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A41" w:rsidRPr="00624505" w:rsidRDefault="00DF6A41" w:rsidP="008413E1">
      <w:pPr>
        <w:spacing w:after="0" w:line="360" w:lineRule="auto"/>
        <w:contextualSpacing/>
        <w:rPr>
          <w:rFonts w:ascii="Times New Roman" w:eastAsia="Times New Roman" w:hAnsi="Times New Roman" w:cs="Times New Roman"/>
          <w:sz w:val="24"/>
          <w:szCs w:val="24"/>
        </w:rPr>
      </w:pPr>
    </w:p>
    <w:p w:rsidR="00DF6A41" w:rsidRPr="005F48DF" w:rsidRDefault="00DF6A41" w:rsidP="008413E1">
      <w:pPr>
        <w:spacing w:after="0" w:line="360" w:lineRule="auto"/>
        <w:contextualSpacing/>
        <w:jc w:val="center"/>
        <w:rPr>
          <w:rFonts w:ascii="Arial" w:eastAsia="Times New Roman" w:hAnsi="Arial" w:cs="Arial"/>
          <w:b/>
          <w:sz w:val="20"/>
          <w:szCs w:val="20"/>
        </w:rPr>
      </w:pPr>
      <w:r w:rsidRPr="005F48DF">
        <w:rPr>
          <w:rFonts w:ascii="Arial" w:eastAsia="Times New Roman" w:hAnsi="Arial" w:cs="Arial"/>
          <w:b/>
          <w:bCs/>
          <w:sz w:val="20"/>
          <w:szCs w:val="20"/>
        </w:rPr>
        <w:t xml:space="preserve">Umowa nr </w:t>
      </w:r>
      <w:r w:rsidRPr="005F48DF">
        <w:rPr>
          <w:rFonts w:ascii="Arial" w:eastAsia="Times New Roman" w:hAnsi="Arial" w:cs="Arial"/>
          <w:b/>
          <w:sz w:val="20"/>
          <w:szCs w:val="20"/>
        </w:rPr>
        <w:t xml:space="preserve"> </w:t>
      </w:r>
      <w:r w:rsidRPr="005F48DF">
        <w:rPr>
          <w:rFonts w:ascii="Arial" w:eastAsia="Times New Roman" w:hAnsi="Arial" w:cs="Arial"/>
          <w:b/>
          <w:bCs/>
          <w:sz w:val="20"/>
          <w:szCs w:val="20"/>
        </w:rPr>
        <w:t>CRU</w:t>
      </w:r>
      <w:r w:rsidRPr="005F48DF">
        <w:rPr>
          <w:rFonts w:ascii="Arial" w:eastAsia="Times New Roman" w:hAnsi="Arial" w:cs="Arial"/>
          <w:b/>
          <w:sz w:val="20"/>
          <w:szCs w:val="20"/>
        </w:rPr>
        <w:t>/....................</w:t>
      </w:r>
      <w:r w:rsidRPr="005F48DF">
        <w:rPr>
          <w:rFonts w:ascii="Arial" w:eastAsia="Times New Roman" w:hAnsi="Arial" w:cs="Arial"/>
          <w:b/>
          <w:bCs/>
          <w:sz w:val="20"/>
          <w:szCs w:val="20"/>
        </w:rPr>
        <w:t>/</w:t>
      </w:r>
      <w:r w:rsidR="00725514">
        <w:rPr>
          <w:rFonts w:ascii="Arial" w:eastAsia="Times New Roman" w:hAnsi="Arial" w:cs="Arial"/>
          <w:b/>
          <w:bCs/>
          <w:sz w:val="20"/>
          <w:szCs w:val="20"/>
        </w:rPr>
        <w:t>20…..</w:t>
      </w:r>
    </w:p>
    <w:p w:rsidR="00DF6A41" w:rsidRPr="005F48DF" w:rsidRDefault="00DF6A41" w:rsidP="008413E1">
      <w:pPr>
        <w:spacing w:after="0" w:line="360" w:lineRule="auto"/>
        <w:contextualSpacing/>
        <w:jc w:val="both"/>
        <w:rPr>
          <w:rFonts w:ascii="Arial" w:eastAsia="Times New Roman" w:hAnsi="Arial" w:cs="Arial"/>
          <w:bCs/>
          <w:sz w:val="20"/>
          <w:szCs w:val="20"/>
        </w:rPr>
      </w:pP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Zawarta w dniu …………………………w Zabrzu, pomiędzy:</w:t>
      </w:r>
    </w:p>
    <w:p w:rsidR="00DF6A41" w:rsidRPr="005F48DF" w:rsidRDefault="00DF6A41" w:rsidP="008413E1">
      <w:pPr>
        <w:spacing w:after="0" w:line="360" w:lineRule="auto"/>
        <w:ind w:right="675"/>
        <w:contextualSpacing/>
        <w:jc w:val="both"/>
        <w:rPr>
          <w:rFonts w:ascii="Arial" w:eastAsia="Times New Roman" w:hAnsi="Arial" w:cs="Arial"/>
          <w:sz w:val="20"/>
          <w:szCs w:val="20"/>
        </w:rPr>
      </w:pP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 xml:space="preserve">Miastem  Zabrze </w:t>
      </w: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z siedzibą władz w Urzędzie Miejskim, ul. Powstańców Śl. 5-7, 41-800 Zabrze,</w:t>
      </w: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 xml:space="preserve">(NIP   648-274-33-51)  </w:t>
      </w:r>
    </w:p>
    <w:p w:rsidR="00DF6A41" w:rsidRPr="005F48DF" w:rsidRDefault="00DF6A41" w:rsidP="008413E1">
      <w:p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 xml:space="preserve">reprezentowanym przez </w:t>
      </w:r>
      <w:r w:rsidR="00575EFD">
        <w:rPr>
          <w:rFonts w:ascii="Arial" w:eastAsia="Times New Roman" w:hAnsi="Arial" w:cs="Arial"/>
          <w:sz w:val="20"/>
          <w:szCs w:val="20"/>
        </w:rPr>
        <w:t>………………………………………………</w:t>
      </w:r>
      <w:r w:rsidRPr="005F48DF">
        <w:rPr>
          <w:rFonts w:ascii="Arial" w:eastAsia="Times New Roman" w:hAnsi="Arial" w:cs="Arial"/>
          <w:sz w:val="20"/>
          <w:szCs w:val="20"/>
        </w:rPr>
        <w:t xml:space="preserve">     </w:t>
      </w: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 xml:space="preserve">zwanym dalej Zamawiającym, </w:t>
      </w:r>
    </w:p>
    <w:p w:rsidR="00DF6A41" w:rsidRPr="005F48DF" w:rsidRDefault="00DF6A41" w:rsidP="008413E1">
      <w:pPr>
        <w:spacing w:after="0" w:line="360" w:lineRule="auto"/>
        <w:ind w:right="675"/>
        <w:contextualSpacing/>
        <w:jc w:val="both"/>
        <w:rPr>
          <w:rFonts w:ascii="Arial" w:eastAsia="Times New Roman" w:hAnsi="Arial" w:cs="Arial"/>
          <w:sz w:val="20"/>
          <w:szCs w:val="20"/>
        </w:rPr>
      </w:pP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a</w:t>
      </w: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w:t>
      </w: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w:t>
      </w: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 xml:space="preserve">(NIP </w:t>
      </w:r>
      <w:r w:rsidRPr="005F48DF">
        <w:rPr>
          <w:rFonts w:ascii="Arial" w:hAnsi="Arial" w:cs="Arial"/>
          <w:sz w:val="20"/>
          <w:szCs w:val="20"/>
        </w:rPr>
        <w:t>……………………</w:t>
      </w:r>
      <w:r w:rsidRPr="005F48DF">
        <w:rPr>
          <w:rFonts w:ascii="Arial" w:eastAsia="Times New Roman" w:hAnsi="Arial" w:cs="Arial"/>
          <w:sz w:val="20"/>
          <w:szCs w:val="20"/>
        </w:rPr>
        <w:t>)</w:t>
      </w: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reprezentowanym przez …………………………………..</w:t>
      </w:r>
    </w:p>
    <w:p w:rsidR="00DF6A41" w:rsidRPr="005F48DF" w:rsidRDefault="00DF6A41" w:rsidP="008413E1">
      <w:pPr>
        <w:spacing w:after="0" w:line="360" w:lineRule="auto"/>
        <w:ind w:right="675"/>
        <w:contextualSpacing/>
        <w:jc w:val="both"/>
        <w:rPr>
          <w:rFonts w:ascii="Arial" w:eastAsia="Times New Roman" w:hAnsi="Arial" w:cs="Arial"/>
          <w:sz w:val="20"/>
          <w:szCs w:val="20"/>
        </w:rPr>
      </w:pPr>
      <w:r w:rsidRPr="005F48DF">
        <w:rPr>
          <w:rFonts w:ascii="Arial" w:eastAsia="Times New Roman" w:hAnsi="Arial" w:cs="Arial"/>
          <w:sz w:val="20"/>
          <w:szCs w:val="20"/>
        </w:rPr>
        <w:t>oraz …………………………………….., zwanym dalej Wykonawcą.</w:t>
      </w:r>
    </w:p>
    <w:p w:rsidR="00DF6A41" w:rsidRPr="005F48DF" w:rsidRDefault="00DF6A41" w:rsidP="008413E1">
      <w:pPr>
        <w:spacing w:after="0" w:line="360" w:lineRule="auto"/>
        <w:ind w:right="675"/>
        <w:contextualSpacing/>
        <w:rPr>
          <w:rFonts w:ascii="Arial" w:eastAsia="Times New Roman" w:hAnsi="Arial" w:cs="Arial"/>
          <w:b/>
          <w:bCs/>
          <w:sz w:val="20"/>
          <w:szCs w:val="20"/>
        </w:rPr>
      </w:pPr>
    </w:p>
    <w:p w:rsidR="00DF6A41" w:rsidRDefault="00DF6A41" w:rsidP="00A01285">
      <w:pPr>
        <w:spacing w:after="0" w:line="360" w:lineRule="auto"/>
        <w:contextualSpacing/>
        <w:jc w:val="center"/>
        <w:rPr>
          <w:rFonts w:ascii="Arial" w:eastAsia="Times New Roman" w:hAnsi="Arial" w:cs="Arial"/>
          <w:b/>
          <w:bCs/>
          <w:sz w:val="20"/>
          <w:szCs w:val="20"/>
        </w:rPr>
      </w:pPr>
      <w:r w:rsidRPr="005F48DF">
        <w:rPr>
          <w:rFonts w:ascii="Arial" w:eastAsia="Times New Roman" w:hAnsi="Arial" w:cs="Arial"/>
          <w:b/>
          <w:bCs/>
          <w:sz w:val="20"/>
          <w:szCs w:val="20"/>
        </w:rPr>
        <w:t>§</w:t>
      </w:r>
      <w:r w:rsidR="00C60DAE">
        <w:rPr>
          <w:rFonts w:ascii="Arial" w:eastAsia="Times New Roman" w:hAnsi="Arial" w:cs="Arial"/>
          <w:b/>
          <w:bCs/>
          <w:sz w:val="20"/>
          <w:szCs w:val="20"/>
        </w:rPr>
        <w:t xml:space="preserve"> </w:t>
      </w:r>
      <w:r w:rsidRPr="005F48DF">
        <w:rPr>
          <w:rFonts w:ascii="Arial" w:eastAsia="Times New Roman" w:hAnsi="Arial" w:cs="Arial"/>
          <w:b/>
          <w:bCs/>
          <w:sz w:val="20"/>
          <w:szCs w:val="20"/>
        </w:rPr>
        <w:t>1</w:t>
      </w:r>
    </w:p>
    <w:p w:rsidR="00DF6A41" w:rsidRPr="005F48DF" w:rsidRDefault="00DF6A41" w:rsidP="00A01285">
      <w:pPr>
        <w:pStyle w:val="Akapitzlist1"/>
        <w:numPr>
          <w:ilvl w:val="0"/>
          <w:numId w:val="3"/>
        </w:numPr>
        <w:tabs>
          <w:tab w:val="clear" w:pos="360"/>
        </w:tabs>
        <w:spacing w:line="360" w:lineRule="auto"/>
        <w:ind w:left="357" w:hanging="357"/>
        <w:contextualSpacing/>
        <w:jc w:val="both"/>
        <w:rPr>
          <w:rFonts w:ascii="Arial" w:eastAsia="Times New Roman" w:hAnsi="Arial" w:cs="Arial"/>
          <w:sz w:val="20"/>
          <w:szCs w:val="20"/>
        </w:rPr>
      </w:pPr>
      <w:r w:rsidRPr="005F48DF">
        <w:rPr>
          <w:rFonts w:ascii="Arial" w:hAnsi="Arial" w:cs="Arial"/>
          <w:sz w:val="20"/>
          <w:szCs w:val="20"/>
        </w:rPr>
        <w:t>Zgodnie</w:t>
      </w:r>
      <w:r w:rsidRPr="005F48DF">
        <w:rPr>
          <w:rFonts w:ascii="Arial" w:eastAsia="Times New Roman" w:hAnsi="Arial" w:cs="Arial"/>
          <w:sz w:val="20"/>
          <w:szCs w:val="20"/>
        </w:rPr>
        <w:t xml:space="preserve"> z wynikiem postępowania o udzielenie zamówienia publiczneg</w:t>
      </w:r>
      <w:r w:rsidR="005658F5" w:rsidRPr="005F48DF">
        <w:rPr>
          <w:rFonts w:ascii="Arial" w:eastAsia="Times New Roman" w:hAnsi="Arial" w:cs="Arial"/>
          <w:sz w:val="20"/>
          <w:szCs w:val="20"/>
        </w:rPr>
        <w:t xml:space="preserve">o w trybie </w:t>
      </w:r>
      <w:r w:rsidRPr="005F48DF">
        <w:rPr>
          <w:rFonts w:ascii="Arial" w:eastAsia="Times New Roman" w:hAnsi="Arial" w:cs="Arial"/>
          <w:sz w:val="20"/>
          <w:szCs w:val="20"/>
        </w:rPr>
        <w:t>przetargu nieograniczonego pismo</w:t>
      </w:r>
      <w:r w:rsidR="00B4344C" w:rsidRPr="005F48DF">
        <w:rPr>
          <w:rFonts w:ascii="Arial" w:eastAsia="Times New Roman" w:hAnsi="Arial" w:cs="Arial"/>
          <w:b/>
          <w:sz w:val="20"/>
          <w:szCs w:val="20"/>
        </w:rPr>
        <w:t xml:space="preserve"> …</w:t>
      </w:r>
      <w:r w:rsidRPr="005F48DF">
        <w:rPr>
          <w:rFonts w:ascii="Arial" w:eastAsia="Times New Roman" w:hAnsi="Arial" w:cs="Arial"/>
          <w:b/>
          <w:sz w:val="20"/>
          <w:szCs w:val="20"/>
        </w:rPr>
        <w:t>…………………………………………………….</w:t>
      </w:r>
      <w:r w:rsidR="005658F5" w:rsidRPr="005F48DF">
        <w:rPr>
          <w:rFonts w:ascii="Arial" w:eastAsia="Times New Roman" w:hAnsi="Arial" w:cs="Arial"/>
          <w:sz w:val="20"/>
          <w:szCs w:val="20"/>
        </w:rPr>
        <w:t xml:space="preserve">r. Zamawiający zleca, </w:t>
      </w:r>
      <w:r w:rsidR="00E6622F">
        <w:rPr>
          <w:rFonts w:ascii="Arial" w:eastAsia="Times New Roman" w:hAnsi="Arial" w:cs="Arial"/>
          <w:sz w:val="20"/>
          <w:szCs w:val="20"/>
        </w:rPr>
        <w:br/>
      </w:r>
      <w:r w:rsidR="005658F5" w:rsidRPr="005F48DF">
        <w:rPr>
          <w:rFonts w:ascii="Arial" w:eastAsia="Times New Roman" w:hAnsi="Arial" w:cs="Arial"/>
          <w:sz w:val="20"/>
          <w:szCs w:val="20"/>
        </w:rPr>
        <w:t xml:space="preserve">a </w:t>
      </w:r>
      <w:r w:rsidRPr="005F48DF">
        <w:rPr>
          <w:rFonts w:ascii="Arial" w:eastAsia="Times New Roman" w:hAnsi="Arial" w:cs="Arial"/>
          <w:sz w:val="20"/>
          <w:szCs w:val="20"/>
        </w:rPr>
        <w:t>Wykonawca podejmuje się wykonania zamówienia:</w:t>
      </w:r>
    </w:p>
    <w:p w:rsidR="00DF6A41" w:rsidRDefault="00DF6A41" w:rsidP="008413E1">
      <w:pPr>
        <w:spacing w:after="100" w:line="360" w:lineRule="auto"/>
        <w:contextualSpacing/>
        <w:jc w:val="center"/>
        <w:rPr>
          <w:rFonts w:ascii="Arial" w:hAnsi="Arial" w:cs="Arial"/>
          <w:b/>
          <w:sz w:val="20"/>
          <w:szCs w:val="20"/>
        </w:rPr>
      </w:pPr>
      <w:r w:rsidRPr="005F48DF">
        <w:rPr>
          <w:rFonts w:ascii="Arial" w:hAnsi="Arial" w:cs="Arial"/>
          <w:b/>
          <w:sz w:val="20"/>
          <w:szCs w:val="20"/>
        </w:rPr>
        <w:t>„Odbiór i zagospodarowanie odpadów komunalnych od właścicieli nieruchomości położonych na terenie miasta Zabrze”</w:t>
      </w:r>
    </w:p>
    <w:p w:rsidR="00C31B5A" w:rsidRPr="005F48DF" w:rsidRDefault="000A0F09" w:rsidP="008413E1">
      <w:pPr>
        <w:spacing w:after="100" w:line="360" w:lineRule="auto"/>
        <w:contextualSpacing/>
        <w:jc w:val="center"/>
        <w:rPr>
          <w:rFonts w:ascii="Arial" w:hAnsi="Arial" w:cs="Arial"/>
          <w:b/>
          <w:sz w:val="20"/>
          <w:szCs w:val="20"/>
        </w:rPr>
      </w:pPr>
      <w:r>
        <w:rPr>
          <w:rFonts w:ascii="Arial" w:hAnsi="Arial" w:cs="Arial"/>
          <w:b/>
          <w:sz w:val="20"/>
          <w:szCs w:val="20"/>
        </w:rPr>
        <w:t>ZADANIE nr ….</w:t>
      </w:r>
      <w:r w:rsidR="00C31B5A">
        <w:rPr>
          <w:rFonts w:ascii="Arial" w:hAnsi="Arial" w:cs="Arial"/>
          <w:b/>
          <w:sz w:val="20"/>
          <w:szCs w:val="20"/>
        </w:rPr>
        <w:t xml:space="preserve"> – OBSZAR </w:t>
      </w:r>
      <w:r>
        <w:rPr>
          <w:rFonts w:ascii="Arial" w:hAnsi="Arial" w:cs="Arial"/>
          <w:b/>
          <w:sz w:val="20"/>
          <w:szCs w:val="20"/>
        </w:rPr>
        <w:t>……………………..</w:t>
      </w:r>
    </w:p>
    <w:p w:rsidR="00DF6A41" w:rsidRPr="005F48DF" w:rsidRDefault="00DF6A41" w:rsidP="008413E1">
      <w:pPr>
        <w:spacing w:after="0" w:line="360" w:lineRule="auto"/>
        <w:contextualSpacing/>
        <w:jc w:val="both"/>
        <w:rPr>
          <w:rFonts w:ascii="Arial" w:eastAsia="Times New Roman" w:hAnsi="Arial" w:cs="Arial"/>
          <w:sz w:val="20"/>
          <w:szCs w:val="20"/>
        </w:rPr>
      </w:pPr>
    </w:p>
    <w:p w:rsidR="003E3E3B" w:rsidRPr="005F48DF" w:rsidRDefault="00DF6A41" w:rsidP="008413E1">
      <w:pPr>
        <w:pStyle w:val="Akapitzlist1"/>
        <w:numPr>
          <w:ilvl w:val="0"/>
          <w:numId w:val="3"/>
        </w:numPr>
        <w:tabs>
          <w:tab w:val="clear" w:pos="360"/>
        </w:tabs>
        <w:spacing w:line="360" w:lineRule="auto"/>
        <w:ind w:left="357" w:hanging="357"/>
        <w:contextualSpacing/>
        <w:jc w:val="both"/>
        <w:rPr>
          <w:rFonts w:ascii="Arial" w:hAnsi="Arial" w:cs="Arial"/>
          <w:sz w:val="20"/>
          <w:szCs w:val="20"/>
        </w:rPr>
      </w:pPr>
      <w:r w:rsidRPr="005F48DF">
        <w:rPr>
          <w:rFonts w:ascii="Arial" w:eastAsia="Times New Roman" w:hAnsi="Arial" w:cs="Arial"/>
          <w:sz w:val="20"/>
          <w:szCs w:val="20"/>
        </w:rPr>
        <w:t>Zamówienie</w:t>
      </w:r>
      <w:r w:rsidRPr="005F48DF">
        <w:rPr>
          <w:rFonts w:ascii="Arial" w:hAnsi="Arial" w:cs="Arial"/>
          <w:sz w:val="20"/>
          <w:szCs w:val="20"/>
        </w:rPr>
        <w:t xml:space="preserve"> realizowane będzie w oparciu o</w:t>
      </w:r>
      <w:r w:rsidR="003E3E3B" w:rsidRPr="005F48DF">
        <w:rPr>
          <w:rFonts w:ascii="Arial" w:hAnsi="Arial" w:cs="Arial"/>
          <w:sz w:val="20"/>
          <w:szCs w:val="20"/>
        </w:rPr>
        <w:t>:</w:t>
      </w:r>
    </w:p>
    <w:p w:rsidR="00A01285" w:rsidRPr="005F48DF" w:rsidRDefault="00DF6A41" w:rsidP="00A01285">
      <w:pPr>
        <w:pStyle w:val="Akapitzlist1"/>
        <w:numPr>
          <w:ilvl w:val="0"/>
          <w:numId w:val="22"/>
        </w:numPr>
        <w:spacing w:line="360" w:lineRule="auto"/>
        <w:contextualSpacing/>
        <w:jc w:val="both"/>
        <w:rPr>
          <w:rFonts w:ascii="Arial" w:hAnsi="Arial" w:cs="Arial"/>
          <w:sz w:val="20"/>
          <w:szCs w:val="20"/>
        </w:rPr>
      </w:pPr>
      <w:r w:rsidRPr="005F48DF">
        <w:rPr>
          <w:rFonts w:ascii="Arial" w:hAnsi="Arial" w:cs="Arial"/>
          <w:sz w:val="20"/>
          <w:szCs w:val="20"/>
        </w:rPr>
        <w:t>obowiązując</w:t>
      </w:r>
      <w:r w:rsidR="00AB6537" w:rsidRPr="005F48DF">
        <w:rPr>
          <w:rFonts w:ascii="Arial" w:hAnsi="Arial" w:cs="Arial"/>
          <w:sz w:val="20"/>
          <w:szCs w:val="20"/>
        </w:rPr>
        <w:t>e przepisy prawa, w tym zgodnie z </w:t>
      </w:r>
      <w:r w:rsidRPr="005F48DF">
        <w:rPr>
          <w:rFonts w:ascii="Arial" w:hAnsi="Arial" w:cs="Arial"/>
          <w:sz w:val="20"/>
          <w:szCs w:val="20"/>
        </w:rPr>
        <w:t>u</w:t>
      </w:r>
      <w:r w:rsidR="00E6622F">
        <w:rPr>
          <w:rFonts w:ascii="Arial" w:hAnsi="Arial" w:cs="Arial"/>
          <w:sz w:val="20"/>
          <w:szCs w:val="20"/>
        </w:rPr>
        <w:t xml:space="preserve">stawą z dnia 13 września 1996r. </w:t>
      </w:r>
      <w:r w:rsidR="00E6622F">
        <w:rPr>
          <w:rFonts w:ascii="Arial" w:hAnsi="Arial" w:cs="Arial"/>
          <w:sz w:val="20"/>
          <w:szCs w:val="20"/>
        </w:rPr>
        <w:br/>
      </w:r>
      <w:r w:rsidRPr="005F48DF">
        <w:rPr>
          <w:rFonts w:ascii="Arial" w:hAnsi="Arial" w:cs="Arial"/>
          <w:sz w:val="20"/>
          <w:szCs w:val="20"/>
        </w:rPr>
        <w:t>o ut</w:t>
      </w:r>
      <w:r w:rsidR="00540876" w:rsidRPr="005F48DF">
        <w:rPr>
          <w:rFonts w:ascii="Arial" w:hAnsi="Arial" w:cs="Arial"/>
          <w:sz w:val="20"/>
          <w:szCs w:val="20"/>
        </w:rPr>
        <w:t>rzymaniu czystości i porządku w </w:t>
      </w:r>
      <w:r w:rsidR="00685BBD" w:rsidRPr="005F48DF">
        <w:rPr>
          <w:rFonts w:ascii="Arial" w:hAnsi="Arial" w:cs="Arial"/>
          <w:sz w:val="20"/>
          <w:szCs w:val="20"/>
        </w:rPr>
        <w:t>gminach (</w:t>
      </w:r>
      <w:r w:rsidR="00575EFD">
        <w:rPr>
          <w:rFonts w:ascii="Arial" w:hAnsi="Arial" w:cs="Arial"/>
          <w:sz w:val="20"/>
          <w:szCs w:val="20"/>
        </w:rPr>
        <w:t>tj. Dz</w:t>
      </w:r>
      <w:r w:rsidR="00944A74">
        <w:rPr>
          <w:rFonts w:ascii="Arial" w:hAnsi="Arial" w:cs="Arial"/>
          <w:sz w:val="20"/>
          <w:szCs w:val="20"/>
        </w:rPr>
        <w:t>.U. z 2016</w:t>
      </w:r>
      <w:r w:rsidR="0086685A" w:rsidRPr="005F48DF">
        <w:rPr>
          <w:rFonts w:ascii="Arial" w:hAnsi="Arial" w:cs="Arial"/>
          <w:sz w:val="20"/>
          <w:szCs w:val="20"/>
        </w:rPr>
        <w:t xml:space="preserve"> </w:t>
      </w:r>
      <w:r w:rsidRPr="005F48DF">
        <w:rPr>
          <w:rFonts w:ascii="Arial" w:hAnsi="Arial" w:cs="Arial"/>
          <w:sz w:val="20"/>
          <w:szCs w:val="20"/>
        </w:rPr>
        <w:t>r., poz.</w:t>
      </w:r>
      <w:r w:rsidR="00E6622F">
        <w:rPr>
          <w:rFonts w:ascii="Arial" w:hAnsi="Arial" w:cs="Arial"/>
          <w:sz w:val="20"/>
          <w:szCs w:val="20"/>
        </w:rPr>
        <w:t xml:space="preserve"> </w:t>
      </w:r>
      <w:r w:rsidR="00944A74">
        <w:rPr>
          <w:rFonts w:ascii="Arial" w:hAnsi="Arial" w:cs="Arial"/>
          <w:sz w:val="20"/>
          <w:szCs w:val="20"/>
        </w:rPr>
        <w:t>250</w:t>
      </w:r>
      <w:r w:rsidR="00685BBD" w:rsidRPr="005F48DF">
        <w:rPr>
          <w:rFonts w:ascii="Arial" w:hAnsi="Arial" w:cs="Arial"/>
          <w:sz w:val="20"/>
          <w:szCs w:val="20"/>
        </w:rPr>
        <w:t>)</w:t>
      </w:r>
      <w:r w:rsidR="00A01285" w:rsidRPr="005F48DF">
        <w:rPr>
          <w:rFonts w:ascii="Arial" w:hAnsi="Arial" w:cs="Arial"/>
          <w:sz w:val="20"/>
          <w:szCs w:val="20"/>
        </w:rPr>
        <w:t>;</w:t>
      </w:r>
    </w:p>
    <w:p w:rsidR="00A01285" w:rsidRPr="005F48DF" w:rsidRDefault="00DF6A41" w:rsidP="00A01285">
      <w:pPr>
        <w:pStyle w:val="Akapitzlist1"/>
        <w:numPr>
          <w:ilvl w:val="0"/>
          <w:numId w:val="22"/>
        </w:numPr>
        <w:spacing w:line="360" w:lineRule="auto"/>
        <w:contextualSpacing/>
        <w:jc w:val="both"/>
        <w:rPr>
          <w:rFonts w:ascii="Arial" w:hAnsi="Arial" w:cs="Arial"/>
          <w:sz w:val="20"/>
          <w:szCs w:val="20"/>
        </w:rPr>
      </w:pPr>
      <w:r w:rsidRPr="005F48DF">
        <w:rPr>
          <w:rFonts w:ascii="Arial" w:hAnsi="Arial" w:cs="Arial"/>
          <w:sz w:val="20"/>
          <w:szCs w:val="20"/>
        </w:rPr>
        <w:t>warunk</w:t>
      </w:r>
      <w:r w:rsidR="003E3E3B" w:rsidRPr="005F48DF">
        <w:rPr>
          <w:rFonts w:ascii="Arial" w:hAnsi="Arial" w:cs="Arial"/>
          <w:sz w:val="20"/>
          <w:szCs w:val="20"/>
        </w:rPr>
        <w:t>i</w:t>
      </w:r>
      <w:r w:rsidRPr="005F48DF">
        <w:rPr>
          <w:rFonts w:ascii="Arial" w:hAnsi="Arial" w:cs="Arial"/>
          <w:sz w:val="20"/>
          <w:szCs w:val="20"/>
        </w:rPr>
        <w:t xml:space="preserve"> określon</w:t>
      </w:r>
      <w:r w:rsidR="003E3E3B" w:rsidRPr="005F48DF">
        <w:rPr>
          <w:rFonts w:ascii="Arial" w:hAnsi="Arial" w:cs="Arial"/>
          <w:sz w:val="20"/>
          <w:szCs w:val="20"/>
        </w:rPr>
        <w:t>e w niniejszej umowie;</w:t>
      </w:r>
    </w:p>
    <w:p w:rsidR="00DF6A41" w:rsidRPr="005F48DF" w:rsidRDefault="00DF6A41" w:rsidP="00A01285">
      <w:pPr>
        <w:pStyle w:val="Akapitzlist1"/>
        <w:numPr>
          <w:ilvl w:val="0"/>
          <w:numId w:val="22"/>
        </w:numPr>
        <w:spacing w:line="360" w:lineRule="auto"/>
        <w:contextualSpacing/>
        <w:jc w:val="both"/>
        <w:rPr>
          <w:rFonts w:ascii="Arial" w:hAnsi="Arial" w:cs="Arial"/>
          <w:sz w:val="20"/>
          <w:szCs w:val="20"/>
        </w:rPr>
      </w:pPr>
      <w:r w:rsidRPr="005F48DF">
        <w:rPr>
          <w:rFonts w:ascii="Arial" w:hAnsi="Arial" w:cs="Arial"/>
          <w:sz w:val="20"/>
          <w:szCs w:val="20"/>
        </w:rPr>
        <w:t xml:space="preserve">zgodnie z  ustaleniami opisanymi </w:t>
      </w:r>
      <w:r w:rsidR="003E3E3B" w:rsidRPr="005F48DF">
        <w:rPr>
          <w:rFonts w:ascii="Arial" w:hAnsi="Arial" w:cs="Arial"/>
          <w:sz w:val="20"/>
          <w:szCs w:val="20"/>
        </w:rPr>
        <w:t xml:space="preserve">w </w:t>
      </w:r>
      <w:r w:rsidRPr="005F48DF">
        <w:rPr>
          <w:rFonts w:ascii="Arial" w:hAnsi="Arial" w:cs="Arial"/>
          <w:sz w:val="20"/>
          <w:szCs w:val="20"/>
        </w:rPr>
        <w:t>specyfikacji istotnych warunków zamówienia</w:t>
      </w:r>
      <w:r w:rsidR="003E3E3B" w:rsidRPr="005F48DF">
        <w:rPr>
          <w:rFonts w:ascii="Arial" w:hAnsi="Arial" w:cs="Arial"/>
          <w:sz w:val="20"/>
          <w:szCs w:val="20"/>
        </w:rPr>
        <w:t xml:space="preserve"> </w:t>
      </w:r>
      <w:r w:rsidR="00575EFD">
        <w:rPr>
          <w:rFonts w:ascii="Arial" w:hAnsi="Arial" w:cs="Arial"/>
          <w:sz w:val="20"/>
          <w:szCs w:val="20"/>
        </w:rPr>
        <w:t>(SIWZ)</w:t>
      </w:r>
      <w:r w:rsidR="003E3E3B" w:rsidRPr="005F48DF">
        <w:rPr>
          <w:rFonts w:ascii="Arial" w:hAnsi="Arial" w:cs="Arial"/>
          <w:sz w:val="20"/>
          <w:szCs w:val="20"/>
        </w:rPr>
        <w:t xml:space="preserve"> stanowiącego integralną część umowy</w:t>
      </w:r>
      <w:r w:rsidRPr="005F48DF">
        <w:rPr>
          <w:rFonts w:ascii="Arial" w:hAnsi="Arial" w:cs="Arial"/>
          <w:sz w:val="20"/>
          <w:szCs w:val="20"/>
        </w:rPr>
        <w:t xml:space="preserve">. </w:t>
      </w:r>
    </w:p>
    <w:p w:rsidR="00B4344C" w:rsidRDefault="00DF6A41" w:rsidP="000E1AA2">
      <w:pPr>
        <w:pStyle w:val="Akapitzlist1"/>
        <w:numPr>
          <w:ilvl w:val="0"/>
          <w:numId w:val="3"/>
        </w:numPr>
        <w:tabs>
          <w:tab w:val="clear" w:pos="360"/>
        </w:tabs>
        <w:spacing w:after="0" w:line="360" w:lineRule="auto"/>
        <w:ind w:left="357" w:hanging="357"/>
        <w:contextualSpacing/>
        <w:jc w:val="both"/>
        <w:rPr>
          <w:rFonts w:ascii="Arial" w:hAnsi="Arial" w:cs="Arial"/>
          <w:sz w:val="20"/>
          <w:szCs w:val="20"/>
        </w:rPr>
      </w:pPr>
      <w:r w:rsidRPr="005F48DF">
        <w:rPr>
          <w:rFonts w:ascii="Arial" w:hAnsi="Arial" w:cs="Arial"/>
          <w:sz w:val="20"/>
          <w:szCs w:val="20"/>
        </w:rPr>
        <w:t>Przedmiot</w:t>
      </w:r>
      <w:r w:rsidRPr="005F48DF">
        <w:rPr>
          <w:rFonts w:ascii="Arial" w:eastAsia="Times New Roman" w:hAnsi="Arial" w:cs="Arial"/>
          <w:sz w:val="20"/>
          <w:szCs w:val="20"/>
        </w:rPr>
        <w:t xml:space="preserve"> zamówienia Wykonawca zobowiązany je</w:t>
      </w:r>
      <w:r w:rsidR="00944A74">
        <w:rPr>
          <w:rFonts w:ascii="Arial" w:eastAsia="Times New Roman" w:hAnsi="Arial" w:cs="Arial"/>
          <w:sz w:val="20"/>
          <w:szCs w:val="20"/>
        </w:rPr>
        <w:t>st wykonywać zgodnie ze złożoną</w:t>
      </w:r>
      <w:r w:rsidRPr="005F48DF">
        <w:rPr>
          <w:rFonts w:ascii="Arial" w:eastAsia="Times New Roman" w:hAnsi="Arial" w:cs="Arial"/>
          <w:sz w:val="20"/>
          <w:szCs w:val="20"/>
        </w:rPr>
        <w:t xml:space="preserve"> </w:t>
      </w:r>
      <w:r w:rsidRPr="005F48DF">
        <w:rPr>
          <w:rFonts w:ascii="Arial" w:hAnsi="Arial" w:cs="Arial"/>
          <w:sz w:val="20"/>
          <w:szCs w:val="20"/>
        </w:rPr>
        <w:t xml:space="preserve">ofertą. </w:t>
      </w:r>
    </w:p>
    <w:p w:rsidR="000E1AA2" w:rsidRPr="005F48DF" w:rsidRDefault="000E1AA2" w:rsidP="000E1AA2">
      <w:pPr>
        <w:pStyle w:val="Akapitzlist1"/>
        <w:spacing w:after="0" w:line="360" w:lineRule="auto"/>
        <w:ind w:left="357"/>
        <w:contextualSpacing/>
        <w:jc w:val="both"/>
        <w:rPr>
          <w:rFonts w:ascii="Arial" w:hAnsi="Arial" w:cs="Arial"/>
          <w:sz w:val="20"/>
          <w:szCs w:val="20"/>
        </w:rPr>
      </w:pPr>
    </w:p>
    <w:p w:rsidR="00B4344C" w:rsidRDefault="00DF6A41" w:rsidP="000E1AA2">
      <w:pPr>
        <w:spacing w:after="0" w:line="360" w:lineRule="auto"/>
        <w:contextualSpacing/>
        <w:jc w:val="center"/>
        <w:rPr>
          <w:rFonts w:ascii="Arial" w:eastAsia="Times New Roman" w:hAnsi="Arial" w:cs="Arial"/>
          <w:b/>
          <w:bCs/>
          <w:sz w:val="20"/>
          <w:szCs w:val="20"/>
        </w:rPr>
      </w:pPr>
      <w:r w:rsidRPr="005F48DF">
        <w:rPr>
          <w:rFonts w:ascii="Arial" w:eastAsia="Times New Roman" w:hAnsi="Arial" w:cs="Arial"/>
          <w:b/>
          <w:bCs/>
          <w:sz w:val="20"/>
          <w:szCs w:val="20"/>
        </w:rPr>
        <w:t>§</w:t>
      </w:r>
      <w:r w:rsidR="00C60DAE">
        <w:rPr>
          <w:rFonts w:ascii="Arial" w:eastAsia="Times New Roman" w:hAnsi="Arial" w:cs="Arial"/>
          <w:b/>
          <w:bCs/>
          <w:sz w:val="20"/>
          <w:szCs w:val="20"/>
        </w:rPr>
        <w:t xml:space="preserve"> </w:t>
      </w:r>
      <w:r w:rsidRPr="005F48DF">
        <w:rPr>
          <w:rFonts w:ascii="Arial" w:eastAsia="Times New Roman" w:hAnsi="Arial" w:cs="Arial"/>
          <w:b/>
          <w:bCs/>
          <w:sz w:val="20"/>
          <w:szCs w:val="20"/>
        </w:rPr>
        <w:t>2</w:t>
      </w:r>
    </w:p>
    <w:p w:rsidR="00AF62A5" w:rsidRPr="00AF62A5" w:rsidRDefault="00AF62A5" w:rsidP="00AF62A5">
      <w:pPr>
        <w:pStyle w:val="Tekstpodstawowywcity"/>
        <w:numPr>
          <w:ilvl w:val="0"/>
          <w:numId w:val="4"/>
        </w:numPr>
        <w:suppressAutoHyphens w:val="0"/>
        <w:spacing w:after="0" w:line="360" w:lineRule="auto"/>
        <w:ind w:right="68"/>
        <w:jc w:val="both"/>
        <w:rPr>
          <w:rFonts w:ascii="Arial" w:hAnsi="Arial" w:cs="Arial"/>
          <w:sz w:val="20"/>
          <w:szCs w:val="20"/>
        </w:rPr>
      </w:pPr>
      <w:r w:rsidRPr="00AF62A5">
        <w:rPr>
          <w:rFonts w:ascii="Arial" w:hAnsi="Arial" w:cs="Arial"/>
          <w:sz w:val="20"/>
          <w:szCs w:val="20"/>
        </w:rPr>
        <w:t xml:space="preserve">Wykonawca zobowiązuje się, że Pracownicy skierowani przez Wykonawcę do realizacji zamówienia publicznego będą w okresie realizacji umowy zatrudnieni na podstawie umowy </w:t>
      </w:r>
      <w:r w:rsidRPr="00AF62A5">
        <w:rPr>
          <w:rFonts w:ascii="Arial" w:hAnsi="Arial" w:cs="Arial"/>
          <w:sz w:val="20"/>
          <w:szCs w:val="20"/>
        </w:rPr>
        <w:br/>
        <w:t>o pracę w rozumieniu przepisów ustawy z dnia 26 czer</w:t>
      </w:r>
      <w:r>
        <w:rPr>
          <w:rFonts w:ascii="Arial" w:hAnsi="Arial" w:cs="Arial"/>
          <w:sz w:val="20"/>
          <w:szCs w:val="20"/>
        </w:rPr>
        <w:t>wca 1974 r. - Kodeks pracy (Dz. </w:t>
      </w:r>
      <w:r w:rsidRPr="00AF62A5">
        <w:rPr>
          <w:rFonts w:ascii="Arial" w:hAnsi="Arial" w:cs="Arial"/>
          <w:sz w:val="20"/>
          <w:szCs w:val="20"/>
        </w:rPr>
        <w:t>U.</w:t>
      </w:r>
      <w:r>
        <w:rPr>
          <w:rFonts w:ascii="Arial" w:hAnsi="Arial" w:cs="Arial"/>
          <w:sz w:val="20"/>
          <w:szCs w:val="20"/>
        </w:rPr>
        <w:t> </w:t>
      </w:r>
      <w:r w:rsidRPr="00AF62A5">
        <w:rPr>
          <w:rFonts w:ascii="Arial" w:hAnsi="Arial" w:cs="Arial"/>
          <w:sz w:val="20"/>
          <w:szCs w:val="20"/>
        </w:rPr>
        <w:t>z</w:t>
      </w:r>
      <w:r>
        <w:rPr>
          <w:rFonts w:ascii="Arial" w:hAnsi="Arial" w:cs="Arial"/>
          <w:sz w:val="20"/>
          <w:szCs w:val="20"/>
        </w:rPr>
        <w:t> </w:t>
      </w:r>
      <w:r w:rsidRPr="00AF62A5">
        <w:rPr>
          <w:rFonts w:ascii="Arial" w:hAnsi="Arial" w:cs="Arial"/>
          <w:sz w:val="20"/>
          <w:szCs w:val="20"/>
        </w:rPr>
        <w:t>2014</w:t>
      </w:r>
      <w:r>
        <w:rPr>
          <w:rFonts w:ascii="Arial" w:hAnsi="Arial" w:cs="Arial"/>
          <w:sz w:val="20"/>
          <w:szCs w:val="20"/>
        </w:rPr>
        <w:t> </w:t>
      </w:r>
      <w:r w:rsidR="00C60DAE">
        <w:rPr>
          <w:rFonts w:ascii="Arial" w:hAnsi="Arial" w:cs="Arial"/>
          <w:sz w:val="20"/>
          <w:szCs w:val="20"/>
        </w:rPr>
        <w:t>r., poz. 1502 z późn. zm.)</w:t>
      </w:r>
      <w:r w:rsidRPr="00AF62A5">
        <w:rPr>
          <w:rFonts w:ascii="Arial" w:hAnsi="Arial" w:cs="Arial"/>
          <w:sz w:val="20"/>
          <w:szCs w:val="20"/>
        </w:rPr>
        <w:t xml:space="preserve"> w liczbie nie mniejszej niż określona w SIWZ.</w:t>
      </w:r>
    </w:p>
    <w:p w:rsidR="00AF62A5" w:rsidRPr="00AF62A5" w:rsidRDefault="00AF62A5" w:rsidP="00AF62A5">
      <w:pPr>
        <w:numPr>
          <w:ilvl w:val="0"/>
          <w:numId w:val="4"/>
        </w:numPr>
        <w:tabs>
          <w:tab w:val="left" w:pos="284"/>
        </w:tabs>
        <w:suppressAutoHyphens w:val="0"/>
        <w:spacing w:after="0" w:line="360" w:lineRule="auto"/>
        <w:ind w:right="68"/>
        <w:jc w:val="both"/>
        <w:rPr>
          <w:rFonts w:ascii="Arial" w:hAnsi="Arial" w:cs="Arial"/>
          <w:sz w:val="20"/>
          <w:szCs w:val="20"/>
        </w:rPr>
      </w:pPr>
      <w:r w:rsidRPr="00AF62A5">
        <w:rPr>
          <w:rFonts w:ascii="Arial" w:hAnsi="Arial" w:cs="Arial"/>
          <w:sz w:val="20"/>
          <w:szCs w:val="20"/>
        </w:rPr>
        <w:t xml:space="preserve">  Wykonawca ma obowiązek każdorazowo przedstawić Zamawiającemu oświadczenie o ewentualnych zmianach osób zatrudnionych na umowę o pracę realizujących przedmiot zamówienia.</w:t>
      </w:r>
    </w:p>
    <w:p w:rsidR="00AF62A5" w:rsidRPr="00AF62A5" w:rsidRDefault="00AF62A5" w:rsidP="00AF62A5">
      <w:pPr>
        <w:numPr>
          <w:ilvl w:val="0"/>
          <w:numId w:val="4"/>
        </w:numPr>
        <w:suppressAutoHyphens w:val="0"/>
        <w:spacing w:after="0" w:line="360" w:lineRule="auto"/>
        <w:ind w:right="68"/>
        <w:jc w:val="both"/>
        <w:rPr>
          <w:rFonts w:ascii="Arial" w:hAnsi="Arial" w:cs="Arial"/>
          <w:i/>
          <w:iCs/>
          <w:sz w:val="20"/>
          <w:szCs w:val="20"/>
        </w:rPr>
      </w:pPr>
      <w:r w:rsidRPr="00AF62A5">
        <w:rPr>
          <w:rFonts w:ascii="Arial" w:hAnsi="Arial" w:cs="Arial"/>
          <w:sz w:val="20"/>
          <w:szCs w:val="20"/>
        </w:rPr>
        <w:lastRenderedPageBreak/>
        <w:t>Na żądanie Zamawiającego, w terminie wskazanym przez Zamawiającego nie dłuższym niż 5 dni robocze, Wykonawca zobowiązuje się przedłożyć do wglądu poświadczoną za zgodność z oryginałem odpowiednio przez wykonawcę lub podwykonawcę</w:t>
      </w:r>
      <w:r w:rsidRPr="00AF62A5">
        <w:rPr>
          <w:rFonts w:ascii="Arial" w:hAnsi="Arial" w:cs="Arial"/>
          <w:b/>
          <w:bCs/>
          <w:sz w:val="20"/>
          <w:szCs w:val="20"/>
        </w:rPr>
        <w:t xml:space="preserve"> </w:t>
      </w:r>
      <w:r w:rsidRPr="00AF62A5">
        <w:rPr>
          <w:rFonts w:ascii="Arial" w:hAnsi="Arial" w:cs="Arial"/>
          <w:sz w:val="20"/>
          <w:szCs w:val="20"/>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w:t>
      </w:r>
      <w:r>
        <w:rPr>
          <w:rFonts w:ascii="Arial" w:hAnsi="Arial" w:cs="Arial"/>
          <w:sz w:val="20"/>
          <w:szCs w:val="20"/>
        </w:rPr>
        <w:t> </w:t>
      </w:r>
      <w:r w:rsidRPr="00AF62A5">
        <w:rPr>
          <w:rFonts w:ascii="Arial" w:hAnsi="Arial" w:cs="Arial"/>
          <w:sz w:val="20"/>
          <w:szCs w:val="20"/>
        </w:rPr>
        <w:t xml:space="preserve">sierpnia 1997 r. </w:t>
      </w:r>
      <w:r w:rsidRPr="00AF62A5">
        <w:rPr>
          <w:rFonts w:ascii="Arial" w:hAnsi="Arial" w:cs="Arial"/>
          <w:i/>
          <w:iCs/>
          <w:sz w:val="20"/>
          <w:szCs w:val="20"/>
        </w:rPr>
        <w:t>o ochronie danych osobowych</w:t>
      </w:r>
      <w:r w:rsidRPr="00AF62A5">
        <w:rPr>
          <w:rFonts w:ascii="Arial" w:hAnsi="Arial" w:cs="Arial"/>
          <w:sz w:val="20"/>
          <w:szCs w:val="20"/>
        </w:rPr>
        <w:t xml:space="preserve"> (tj. w szczególności</w:t>
      </w:r>
      <w:r w:rsidRPr="00AF62A5">
        <w:rPr>
          <w:rFonts w:ascii="Arial" w:hAnsi="Arial" w:cs="Arial"/>
          <w:sz w:val="20"/>
          <w:szCs w:val="20"/>
          <w:vertAlign w:val="superscript"/>
        </w:rPr>
        <w:t xml:space="preserve"> </w:t>
      </w:r>
      <w:r w:rsidRPr="00AF62A5">
        <w:rPr>
          <w:rFonts w:ascii="Arial" w:hAnsi="Arial" w:cs="Arial"/>
          <w:sz w:val="20"/>
          <w:szCs w:val="20"/>
        </w:rPr>
        <w:t> bez imion, nazwisk, adresów, nr PESEL pracowników). Informacje takie jak: data zawarcia umowy, rodzaj umowy o</w:t>
      </w:r>
      <w:r>
        <w:rPr>
          <w:rFonts w:ascii="Arial" w:hAnsi="Arial" w:cs="Arial"/>
          <w:sz w:val="20"/>
          <w:szCs w:val="20"/>
        </w:rPr>
        <w:t> </w:t>
      </w:r>
      <w:r w:rsidRPr="00AF62A5">
        <w:rPr>
          <w:rFonts w:ascii="Arial" w:hAnsi="Arial" w:cs="Arial"/>
          <w:sz w:val="20"/>
          <w:szCs w:val="20"/>
        </w:rPr>
        <w:t>pracę i wymiar etatu powinny być możliwe do zidentyfikowania.</w:t>
      </w:r>
    </w:p>
    <w:p w:rsidR="00AF62A5" w:rsidRDefault="00AF62A5" w:rsidP="00AF62A5">
      <w:pPr>
        <w:numPr>
          <w:ilvl w:val="0"/>
          <w:numId w:val="4"/>
        </w:numPr>
        <w:suppressAutoHyphens w:val="0"/>
        <w:spacing w:after="0" w:line="360" w:lineRule="auto"/>
        <w:ind w:right="68"/>
        <w:jc w:val="both"/>
        <w:rPr>
          <w:rFonts w:ascii="Arial" w:hAnsi="Arial" w:cs="Arial"/>
          <w:sz w:val="20"/>
          <w:szCs w:val="20"/>
        </w:rPr>
      </w:pPr>
      <w:r w:rsidRPr="00AF62A5">
        <w:rPr>
          <w:rFonts w:ascii="Arial" w:hAnsi="Arial" w:cs="Arial"/>
          <w:sz w:val="20"/>
          <w:szCs w:val="20"/>
        </w:rPr>
        <w:t>Nieprzedłożenie przez Wykonawcę „do wglądu” zanonimizowanych kopii umów zawartych przez Wykonawcę z Pracownikami skierowanymi przez Wykonawcę do realizacji zamówienia publicznego w terminie wskazanym przez Zamawiającego będzie traktowane jako niewypełnienie obowiązku zatrudnienia Pracowników skierowanych przez Wykonawcę do realizacji zamówienia p</w:t>
      </w:r>
      <w:r w:rsidR="007E2FE6">
        <w:rPr>
          <w:rFonts w:ascii="Arial" w:hAnsi="Arial" w:cs="Arial"/>
          <w:sz w:val="20"/>
          <w:szCs w:val="20"/>
        </w:rPr>
        <w:t>ublicznego na podstawie umowy o</w:t>
      </w:r>
      <w:r w:rsidRPr="00AF62A5">
        <w:rPr>
          <w:rFonts w:ascii="Arial" w:hAnsi="Arial" w:cs="Arial"/>
          <w:sz w:val="20"/>
          <w:szCs w:val="20"/>
        </w:rPr>
        <w:t xml:space="preserve"> pracę.</w:t>
      </w:r>
    </w:p>
    <w:p w:rsidR="000E1AA2" w:rsidRDefault="00AF62A5" w:rsidP="00AF62A5">
      <w:pPr>
        <w:pStyle w:val="Tekstpodstawowywcity"/>
        <w:numPr>
          <w:ilvl w:val="0"/>
          <w:numId w:val="4"/>
        </w:numPr>
        <w:suppressAutoHyphens w:val="0"/>
        <w:spacing w:after="0" w:line="360" w:lineRule="auto"/>
        <w:ind w:left="357" w:right="74" w:hanging="357"/>
        <w:jc w:val="both"/>
        <w:rPr>
          <w:rFonts w:ascii="Arial" w:hAnsi="Arial" w:cs="Arial"/>
          <w:sz w:val="20"/>
          <w:szCs w:val="20"/>
        </w:rPr>
      </w:pPr>
      <w:r w:rsidRPr="00AF62A5">
        <w:rPr>
          <w:rFonts w:ascii="Arial" w:hAnsi="Arial" w:cs="Arial"/>
          <w:sz w:val="20"/>
          <w:szCs w:val="20"/>
        </w:rPr>
        <w:t>Jednocześnie Wykonawca zobowiązuje się  do przedłożenia Zamawiającemu, na pisemne wezwanie aktualnego wykazu osób zatrudnionych przy realizacji niniejszej umowy, w terminie do pięciu dni roboczych od dnia otrzymania takiego żądania.</w:t>
      </w:r>
    </w:p>
    <w:p w:rsidR="00887DB1" w:rsidRDefault="00887DB1" w:rsidP="00887DB1">
      <w:pPr>
        <w:pStyle w:val="Tekstpodstawowywcity"/>
        <w:suppressAutoHyphens w:val="0"/>
        <w:spacing w:after="0" w:line="360" w:lineRule="auto"/>
        <w:ind w:left="357" w:right="74"/>
        <w:jc w:val="both"/>
        <w:rPr>
          <w:rFonts w:ascii="Arial" w:hAnsi="Arial" w:cs="Arial"/>
          <w:sz w:val="20"/>
          <w:szCs w:val="20"/>
        </w:rPr>
      </w:pPr>
    </w:p>
    <w:p w:rsidR="00AF62A5" w:rsidRPr="00887DB1" w:rsidRDefault="00887DB1" w:rsidP="000E1AA2">
      <w:pPr>
        <w:pStyle w:val="Tekstpodstawowywcity"/>
        <w:suppressAutoHyphens w:val="0"/>
        <w:spacing w:after="0" w:line="360" w:lineRule="auto"/>
        <w:ind w:left="357" w:right="74"/>
        <w:jc w:val="center"/>
        <w:rPr>
          <w:rFonts w:ascii="Arial" w:hAnsi="Arial" w:cs="Arial"/>
          <w:b/>
          <w:sz w:val="20"/>
          <w:szCs w:val="20"/>
        </w:rPr>
      </w:pPr>
      <w:r w:rsidRPr="00887DB1">
        <w:rPr>
          <w:rFonts w:ascii="Arial" w:hAnsi="Arial" w:cs="Arial"/>
          <w:b/>
          <w:sz w:val="20"/>
          <w:szCs w:val="20"/>
        </w:rPr>
        <w:t>§ 3</w:t>
      </w:r>
    </w:p>
    <w:p w:rsidR="00097E2A" w:rsidRDefault="00DF6A41" w:rsidP="00887DB1">
      <w:pPr>
        <w:pStyle w:val="Akapitzlist"/>
        <w:numPr>
          <w:ilvl w:val="1"/>
          <w:numId w:val="3"/>
        </w:numPr>
        <w:tabs>
          <w:tab w:val="clear" w:pos="1092"/>
          <w:tab w:val="num" w:pos="426"/>
        </w:tabs>
        <w:spacing w:line="360" w:lineRule="auto"/>
        <w:ind w:left="426" w:hanging="426"/>
        <w:contextualSpacing/>
        <w:jc w:val="both"/>
        <w:rPr>
          <w:rFonts w:ascii="Arial" w:hAnsi="Arial" w:cs="Arial"/>
          <w:sz w:val="20"/>
          <w:szCs w:val="20"/>
        </w:rPr>
      </w:pPr>
      <w:r w:rsidRPr="00097E2A">
        <w:rPr>
          <w:rFonts w:ascii="Arial" w:hAnsi="Arial" w:cs="Arial"/>
          <w:sz w:val="20"/>
          <w:szCs w:val="20"/>
        </w:rPr>
        <w:t>Do podstawowych obowiązków Wykonawcy</w:t>
      </w:r>
      <w:r w:rsidR="007F1C24">
        <w:rPr>
          <w:rFonts w:ascii="Arial" w:hAnsi="Arial" w:cs="Arial"/>
          <w:sz w:val="20"/>
          <w:szCs w:val="20"/>
        </w:rPr>
        <w:t xml:space="preserve"> </w:t>
      </w:r>
      <w:r w:rsidR="007F1C24" w:rsidRPr="00FC1F54">
        <w:rPr>
          <w:rFonts w:ascii="Arial" w:hAnsi="Arial" w:cs="Arial"/>
          <w:sz w:val="20"/>
          <w:szCs w:val="20"/>
        </w:rPr>
        <w:t xml:space="preserve">realizującego </w:t>
      </w:r>
      <w:r w:rsidR="00462524" w:rsidRPr="00FC1F54">
        <w:rPr>
          <w:rFonts w:ascii="Arial" w:hAnsi="Arial" w:cs="Arial"/>
          <w:sz w:val="20"/>
          <w:szCs w:val="20"/>
        </w:rPr>
        <w:t>zadanie odbioru i zagospodarowania odpadów komunalnych w danym obszarze</w:t>
      </w:r>
      <w:r w:rsidRPr="00FC1F54">
        <w:rPr>
          <w:rFonts w:ascii="Arial" w:hAnsi="Arial" w:cs="Arial"/>
          <w:sz w:val="20"/>
          <w:szCs w:val="20"/>
        </w:rPr>
        <w:t xml:space="preserve"> </w:t>
      </w:r>
      <w:r w:rsidRPr="00097E2A">
        <w:rPr>
          <w:rFonts w:ascii="Arial" w:hAnsi="Arial" w:cs="Arial"/>
          <w:sz w:val="20"/>
          <w:szCs w:val="20"/>
        </w:rPr>
        <w:t>należy:</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Zapewnienie odpowiednich środków transportu służących do zbierania i transportu odpadów komunalnych i przekazania ich do instalacji odzysk</w:t>
      </w:r>
      <w:r w:rsidR="00097E2A">
        <w:rPr>
          <w:rFonts w:ascii="Arial" w:hAnsi="Arial" w:cs="Arial"/>
          <w:sz w:val="20"/>
          <w:szCs w:val="20"/>
        </w:rPr>
        <w:t xml:space="preserve">u i unieszkodliwiania zgodnie </w:t>
      </w:r>
      <w:r w:rsidR="00097E2A">
        <w:rPr>
          <w:rFonts w:ascii="Arial" w:hAnsi="Arial" w:cs="Arial"/>
          <w:sz w:val="20"/>
          <w:szCs w:val="20"/>
        </w:rPr>
        <w:br/>
        <w:t xml:space="preserve">z </w:t>
      </w:r>
      <w:r w:rsidRPr="00097E2A">
        <w:rPr>
          <w:rFonts w:ascii="Arial" w:hAnsi="Arial" w:cs="Arial"/>
          <w:sz w:val="20"/>
          <w:szCs w:val="20"/>
        </w:rPr>
        <w:t>obowiązującymi przepisami prawa w szczególności zg</w:t>
      </w:r>
      <w:r w:rsidR="00685BBD" w:rsidRPr="00097E2A">
        <w:rPr>
          <w:rFonts w:ascii="Arial" w:hAnsi="Arial" w:cs="Arial"/>
          <w:sz w:val="20"/>
          <w:szCs w:val="20"/>
        </w:rPr>
        <w:t>odnie z hierarchią postępowania</w:t>
      </w:r>
      <w:r w:rsidRPr="00097E2A">
        <w:rPr>
          <w:rFonts w:ascii="Arial" w:hAnsi="Arial" w:cs="Arial"/>
          <w:sz w:val="20"/>
          <w:szCs w:val="20"/>
        </w:rPr>
        <w:t xml:space="preserve"> ustawy z 14 grudnia 2012r. o odpadach (tj. </w:t>
      </w:r>
      <w:r w:rsidR="0029022F" w:rsidRPr="00097E2A">
        <w:rPr>
          <w:rFonts w:ascii="Arial" w:hAnsi="Arial" w:cs="Arial"/>
          <w:sz w:val="20"/>
          <w:szCs w:val="20"/>
        </w:rPr>
        <w:t>Dz.U. 2013 r., poz. 21 ze zm.).</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Używanie pojazdów specjalistycznych oraz zapewnienie dostatecznej ilości tych pojazdów, gwarantujące terminowe i jakościowe wykonanie zakresu rzeczowego usługi. Transportowane odpady komunalne winny być zabezpieczone przed ich wysypywaniem, rozwiewaniem oraz wyciekiem. W przypadku ww. zdarzeń Wykonawca zobowiązany jest do</w:t>
      </w:r>
      <w:r w:rsidR="0029022F" w:rsidRPr="00097E2A">
        <w:rPr>
          <w:rFonts w:ascii="Arial" w:hAnsi="Arial" w:cs="Arial"/>
          <w:sz w:val="20"/>
          <w:szCs w:val="20"/>
        </w:rPr>
        <w:t xml:space="preserve"> natychmiastowego ich usunięcia.</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Wyposażenie wszystkich nieruchomości zamieszkałych</w:t>
      </w:r>
      <w:r w:rsidR="00540876" w:rsidRPr="00097E2A">
        <w:rPr>
          <w:rFonts w:ascii="Arial" w:hAnsi="Arial" w:cs="Arial"/>
          <w:sz w:val="20"/>
          <w:szCs w:val="20"/>
        </w:rPr>
        <w:t xml:space="preserve"> </w:t>
      </w:r>
      <w:r w:rsidRPr="00097E2A">
        <w:rPr>
          <w:rFonts w:ascii="Arial" w:hAnsi="Arial" w:cs="Arial"/>
          <w:sz w:val="20"/>
          <w:szCs w:val="20"/>
        </w:rPr>
        <w:t xml:space="preserve">i niezamieszkałych, na których powstają odpady komunalne w </w:t>
      </w:r>
      <w:r w:rsidR="00685BBD" w:rsidRPr="00097E2A">
        <w:rPr>
          <w:rFonts w:ascii="Arial" w:hAnsi="Arial" w:cs="Arial"/>
          <w:sz w:val="20"/>
          <w:szCs w:val="20"/>
        </w:rPr>
        <w:t xml:space="preserve">worki/pojemniki/kontenery </w:t>
      </w:r>
      <w:r w:rsidRPr="00097E2A">
        <w:rPr>
          <w:rFonts w:ascii="Arial" w:hAnsi="Arial" w:cs="Arial"/>
          <w:sz w:val="20"/>
          <w:szCs w:val="20"/>
        </w:rPr>
        <w:t>do gromadzenia odpadów komunaln</w:t>
      </w:r>
      <w:r w:rsidR="00685BBD" w:rsidRPr="00097E2A">
        <w:rPr>
          <w:rFonts w:ascii="Arial" w:hAnsi="Arial" w:cs="Arial"/>
          <w:sz w:val="20"/>
          <w:szCs w:val="20"/>
        </w:rPr>
        <w:t>ych</w:t>
      </w:r>
      <w:r w:rsidR="0029022F" w:rsidRPr="00097E2A">
        <w:rPr>
          <w:rFonts w:ascii="Arial" w:hAnsi="Arial" w:cs="Arial"/>
          <w:sz w:val="20"/>
          <w:szCs w:val="20"/>
        </w:rPr>
        <w:t>.</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Zapewnienie odpowiedniego potencjału technicznego i osobowego w celu prawidłowej realizacji zadania w trakcie ca</w:t>
      </w:r>
      <w:r w:rsidR="0029022F" w:rsidRPr="00097E2A">
        <w:rPr>
          <w:rFonts w:ascii="Arial" w:hAnsi="Arial" w:cs="Arial"/>
          <w:sz w:val="20"/>
          <w:szCs w:val="20"/>
        </w:rPr>
        <w:t>łego okresu obowiązywania umowy.</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O</w:t>
      </w:r>
      <w:r w:rsidR="00DF151F">
        <w:rPr>
          <w:rFonts w:ascii="Arial" w:hAnsi="Arial" w:cs="Arial"/>
          <w:sz w:val="20"/>
          <w:szCs w:val="20"/>
        </w:rPr>
        <w:t>d</w:t>
      </w:r>
      <w:r w:rsidRPr="00097E2A">
        <w:rPr>
          <w:rFonts w:ascii="Arial" w:hAnsi="Arial" w:cs="Arial"/>
          <w:sz w:val="20"/>
          <w:szCs w:val="20"/>
        </w:rPr>
        <w:t>biór i zagospodarowanie odpadów komunaln</w:t>
      </w:r>
      <w:r w:rsidR="006D28C7" w:rsidRPr="00097E2A">
        <w:rPr>
          <w:rFonts w:ascii="Arial" w:hAnsi="Arial" w:cs="Arial"/>
          <w:sz w:val="20"/>
          <w:szCs w:val="20"/>
        </w:rPr>
        <w:t>ych na terenie Zabrza zgodnie z </w:t>
      </w:r>
      <w:r w:rsidRPr="00097E2A">
        <w:rPr>
          <w:rFonts w:ascii="Arial" w:hAnsi="Arial" w:cs="Arial"/>
          <w:sz w:val="20"/>
          <w:szCs w:val="20"/>
        </w:rPr>
        <w:t>zatwierdzonym przez Zamawiającego harmonogramem wyw</w:t>
      </w:r>
      <w:r w:rsidR="00DF151F">
        <w:rPr>
          <w:rFonts w:ascii="Arial" w:hAnsi="Arial" w:cs="Arial"/>
          <w:sz w:val="20"/>
          <w:szCs w:val="20"/>
        </w:rPr>
        <w:t xml:space="preserve">ozu odpadów i w sposób zgodny </w:t>
      </w:r>
      <w:r w:rsidR="00097E2A">
        <w:rPr>
          <w:rFonts w:ascii="Arial" w:hAnsi="Arial" w:cs="Arial"/>
          <w:sz w:val="20"/>
          <w:szCs w:val="20"/>
        </w:rPr>
        <w:t xml:space="preserve">z </w:t>
      </w:r>
      <w:r w:rsidRPr="00097E2A">
        <w:rPr>
          <w:rFonts w:ascii="Arial" w:hAnsi="Arial" w:cs="Arial"/>
          <w:sz w:val="20"/>
          <w:szCs w:val="20"/>
        </w:rPr>
        <w:t>obowiązującymi przepisami prawa, wymaganiami ochrony środowiska oraz Planem Gospodarki Odp</w:t>
      </w:r>
      <w:r w:rsidR="0029022F" w:rsidRPr="00097E2A">
        <w:rPr>
          <w:rFonts w:ascii="Arial" w:hAnsi="Arial" w:cs="Arial"/>
          <w:sz w:val="20"/>
          <w:szCs w:val="20"/>
        </w:rPr>
        <w:t>adami dla Województwa Śląskiego.</w:t>
      </w:r>
    </w:p>
    <w:p w:rsidR="00097E2A" w:rsidRDefault="00097E2A" w:rsidP="00097E2A">
      <w:pPr>
        <w:pStyle w:val="Akapitzlist"/>
        <w:numPr>
          <w:ilvl w:val="0"/>
          <w:numId w:val="25"/>
        </w:numPr>
        <w:spacing w:line="360" w:lineRule="auto"/>
        <w:contextualSpacing/>
        <w:jc w:val="both"/>
        <w:rPr>
          <w:rFonts w:ascii="Arial" w:hAnsi="Arial" w:cs="Arial"/>
          <w:sz w:val="20"/>
          <w:szCs w:val="20"/>
        </w:rPr>
      </w:pPr>
      <w:r>
        <w:rPr>
          <w:rFonts w:ascii="Arial" w:hAnsi="Arial" w:cs="Arial"/>
          <w:sz w:val="20"/>
          <w:szCs w:val="20"/>
        </w:rPr>
        <w:t>Odbiór i transport</w:t>
      </w:r>
      <w:r w:rsidR="00DF6A41" w:rsidRPr="00097E2A">
        <w:rPr>
          <w:rFonts w:ascii="Arial" w:hAnsi="Arial" w:cs="Arial"/>
          <w:sz w:val="20"/>
          <w:szCs w:val="20"/>
        </w:rPr>
        <w:t xml:space="preserve"> odpadów komunalnych niezależ</w:t>
      </w:r>
      <w:r w:rsidR="0029022F" w:rsidRPr="00097E2A">
        <w:rPr>
          <w:rFonts w:ascii="Arial" w:hAnsi="Arial" w:cs="Arial"/>
          <w:sz w:val="20"/>
          <w:szCs w:val="20"/>
        </w:rPr>
        <w:t>nie od warunków atmosferycznych</w:t>
      </w:r>
      <w:r w:rsidR="00685BBD" w:rsidRPr="00097E2A">
        <w:rPr>
          <w:rFonts w:ascii="Arial" w:hAnsi="Arial" w:cs="Arial"/>
          <w:sz w:val="20"/>
          <w:szCs w:val="20"/>
        </w:rPr>
        <w:t xml:space="preserve">, </w:t>
      </w:r>
      <w:r>
        <w:rPr>
          <w:rFonts w:ascii="Arial" w:hAnsi="Arial" w:cs="Arial"/>
          <w:sz w:val="20"/>
          <w:szCs w:val="20"/>
        </w:rPr>
        <w:br/>
      </w:r>
      <w:r w:rsidR="00685BBD" w:rsidRPr="00097E2A">
        <w:rPr>
          <w:rFonts w:ascii="Arial" w:hAnsi="Arial" w:cs="Arial"/>
          <w:sz w:val="20"/>
          <w:szCs w:val="20"/>
        </w:rPr>
        <w:t>a także w przypadkach utrudnionego dojazdu</w:t>
      </w:r>
      <w:r w:rsidR="0029022F" w:rsidRPr="00097E2A">
        <w:rPr>
          <w:rFonts w:ascii="Arial" w:hAnsi="Arial" w:cs="Arial"/>
          <w:sz w:val="20"/>
          <w:szCs w:val="20"/>
        </w:rPr>
        <w:t>.</w:t>
      </w:r>
    </w:p>
    <w:p w:rsidR="00944A74" w:rsidRPr="00E958A3" w:rsidRDefault="00944A74" w:rsidP="00944A74">
      <w:pPr>
        <w:pStyle w:val="Akapitzlist"/>
        <w:numPr>
          <w:ilvl w:val="0"/>
          <w:numId w:val="25"/>
        </w:numPr>
        <w:suppressAutoHyphens w:val="0"/>
        <w:autoSpaceDE w:val="0"/>
        <w:autoSpaceDN w:val="0"/>
        <w:adjustRightInd w:val="0"/>
        <w:spacing w:after="0" w:line="360" w:lineRule="auto"/>
        <w:contextualSpacing/>
        <w:jc w:val="both"/>
        <w:rPr>
          <w:rFonts w:ascii="Arial" w:hAnsi="Arial" w:cs="Arial"/>
          <w:sz w:val="20"/>
          <w:szCs w:val="20"/>
          <w:lang w:eastAsia="en-US"/>
        </w:rPr>
      </w:pPr>
      <w:r w:rsidRPr="00E958A3">
        <w:rPr>
          <w:rFonts w:ascii="Arial" w:hAnsi="Arial" w:cs="Arial"/>
          <w:sz w:val="20"/>
          <w:szCs w:val="20"/>
          <w:lang w:eastAsia="en-US"/>
        </w:rPr>
        <w:t>Utrzymywaniem dostarczonych pojemników w należytym stanie technicznym;</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lastRenderedPageBreak/>
        <w:t xml:space="preserve">Utrzymanie w należytym stanie sanitarnym </w:t>
      </w:r>
      <w:r w:rsidR="00944A74">
        <w:rPr>
          <w:rFonts w:ascii="Arial" w:hAnsi="Arial" w:cs="Arial"/>
          <w:sz w:val="20"/>
          <w:szCs w:val="20"/>
        </w:rPr>
        <w:t xml:space="preserve">wszystkich </w:t>
      </w:r>
      <w:r w:rsidR="00685BBD" w:rsidRPr="00097E2A">
        <w:rPr>
          <w:rFonts w:ascii="Arial" w:hAnsi="Arial" w:cs="Arial"/>
          <w:sz w:val="20"/>
          <w:szCs w:val="20"/>
        </w:rPr>
        <w:t>pojemników/kontenerów</w:t>
      </w:r>
      <w:r w:rsidRPr="00097E2A">
        <w:rPr>
          <w:rFonts w:ascii="Arial" w:hAnsi="Arial" w:cs="Arial"/>
          <w:sz w:val="20"/>
          <w:szCs w:val="20"/>
        </w:rPr>
        <w:t xml:space="preserve"> do zbiórki odpadów komunalnych</w:t>
      </w:r>
      <w:r w:rsidR="00944A74">
        <w:rPr>
          <w:rFonts w:ascii="Arial" w:hAnsi="Arial" w:cs="Arial"/>
          <w:sz w:val="20"/>
          <w:szCs w:val="20"/>
        </w:rPr>
        <w:t xml:space="preserve"> funkcjonujących na terenie miasta Zabrze w ramach zawartej umowy</w:t>
      </w:r>
      <w:r w:rsidRPr="00097E2A">
        <w:rPr>
          <w:rFonts w:ascii="Arial" w:hAnsi="Arial" w:cs="Arial"/>
          <w:sz w:val="20"/>
          <w:szCs w:val="20"/>
        </w:rPr>
        <w:t xml:space="preserve"> na wszystkich nieruchomościach zamieszkałych i niezamieszkałych, na których powstają odpady komunalne</w:t>
      </w:r>
      <w:r w:rsidR="0029022F" w:rsidRPr="00097E2A">
        <w:rPr>
          <w:rFonts w:ascii="Arial" w:hAnsi="Arial" w:cs="Arial"/>
          <w:sz w:val="20"/>
          <w:szCs w:val="20"/>
        </w:rPr>
        <w:t>.</w:t>
      </w:r>
    </w:p>
    <w:p w:rsidR="00097E2A" w:rsidRDefault="00944A74" w:rsidP="00097E2A">
      <w:pPr>
        <w:pStyle w:val="Akapitzlist"/>
        <w:numPr>
          <w:ilvl w:val="0"/>
          <w:numId w:val="25"/>
        </w:numPr>
        <w:spacing w:line="360" w:lineRule="auto"/>
        <w:contextualSpacing/>
        <w:jc w:val="both"/>
        <w:rPr>
          <w:rFonts w:ascii="Arial" w:hAnsi="Arial" w:cs="Arial"/>
          <w:sz w:val="20"/>
          <w:szCs w:val="20"/>
        </w:rPr>
      </w:pPr>
      <w:r w:rsidRPr="00E958A3">
        <w:rPr>
          <w:rFonts w:ascii="Arial" w:hAnsi="Arial" w:cs="Arial"/>
          <w:sz w:val="20"/>
          <w:szCs w:val="20"/>
        </w:rPr>
        <w:t xml:space="preserve">Zapewnienie dostępu i </w:t>
      </w:r>
      <w:r w:rsidR="00DF6A41" w:rsidRPr="00E958A3">
        <w:rPr>
          <w:rFonts w:ascii="Arial" w:hAnsi="Arial" w:cs="Arial"/>
          <w:sz w:val="20"/>
          <w:szCs w:val="20"/>
        </w:rPr>
        <w:t>obsługa</w:t>
      </w:r>
      <w:r w:rsidR="00DF6A41" w:rsidRPr="00097E2A">
        <w:rPr>
          <w:rFonts w:ascii="Arial" w:hAnsi="Arial" w:cs="Arial"/>
          <w:sz w:val="20"/>
          <w:szCs w:val="20"/>
        </w:rPr>
        <w:t xml:space="preserve"> Punktu Selektywnego Zbierania Odpadów Komunalnych (PSZOK)</w:t>
      </w:r>
      <w:r w:rsidR="0029022F" w:rsidRPr="00097E2A">
        <w:rPr>
          <w:rFonts w:ascii="Arial" w:hAnsi="Arial" w:cs="Arial"/>
          <w:sz w:val="20"/>
          <w:szCs w:val="20"/>
        </w:rPr>
        <w:t>.</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Organizacja, obsługa i utrzymanie „gniazd segregacyjnych”</w:t>
      </w:r>
      <w:r w:rsidR="00944A74">
        <w:rPr>
          <w:rFonts w:ascii="Arial" w:hAnsi="Arial" w:cs="Arial"/>
          <w:sz w:val="20"/>
          <w:szCs w:val="20"/>
        </w:rPr>
        <w:t xml:space="preserve"> </w:t>
      </w:r>
      <w:r w:rsidR="00944A74" w:rsidRPr="00E958A3">
        <w:rPr>
          <w:rFonts w:ascii="Arial" w:hAnsi="Arial" w:cs="Arial"/>
          <w:sz w:val="20"/>
          <w:szCs w:val="20"/>
        </w:rPr>
        <w:t>(GS)</w:t>
      </w:r>
      <w:r w:rsidRPr="00097E2A">
        <w:rPr>
          <w:rFonts w:ascii="Arial" w:hAnsi="Arial" w:cs="Arial"/>
          <w:sz w:val="20"/>
          <w:szCs w:val="20"/>
        </w:rPr>
        <w:t xml:space="preserve"> rozmieszc</w:t>
      </w:r>
      <w:r w:rsidR="0029022F" w:rsidRPr="00097E2A">
        <w:rPr>
          <w:rFonts w:ascii="Arial" w:hAnsi="Arial" w:cs="Arial"/>
          <w:sz w:val="20"/>
          <w:szCs w:val="20"/>
        </w:rPr>
        <w:t>zonych na terenie miasta Zabrze.</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Organizacja selektywnej zbiórki odpadów komunalnych w wyznaczonyc</w:t>
      </w:r>
      <w:r w:rsidR="00097E2A">
        <w:rPr>
          <w:rFonts w:ascii="Arial" w:hAnsi="Arial" w:cs="Arial"/>
          <w:sz w:val="20"/>
          <w:szCs w:val="20"/>
        </w:rPr>
        <w:t xml:space="preserve">h przez </w:t>
      </w:r>
      <w:r w:rsidR="0029022F" w:rsidRPr="00097E2A">
        <w:rPr>
          <w:rFonts w:ascii="Arial" w:hAnsi="Arial" w:cs="Arial"/>
          <w:sz w:val="20"/>
          <w:szCs w:val="20"/>
        </w:rPr>
        <w:t>Zamawiającego obiektach</w:t>
      </w:r>
      <w:r w:rsidR="003E3E3B" w:rsidRPr="00097E2A">
        <w:rPr>
          <w:rFonts w:ascii="Arial" w:hAnsi="Arial" w:cs="Arial"/>
          <w:sz w:val="20"/>
          <w:szCs w:val="20"/>
        </w:rPr>
        <w:t xml:space="preserve"> (przeterminowane leki, zużyte baterie)</w:t>
      </w:r>
      <w:r w:rsidR="0029022F" w:rsidRPr="00097E2A">
        <w:rPr>
          <w:rFonts w:ascii="Arial" w:hAnsi="Arial" w:cs="Arial"/>
          <w:sz w:val="20"/>
          <w:szCs w:val="20"/>
        </w:rPr>
        <w:t>.</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Terminowe przekazywanie raportów miesięcznych i spraw</w:t>
      </w:r>
      <w:r w:rsidR="00097E2A">
        <w:rPr>
          <w:rFonts w:ascii="Arial" w:hAnsi="Arial" w:cs="Arial"/>
          <w:sz w:val="20"/>
          <w:szCs w:val="20"/>
        </w:rPr>
        <w:t xml:space="preserve">ozdań </w:t>
      </w:r>
      <w:r w:rsidR="00944A74" w:rsidRPr="00E958A3">
        <w:rPr>
          <w:rFonts w:ascii="Arial" w:hAnsi="Arial" w:cs="Arial"/>
          <w:sz w:val="20"/>
          <w:szCs w:val="20"/>
        </w:rPr>
        <w:t>półrocznych</w:t>
      </w:r>
      <w:r w:rsidR="00887DB1">
        <w:rPr>
          <w:rFonts w:ascii="Arial" w:hAnsi="Arial" w:cs="Arial"/>
          <w:sz w:val="20"/>
          <w:szCs w:val="20"/>
        </w:rPr>
        <w:t xml:space="preserve"> </w:t>
      </w:r>
      <w:r w:rsidR="0029022F" w:rsidRPr="00097E2A">
        <w:rPr>
          <w:rFonts w:ascii="Arial" w:hAnsi="Arial" w:cs="Arial"/>
          <w:sz w:val="20"/>
          <w:szCs w:val="20"/>
        </w:rPr>
        <w:t>Zamawiającemu.</w:t>
      </w:r>
    </w:p>
    <w:p w:rsidR="00725514" w:rsidRDefault="00725514" w:rsidP="00725514">
      <w:pPr>
        <w:pStyle w:val="Akapitzlist"/>
        <w:numPr>
          <w:ilvl w:val="0"/>
          <w:numId w:val="25"/>
        </w:numPr>
        <w:spacing w:line="360" w:lineRule="auto"/>
        <w:contextualSpacing/>
        <w:jc w:val="both"/>
        <w:rPr>
          <w:rFonts w:ascii="Arial" w:hAnsi="Arial" w:cs="Arial"/>
          <w:sz w:val="20"/>
          <w:szCs w:val="20"/>
        </w:rPr>
      </w:pPr>
      <w:r w:rsidRPr="0089393B">
        <w:rPr>
          <w:rFonts w:ascii="Arial" w:hAnsi="Arial" w:cs="Arial"/>
          <w:sz w:val="20"/>
          <w:szCs w:val="20"/>
        </w:rPr>
        <w:t xml:space="preserve">Osiągnięcie, zgodnie z art. 3b ust. 1 i art. 3c ust. 1 </w:t>
      </w:r>
      <w:r w:rsidR="0089393B">
        <w:rPr>
          <w:rFonts w:ascii="Arial" w:hAnsi="Arial" w:cs="Arial"/>
          <w:sz w:val="20"/>
          <w:szCs w:val="20"/>
        </w:rPr>
        <w:t xml:space="preserve">ustawy </w:t>
      </w:r>
      <w:r w:rsidR="0089393B" w:rsidRPr="0089393B">
        <w:rPr>
          <w:rFonts w:ascii="Arial" w:hAnsi="Arial" w:cs="Arial"/>
          <w:sz w:val="20"/>
          <w:szCs w:val="20"/>
          <w:lang w:eastAsia="en-US"/>
        </w:rPr>
        <w:t>z dnia 13 wrze</w:t>
      </w:r>
      <w:r w:rsidR="0089393B" w:rsidRPr="0089393B">
        <w:rPr>
          <w:rFonts w:ascii="Arial" w:eastAsia="TimesNewRoman" w:hAnsi="Arial" w:cs="Arial"/>
          <w:sz w:val="20"/>
          <w:szCs w:val="20"/>
          <w:lang w:eastAsia="en-US"/>
        </w:rPr>
        <w:t>ś</w:t>
      </w:r>
      <w:r w:rsidR="0089393B" w:rsidRPr="0089393B">
        <w:rPr>
          <w:rFonts w:ascii="Arial" w:hAnsi="Arial" w:cs="Arial"/>
          <w:sz w:val="20"/>
          <w:szCs w:val="20"/>
          <w:lang w:eastAsia="en-US"/>
        </w:rPr>
        <w:t>nia 1996 r. o</w:t>
      </w:r>
      <w:r w:rsidR="0089393B">
        <w:rPr>
          <w:rFonts w:ascii="Arial" w:hAnsi="Arial" w:cs="Arial"/>
          <w:sz w:val="20"/>
          <w:szCs w:val="20"/>
          <w:lang w:eastAsia="en-US"/>
        </w:rPr>
        <w:t> </w:t>
      </w:r>
      <w:r w:rsidR="0089393B" w:rsidRPr="0089393B">
        <w:rPr>
          <w:rFonts w:ascii="Arial" w:hAnsi="Arial" w:cs="Arial"/>
          <w:sz w:val="20"/>
          <w:szCs w:val="20"/>
          <w:lang w:eastAsia="en-US"/>
        </w:rPr>
        <w:t>utrzymaniu czysto</w:t>
      </w:r>
      <w:r w:rsidR="0089393B" w:rsidRPr="0089393B">
        <w:rPr>
          <w:rFonts w:ascii="Arial" w:eastAsia="TimesNewRoman" w:hAnsi="Arial" w:cs="Arial"/>
          <w:sz w:val="20"/>
          <w:szCs w:val="20"/>
          <w:lang w:eastAsia="en-US"/>
        </w:rPr>
        <w:t>ś</w:t>
      </w:r>
      <w:r w:rsidR="0089393B" w:rsidRPr="0089393B">
        <w:rPr>
          <w:rFonts w:ascii="Arial" w:hAnsi="Arial" w:cs="Arial"/>
          <w:sz w:val="20"/>
          <w:szCs w:val="20"/>
          <w:lang w:eastAsia="en-US"/>
        </w:rPr>
        <w:t>ci i porz</w:t>
      </w:r>
      <w:r w:rsidR="0089393B" w:rsidRPr="0089393B">
        <w:rPr>
          <w:rFonts w:ascii="Arial" w:eastAsia="TimesNewRoman" w:hAnsi="Arial" w:cs="Arial"/>
          <w:sz w:val="20"/>
          <w:szCs w:val="20"/>
          <w:lang w:eastAsia="en-US"/>
        </w:rPr>
        <w:t>ą</w:t>
      </w:r>
      <w:r w:rsidR="0089393B" w:rsidRPr="0089393B">
        <w:rPr>
          <w:rFonts w:ascii="Arial" w:hAnsi="Arial" w:cs="Arial"/>
          <w:sz w:val="20"/>
          <w:szCs w:val="20"/>
          <w:lang w:eastAsia="en-US"/>
        </w:rPr>
        <w:t>dku w gminach (</w:t>
      </w:r>
      <w:r w:rsidR="0089393B">
        <w:rPr>
          <w:rFonts w:ascii="Arial" w:hAnsi="Arial" w:cs="Arial"/>
          <w:sz w:val="20"/>
          <w:szCs w:val="20"/>
          <w:lang w:eastAsia="en-US"/>
        </w:rPr>
        <w:t>tj.</w:t>
      </w:r>
      <w:r w:rsidR="0089393B" w:rsidRPr="0089393B">
        <w:rPr>
          <w:rFonts w:ascii="Arial" w:hAnsi="Arial" w:cs="Arial"/>
          <w:sz w:val="20"/>
          <w:szCs w:val="20"/>
          <w:lang w:eastAsia="en-US"/>
        </w:rPr>
        <w:t xml:space="preserve"> Dz. U. z 2016 r. poz. 250)</w:t>
      </w:r>
      <w:r w:rsidRPr="0089393B">
        <w:rPr>
          <w:rFonts w:ascii="Arial" w:hAnsi="Arial" w:cs="Arial"/>
          <w:sz w:val="20"/>
          <w:szCs w:val="20"/>
        </w:rPr>
        <w:t xml:space="preserve"> i rozporządzeniami wykonawczymi do Ustawy, założonych poziomów</w:t>
      </w:r>
      <w:r w:rsidRPr="00097E2A">
        <w:rPr>
          <w:rFonts w:ascii="Arial" w:hAnsi="Arial" w:cs="Arial"/>
          <w:sz w:val="20"/>
          <w:szCs w:val="20"/>
        </w:rPr>
        <w:t xml:space="preserve"> recyklingu, przygotowania do ponownego użycia, odzysku innymi metodami odpadów komunalnych następujących frakcji: papieru, metalu, tworzyw sztucznych, szkła i innych </w:t>
      </w:r>
      <w:r w:rsidR="00901D51">
        <w:rPr>
          <w:rFonts w:ascii="Arial" w:hAnsi="Arial" w:cs="Arial"/>
          <w:sz w:val="20"/>
          <w:szCs w:val="20"/>
        </w:rPr>
        <w:t>niż niebezpieczne</w:t>
      </w:r>
      <w:r w:rsidRPr="00097E2A">
        <w:rPr>
          <w:rFonts w:ascii="Arial" w:hAnsi="Arial" w:cs="Arial"/>
          <w:sz w:val="20"/>
          <w:szCs w:val="20"/>
        </w:rPr>
        <w:t xml:space="preserve"> odpadów </w:t>
      </w:r>
      <w:r>
        <w:rPr>
          <w:rFonts w:ascii="Arial" w:hAnsi="Arial" w:cs="Arial"/>
          <w:sz w:val="20"/>
          <w:szCs w:val="20"/>
        </w:rPr>
        <w:t>budowlanych i</w:t>
      </w:r>
      <w:r w:rsidR="00AF62A5">
        <w:rPr>
          <w:rFonts w:ascii="Arial" w:hAnsi="Arial" w:cs="Arial"/>
          <w:sz w:val="20"/>
          <w:szCs w:val="20"/>
        </w:rPr>
        <w:t> </w:t>
      </w:r>
      <w:r>
        <w:rPr>
          <w:rFonts w:ascii="Arial" w:hAnsi="Arial" w:cs="Arial"/>
          <w:sz w:val="20"/>
          <w:szCs w:val="20"/>
        </w:rPr>
        <w:t>rozbiórkowych</w:t>
      </w:r>
      <w:r w:rsidRPr="00097E2A">
        <w:rPr>
          <w:rFonts w:ascii="Arial" w:hAnsi="Arial" w:cs="Arial"/>
          <w:sz w:val="20"/>
          <w:szCs w:val="20"/>
        </w:rPr>
        <w:t xml:space="preserve"> oraz ograniczenia masy odpadów komunalnych ulegających biodegradacji przekazanych do składowania.</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 xml:space="preserve">Posiadanie systemu informatycznego rejestrującego wykonanie usługi oraz baz danych dokumentujących przebieg realizacji zakresu zadania. Wykonawca zapewni </w:t>
      </w:r>
      <w:r w:rsidR="0051172E" w:rsidRPr="00097E2A">
        <w:rPr>
          <w:rFonts w:ascii="Arial" w:hAnsi="Arial" w:cs="Arial"/>
          <w:sz w:val="20"/>
          <w:szCs w:val="20"/>
        </w:rPr>
        <w:t>przepływ części danych dotyczących realizacji usługi do systemu wykorzystywanego</w:t>
      </w:r>
      <w:r w:rsidR="00685BBD" w:rsidRPr="00097E2A">
        <w:rPr>
          <w:rFonts w:ascii="Arial" w:hAnsi="Arial" w:cs="Arial"/>
          <w:sz w:val="20"/>
          <w:szCs w:val="20"/>
        </w:rPr>
        <w:t xml:space="preserve"> przez Zamawiającego</w:t>
      </w:r>
      <w:r w:rsidR="0051172E" w:rsidRPr="00097E2A">
        <w:rPr>
          <w:rFonts w:ascii="Arial" w:hAnsi="Arial" w:cs="Arial"/>
          <w:sz w:val="20"/>
          <w:szCs w:val="20"/>
        </w:rPr>
        <w:t>. Dane będą prz</w:t>
      </w:r>
      <w:r w:rsidR="00C60DAE">
        <w:rPr>
          <w:rFonts w:ascii="Arial" w:hAnsi="Arial" w:cs="Arial"/>
          <w:sz w:val="20"/>
          <w:szCs w:val="20"/>
        </w:rPr>
        <w:t>ekazywane w plikach formatu .xls</w:t>
      </w:r>
      <w:r w:rsidR="0051172E" w:rsidRPr="00097E2A">
        <w:rPr>
          <w:rFonts w:ascii="Arial" w:hAnsi="Arial" w:cs="Arial"/>
          <w:sz w:val="20"/>
          <w:szCs w:val="20"/>
        </w:rPr>
        <w:t xml:space="preserve"> i/lub </w:t>
      </w:r>
      <w:r w:rsidR="00C60DAE">
        <w:rPr>
          <w:rFonts w:ascii="Arial" w:hAnsi="Arial" w:cs="Arial"/>
          <w:sz w:val="20"/>
          <w:szCs w:val="20"/>
        </w:rPr>
        <w:t>.xlsx</w:t>
      </w:r>
      <w:r w:rsidR="0051172E" w:rsidRPr="00097E2A">
        <w:rPr>
          <w:rFonts w:ascii="Arial" w:hAnsi="Arial" w:cs="Arial"/>
          <w:sz w:val="20"/>
          <w:szCs w:val="20"/>
        </w:rPr>
        <w:t xml:space="preserve"> przygotowanych przez Zamawiającego i przekazanych Wykonawcy, celem ich uzupełnienia</w:t>
      </w:r>
      <w:r w:rsidR="00685BBD" w:rsidRPr="00097E2A">
        <w:rPr>
          <w:rFonts w:ascii="Arial" w:hAnsi="Arial" w:cs="Arial"/>
          <w:sz w:val="20"/>
          <w:szCs w:val="20"/>
        </w:rPr>
        <w:t>.</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Zapewnienie Zamawiającemu nieograniczonego dostępu do tego systemu oraz pozostałej danych, na warunkach określonych w specyfikacji istot</w:t>
      </w:r>
      <w:r w:rsidR="0029022F" w:rsidRPr="00097E2A">
        <w:rPr>
          <w:rFonts w:ascii="Arial" w:hAnsi="Arial" w:cs="Arial"/>
          <w:sz w:val="20"/>
          <w:szCs w:val="20"/>
        </w:rPr>
        <w:t>nych warunków zamówienia (SIWZ).</w:t>
      </w:r>
    </w:p>
    <w:p w:rsidR="00097E2A" w:rsidRDefault="00DF6A41" w:rsidP="00097E2A">
      <w:pPr>
        <w:pStyle w:val="Akapitzlist"/>
        <w:numPr>
          <w:ilvl w:val="0"/>
          <w:numId w:val="25"/>
        </w:numPr>
        <w:spacing w:line="360" w:lineRule="auto"/>
        <w:contextualSpacing/>
        <w:jc w:val="both"/>
        <w:rPr>
          <w:rFonts w:ascii="Arial" w:hAnsi="Arial" w:cs="Arial"/>
          <w:sz w:val="20"/>
          <w:szCs w:val="20"/>
        </w:rPr>
      </w:pPr>
      <w:r w:rsidRPr="00097E2A">
        <w:rPr>
          <w:rFonts w:ascii="Arial" w:hAnsi="Arial" w:cs="Arial"/>
          <w:sz w:val="20"/>
          <w:szCs w:val="20"/>
        </w:rPr>
        <w:t>Odbiór poszczególnych frakcji odpadów komunalnych w sposób wykluczający mieszanie odpadów selektywnie zbieranych oraz selektywnie zebranych odpadów ze zmieszanymi od</w:t>
      </w:r>
      <w:r w:rsidR="0029022F" w:rsidRPr="00097E2A">
        <w:rPr>
          <w:rFonts w:ascii="Arial" w:hAnsi="Arial" w:cs="Arial"/>
          <w:sz w:val="20"/>
          <w:szCs w:val="20"/>
        </w:rPr>
        <w:t>padami komunalnymi.</w:t>
      </w:r>
    </w:p>
    <w:p w:rsidR="00887DB1" w:rsidRDefault="00DF6A41" w:rsidP="00887DB1">
      <w:pPr>
        <w:pStyle w:val="Akapitzlist"/>
        <w:numPr>
          <w:ilvl w:val="0"/>
          <w:numId w:val="25"/>
        </w:numPr>
        <w:spacing w:after="0" w:line="360" w:lineRule="auto"/>
        <w:ind w:hanging="357"/>
        <w:contextualSpacing/>
        <w:jc w:val="both"/>
        <w:rPr>
          <w:rFonts w:ascii="Arial" w:hAnsi="Arial" w:cs="Arial"/>
          <w:sz w:val="20"/>
          <w:szCs w:val="20"/>
        </w:rPr>
      </w:pPr>
      <w:r w:rsidRPr="00097E2A">
        <w:rPr>
          <w:rFonts w:ascii="Arial" w:hAnsi="Arial" w:cs="Arial"/>
          <w:sz w:val="20"/>
          <w:szCs w:val="20"/>
        </w:rPr>
        <w:t xml:space="preserve">Umożliwienie Zamawiającemu kompleksowej </w:t>
      </w:r>
      <w:r w:rsidR="00A02EA6" w:rsidRPr="00E958A3">
        <w:rPr>
          <w:rFonts w:ascii="Arial" w:hAnsi="Arial" w:cs="Arial"/>
          <w:sz w:val="20"/>
          <w:szCs w:val="20"/>
        </w:rPr>
        <w:t>weryfikacji</w:t>
      </w:r>
      <w:r w:rsidRPr="00097E2A">
        <w:rPr>
          <w:rFonts w:ascii="Arial" w:hAnsi="Arial" w:cs="Arial"/>
          <w:sz w:val="20"/>
          <w:szCs w:val="20"/>
        </w:rPr>
        <w:t xml:space="preserve"> sposobu wykonywanej usł</w:t>
      </w:r>
      <w:r w:rsidR="0029022F" w:rsidRPr="00097E2A">
        <w:rPr>
          <w:rFonts w:ascii="Arial" w:hAnsi="Arial" w:cs="Arial"/>
          <w:sz w:val="20"/>
          <w:szCs w:val="20"/>
        </w:rPr>
        <w:t>ugi świadczonej przez Wykonawcę.</w:t>
      </w:r>
    </w:p>
    <w:p w:rsidR="00C60DAE" w:rsidRDefault="00DF6A41" w:rsidP="007E2FE6">
      <w:pPr>
        <w:pStyle w:val="Akapitzlist"/>
        <w:numPr>
          <w:ilvl w:val="1"/>
          <w:numId w:val="3"/>
        </w:numPr>
        <w:tabs>
          <w:tab w:val="clear" w:pos="1092"/>
          <w:tab w:val="num" w:pos="284"/>
        </w:tabs>
        <w:spacing w:after="0" w:line="360" w:lineRule="auto"/>
        <w:ind w:left="284" w:hanging="284"/>
        <w:contextualSpacing/>
        <w:jc w:val="both"/>
        <w:rPr>
          <w:rFonts w:ascii="Arial" w:hAnsi="Arial" w:cs="Arial"/>
          <w:sz w:val="20"/>
          <w:szCs w:val="20"/>
        </w:rPr>
      </w:pPr>
      <w:r w:rsidRPr="00887DB1">
        <w:rPr>
          <w:rFonts w:ascii="Arial" w:hAnsi="Arial" w:cs="Arial"/>
          <w:sz w:val="20"/>
          <w:szCs w:val="20"/>
        </w:rPr>
        <w:t>Wszystkie czynności związane z zamówieniem winny być realizowane w oparciu o SIWZ ora</w:t>
      </w:r>
      <w:r w:rsidR="006D28C7" w:rsidRPr="00887DB1">
        <w:rPr>
          <w:rFonts w:ascii="Arial" w:hAnsi="Arial" w:cs="Arial"/>
          <w:sz w:val="20"/>
          <w:szCs w:val="20"/>
        </w:rPr>
        <w:t>z obowiązujące przepisy prawne.</w:t>
      </w:r>
    </w:p>
    <w:p w:rsidR="007E2FE6" w:rsidRPr="007E2FE6" w:rsidRDefault="007E2FE6" w:rsidP="007E2FE6">
      <w:pPr>
        <w:pStyle w:val="Akapitzlist"/>
        <w:spacing w:after="0" w:line="360" w:lineRule="auto"/>
        <w:ind w:left="284"/>
        <w:contextualSpacing/>
        <w:jc w:val="both"/>
        <w:rPr>
          <w:rFonts w:ascii="Arial" w:hAnsi="Arial" w:cs="Arial"/>
          <w:sz w:val="20"/>
          <w:szCs w:val="20"/>
        </w:rPr>
      </w:pPr>
    </w:p>
    <w:p w:rsidR="00FF5C11" w:rsidRDefault="00887DB1" w:rsidP="00AF62A5">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w:t>
      </w:r>
      <w:r w:rsidR="00C60DAE">
        <w:rPr>
          <w:rFonts w:ascii="Arial" w:eastAsia="Times New Roman" w:hAnsi="Arial" w:cs="Arial"/>
          <w:b/>
          <w:bCs/>
          <w:sz w:val="20"/>
          <w:szCs w:val="20"/>
        </w:rPr>
        <w:t xml:space="preserve"> </w:t>
      </w:r>
      <w:r>
        <w:rPr>
          <w:rFonts w:ascii="Arial" w:eastAsia="Times New Roman" w:hAnsi="Arial" w:cs="Arial"/>
          <w:b/>
          <w:bCs/>
          <w:sz w:val="20"/>
          <w:szCs w:val="20"/>
        </w:rPr>
        <w:t>4</w:t>
      </w:r>
    </w:p>
    <w:p w:rsidR="00DF6A41" w:rsidRPr="0012095E"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12095E">
        <w:rPr>
          <w:rFonts w:ascii="Arial" w:hAnsi="Arial" w:cs="Arial"/>
          <w:sz w:val="20"/>
          <w:szCs w:val="20"/>
        </w:rPr>
        <w:t xml:space="preserve">Zamawiający dopuszcza zlecenie podwykonawcom części zamówienia, określonej </w:t>
      </w:r>
      <w:r w:rsidR="0001107C" w:rsidRPr="0012095E">
        <w:rPr>
          <w:rFonts w:ascii="Arial" w:hAnsi="Arial" w:cs="Arial"/>
          <w:sz w:val="20"/>
          <w:szCs w:val="20"/>
        </w:rPr>
        <w:br/>
      </w:r>
      <w:r w:rsidRPr="0012095E">
        <w:rPr>
          <w:rFonts w:ascii="Arial" w:hAnsi="Arial" w:cs="Arial"/>
          <w:sz w:val="20"/>
          <w:szCs w:val="20"/>
        </w:rPr>
        <w:t>w ofercie Wykonawcy</w:t>
      </w:r>
      <w:r w:rsidR="0001107C" w:rsidRPr="0012095E">
        <w:rPr>
          <w:rFonts w:ascii="Arial" w:hAnsi="Arial" w:cs="Arial"/>
          <w:sz w:val="20"/>
          <w:szCs w:val="20"/>
        </w:rPr>
        <w:t>, a w szczególności</w:t>
      </w:r>
      <w:r w:rsidRPr="0012095E">
        <w:rPr>
          <w:rFonts w:ascii="Arial" w:hAnsi="Arial" w:cs="Arial"/>
          <w:sz w:val="20"/>
          <w:szCs w:val="20"/>
        </w:rPr>
        <w:t>:</w:t>
      </w:r>
    </w:p>
    <w:p w:rsidR="00DF6A41" w:rsidRPr="0012095E" w:rsidRDefault="0001107C" w:rsidP="00A01285">
      <w:pPr>
        <w:pStyle w:val="Akapitzlist"/>
        <w:numPr>
          <w:ilvl w:val="1"/>
          <w:numId w:val="5"/>
        </w:numPr>
        <w:autoSpaceDE w:val="0"/>
        <w:spacing w:after="0" w:line="360" w:lineRule="auto"/>
        <w:contextualSpacing/>
        <w:jc w:val="both"/>
        <w:rPr>
          <w:rFonts w:ascii="Arial" w:hAnsi="Arial" w:cs="Arial"/>
          <w:sz w:val="20"/>
          <w:szCs w:val="20"/>
        </w:rPr>
      </w:pPr>
      <w:r w:rsidRPr="0012095E">
        <w:rPr>
          <w:rFonts w:ascii="Arial" w:hAnsi="Arial" w:cs="Arial"/>
          <w:sz w:val="20"/>
          <w:szCs w:val="20"/>
        </w:rPr>
        <w:t>wyposażenia</w:t>
      </w:r>
      <w:r w:rsidR="00DF6A41" w:rsidRPr="0012095E">
        <w:rPr>
          <w:rFonts w:ascii="Arial" w:hAnsi="Arial" w:cs="Arial"/>
          <w:sz w:val="20"/>
          <w:szCs w:val="20"/>
        </w:rPr>
        <w:t xml:space="preserve"> nieruchomości w worki</w:t>
      </w:r>
      <w:r w:rsidR="00E958A3" w:rsidRPr="0012095E">
        <w:rPr>
          <w:rFonts w:ascii="Arial" w:hAnsi="Arial" w:cs="Arial"/>
          <w:sz w:val="20"/>
          <w:szCs w:val="20"/>
        </w:rPr>
        <w:t>, pojemniki, kontenery</w:t>
      </w:r>
      <w:r w:rsidR="00DF6A41" w:rsidRPr="0012095E">
        <w:rPr>
          <w:rFonts w:ascii="Arial" w:hAnsi="Arial" w:cs="Arial"/>
          <w:sz w:val="20"/>
          <w:szCs w:val="20"/>
        </w:rPr>
        <w:t xml:space="preserve"> do gromadzenia odpadów komunalnych;</w:t>
      </w:r>
    </w:p>
    <w:p w:rsidR="003E3E3B" w:rsidRPr="0012095E" w:rsidRDefault="003E3E3B" w:rsidP="008413E1">
      <w:pPr>
        <w:pStyle w:val="Akapitzlist"/>
        <w:numPr>
          <w:ilvl w:val="1"/>
          <w:numId w:val="5"/>
        </w:numPr>
        <w:autoSpaceDE w:val="0"/>
        <w:spacing w:after="0" w:line="360" w:lineRule="auto"/>
        <w:contextualSpacing/>
        <w:jc w:val="both"/>
        <w:rPr>
          <w:rFonts w:ascii="Arial" w:hAnsi="Arial" w:cs="Arial"/>
          <w:sz w:val="20"/>
          <w:szCs w:val="20"/>
        </w:rPr>
      </w:pPr>
      <w:r w:rsidRPr="0012095E">
        <w:rPr>
          <w:rFonts w:ascii="Arial" w:hAnsi="Arial" w:cs="Arial"/>
          <w:sz w:val="20"/>
          <w:szCs w:val="20"/>
        </w:rPr>
        <w:t>odbioru</w:t>
      </w:r>
      <w:r w:rsidR="00DF6A41" w:rsidRPr="0012095E">
        <w:rPr>
          <w:rFonts w:ascii="Arial" w:hAnsi="Arial" w:cs="Arial"/>
          <w:sz w:val="20"/>
          <w:szCs w:val="20"/>
        </w:rPr>
        <w:t xml:space="preserve"> odpadów komunalnych</w:t>
      </w:r>
      <w:r w:rsidR="00E958A3" w:rsidRPr="0012095E">
        <w:rPr>
          <w:rFonts w:ascii="Arial" w:hAnsi="Arial" w:cs="Arial"/>
          <w:sz w:val="20"/>
          <w:szCs w:val="20"/>
        </w:rPr>
        <w:t xml:space="preserve"> selektywnie zbieranych</w:t>
      </w:r>
      <w:r w:rsidRPr="0012095E">
        <w:rPr>
          <w:rFonts w:ascii="Arial" w:hAnsi="Arial" w:cs="Arial"/>
          <w:sz w:val="20"/>
          <w:szCs w:val="20"/>
        </w:rPr>
        <w:t>;</w:t>
      </w:r>
    </w:p>
    <w:p w:rsidR="00DF6A41" w:rsidRPr="0012095E" w:rsidRDefault="003E3E3B" w:rsidP="008413E1">
      <w:pPr>
        <w:pStyle w:val="Akapitzlist"/>
        <w:numPr>
          <w:ilvl w:val="1"/>
          <w:numId w:val="5"/>
        </w:numPr>
        <w:autoSpaceDE w:val="0"/>
        <w:spacing w:after="0" w:line="360" w:lineRule="auto"/>
        <w:contextualSpacing/>
        <w:jc w:val="both"/>
        <w:rPr>
          <w:rFonts w:ascii="Arial" w:hAnsi="Arial" w:cs="Arial"/>
          <w:sz w:val="20"/>
          <w:szCs w:val="20"/>
        </w:rPr>
      </w:pPr>
      <w:r w:rsidRPr="0012095E">
        <w:rPr>
          <w:rFonts w:ascii="Arial" w:hAnsi="Arial" w:cs="Arial"/>
          <w:sz w:val="20"/>
          <w:szCs w:val="20"/>
        </w:rPr>
        <w:t>organizacji i utrzymania Punktu Selektywnego Zbierania Odpadów Komunalnych.</w:t>
      </w:r>
      <w:r w:rsidR="00DF6A41" w:rsidRPr="0012095E">
        <w:rPr>
          <w:rFonts w:ascii="Arial" w:hAnsi="Arial" w:cs="Arial"/>
          <w:sz w:val="20"/>
          <w:szCs w:val="20"/>
        </w:rPr>
        <w:t xml:space="preserve"> </w:t>
      </w:r>
    </w:p>
    <w:p w:rsidR="002003F1" w:rsidRDefault="002003F1" w:rsidP="002003F1">
      <w:pPr>
        <w:pStyle w:val="Akapitzlist"/>
        <w:numPr>
          <w:ilvl w:val="2"/>
          <w:numId w:val="2"/>
        </w:numPr>
        <w:autoSpaceDE w:val="0"/>
        <w:spacing w:after="0" w:line="360" w:lineRule="auto"/>
        <w:contextualSpacing/>
        <w:jc w:val="both"/>
        <w:rPr>
          <w:rFonts w:ascii="Arial" w:hAnsi="Arial" w:cs="Arial"/>
          <w:sz w:val="20"/>
          <w:szCs w:val="20"/>
        </w:rPr>
      </w:pPr>
      <w:r>
        <w:rPr>
          <w:rFonts w:ascii="Arial" w:hAnsi="Arial" w:cs="Arial"/>
          <w:sz w:val="20"/>
          <w:szCs w:val="20"/>
        </w:rPr>
        <w:t>Wykonawca będzie realizował przedmiot umowy wyłącznie siłami własnymi/powierzy n/w podwykonawcom …………………………………………………………………………………………….,</w:t>
      </w:r>
    </w:p>
    <w:p w:rsidR="002003F1" w:rsidRDefault="002003F1" w:rsidP="002003F1">
      <w:pPr>
        <w:pStyle w:val="Akapitzlist"/>
        <w:autoSpaceDE w:val="0"/>
        <w:spacing w:after="0" w:line="360" w:lineRule="auto"/>
        <w:ind w:left="360"/>
        <w:contextualSpacing/>
        <w:jc w:val="both"/>
        <w:rPr>
          <w:rFonts w:ascii="Arial" w:hAnsi="Arial" w:cs="Arial"/>
          <w:sz w:val="20"/>
          <w:szCs w:val="20"/>
        </w:rPr>
      </w:pPr>
      <w:r>
        <w:rPr>
          <w:rFonts w:ascii="Arial" w:hAnsi="Arial" w:cs="Arial"/>
          <w:sz w:val="20"/>
          <w:szCs w:val="20"/>
        </w:rPr>
        <w:lastRenderedPageBreak/>
        <w:t>wykonanie części przedmiotu umowy w następującym zakresie rzeczowym i finansowym:</w:t>
      </w:r>
    </w:p>
    <w:p w:rsidR="00226643" w:rsidRDefault="002003F1" w:rsidP="00226643">
      <w:pPr>
        <w:pStyle w:val="Akapitzlist"/>
        <w:autoSpaceDE w:val="0"/>
        <w:spacing w:after="0" w:line="360" w:lineRule="auto"/>
        <w:ind w:left="360"/>
        <w:contextualSpacing/>
        <w:jc w:val="both"/>
        <w:rPr>
          <w:rFonts w:ascii="Arial" w:hAnsi="Arial" w:cs="Arial"/>
          <w:sz w:val="20"/>
          <w:szCs w:val="20"/>
        </w:rPr>
      </w:pPr>
      <w:r>
        <w:rPr>
          <w:rFonts w:ascii="Arial" w:hAnsi="Arial" w:cs="Arial"/>
          <w:sz w:val="20"/>
          <w:szCs w:val="20"/>
        </w:rPr>
        <w:t>…………………………………</w:t>
      </w:r>
      <w:r w:rsidR="00226643">
        <w:rPr>
          <w:rFonts w:ascii="Arial" w:hAnsi="Arial" w:cs="Arial"/>
          <w:sz w:val="20"/>
          <w:szCs w:val="20"/>
        </w:rPr>
        <w:t>……………………………………………………………………………….</w:t>
      </w:r>
    </w:p>
    <w:p w:rsidR="00642463" w:rsidRPr="00226643" w:rsidRDefault="00642463" w:rsidP="00226643">
      <w:pPr>
        <w:pStyle w:val="Akapitzlist"/>
        <w:numPr>
          <w:ilvl w:val="2"/>
          <w:numId w:val="2"/>
        </w:numPr>
        <w:autoSpaceDE w:val="0"/>
        <w:spacing w:after="0" w:line="360" w:lineRule="auto"/>
        <w:contextualSpacing/>
        <w:jc w:val="both"/>
        <w:rPr>
          <w:rFonts w:ascii="Arial" w:hAnsi="Arial" w:cs="Arial"/>
          <w:sz w:val="20"/>
          <w:szCs w:val="20"/>
        </w:rPr>
      </w:pPr>
      <w:r w:rsidRPr="00226643">
        <w:rPr>
          <w:rFonts w:ascii="Arial" w:hAnsi="Arial" w:cs="Arial"/>
          <w:sz w:val="20"/>
          <w:szCs w:val="20"/>
        </w:rPr>
        <w:t>Jeżeli Zamawiający dopuścił w SIWZ możliwość zmiany lub rezygnacji z Podwykonawcy, a jest to podmiot, na którego zasoby powoływał się Wykonawca na zasadach określonych w art. 22a p.z.p, w celu wykonania spełnienia warunku udziału w postępowaniu, o których mowa w art. 22 ust. 1 p.z.p, Wykonawca jest zobowiązany wykazać Zamawiającemu, iż proponowany Podwykonawca lub Wykonawca samodzielnie spełnia je w stopniu nie mniejszym niż wymagany w trakcie postępowania o udzielenie zamówienia.</w:t>
      </w:r>
    </w:p>
    <w:p w:rsidR="005F12E1" w:rsidRDefault="00DF6A41" w:rsidP="005F12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5F48DF">
        <w:rPr>
          <w:rFonts w:ascii="Arial" w:hAnsi="Arial" w:cs="Arial"/>
          <w:sz w:val="20"/>
          <w:szCs w:val="20"/>
        </w:rPr>
        <w:t>W</w:t>
      </w:r>
      <w:r w:rsidR="00416F85">
        <w:rPr>
          <w:rFonts w:ascii="Arial" w:hAnsi="Arial" w:cs="Arial"/>
          <w:sz w:val="20"/>
          <w:szCs w:val="20"/>
        </w:rPr>
        <w:t xml:space="preserve"> przypadku, o którym mowa w ust.</w:t>
      </w:r>
      <w:r w:rsidRPr="005F48DF">
        <w:rPr>
          <w:rFonts w:ascii="Arial" w:hAnsi="Arial" w:cs="Arial"/>
          <w:sz w:val="20"/>
          <w:szCs w:val="20"/>
        </w:rPr>
        <w:t xml:space="preserve"> </w:t>
      </w:r>
      <w:r w:rsidR="00416F85">
        <w:rPr>
          <w:rFonts w:ascii="Arial" w:hAnsi="Arial" w:cs="Arial"/>
          <w:sz w:val="20"/>
          <w:szCs w:val="20"/>
        </w:rPr>
        <w:t>3</w:t>
      </w:r>
      <w:r w:rsidRPr="005F48DF">
        <w:rPr>
          <w:rFonts w:ascii="Arial" w:hAnsi="Arial" w:cs="Arial"/>
          <w:sz w:val="20"/>
          <w:szCs w:val="20"/>
        </w:rPr>
        <w:t xml:space="preserve"> Wykonawca zawrze z podwykonawcą pod rygorem nieważności umowę na piśmie w zakresie części zamówienia zleconej podwykonawcy. Jeżeli Zamawiający w terminie 14 dni od przedstawienia umowy nie zgłosi na piśmie sprzeciwu lub zastrze</w:t>
      </w:r>
      <w:r w:rsidRPr="005F48DF">
        <w:rPr>
          <w:rFonts w:ascii="Arial" w:hAnsi="Arial" w:cs="Arial"/>
          <w:sz w:val="20"/>
          <w:szCs w:val="20"/>
        </w:rPr>
        <w:softHyphen/>
        <w:t>żeń do umowy, oznacza to, że wyraził zgodę na jej zawarcie i akceptuje jej treść.</w:t>
      </w:r>
    </w:p>
    <w:p w:rsidR="005F12E1" w:rsidRPr="005F12E1" w:rsidRDefault="005F12E1" w:rsidP="005F12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5F12E1">
        <w:rPr>
          <w:rFonts w:ascii="Arial" w:hAnsi="Arial" w:cs="Arial"/>
          <w:color w:val="000000"/>
          <w:sz w:val="20"/>
          <w:szCs w:val="20"/>
        </w:rPr>
        <w:t xml:space="preserve">Umowy Wykonawcy z Podwykonawcami oraz Podwykonawców z dalszymi podmiotami powinny zawierać wszystkie istotne postanowienia </w:t>
      </w:r>
      <w:r>
        <w:rPr>
          <w:rFonts w:ascii="Arial" w:hAnsi="Arial" w:cs="Arial"/>
          <w:color w:val="000000"/>
          <w:sz w:val="20"/>
          <w:szCs w:val="20"/>
        </w:rPr>
        <w:t xml:space="preserve">jakie zostały opisane w SIWZ i niniejszej umowie dla zawarcia umowy Wykonawcy z Podwykonawcą, a w szczególności </w:t>
      </w:r>
      <w:r w:rsidRPr="005F12E1">
        <w:rPr>
          <w:rFonts w:ascii="Arial" w:hAnsi="Arial" w:cs="Arial"/>
          <w:color w:val="000000"/>
          <w:sz w:val="20"/>
          <w:szCs w:val="20"/>
        </w:rPr>
        <w:t>oznaczenie stron umowy</w:t>
      </w:r>
      <w:r>
        <w:rPr>
          <w:rFonts w:ascii="Arial" w:hAnsi="Arial" w:cs="Arial"/>
          <w:sz w:val="20"/>
          <w:szCs w:val="20"/>
        </w:rPr>
        <w:t xml:space="preserve">, </w:t>
      </w:r>
      <w:r w:rsidRPr="005F12E1">
        <w:rPr>
          <w:rFonts w:ascii="Arial" w:hAnsi="Arial" w:cs="Arial"/>
          <w:color w:val="000000"/>
          <w:sz w:val="20"/>
          <w:szCs w:val="20"/>
        </w:rPr>
        <w:t xml:space="preserve">zakres powierzanych </w:t>
      </w:r>
      <w:r>
        <w:rPr>
          <w:rFonts w:ascii="Arial" w:hAnsi="Arial" w:cs="Arial"/>
          <w:color w:val="000000"/>
          <w:sz w:val="20"/>
          <w:szCs w:val="20"/>
        </w:rPr>
        <w:t xml:space="preserve">prac, </w:t>
      </w:r>
      <w:r w:rsidRPr="005F12E1">
        <w:rPr>
          <w:rFonts w:ascii="Arial" w:hAnsi="Arial" w:cs="Arial"/>
          <w:color w:val="000000"/>
          <w:sz w:val="20"/>
          <w:szCs w:val="20"/>
        </w:rPr>
        <w:t>termin realizacji umowy</w:t>
      </w:r>
      <w:r>
        <w:rPr>
          <w:rFonts w:ascii="Arial" w:hAnsi="Arial" w:cs="Arial"/>
          <w:sz w:val="20"/>
          <w:szCs w:val="20"/>
        </w:rPr>
        <w:t xml:space="preserve">, </w:t>
      </w:r>
      <w:r w:rsidRPr="005F12E1">
        <w:rPr>
          <w:rFonts w:ascii="Arial" w:hAnsi="Arial" w:cs="Arial"/>
          <w:color w:val="000000"/>
          <w:sz w:val="20"/>
          <w:szCs w:val="20"/>
        </w:rPr>
        <w:t xml:space="preserve">warunki płatności </w:t>
      </w:r>
      <w:r>
        <w:rPr>
          <w:rFonts w:ascii="Arial" w:hAnsi="Arial" w:cs="Arial"/>
          <w:sz w:val="20"/>
          <w:szCs w:val="20"/>
        </w:rPr>
        <w:t xml:space="preserve"> oraz </w:t>
      </w:r>
      <w:r>
        <w:rPr>
          <w:rFonts w:ascii="Arial" w:hAnsi="Arial" w:cs="Arial"/>
          <w:color w:val="000000"/>
          <w:sz w:val="20"/>
          <w:szCs w:val="20"/>
        </w:rPr>
        <w:t>wynagrodzenie.</w:t>
      </w:r>
    </w:p>
    <w:p w:rsidR="00DF6A41" w:rsidRPr="005F48DF"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5F48DF">
        <w:rPr>
          <w:rFonts w:ascii="Arial" w:hAnsi="Arial" w:cs="Arial"/>
          <w:sz w:val="20"/>
          <w:szCs w:val="20"/>
        </w:rPr>
        <w:t xml:space="preserve">Wykonawca ponosi wobec Zamawiającego pełną odpowiedzialność za prace, które wykonuje przy pomocy podwykonawców, w szczególności zgodnie z </w:t>
      </w:r>
      <w:r w:rsidR="006D28C7" w:rsidRPr="005F48DF">
        <w:rPr>
          <w:rFonts w:ascii="Arial" w:hAnsi="Arial" w:cs="Arial"/>
          <w:sz w:val="20"/>
          <w:szCs w:val="20"/>
        </w:rPr>
        <w:t>art. 415, 429, 430 i </w:t>
      </w:r>
      <w:r w:rsidRPr="005F48DF">
        <w:rPr>
          <w:rFonts w:ascii="Arial" w:hAnsi="Arial" w:cs="Arial"/>
          <w:sz w:val="20"/>
          <w:szCs w:val="20"/>
        </w:rPr>
        <w:t xml:space="preserve">474 Kodeksu cywilnego. </w:t>
      </w:r>
    </w:p>
    <w:p w:rsidR="00DF6A41" w:rsidRPr="005F48DF"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5F48DF">
        <w:rPr>
          <w:rFonts w:ascii="Arial" w:hAnsi="Arial" w:cs="Arial"/>
          <w:sz w:val="20"/>
          <w:szCs w:val="20"/>
        </w:rPr>
        <w:t>Wykonanie części zamówienia w podwykonawstwie nie zwalnia Wykonawcy od odpowiedzialności i zobowiązań wynikających z warunków umowy. Wykonawca będzie odpowiedzialny za działania, uchybienia i zaniedbania podwykonawcy jak za własne działanie lub zaniechanie.</w:t>
      </w:r>
    </w:p>
    <w:p w:rsidR="00DF6A41" w:rsidRPr="005F48DF"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5F48DF">
        <w:rPr>
          <w:rFonts w:ascii="Arial" w:hAnsi="Arial" w:cs="Arial"/>
          <w:sz w:val="20"/>
          <w:szCs w:val="20"/>
        </w:rPr>
        <w:t>Na żądanie Zamawiającego Wykonawca zobowiązuje się udzielić na piśmie wszelkich informacji dotyczących podwykonawców.</w:t>
      </w:r>
    </w:p>
    <w:p w:rsidR="00DF6A41" w:rsidRPr="005F48DF"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5F48DF">
        <w:rPr>
          <w:rFonts w:ascii="Arial" w:hAnsi="Arial" w:cs="Arial"/>
          <w:sz w:val="20"/>
          <w:szCs w:val="20"/>
        </w:rPr>
        <w:t>Jeżeli Zamawiający ma uzasadnione podejrzenie, że kwalifikacje podwykonawcy lub jego wyposażenie w sprzęt nie gwarantują odpowiedniej jakości wykonania prac lub dotrzymania terminów, to Zamawiający może żądać od Wykonawcy zmiany podwykonawcy. Zamawiający kieruje takie żądanie do Wykonawcy na piśmie wraz ze wskazaniem terminu przedstawienia nowego podwyko</w:t>
      </w:r>
      <w:r w:rsidRPr="005F48DF">
        <w:rPr>
          <w:rFonts w:ascii="Arial" w:hAnsi="Arial" w:cs="Arial"/>
          <w:sz w:val="20"/>
          <w:szCs w:val="20"/>
        </w:rPr>
        <w:softHyphen/>
        <w:t>naw</w:t>
      </w:r>
      <w:r w:rsidRPr="005F48DF">
        <w:rPr>
          <w:rFonts w:ascii="Arial" w:hAnsi="Arial" w:cs="Arial"/>
          <w:sz w:val="20"/>
          <w:szCs w:val="20"/>
        </w:rPr>
        <w:softHyphen/>
      </w:r>
      <w:r w:rsidRPr="005F48DF">
        <w:rPr>
          <w:rFonts w:ascii="Arial" w:hAnsi="Arial" w:cs="Arial"/>
          <w:sz w:val="20"/>
          <w:szCs w:val="20"/>
        </w:rPr>
        <w:softHyphen/>
        <w:t>cy.</w:t>
      </w:r>
    </w:p>
    <w:p w:rsidR="00DF6A41" w:rsidRPr="00850A0A" w:rsidRDefault="00DF6A41" w:rsidP="008413E1">
      <w:pPr>
        <w:spacing w:after="0" w:line="360" w:lineRule="auto"/>
        <w:contextualSpacing/>
        <w:jc w:val="both"/>
        <w:rPr>
          <w:rFonts w:ascii="Arial" w:eastAsia="Times New Roman" w:hAnsi="Arial" w:cs="Arial"/>
          <w:sz w:val="20"/>
          <w:szCs w:val="20"/>
        </w:rPr>
      </w:pPr>
    </w:p>
    <w:p w:rsidR="00DF6A41" w:rsidRPr="005F48DF" w:rsidRDefault="00C60DAE"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5</w:t>
      </w:r>
    </w:p>
    <w:p w:rsidR="0001107C" w:rsidRPr="005F48DF" w:rsidRDefault="00DF6A41" w:rsidP="00A01285">
      <w:p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 xml:space="preserve">Wykonawca zobowiązuje się do wykonania niniejszej umowy zgodnie z obowiązującymi przepisami prawa w szczególności ustawy o utrzymaniu czystości  i porządku w gminach, ustawy o odpadach, rozporządzeń wykonawczych oraz innych właściwych przepisów prawa miejscowego i będzie posiadał zgodnie z wymaganymi </w:t>
      </w:r>
      <w:r w:rsidR="006D28C7" w:rsidRPr="005F48DF">
        <w:rPr>
          <w:rFonts w:ascii="Arial" w:eastAsia="Times New Roman" w:hAnsi="Arial" w:cs="Arial"/>
          <w:sz w:val="20"/>
          <w:szCs w:val="20"/>
        </w:rPr>
        <w:t>przepisami  zezwolenia, wpisy i </w:t>
      </w:r>
      <w:r w:rsidRPr="005F48DF">
        <w:rPr>
          <w:rFonts w:ascii="Arial" w:eastAsia="Times New Roman" w:hAnsi="Arial" w:cs="Arial"/>
          <w:sz w:val="20"/>
          <w:szCs w:val="20"/>
        </w:rPr>
        <w:t>decyzje, a jeśli Wykonawca w trakcie trwania niniejszej umowy je utraci Zamawiający może wypowiedzieć umowę bez zachowania okresu jej wypowiedzenia.</w:t>
      </w:r>
    </w:p>
    <w:p w:rsidR="00A01285" w:rsidRPr="005F48DF" w:rsidRDefault="00A01285" w:rsidP="008413E1">
      <w:pPr>
        <w:spacing w:after="0" w:line="360" w:lineRule="auto"/>
        <w:ind w:right="675"/>
        <w:contextualSpacing/>
        <w:jc w:val="both"/>
        <w:rPr>
          <w:rFonts w:ascii="Arial" w:eastAsia="Times New Roman" w:hAnsi="Arial" w:cs="Arial"/>
          <w:sz w:val="20"/>
          <w:szCs w:val="20"/>
        </w:rPr>
      </w:pPr>
    </w:p>
    <w:p w:rsidR="00DF6A41" w:rsidRDefault="00C60DAE"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6</w:t>
      </w:r>
    </w:p>
    <w:p w:rsidR="00DF6A41" w:rsidRPr="005F48DF" w:rsidRDefault="00DF6A41" w:rsidP="008413E1">
      <w:pPr>
        <w:pStyle w:val="Akapitzlist"/>
        <w:numPr>
          <w:ilvl w:val="0"/>
          <w:numId w:val="6"/>
        </w:numPr>
        <w:autoSpaceDE w:val="0"/>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Termin realizacji zamówienia</w:t>
      </w:r>
      <w:r w:rsidR="006D28C7" w:rsidRPr="005F48DF">
        <w:rPr>
          <w:rFonts w:ascii="Arial" w:eastAsia="Times New Roman" w:hAnsi="Arial" w:cs="Arial"/>
          <w:sz w:val="20"/>
          <w:szCs w:val="20"/>
        </w:rPr>
        <w:t xml:space="preserve">: </w:t>
      </w:r>
      <w:r w:rsidR="006D28C7" w:rsidRPr="00E958A3">
        <w:rPr>
          <w:rFonts w:ascii="Arial" w:eastAsia="Times New Roman" w:hAnsi="Arial" w:cs="Arial"/>
          <w:b/>
          <w:sz w:val="20"/>
          <w:szCs w:val="20"/>
        </w:rPr>
        <w:t xml:space="preserve">od </w:t>
      </w:r>
      <w:r w:rsidR="007360FB">
        <w:rPr>
          <w:rFonts w:ascii="Arial" w:eastAsia="Times New Roman" w:hAnsi="Arial" w:cs="Arial"/>
          <w:b/>
          <w:sz w:val="20"/>
          <w:szCs w:val="20"/>
        </w:rPr>
        <w:t xml:space="preserve">dnia podpisania umowy (lecz nie wcześniej niż od </w:t>
      </w:r>
      <w:r w:rsidR="006D28C7" w:rsidRPr="00E958A3">
        <w:rPr>
          <w:rFonts w:ascii="Arial" w:eastAsia="Times New Roman" w:hAnsi="Arial" w:cs="Arial"/>
          <w:b/>
          <w:sz w:val="20"/>
          <w:szCs w:val="20"/>
        </w:rPr>
        <w:t>01.</w:t>
      </w:r>
      <w:r w:rsidR="00E0033F" w:rsidRPr="00E958A3">
        <w:rPr>
          <w:rFonts w:ascii="Arial" w:eastAsia="Times New Roman" w:hAnsi="Arial" w:cs="Arial"/>
          <w:b/>
          <w:sz w:val="20"/>
          <w:szCs w:val="20"/>
        </w:rPr>
        <w:t>04.2017</w:t>
      </w:r>
      <w:r w:rsidR="006D28C7" w:rsidRPr="00E958A3">
        <w:rPr>
          <w:rFonts w:ascii="Arial" w:eastAsia="Times New Roman" w:hAnsi="Arial" w:cs="Arial"/>
          <w:b/>
          <w:sz w:val="20"/>
          <w:szCs w:val="20"/>
        </w:rPr>
        <w:t xml:space="preserve"> r.</w:t>
      </w:r>
      <w:r w:rsidR="007360FB">
        <w:rPr>
          <w:rFonts w:ascii="Arial" w:eastAsia="Times New Roman" w:hAnsi="Arial" w:cs="Arial"/>
          <w:b/>
          <w:sz w:val="20"/>
          <w:szCs w:val="20"/>
        </w:rPr>
        <w:t>)</w:t>
      </w:r>
      <w:r w:rsidR="006D28C7" w:rsidRPr="00E958A3">
        <w:rPr>
          <w:rFonts w:ascii="Arial" w:eastAsia="Times New Roman" w:hAnsi="Arial" w:cs="Arial"/>
          <w:b/>
          <w:sz w:val="20"/>
          <w:szCs w:val="20"/>
        </w:rPr>
        <w:t xml:space="preserve"> do </w:t>
      </w:r>
      <w:r w:rsidR="00D52377" w:rsidRPr="00E958A3">
        <w:rPr>
          <w:rFonts w:ascii="Arial" w:eastAsia="Times New Roman" w:hAnsi="Arial" w:cs="Arial"/>
          <w:b/>
          <w:sz w:val="20"/>
          <w:szCs w:val="20"/>
        </w:rPr>
        <w:t>31</w:t>
      </w:r>
      <w:r w:rsidR="003E3E3B" w:rsidRPr="00E958A3">
        <w:rPr>
          <w:rFonts w:ascii="Arial" w:eastAsia="Times New Roman" w:hAnsi="Arial" w:cs="Arial"/>
          <w:b/>
          <w:sz w:val="20"/>
          <w:szCs w:val="20"/>
        </w:rPr>
        <w:t>.03.20</w:t>
      </w:r>
      <w:r w:rsidR="00E0033F" w:rsidRPr="00E958A3">
        <w:rPr>
          <w:rFonts w:ascii="Arial" w:eastAsia="Times New Roman" w:hAnsi="Arial" w:cs="Arial"/>
          <w:b/>
          <w:sz w:val="20"/>
          <w:szCs w:val="20"/>
        </w:rPr>
        <w:t>20</w:t>
      </w:r>
      <w:r w:rsidRPr="00E958A3">
        <w:rPr>
          <w:rFonts w:ascii="Arial" w:eastAsia="Times New Roman" w:hAnsi="Arial" w:cs="Arial"/>
          <w:b/>
          <w:sz w:val="20"/>
          <w:szCs w:val="20"/>
        </w:rPr>
        <w:t xml:space="preserve"> r. </w:t>
      </w:r>
    </w:p>
    <w:p w:rsidR="00DF6A41" w:rsidRDefault="00DF6A41" w:rsidP="008413E1">
      <w:pPr>
        <w:spacing w:after="0" w:line="360" w:lineRule="auto"/>
        <w:ind w:right="675"/>
        <w:contextualSpacing/>
        <w:jc w:val="both"/>
        <w:rPr>
          <w:rFonts w:ascii="Arial" w:eastAsia="Times New Roman" w:hAnsi="Arial" w:cs="Arial"/>
          <w:b/>
          <w:bCs/>
          <w:sz w:val="20"/>
          <w:szCs w:val="20"/>
        </w:rPr>
      </w:pPr>
    </w:p>
    <w:p w:rsidR="007E2FE6" w:rsidRPr="005F48DF" w:rsidRDefault="007E2FE6" w:rsidP="008413E1">
      <w:pPr>
        <w:spacing w:after="0" w:line="360" w:lineRule="auto"/>
        <w:ind w:right="675"/>
        <w:contextualSpacing/>
        <w:jc w:val="both"/>
        <w:rPr>
          <w:rFonts w:ascii="Arial" w:eastAsia="Times New Roman" w:hAnsi="Arial" w:cs="Arial"/>
          <w:b/>
          <w:bCs/>
          <w:sz w:val="20"/>
          <w:szCs w:val="20"/>
        </w:rPr>
      </w:pPr>
    </w:p>
    <w:p w:rsidR="00DF6A41" w:rsidRPr="005F48DF" w:rsidRDefault="00C60DAE"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lastRenderedPageBreak/>
        <w:t>§ 7</w:t>
      </w:r>
    </w:p>
    <w:p w:rsidR="00DF6A41" w:rsidRPr="005F48DF" w:rsidRDefault="00DF6A41" w:rsidP="008413E1">
      <w:pPr>
        <w:pStyle w:val="Akapitzlist"/>
        <w:numPr>
          <w:ilvl w:val="0"/>
          <w:numId w:val="7"/>
        </w:numPr>
        <w:autoSpaceDE w:val="0"/>
        <w:spacing w:after="0" w:line="360" w:lineRule="auto"/>
        <w:contextualSpacing/>
        <w:jc w:val="both"/>
        <w:rPr>
          <w:rFonts w:ascii="Arial" w:eastAsia="Times New Roman" w:hAnsi="Arial" w:cs="Arial"/>
          <w:sz w:val="20"/>
          <w:szCs w:val="20"/>
        </w:rPr>
      </w:pPr>
      <w:r w:rsidRPr="005F48DF">
        <w:rPr>
          <w:rFonts w:ascii="Arial" w:hAnsi="Arial" w:cs="Arial"/>
          <w:sz w:val="20"/>
          <w:szCs w:val="20"/>
        </w:rPr>
        <w:t>W</w:t>
      </w:r>
      <w:r w:rsidRPr="005F48DF">
        <w:rPr>
          <w:rFonts w:ascii="Arial" w:eastAsia="Times New Roman" w:hAnsi="Arial" w:cs="Arial"/>
          <w:sz w:val="20"/>
          <w:szCs w:val="20"/>
        </w:rPr>
        <w:t>ykonawcy przysługuje od Zamawiającego wynagrodzenie za</w:t>
      </w:r>
      <w:r w:rsidR="00FC249B">
        <w:rPr>
          <w:rFonts w:ascii="Arial" w:eastAsia="Times New Roman" w:hAnsi="Arial" w:cs="Arial"/>
          <w:sz w:val="20"/>
          <w:szCs w:val="20"/>
        </w:rPr>
        <w:t xml:space="preserve"> wykonany</w:t>
      </w:r>
      <w:r w:rsidRPr="005F48DF">
        <w:rPr>
          <w:rFonts w:ascii="Arial" w:eastAsia="Times New Roman" w:hAnsi="Arial" w:cs="Arial"/>
          <w:sz w:val="20"/>
          <w:szCs w:val="20"/>
        </w:rPr>
        <w:t xml:space="preserve"> przedmiot umowy do wysokości kwoty zadeklarowanej w ofercie:</w:t>
      </w:r>
    </w:p>
    <w:p w:rsidR="00DF6A41" w:rsidRPr="005F48DF" w:rsidRDefault="00DF6A41" w:rsidP="008413E1">
      <w:pPr>
        <w:pStyle w:val="Akapitzlist"/>
        <w:spacing w:after="0" w:line="360" w:lineRule="auto"/>
        <w:ind w:left="360"/>
        <w:contextualSpacing/>
        <w:jc w:val="both"/>
        <w:rPr>
          <w:rFonts w:ascii="Arial" w:eastAsia="Times New Roman" w:hAnsi="Arial" w:cs="Arial"/>
          <w:sz w:val="20"/>
          <w:szCs w:val="20"/>
        </w:rPr>
      </w:pPr>
      <w:r w:rsidRPr="005F48DF">
        <w:rPr>
          <w:rFonts w:ascii="Arial" w:eastAsia="Times New Roman" w:hAnsi="Arial" w:cs="Arial"/>
          <w:sz w:val="20"/>
          <w:szCs w:val="20"/>
        </w:rPr>
        <w:t xml:space="preserve">Brutto: </w:t>
      </w:r>
      <w:r w:rsidRPr="00E958A3">
        <w:rPr>
          <w:rFonts w:ascii="Arial" w:eastAsia="Times New Roman" w:hAnsi="Arial" w:cs="Arial"/>
          <w:sz w:val="20"/>
          <w:szCs w:val="20"/>
        </w:rPr>
        <w:t>……………………..</w:t>
      </w:r>
      <w:r w:rsidRPr="005F48DF">
        <w:rPr>
          <w:rFonts w:ascii="Arial" w:eastAsia="Times New Roman" w:hAnsi="Arial" w:cs="Arial"/>
          <w:b/>
          <w:sz w:val="20"/>
          <w:szCs w:val="20"/>
        </w:rPr>
        <w:t xml:space="preserve"> </w:t>
      </w:r>
      <w:r w:rsidR="007A706E">
        <w:rPr>
          <w:rFonts w:ascii="Arial" w:eastAsia="Times New Roman" w:hAnsi="Arial" w:cs="Arial"/>
          <w:sz w:val="20"/>
          <w:szCs w:val="20"/>
        </w:rPr>
        <w:t>zł (słownie: …………………………….</w:t>
      </w:r>
      <w:r w:rsidRPr="005F48DF">
        <w:rPr>
          <w:rFonts w:ascii="Arial" w:eastAsia="Times New Roman" w:hAnsi="Arial" w:cs="Arial"/>
          <w:sz w:val="20"/>
          <w:szCs w:val="20"/>
        </w:rPr>
        <w:t>)</w:t>
      </w:r>
    </w:p>
    <w:p w:rsidR="00DF6A41" w:rsidRPr="005F48DF" w:rsidRDefault="00DF6A41" w:rsidP="008413E1">
      <w:pPr>
        <w:pStyle w:val="Akapitzlist"/>
        <w:spacing w:after="0" w:line="360" w:lineRule="auto"/>
        <w:ind w:left="360"/>
        <w:contextualSpacing/>
        <w:jc w:val="both"/>
        <w:rPr>
          <w:rFonts w:ascii="Arial" w:eastAsia="Times New Roman" w:hAnsi="Arial" w:cs="Arial"/>
          <w:sz w:val="20"/>
          <w:szCs w:val="20"/>
        </w:rPr>
      </w:pPr>
      <w:r w:rsidRPr="005F48DF">
        <w:rPr>
          <w:rFonts w:ascii="Arial" w:eastAsia="Times New Roman" w:hAnsi="Arial" w:cs="Arial"/>
          <w:sz w:val="20"/>
          <w:szCs w:val="20"/>
        </w:rPr>
        <w:t xml:space="preserve">w tym: kwota  netto wynosi: </w:t>
      </w:r>
      <w:r w:rsidRPr="00E958A3">
        <w:rPr>
          <w:rFonts w:ascii="Arial" w:eastAsia="Times New Roman" w:hAnsi="Arial" w:cs="Arial"/>
          <w:sz w:val="20"/>
          <w:szCs w:val="20"/>
        </w:rPr>
        <w:t xml:space="preserve">…………………….. </w:t>
      </w:r>
      <w:r w:rsidRPr="005F48DF">
        <w:rPr>
          <w:rFonts w:ascii="Arial" w:eastAsia="Times New Roman" w:hAnsi="Arial" w:cs="Arial"/>
          <w:b/>
          <w:sz w:val="20"/>
          <w:szCs w:val="20"/>
        </w:rPr>
        <w:t xml:space="preserve"> </w:t>
      </w:r>
      <w:r w:rsidRPr="005F48DF">
        <w:rPr>
          <w:rFonts w:ascii="Arial" w:eastAsia="Times New Roman" w:hAnsi="Arial" w:cs="Arial"/>
          <w:sz w:val="20"/>
          <w:szCs w:val="20"/>
        </w:rPr>
        <w:t xml:space="preserve">zł  </w:t>
      </w:r>
    </w:p>
    <w:p w:rsidR="00A56EC9" w:rsidRPr="00A56EC9" w:rsidRDefault="006A0727" w:rsidP="00901D51">
      <w:pPr>
        <w:pStyle w:val="Akapitzlist"/>
        <w:spacing w:after="0" w:line="360" w:lineRule="auto"/>
        <w:ind w:left="360"/>
        <w:contextualSpacing/>
        <w:jc w:val="both"/>
        <w:rPr>
          <w:rFonts w:ascii="Arial" w:hAnsi="Arial" w:cs="Arial"/>
          <w:color w:val="000000"/>
          <w:sz w:val="20"/>
          <w:szCs w:val="20"/>
        </w:rPr>
      </w:pPr>
      <w:r w:rsidRPr="005F48DF">
        <w:rPr>
          <w:rFonts w:ascii="Arial" w:eastAsia="Times New Roman" w:hAnsi="Arial" w:cs="Arial"/>
          <w:sz w:val="20"/>
          <w:szCs w:val="20"/>
        </w:rPr>
        <w:t>O</w:t>
      </w:r>
      <w:r w:rsidR="0001107C" w:rsidRPr="005F48DF">
        <w:rPr>
          <w:rFonts w:ascii="Arial" w:eastAsia="Times New Roman" w:hAnsi="Arial" w:cs="Arial"/>
          <w:sz w:val="20"/>
          <w:szCs w:val="20"/>
        </w:rPr>
        <w:t xml:space="preserve">bowiązujący </w:t>
      </w:r>
      <w:r w:rsidR="00DF6A41" w:rsidRPr="005F48DF">
        <w:rPr>
          <w:rFonts w:ascii="Arial" w:eastAsia="Times New Roman" w:hAnsi="Arial" w:cs="Arial"/>
          <w:sz w:val="20"/>
          <w:szCs w:val="20"/>
        </w:rPr>
        <w:t xml:space="preserve">VAT wynosi  </w:t>
      </w:r>
      <w:r w:rsidR="00DF6A41" w:rsidRPr="00E958A3">
        <w:rPr>
          <w:rFonts w:ascii="Arial" w:eastAsia="Times New Roman" w:hAnsi="Arial" w:cs="Arial"/>
          <w:sz w:val="20"/>
          <w:szCs w:val="20"/>
        </w:rPr>
        <w:t>……………………</w:t>
      </w:r>
      <w:r w:rsidR="00DF6A41" w:rsidRPr="005F48DF">
        <w:rPr>
          <w:rFonts w:ascii="Arial" w:eastAsia="Times New Roman" w:hAnsi="Arial" w:cs="Arial"/>
          <w:b/>
          <w:sz w:val="20"/>
          <w:szCs w:val="20"/>
        </w:rPr>
        <w:t xml:space="preserve"> </w:t>
      </w:r>
      <w:r w:rsidR="00DF6A41" w:rsidRPr="005F48DF">
        <w:rPr>
          <w:rFonts w:ascii="Arial" w:eastAsia="Times New Roman" w:hAnsi="Arial" w:cs="Arial"/>
          <w:sz w:val="20"/>
          <w:szCs w:val="20"/>
        </w:rPr>
        <w:t>zł</w:t>
      </w:r>
      <w:r w:rsidR="00DF6A41" w:rsidRPr="005F48DF">
        <w:rPr>
          <w:rFonts w:ascii="Arial" w:eastAsia="Times New Roman" w:hAnsi="Arial" w:cs="Arial"/>
          <w:b/>
          <w:sz w:val="20"/>
          <w:szCs w:val="20"/>
        </w:rPr>
        <w:t xml:space="preserve"> </w:t>
      </w:r>
      <w:r w:rsidR="00DF6A41" w:rsidRPr="005F48DF">
        <w:rPr>
          <w:rFonts w:ascii="Arial" w:eastAsia="Times New Roman" w:hAnsi="Arial" w:cs="Arial"/>
          <w:sz w:val="20"/>
          <w:szCs w:val="20"/>
        </w:rPr>
        <w:t xml:space="preserve"> tj.</w:t>
      </w:r>
      <w:r w:rsidR="00E22C8E" w:rsidRPr="005F48DF">
        <w:rPr>
          <w:rFonts w:ascii="Arial" w:eastAsia="Times New Roman" w:hAnsi="Arial" w:cs="Arial"/>
          <w:color w:val="FF0000"/>
          <w:sz w:val="20"/>
          <w:szCs w:val="20"/>
        </w:rPr>
        <w:t xml:space="preserve"> </w:t>
      </w:r>
      <w:r w:rsidR="00E22C8E" w:rsidRPr="005F48DF">
        <w:rPr>
          <w:rFonts w:ascii="Arial" w:eastAsia="Times New Roman" w:hAnsi="Arial" w:cs="Arial"/>
          <w:sz w:val="20"/>
          <w:szCs w:val="20"/>
        </w:rPr>
        <w:t>8</w:t>
      </w:r>
      <w:r w:rsidR="00DF6A41" w:rsidRPr="005F48DF">
        <w:rPr>
          <w:rFonts w:ascii="Arial" w:eastAsia="Times New Roman" w:hAnsi="Arial" w:cs="Arial"/>
          <w:sz w:val="20"/>
          <w:szCs w:val="20"/>
        </w:rPr>
        <w:t>%</w:t>
      </w:r>
      <w:r w:rsidR="00E22C8E" w:rsidRPr="005F48DF">
        <w:rPr>
          <w:rFonts w:ascii="Arial" w:eastAsia="Times New Roman" w:hAnsi="Arial" w:cs="Arial"/>
          <w:color w:val="FF0000"/>
          <w:sz w:val="20"/>
          <w:szCs w:val="20"/>
        </w:rPr>
        <w:t xml:space="preserve"> </w:t>
      </w:r>
    </w:p>
    <w:p w:rsidR="00B96A00" w:rsidRPr="005F48DF" w:rsidRDefault="00DF6A41" w:rsidP="00B96A00">
      <w:pPr>
        <w:pStyle w:val="Akapitzlist"/>
        <w:numPr>
          <w:ilvl w:val="0"/>
          <w:numId w:val="7"/>
        </w:numPr>
        <w:spacing w:after="0" w:line="360" w:lineRule="auto"/>
        <w:contextualSpacing/>
        <w:jc w:val="both"/>
        <w:rPr>
          <w:rFonts w:ascii="Arial" w:hAnsi="Arial" w:cs="Arial"/>
          <w:color w:val="000000"/>
          <w:sz w:val="20"/>
          <w:szCs w:val="20"/>
        </w:rPr>
      </w:pPr>
      <w:r w:rsidRPr="005F48DF">
        <w:rPr>
          <w:rFonts w:ascii="Arial" w:eastAsia="Times New Roman" w:hAnsi="Arial" w:cs="Arial"/>
          <w:sz w:val="20"/>
          <w:szCs w:val="20"/>
        </w:rPr>
        <w:t xml:space="preserve">Należne Wykonawcy wynagrodzenie płatne będzie raz w miesiącu, w stałej wysokości </w:t>
      </w:r>
      <w:r w:rsidRPr="00E958A3">
        <w:rPr>
          <w:rFonts w:ascii="Arial" w:eastAsia="Times New Roman" w:hAnsi="Arial" w:cs="Arial"/>
          <w:sz w:val="20"/>
          <w:szCs w:val="20"/>
        </w:rPr>
        <w:t>…………………….</w:t>
      </w:r>
      <w:r w:rsidRPr="005F48DF">
        <w:rPr>
          <w:rFonts w:ascii="Arial" w:eastAsia="Times New Roman" w:hAnsi="Arial" w:cs="Arial"/>
          <w:b/>
          <w:sz w:val="20"/>
          <w:szCs w:val="20"/>
        </w:rPr>
        <w:t xml:space="preserve"> </w:t>
      </w:r>
      <w:r w:rsidRPr="005F48DF">
        <w:rPr>
          <w:rFonts w:ascii="Arial" w:eastAsia="Times New Roman" w:hAnsi="Arial" w:cs="Arial"/>
          <w:sz w:val="20"/>
          <w:szCs w:val="20"/>
        </w:rPr>
        <w:t xml:space="preserve"> zł brutto na podstawie prawi</w:t>
      </w:r>
      <w:r w:rsidR="00F531BA" w:rsidRPr="005F48DF">
        <w:rPr>
          <w:rFonts w:ascii="Arial" w:eastAsia="Times New Roman" w:hAnsi="Arial" w:cs="Arial"/>
          <w:sz w:val="20"/>
          <w:szCs w:val="20"/>
        </w:rPr>
        <w:t>dłowo sporządzonej i </w:t>
      </w:r>
      <w:r w:rsidR="00341DFB" w:rsidRPr="005F48DF">
        <w:rPr>
          <w:rFonts w:ascii="Arial" w:eastAsia="Times New Roman" w:hAnsi="Arial" w:cs="Arial"/>
          <w:sz w:val="20"/>
          <w:szCs w:val="20"/>
        </w:rPr>
        <w:t>złożonej w </w:t>
      </w:r>
      <w:r w:rsidRPr="005F48DF">
        <w:rPr>
          <w:rFonts w:ascii="Arial" w:eastAsia="Times New Roman" w:hAnsi="Arial" w:cs="Arial"/>
          <w:sz w:val="20"/>
          <w:szCs w:val="20"/>
        </w:rPr>
        <w:t xml:space="preserve">siedzibie Zamawiającego faktury VAT, wystawionej po podpisaniu przez Zamawiającego protokołu odbioru prac i na kwotę w nim poświadczoną. </w:t>
      </w:r>
      <w:r w:rsidRPr="005F48DF">
        <w:rPr>
          <w:rFonts w:ascii="Arial" w:hAnsi="Arial" w:cs="Arial"/>
          <w:color w:val="000000"/>
          <w:sz w:val="20"/>
          <w:szCs w:val="20"/>
        </w:rPr>
        <w:t>Wynagrodzenie nie podlega waloryzacji do końca realizacji umowy.</w:t>
      </w:r>
    </w:p>
    <w:p w:rsidR="00887DB1" w:rsidRPr="004801F1" w:rsidRDefault="00887DB1" w:rsidP="004801F1">
      <w:pPr>
        <w:numPr>
          <w:ilvl w:val="0"/>
          <w:numId w:val="7"/>
        </w:numPr>
        <w:suppressAutoHyphens w:val="0"/>
        <w:spacing w:after="0" w:line="360" w:lineRule="auto"/>
        <w:jc w:val="both"/>
        <w:rPr>
          <w:rFonts w:ascii="Arial" w:hAnsi="Arial" w:cs="Arial"/>
          <w:sz w:val="20"/>
          <w:szCs w:val="20"/>
        </w:rPr>
      </w:pPr>
      <w:r w:rsidRPr="004801F1">
        <w:rPr>
          <w:rFonts w:ascii="Arial" w:hAnsi="Arial" w:cs="Arial"/>
          <w:sz w:val="20"/>
          <w:szCs w:val="20"/>
        </w:rPr>
        <w:t xml:space="preserve">Obniżenie wartości umowy będzie możliwe w przypadku gdy zakres prac opisany w </w:t>
      </w:r>
      <w:r w:rsidR="004801F1" w:rsidRPr="004801F1">
        <w:rPr>
          <w:rFonts w:ascii="Arial" w:hAnsi="Arial" w:cs="Arial"/>
          <w:sz w:val="20"/>
          <w:szCs w:val="20"/>
        </w:rPr>
        <w:t xml:space="preserve">SIWZ ze względów technicznych, </w:t>
      </w:r>
      <w:r w:rsidRPr="004801F1">
        <w:rPr>
          <w:rFonts w:ascii="Arial" w:hAnsi="Arial" w:cs="Arial"/>
          <w:sz w:val="20"/>
          <w:szCs w:val="20"/>
        </w:rPr>
        <w:t>ekonomicznych lub formalno-prawnych nie będzie konieczny do wykonania lub nie leży w interesie  Zamawiającego.</w:t>
      </w:r>
    </w:p>
    <w:p w:rsidR="0001107C" w:rsidRPr="005F48DF"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5F48DF">
        <w:rPr>
          <w:rFonts w:ascii="Arial" w:hAnsi="Arial" w:cs="Arial"/>
          <w:sz w:val="20"/>
          <w:szCs w:val="20"/>
        </w:rPr>
        <w:t>Faktury</w:t>
      </w:r>
      <w:r w:rsidRPr="005F48DF">
        <w:rPr>
          <w:rFonts w:ascii="Arial" w:eastAsia="Times New Roman" w:hAnsi="Arial" w:cs="Arial"/>
          <w:sz w:val="20"/>
          <w:szCs w:val="20"/>
        </w:rPr>
        <w:t xml:space="preserve"> VAT należy wystawić w 2 egz. na Miasto Z</w:t>
      </w:r>
      <w:r w:rsidR="00E6622F">
        <w:rPr>
          <w:rFonts w:ascii="Arial" w:eastAsia="Times New Roman" w:hAnsi="Arial" w:cs="Arial"/>
          <w:sz w:val="20"/>
          <w:szCs w:val="20"/>
        </w:rPr>
        <w:t xml:space="preserve">abrze, ul. Powstańców Śl. 5-7, </w:t>
      </w:r>
      <w:r w:rsidRPr="005F48DF">
        <w:rPr>
          <w:rFonts w:ascii="Arial" w:eastAsia="Times New Roman" w:hAnsi="Arial" w:cs="Arial"/>
          <w:sz w:val="20"/>
          <w:szCs w:val="20"/>
        </w:rPr>
        <w:t>41-800 Zabrze.</w:t>
      </w:r>
    </w:p>
    <w:p w:rsidR="0001107C" w:rsidRPr="005F48DF"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5F48DF">
        <w:rPr>
          <w:rFonts w:ascii="Arial" w:hAnsi="Arial" w:cs="Arial"/>
          <w:sz w:val="20"/>
          <w:szCs w:val="20"/>
        </w:rPr>
        <w:t>Wykonawca</w:t>
      </w:r>
      <w:r w:rsidRPr="005F48DF">
        <w:rPr>
          <w:rFonts w:ascii="Arial" w:eastAsia="Times New Roman" w:hAnsi="Arial" w:cs="Arial"/>
          <w:sz w:val="20"/>
          <w:szCs w:val="20"/>
        </w:rPr>
        <w:t xml:space="preserve"> wystawiać będzie faktury w ciągu 7 dni od dnia obustronnego podpisania </w:t>
      </w:r>
      <w:r w:rsidR="00CB1850" w:rsidRPr="005F48DF">
        <w:rPr>
          <w:rFonts w:ascii="Arial" w:eastAsia="Times New Roman" w:hAnsi="Arial" w:cs="Arial"/>
          <w:sz w:val="20"/>
          <w:szCs w:val="20"/>
        </w:rPr>
        <w:t>miesięcznych protokołów</w:t>
      </w:r>
      <w:r w:rsidRPr="005F48DF">
        <w:rPr>
          <w:rFonts w:ascii="Arial" w:eastAsia="Times New Roman" w:hAnsi="Arial" w:cs="Arial"/>
          <w:sz w:val="20"/>
          <w:szCs w:val="20"/>
        </w:rPr>
        <w:t xml:space="preserve"> wykonania usługi przedmiotu umowy.</w:t>
      </w:r>
    </w:p>
    <w:p w:rsidR="0001107C" w:rsidRPr="005F48DF"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5F48DF">
        <w:rPr>
          <w:rFonts w:ascii="Arial" w:hAnsi="Arial" w:cs="Arial"/>
          <w:sz w:val="20"/>
          <w:szCs w:val="20"/>
        </w:rPr>
        <w:t>Każda</w:t>
      </w:r>
      <w:r w:rsidRPr="005F48DF">
        <w:rPr>
          <w:rFonts w:ascii="Arial" w:eastAsia="Times New Roman" w:hAnsi="Arial" w:cs="Arial"/>
          <w:sz w:val="20"/>
          <w:szCs w:val="20"/>
        </w:rPr>
        <w:t xml:space="preserve"> zapłata następować będzie przelewem w ciągu 21 dni od </w:t>
      </w:r>
      <w:r w:rsidR="000C3569" w:rsidRPr="005F48DF">
        <w:rPr>
          <w:rFonts w:ascii="Arial" w:eastAsia="Times New Roman" w:hAnsi="Arial" w:cs="Arial"/>
          <w:sz w:val="20"/>
          <w:szCs w:val="20"/>
        </w:rPr>
        <w:t>dostarczenia do siedziby Zamawiającego prawidłowo wystawionej</w:t>
      </w:r>
      <w:r w:rsidRPr="005F48DF">
        <w:rPr>
          <w:rFonts w:ascii="Arial" w:eastAsia="Times New Roman" w:hAnsi="Arial" w:cs="Arial"/>
          <w:sz w:val="20"/>
          <w:szCs w:val="20"/>
        </w:rPr>
        <w:t xml:space="preserve"> faktury na </w:t>
      </w:r>
      <w:r w:rsidR="00E6622F">
        <w:rPr>
          <w:rFonts w:ascii="Arial" w:eastAsia="Times New Roman" w:hAnsi="Arial" w:cs="Arial"/>
          <w:sz w:val="20"/>
          <w:szCs w:val="20"/>
        </w:rPr>
        <w:t xml:space="preserve">rachunek bankowy wskazany przez </w:t>
      </w:r>
      <w:r w:rsidRPr="005F48DF">
        <w:rPr>
          <w:rFonts w:ascii="Arial" w:eastAsia="Times New Roman" w:hAnsi="Arial" w:cs="Arial"/>
          <w:sz w:val="20"/>
          <w:szCs w:val="20"/>
        </w:rPr>
        <w:t>Wykonawcę.</w:t>
      </w:r>
    </w:p>
    <w:p w:rsidR="00A01285" w:rsidRPr="00E0033F"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5F48DF">
        <w:rPr>
          <w:rFonts w:ascii="Arial" w:hAnsi="Arial" w:cs="Arial"/>
          <w:sz w:val="20"/>
          <w:szCs w:val="20"/>
        </w:rPr>
        <w:t>Rozliczenie</w:t>
      </w:r>
      <w:r w:rsidRPr="005F48DF">
        <w:rPr>
          <w:rFonts w:ascii="Arial" w:eastAsia="Times New Roman" w:hAnsi="Arial" w:cs="Arial"/>
          <w:sz w:val="20"/>
          <w:szCs w:val="20"/>
        </w:rPr>
        <w:t xml:space="preserve"> będzie następować po przedstawieniu dokumentów potwierdzających zapłatę Podwykonawcom</w:t>
      </w:r>
      <w:r w:rsidR="007A706E">
        <w:rPr>
          <w:rFonts w:ascii="Arial" w:eastAsia="Times New Roman" w:hAnsi="Arial" w:cs="Arial"/>
          <w:sz w:val="20"/>
          <w:szCs w:val="20"/>
        </w:rPr>
        <w:t xml:space="preserve"> i dalszym podmiotom realizującym przedmiot zamówienia</w:t>
      </w:r>
      <w:r w:rsidRPr="005F48DF">
        <w:rPr>
          <w:rFonts w:ascii="Arial" w:eastAsia="Times New Roman" w:hAnsi="Arial" w:cs="Arial"/>
          <w:sz w:val="20"/>
          <w:szCs w:val="20"/>
        </w:rPr>
        <w:t>.</w:t>
      </w:r>
    </w:p>
    <w:p w:rsidR="00E0033F" w:rsidRDefault="00E0033F" w:rsidP="00E76872">
      <w:pPr>
        <w:spacing w:after="0" w:line="360" w:lineRule="auto"/>
        <w:contextualSpacing/>
        <w:rPr>
          <w:rFonts w:ascii="Arial" w:eastAsia="Times New Roman" w:hAnsi="Arial" w:cs="Arial"/>
          <w:b/>
          <w:bCs/>
          <w:sz w:val="20"/>
          <w:szCs w:val="20"/>
        </w:rPr>
      </w:pPr>
    </w:p>
    <w:p w:rsidR="00DF6A41" w:rsidRPr="005F48DF" w:rsidRDefault="00C60DAE"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8</w:t>
      </w:r>
    </w:p>
    <w:p w:rsidR="00DF6A41" w:rsidRPr="005F48DF" w:rsidRDefault="00DF6A41" w:rsidP="008413E1">
      <w:pPr>
        <w:pStyle w:val="Akapitzlist"/>
        <w:numPr>
          <w:ilvl w:val="0"/>
          <w:numId w:val="8"/>
        </w:numPr>
        <w:autoSpaceDE w:val="0"/>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 xml:space="preserve">Wykonawca na swój koszt ustanawia  osoby nadzorujące prawidłowe wykonanie zakresu zadania, w osobach </w:t>
      </w:r>
      <w:r w:rsidRPr="00E958A3">
        <w:rPr>
          <w:rFonts w:ascii="Arial" w:eastAsia="Times New Roman" w:hAnsi="Arial" w:cs="Arial"/>
          <w:sz w:val="20"/>
          <w:szCs w:val="20"/>
        </w:rPr>
        <w:t>…………………….</w:t>
      </w:r>
      <w:r w:rsidRPr="005F48DF">
        <w:rPr>
          <w:rFonts w:ascii="Arial" w:eastAsia="Times New Roman" w:hAnsi="Arial" w:cs="Arial"/>
          <w:sz w:val="20"/>
          <w:szCs w:val="20"/>
        </w:rPr>
        <w:t xml:space="preserve"> za których zachowania odpowiada na zasadach ogólnych.</w:t>
      </w:r>
    </w:p>
    <w:p w:rsidR="00DF6A41" w:rsidRPr="005F48DF" w:rsidRDefault="00DF6A41" w:rsidP="008413E1">
      <w:pPr>
        <w:pStyle w:val="Akapitzlist"/>
        <w:numPr>
          <w:ilvl w:val="0"/>
          <w:numId w:val="8"/>
        </w:numPr>
        <w:spacing w:after="0" w:line="360" w:lineRule="auto"/>
        <w:contextualSpacing/>
        <w:jc w:val="both"/>
        <w:rPr>
          <w:rFonts w:ascii="Arial" w:eastAsia="Times New Roman" w:hAnsi="Arial" w:cs="Arial"/>
          <w:color w:val="000000"/>
          <w:sz w:val="20"/>
          <w:szCs w:val="20"/>
        </w:rPr>
      </w:pPr>
      <w:r w:rsidRPr="005F48DF">
        <w:rPr>
          <w:rFonts w:ascii="Arial" w:eastAsia="Times New Roman" w:hAnsi="Arial" w:cs="Arial"/>
          <w:sz w:val="20"/>
          <w:szCs w:val="20"/>
        </w:rPr>
        <w:t xml:space="preserve">Osoby wymienione w ust. 1 </w:t>
      </w:r>
      <w:r w:rsidR="007E2FE6">
        <w:rPr>
          <w:rFonts w:ascii="Arial" w:eastAsia="Times New Roman" w:hAnsi="Arial" w:cs="Arial"/>
          <w:color w:val="000000"/>
          <w:sz w:val="20"/>
          <w:szCs w:val="20"/>
        </w:rPr>
        <w:t>działają w imieniu i na</w:t>
      </w:r>
      <w:r w:rsidRPr="005F48DF">
        <w:rPr>
          <w:rFonts w:ascii="Arial" w:eastAsia="Times New Roman" w:hAnsi="Arial" w:cs="Arial"/>
          <w:color w:val="000000"/>
          <w:sz w:val="20"/>
          <w:szCs w:val="20"/>
        </w:rPr>
        <w:t xml:space="preserve"> rachunek Wykonawcy.</w:t>
      </w:r>
    </w:p>
    <w:p w:rsidR="00DF6A41" w:rsidRPr="005F48DF" w:rsidRDefault="00DF6A41" w:rsidP="008413E1">
      <w:pPr>
        <w:pStyle w:val="Akapitzlist"/>
        <w:numPr>
          <w:ilvl w:val="0"/>
          <w:numId w:val="8"/>
        </w:numPr>
        <w:spacing w:after="0" w:line="360" w:lineRule="auto"/>
        <w:contextualSpacing/>
        <w:jc w:val="both"/>
        <w:rPr>
          <w:rFonts w:ascii="Arial" w:eastAsia="Times New Roman" w:hAnsi="Arial" w:cs="Arial"/>
          <w:color w:val="000000"/>
          <w:sz w:val="20"/>
          <w:szCs w:val="20"/>
        </w:rPr>
      </w:pPr>
      <w:r w:rsidRPr="005F48DF">
        <w:rPr>
          <w:rFonts w:ascii="Arial" w:eastAsia="Times New Roman" w:hAnsi="Arial" w:cs="Arial"/>
          <w:color w:val="000000"/>
          <w:sz w:val="20"/>
          <w:szCs w:val="20"/>
        </w:rPr>
        <w:t xml:space="preserve">Do obowiązków osób wskazanych w ust. 1 należy kierowanie, kontrolowanie oraz nadzór nad całością prac związanych z realizacją  przedmiotu umowy. </w:t>
      </w:r>
    </w:p>
    <w:p w:rsidR="0001107C" w:rsidRPr="00E76872" w:rsidRDefault="00DF6A41" w:rsidP="008413E1">
      <w:pPr>
        <w:pStyle w:val="Akapitzlist"/>
        <w:numPr>
          <w:ilvl w:val="0"/>
          <w:numId w:val="8"/>
        </w:num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Zmiana osób, nadzorujących prawidłowe wykonanie zakresu zadania, ustanowionych przez Wykonawcę wymaga  pisemnego powiadomienia Zamawiającego.</w:t>
      </w:r>
    </w:p>
    <w:p w:rsidR="00575EFD" w:rsidRPr="005F48DF" w:rsidRDefault="00575EFD" w:rsidP="008413E1">
      <w:pPr>
        <w:spacing w:after="0" w:line="360" w:lineRule="auto"/>
        <w:contextualSpacing/>
        <w:jc w:val="both"/>
        <w:rPr>
          <w:rFonts w:ascii="Arial" w:eastAsia="Times New Roman" w:hAnsi="Arial" w:cs="Arial"/>
          <w:sz w:val="20"/>
          <w:szCs w:val="20"/>
        </w:rPr>
      </w:pPr>
    </w:p>
    <w:p w:rsidR="00DF6A41" w:rsidRPr="005F48DF" w:rsidRDefault="00C60DAE"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9</w:t>
      </w:r>
    </w:p>
    <w:p w:rsidR="00DF6A41" w:rsidRPr="005F48DF" w:rsidRDefault="00DF6A41" w:rsidP="008413E1">
      <w:pPr>
        <w:pStyle w:val="Akapitzlist"/>
        <w:numPr>
          <w:ilvl w:val="0"/>
          <w:numId w:val="9"/>
        </w:num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Zamawiający ustanawia inspektora nadzor</w:t>
      </w:r>
      <w:r w:rsidR="0001107C" w:rsidRPr="005F48DF">
        <w:rPr>
          <w:rFonts w:ascii="Arial" w:eastAsia="Times New Roman" w:hAnsi="Arial" w:cs="Arial"/>
          <w:sz w:val="20"/>
          <w:szCs w:val="20"/>
        </w:rPr>
        <w:t>u w osobach ………………………</w:t>
      </w:r>
      <w:r w:rsidR="00E958A3">
        <w:rPr>
          <w:rFonts w:ascii="Arial" w:eastAsia="Times New Roman" w:hAnsi="Arial" w:cs="Arial"/>
          <w:sz w:val="20"/>
          <w:szCs w:val="20"/>
        </w:rPr>
        <w:t>…………</w:t>
      </w:r>
    </w:p>
    <w:p w:rsidR="00DF6A41" w:rsidRPr="005F48DF" w:rsidRDefault="00DF6A41" w:rsidP="008413E1">
      <w:pPr>
        <w:pStyle w:val="Akapitzlist"/>
        <w:numPr>
          <w:ilvl w:val="0"/>
          <w:numId w:val="9"/>
        </w:num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 xml:space="preserve">Inspektor nadzoru reprezentuje Zamawiającego wobec </w:t>
      </w:r>
      <w:r w:rsidR="00C35C12" w:rsidRPr="005F48DF">
        <w:rPr>
          <w:rFonts w:ascii="Arial" w:eastAsia="Times New Roman" w:hAnsi="Arial" w:cs="Arial"/>
          <w:sz w:val="20"/>
          <w:szCs w:val="20"/>
        </w:rPr>
        <w:t>Wykonawcy działając w imieniu i </w:t>
      </w:r>
      <w:r w:rsidRPr="005F48DF">
        <w:rPr>
          <w:rFonts w:ascii="Arial" w:eastAsia="Times New Roman" w:hAnsi="Arial" w:cs="Arial"/>
          <w:sz w:val="20"/>
          <w:szCs w:val="20"/>
        </w:rPr>
        <w:t>na rachunek Zamawiającego.</w:t>
      </w:r>
    </w:p>
    <w:p w:rsidR="00177F36" w:rsidRDefault="00DF6A41" w:rsidP="00E958A3">
      <w:pPr>
        <w:pStyle w:val="Akapitzlist"/>
        <w:numPr>
          <w:ilvl w:val="0"/>
          <w:numId w:val="9"/>
        </w:num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 xml:space="preserve">Zamawiający zastrzega sobie prawo zmiany inspektorów nadzoru i zobowiązuje się do niezwłocznego </w:t>
      </w:r>
      <w:r w:rsidR="000C3569" w:rsidRPr="005F48DF">
        <w:rPr>
          <w:rFonts w:ascii="Arial" w:eastAsia="Times New Roman" w:hAnsi="Arial" w:cs="Arial"/>
          <w:sz w:val="20"/>
          <w:szCs w:val="20"/>
        </w:rPr>
        <w:t xml:space="preserve">pisemnego </w:t>
      </w:r>
      <w:r w:rsidRPr="005F48DF">
        <w:rPr>
          <w:rFonts w:ascii="Arial" w:eastAsia="Times New Roman" w:hAnsi="Arial" w:cs="Arial"/>
          <w:sz w:val="20"/>
          <w:szCs w:val="20"/>
        </w:rPr>
        <w:t>powiadomienia o tym Wykonawcy.</w:t>
      </w:r>
    </w:p>
    <w:p w:rsidR="007E2FE6" w:rsidRPr="00850A0A" w:rsidRDefault="007E2FE6" w:rsidP="007E2FE6">
      <w:pPr>
        <w:pStyle w:val="Akapitzlist"/>
        <w:spacing w:after="0" w:line="360" w:lineRule="auto"/>
        <w:ind w:left="360"/>
        <w:contextualSpacing/>
        <w:jc w:val="both"/>
        <w:rPr>
          <w:rFonts w:ascii="Arial" w:eastAsia="Times New Roman" w:hAnsi="Arial" w:cs="Arial"/>
          <w:sz w:val="20"/>
          <w:szCs w:val="20"/>
        </w:rPr>
      </w:pPr>
    </w:p>
    <w:p w:rsidR="00C35C12" w:rsidRPr="005F48DF" w:rsidRDefault="00C60DAE" w:rsidP="0001107C">
      <w:pPr>
        <w:spacing w:after="0" w:line="360" w:lineRule="auto"/>
        <w:contextualSpacing/>
        <w:jc w:val="center"/>
        <w:rPr>
          <w:rFonts w:ascii="Arial" w:hAnsi="Arial" w:cs="Arial"/>
          <w:b/>
          <w:sz w:val="20"/>
          <w:szCs w:val="20"/>
        </w:rPr>
      </w:pPr>
      <w:r>
        <w:rPr>
          <w:rFonts w:ascii="Arial" w:hAnsi="Arial" w:cs="Arial"/>
          <w:b/>
          <w:sz w:val="20"/>
          <w:szCs w:val="20"/>
        </w:rPr>
        <w:t>§ 10</w:t>
      </w:r>
    </w:p>
    <w:p w:rsidR="00DF6A41" w:rsidRPr="005F48DF" w:rsidRDefault="00DF6A41" w:rsidP="008413E1">
      <w:pPr>
        <w:numPr>
          <w:ilvl w:val="0"/>
          <w:numId w:val="1"/>
        </w:numPr>
        <w:tabs>
          <w:tab w:val="clear" w:pos="720"/>
        </w:tabs>
        <w:spacing w:after="0" w:line="360" w:lineRule="auto"/>
        <w:ind w:left="357" w:hanging="357"/>
        <w:contextualSpacing/>
        <w:jc w:val="both"/>
        <w:rPr>
          <w:rFonts w:ascii="Arial" w:hAnsi="Arial" w:cs="Arial"/>
          <w:sz w:val="20"/>
          <w:szCs w:val="20"/>
        </w:rPr>
      </w:pPr>
      <w:r w:rsidRPr="005F48DF">
        <w:rPr>
          <w:rFonts w:ascii="Arial" w:hAnsi="Arial" w:cs="Arial"/>
          <w:sz w:val="20"/>
          <w:szCs w:val="20"/>
        </w:rPr>
        <w:t xml:space="preserve">Wykonawca zapewnia przestrzeganie zasad przetwarzania i ochrony danych osobowych zgodnie z przepisami Ustawy </w:t>
      </w:r>
      <w:r w:rsidR="00FC249B">
        <w:rPr>
          <w:rFonts w:ascii="Arial" w:hAnsi="Arial" w:cs="Arial"/>
          <w:sz w:val="20"/>
          <w:szCs w:val="20"/>
        </w:rPr>
        <w:t xml:space="preserve">z dnia 29 sierpnia 1997 r. </w:t>
      </w:r>
      <w:r w:rsidRPr="005F48DF">
        <w:rPr>
          <w:rFonts w:ascii="Arial" w:hAnsi="Arial" w:cs="Arial"/>
          <w:sz w:val="20"/>
          <w:szCs w:val="20"/>
        </w:rPr>
        <w:t>o ochronie danych osobowych (</w:t>
      </w:r>
      <w:r w:rsidR="00E0033F" w:rsidRPr="00E0033F">
        <w:rPr>
          <w:rStyle w:val="h1"/>
          <w:rFonts w:ascii="Arial" w:hAnsi="Arial" w:cs="Arial"/>
          <w:sz w:val="20"/>
          <w:szCs w:val="20"/>
        </w:rPr>
        <w:t xml:space="preserve">Dz.U. </w:t>
      </w:r>
      <w:r w:rsidR="00E0033F" w:rsidRPr="00E0033F">
        <w:rPr>
          <w:rFonts w:ascii="Arial" w:hAnsi="Arial" w:cs="Arial"/>
          <w:sz w:val="20"/>
          <w:szCs w:val="20"/>
          <w:lang w:eastAsia="en-US"/>
        </w:rPr>
        <w:t>z 2016 r. poz. 922</w:t>
      </w:r>
      <w:r w:rsidRPr="005F48DF">
        <w:rPr>
          <w:rStyle w:val="h1"/>
          <w:rFonts w:ascii="Arial" w:hAnsi="Arial" w:cs="Arial"/>
          <w:sz w:val="20"/>
          <w:szCs w:val="20"/>
        </w:rPr>
        <w:t>)</w:t>
      </w:r>
      <w:r w:rsidRPr="005F48DF">
        <w:rPr>
          <w:rFonts w:ascii="Arial" w:hAnsi="Arial" w:cs="Arial"/>
          <w:sz w:val="20"/>
          <w:szCs w:val="20"/>
        </w:rPr>
        <w:t>.</w:t>
      </w:r>
    </w:p>
    <w:p w:rsidR="00DF6A41" w:rsidRPr="005F48DF" w:rsidRDefault="00DF6A41" w:rsidP="008413E1">
      <w:pPr>
        <w:numPr>
          <w:ilvl w:val="0"/>
          <w:numId w:val="1"/>
        </w:numPr>
        <w:tabs>
          <w:tab w:val="clear" w:pos="720"/>
        </w:tabs>
        <w:spacing w:after="0" w:line="360" w:lineRule="auto"/>
        <w:ind w:left="357" w:hanging="357"/>
        <w:contextualSpacing/>
        <w:jc w:val="both"/>
        <w:rPr>
          <w:rFonts w:ascii="Arial" w:hAnsi="Arial" w:cs="Arial"/>
          <w:sz w:val="20"/>
          <w:szCs w:val="20"/>
        </w:rPr>
      </w:pPr>
      <w:r w:rsidRPr="005F48DF">
        <w:rPr>
          <w:rFonts w:ascii="Arial" w:hAnsi="Arial" w:cs="Arial"/>
          <w:sz w:val="20"/>
          <w:szCs w:val="20"/>
        </w:rPr>
        <w:lastRenderedPageBreak/>
        <w:t>Wykonawca ponosi odpowiedzialność za ewentualne</w:t>
      </w:r>
      <w:r w:rsidR="00C35C12" w:rsidRPr="005F48DF">
        <w:rPr>
          <w:rFonts w:ascii="Arial" w:hAnsi="Arial" w:cs="Arial"/>
          <w:sz w:val="20"/>
          <w:szCs w:val="20"/>
        </w:rPr>
        <w:t xml:space="preserve"> skutki działania niezgodnego z </w:t>
      </w:r>
      <w:r w:rsidRPr="005F48DF">
        <w:rPr>
          <w:rFonts w:ascii="Arial" w:hAnsi="Arial" w:cs="Arial"/>
          <w:sz w:val="20"/>
          <w:szCs w:val="20"/>
        </w:rPr>
        <w:t>prze</w:t>
      </w:r>
      <w:r w:rsidR="008978E8" w:rsidRPr="005F48DF">
        <w:rPr>
          <w:rFonts w:ascii="Arial" w:hAnsi="Arial" w:cs="Arial"/>
          <w:sz w:val="20"/>
          <w:szCs w:val="20"/>
        </w:rPr>
        <w:t xml:space="preserve">pisami </w:t>
      </w:r>
      <w:r w:rsidR="00E6622F">
        <w:rPr>
          <w:rFonts w:ascii="Arial" w:hAnsi="Arial" w:cs="Arial"/>
          <w:sz w:val="20"/>
          <w:szCs w:val="20"/>
        </w:rPr>
        <w:br/>
      </w:r>
      <w:r w:rsidR="008978E8" w:rsidRPr="005F48DF">
        <w:rPr>
          <w:rFonts w:ascii="Arial" w:hAnsi="Arial" w:cs="Arial"/>
          <w:sz w:val="20"/>
          <w:szCs w:val="20"/>
        </w:rPr>
        <w:t>o których mowa w ust. 1.</w:t>
      </w:r>
    </w:p>
    <w:p w:rsidR="00DF6A41" w:rsidRPr="005F48DF" w:rsidRDefault="00DF6A41" w:rsidP="008413E1">
      <w:pPr>
        <w:numPr>
          <w:ilvl w:val="0"/>
          <w:numId w:val="1"/>
        </w:numPr>
        <w:tabs>
          <w:tab w:val="clear" w:pos="720"/>
        </w:tabs>
        <w:spacing w:after="0" w:line="360" w:lineRule="auto"/>
        <w:ind w:left="357" w:hanging="357"/>
        <w:contextualSpacing/>
        <w:jc w:val="both"/>
        <w:rPr>
          <w:rFonts w:ascii="Arial" w:hAnsi="Arial" w:cs="Arial"/>
          <w:color w:val="000000"/>
          <w:sz w:val="20"/>
          <w:szCs w:val="20"/>
        </w:rPr>
      </w:pPr>
      <w:r w:rsidRPr="005F48DF">
        <w:rPr>
          <w:rFonts w:ascii="Arial" w:hAnsi="Arial" w:cs="Arial"/>
          <w:sz w:val="20"/>
          <w:szCs w:val="20"/>
        </w:rPr>
        <w:t>Wykonawca oświadcza, że systemy wykorzystywane w procesie przetwarzania danych osobowych spełniają wymogi określone w Ustawie</w:t>
      </w:r>
      <w:r w:rsidR="00FC249B">
        <w:rPr>
          <w:rFonts w:ascii="Arial" w:hAnsi="Arial" w:cs="Arial"/>
          <w:sz w:val="20"/>
          <w:szCs w:val="20"/>
        </w:rPr>
        <w:t xml:space="preserve"> z dnia 29 sierpnia 1997 r.</w:t>
      </w:r>
      <w:r w:rsidRPr="005F48DF">
        <w:rPr>
          <w:rFonts w:ascii="Arial" w:hAnsi="Arial" w:cs="Arial"/>
          <w:sz w:val="20"/>
          <w:szCs w:val="20"/>
        </w:rPr>
        <w:t xml:space="preserve"> o ochronie danych osobowych (</w:t>
      </w:r>
      <w:r w:rsidR="00E0033F">
        <w:rPr>
          <w:rFonts w:ascii="Arial" w:hAnsi="Arial" w:cs="Arial"/>
          <w:sz w:val="20"/>
          <w:szCs w:val="20"/>
          <w:lang w:eastAsia="en-US"/>
        </w:rPr>
        <w:t>Dz.</w:t>
      </w:r>
      <w:r w:rsidR="00E0033F" w:rsidRPr="00E0033F">
        <w:rPr>
          <w:rFonts w:ascii="Arial" w:hAnsi="Arial" w:cs="Arial"/>
          <w:sz w:val="20"/>
          <w:szCs w:val="20"/>
          <w:lang w:eastAsia="en-US"/>
        </w:rPr>
        <w:t>U. z 2016 r. poz. 922</w:t>
      </w:r>
      <w:r w:rsidRPr="005F48DF">
        <w:rPr>
          <w:rStyle w:val="h1"/>
          <w:rFonts w:ascii="Arial" w:hAnsi="Arial" w:cs="Arial"/>
          <w:sz w:val="20"/>
          <w:szCs w:val="20"/>
        </w:rPr>
        <w:t>)</w:t>
      </w:r>
      <w:r w:rsidRPr="005F48DF">
        <w:rPr>
          <w:rStyle w:val="h1"/>
          <w:rFonts w:ascii="Arial" w:hAnsi="Arial" w:cs="Arial"/>
          <w:color w:val="FF0000"/>
          <w:sz w:val="20"/>
          <w:szCs w:val="20"/>
        </w:rPr>
        <w:t xml:space="preserve"> </w:t>
      </w:r>
      <w:r w:rsidRPr="005F48DF">
        <w:rPr>
          <w:rFonts w:ascii="Arial" w:hAnsi="Arial" w:cs="Arial"/>
          <w:color w:val="000000"/>
          <w:sz w:val="20"/>
          <w:szCs w:val="20"/>
        </w:rPr>
        <w:t>oraz rozporządzeniach wykonawczych do Ustawy.</w:t>
      </w:r>
    </w:p>
    <w:p w:rsidR="00DF6A41" w:rsidRPr="005F48DF" w:rsidRDefault="00DF6A41" w:rsidP="008413E1">
      <w:pPr>
        <w:numPr>
          <w:ilvl w:val="0"/>
          <w:numId w:val="1"/>
        </w:numPr>
        <w:tabs>
          <w:tab w:val="clear" w:pos="720"/>
        </w:tabs>
        <w:spacing w:after="0" w:line="360" w:lineRule="auto"/>
        <w:ind w:left="357" w:hanging="357"/>
        <w:contextualSpacing/>
        <w:jc w:val="both"/>
        <w:rPr>
          <w:rFonts w:ascii="Arial" w:hAnsi="Arial" w:cs="Arial"/>
          <w:color w:val="000000"/>
          <w:sz w:val="20"/>
          <w:szCs w:val="20"/>
        </w:rPr>
      </w:pPr>
      <w:r w:rsidRPr="005F48DF">
        <w:rPr>
          <w:rFonts w:ascii="Arial" w:hAnsi="Arial" w:cs="Arial"/>
          <w:color w:val="000000"/>
          <w:sz w:val="20"/>
          <w:szCs w:val="20"/>
        </w:rPr>
        <w:t>Wykonawca zapewnia, że przetwarzane dane osobowe będą wykorzystywane wyłącznie w celu realizacji umowy.</w:t>
      </w:r>
    </w:p>
    <w:p w:rsidR="00E0033F" w:rsidRDefault="00DF6A41" w:rsidP="00E76872">
      <w:pPr>
        <w:numPr>
          <w:ilvl w:val="0"/>
          <w:numId w:val="1"/>
        </w:numPr>
        <w:tabs>
          <w:tab w:val="clear" w:pos="720"/>
        </w:tabs>
        <w:spacing w:after="0" w:line="360" w:lineRule="auto"/>
        <w:ind w:left="357" w:hanging="357"/>
        <w:contextualSpacing/>
        <w:jc w:val="both"/>
        <w:rPr>
          <w:rFonts w:ascii="Arial" w:hAnsi="Arial" w:cs="Arial"/>
          <w:color w:val="000000"/>
          <w:sz w:val="20"/>
          <w:szCs w:val="20"/>
        </w:rPr>
      </w:pPr>
      <w:r w:rsidRPr="005F48DF">
        <w:rPr>
          <w:rFonts w:ascii="Arial" w:hAnsi="Arial" w:cs="Arial"/>
          <w:color w:val="000000"/>
          <w:sz w:val="20"/>
          <w:szCs w:val="20"/>
        </w:rPr>
        <w:t xml:space="preserve">Wykonawca jest zobowiązany do natychmiastowego </w:t>
      </w:r>
      <w:r w:rsidR="00C35C12" w:rsidRPr="005F48DF">
        <w:rPr>
          <w:rFonts w:ascii="Arial" w:hAnsi="Arial" w:cs="Arial"/>
          <w:color w:val="000000"/>
          <w:sz w:val="20"/>
          <w:szCs w:val="20"/>
        </w:rPr>
        <w:t>powiadamiania Zamawiającego o </w:t>
      </w:r>
      <w:r w:rsidRPr="005F48DF">
        <w:rPr>
          <w:rFonts w:ascii="Arial" w:hAnsi="Arial" w:cs="Arial"/>
          <w:color w:val="000000"/>
          <w:sz w:val="20"/>
          <w:szCs w:val="20"/>
        </w:rPr>
        <w:t xml:space="preserve">stwierdzeniu próby lub faktu naruszenia poufności </w:t>
      </w:r>
      <w:r w:rsidR="00C35C12" w:rsidRPr="005F48DF">
        <w:rPr>
          <w:rFonts w:ascii="Arial" w:hAnsi="Arial" w:cs="Arial"/>
          <w:color w:val="000000"/>
          <w:sz w:val="20"/>
          <w:szCs w:val="20"/>
        </w:rPr>
        <w:t>danych osobowych przetwarzanych w </w:t>
      </w:r>
      <w:r w:rsidRPr="005F48DF">
        <w:rPr>
          <w:rFonts w:ascii="Arial" w:hAnsi="Arial" w:cs="Arial"/>
          <w:color w:val="000000"/>
          <w:sz w:val="20"/>
          <w:szCs w:val="20"/>
        </w:rPr>
        <w:t>wyniku realizacji umowy.</w:t>
      </w:r>
    </w:p>
    <w:p w:rsidR="00E958A3" w:rsidRPr="00E76872" w:rsidRDefault="00E958A3" w:rsidP="00E958A3">
      <w:pPr>
        <w:spacing w:after="0" w:line="360" w:lineRule="auto"/>
        <w:ind w:left="357"/>
        <w:contextualSpacing/>
        <w:jc w:val="both"/>
        <w:rPr>
          <w:rFonts w:ascii="Arial" w:hAnsi="Arial" w:cs="Arial"/>
          <w:color w:val="000000"/>
          <w:sz w:val="20"/>
          <w:szCs w:val="20"/>
        </w:rPr>
      </w:pPr>
    </w:p>
    <w:p w:rsidR="00DF6A41" w:rsidRPr="005F48DF" w:rsidRDefault="00C60DAE"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11</w:t>
      </w:r>
    </w:p>
    <w:p w:rsidR="00DF6A41" w:rsidRPr="005F48DF" w:rsidRDefault="00DF6A41" w:rsidP="008413E1">
      <w:pPr>
        <w:pStyle w:val="Akapitzlist"/>
        <w:numPr>
          <w:ilvl w:val="0"/>
          <w:numId w:val="11"/>
        </w:numPr>
        <w:spacing w:after="0" w:line="360" w:lineRule="auto"/>
        <w:ind w:left="357" w:hanging="357"/>
        <w:contextualSpacing/>
        <w:jc w:val="both"/>
        <w:rPr>
          <w:rFonts w:ascii="Arial" w:eastAsia="Times New Roman" w:hAnsi="Arial" w:cs="Arial"/>
          <w:sz w:val="20"/>
          <w:szCs w:val="20"/>
        </w:rPr>
      </w:pPr>
      <w:r w:rsidRPr="005F48DF">
        <w:rPr>
          <w:rFonts w:ascii="Arial" w:eastAsia="Times New Roman" w:hAnsi="Arial" w:cs="Arial"/>
          <w:sz w:val="20"/>
          <w:szCs w:val="20"/>
        </w:rPr>
        <w:t xml:space="preserve">Prace będą </w:t>
      </w:r>
      <w:r w:rsidRPr="005F48DF">
        <w:rPr>
          <w:rFonts w:ascii="Arial" w:hAnsi="Arial" w:cs="Arial"/>
          <w:color w:val="000000"/>
          <w:sz w:val="20"/>
          <w:szCs w:val="20"/>
        </w:rPr>
        <w:t>odbierane</w:t>
      </w:r>
      <w:r w:rsidRPr="005F48DF">
        <w:rPr>
          <w:rFonts w:ascii="Arial" w:eastAsia="Times New Roman" w:hAnsi="Arial" w:cs="Arial"/>
          <w:sz w:val="20"/>
          <w:szCs w:val="20"/>
        </w:rPr>
        <w:t xml:space="preserve"> protokolarnie w cyklach miesięcznych.</w:t>
      </w:r>
    </w:p>
    <w:p w:rsidR="00DF6A41" w:rsidRPr="005F48DF" w:rsidRDefault="00DF6A41" w:rsidP="008413E1">
      <w:pPr>
        <w:pStyle w:val="Akapitzlist"/>
        <w:numPr>
          <w:ilvl w:val="0"/>
          <w:numId w:val="11"/>
        </w:numPr>
        <w:spacing w:after="0" w:line="360" w:lineRule="auto"/>
        <w:ind w:left="357" w:hanging="357"/>
        <w:contextualSpacing/>
        <w:jc w:val="both"/>
        <w:rPr>
          <w:rFonts w:ascii="Arial" w:eastAsia="Times New Roman" w:hAnsi="Arial" w:cs="Arial"/>
          <w:sz w:val="20"/>
          <w:szCs w:val="20"/>
        </w:rPr>
      </w:pPr>
      <w:r w:rsidRPr="005F48DF">
        <w:rPr>
          <w:rFonts w:ascii="Arial" w:eastAsia="Times New Roman" w:hAnsi="Arial" w:cs="Arial"/>
          <w:sz w:val="20"/>
          <w:szCs w:val="20"/>
        </w:rPr>
        <w:t xml:space="preserve">W </w:t>
      </w:r>
      <w:r w:rsidRPr="005F48DF">
        <w:rPr>
          <w:rFonts w:ascii="Arial" w:hAnsi="Arial" w:cs="Arial"/>
          <w:color w:val="000000"/>
          <w:sz w:val="20"/>
          <w:szCs w:val="20"/>
        </w:rPr>
        <w:t>protokole</w:t>
      </w:r>
      <w:r w:rsidRPr="005F48DF">
        <w:rPr>
          <w:rFonts w:ascii="Arial" w:eastAsia="Times New Roman" w:hAnsi="Arial" w:cs="Arial"/>
          <w:sz w:val="20"/>
          <w:szCs w:val="20"/>
        </w:rPr>
        <w:t xml:space="preserve"> odbioru należy podać Wykonawcę i Podwykonawcę prac.</w:t>
      </w:r>
    </w:p>
    <w:p w:rsidR="00DF6A41" w:rsidRDefault="00DF6A41" w:rsidP="008413E1">
      <w:pPr>
        <w:pStyle w:val="Akapitzlist"/>
        <w:numPr>
          <w:ilvl w:val="0"/>
          <w:numId w:val="11"/>
        </w:numPr>
        <w:spacing w:after="0" w:line="360" w:lineRule="auto"/>
        <w:ind w:left="357" w:hanging="357"/>
        <w:contextualSpacing/>
        <w:jc w:val="both"/>
        <w:rPr>
          <w:rFonts w:ascii="Arial" w:eastAsia="Times New Roman" w:hAnsi="Arial" w:cs="Arial"/>
          <w:sz w:val="20"/>
          <w:szCs w:val="20"/>
        </w:rPr>
      </w:pPr>
      <w:r w:rsidRPr="005F48DF">
        <w:rPr>
          <w:rFonts w:ascii="Arial" w:hAnsi="Arial" w:cs="Arial"/>
          <w:color w:val="000000"/>
          <w:sz w:val="20"/>
          <w:szCs w:val="20"/>
        </w:rPr>
        <w:t>Załącznikami</w:t>
      </w:r>
      <w:r w:rsidRPr="005F48DF">
        <w:rPr>
          <w:rFonts w:ascii="Arial" w:eastAsia="Times New Roman" w:hAnsi="Arial" w:cs="Arial"/>
          <w:sz w:val="20"/>
          <w:szCs w:val="20"/>
        </w:rPr>
        <w:t xml:space="preserve"> do częściowego protokołu o</w:t>
      </w:r>
      <w:r w:rsidR="008978E8" w:rsidRPr="005F48DF">
        <w:rPr>
          <w:rFonts w:ascii="Arial" w:eastAsia="Times New Roman" w:hAnsi="Arial" w:cs="Arial"/>
          <w:sz w:val="20"/>
          <w:szCs w:val="20"/>
        </w:rPr>
        <w:t xml:space="preserve">dbioru są </w:t>
      </w:r>
      <w:r w:rsidR="000C3569" w:rsidRPr="005F48DF">
        <w:rPr>
          <w:rFonts w:ascii="Arial" w:eastAsia="Times New Roman" w:hAnsi="Arial" w:cs="Arial"/>
          <w:sz w:val="20"/>
          <w:szCs w:val="20"/>
        </w:rPr>
        <w:t xml:space="preserve">raporty wymienione </w:t>
      </w:r>
      <w:r w:rsidR="008978E8" w:rsidRPr="005F48DF">
        <w:rPr>
          <w:rFonts w:ascii="Arial" w:eastAsia="Times New Roman" w:hAnsi="Arial" w:cs="Arial"/>
          <w:sz w:val="20"/>
          <w:szCs w:val="20"/>
        </w:rPr>
        <w:t>w </w:t>
      </w:r>
      <w:r w:rsidRPr="005F48DF">
        <w:rPr>
          <w:rFonts w:ascii="Arial" w:hAnsi="Arial" w:cs="Arial"/>
          <w:sz w:val="20"/>
          <w:szCs w:val="20"/>
        </w:rPr>
        <w:t>„Szczegółowym opisie przedmiotu zamówienia” określonym SIWZ</w:t>
      </w:r>
      <w:r w:rsidRPr="005F48DF">
        <w:rPr>
          <w:rFonts w:ascii="Arial" w:eastAsia="Times New Roman" w:hAnsi="Arial" w:cs="Arial"/>
          <w:sz w:val="20"/>
          <w:szCs w:val="20"/>
        </w:rPr>
        <w:t>.</w:t>
      </w:r>
    </w:p>
    <w:p w:rsidR="007E2FE6" w:rsidRPr="007E2FE6" w:rsidRDefault="007E2FE6" w:rsidP="007E2FE6">
      <w:pPr>
        <w:spacing w:after="0" w:line="360" w:lineRule="auto"/>
        <w:contextualSpacing/>
        <w:jc w:val="both"/>
        <w:rPr>
          <w:rFonts w:ascii="Arial" w:eastAsia="Times New Roman" w:hAnsi="Arial" w:cs="Arial"/>
          <w:sz w:val="20"/>
          <w:szCs w:val="20"/>
        </w:rPr>
      </w:pPr>
    </w:p>
    <w:p w:rsidR="00DF6A41" w:rsidRPr="005F48DF" w:rsidRDefault="00C60DAE" w:rsidP="00CB1850">
      <w:pPr>
        <w:spacing w:after="0" w:line="360" w:lineRule="auto"/>
        <w:contextualSpacing/>
        <w:jc w:val="center"/>
        <w:rPr>
          <w:rFonts w:ascii="Arial" w:hAnsi="Arial" w:cs="Arial"/>
          <w:b/>
          <w:sz w:val="20"/>
          <w:szCs w:val="20"/>
        </w:rPr>
      </w:pPr>
      <w:r>
        <w:rPr>
          <w:rFonts w:ascii="Arial" w:hAnsi="Arial" w:cs="Arial"/>
          <w:b/>
          <w:sz w:val="20"/>
          <w:szCs w:val="20"/>
        </w:rPr>
        <w:t>§ 12</w:t>
      </w:r>
      <w:r w:rsidR="00DF6A41" w:rsidRPr="005F48DF">
        <w:rPr>
          <w:rFonts w:ascii="Arial" w:hAnsi="Arial" w:cs="Arial"/>
          <w:b/>
          <w:sz w:val="20"/>
          <w:szCs w:val="20"/>
        </w:rPr>
        <w:t xml:space="preserve"> </w:t>
      </w:r>
    </w:p>
    <w:p w:rsidR="00792036" w:rsidRDefault="00DF6A41" w:rsidP="008413E1">
      <w:pPr>
        <w:spacing w:line="360" w:lineRule="auto"/>
        <w:contextualSpacing/>
        <w:jc w:val="both"/>
        <w:rPr>
          <w:rFonts w:ascii="Arial" w:hAnsi="Arial" w:cs="Arial"/>
          <w:color w:val="000000"/>
          <w:sz w:val="20"/>
          <w:szCs w:val="20"/>
        </w:rPr>
      </w:pPr>
      <w:r w:rsidRPr="005F48DF">
        <w:rPr>
          <w:rFonts w:ascii="Arial" w:hAnsi="Arial" w:cs="Arial"/>
          <w:color w:val="000000"/>
          <w:sz w:val="20"/>
          <w:szCs w:val="20"/>
        </w:rPr>
        <w:t>Wykonawcy występujący wspólnie ponoszą solidarną odpow</w:t>
      </w:r>
      <w:r w:rsidR="00792036" w:rsidRPr="005F48DF">
        <w:rPr>
          <w:rFonts w:ascii="Arial" w:hAnsi="Arial" w:cs="Arial"/>
          <w:color w:val="000000"/>
          <w:sz w:val="20"/>
          <w:szCs w:val="20"/>
        </w:rPr>
        <w:t xml:space="preserve">iedzialność za wykonanie Umowy </w:t>
      </w:r>
      <w:r w:rsidR="00E6622F">
        <w:rPr>
          <w:rFonts w:ascii="Arial" w:hAnsi="Arial" w:cs="Arial"/>
          <w:color w:val="000000"/>
          <w:sz w:val="20"/>
          <w:szCs w:val="20"/>
        </w:rPr>
        <w:br/>
        <w:t xml:space="preserve">i </w:t>
      </w:r>
      <w:r w:rsidRPr="005F48DF">
        <w:rPr>
          <w:rFonts w:ascii="Arial" w:hAnsi="Arial" w:cs="Arial"/>
          <w:color w:val="000000"/>
          <w:sz w:val="20"/>
          <w:szCs w:val="20"/>
        </w:rPr>
        <w:t>wniesienie zabezpieczenia jej należytego wykonania.</w:t>
      </w:r>
    </w:p>
    <w:p w:rsidR="00575EFD" w:rsidRPr="005F48DF" w:rsidRDefault="00575EFD" w:rsidP="008413E1">
      <w:pPr>
        <w:spacing w:line="360" w:lineRule="auto"/>
        <w:contextualSpacing/>
        <w:jc w:val="both"/>
        <w:rPr>
          <w:rFonts w:ascii="Arial" w:hAnsi="Arial" w:cs="Arial"/>
          <w:color w:val="000000"/>
          <w:sz w:val="20"/>
          <w:szCs w:val="20"/>
        </w:rPr>
      </w:pPr>
    </w:p>
    <w:p w:rsidR="00DF6A41" w:rsidRPr="005F48DF" w:rsidRDefault="00C60DAE" w:rsidP="00CB1850">
      <w:pPr>
        <w:spacing w:after="0" w:line="360" w:lineRule="auto"/>
        <w:contextualSpacing/>
        <w:jc w:val="center"/>
        <w:rPr>
          <w:rFonts w:ascii="Arial" w:hAnsi="Arial" w:cs="Arial"/>
          <w:b/>
          <w:sz w:val="20"/>
          <w:szCs w:val="20"/>
        </w:rPr>
      </w:pPr>
      <w:r>
        <w:rPr>
          <w:rFonts w:ascii="Arial" w:hAnsi="Arial" w:cs="Arial"/>
          <w:b/>
          <w:sz w:val="20"/>
          <w:szCs w:val="20"/>
        </w:rPr>
        <w:t>§ 13</w:t>
      </w:r>
    </w:p>
    <w:p w:rsidR="00DF6A41" w:rsidRPr="005F48DF" w:rsidRDefault="00DF6A41" w:rsidP="008413E1">
      <w:pPr>
        <w:pStyle w:val="Akapitzlist"/>
        <w:numPr>
          <w:ilvl w:val="0"/>
          <w:numId w:val="13"/>
        </w:numPr>
        <w:spacing w:after="0" w:line="360" w:lineRule="auto"/>
        <w:contextualSpacing/>
        <w:jc w:val="both"/>
        <w:rPr>
          <w:rFonts w:ascii="Arial" w:hAnsi="Arial" w:cs="Arial"/>
          <w:color w:val="000000"/>
          <w:sz w:val="20"/>
          <w:szCs w:val="20"/>
        </w:rPr>
      </w:pPr>
      <w:r w:rsidRPr="005F48DF">
        <w:rPr>
          <w:rFonts w:ascii="Arial" w:hAnsi="Arial" w:cs="Arial"/>
          <w:sz w:val="20"/>
          <w:szCs w:val="20"/>
        </w:rPr>
        <w:t>Wierzytelność</w:t>
      </w:r>
      <w:r w:rsidRPr="005F48DF">
        <w:rPr>
          <w:rFonts w:ascii="Arial" w:hAnsi="Arial" w:cs="Arial"/>
          <w:color w:val="000000"/>
          <w:sz w:val="20"/>
          <w:szCs w:val="20"/>
        </w:rPr>
        <w:t xml:space="preserve"> wynikająca z niniejszej umowy nie może być przedmiotem cesji na rzecz osób trzecich bez zgody Zamawiającego z wyjątkiem konieczn</w:t>
      </w:r>
      <w:r w:rsidR="00792036" w:rsidRPr="005F48DF">
        <w:rPr>
          <w:rFonts w:ascii="Arial" w:hAnsi="Arial" w:cs="Arial"/>
          <w:color w:val="000000"/>
          <w:sz w:val="20"/>
          <w:szCs w:val="20"/>
        </w:rPr>
        <w:t xml:space="preserve">ości wykonania prac związanych </w:t>
      </w:r>
      <w:r w:rsidR="00E6622F">
        <w:rPr>
          <w:rFonts w:ascii="Arial" w:hAnsi="Arial" w:cs="Arial"/>
          <w:color w:val="000000"/>
          <w:sz w:val="20"/>
          <w:szCs w:val="20"/>
        </w:rPr>
        <w:br/>
      </w:r>
      <w:r w:rsidRPr="005F48DF">
        <w:rPr>
          <w:rFonts w:ascii="Arial" w:hAnsi="Arial" w:cs="Arial"/>
          <w:color w:val="000000"/>
          <w:sz w:val="20"/>
          <w:szCs w:val="20"/>
        </w:rPr>
        <w:t>z realizacją niniejszej umowy przez podwykonawcę – Wykonawca zobowiązuje się w dniu zawarcia umowy z podwykonawcą przelać na jego rzecz wierzytelność jaka będzie mu przysługiwać z tego tytułu wobec Zamawiającego.</w:t>
      </w:r>
    </w:p>
    <w:p w:rsidR="00DF6A41" w:rsidRPr="005F48DF" w:rsidRDefault="00DF6A41" w:rsidP="008413E1">
      <w:pPr>
        <w:pStyle w:val="Akapitzlist"/>
        <w:numPr>
          <w:ilvl w:val="0"/>
          <w:numId w:val="13"/>
        </w:numPr>
        <w:spacing w:after="0" w:line="360" w:lineRule="auto"/>
        <w:contextualSpacing/>
        <w:jc w:val="both"/>
        <w:rPr>
          <w:rFonts w:ascii="Arial" w:hAnsi="Arial" w:cs="Arial"/>
          <w:color w:val="000000"/>
          <w:sz w:val="20"/>
          <w:szCs w:val="20"/>
        </w:rPr>
      </w:pPr>
      <w:r w:rsidRPr="005F48DF">
        <w:rPr>
          <w:rFonts w:ascii="Arial" w:hAnsi="Arial" w:cs="Arial"/>
          <w:sz w:val="20"/>
          <w:szCs w:val="20"/>
        </w:rPr>
        <w:t>Wykonawca</w:t>
      </w:r>
      <w:r w:rsidRPr="005F48DF">
        <w:rPr>
          <w:rFonts w:ascii="Arial" w:hAnsi="Arial" w:cs="Arial"/>
          <w:color w:val="000000"/>
          <w:sz w:val="20"/>
          <w:szCs w:val="20"/>
        </w:rPr>
        <w:t xml:space="preserve"> jest zobowiązany do złożenia u Zamawiającego podpisanej przez Wy</w:t>
      </w:r>
      <w:r w:rsidR="00B80891" w:rsidRPr="005F48DF">
        <w:rPr>
          <w:rFonts w:ascii="Arial" w:hAnsi="Arial" w:cs="Arial"/>
          <w:color w:val="000000"/>
          <w:sz w:val="20"/>
          <w:szCs w:val="20"/>
        </w:rPr>
        <w:t xml:space="preserve">konawcę </w:t>
      </w:r>
      <w:r w:rsidR="00E6622F">
        <w:rPr>
          <w:rFonts w:ascii="Arial" w:hAnsi="Arial" w:cs="Arial"/>
          <w:color w:val="000000"/>
          <w:sz w:val="20"/>
          <w:szCs w:val="20"/>
        </w:rPr>
        <w:br/>
      </w:r>
      <w:r w:rsidRPr="005F48DF">
        <w:rPr>
          <w:rFonts w:ascii="Arial" w:hAnsi="Arial" w:cs="Arial"/>
          <w:color w:val="000000"/>
          <w:sz w:val="20"/>
          <w:szCs w:val="20"/>
        </w:rPr>
        <w:t>i podwykonawcę umowy cesji wierzytelności na rzecz podwykonawcy za prace wykonane przez podwykonawcę w terminie 7 dni od daty zawarcia umowy</w:t>
      </w:r>
      <w:r w:rsidR="00792036" w:rsidRPr="005F48DF">
        <w:rPr>
          <w:rFonts w:ascii="Arial" w:hAnsi="Arial" w:cs="Arial"/>
          <w:color w:val="000000"/>
          <w:sz w:val="20"/>
          <w:szCs w:val="20"/>
        </w:rPr>
        <w:t xml:space="preserve"> o </w:t>
      </w:r>
      <w:r w:rsidR="00B80891" w:rsidRPr="005F48DF">
        <w:rPr>
          <w:rFonts w:ascii="Arial" w:hAnsi="Arial" w:cs="Arial"/>
          <w:color w:val="000000"/>
          <w:sz w:val="20"/>
          <w:szCs w:val="20"/>
        </w:rPr>
        <w:t xml:space="preserve">wykonywanie prac związanych </w:t>
      </w:r>
      <w:r w:rsidR="00E6622F">
        <w:rPr>
          <w:rFonts w:ascii="Arial" w:hAnsi="Arial" w:cs="Arial"/>
          <w:color w:val="000000"/>
          <w:sz w:val="20"/>
          <w:szCs w:val="20"/>
        </w:rPr>
        <w:br/>
      </w:r>
      <w:r w:rsidRPr="005F48DF">
        <w:rPr>
          <w:rFonts w:ascii="Arial" w:hAnsi="Arial" w:cs="Arial"/>
          <w:color w:val="000000"/>
          <w:sz w:val="20"/>
          <w:szCs w:val="20"/>
        </w:rPr>
        <w:t>z realizacją niniejs</w:t>
      </w:r>
      <w:r w:rsidR="00792036" w:rsidRPr="005F48DF">
        <w:rPr>
          <w:rFonts w:ascii="Arial" w:hAnsi="Arial" w:cs="Arial"/>
          <w:color w:val="000000"/>
          <w:sz w:val="20"/>
          <w:szCs w:val="20"/>
        </w:rPr>
        <w:t>zej umowy przez podwykonawcę. W </w:t>
      </w:r>
      <w:r w:rsidRPr="005F48DF">
        <w:rPr>
          <w:rFonts w:ascii="Arial" w:hAnsi="Arial" w:cs="Arial"/>
          <w:color w:val="000000"/>
          <w:sz w:val="20"/>
          <w:szCs w:val="20"/>
        </w:rPr>
        <w:t xml:space="preserve">przypadku nie złożenia ww. umowy </w:t>
      </w:r>
      <w:r w:rsidR="00E6622F">
        <w:rPr>
          <w:rFonts w:ascii="Arial" w:hAnsi="Arial" w:cs="Arial"/>
          <w:color w:val="000000"/>
          <w:sz w:val="20"/>
          <w:szCs w:val="20"/>
        </w:rPr>
        <w:br/>
      </w:r>
      <w:r w:rsidRPr="005F48DF">
        <w:rPr>
          <w:rFonts w:ascii="Arial" w:hAnsi="Arial" w:cs="Arial"/>
          <w:color w:val="000000"/>
          <w:sz w:val="20"/>
          <w:szCs w:val="20"/>
        </w:rPr>
        <w:t>w ww. terminie Zamawiającemu przysługiwać będzie prawo ob</w:t>
      </w:r>
      <w:r w:rsidR="00B80891" w:rsidRPr="005F48DF">
        <w:rPr>
          <w:rFonts w:ascii="Arial" w:hAnsi="Arial" w:cs="Arial"/>
          <w:color w:val="000000"/>
          <w:sz w:val="20"/>
          <w:szCs w:val="20"/>
        </w:rPr>
        <w:t xml:space="preserve">ciążenia Wykonawcy karą umowną </w:t>
      </w:r>
      <w:r w:rsidRPr="005F48DF">
        <w:rPr>
          <w:rFonts w:ascii="Arial" w:hAnsi="Arial" w:cs="Arial"/>
          <w:color w:val="000000"/>
          <w:sz w:val="20"/>
          <w:szCs w:val="20"/>
        </w:rPr>
        <w:t>w wysokości wynagrodzenia miesięcznego brutto.</w:t>
      </w:r>
    </w:p>
    <w:p w:rsidR="00CB1850" w:rsidRPr="005F48DF" w:rsidRDefault="00CB1850" w:rsidP="00A01285">
      <w:pPr>
        <w:spacing w:line="360" w:lineRule="auto"/>
        <w:contextualSpacing/>
        <w:jc w:val="both"/>
        <w:rPr>
          <w:rFonts w:ascii="Arial" w:hAnsi="Arial" w:cs="Arial"/>
          <w:color w:val="000000"/>
          <w:sz w:val="20"/>
          <w:szCs w:val="20"/>
        </w:rPr>
      </w:pPr>
    </w:p>
    <w:p w:rsidR="00DF6A41" w:rsidRPr="005F48DF" w:rsidRDefault="00C60DAE" w:rsidP="00CB1850">
      <w:pPr>
        <w:spacing w:after="0" w:line="360" w:lineRule="auto"/>
        <w:contextualSpacing/>
        <w:jc w:val="center"/>
        <w:rPr>
          <w:rFonts w:ascii="Arial" w:hAnsi="Arial" w:cs="Arial"/>
          <w:b/>
          <w:color w:val="000000"/>
          <w:sz w:val="20"/>
          <w:szCs w:val="20"/>
        </w:rPr>
      </w:pPr>
      <w:r>
        <w:rPr>
          <w:rFonts w:ascii="Arial" w:hAnsi="Arial" w:cs="Arial"/>
          <w:b/>
          <w:color w:val="000000"/>
          <w:sz w:val="20"/>
          <w:szCs w:val="20"/>
        </w:rPr>
        <w:t>§ 14</w:t>
      </w:r>
    </w:p>
    <w:p w:rsidR="00DF6A41" w:rsidRPr="005F48DF" w:rsidRDefault="00DF6A41" w:rsidP="008413E1">
      <w:pPr>
        <w:pStyle w:val="Akapitzlist"/>
        <w:numPr>
          <w:ilvl w:val="0"/>
          <w:numId w:val="14"/>
        </w:numPr>
        <w:spacing w:after="0" w:line="360" w:lineRule="auto"/>
        <w:contextualSpacing/>
        <w:jc w:val="both"/>
        <w:rPr>
          <w:rFonts w:ascii="Arial" w:hAnsi="Arial" w:cs="Arial"/>
          <w:color w:val="000000"/>
          <w:sz w:val="20"/>
          <w:szCs w:val="20"/>
        </w:rPr>
      </w:pPr>
      <w:r w:rsidRPr="005F48DF">
        <w:rPr>
          <w:rFonts w:ascii="Arial" w:hAnsi="Arial" w:cs="Arial"/>
          <w:color w:val="000000"/>
          <w:sz w:val="20"/>
          <w:szCs w:val="20"/>
        </w:rPr>
        <w:t>Wykonawca wniósł, przed zawarciem niniejszej umowy, zabezpieczenie tytułem niewykonania lub nienależytego wykonania przedmiotu umowy, w wysoko</w:t>
      </w:r>
      <w:r w:rsidR="00B80891" w:rsidRPr="005F48DF">
        <w:rPr>
          <w:rFonts w:ascii="Arial" w:hAnsi="Arial" w:cs="Arial"/>
          <w:color w:val="000000"/>
          <w:sz w:val="20"/>
          <w:szCs w:val="20"/>
        </w:rPr>
        <w:t xml:space="preserve">ści </w:t>
      </w:r>
      <w:r w:rsidR="00B80891" w:rsidRPr="00E958A3">
        <w:rPr>
          <w:rFonts w:ascii="Arial" w:hAnsi="Arial" w:cs="Arial"/>
          <w:sz w:val="20"/>
          <w:szCs w:val="20"/>
        </w:rPr>
        <w:t xml:space="preserve">5% </w:t>
      </w:r>
      <w:r w:rsidR="00B80891" w:rsidRPr="005F48DF">
        <w:rPr>
          <w:rFonts w:ascii="Arial" w:hAnsi="Arial" w:cs="Arial"/>
          <w:color w:val="000000"/>
          <w:sz w:val="20"/>
          <w:szCs w:val="20"/>
        </w:rPr>
        <w:t xml:space="preserve">ceny całkowitej podanej </w:t>
      </w:r>
      <w:r w:rsidR="00E6622F">
        <w:rPr>
          <w:rFonts w:ascii="Arial" w:hAnsi="Arial" w:cs="Arial"/>
          <w:color w:val="000000"/>
          <w:sz w:val="20"/>
          <w:szCs w:val="20"/>
        </w:rPr>
        <w:t>w ofercie, tj.</w:t>
      </w:r>
      <w:r w:rsidRPr="00E958A3">
        <w:rPr>
          <w:rFonts w:ascii="Arial" w:hAnsi="Arial" w:cs="Arial"/>
          <w:color w:val="000000"/>
          <w:sz w:val="20"/>
          <w:szCs w:val="20"/>
        </w:rPr>
        <w:t>…………………</w:t>
      </w:r>
      <w:r w:rsidR="00B80891" w:rsidRPr="00E958A3">
        <w:rPr>
          <w:rFonts w:ascii="Arial" w:hAnsi="Arial" w:cs="Arial"/>
          <w:color w:val="000000"/>
          <w:sz w:val="20"/>
          <w:szCs w:val="20"/>
        </w:rPr>
        <w:t>………….</w:t>
      </w:r>
      <w:r w:rsidRPr="005F48DF">
        <w:rPr>
          <w:rFonts w:ascii="Arial" w:hAnsi="Arial" w:cs="Arial"/>
          <w:color w:val="000000"/>
          <w:sz w:val="20"/>
          <w:szCs w:val="20"/>
        </w:rPr>
        <w:t xml:space="preserve">zł </w:t>
      </w:r>
      <w:r w:rsidR="00B80891" w:rsidRPr="005F48DF">
        <w:rPr>
          <w:rFonts w:ascii="Arial" w:hAnsi="Arial" w:cs="Arial"/>
          <w:color w:val="000000"/>
          <w:sz w:val="20"/>
          <w:szCs w:val="20"/>
        </w:rPr>
        <w:br/>
      </w:r>
      <w:r w:rsidRPr="005F48DF">
        <w:rPr>
          <w:rFonts w:ascii="Arial" w:hAnsi="Arial" w:cs="Arial"/>
          <w:color w:val="000000"/>
          <w:sz w:val="20"/>
          <w:szCs w:val="20"/>
        </w:rPr>
        <w:t>(słownie: …………………………… ).</w:t>
      </w:r>
    </w:p>
    <w:p w:rsidR="00F243C8" w:rsidRPr="005F48DF" w:rsidRDefault="00DF6A41" w:rsidP="008413E1">
      <w:pPr>
        <w:pStyle w:val="Akapitzlist"/>
        <w:numPr>
          <w:ilvl w:val="0"/>
          <w:numId w:val="14"/>
        </w:numPr>
        <w:spacing w:after="0" w:line="360" w:lineRule="auto"/>
        <w:contextualSpacing/>
        <w:jc w:val="both"/>
        <w:rPr>
          <w:rFonts w:ascii="Arial" w:hAnsi="Arial" w:cs="Arial"/>
          <w:sz w:val="20"/>
          <w:szCs w:val="20"/>
        </w:rPr>
      </w:pPr>
      <w:r w:rsidRPr="005F48DF">
        <w:rPr>
          <w:rFonts w:ascii="Arial" w:hAnsi="Arial" w:cs="Arial"/>
          <w:sz w:val="20"/>
          <w:szCs w:val="20"/>
        </w:rPr>
        <w:t xml:space="preserve">Zabezpieczenie zostało wniesione w formie </w:t>
      </w:r>
      <w:r w:rsidR="00B96A00" w:rsidRPr="005F48DF">
        <w:rPr>
          <w:rFonts w:ascii="Arial" w:hAnsi="Arial" w:cs="Arial"/>
          <w:sz w:val="20"/>
          <w:szCs w:val="20"/>
        </w:rPr>
        <w:t>…………………………………………………</w:t>
      </w:r>
    </w:p>
    <w:p w:rsidR="00DF6A41" w:rsidRPr="005F48DF" w:rsidRDefault="00DF6A41" w:rsidP="008413E1">
      <w:pPr>
        <w:pStyle w:val="Akapitzlist"/>
        <w:numPr>
          <w:ilvl w:val="0"/>
          <w:numId w:val="14"/>
        </w:numPr>
        <w:spacing w:after="0" w:line="360" w:lineRule="auto"/>
        <w:contextualSpacing/>
        <w:jc w:val="both"/>
        <w:rPr>
          <w:rFonts w:ascii="Arial" w:hAnsi="Arial" w:cs="Arial"/>
          <w:color w:val="000000"/>
          <w:sz w:val="20"/>
          <w:szCs w:val="20"/>
        </w:rPr>
      </w:pPr>
      <w:r w:rsidRPr="005F48DF">
        <w:rPr>
          <w:rFonts w:ascii="Arial" w:hAnsi="Arial" w:cs="Arial"/>
          <w:color w:val="000000"/>
          <w:sz w:val="20"/>
          <w:szCs w:val="20"/>
        </w:rPr>
        <w:t>W razie nienależytego wykonania umowy Zamawiający zaspokaja się z kwoty wniesionego zabezpieczenia.</w:t>
      </w:r>
    </w:p>
    <w:p w:rsidR="00DF6A41" w:rsidRPr="00FC1F54" w:rsidRDefault="00DF6A41" w:rsidP="008413E1">
      <w:pPr>
        <w:pStyle w:val="Akapitzlist"/>
        <w:numPr>
          <w:ilvl w:val="0"/>
          <w:numId w:val="14"/>
        </w:numPr>
        <w:spacing w:after="0" w:line="360" w:lineRule="auto"/>
        <w:contextualSpacing/>
        <w:jc w:val="both"/>
        <w:rPr>
          <w:rFonts w:ascii="Arial" w:hAnsi="Arial" w:cs="Arial"/>
          <w:color w:val="000000"/>
          <w:sz w:val="20"/>
          <w:szCs w:val="20"/>
        </w:rPr>
      </w:pPr>
      <w:r w:rsidRPr="00FC1F54">
        <w:rPr>
          <w:rFonts w:ascii="Arial" w:hAnsi="Arial" w:cs="Arial"/>
          <w:color w:val="000000"/>
          <w:sz w:val="20"/>
          <w:szCs w:val="20"/>
        </w:rPr>
        <w:lastRenderedPageBreak/>
        <w:t xml:space="preserve">Zamawiający zwróci Wykonawcy zabezpieczenie w terminie 30 dni od dnia rozliczenia przedmiotu umowy, za które uznaje się złożenie sprawozdania </w:t>
      </w:r>
      <w:r w:rsidR="00B86C70" w:rsidRPr="00FC1F54">
        <w:rPr>
          <w:rFonts w:ascii="Arial" w:hAnsi="Arial" w:cs="Arial"/>
          <w:color w:val="000000"/>
          <w:sz w:val="20"/>
          <w:szCs w:val="20"/>
        </w:rPr>
        <w:t>półrocznego</w:t>
      </w:r>
      <w:r w:rsidRPr="00FC1F54">
        <w:rPr>
          <w:rFonts w:ascii="Arial" w:hAnsi="Arial" w:cs="Arial"/>
          <w:color w:val="000000"/>
          <w:sz w:val="20"/>
          <w:szCs w:val="20"/>
        </w:rPr>
        <w:t xml:space="preserve"> za </w:t>
      </w:r>
      <w:r w:rsidR="00D52377" w:rsidRPr="00FC1F54">
        <w:rPr>
          <w:rFonts w:ascii="Arial" w:hAnsi="Arial" w:cs="Arial"/>
          <w:color w:val="000000"/>
          <w:sz w:val="20"/>
          <w:szCs w:val="20"/>
        </w:rPr>
        <w:t xml:space="preserve">I </w:t>
      </w:r>
      <w:r w:rsidR="00B86C70" w:rsidRPr="00FC1F54">
        <w:rPr>
          <w:rFonts w:ascii="Arial" w:hAnsi="Arial" w:cs="Arial"/>
          <w:color w:val="000000"/>
          <w:sz w:val="20"/>
          <w:szCs w:val="20"/>
        </w:rPr>
        <w:t xml:space="preserve">półrocze </w:t>
      </w:r>
      <w:r w:rsidR="00D52377" w:rsidRPr="00FC1F54">
        <w:rPr>
          <w:rFonts w:ascii="Arial" w:hAnsi="Arial" w:cs="Arial"/>
          <w:color w:val="000000"/>
          <w:sz w:val="20"/>
          <w:szCs w:val="20"/>
        </w:rPr>
        <w:t>20</w:t>
      </w:r>
      <w:r w:rsidR="00B86C70" w:rsidRPr="00FC1F54">
        <w:rPr>
          <w:rFonts w:ascii="Arial" w:hAnsi="Arial" w:cs="Arial"/>
          <w:color w:val="000000"/>
          <w:sz w:val="20"/>
          <w:szCs w:val="20"/>
        </w:rPr>
        <w:t>20</w:t>
      </w:r>
      <w:r w:rsidRPr="00FC1F54">
        <w:rPr>
          <w:rFonts w:ascii="Arial" w:hAnsi="Arial" w:cs="Arial"/>
          <w:color w:val="000000"/>
          <w:sz w:val="20"/>
          <w:szCs w:val="20"/>
        </w:rPr>
        <w:t xml:space="preserve"> r. i uznanie go przez Zamawiającego za należycie wykonany, pozostawiając 30% zabezpieczenia jako zabezpieczenie roszczeń z tytułu </w:t>
      </w:r>
      <w:r w:rsidRPr="00FC1F54">
        <w:rPr>
          <w:rFonts w:ascii="Arial" w:hAnsi="Arial" w:cs="Arial"/>
          <w:sz w:val="20"/>
          <w:szCs w:val="20"/>
        </w:rPr>
        <w:t>rękojmi za wady.</w:t>
      </w:r>
    </w:p>
    <w:p w:rsidR="00DF6A41" w:rsidRPr="00E45451" w:rsidRDefault="00DF6A41" w:rsidP="008413E1">
      <w:pPr>
        <w:pStyle w:val="Akapitzlist"/>
        <w:numPr>
          <w:ilvl w:val="0"/>
          <w:numId w:val="14"/>
        </w:numPr>
        <w:spacing w:after="0" w:line="360" w:lineRule="auto"/>
        <w:contextualSpacing/>
        <w:jc w:val="both"/>
        <w:rPr>
          <w:rFonts w:ascii="Arial" w:hAnsi="Arial" w:cs="Arial"/>
          <w:color w:val="000000"/>
          <w:sz w:val="20"/>
          <w:szCs w:val="20"/>
          <w:u w:val="single"/>
        </w:rPr>
      </w:pPr>
      <w:r w:rsidRPr="00E45451">
        <w:rPr>
          <w:rFonts w:ascii="Arial" w:hAnsi="Arial" w:cs="Arial"/>
          <w:color w:val="000000"/>
          <w:sz w:val="20"/>
          <w:szCs w:val="20"/>
        </w:rPr>
        <w:t xml:space="preserve">Zabezpieczenie pozostawione na okres rękojmi za wady, zwrócone zostanie w terminie nie później </w:t>
      </w:r>
      <w:r w:rsidRPr="00E45451">
        <w:rPr>
          <w:rFonts w:ascii="Arial" w:hAnsi="Arial" w:cs="Arial"/>
          <w:color w:val="000000"/>
          <w:sz w:val="20"/>
          <w:szCs w:val="20"/>
          <w:u w:val="single"/>
        </w:rPr>
        <w:t>niż w 15 dniu po upływie okresu rękojmi za wady.</w:t>
      </w:r>
    </w:p>
    <w:p w:rsidR="00DF6A41" w:rsidRPr="005F48DF" w:rsidRDefault="00DF6A41" w:rsidP="008413E1">
      <w:pPr>
        <w:pStyle w:val="Akapitzlist"/>
        <w:numPr>
          <w:ilvl w:val="0"/>
          <w:numId w:val="14"/>
        </w:numPr>
        <w:spacing w:after="0" w:line="360" w:lineRule="auto"/>
        <w:contextualSpacing/>
        <w:jc w:val="both"/>
        <w:rPr>
          <w:rFonts w:ascii="Arial" w:hAnsi="Arial" w:cs="Arial"/>
          <w:color w:val="000000"/>
          <w:sz w:val="20"/>
          <w:szCs w:val="20"/>
        </w:rPr>
      </w:pPr>
      <w:r w:rsidRPr="005F48DF">
        <w:rPr>
          <w:rFonts w:ascii="Arial" w:hAnsi="Arial" w:cs="Arial"/>
          <w:color w:val="000000"/>
          <w:sz w:val="20"/>
          <w:szCs w:val="20"/>
        </w:rPr>
        <w:t>W trakcie realizacji umowy Wykonawca może dokonać zmiany formy zabezpieczenia na jedną lub kilka form, o których mowa w art. 148 ust. 1 Ustawy</w:t>
      </w:r>
      <w:r w:rsidR="00FC249B">
        <w:rPr>
          <w:rFonts w:ascii="Arial" w:hAnsi="Arial" w:cs="Arial"/>
          <w:color w:val="000000"/>
          <w:sz w:val="20"/>
          <w:szCs w:val="20"/>
        </w:rPr>
        <w:t xml:space="preserve"> z dnia 29.01.2004 r.</w:t>
      </w:r>
      <w:r w:rsidRPr="005F48DF">
        <w:rPr>
          <w:rFonts w:ascii="Arial" w:hAnsi="Arial" w:cs="Arial"/>
          <w:color w:val="000000"/>
          <w:sz w:val="20"/>
          <w:szCs w:val="20"/>
        </w:rPr>
        <w:t xml:space="preserve"> Prawo zamówień publicznych</w:t>
      </w:r>
      <w:r w:rsidR="00FC249B">
        <w:rPr>
          <w:rFonts w:ascii="Arial" w:hAnsi="Arial" w:cs="Arial"/>
          <w:color w:val="000000"/>
          <w:sz w:val="20"/>
          <w:szCs w:val="20"/>
        </w:rPr>
        <w:t xml:space="preserve"> (t.j. Dz.U.2015.2164 z późn. zm.)</w:t>
      </w:r>
      <w:r w:rsidRPr="005F48DF">
        <w:rPr>
          <w:rFonts w:ascii="Arial" w:hAnsi="Arial" w:cs="Arial"/>
          <w:color w:val="000000"/>
          <w:sz w:val="20"/>
          <w:szCs w:val="20"/>
        </w:rPr>
        <w:t>.</w:t>
      </w:r>
    </w:p>
    <w:p w:rsidR="00A40D8C" w:rsidRDefault="00A40D8C" w:rsidP="00C31B5A">
      <w:pPr>
        <w:spacing w:after="0" w:line="360" w:lineRule="auto"/>
        <w:contextualSpacing/>
        <w:rPr>
          <w:rFonts w:ascii="Arial" w:eastAsia="Times New Roman" w:hAnsi="Arial" w:cs="Arial"/>
          <w:b/>
          <w:bCs/>
          <w:sz w:val="20"/>
          <w:szCs w:val="20"/>
        </w:rPr>
      </w:pPr>
    </w:p>
    <w:p w:rsidR="00DF6A41" w:rsidRPr="005F48DF" w:rsidRDefault="00C60DAE" w:rsidP="00CB1850">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15</w:t>
      </w:r>
    </w:p>
    <w:p w:rsidR="00DF6A41" w:rsidRPr="005F48DF" w:rsidRDefault="00DF6A41" w:rsidP="008413E1">
      <w:pPr>
        <w:pStyle w:val="Akapitzlist"/>
        <w:numPr>
          <w:ilvl w:val="0"/>
          <w:numId w:val="15"/>
        </w:numPr>
        <w:tabs>
          <w:tab w:val="clear" w:pos="360"/>
        </w:tabs>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W razie wystąpienia istotnej zmiany okoliczności powodującej, że wykonanie zamówienia nie leży w interesie publicznym, czego nie można było przewidzieć w chwili zawarcia umowy, Zamawiający może odstąpić od umowy w terminie</w:t>
      </w:r>
      <w:r w:rsidR="007E2FE6">
        <w:rPr>
          <w:rFonts w:ascii="Arial" w:eastAsia="Times New Roman" w:hAnsi="Arial" w:cs="Arial"/>
          <w:sz w:val="20"/>
          <w:szCs w:val="20"/>
        </w:rPr>
        <w:t xml:space="preserve"> 30 dni od powzięcia wiadomości </w:t>
      </w:r>
      <w:r w:rsidRPr="005F48DF">
        <w:rPr>
          <w:rFonts w:ascii="Arial" w:eastAsia="Times New Roman" w:hAnsi="Arial" w:cs="Arial"/>
          <w:sz w:val="20"/>
          <w:szCs w:val="20"/>
        </w:rPr>
        <w:t>o</w:t>
      </w:r>
      <w:r w:rsidR="00A56EC9">
        <w:rPr>
          <w:rFonts w:ascii="Arial" w:eastAsia="Times New Roman" w:hAnsi="Arial" w:cs="Arial"/>
          <w:sz w:val="20"/>
          <w:szCs w:val="20"/>
        </w:rPr>
        <w:t> </w:t>
      </w:r>
      <w:r w:rsidRPr="005F48DF">
        <w:rPr>
          <w:rFonts w:ascii="Arial" w:eastAsia="Times New Roman" w:hAnsi="Arial" w:cs="Arial"/>
          <w:sz w:val="20"/>
          <w:szCs w:val="20"/>
        </w:rPr>
        <w:t>ww.</w:t>
      </w:r>
      <w:r w:rsidR="00A56EC9">
        <w:rPr>
          <w:rFonts w:ascii="Arial" w:eastAsia="Times New Roman" w:hAnsi="Arial" w:cs="Arial"/>
          <w:sz w:val="20"/>
          <w:szCs w:val="20"/>
        </w:rPr>
        <w:t> </w:t>
      </w:r>
      <w:r w:rsidRPr="005F48DF">
        <w:rPr>
          <w:rFonts w:ascii="Arial" w:eastAsia="Times New Roman" w:hAnsi="Arial" w:cs="Arial"/>
          <w:sz w:val="20"/>
          <w:szCs w:val="20"/>
        </w:rPr>
        <w:t>okolicznościach.</w:t>
      </w:r>
    </w:p>
    <w:p w:rsidR="00587FFC" w:rsidRDefault="00DF6A41" w:rsidP="00587FFC">
      <w:pPr>
        <w:pStyle w:val="Akapitzlist"/>
        <w:numPr>
          <w:ilvl w:val="0"/>
          <w:numId w:val="15"/>
        </w:numPr>
        <w:tabs>
          <w:tab w:val="clear" w:pos="360"/>
        </w:tabs>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 xml:space="preserve">Strony ustalają odpowiedzialność za niewykonanie lub nienależyte wykonanie przedmiotu umowy,  o którym mowa w § </w:t>
      </w:r>
      <w:r w:rsidR="00D52377" w:rsidRPr="005F48DF">
        <w:rPr>
          <w:rFonts w:ascii="Arial" w:eastAsia="Times New Roman" w:hAnsi="Arial" w:cs="Arial"/>
          <w:sz w:val="20"/>
          <w:szCs w:val="20"/>
        </w:rPr>
        <w:t>1</w:t>
      </w:r>
      <w:r w:rsidRPr="005F48DF">
        <w:rPr>
          <w:rFonts w:ascii="Arial" w:eastAsia="Times New Roman" w:hAnsi="Arial" w:cs="Arial"/>
          <w:sz w:val="20"/>
          <w:szCs w:val="20"/>
        </w:rPr>
        <w:t xml:space="preserve"> </w:t>
      </w:r>
      <w:r w:rsidR="00575EFD">
        <w:rPr>
          <w:rFonts w:ascii="Arial" w:eastAsia="Times New Roman" w:hAnsi="Arial" w:cs="Arial"/>
          <w:sz w:val="20"/>
          <w:szCs w:val="20"/>
        </w:rPr>
        <w:t>ust.</w:t>
      </w:r>
      <w:r w:rsidRPr="005F48DF">
        <w:rPr>
          <w:rFonts w:ascii="Arial" w:eastAsia="Times New Roman" w:hAnsi="Arial" w:cs="Arial"/>
          <w:sz w:val="20"/>
          <w:szCs w:val="20"/>
        </w:rPr>
        <w:t xml:space="preserve"> 1, w formie kar umownych.</w:t>
      </w:r>
    </w:p>
    <w:p w:rsidR="00587FFC" w:rsidRPr="00FC1F54" w:rsidRDefault="00587FFC" w:rsidP="00587FFC">
      <w:pPr>
        <w:pStyle w:val="Akapitzlist"/>
        <w:numPr>
          <w:ilvl w:val="0"/>
          <w:numId w:val="15"/>
        </w:numPr>
        <w:tabs>
          <w:tab w:val="clear" w:pos="360"/>
        </w:tabs>
        <w:spacing w:after="0" w:line="360" w:lineRule="auto"/>
        <w:contextualSpacing/>
        <w:jc w:val="both"/>
        <w:rPr>
          <w:rFonts w:ascii="Arial" w:eastAsia="Times New Roman" w:hAnsi="Arial" w:cs="Arial"/>
          <w:sz w:val="20"/>
          <w:szCs w:val="20"/>
        </w:rPr>
      </w:pPr>
      <w:r w:rsidRPr="00FC1F54">
        <w:rPr>
          <w:rFonts w:ascii="Arial" w:eastAsia="Times New Roman" w:hAnsi="Arial" w:cs="Arial"/>
          <w:sz w:val="20"/>
          <w:szCs w:val="20"/>
        </w:rPr>
        <w:t>Wykonawca jest zobowiązany do zapłaty na rzecz Zamawiającego kary w wysokości 10% wartości brutto przedmiotu umowy, w przypadku odstąpienia lub rozwiązania umowy przez Wykonawcę lub Zamawiającego z przyczyn leżących po stronie  Wykonawcy.</w:t>
      </w:r>
    </w:p>
    <w:p w:rsidR="00587FFC" w:rsidRPr="00FC1F54" w:rsidRDefault="00587FFC" w:rsidP="008413E1">
      <w:pPr>
        <w:pStyle w:val="Akapitzlist"/>
        <w:numPr>
          <w:ilvl w:val="0"/>
          <w:numId w:val="15"/>
        </w:numPr>
        <w:tabs>
          <w:tab w:val="clear" w:pos="360"/>
        </w:tabs>
        <w:spacing w:after="0" w:line="360" w:lineRule="auto"/>
        <w:contextualSpacing/>
        <w:jc w:val="both"/>
        <w:rPr>
          <w:rFonts w:ascii="Arial" w:eastAsia="Times New Roman" w:hAnsi="Arial" w:cs="Arial"/>
          <w:sz w:val="20"/>
          <w:szCs w:val="20"/>
        </w:rPr>
      </w:pPr>
      <w:r w:rsidRPr="00FC1F54">
        <w:rPr>
          <w:rFonts w:ascii="Arial" w:eastAsia="Times New Roman" w:hAnsi="Arial" w:cs="Arial"/>
          <w:sz w:val="20"/>
          <w:szCs w:val="20"/>
        </w:rPr>
        <w:t>Wykonawca zapłaci karę umowną w wysokości 1% wartości brutto przedmiotu umowy za każdy dzień zwłoki w kompleksowym rozpoczęciu realizacji umowy.</w:t>
      </w:r>
    </w:p>
    <w:p w:rsidR="00DF6A41" w:rsidRPr="005F48DF" w:rsidRDefault="00DF6A41" w:rsidP="008413E1">
      <w:pPr>
        <w:pStyle w:val="Akapitzlist"/>
        <w:numPr>
          <w:ilvl w:val="0"/>
          <w:numId w:val="15"/>
        </w:numPr>
        <w:tabs>
          <w:tab w:val="clear" w:pos="360"/>
        </w:tabs>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 xml:space="preserve">Wykonawca oświadcza, że wyraża zgodę na potrącenie kary umownej z </w:t>
      </w:r>
      <w:r w:rsidR="00D52377" w:rsidRPr="005F48DF">
        <w:rPr>
          <w:rFonts w:ascii="Arial" w:eastAsia="Times New Roman" w:hAnsi="Arial" w:cs="Arial"/>
          <w:sz w:val="20"/>
          <w:szCs w:val="20"/>
        </w:rPr>
        <w:t xml:space="preserve">kwoty </w:t>
      </w:r>
      <w:r w:rsidR="00B31366">
        <w:rPr>
          <w:rFonts w:ascii="Arial" w:eastAsia="Times New Roman" w:hAnsi="Arial" w:cs="Arial"/>
          <w:sz w:val="20"/>
          <w:szCs w:val="20"/>
        </w:rPr>
        <w:t>wynagrodzenia</w:t>
      </w:r>
      <w:r w:rsidRPr="005F48DF">
        <w:rPr>
          <w:rFonts w:ascii="Arial" w:eastAsia="Times New Roman" w:hAnsi="Arial" w:cs="Arial"/>
          <w:sz w:val="20"/>
          <w:szCs w:val="20"/>
        </w:rPr>
        <w:t xml:space="preserve">, </w:t>
      </w:r>
      <w:r w:rsidR="00D52377" w:rsidRPr="005F48DF">
        <w:rPr>
          <w:rFonts w:ascii="Arial" w:eastAsia="Times New Roman" w:hAnsi="Arial" w:cs="Arial"/>
          <w:sz w:val="20"/>
          <w:szCs w:val="20"/>
        </w:rPr>
        <w:br/>
      </w:r>
      <w:r w:rsidRPr="005F48DF">
        <w:rPr>
          <w:rFonts w:ascii="Arial" w:eastAsia="Times New Roman" w:hAnsi="Arial" w:cs="Arial"/>
          <w:sz w:val="20"/>
          <w:szCs w:val="20"/>
        </w:rPr>
        <w:t>o któr</w:t>
      </w:r>
      <w:r w:rsidR="00B31366">
        <w:rPr>
          <w:rFonts w:ascii="Arial" w:eastAsia="Times New Roman" w:hAnsi="Arial" w:cs="Arial"/>
          <w:sz w:val="20"/>
          <w:szCs w:val="20"/>
        </w:rPr>
        <w:t>ym</w:t>
      </w:r>
      <w:r w:rsidR="00850A0A">
        <w:rPr>
          <w:rFonts w:ascii="Arial" w:eastAsia="Times New Roman" w:hAnsi="Arial" w:cs="Arial"/>
          <w:sz w:val="20"/>
          <w:szCs w:val="20"/>
        </w:rPr>
        <w:t xml:space="preserve"> mowa w § 7</w:t>
      </w:r>
      <w:r w:rsidR="00D52377" w:rsidRPr="005F48DF">
        <w:rPr>
          <w:rFonts w:ascii="Arial" w:eastAsia="Times New Roman" w:hAnsi="Arial" w:cs="Arial"/>
          <w:sz w:val="20"/>
          <w:szCs w:val="20"/>
        </w:rPr>
        <w:t xml:space="preserve"> </w:t>
      </w:r>
      <w:r w:rsidR="00575EFD">
        <w:rPr>
          <w:rFonts w:ascii="Arial" w:eastAsia="Times New Roman" w:hAnsi="Arial" w:cs="Arial"/>
          <w:sz w:val="20"/>
          <w:szCs w:val="20"/>
        </w:rPr>
        <w:t>ust.</w:t>
      </w:r>
      <w:r w:rsidR="00B31366">
        <w:rPr>
          <w:rFonts w:ascii="Arial" w:eastAsia="Times New Roman" w:hAnsi="Arial" w:cs="Arial"/>
          <w:sz w:val="20"/>
          <w:szCs w:val="20"/>
        </w:rPr>
        <w:t xml:space="preserve"> 2</w:t>
      </w:r>
      <w:r w:rsidRPr="005F48DF">
        <w:rPr>
          <w:rFonts w:ascii="Arial" w:eastAsia="Times New Roman" w:hAnsi="Arial" w:cs="Arial"/>
          <w:sz w:val="20"/>
          <w:szCs w:val="20"/>
        </w:rPr>
        <w:t xml:space="preserve"> umowy:</w:t>
      </w:r>
    </w:p>
    <w:p w:rsidR="005F12E1" w:rsidRPr="005F12E1" w:rsidRDefault="007A706E" w:rsidP="005F12E1">
      <w:pPr>
        <w:numPr>
          <w:ilvl w:val="2"/>
          <w:numId w:val="16"/>
        </w:numPr>
        <w:spacing w:after="0" w:line="360" w:lineRule="auto"/>
        <w:ind w:left="851" w:hanging="284"/>
        <w:contextualSpacing/>
        <w:jc w:val="both"/>
        <w:rPr>
          <w:rFonts w:ascii="Arial" w:eastAsia="Times New Roman" w:hAnsi="Arial" w:cs="Arial"/>
          <w:sz w:val="20"/>
          <w:szCs w:val="20"/>
        </w:rPr>
      </w:pPr>
      <w:r>
        <w:rPr>
          <w:rFonts w:ascii="Arial" w:hAnsi="Arial" w:cs="Arial"/>
          <w:sz w:val="20"/>
          <w:szCs w:val="20"/>
        </w:rPr>
        <w:t xml:space="preserve">w przypadku </w:t>
      </w:r>
      <w:r w:rsidR="005F12E1" w:rsidRPr="005F12E1">
        <w:rPr>
          <w:rFonts w:ascii="Arial" w:hAnsi="Arial" w:cs="Arial"/>
          <w:sz w:val="20"/>
          <w:szCs w:val="20"/>
        </w:rPr>
        <w:t>opóźnienia w dostarcz</w:t>
      </w:r>
      <w:r>
        <w:rPr>
          <w:rFonts w:ascii="Arial" w:hAnsi="Arial" w:cs="Arial"/>
          <w:sz w:val="20"/>
          <w:szCs w:val="20"/>
        </w:rPr>
        <w:t>eniu dokume</w:t>
      </w:r>
      <w:r w:rsidR="00850A0A">
        <w:rPr>
          <w:rFonts w:ascii="Arial" w:hAnsi="Arial" w:cs="Arial"/>
          <w:sz w:val="20"/>
          <w:szCs w:val="20"/>
        </w:rPr>
        <w:t>ntów o których mowa w § 7</w:t>
      </w:r>
      <w:r w:rsidR="00587FFC">
        <w:rPr>
          <w:rFonts w:ascii="Arial" w:hAnsi="Arial" w:cs="Arial"/>
          <w:sz w:val="20"/>
          <w:szCs w:val="20"/>
        </w:rPr>
        <w:t xml:space="preserve"> </w:t>
      </w:r>
      <w:r w:rsidR="00C60DAE">
        <w:rPr>
          <w:rFonts w:ascii="Arial" w:hAnsi="Arial" w:cs="Arial"/>
          <w:sz w:val="20"/>
          <w:szCs w:val="20"/>
        </w:rPr>
        <w:t>ust. 12</w:t>
      </w:r>
      <w:r w:rsidR="00587FFC">
        <w:rPr>
          <w:rFonts w:ascii="Arial" w:hAnsi="Arial" w:cs="Arial"/>
          <w:sz w:val="20"/>
          <w:szCs w:val="20"/>
        </w:rPr>
        <w:t xml:space="preserve"> </w:t>
      </w:r>
      <w:r>
        <w:rPr>
          <w:rFonts w:ascii="Arial" w:hAnsi="Arial" w:cs="Arial"/>
          <w:sz w:val="20"/>
          <w:szCs w:val="20"/>
        </w:rPr>
        <w:t>w</w:t>
      </w:r>
      <w:r w:rsidR="00A56EC9">
        <w:rPr>
          <w:rFonts w:ascii="Arial" w:hAnsi="Arial" w:cs="Arial"/>
          <w:sz w:val="20"/>
          <w:szCs w:val="20"/>
        </w:rPr>
        <w:t> </w:t>
      </w:r>
      <w:r>
        <w:rPr>
          <w:rFonts w:ascii="Arial" w:hAnsi="Arial" w:cs="Arial"/>
          <w:sz w:val="20"/>
          <w:szCs w:val="20"/>
        </w:rPr>
        <w:t>wysokości</w:t>
      </w:r>
      <w:r w:rsidR="005F12E1" w:rsidRPr="005F12E1">
        <w:rPr>
          <w:rFonts w:ascii="Arial" w:hAnsi="Arial" w:cs="Arial"/>
          <w:sz w:val="20"/>
          <w:szCs w:val="20"/>
        </w:rPr>
        <w:t xml:space="preserve"> 0,1%</w:t>
      </w:r>
      <w:r w:rsidR="00A56EC9">
        <w:rPr>
          <w:rFonts w:ascii="Arial" w:hAnsi="Arial" w:cs="Arial"/>
          <w:sz w:val="20"/>
          <w:szCs w:val="20"/>
        </w:rPr>
        <w:t xml:space="preserve"> </w:t>
      </w:r>
      <w:r w:rsidR="005F12E1" w:rsidRPr="005F12E1">
        <w:rPr>
          <w:rFonts w:ascii="Arial" w:hAnsi="Arial" w:cs="Arial"/>
          <w:sz w:val="20"/>
          <w:szCs w:val="20"/>
        </w:rPr>
        <w:t xml:space="preserve">za każdy </w:t>
      </w:r>
      <w:r w:rsidR="00587FFC">
        <w:rPr>
          <w:rFonts w:ascii="Arial" w:hAnsi="Arial" w:cs="Arial"/>
          <w:sz w:val="20"/>
          <w:szCs w:val="20"/>
        </w:rPr>
        <w:t>(kalendarzowy) dzień opóźnienia;</w:t>
      </w:r>
    </w:p>
    <w:p w:rsidR="00C44ECF" w:rsidRPr="005F48DF" w:rsidRDefault="00A40D8C" w:rsidP="008413E1">
      <w:pPr>
        <w:numPr>
          <w:ilvl w:val="2"/>
          <w:numId w:val="16"/>
        </w:numPr>
        <w:spacing w:after="0" w:line="360" w:lineRule="auto"/>
        <w:ind w:left="851" w:hanging="284"/>
        <w:contextualSpacing/>
        <w:jc w:val="both"/>
        <w:rPr>
          <w:rFonts w:ascii="Arial" w:hAnsi="Arial" w:cs="Arial"/>
          <w:sz w:val="20"/>
          <w:szCs w:val="20"/>
        </w:rPr>
      </w:pPr>
      <w:r>
        <w:rPr>
          <w:rFonts w:ascii="Arial" w:hAnsi="Arial" w:cs="Arial"/>
          <w:sz w:val="20"/>
          <w:szCs w:val="20"/>
        </w:rPr>
        <w:t xml:space="preserve">w wysokości </w:t>
      </w:r>
      <w:r w:rsidRPr="00C31B5A">
        <w:rPr>
          <w:rFonts w:ascii="Arial" w:hAnsi="Arial" w:cs="Arial"/>
          <w:sz w:val="20"/>
          <w:szCs w:val="20"/>
        </w:rPr>
        <w:t>10</w:t>
      </w:r>
      <w:r w:rsidR="00C44ECF" w:rsidRPr="00C31B5A">
        <w:rPr>
          <w:rFonts w:ascii="Arial" w:hAnsi="Arial" w:cs="Arial"/>
          <w:sz w:val="20"/>
          <w:szCs w:val="20"/>
        </w:rPr>
        <w:t>0</w:t>
      </w:r>
      <w:r w:rsidR="00C44ECF" w:rsidRPr="005F48DF">
        <w:rPr>
          <w:rFonts w:ascii="Arial" w:hAnsi="Arial" w:cs="Arial"/>
          <w:sz w:val="20"/>
          <w:szCs w:val="20"/>
        </w:rPr>
        <w:t xml:space="preserve"> zł</w:t>
      </w:r>
      <w:r w:rsidR="003D02C5">
        <w:rPr>
          <w:rFonts w:ascii="Arial" w:hAnsi="Arial" w:cs="Arial"/>
          <w:sz w:val="20"/>
          <w:szCs w:val="20"/>
        </w:rPr>
        <w:t xml:space="preserve"> </w:t>
      </w:r>
      <w:r w:rsidR="00C44ECF" w:rsidRPr="005F48DF">
        <w:rPr>
          <w:rFonts w:ascii="Arial" w:hAnsi="Arial" w:cs="Arial"/>
          <w:sz w:val="20"/>
          <w:szCs w:val="20"/>
        </w:rPr>
        <w:t>za każdy potwierdzony przypadek nieterminowego podstawienia lub wymiany na wskazaną przez Zamawiającego lokalizację, pojemnika, kontenera i/lub worka;</w:t>
      </w:r>
    </w:p>
    <w:p w:rsidR="00C44ECF" w:rsidRPr="005F48DF" w:rsidRDefault="00A40D8C" w:rsidP="008413E1">
      <w:pPr>
        <w:numPr>
          <w:ilvl w:val="2"/>
          <w:numId w:val="16"/>
        </w:numPr>
        <w:spacing w:after="0" w:line="360" w:lineRule="auto"/>
        <w:ind w:left="851" w:hanging="284"/>
        <w:contextualSpacing/>
        <w:jc w:val="both"/>
        <w:rPr>
          <w:rFonts w:ascii="Arial" w:hAnsi="Arial" w:cs="Arial"/>
          <w:sz w:val="20"/>
          <w:szCs w:val="20"/>
        </w:rPr>
      </w:pPr>
      <w:r>
        <w:rPr>
          <w:rFonts w:ascii="Arial" w:hAnsi="Arial" w:cs="Arial"/>
          <w:sz w:val="20"/>
          <w:szCs w:val="20"/>
        </w:rPr>
        <w:t xml:space="preserve">w wysokości </w:t>
      </w:r>
      <w:r w:rsidRPr="00C31B5A">
        <w:rPr>
          <w:rFonts w:ascii="Arial" w:hAnsi="Arial" w:cs="Arial"/>
          <w:sz w:val="20"/>
          <w:szCs w:val="20"/>
        </w:rPr>
        <w:t>2</w:t>
      </w:r>
      <w:r w:rsidR="00C44ECF" w:rsidRPr="00C31B5A">
        <w:rPr>
          <w:rFonts w:ascii="Arial" w:hAnsi="Arial" w:cs="Arial"/>
          <w:sz w:val="20"/>
          <w:szCs w:val="20"/>
        </w:rPr>
        <w:t>0</w:t>
      </w:r>
      <w:r w:rsidR="00C44ECF" w:rsidRPr="005F48DF">
        <w:rPr>
          <w:rFonts w:ascii="Arial" w:hAnsi="Arial" w:cs="Arial"/>
          <w:sz w:val="20"/>
          <w:szCs w:val="20"/>
        </w:rPr>
        <w:t xml:space="preserve"> zł</w:t>
      </w:r>
      <w:r w:rsidR="003D02C5">
        <w:rPr>
          <w:rFonts w:ascii="Arial" w:hAnsi="Arial" w:cs="Arial"/>
          <w:sz w:val="20"/>
          <w:szCs w:val="20"/>
        </w:rPr>
        <w:t xml:space="preserve"> </w:t>
      </w:r>
      <w:r w:rsidR="00C44ECF" w:rsidRPr="005F48DF">
        <w:rPr>
          <w:rFonts w:ascii="Arial" w:hAnsi="Arial" w:cs="Arial"/>
          <w:sz w:val="20"/>
          <w:szCs w:val="20"/>
        </w:rPr>
        <w:t>za każdy dzień zwłoki terminowego podstawienia lub wymiany na wskazaną przez Zamawiającego lokalizację, pojemnika po wyznaczonym terminie usunięcia nieprawidłowości do momentu potwierdzenia prawidłowej realizacji usługi;</w:t>
      </w:r>
    </w:p>
    <w:p w:rsidR="00C44ECF" w:rsidRPr="005F48DF" w:rsidRDefault="00C44ECF" w:rsidP="008413E1">
      <w:pPr>
        <w:numPr>
          <w:ilvl w:val="2"/>
          <w:numId w:val="16"/>
        </w:numPr>
        <w:spacing w:after="0" w:line="360" w:lineRule="auto"/>
        <w:ind w:left="851" w:hanging="284"/>
        <w:contextualSpacing/>
        <w:jc w:val="both"/>
        <w:rPr>
          <w:rFonts w:ascii="Arial" w:eastAsia="Times New Roman" w:hAnsi="Arial" w:cs="Arial"/>
          <w:sz w:val="20"/>
          <w:szCs w:val="20"/>
        </w:rPr>
      </w:pPr>
      <w:r w:rsidRPr="005F48DF">
        <w:rPr>
          <w:rFonts w:ascii="Arial" w:eastAsia="Times New Roman" w:hAnsi="Arial" w:cs="Arial"/>
          <w:sz w:val="20"/>
          <w:szCs w:val="20"/>
        </w:rPr>
        <w:t xml:space="preserve">w wysokości </w:t>
      </w:r>
      <w:r w:rsidR="00A40D8C" w:rsidRPr="00C31B5A">
        <w:rPr>
          <w:rFonts w:ascii="Arial" w:eastAsia="Times New Roman" w:hAnsi="Arial" w:cs="Arial"/>
          <w:sz w:val="20"/>
          <w:szCs w:val="20"/>
        </w:rPr>
        <w:t>10</w:t>
      </w:r>
      <w:r w:rsidRPr="00C31B5A">
        <w:rPr>
          <w:rFonts w:ascii="Arial" w:eastAsia="Times New Roman" w:hAnsi="Arial" w:cs="Arial"/>
          <w:sz w:val="20"/>
          <w:szCs w:val="20"/>
        </w:rPr>
        <w:t>00</w:t>
      </w:r>
      <w:r w:rsidRPr="005F48DF">
        <w:rPr>
          <w:rFonts w:ascii="Arial" w:eastAsia="Times New Roman" w:hAnsi="Arial" w:cs="Arial"/>
          <w:sz w:val="20"/>
          <w:szCs w:val="20"/>
        </w:rPr>
        <w:t xml:space="preserve"> zł za każdy potwierdzony przypadek nie posprzątania zabrudzonej trasy przejazdu podczas transportu odebranych odpadów komunalnych;</w:t>
      </w:r>
    </w:p>
    <w:p w:rsidR="00C44ECF" w:rsidRPr="005F48DF" w:rsidRDefault="00A40D8C" w:rsidP="008413E1">
      <w:pPr>
        <w:numPr>
          <w:ilvl w:val="2"/>
          <w:numId w:val="16"/>
        </w:numPr>
        <w:spacing w:after="0" w:line="360" w:lineRule="auto"/>
        <w:ind w:left="851" w:hanging="284"/>
        <w:contextualSpacing/>
        <w:jc w:val="both"/>
        <w:rPr>
          <w:rFonts w:ascii="Arial" w:hAnsi="Arial" w:cs="Arial"/>
          <w:sz w:val="20"/>
          <w:szCs w:val="20"/>
        </w:rPr>
      </w:pPr>
      <w:r>
        <w:rPr>
          <w:rFonts w:ascii="Arial" w:hAnsi="Arial" w:cs="Arial"/>
          <w:sz w:val="20"/>
          <w:szCs w:val="20"/>
        </w:rPr>
        <w:t xml:space="preserve"> w wysokości </w:t>
      </w:r>
      <w:r w:rsidRPr="00C31B5A">
        <w:rPr>
          <w:rFonts w:ascii="Arial" w:hAnsi="Arial" w:cs="Arial"/>
          <w:sz w:val="20"/>
          <w:szCs w:val="20"/>
        </w:rPr>
        <w:t>2</w:t>
      </w:r>
      <w:r w:rsidR="00C44ECF" w:rsidRPr="00C31B5A">
        <w:rPr>
          <w:rFonts w:ascii="Arial" w:hAnsi="Arial" w:cs="Arial"/>
          <w:sz w:val="20"/>
          <w:szCs w:val="20"/>
        </w:rPr>
        <w:t>00</w:t>
      </w:r>
      <w:r w:rsidR="00C44ECF" w:rsidRPr="005F48DF">
        <w:rPr>
          <w:rFonts w:ascii="Arial" w:hAnsi="Arial" w:cs="Arial"/>
          <w:sz w:val="20"/>
          <w:szCs w:val="20"/>
        </w:rPr>
        <w:t xml:space="preserve"> zł za każdy potwierdzony przypadek niedokonania odbioru odpadów komunalnych </w:t>
      </w:r>
      <w:r w:rsidR="00CB1850" w:rsidRPr="005F48DF">
        <w:rPr>
          <w:rFonts w:ascii="Arial" w:hAnsi="Arial" w:cs="Arial"/>
          <w:sz w:val="20"/>
          <w:szCs w:val="20"/>
        </w:rPr>
        <w:t xml:space="preserve">(licząc każdą </w:t>
      </w:r>
      <w:r w:rsidR="00C44ECF" w:rsidRPr="005F48DF">
        <w:rPr>
          <w:rFonts w:ascii="Arial" w:hAnsi="Arial" w:cs="Arial"/>
          <w:sz w:val="20"/>
          <w:szCs w:val="20"/>
        </w:rPr>
        <w:t>frakcję odpadów komunalnych oddzielnie)</w:t>
      </w:r>
      <w:r w:rsidR="00792036" w:rsidRPr="005F48DF">
        <w:rPr>
          <w:rFonts w:ascii="Arial" w:hAnsi="Arial" w:cs="Arial"/>
          <w:sz w:val="20"/>
          <w:szCs w:val="20"/>
        </w:rPr>
        <w:t xml:space="preserve"> </w:t>
      </w:r>
      <w:r w:rsidR="00C44ECF" w:rsidRPr="005F48DF">
        <w:rPr>
          <w:rFonts w:ascii="Arial" w:hAnsi="Arial" w:cs="Arial"/>
          <w:sz w:val="20"/>
          <w:szCs w:val="20"/>
        </w:rPr>
        <w:t>z nieruchomości w</w:t>
      </w:r>
      <w:r w:rsidR="00FC1F54">
        <w:rPr>
          <w:rFonts w:ascii="Arial" w:hAnsi="Arial" w:cs="Arial"/>
          <w:sz w:val="20"/>
          <w:szCs w:val="20"/>
        </w:rPr>
        <w:t> </w:t>
      </w:r>
      <w:r w:rsidR="00C44ECF" w:rsidRPr="005F48DF">
        <w:rPr>
          <w:rFonts w:ascii="Arial" w:hAnsi="Arial" w:cs="Arial"/>
          <w:sz w:val="20"/>
          <w:szCs w:val="20"/>
        </w:rPr>
        <w:t>terminie niezgodnym z zatwierdzonym harmonogramem;</w:t>
      </w:r>
    </w:p>
    <w:p w:rsidR="00C44ECF" w:rsidRPr="005F48DF" w:rsidRDefault="00792036" w:rsidP="008413E1">
      <w:pPr>
        <w:numPr>
          <w:ilvl w:val="2"/>
          <w:numId w:val="16"/>
        </w:numPr>
        <w:spacing w:after="0" w:line="360" w:lineRule="auto"/>
        <w:ind w:left="851" w:hanging="284"/>
        <w:contextualSpacing/>
        <w:jc w:val="both"/>
        <w:rPr>
          <w:rFonts w:ascii="Arial" w:hAnsi="Arial" w:cs="Arial"/>
          <w:sz w:val="20"/>
          <w:szCs w:val="20"/>
        </w:rPr>
      </w:pPr>
      <w:r w:rsidRPr="005F48DF">
        <w:rPr>
          <w:rFonts w:ascii="Arial" w:hAnsi="Arial" w:cs="Arial"/>
          <w:sz w:val="20"/>
          <w:szCs w:val="20"/>
        </w:rPr>
        <w:t>w</w:t>
      </w:r>
      <w:r w:rsidR="00C44ECF" w:rsidRPr="005F48DF">
        <w:rPr>
          <w:rFonts w:ascii="Arial" w:hAnsi="Arial" w:cs="Arial"/>
          <w:sz w:val="20"/>
          <w:szCs w:val="20"/>
        </w:rPr>
        <w:t xml:space="preserve"> przypadku niedokonania odbioru odpadów komunalnych ze wszystkich nieruchomości usytuowanych na danej ulicy lub w dzieln</w:t>
      </w:r>
      <w:r w:rsidRPr="005F48DF">
        <w:rPr>
          <w:rFonts w:ascii="Arial" w:hAnsi="Arial" w:cs="Arial"/>
          <w:sz w:val="20"/>
          <w:szCs w:val="20"/>
        </w:rPr>
        <w:t>icy, a wskazanych do odbioru w</w:t>
      </w:r>
      <w:r w:rsidR="00C44ECF" w:rsidRPr="005F48DF">
        <w:rPr>
          <w:rFonts w:ascii="Arial" w:hAnsi="Arial" w:cs="Arial"/>
          <w:sz w:val="20"/>
          <w:szCs w:val="20"/>
        </w:rPr>
        <w:t xml:space="preserve"> zatwierdzonym przez Zamawiającego harmonogramie, kara umowna zostanie naliczona w wysokości</w:t>
      </w:r>
      <w:r w:rsidR="00A40D8C">
        <w:rPr>
          <w:rFonts w:ascii="Arial" w:hAnsi="Arial" w:cs="Arial"/>
          <w:sz w:val="20"/>
          <w:szCs w:val="20"/>
        </w:rPr>
        <w:t xml:space="preserve"> stanowiącej iloczyn</w:t>
      </w:r>
      <w:r w:rsidR="00C44ECF" w:rsidRPr="005F48DF">
        <w:rPr>
          <w:rFonts w:ascii="Arial" w:hAnsi="Arial" w:cs="Arial"/>
          <w:sz w:val="20"/>
          <w:szCs w:val="20"/>
        </w:rPr>
        <w:t xml:space="preserve"> ilości nieruchomości i stawki przewidzianej za  każdy potwierdzony przypadek niedokonania odbioru odpadów komunalnych;</w:t>
      </w:r>
    </w:p>
    <w:p w:rsidR="00C44ECF" w:rsidRPr="005F48DF" w:rsidRDefault="00A40D8C" w:rsidP="008413E1">
      <w:pPr>
        <w:numPr>
          <w:ilvl w:val="2"/>
          <w:numId w:val="16"/>
        </w:numPr>
        <w:spacing w:after="0" w:line="360" w:lineRule="auto"/>
        <w:ind w:left="851" w:hanging="284"/>
        <w:contextualSpacing/>
        <w:jc w:val="both"/>
        <w:rPr>
          <w:rFonts w:ascii="Arial" w:hAnsi="Arial" w:cs="Arial"/>
          <w:sz w:val="20"/>
          <w:szCs w:val="20"/>
        </w:rPr>
      </w:pPr>
      <w:r>
        <w:rPr>
          <w:rFonts w:ascii="Arial" w:hAnsi="Arial" w:cs="Arial"/>
          <w:sz w:val="20"/>
          <w:szCs w:val="20"/>
        </w:rPr>
        <w:lastRenderedPageBreak/>
        <w:t xml:space="preserve">w wysokości </w:t>
      </w:r>
      <w:r w:rsidRPr="00C31B5A">
        <w:rPr>
          <w:rFonts w:ascii="Arial" w:hAnsi="Arial" w:cs="Arial"/>
          <w:sz w:val="20"/>
          <w:szCs w:val="20"/>
        </w:rPr>
        <w:t>4</w:t>
      </w:r>
      <w:r w:rsidR="00C44ECF" w:rsidRPr="00C31B5A">
        <w:rPr>
          <w:rFonts w:ascii="Arial" w:hAnsi="Arial" w:cs="Arial"/>
          <w:sz w:val="20"/>
          <w:szCs w:val="20"/>
        </w:rPr>
        <w:t>0</w:t>
      </w:r>
      <w:r w:rsidR="00C44ECF" w:rsidRPr="005F48DF">
        <w:rPr>
          <w:rFonts w:ascii="Arial" w:hAnsi="Arial" w:cs="Arial"/>
          <w:sz w:val="20"/>
          <w:szCs w:val="20"/>
        </w:rPr>
        <w:t xml:space="preserve"> zł za każdy dzień zwłoki </w:t>
      </w:r>
      <w:r w:rsidR="00D52377" w:rsidRPr="005F48DF">
        <w:rPr>
          <w:rFonts w:ascii="Arial" w:hAnsi="Arial" w:cs="Arial"/>
          <w:sz w:val="20"/>
          <w:szCs w:val="20"/>
        </w:rPr>
        <w:t>w</w:t>
      </w:r>
      <w:r w:rsidR="003D02C5">
        <w:rPr>
          <w:rFonts w:ascii="Arial" w:hAnsi="Arial" w:cs="Arial"/>
          <w:sz w:val="20"/>
          <w:szCs w:val="20"/>
        </w:rPr>
        <w:t> </w:t>
      </w:r>
      <w:r w:rsidR="00D52377" w:rsidRPr="005F48DF">
        <w:rPr>
          <w:rFonts w:ascii="Arial" w:hAnsi="Arial" w:cs="Arial"/>
          <w:sz w:val="20"/>
          <w:szCs w:val="20"/>
        </w:rPr>
        <w:t>dokonaniu</w:t>
      </w:r>
      <w:r w:rsidR="00C44ECF" w:rsidRPr="005F48DF">
        <w:rPr>
          <w:rFonts w:ascii="Arial" w:hAnsi="Arial" w:cs="Arial"/>
          <w:sz w:val="20"/>
          <w:szCs w:val="20"/>
        </w:rPr>
        <w:t xml:space="preserve"> odbioru odpadów komunalnych z</w:t>
      </w:r>
      <w:r w:rsidR="00FC1F54">
        <w:rPr>
          <w:rFonts w:ascii="Arial" w:hAnsi="Arial" w:cs="Arial"/>
          <w:sz w:val="20"/>
          <w:szCs w:val="20"/>
        </w:rPr>
        <w:t> </w:t>
      </w:r>
      <w:r w:rsidR="00D52377" w:rsidRPr="005F48DF">
        <w:rPr>
          <w:rFonts w:ascii="Arial" w:hAnsi="Arial" w:cs="Arial"/>
          <w:sz w:val="20"/>
          <w:szCs w:val="20"/>
        </w:rPr>
        <w:t>danej</w:t>
      </w:r>
      <w:r w:rsidR="00C44ECF" w:rsidRPr="005F48DF">
        <w:rPr>
          <w:rFonts w:ascii="Arial" w:hAnsi="Arial" w:cs="Arial"/>
          <w:sz w:val="20"/>
          <w:szCs w:val="20"/>
        </w:rPr>
        <w:t xml:space="preserve"> nieruchomości po wyznaczonym terminie usunięcia nieprawidłowości do momentu potwierdzenia prawidłowej realizacji usługi;</w:t>
      </w:r>
    </w:p>
    <w:p w:rsidR="00C44ECF" w:rsidRDefault="00C44ECF" w:rsidP="008413E1">
      <w:pPr>
        <w:numPr>
          <w:ilvl w:val="2"/>
          <w:numId w:val="16"/>
        </w:numPr>
        <w:spacing w:after="0" w:line="360" w:lineRule="auto"/>
        <w:ind w:left="851" w:hanging="284"/>
        <w:contextualSpacing/>
        <w:jc w:val="both"/>
        <w:rPr>
          <w:rFonts w:ascii="Arial" w:hAnsi="Arial" w:cs="Arial"/>
          <w:sz w:val="20"/>
          <w:szCs w:val="20"/>
        </w:rPr>
      </w:pPr>
      <w:r w:rsidRPr="005F48DF">
        <w:rPr>
          <w:rFonts w:ascii="Arial" w:hAnsi="Arial" w:cs="Arial"/>
          <w:sz w:val="20"/>
          <w:szCs w:val="20"/>
        </w:rPr>
        <w:t xml:space="preserve">w wysokości </w:t>
      </w:r>
      <w:r w:rsidR="00A40D8C" w:rsidRPr="00C31B5A">
        <w:rPr>
          <w:rFonts w:ascii="Arial" w:hAnsi="Arial" w:cs="Arial"/>
          <w:sz w:val="20"/>
          <w:szCs w:val="20"/>
        </w:rPr>
        <w:t>4</w:t>
      </w:r>
      <w:r w:rsidRPr="00C31B5A">
        <w:rPr>
          <w:rFonts w:ascii="Arial" w:hAnsi="Arial" w:cs="Arial"/>
          <w:sz w:val="20"/>
          <w:szCs w:val="20"/>
        </w:rPr>
        <w:t>0</w:t>
      </w:r>
      <w:r w:rsidRPr="005F48DF">
        <w:rPr>
          <w:rFonts w:ascii="Arial" w:hAnsi="Arial" w:cs="Arial"/>
          <w:sz w:val="20"/>
          <w:szCs w:val="20"/>
        </w:rPr>
        <w:t xml:space="preserve"> zł za każdy przypadek niedotrzymania wyznaczonego terminu mycia i</w:t>
      </w:r>
      <w:r w:rsidR="00FC1F54">
        <w:rPr>
          <w:rFonts w:ascii="Arial" w:hAnsi="Arial" w:cs="Arial"/>
          <w:sz w:val="20"/>
          <w:szCs w:val="20"/>
        </w:rPr>
        <w:t> </w:t>
      </w:r>
      <w:r w:rsidRPr="005F48DF">
        <w:rPr>
          <w:rFonts w:ascii="Arial" w:hAnsi="Arial" w:cs="Arial"/>
          <w:sz w:val="20"/>
          <w:szCs w:val="20"/>
        </w:rPr>
        <w:t>dezynfekcji pojemników i kontenerów przeznaczonych do zbierania odpadów komunalnych;</w:t>
      </w:r>
    </w:p>
    <w:p w:rsidR="00533DDE" w:rsidRPr="00C31B5A" w:rsidRDefault="0059435D" w:rsidP="008413E1">
      <w:pPr>
        <w:numPr>
          <w:ilvl w:val="2"/>
          <w:numId w:val="16"/>
        </w:numPr>
        <w:spacing w:after="0" w:line="360" w:lineRule="auto"/>
        <w:ind w:left="851" w:hanging="284"/>
        <w:contextualSpacing/>
        <w:jc w:val="both"/>
        <w:rPr>
          <w:rFonts w:ascii="Arial" w:hAnsi="Arial" w:cs="Arial"/>
          <w:sz w:val="20"/>
          <w:szCs w:val="20"/>
        </w:rPr>
      </w:pPr>
      <w:r w:rsidRPr="00C31B5A">
        <w:rPr>
          <w:rFonts w:ascii="Arial" w:hAnsi="Arial" w:cs="Arial"/>
          <w:sz w:val="20"/>
          <w:szCs w:val="20"/>
        </w:rPr>
        <w:t>w wysokości 100 zł</w:t>
      </w:r>
      <w:r w:rsidR="003D02C5">
        <w:rPr>
          <w:rFonts w:ascii="Arial" w:hAnsi="Arial" w:cs="Arial"/>
          <w:sz w:val="20"/>
          <w:szCs w:val="20"/>
        </w:rPr>
        <w:t xml:space="preserve"> </w:t>
      </w:r>
      <w:r w:rsidRPr="00C31B5A">
        <w:rPr>
          <w:rFonts w:ascii="Arial" w:hAnsi="Arial" w:cs="Arial"/>
          <w:sz w:val="20"/>
          <w:szCs w:val="20"/>
        </w:rPr>
        <w:t xml:space="preserve">za każdy przypadek </w:t>
      </w:r>
      <w:r w:rsidR="00533DDE" w:rsidRPr="00C31B5A">
        <w:rPr>
          <w:rFonts w:ascii="Arial" w:hAnsi="Arial" w:cs="Arial"/>
          <w:sz w:val="20"/>
          <w:szCs w:val="20"/>
        </w:rPr>
        <w:t>nieodebrania worka BIG-BAG po upływie terminu na jaki został udostępniony lub zgłoszony do odbioru;</w:t>
      </w:r>
    </w:p>
    <w:p w:rsidR="0059435D" w:rsidRPr="00C31B5A" w:rsidRDefault="00533DDE" w:rsidP="00533DDE">
      <w:pPr>
        <w:numPr>
          <w:ilvl w:val="2"/>
          <w:numId w:val="16"/>
        </w:numPr>
        <w:spacing w:after="0" w:line="360" w:lineRule="auto"/>
        <w:ind w:left="851" w:hanging="284"/>
        <w:contextualSpacing/>
        <w:jc w:val="both"/>
        <w:rPr>
          <w:rFonts w:ascii="Arial" w:hAnsi="Arial" w:cs="Arial"/>
          <w:sz w:val="20"/>
          <w:szCs w:val="20"/>
        </w:rPr>
      </w:pPr>
      <w:r w:rsidRPr="00C31B5A">
        <w:rPr>
          <w:rFonts w:ascii="Arial" w:hAnsi="Arial" w:cs="Arial"/>
          <w:sz w:val="20"/>
          <w:szCs w:val="20"/>
        </w:rPr>
        <w:t>w wysokości 10 zł za każdy dzień zwłoki w</w:t>
      </w:r>
      <w:r w:rsidR="003D02C5">
        <w:rPr>
          <w:rFonts w:ascii="Arial" w:hAnsi="Arial" w:cs="Arial"/>
          <w:sz w:val="20"/>
          <w:szCs w:val="20"/>
        </w:rPr>
        <w:t> </w:t>
      </w:r>
      <w:r w:rsidRPr="00C31B5A">
        <w:rPr>
          <w:rFonts w:ascii="Arial" w:hAnsi="Arial" w:cs="Arial"/>
          <w:sz w:val="20"/>
          <w:szCs w:val="20"/>
        </w:rPr>
        <w:t>d</w:t>
      </w:r>
      <w:r w:rsidR="003D02C5">
        <w:rPr>
          <w:rFonts w:ascii="Arial" w:hAnsi="Arial" w:cs="Arial"/>
          <w:sz w:val="20"/>
          <w:szCs w:val="20"/>
        </w:rPr>
        <w:t xml:space="preserve">okonaniu odbioru worka BIG-BAG </w:t>
      </w:r>
      <w:r w:rsidRPr="00C31B5A">
        <w:rPr>
          <w:rFonts w:ascii="Arial" w:hAnsi="Arial" w:cs="Arial"/>
          <w:sz w:val="20"/>
          <w:szCs w:val="20"/>
        </w:rPr>
        <w:t>z danej nieruchomości po wyznaczonym terminie usunięcia nieprawidłowości do momentu potwierdzenia prawidłowej realizacji usługi;</w:t>
      </w:r>
    </w:p>
    <w:p w:rsidR="00C44ECF" w:rsidRPr="005F48DF" w:rsidRDefault="00A40D8C" w:rsidP="008413E1">
      <w:pPr>
        <w:numPr>
          <w:ilvl w:val="2"/>
          <w:numId w:val="16"/>
        </w:numPr>
        <w:spacing w:after="0" w:line="360" w:lineRule="auto"/>
        <w:ind w:left="851" w:hanging="284"/>
        <w:contextualSpacing/>
        <w:jc w:val="both"/>
        <w:rPr>
          <w:rFonts w:ascii="Arial" w:hAnsi="Arial" w:cs="Arial"/>
          <w:sz w:val="20"/>
          <w:szCs w:val="20"/>
        </w:rPr>
      </w:pPr>
      <w:r>
        <w:rPr>
          <w:rFonts w:ascii="Arial" w:hAnsi="Arial" w:cs="Arial"/>
          <w:sz w:val="20"/>
          <w:szCs w:val="20"/>
        </w:rPr>
        <w:t xml:space="preserve">w wysokości </w:t>
      </w:r>
      <w:r w:rsidRPr="00C31B5A">
        <w:rPr>
          <w:rFonts w:ascii="Arial" w:hAnsi="Arial" w:cs="Arial"/>
          <w:sz w:val="20"/>
          <w:szCs w:val="20"/>
        </w:rPr>
        <w:t>4</w:t>
      </w:r>
      <w:r w:rsidR="00C44ECF" w:rsidRPr="00C31B5A">
        <w:rPr>
          <w:rFonts w:ascii="Arial" w:hAnsi="Arial" w:cs="Arial"/>
          <w:sz w:val="20"/>
          <w:szCs w:val="20"/>
        </w:rPr>
        <w:t>00</w:t>
      </w:r>
      <w:r w:rsidR="003D02C5">
        <w:rPr>
          <w:rFonts w:ascii="Arial" w:hAnsi="Arial" w:cs="Arial"/>
          <w:sz w:val="20"/>
          <w:szCs w:val="20"/>
        </w:rPr>
        <w:t xml:space="preserve"> zł </w:t>
      </w:r>
      <w:r w:rsidR="00C44ECF" w:rsidRPr="005F48DF">
        <w:rPr>
          <w:rFonts w:ascii="Arial" w:hAnsi="Arial" w:cs="Arial"/>
          <w:sz w:val="20"/>
          <w:szCs w:val="20"/>
        </w:rPr>
        <w:t>za każdy dzień opóźnienia w</w:t>
      </w:r>
      <w:r w:rsidR="003D02C5">
        <w:rPr>
          <w:rFonts w:ascii="Arial" w:hAnsi="Arial" w:cs="Arial"/>
          <w:sz w:val="20"/>
          <w:szCs w:val="20"/>
        </w:rPr>
        <w:t> </w:t>
      </w:r>
      <w:r w:rsidR="00C44ECF" w:rsidRPr="005F48DF">
        <w:rPr>
          <w:rFonts w:ascii="Arial" w:hAnsi="Arial" w:cs="Arial"/>
          <w:sz w:val="20"/>
          <w:szCs w:val="20"/>
        </w:rPr>
        <w:t>przekazywaniu kompletnego raportu miesięcznego;</w:t>
      </w:r>
    </w:p>
    <w:p w:rsidR="00C44ECF" w:rsidRPr="005F48DF" w:rsidRDefault="00792036" w:rsidP="008413E1">
      <w:pPr>
        <w:numPr>
          <w:ilvl w:val="2"/>
          <w:numId w:val="16"/>
        </w:numPr>
        <w:spacing w:after="0" w:line="360" w:lineRule="auto"/>
        <w:ind w:left="851" w:hanging="284"/>
        <w:contextualSpacing/>
        <w:jc w:val="both"/>
        <w:rPr>
          <w:rFonts w:ascii="Arial" w:hAnsi="Arial" w:cs="Arial"/>
          <w:sz w:val="20"/>
          <w:szCs w:val="20"/>
        </w:rPr>
      </w:pPr>
      <w:r w:rsidRPr="005F48DF">
        <w:rPr>
          <w:rFonts w:ascii="Arial" w:hAnsi="Arial" w:cs="Arial"/>
          <w:sz w:val="20"/>
          <w:szCs w:val="20"/>
        </w:rPr>
        <w:t xml:space="preserve"> </w:t>
      </w:r>
      <w:r w:rsidR="0019120A">
        <w:rPr>
          <w:rFonts w:ascii="Arial" w:hAnsi="Arial" w:cs="Arial"/>
          <w:sz w:val="20"/>
          <w:szCs w:val="20"/>
        </w:rPr>
        <w:t xml:space="preserve">w przypadku </w:t>
      </w:r>
      <w:r w:rsidR="0019120A" w:rsidRPr="005F48DF">
        <w:rPr>
          <w:rFonts w:ascii="Arial" w:hAnsi="Arial" w:cs="Arial"/>
          <w:sz w:val="20"/>
          <w:szCs w:val="20"/>
        </w:rPr>
        <w:t xml:space="preserve">mieszania selektywnie zebranych odpadów komunalnych ze zmieszanymi odpadami komunalnymi </w:t>
      </w:r>
      <w:r w:rsidR="0019120A">
        <w:rPr>
          <w:rFonts w:ascii="Arial" w:hAnsi="Arial" w:cs="Arial"/>
          <w:sz w:val="20"/>
          <w:szCs w:val="20"/>
        </w:rPr>
        <w:t>i/lub</w:t>
      </w:r>
      <w:r w:rsidR="0019120A" w:rsidRPr="0019120A">
        <w:rPr>
          <w:rFonts w:ascii="Arial" w:hAnsi="Arial" w:cs="Arial"/>
          <w:sz w:val="20"/>
          <w:szCs w:val="20"/>
        </w:rPr>
        <w:t xml:space="preserve"> </w:t>
      </w:r>
      <w:r w:rsidR="0019120A" w:rsidRPr="005F48DF">
        <w:rPr>
          <w:rFonts w:ascii="Arial" w:hAnsi="Arial" w:cs="Arial"/>
          <w:sz w:val="20"/>
          <w:szCs w:val="20"/>
        </w:rPr>
        <w:t xml:space="preserve">mieszanie </w:t>
      </w:r>
      <w:r w:rsidR="0019120A">
        <w:rPr>
          <w:rFonts w:ascii="Arial" w:hAnsi="Arial" w:cs="Arial"/>
          <w:sz w:val="20"/>
          <w:szCs w:val="20"/>
        </w:rPr>
        <w:t xml:space="preserve">ze sobą różnych rodzajów </w:t>
      </w:r>
      <w:r w:rsidR="0019120A" w:rsidRPr="005F48DF">
        <w:rPr>
          <w:rFonts w:ascii="Arial" w:hAnsi="Arial" w:cs="Arial"/>
          <w:sz w:val="20"/>
          <w:szCs w:val="20"/>
        </w:rPr>
        <w:t>selektywnie z</w:t>
      </w:r>
      <w:r w:rsidR="0019120A">
        <w:rPr>
          <w:rFonts w:ascii="Arial" w:hAnsi="Arial" w:cs="Arial"/>
          <w:sz w:val="20"/>
          <w:szCs w:val="20"/>
        </w:rPr>
        <w:t xml:space="preserve">bieranych odpadów </w:t>
      </w:r>
      <w:r w:rsidR="0019120A" w:rsidRPr="005F48DF">
        <w:rPr>
          <w:rFonts w:ascii="Arial" w:hAnsi="Arial" w:cs="Arial"/>
          <w:sz w:val="20"/>
          <w:szCs w:val="20"/>
        </w:rPr>
        <w:t>odbierany</w:t>
      </w:r>
      <w:r w:rsidR="0019120A">
        <w:rPr>
          <w:rFonts w:ascii="Arial" w:hAnsi="Arial" w:cs="Arial"/>
          <w:sz w:val="20"/>
          <w:szCs w:val="20"/>
        </w:rPr>
        <w:t>ch</w:t>
      </w:r>
      <w:r w:rsidR="0019120A" w:rsidRPr="005F48DF">
        <w:rPr>
          <w:rFonts w:ascii="Arial" w:hAnsi="Arial" w:cs="Arial"/>
          <w:sz w:val="20"/>
          <w:szCs w:val="20"/>
        </w:rPr>
        <w:t xml:space="preserve"> od właścicieli nieruchomości </w:t>
      </w:r>
      <w:r w:rsidRPr="005F48DF">
        <w:rPr>
          <w:rFonts w:ascii="Arial" w:hAnsi="Arial" w:cs="Arial"/>
          <w:sz w:val="20"/>
          <w:szCs w:val="20"/>
        </w:rPr>
        <w:t>k</w:t>
      </w:r>
      <w:r w:rsidR="00C44ECF" w:rsidRPr="005F48DF">
        <w:rPr>
          <w:rFonts w:ascii="Arial" w:hAnsi="Arial" w:cs="Arial"/>
          <w:sz w:val="20"/>
          <w:szCs w:val="20"/>
        </w:rPr>
        <w:t xml:space="preserve">arę </w:t>
      </w:r>
      <w:r w:rsidR="00C2232C">
        <w:rPr>
          <w:rFonts w:ascii="Arial" w:hAnsi="Arial" w:cs="Arial"/>
          <w:sz w:val="20"/>
          <w:szCs w:val="20"/>
        </w:rPr>
        <w:t>określoną w art</w:t>
      </w:r>
      <w:r w:rsidR="0019120A">
        <w:rPr>
          <w:rFonts w:ascii="Arial" w:hAnsi="Arial" w:cs="Arial"/>
          <w:sz w:val="20"/>
          <w:szCs w:val="20"/>
        </w:rPr>
        <w:t>. 9x ust. 1 pkt 2</w:t>
      </w:r>
      <w:r w:rsidR="00C2232C">
        <w:rPr>
          <w:rFonts w:ascii="Arial" w:hAnsi="Arial" w:cs="Arial"/>
          <w:sz w:val="20"/>
          <w:szCs w:val="20"/>
        </w:rPr>
        <w:t>)</w:t>
      </w:r>
      <w:r w:rsidR="00C2232C" w:rsidRPr="00C2232C">
        <w:rPr>
          <w:rFonts w:ascii="Arial" w:hAnsi="Arial" w:cs="Arial"/>
          <w:sz w:val="20"/>
          <w:szCs w:val="20"/>
        </w:rPr>
        <w:t xml:space="preserve"> </w:t>
      </w:r>
      <w:r w:rsidR="00C2232C" w:rsidRPr="005F48DF">
        <w:rPr>
          <w:rFonts w:ascii="Arial" w:hAnsi="Arial" w:cs="Arial"/>
          <w:sz w:val="20"/>
          <w:szCs w:val="20"/>
        </w:rPr>
        <w:t>u</w:t>
      </w:r>
      <w:r w:rsidR="00C2232C">
        <w:rPr>
          <w:rFonts w:ascii="Arial" w:hAnsi="Arial" w:cs="Arial"/>
          <w:sz w:val="20"/>
          <w:szCs w:val="20"/>
        </w:rPr>
        <w:t>stawy</w:t>
      </w:r>
      <w:r w:rsidR="0019120A">
        <w:rPr>
          <w:rFonts w:ascii="Arial" w:hAnsi="Arial" w:cs="Arial"/>
          <w:sz w:val="20"/>
          <w:szCs w:val="20"/>
        </w:rPr>
        <w:t xml:space="preserve"> z dnia 13 września 1996r. </w:t>
      </w:r>
      <w:r w:rsidR="00C2232C" w:rsidRPr="005F48DF">
        <w:rPr>
          <w:rFonts w:ascii="Arial" w:hAnsi="Arial" w:cs="Arial"/>
          <w:sz w:val="20"/>
          <w:szCs w:val="20"/>
        </w:rPr>
        <w:t>o utrzymaniu czystości i porządku w gminach (</w:t>
      </w:r>
      <w:r w:rsidR="00C2232C">
        <w:rPr>
          <w:rFonts w:ascii="Arial" w:hAnsi="Arial" w:cs="Arial"/>
          <w:sz w:val="20"/>
          <w:szCs w:val="20"/>
        </w:rPr>
        <w:t>tj. Dz.U. z</w:t>
      </w:r>
      <w:r w:rsidR="00356700">
        <w:rPr>
          <w:rFonts w:ascii="Arial" w:hAnsi="Arial" w:cs="Arial"/>
          <w:sz w:val="20"/>
          <w:szCs w:val="20"/>
        </w:rPr>
        <w:t> </w:t>
      </w:r>
      <w:r w:rsidR="00C2232C">
        <w:rPr>
          <w:rFonts w:ascii="Arial" w:hAnsi="Arial" w:cs="Arial"/>
          <w:sz w:val="20"/>
          <w:szCs w:val="20"/>
        </w:rPr>
        <w:t>2016</w:t>
      </w:r>
      <w:r w:rsidR="00C2232C" w:rsidRPr="005F48DF">
        <w:rPr>
          <w:rFonts w:ascii="Arial" w:hAnsi="Arial" w:cs="Arial"/>
          <w:sz w:val="20"/>
          <w:szCs w:val="20"/>
        </w:rPr>
        <w:t xml:space="preserve"> r., poz.</w:t>
      </w:r>
      <w:r w:rsidR="00C2232C">
        <w:rPr>
          <w:rFonts w:ascii="Arial" w:hAnsi="Arial" w:cs="Arial"/>
          <w:sz w:val="20"/>
          <w:szCs w:val="20"/>
        </w:rPr>
        <w:t xml:space="preserve"> 250</w:t>
      </w:r>
      <w:r w:rsidR="00C2232C" w:rsidRPr="005F48DF">
        <w:rPr>
          <w:rFonts w:ascii="Arial" w:hAnsi="Arial" w:cs="Arial"/>
          <w:sz w:val="20"/>
          <w:szCs w:val="20"/>
        </w:rPr>
        <w:t>)</w:t>
      </w:r>
      <w:r w:rsidR="00C44ECF" w:rsidRPr="005F48DF">
        <w:rPr>
          <w:rFonts w:ascii="Arial" w:hAnsi="Arial" w:cs="Arial"/>
          <w:sz w:val="20"/>
          <w:szCs w:val="20"/>
        </w:rPr>
        <w:t>;</w:t>
      </w:r>
    </w:p>
    <w:p w:rsidR="00955B2C" w:rsidRPr="005F48DF" w:rsidRDefault="007E2FE6" w:rsidP="00955B2C">
      <w:pPr>
        <w:numPr>
          <w:ilvl w:val="2"/>
          <w:numId w:val="16"/>
        </w:numPr>
        <w:spacing w:after="0" w:line="360" w:lineRule="auto"/>
        <w:ind w:left="851" w:hanging="284"/>
        <w:contextualSpacing/>
        <w:jc w:val="both"/>
        <w:rPr>
          <w:rFonts w:ascii="Arial" w:hAnsi="Arial" w:cs="Arial"/>
          <w:sz w:val="20"/>
          <w:szCs w:val="20"/>
        </w:rPr>
      </w:pPr>
      <w:r>
        <w:rPr>
          <w:rFonts w:ascii="Arial" w:hAnsi="Arial" w:cs="Arial"/>
          <w:sz w:val="20"/>
          <w:szCs w:val="20"/>
        </w:rPr>
        <w:t>w wysokości</w:t>
      </w:r>
      <w:r w:rsidR="00955B2C" w:rsidRPr="005F48DF">
        <w:rPr>
          <w:rFonts w:ascii="Arial" w:hAnsi="Arial" w:cs="Arial"/>
          <w:sz w:val="20"/>
          <w:szCs w:val="20"/>
        </w:rPr>
        <w:t xml:space="preserve"> 200 zł</w:t>
      </w:r>
      <w:r w:rsidR="00955B2C" w:rsidRPr="005F48DF">
        <w:rPr>
          <w:rFonts w:ascii="Arial" w:hAnsi="Arial" w:cs="Arial"/>
          <w:b/>
          <w:sz w:val="20"/>
          <w:szCs w:val="20"/>
        </w:rPr>
        <w:t xml:space="preserve"> </w:t>
      </w:r>
      <w:r w:rsidR="00955B2C" w:rsidRPr="005F48DF">
        <w:rPr>
          <w:rFonts w:ascii="Arial" w:hAnsi="Arial" w:cs="Arial"/>
          <w:sz w:val="20"/>
          <w:szCs w:val="20"/>
        </w:rPr>
        <w:t>za każdy nie wymieniony wyżej przypadek nienależytego wykonania umowy. Pod pojęciem nienależytego wykonania zobowiązań wynikających z niniejszej umowy należy rozumieć każdą czynność albo zaniechanie niezgodne z postanowieniami niniejszej umowy i SIWZ.</w:t>
      </w:r>
    </w:p>
    <w:p w:rsidR="000A0F09" w:rsidRDefault="000A0F09" w:rsidP="004D016E">
      <w:pPr>
        <w:pStyle w:val="Akapitzlist"/>
        <w:numPr>
          <w:ilvl w:val="0"/>
          <w:numId w:val="15"/>
        </w:numPr>
        <w:spacing w:after="0" w:line="360" w:lineRule="auto"/>
        <w:contextualSpacing/>
        <w:jc w:val="both"/>
        <w:rPr>
          <w:rFonts w:ascii="Arial" w:eastAsia="Times New Roman" w:hAnsi="Arial" w:cs="Arial"/>
          <w:sz w:val="20"/>
          <w:szCs w:val="20"/>
        </w:rPr>
      </w:pPr>
      <w:r>
        <w:rPr>
          <w:rFonts w:ascii="Arial" w:eastAsia="Times New Roman" w:hAnsi="Arial" w:cs="Arial"/>
          <w:sz w:val="20"/>
          <w:szCs w:val="20"/>
        </w:rPr>
        <w:t>W razie stwierdzenia</w:t>
      </w:r>
      <w:r w:rsidR="002B1B88">
        <w:rPr>
          <w:rFonts w:ascii="Arial" w:eastAsia="Times New Roman" w:hAnsi="Arial" w:cs="Arial"/>
          <w:sz w:val="20"/>
          <w:szCs w:val="20"/>
        </w:rPr>
        <w:t xml:space="preserve"> </w:t>
      </w:r>
      <w:r w:rsidR="002B1B88" w:rsidRPr="00A17F5E">
        <w:rPr>
          <w:rFonts w:ascii="Arial" w:eastAsia="Times New Roman" w:hAnsi="Arial" w:cs="Arial"/>
          <w:sz w:val="20"/>
          <w:szCs w:val="20"/>
        </w:rPr>
        <w:t>przez Zamawiającego</w:t>
      </w:r>
      <w:r w:rsidRPr="00A17F5E">
        <w:rPr>
          <w:rFonts w:ascii="Arial" w:eastAsia="Times New Roman" w:hAnsi="Arial" w:cs="Arial"/>
          <w:sz w:val="20"/>
          <w:szCs w:val="20"/>
        </w:rPr>
        <w:t xml:space="preserve">, że </w:t>
      </w:r>
      <w:r w:rsidR="002B1B88" w:rsidRPr="00A17F5E">
        <w:rPr>
          <w:rFonts w:ascii="Arial" w:eastAsia="Times New Roman" w:hAnsi="Arial" w:cs="Arial"/>
          <w:sz w:val="20"/>
          <w:szCs w:val="20"/>
        </w:rPr>
        <w:t>pomimo zadeklarowania prowadzenia</w:t>
      </w:r>
      <w:r w:rsidR="004D016E" w:rsidRPr="00A17F5E">
        <w:t xml:space="preserve"> </w:t>
      </w:r>
      <w:r w:rsidR="004D016E" w:rsidRPr="00A17F5E">
        <w:rPr>
          <w:rFonts w:ascii="Arial" w:eastAsia="Times New Roman" w:hAnsi="Arial" w:cs="Arial"/>
          <w:sz w:val="20"/>
          <w:szCs w:val="20"/>
        </w:rPr>
        <w:t>mobilnego PSZOK i/lub wykorzystania pojazdów z normą Eur</w:t>
      </w:r>
      <w:r w:rsidR="002C4A48">
        <w:rPr>
          <w:rFonts w:ascii="Arial" w:eastAsia="Times New Roman" w:hAnsi="Arial" w:cs="Arial"/>
          <w:sz w:val="20"/>
          <w:szCs w:val="20"/>
        </w:rPr>
        <w:t>o 6 Wykonawca nie wywiązuje się </w:t>
      </w:r>
      <w:r w:rsidR="004D016E" w:rsidRPr="00A17F5E">
        <w:rPr>
          <w:rFonts w:ascii="Arial" w:eastAsia="Times New Roman" w:hAnsi="Arial" w:cs="Arial"/>
          <w:sz w:val="20"/>
          <w:szCs w:val="20"/>
        </w:rPr>
        <w:t>z</w:t>
      </w:r>
      <w:r w:rsidR="00A448D5">
        <w:rPr>
          <w:rFonts w:ascii="Arial" w:eastAsia="Times New Roman" w:hAnsi="Arial" w:cs="Arial"/>
          <w:sz w:val="20"/>
          <w:szCs w:val="20"/>
        </w:rPr>
        <w:t> zadeklarowanej usługi</w:t>
      </w:r>
      <w:r w:rsidR="00BE3F9C" w:rsidRPr="00A17F5E">
        <w:rPr>
          <w:rFonts w:ascii="Arial" w:eastAsia="Times New Roman" w:hAnsi="Arial" w:cs="Arial"/>
          <w:sz w:val="20"/>
          <w:szCs w:val="20"/>
        </w:rPr>
        <w:t xml:space="preserve"> zostanie obciążony karą</w:t>
      </w:r>
      <w:r w:rsidR="00BE3F9C">
        <w:rPr>
          <w:rFonts w:ascii="Arial" w:eastAsia="Times New Roman" w:hAnsi="Arial" w:cs="Arial"/>
          <w:sz w:val="20"/>
          <w:szCs w:val="20"/>
        </w:rPr>
        <w:t xml:space="preserve"> </w:t>
      </w:r>
      <w:r>
        <w:rPr>
          <w:rFonts w:ascii="Arial" w:eastAsia="Times New Roman" w:hAnsi="Arial" w:cs="Arial"/>
          <w:sz w:val="20"/>
          <w:szCs w:val="20"/>
        </w:rPr>
        <w:t xml:space="preserve">w wysokości </w:t>
      </w:r>
      <w:r w:rsidR="00725514">
        <w:rPr>
          <w:rFonts w:ascii="Arial" w:eastAsia="Times New Roman" w:hAnsi="Arial" w:cs="Arial"/>
          <w:sz w:val="20"/>
          <w:szCs w:val="20"/>
        </w:rPr>
        <w:t>5</w:t>
      </w:r>
      <w:r w:rsidRPr="000A0F09">
        <w:rPr>
          <w:rFonts w:ascii="Arial" w:eastAsia="Times New Roman" w:hAnsi="Arial" w:cs="Arial"/>
          <w:sz w:val="20"/>
          <w:szCs w:val="20"/>
        </w:rPr>
        <w:t xml:space="preserve">% </w:t>
      </w:r>
      <w:r>
        <w:rPr>
          <w:rFonts w:ascii="Arial" w:eastAsia="Times New Roman" w:hAnsi="Arial" w:cs="Arial"/>
          <w:sz w:val="20"/>
          <w:szCs w:val="20"/>
        </w:rPr>
        <w:t xml:space="preserve">wartości brutto </w:t>
      </w:r>
      <w:r w:rsidR="00725514">
        <w:rPr>
          <w:rFonts w:ascii="Arial" w:eastAsia="Times New Roman" w:hAnsi="Arial" w:cs="Arial"/>
          <w:sz w:val="20"/>
          <w:szCs w:val="20"/>
        </w:rPr>
        <w:t>miesięcznego wynagrodzenia</w:t>
      </w:r>
      <w:r>
        <w:rPr>
          <w:rFonts w:ascii="Arial" w:eastAsia="Times New Roman" w:hAnsi="Arial" w:cs="Arial"/>
          <w:sz w:val="20"/>
          <w:szCs w:val="20"/>
        </w:rPr>
        <w:t>, z</w:t>
      </w:r>
      <w:r w:rsidR="00A17F5E">
        <w:rPr>
          <w:rFonts w:ascii="Arial" w:eastAsia="Times New Roman" w:hAnsi="Arial" w:cs="Arial"/>
          <w:sz w:val="20"/>
          <w:szCs w:val="20"/>
        </w:rPr>
        <w:t> </w:t>
      </w:r>
      <w:r>
        <w:rPr>
          <w:rFonts w:ascii="Arial" w:eastAsia="Times New Roman" w:hAnsi="Arial" w:cs="Arial"/>
          <w:sz w:val="20"/>
          <w:szCs w:val="20"/>
        </w:rPr>
        <w:t>jednoczesnym zachowaniem prawa wynikającego z §</w:t>
      </w:r>
      <w:r w:rsidR="00C60DAE">
        <w:rPr>
          <w:rFonts w:ascii="Arial" w:eastAsia="Times New Roman" w:hAnsi="Arial" w:cs="Arial"/>
          <w:sz w:val="20"/>
          <w:szCs w:val="20"/>
        </w:rPr>
        <w:t xml:space="preserve"> </w:t>
      </w:r>
      <w:r w:rsidR="00653873">
        <w:rPr>
          <w:rFonts w:ascii="Arial" w:eastAsia="Times New Roman" w:hAnsi="Arial" w:cs="Arial"/>
          <w:sz w:val="20"/>
          <w:szCs w:val="20"/>
        </w:rPr>
        <w:t>19</w:t>
      </w:r>
      <w:r>
        <w:rPr>
          <w:rFonts w:ascii="Arial" w:eastAsia="Times New Roman" w:hAnsi="Arial" w:cs="Arial"/>
          <w:sz w:val="20"/>
          <w:szCs w:val="20"/>
        </w:rPr>
        <w:t xml:space="preserve"> lit. c) niniejszej umowy.</w:t>
      </w:r>
    </w:p>
    <w:p w:rsidR="00462524" w:rsidRPr="00FC1F54" w:rsidRDefault="00462524" w:rsidP="008413E1">
      <w:pPr>
        <w:pStyle w:val="Akapitzlist"/>
        <w:numPr>
          <w:ilvl w:val="0"/>
          <w:numId w:val="15"/>
        </w:numPr>
        <w:tabs>
          <w:tab w:val="clear" w:pos="360"/>
        </w:tabs>
        <w:spacing w:after="0" w:line="360" w:lineRule="auto"/>
        <w:ind w:left="357" w:hanging="357"/>
        <w:contextualSpacing/>
        <w:jc w:val="both"/>
        <w:rPr>
          <w:rFonts w:ascii="Arial" w:eastAsia="Times New Roman" w:hAnsi="Arial" w:cs="Arial"/>
          <w:sz w:val="20"/>
          <w:szCs w:val="20"/>
        </w:rPr>
      </w:pPr>
      <w:r w:rsidRPr="00FC1F54">
        <w:rPr>
          <w:rFonts w:ascii="Arial" w:eastAsia="Times New Roman" w:hAnsi="Arial" w:cs="Arial"/>
          <w:sz w:val="20"/>
          <w:szCs w:val="20"/>
        </w:rPr>
        <w:t xml:space="preserve">Wykonawca jest zobowiązany do zapłaty na rzecz Zamawiającego kary za nie osiągnięcie wymaganych poziomów recyklingu, przygotowania do ponownego użycia i odzysku innymi metodami, a także ograniczenia masy odpadów komunalnych ulegających biodegradacji przekazywanych do składowania, które wynikają z </w:t>
      </w:r>
      <w:r w:rsidR="007F1C24" w:rsidRPr="00FC1F54">
        <w:rPr>
          <w:rFonts w:ascii="Arial" w:eastAsia="Times New Roman" w:hAnsi="Arial" w:cs="Arial"/>
          <w:sz w:val="20"/>
          <w:szCs w:val="20"/>
        </w:rPr>
        <w:t>ustawy z dnia 13 września 1996r. o utrzymaniu czystości i porządku w gminach (tj. Dz.U. z 2016 r., poz. 250)</w:t>
      </w:r>
      <w:r w:rsidR="002C4A48">
        <w:rPr>
          <w:rFonts w:ascii="Arial" w:hAnsi="Arial" w:cs="Arial"/>
          <w:sz w:val="20"/>
          <w:szCs w:val="20"/>
        </w:rPr>
        <w:t xml:space="preserve"> i rozporządzeń wykonawczych do </w:t>
      </w:r>
      <w:r w:rsidRPr="00FC1F54">
        <w:rPr>
          <w:rFonts w:ascii="Arial" w:hAnsi="Arial" w:cs="Arial"/>
          <w:sz w:val="20"/>
          <w:szCs w:val="20"/>
        </w:rPr>
        <w:t>Ustawy.</w:t>
      </w:r>
      <w:r w:rsidR="007F1C24" w:rsidRPr="00FC1F54">
        <w:rPr>
          <w:rFonts w:ascii="Arial" w:eastAsia="Times New Roman" w:hAnsi="Arial" w:cs="Arial"/>
          <w:sz w:val="20"/>
          <w:szCs w:val="20"/>
        </w:rPr>
        <w:t xml:space="preserve"> </w:t>
      </w:r>
    </w:p>
    <w:p w:rsidR="005403E6" w:rsidRPr="00FC1F54" w:rsidRDefault="00462524" w:rsidP="005403E6">
      <w:pPr>
        <w:pStyle w:val="Akapitzlist"/>
        <w:numPr>
          <w:ilvl w:val="0"/>
          <w:numId w:val="15"/>
        </w:numPr>
        <w:tabs>
          <w:tab w:val="clear" w:pos="360"/>
        </w:tabs>
        <w:spacing w:after="0" w:line="360" w:lineRule="auto"/>
        <w:ind w:left="357" w:hanging="357"/>
        <w:contextualSpacing/>
        <w:jc w:val="both"/>
        <w:rPr>
          <w:rFonts w:ascii="Arial" w:eastAsia="Times New Roman" w:hAnsi="Arial" w:cs="Arial"/>
          <w:sz w:val="20"/>
          <w:szCs w:val="20"/>
        </w:rPr>
      </w:pPr>
      <w:r w:rsidRPr="00FC1F54">
        <w:rPr>
          <w:rFonts w:ascii="Arial" w:eastAsia="Times New Roman" w:hAnsi="Arial" w:cs="Arial"/>
          <w:sz w:val="20"/>
          <w:szCs w:val="20"/>
        </w:rPr>
        <w:t>Poziomy, o których mowa w</w:t>
      </w:r>
      <w:r w:rsidR="005403E6" w:rsidRPr="00FC1F54">
        <w:rPr>
          <w:rFonts w:ascii="Arial" w:eastAsia="Times New Roman" w:hAnsi="Arial" w:cs="Arial"/>
          <w:sz w:val="20"/>
          <w:szCs w:val="20"/>
        </w:rPr>
        <w:t xml:space="preserve"> §</w:t>
      </w:r>
      <w:r w:rsidR="00C60DAE">
        <w:rPr>
          <w:rFonts w:ascii="Arial" w:eastAsia="Times New Roman" w:hAnsi="Arial" w:cs="Arial"/>
          <w:sz w:val="20"/>
          <w:szCs w:val="20"/>
        </w:rPr>
        <w:t xml:space="preserve"> </w:t>
      </w:r>
      <w:r w:rsidR="00850A0A">
        <w:rPr>
          <w:rFonts w:ascii="Arial" w:eastAsia="Times New Roman" w:hAnsi="Arial" w:cs="Arial"/>
          <w:sz w:val="20"/>
          <w:szCs w:val="20"/>
        </w:rPr>
        <w:t>3</w:t>
      </w:r>
      <w:r w:rsidR="005403E6" w:rsidRPr="00FC1F54">
        <w:rPr>
          <w:rFonts w:ascii="Arial" w:eastAsia="Times New Roman" w:hAnsi="Arial" w:cs="Arial"/>
          <w:sz w:val="20"/>
          <w:szCs w:val="20"/>
        </w:rPr>
        <w:t xml:space="preserve"> ust. 1 pkt. 13</w:t>
      </w:r>
      <w:r w:rsidR="00C93008" w:rsidRPr="00FC1F54">
        <w:rPr>
          <w:rFonts w:ascii="Arial" w:eastAsia="Times New Roman" w:hAnsi="Arial" w:cs="Arial"/>
          <w:sz w:val="20"/>
          <w:szCs w:val="20"/>
        </w:rPr>
        <w:t>)</w:t>
      </w:r>
      <w:r w:rsidR="005403E6" w:rsidRPr="00FC1F54">
        <w:rPr>
          <w:rFonts w:ascii="Arial" w:eastAsia="Times New Roman" w:hAnsi="Arial" w:cs="Arial"/>
          <w:sz w:val="20"/>
          <w:szCs w:val="20"/>
        </w:rPr>
        <w:t xml:space="preserve"> muszą zostać osiągnięte </w:t>
      </w:r>
      <w:r w:rsidR="00C210DE" w:rsidRPr="00FC1F54">
        <w:rPr>
          <w:rFonts w:ascii="Arial" w:eastAsia="Times New Roman" w:hAnsi="Arial" w:cs="Arial"/>
          <w:sz w:val="20"/>
          <w:szCs w:val="20"/>
        </w:rPr>
        <w:t>odrębnie</w:t>
      </w:r>
      <w:r w:rsidR="005403E6" w:rsidRPr="00FC1F54">
        <w:rPr>
          <w:rFonts w:ascii="Arial" w:eastAsia="Times New Roman" w:hAnsi="Arial" w:cs="Arial"/>
          <w:sz w:val="20"/>
          <w:szCs w:val="20"/>
        </w:rPr>
        <w:t xml:space="preserve"> dla każdego z</w:t>
      </w:r>
      <w:r w:rsidR="00FC1F54">
        <w:rPr>
          <w:rFonts w:ascii="Arial" w:eastAsia="Times New Roman" w:hAnsi="Arial" w:cs="Arial"/>
          <w:sz w:val="20"/>
          <w:szCs w:val="20"/>
        </w:rPr>
        <w:t> </w:t>
      </w:r>
      <w:r w:rsidR="005403E6" w:rsidRPr="00FC1F54">
        <w:rPr>
          <w:rFonts w:ascii="Arial" w:eastAsia="Times New Roman" w:hAnsi="Arial" w:cs="Arial"/>
          <w:sz w:val="20"/>
          <w:szCs w:val="20"/>
        </w:rPr>
        <w:t>obszarów, w którym realizowane jest zadanie odbioru i zagospodarowania odpadów komunalnych</w:t>
      </w:r>
      <w:r w:rsidR="00C210DE" w:rsidRPr="00FC1F54">
        <w:rPr>
          <w:rFonts w:ascii="Arial" w:eastAsia="Times New Roman" w:hAnsi="Arial" w:cs="Arial"/>
          <w:sz w:val="20"/>
          <w:szCs w:val="20"/>
        </w:rPr>
        <w:t xml:space="preserve"> </w:t>
      </w:r>
      <w:r w:rsidR="005403E6" w:rsidRPr="00FC1F54">
        <w:rPr>
          <w:rFonts w:ascii="Arial" w:eastAsia="Times New Roman" w:hAnsi="Arial" w:cs="Arial"/>
          <w:sz w:val="20"/>
          <w:szCs w:val="20"/>
        </w:rPr>
        <w:t>objętych niniejszą umową oraz postanowieniami SIWZ</w:t>
      </w:r>
      <w:r w:rsidR="00FC1F54" w:rsidRPr="00FC1F54">
        <w:rPr>
          <w:rFonts w:ascii="Arial" w:eastAsia="Times New Roman" w:hAnsi="Arial" w:cs="Arial"/>
          <w:sz w:val="20"/>
          <w:szCs w:val="20"/>
        </w:rPr>
        <w:t xml:space="preserve"> niezależnie od okresu świadczenia usługi w danym roku kalendarzowym w szczególności za</w:t>
      </w:r>
      <w:r w:rsidR="002C4A48">
        <w:rPr>
          <w:rFonts w:ascii="Arial" w:eastAsia="Times New Roman" w:hAnsi="Arial" w:cs="Arial"/>
          <w:sz w:val="20"/>
          <w:szCs w:val="20"/>
        </w:rPr>
        <w:t xml:space="preserve"> okres od 01.04.2017 do </w:t>
      </w:r>
      <w:r w:rsidR="00FC1F54" w:rsidRPr="00FC1F54">
        <w:rPr>
          <w:rFonts w:ascii="Arial" w:eastAsia="Times New Roman" w:hAnsi="Arial" w:cs="Arial"/>
          <w:sz w:val="20"/>
          <w:szCs w:val="20"/>
        </w:rPr>
        <w:t>31.12.2017 oraz od 01.01.2020 do 31.03.2020 roku</w:t>
      </w:r>
      <w:r w:rsidR="005403E6" w:rsidRPr="00FC1F54">
        <w:rPr>
          <w:rFonts w:ascii="Arial" w:eastAsia="Times New Roman" w:hAnsi="Arial" w:cs="Arial"/>
          <w:sz w:val="20"/>
          <w:szCs w:val="20"/>
        </w:rPr>
        <w:t>.</w:t>
      </w:r>
    </w:p>
    <w:p w:rsidR="007F1C24" w:rsidRPr="00FC1F54" w:rsidRDefault="00FC1F54" w:rsidP="005403E6">
      <w:pPr>
        <w:pStyle w:val="Akapitzlist"/>
        <w:numPr>
          <w:ilvl w:val="0"/>
          <w:numId w:val="15"/>
        </w:numPr>
        <w:tabs>
          <w:tab w:val="clear" w:pos="360"/>
        </w:tabs>
        <w:spacing w:after="0" w:line="360" w:lineRule="auto"/>
        <w:ind w:left="357" w:hanging="357"/>
        <w:contextualSpacing/>
        <w:jc w:val="both"/>
        <w:rPr>
          <w:rFonts w:ascii="Arial" w:eastAsia="Times New Roman" w:hAnsi="Arial" w:cs="Arial"/>
          <w:sz w:val="20"/>
          <w:szCs w:val="20"/>
        </w:rPr>
      </w:pPr>
      <w:r w:rsidRPr="00FC1F54">
        <w:rPr>
          <w:rFonts w:ascii="Arial" w:eastAsia="Times New Roman" w:hAnsi="Arial" w:cs="Arial"/>
          <w:sz w:val="20"/>
          <w:szCs w:val="20"/>
        </w:rPr>
        <w:t>Kara wynikająca z ust. 7</w:t>
      </w:r>
      <w:r w:rsidR="005403E6" w:rsidRPr="00FC1F54">
        <w:rPr>
          <w:rFonts w:ascii="Arial" w:eastAsia="Times New Roman" w:hAnsi="Arial" w:cs="Arial"/>
          <w:sz w:val="20"/>
          <w:szCs w:val="20"/>
        </w:rPr>
        <w:t xml:space="preserve"> zostanie obliczona o</w:t>
      </w:r>
      <w:r w:rsidR="005403E6" w:rsidRPr="00FC1F54">
        <w:rPr>
          <w:rFonts w:ascii="Arial" w:hAnsi="Arial" w:cs="Arial"/>
          <w:sz w:val="20"/>
          <w:szCs w:val="20"/>
        </w:rPr>
        <w:t>drębnie dla wymaganego poziomu recyklingu, przygotowania do ponownego użycia i odzysku innymi metodami bądź ograniczenia odpadów komunalnych ulegających biodegradacji przekazywanych do składowania, na podstawie ustawy z</w:t>
      </w:r>
      <w:r>
        <w:rPr>
          <w:rFonts w:ascii="Arial" w:hAnsi="Arial" w:cs="Arial"/>
          <w:sz w:val="20"/>
          <w:szCs w:val="20"/>
        </w:rPr>
        <w:t> </w:t>
      </w:r>
      <w:r w:rsidR="005403E6" w:rsidRPr="00FC1F54">
        <w:rPr>
          <w:rFonts w:ascii="Arial" w:hAnsi="Arial" w:cs="Arial"/>
          <w:sz w:val="20"/>
          <w:szCs w:val="20"/>
        </w:rPr>
        <w:t xml:space="preserve">dnia 13 września 1996 r. o utrzymaniu czystości i porządku w gminach (t.j. Dz. U. z 2016 r. poz 250) i </w:t>
      </w:r>
      <w:r w:rsidR="00C210DE" w:rsidRPr="00FC1F54">
        <w:rPr>
          <w:rFonts w:ascii="Arial" w:hAnsi="Arial" w:cs="Arial"/>
          <w:sz w:val="20"/>
          <w:szCs w:val="20"/>
        </w:rPr>
        <w:t>obowiązujących przepisów</w:t>
      </w:r>
      <w:r w:rsidR="005403E6" w:rsidRPr="00FC1F54">
        <w:rPr>
          <w:rFonts w:ascii="Arial" w:hAnsi="Arial" w:cs="Arial"/>
          <w:sz w:val="20"/>
          <w:szCs w:val="20"/>
        </w:rPr>
        <w:t xml:space="preserve"> wykonawczych</w:t>
      </w:r>
      <w:r w:rsidR="00C93008" w:rsidRPr="00FC1F54">
        <w:rPr>
          <w:rFonts w:ascii="Arial" w:hAnsi="Arial" w:cs="Arial"/>
          <w:sz w:val="20"/>
          <w:szCs w:val="20"/>
        </w:rPr>
        <w:t>, a jej potrącenie z kwoty</w:t>
      </w:r>
      <w:r w:rsidR="00850A0A">
        <w:rPr>
          <w:rFonts w:ascii="Arial" w:hAnsi="Arial" w:cs="Arial"/>
          <w:sz w:val="20"/>
          <w:szCs w:val="20"/>
        </w:rPr>
        <w:t xml:space="preserve"> wynagrodzenia określonego w § 7</w:t>
      </w:r>
      <w:r w:rsidR="00587FFC" w:rsidRPr="00FC1F54">
        <w:rPr>
          <w:rFonts w:ascii="Arial" w:hAnsi="Arial" w:cs="Arial"/>
          <w:sz w:val="20"/>
          <w:szCs w:val="20"/>
        </w:rPr>
        <w:t xml:space="preserve"> ust. 2 i/lub zabezpieczenia/rękojm</w:t>
      </w:r>
      <w:r w:rsidR="00850A0A">
        <w:rPr>
          <w:rFonts w:ascii="Arial" w:hAnsi="Arial" w:cs="Arial"/>
          <w:sz w:val="20"/>
          <w:szCs w:val="20"/>
        </w:rPr>
        <w:t>i za wady, o których mowa w § 14</w:t>
      </w:r>
      <w:r w:rsidR="00587FFC" w:rsidRPr="00FC1F54">
        <w:rPr>
          <w:rFonts w:ascii="Arial" w:hAnsi="Arial" w:cs="Arial"/>
          <w:sz w:val="20"/>
          <w:szCs w:val="20"/>
        </w:rPr>
        <w:t xml:space="preserve"> ust. 4</w:t>
      </w:r>
      <w:r w:rsidR="005403E6" w:rsidRPr="00FC1F54">
        <w:rPr>
          <w:rFonts w:ascii="Arial" w:hAnsi="Arial" w:cs="Arial"/>
          <w:sz w:val="20"/>
          <w:szCs w:val="20"/>
        </w:rPr>
        <w:t>.</w:t>
      </w:r>
    </w:p>
    <w:p w:rsidR="00C44ECF" w:rsidRPr="005F48DF" w:rsidRDefault="00C44ECF" w:rsidP="008413E1">
      <w:pPr>
        <w:pStyle w:val="Akapitzlist"/>
        <w:numPr>
          <w:ilvl w:val="0"/>
          <w:numId w:val="15"/>
        </w:numPr>
        <w:tabs>
          <w:tab w:val="clear" w:pos="360"/>
        </w:tabs>
        <w:spacing w:after="0" w:line="360" w:lineRule="auto"/>
        <w:ind w:left="357" w:hanging="357"/>
        <w:contextualSpacing/>
        <w:jc w:val="both"/>
        <w:rPr>
          <w:rFonts w:ascii="Arial" w:eastAsia="Times New Roman" w:hAnsi="Arial" w:cs="Arial"/>
          <w:sz w:val="20"/>
          <w:szCs w:val="20"/>
        </w:rPr>
      </w:pPr>
      <w:r w:rsidRPr="005F48DF">
        <w:rPr>
          <w:rFonts w:ascii="Arial" w:eastAsia="Times New Roman" w:hAnsi="Arial" w:cs="Arial"/>
          <w:sz w:val="20"/>
          <w:szCs w:val="20"/>
        </w:rPr>
        <w:lastRenderedPageBreak/>
        <w:t>Roszczenia o zapłatę należnych kar umownych nie będą pozbawiać Zamawiającego prawa żądania zapłaty odszkodowania uzupełniającego na zasadach ogólnych, jeżeli wysokość poniesionej szkody przekroczy wysokość zastrzeżonej kary umownej.</w:t>
      </w:r>
    </w:p>
    <w:p w:rsidR="00DF6A41" w:rsidRPr="005F48DF" w:rsidRDefault="00DF6A41" w:rsidP="008413E1">
      <w:pPr>
        <w:spacing w:after="0" w:line="360" w:lineRule="auto"/>
        <w:contextualSpacing/>
        <w:jc w:val="both"/>
        <w:rPr>
          <w:rFonts w:ascii="Arial" w:eastAsia="Times New Roman" w:hAnsi="Arial" w:cs="Arial"/>
          <w:color w:val="7030A0"/>
          <w:sz w:val="20"/>
          <w:szCs w:val="20"/>
        </w:rPr>
      </w:pPr>
    </w:p>
    <w:p w:rsidR="00DF6A41" w:rsidRPr="0080564D" w:rsidRDefault="000A0F09" w:rsidP="00CB1850">
      <w:pPr>
        <w:spacing w:after="0" w:line="360" w:lineRule="auto"/>
        <w:contextualSpacing/>
        <w:jc w:val="center"/>
        <w:rPr>
          <w:rFonts w:ascii="Arial" w:eastAsia="Times New Roman" w:hAnsi="Arial" w:cs="Arial"/>
          <w:b/>
          <w:bCs/>
          <w:sz w:val="20"/>
          <w:szCs w:val="20"/>
        </w:rPr>
      </w:pPr>
      <w:r w:rsidRPr="0080564D">
        <w:rPr>
          <w:rFonts w:ascii="Arial" w:eastAsia="Times New Roman" w:hAnsi="Arial" w:cs="Arial"/>
          <w:b/>
          <w:bCs/>
          <w:sz w:val="20"/>
          <w:szCs w:val="20"/>
        </w:rPr>
        <w:t>§</w:t>
      </w:r>
      <w:r w:rsidR="00C60DAE" w:rsidRPr="0080564D">
        <w:rPr>
          <w:rFonts w:ascii="Arial" w:eastAsia="Times New Roman" w:hAnsi="Arial" w:cs="Arial"/>
          <w:b/>
          <w:bCs/>
          <w:sz w:val="20"/>
          <w:szCs w:val="20"/>
        </w:rPr>
        <w:t xml:space="preserve"> 16</w:t>
      </w:r>
    </w:p>
    <w:p w:rsidR="007360FB" w:rsidRPr="0080564D" w:rsidRDefault="007360FB" w:rsidP="007360FB">
      <w:pPr>
        <w:pStyle w:val="Akapitzlist"/>
        <w:numPr>
          <w:ilvl w:val="3"/>
          <w:numId w:val="7"/>
        </w:numPr>
        <w:suppressAutoHyphens w:val="0"/>
        <w:spacing w:after="0" w:line="360" w:lineRule="auto"/>
        <w:ind w:left="284" w:hanging="284"/>
        <w:jc w:val="both"/>
        <w:rPr>
          <w:rFonts w:ascii="Arial" w:hAnsi="Arial" w:cs="Arial"/>
          <w:sz w:val="20"/>
          <w:szCs w:val="20"/>
        </w:rPr>
      </w:pPr>
      <w:r w:rsidRPr="0080564D">
        <w:rPr>
          <w:rFonts w:ascii="Arial" w:hAnsi="Arial" w:cs="Arial"/>
          <w:sz w:val="20"/>
          <w:szCs w:val="20"/>
        </w:rPr>
        <w:t>Zmiana wynagrodzenia jest możliwa w przypadku:</w:t>
      </w:r>
    </w:p>
    <w:p w:rsidR="007360FB" w:rsidRPr="0080564D" w:rsidRDefault="007360FB" w:rsidP="007360FB">
      <w:pPr>
        <w:pStyle w:val="Akapitzlist"/>
        <w:numPr>
          <w:ilvl w:val="4"/>
          <w:numId w:val="7"/>
        </w:numPr>
        <w:suppressAutoHyphens w:val="0"/>
        <w:spacing w:after="0" w:line="360" w:lineRule="auto"/>
        <w:ind w:left="567" w:hanging="283"/>
        <w:jc w:val="both"/>
        <w:rPr>
          <w:rFonts w:ascii="Arial" w:hAnsi="Arial" w:cs="Arial"/>
          <w:sz w:val="20"/>
          <w:szCs w:val="20"/>
        </w:rPr>
      </w:pPr>
      <w:r w:rsidRPr="0080564D">
        <w:rPr>
          <w:rFonts w:ascii="Arial" w:hAnsi="Arial" w:cs="Arial"/>
          <w:sz w:val="20"/>
          <w:szCs w:val="20"/>
        </w:rPr>
        <w:t xml:space="preserve">zmiany ustawowej stawki podatku </w:t>
      </w:r>
      <w:r w:rsidRPr="0080564D">
        <w:rPr>
          <w:rFonts w:ascii="Arial" w:hAnsi="Arial" w:cs="Arial"/>
          <w:sz w:val="20"/>
        </w:rPr>
        <w:t>od towarów i usług – na pisemny wniosek jednej ze Stron na podstawie, którego wynagrodzenie Wykonawcy zostanie odpowiednio skorygowane (+/-) od dnia wejścia w życie zmienionej stawki;</w:t>
      </w:r>
    </w:p>
    <w:p w:rsidR="007A415B" w:rsidRPr="0080564D" w:rsidRDefault="001D4566" w:rsidP="007A415B">
      <w:pPr>
        <w:pStyle w:val="Akapitzlist"/>
        <w:numPr>
          <w:ilvl w:val="4"/>
          <w:numId w:val="7"/>
        </w:numPr>
        <w:suppressAutoHyphens w:val="0"/>
        <w:spacing w:after="0" w:line="360" w:lineRule="auto"/>
        <w:ind w:left="567" w:hanging="283"/>
        <w:jc w:val="both"/>
        <w:rPr>
          <w:rFonts w:ascii="Arial" w:hAnsi="Arial" w:cs="Arial"/>
          <w:sz w:val="20"/>
          <w:szCs w:val="20"/>
        </w:rPr>
      </w:pPr>
      <w:r>
        <w:rPr>
          <w:rFonts w:ascii="Arial" w:hAnsi="Arial" w:cs="Arial"/>
          <w:sz w:val="20"/>
          <w:szCs w:val="20"/>
        </w:rPr>
        <w:t>zmiany</w:t>
      </w:r>
      <w:r w:rsidR="007360FB" w:rsidRPr="0080564D">
        <w:rPr>
          <w:rFonts w:ascii="Arial" w:hAnsi="Arial" w:cs="Arial"/>
          <w:sz w:val="20"/>
          <w:szCs w:val="20"/>
        </w:rPr>
        <w:t xml:space="preserve"> minimalnego wynagrodzenia za pracę ustalonego na podstawie art.</w:t>
      </w:r>
      <w:r w:rsidR="00653873">
        <w:rPr>
          <w:rFonts w:ascii="Arial" w:hAnsi="Arial" w:cs="Arial"/>
          <w:sz w:val="20"/>
          <w:szCs w:val="20"/>
        </w:rPr>
        <w:t xml:space="preserve"> </w:t>
      </w:r>
      <w:r w:rsidR="007360FB" w:rsidRPr="0080564D">
        <w:rPr>
          <w:rFonts w:ascii="Arial" w:hAnsi="Arial" w:cs="Arial"/>
          <w:sz w:val="20"/>
          <w:szCs w:val="20"/>
        </w:rPr>
        <w:t xml:space="preserve">2 ust. 3 - 5  </w:t>
      </w:r>
      <w:r w:rsidR="007360FB" w:rsidRPr="0080564D">
        <w:rPr>
          <w:rFonts w:ascii="Arial" w:hAnsi="Arial" w:cs="Arial"/>
          <w:sz w:val="20"/>
          <w:szCs w:val="20"/>
        </w:rPr>
        <w:br/>
        <w:t>ustawy z dnia 10 października 2002 r. o minimalnym wynagrodzeniu za pracę (Dz.U.  2002 r.  nr</w:t>
      </w:r>
      <w:r w:rsidR="007E2FE6">
        <w:rPr>
          <w:rFonts w:ascii="Arial" w:hAnsi="Arial" w:cs="Arial"/>
          <w:sz w:val="20"/>
          <w:szCs w:val="20"/>
        </w:rPr>
        <w:t> </w:t>
      </w:r>
      <w:r w:rsidR="007360FB" w:rsidRPr="0080564D">
        <w:rPr>
          <w:rFonts w:ascii="Arial" w:hAnsi="Arial" w:cs="Arial"/>
          <w:sz w:val="20"/>
          <w:szCs w:val="20"/>
        </w:rPr>
        <w:t>200 poz.1679);</w:t>
      </w:r>
    </w:p>
    <w:p w:rsidR="007A415B" w:rsidRPr="0080564D" w:rsidRDefault="007360FB" w:rsidP="007A415B">
      <w:pPr>
        <w:pStyle w:val="Akapitzlist"/>
        <w:numPr>
          <w:ilvl w:val="4"/>
          <w:numId w:val="7"/>
        </w:numPr>
        <w:suppressAutoHyphens w:val="0"/>
        <w:spacing w:after="0" w:line="360" w:lineRule="auto"/>
        <w:ind w:left="567" w:hanging="283"/>
        <w:jc w:val="both"/>
        <w:rPr>
          <w:rFonts w:ascii="Arial" w:hAnsi="Arial" w:cs="Arial"/>
          <w:sz w:val="20"/>
          <w:szCs w:val="20"/>
        </w:rPr>
      </w:pPr>
      <w:r w:rsidRPr="0080564D">
        <w:rPr>
          <w:rFonts w:ascii="Arial" w:hAnsi="Arial" w:cs="Arial"/>
          <w:sz w:val="20"/>
          <w:szCs w:val="20"/>
        </w:rPr>
        <w:t>zmiany zasad podlegania ubezpieczeniom społecznym lub ubezpieczeniu zdrowotnemu lub wysokości składki na u</w:t>
      </w:r>
      <w:bookmarkStart w:id="0" w:name="_GoBack"/>
      <w:bookmarkEnd w:id="0"/>
      <w:r w:rsidRPr="0080564D">
        <w:rPr>
          <w:rFonts w:ascii="Arial" w:hAnsi="Arial" w:cs="Arial"/>
          <w:sz w:val="20"/>
          <w:szCs w:val="20"/>
        </w:rPr>
        <w:t>bezpie</w:t>
      </w:r>
      <w:r w:rsidR="00653873">
        <w:rPr>
          <w:rFonts w:ascii="Arial" w:hAnsi="Arial" w:cs="Arial"/>
          <w:sz w:val="20"/>
          <w:szCs w:val="20"/>
        </w:rPr>
        <w:t>czenie społeczne lub zdrowotne,</w:t>
      </w:r>
      <w:r w:rsidRPr="0080564D">
        <w:rPr>
          <w:rFonts w:ascii="Arial" w:hAnsi="Arial" w:cs="Arial"/>
          <w:sz w:val="20"/>
          <w:szCs w:val="20"/>
        </w:rPr>
        <w:t xml:space="preserve"> w sytuacji, jeżeli  Wykonawca  udowodni wpływ tych zmian na koszty </w:t>
      </w:r>
      <w:r w:rsidR="007A415B" w:rsidRPr="0080564D">
        <w:rPr>
          <w:rFonts w:ascii="Arial" w:hAnsi="Arial" w:cs="Arial"/>
          <w:sz w:val="20"/>
          <w:szCs w:val="20"/>
        </w:rPr>
        <w:t>wykonywania zamówienia.</w:t>
      </w:r>
    </w:p>
    <w:p w:rsidR="00B30DE2" w:rsidRPr="0080564D" w:rsidRDefault="007360FB" w:rsidP="00B30DE2">
      <w:pPr>
        <w:pStyle w:val="Akapitzlist"/>
        <w:numPr>
          <w:ilvl w:val="3"/>
          <w:numId w:val="7"/>
        </w:numPr>
        <w:suppressAutoHyphens w:val="0"/>
        <w:spacing w:after="0" w:line="360" w:lineRule="auto"/>
        <w:ind w:left="284" w:hanging="284"/>
        <w:jc w:val="both"/>
        <w:rPr>
          <w:rFonts w:ascii="Arial" w:hAnsi="Arial" w:cs="Arial"/>
          <w:sz w:val="20"/>
          <w:szCs w:val="20"/>
        </w:rPr>
      </w:pPr>
      <w:r w:rsidRPr="0080564D">
        <w:rPr>
          <w:rFonts w:ascii="Arial" w:hAnsi="Arial" w:cs="Arial"/>
          <w:sz w:val="20"/>
          <w:szCs w:val="20"/>
        </w:rPr>
        <w:t>Zmiana wynagrodzenia, określonego w</w:t>
      </w:r>
      <w:r w:rsidR="00653873">
        <w:rPr>
          <w:rFonts w:ascii="Arial" w:hAnsi="Arial" w:cs="Arial"/>
          <w:sz w:val="20"/>
          <w:szCs w:val="20"/>
        </w:rPr>
        <w:t xml:space="preserve"> § 7</w:t>
      </w:r>
      <w:r w:rsidRPr="0080564D">
        <w:rPr>
          <w:rFonts w:ascii="Arial" w:hAnsi="Arial" w:cs="Arial"/>
          <w:sz w:val="20"/>
          <w:szCs w:val="20"/>
        </w:rPr>
        <w:t xml:space="preserve"> ust. 1 może nastąpić w przypadku, gdy zmiany, o</w:t>
      </w:r>
      <w:r w:rsidR="00653873">
        <w:rPr>
          <w:rFonts w:ascii="Arial" w:hAnsi="Arial" w:cs="Arial"/>
          <w:sz w:val="20"/>
          <w:szCs w:val="20"/>
        </w:rPr>
        <w:t> których mowa w ust. 1</w:t>
      </w:r>
      <w:r w:rsidRPr="0080564D">
        <w:rPr>
          <w:rFonts w:ascii="Arial" w:hAnsi="Arial" w:cs="Arial"/>
          <w:sz w:val="20"/>
          <w:szCs w:val="20"/>
        </w:rPr>
        <w:t xml:space="preserve"> spowodują wzrost kosztów wykonywania zamówienia o więcej niż 10% w</w:t>
      </w:r>
      <w:r w:rsidR="00653873">
        <w:rPr>
          <w:rFonts w:ascii="Arial" w:hAnsi="Arial" w:cs="Arial"/>
          <w:sz w:val="20"/>
          <w:szCs w:val="20"/>
        </w:rPr>
        <w:t> </w:t>
      </w:r>
      <w:r w:rsidRPr="0080564D">
        <w:rPr>
          <w:rFonts w:ascii="Arial" w:hAnsi="Arial" w:cs="Arial"/>
          <w:sz w:val="20"/>
          <w:szCs w:val="20"/>
        </w:rPr>
        <w:t>okresie realizacji umowy. Zmiana wynagrodzenia dotyczy tylko tej części, która pozostała do wykonania i nie może przekroczyć łącznie 5% wartości zamówienia pozostałego do wykonania.</w:t>
      </w:r>
    </w:p>
    <w:p w:rsidR="00B30DE2" w:rsidRPr="0080564D" w:rsidRDefault="007360FB" w:rsidP="00B30DE2">
      <w:pPr>
        <w:pStyle w:val="Akapitzlist"/>
        <w:numPr>
          <w:ilvl w:val="3"/>
          <w:numId w:val="7"/>
        </w:numPr>
        <w:suppressAutoHyphens w:val="0"/>
        <w:spacing w:after="0" w:line="360" w:lineRule="auto"/>
        <w:ind w:left="284" w:hanging="284"/>
        <w:jc w:val="both"/>
        <w:rPr>
          <w:rFonts w:ascii="Arial" w:hAnsi="Arial" w:cs="Arial"/>
          <w:sz w:val="20"/>
          <w:szCs w:val="20"/>
        </w:rPr>
      </w:pPr>
      <w:r w:rsidRPr="0080564D">
        <w:rPr>
          <w:rFonts w:ascii="Arial" w:hAnsi="Arial" w:cs="Arial"/>
          <w:sz w:val="20"/>
          <w:szCs w:val="20"/>
        </w:rPr>
        <w:t xml:space="preserve">Zmiana wynagrodzenia w </w:t>
      </w:r>
      <w:r w:rsidR="00653873">
        <w:rPr>
          <w:rFonts w:ascii="Arial" w:hAnsi="Arial" w:cs="Arial"/>
          <w:sz w:val="20"/>
          <w:szCs w:val="20"/>
        </w:rPr>
        <w:t>przypadkach określonych w ust. 1</w:t>
      </w:r>
      <w:r w:rsidRPr="0080564D">
        <w:rPr>
          <w:rFonts w:ascii="Arial" w:hAnsi="Arial" w:cs="Arial"/>
          <w:sz w:val="20"/>
          <w:szCs w:val="20"/>
        </w:rPr>
        <w:t xml:space="preserve"> pkt 2) i 3) nastąpi </w:t>
      </w:r>
      <w:r w:rsidRPr="0080564D">
        <w:rPr>
          <w:rFonts w:ascii="Arial" w:hAnsi="Arial" w:cs="Arial"/>
          <w:sz w:val="20"/>
        </w:rPr>
        <w:t>jeżeli Wykonawca w</w:t>
      </w:r>
      <w:r w:rsidR="007E2FE6">
        <w:rPr>
          <w:rFonts w:ascii="Arial" w:hAnsi="Arial" w:cs="Arial"/>
          <w:sz w:val="20"/>
        </w:rPr>
        <w:t> </w:t>
      </w:r>
      <w:r w:rsidRPr="0080564D">
        <w:rPr>
          <w:rFonts w:ascii="Arial" w:hAnsi="Arial" w:cs="Arial"/>
          <w:sz w:val="20"/>
        </w:rPr>
        <w:t>terminie 30 dni od dnia wejścia w życie przepisów dokonujących tych zmian złoży pisemny wniosek, a jeżeli go złoży po tym terminie - od chwili jego złożenia.</w:t>
      </w:r>
    </w:p>
    <w:p w:rsidR="00B30DE2" w:rsidRPr="0080564D" w:rsidRDefault="007360FB" w:rsidP="00B30DE2">
      <w:pPr>
        <w:pStyle w:val="Akapitzlist"/>
        <w:numPr>
          <w:ilvl w:val="3"/>
          <w:numId w:val="7"/>
        </w:numPr>
        <w:suppressAutoHyphens w:val="0"/>
        <w:spacing w:after="0" w:line="360" w:lineRule="auto"/>
        <w:ind w:left="284" w:hanging="284"/>
        <w:jc w:val="both"/>
        <w:rPr>
          <w:rFonts w:ascii="Arial" w:hAnsi="Arial" w:cs="Arial"/>
          <w:sz w:val="20"/>
          <w:szCs w:val="20"/>
        </w:rPr>
      </w:pPr>
      <w:r w:rsidRPr="0080564D">
        <w:rPr>
          <w:rFonts w:ascii="Arial" w:hAnsi="Arial" w:cs="Arial"/>
          <w:sz w:val="20"/>
        </w:rPr>
        <w:t>Wykonawca składając</w:t>
      </w:r>
      <w:r w:rsidR="00653873">
        <w:rPr>
          <w:rFonts w:ascii="Arial" w:hAnsi="Arial" w:cs="Arial"/>
          <w:sz w:val="20"/>
        </w:rPr>
        <w:t xml:space="preserve"> wniosek, o którym mowa w ust. 3</w:t>
      </w:r>
      <w:r w:rsidRPr="0080564D">
        <w:rPr>
          <w:rFonts w:ascii="Arial" w:hAnsi="Arial" w:cs="Arial"/>
          <w:sz w:val="20"/>
        </w:rPr>
        <w:t xml:space="preserve"> zobowiązany jest wykazać ponad wszelką wątpliwość bezpośredni wpływ tych zmian na koszty wykonania przedmiotu umowy. Jednocześnie Zamawiającemu będzie przysługiwać prawo żądania dalszych wyjaśnień wraz z przedstawieniem dokumentów w szczególności kalkulacji  Wykonawcy, w tym między innymi wykaz osób uczestniczących w zamówieniu, zgłoszenie wykazanych osób do ZUS, umów, na podstawie których wykazane osoby są zatrudnione, listy obecności osób realizujących przedmiot umowy itp.</w:t>
      </w:r>
    </w:p>
    <w:p w:rsidR="007360FB" w:rsidRPr="0080564D" w:rsidRDefault="007360FB" w:rsidP="00B30DE2">
      <w:pPr>
        <w:pStyle w:val="Akapitzlist"/>
        <w:numPr>
          <w:ilvl w:val="3"/>
          <w:numId w:val="7"/>
        </w:numPr>
        <w:suppressAutoHyphens w:val="0"/>
        <w:spacing w:after="0" w:line="360" w:lineRule="auto"/>
        <w:ind w:left="284" w:hanging="284"/>
        <w:jc w:val="both"/>
        <w:rPr>
          <w:rFonts w:ascii="Arial" w:hAnsi="Arial" w:cs="Arial"/>
          <w:sz w:val="20"/>
          <w:szCs w:val="20"/>
        </w:rPr>
      </w:pPr>
      <w:r w:rsidRPr="0080564D">
        <w:rPr>
          <w:rFonts w:ascii="Arial" w:hAnsi="Arial" w:cs="Arial"/>
          <w:sz w:val="20"/>
        </w:rPr>
        <w:t>Do</w:t>
      </w:r>
      <w:r w:rsidR="00653873">
        <w:rPr>
          <w:rFonts w:ascii="Arial" w:hAnsi="Arial" w:cs="Arial"/>
          <w:sz w:val="20"/>
        </w:rPr>
        <w:t>kumenty, o których mowa w ust. 4</w:t>
      </w:r>
      <w:r w:rsidRPr="0080564D">
        <w:rPr>
          <w:rFonts w:ascii="Arial" w:hAnsi="Arial" w:cs="Arial"/>
          <w:sz w:val="20"/>
        </w:rPr>
        <w:t xml:space="preserve"> pozwolą stwierdzić dopuszczalność zmiany wynagrodzenia za wykonanie zamówienia.</w:t>
      </w:r>
    </w:p>
    <w:p w:rsidR="007360FB" w:rsidRPr="00826A0F" w:rsidRDefault="007360FB" w:rsidP="007360FB">
      <w:pPr>
        <w:pStyle w:val="Akapitzlist"/>
        <w:suppressAutoHyphens w:val="0"/>
        <w:spacing w:after="0" w:line="360" w:lineRule="auto"/>
        <w:ind w:left="360"/>
        <w:jc w:val="both"/>
        <w:rPr>
          <w:rFonts w:ascii="Arial" w:hAnsi="Arial" w:cs="Arial"/>
          <w:sz w:val="20"/>
          <w:szCs w:val="20"/>
        </w:rPr>
      </w:pPr>
    </w:p>
    <w:p w:rsidR="007360FB" w:rsidRDefault="007360FB" w:rsidP="00CB1850">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17</w:t>
      </w:r>
    </w:p>
    <w:p w:rsidR="004A3BE5" w:rsidRPr="004A3BE5" w:rsidRDefault="004A3BE5" w:rsidP="004A3BE5">
      <w:pPr>
        <w:pStyle w:val="Akapitzlist"/>
        <w:numPr>
          <w:ilvl w:val="3"/>
          <w:numId w:val="2"/>
        </w:numPr>
        <w:tabs>
          <w:tab w:val="clear" w:pos="2880"/>
          <w:tab w:val="num" w:pos="284"/>
        </w:tabs>
        <w:spacing w:after="0" w:line="360" w:lineRule="auto"/>
        <w:ind w:hanging="2880"/>
        <w:jc w:val="both"/>
        <w:rPr>
          <w:rFonts w:ascii="Arial" w:hAnsi="Arial" w:cs="Arial"/>
          <w:sz w:val="20"/>
          <w:szCs w:val="20"/>
        </w:rPr>
      </w:pPr>
      <w:r w:rsidRPr="004A3BE5">
        <w:rPr>
          <w:rFonts w:ascii="Arial" w:hAnsi="Arial" w:cs="Arial"/>
          <w:sz w:val="20"/>
          <w:szCs w:val="20"/>
        </w:rPr>
        <w:t xml:space="preserve">Zamawiający przewiduje możliwość zmian postanowień w </w:t>
      </w:r>
      <w:r w:rsidR="00ED5160">
        <w:rPr>
          <w:rFonts w:ascii="Arial" w:hAnsi="Arial" w:cs="Arial"/>
          <w:sz w:val="20"/>
          <w:szCs w:val="20"/>
        </w:rPr>
        <w:t xml:space="preserve">niniejszej </w:t>
      </w:r>
      <w:r w:rsidRPr="004A3BE5">
        <w:rPr>
          <w:rFonts w:ascii="Arial" w:hAnsi="Arial" w:cs="Arial"/>
          <w:sz w:val="20"/>
          <w:szCs w:val="20"/>
        </w:rPr>
        <w:t>umowie takich jak:</w:t>
      </w:r>
    </w:p>
    <w:p w:rsidR="004A3BE5" w:rsidRPr="004A3BE5" w:rsidRDefault="004A3BE5" w:rsidP="00A419F3">
      <w:pPr>
        <w:pStyle w:val="Akapitzlist"/>
        <w:numPr>
          <w:ilvl w:val="4"/>
          <w:numId w:val="7"/>
        </w:numPr>
        <w:spacing w:after="0" w:line="360" w:lineRule="auto"/>
        <w:ind w:left="567"/>
        <w:jc w:val="both"/>
        <w:rPr>
          <w:rFonts w:ascii="Arial" w:hAnsi="Arial" w:cs="Arial"/>
          <w:iCs/>
          <w:sz w:val="20"/>
          <w:szCs w:val="20"/>
        </w:rPr>
      </w:pPr>
      <w:r w:rsidRPr="004A3BE5">
        <w:rPr>
          <w:rFonts w:ascii="Arial" w:hAnsi="Arial" w:cs="Arial"/>
          <w:iCs/>
          <w:sz w:val="20"/>
          <w:szCs w:val="20"/>
        </w:rPr>
        <w:t>zmiana terminu realizacji, w przypadku wystąpienia „siły wyższej” oznaczającej wydarzenie nieprzewidywalne i poza kontrolą stron niniejszej  umowy, występujące po podpisaniu umowy, a powodujące niemożliwość wywiązania się z umowy w jej  obecnym brzmieniu,</w:t>
      </w:r>
    </w:p>
    <w:p w:rsidR="00AA3DC4" w:rsidRPr="00AA3DC4" w:rsidRDefault="004A3BE5" w:rsidP="00AA3DC4">
      <w:pPr>
        <w:pStyle w:val="Akapitzlist"/>
        <w:numPr>
          <w:ilvl w:val="4"/>
          <w:numId w:val="7"/>
        </w:numPr>
        <w:spacing w:after="0" w:line="360" w:lineRule="auto"/>
        <w:ind w:left="567"/>
        <w:jc w:val="both"/>
        <w:rPr>
          <w:rFonts w:ascii="Arial" w:hAnsi="Arial" w:cs="Arial"/>
          <w:iCs/>
          <w:strike/>
          <w:sz w:val="20"/>
          <w:szCs w:val="20"/>
        </w:rPr>
      </w:pPr>
      <w:r w:rsidRPr="00AA3DC4">
        <w:rPr>
          <w:rFonts w:ascii="Arial" w:hAnsi="Arial" w:cs="Arial"/>
          <w:iCs/>
          <w:sz w:val="20"/>
          <w:szCs w:val="20"/>
        </w:rPr>
        <w:t>zmiany</w:t>
      </w:r>
      <w:r w:rsidR="00BE3F9C" w:rsidRPr="00AA3DC4">
        <w:rPr>
          <w:rFonts w:ascii="Arial" w:hAnsi="Arial" w:cs="Arial"/>
          <w:iCs/>
          <w:sz w:val="20"/>
          <w:szCs w:val="20"/>
        </w:rPr>
        <w:t xml:space="preserve"> </w:t>
      </w:r>
      <w:r w:rsidR="00BE3F9C" w:rsidRPr="00A17F5E">
        <w:rPr>
          <w:rFonts w:ascii="Arial" w:hAnsi="Arial" w:cs="Arial"/>
          <w:iCs/>
          <w:sz w:val="20"/>
          <w:szCs w:val="20"/>
        </w:rPr>
        <w:t xml:space="preserve">i </w:t>
      </w:r>
      <w:r w:rsidR="00A448D5">
        <w:rPr>
          <w:rFonts w:ascii="Arial" w:hAnsi="Arial" w:cs="Arial"/>
          <w:iCs/>
          <w:sz w:val="20"/>
          <w:szCs w:val="20"/>
        </w:rPr>
        <w:t>wprowadzenie</w:t>
      </w:r>
      <w:r w:rsidRPr="00AA3DC4">
        <w:rPr>
          <w:rFonts w:ascii="Arial" w:hAnsi="Arial" w:cs="Arial"/>
          <w:iCs/>
          <w:sz w:val="20"/>
          <w:szCs w:val="20"/>
        </w:rPr>
        <w:t xml:space="preserve"> podwykonawców za pisemną zgodą Zamawiającego – dotyczy zakresu, który można powierzyć podwykonawcom;</w:t>
      </w:r>
    </w:p>
    <w:p w:rsidR="00AA3DC4" w:rsidRPr="00AA3DC4" w:rsidRDefault="004A3BE5" w:rsidP="00AA3DC4">
      <w:pPr>
        <w:pStyle w:val="Akapitzlist"/>
        <w:numPr>
          <w:ilvl w:val="4"/>
          <w:numId w:val="7"/>
        </w:numPr>
        <w:spacing w:after="0" w:line="360" w:lineRule="auto"/>
        <w:ind w:left="567"/>
        <w:jc w:val="both"/>
        <w:rPr>
          <w:rFonts w:ascii="Arial" w:hAnsi="Arial" w:cs="Arial"/>
          <w:iCs/>
          <w:strike/>
          <w:sz w:val="20"/>
          <w:szCs w:val="20"/>
        </w:rPr>
      </w:pPr>
      <w:r w:rsidRPr="00AA3DC4">
        <w:rPr>
          <w:rFonts w:ascii="Arial" w:hAnsi="Arial" w:cs="Arial"/>
          <w:iCs/>
          <w:sz w:val="20"/>
          <w:szCs w:val="20"/>
        </w:rPr>
        <w:t>poprawa jakości lub innych parametrów charakterystycznych dla da</w:t>
      </w:r>
      <w:r w:rsidR="00653873" w:rsidRPr="00AA3DC4">
        <w:rPr>
          <w:rFonts w:ascii="Arial" w:hAnsi="Arial" w:cs="Arial"/>
          <w:iCs/>
          <w:sz w:val="20"/>
          <w:szCs w:val="20"/>
        </w:rPr>
        <w:t xml:space="preserve">nego elementu przedmiotu </w:t>
      </w:r>
      <w:r w:rsidRPr="00AA3DC4">
        <w:rPr>
          <w:rFonts w:ascii="Arial" w:hAnsi="Arial" w:cs="Arial"/>
          <w:iCs/>
          <w:sz w:val="20"/>
          <w:szCs w:val="20"/>
        </w:rPr>
        <w:t xml:space="preserve">zamówienia, </w:t>
      </w:r>
    </w:p>
    <w:p w:rsidR="00AA3DC4" w:rsidRPr="00AA3DC4" w:rsidRDefault="004A3BE5" w:rsidP="00AA3DC4">
      <w:pPr>
        <w:pStyle w:val="Akapitzlist"/>
        <w:numPr>
          <w:ilvl w:val="4"/>
          <w:numId w:val="7"/>
        </w:numPr>
        <w:spacing w:after="0" w:line="360" w:lineRule="auto"/>
        <w:ind w:left="567"/>
        <w:jc w:val="both"/>
        <w:rPr>
          <w:rFonts w:ascii="Arial" w:hAnsi="Arial" w:cs="Arial"/>
          <w:iCs/>
          <w:strike/>
          <w:sz w:val="20"/>
          <w:szCs w:val="20"/>
        </w:rPr>
      </w:pPr>
      <w:r w:rsidRPr="00AA3DC4">
        <w:rPr>
          <w:rFonts w:ascii="Arial" w:hAnsi="Arial" w:cs="Arial"/>
          <w:iCs/>
          <w:sz w:val="20"/>
          <w:szCs w:val="20"/>
        </w:rPr>
        <w:t>zmiana stanu prawnego, który będzie wnosił nowe wymagania co do sposobu realizacji       jakiegokolwiek tematu ujętego przedmiotem zamówienia oraz nie będzie to związane ze zmianą zakresu i wartości  przedmiotu zamówienia;</w:t>
      </w:r>
    </w:p>
    <w:p w:rsidR="00AA3DC4" w:rsidRPr="00AA3DC4" w:rsidRDefault="004A3BE5" w:rsidP="00AA3DC4">
      <w:pPr>
        <w:pStyle w:val="Akapitzlist"/>
        <w:numPr>
          <w:ilvl w:val="4"/>
          <w:numId w:val="7"/>
        </w:numPr>
        <w:spacing w:after="0" w:line="360" w:lineRule="auto"/>
        <w:ind w:left="567"/>
        <w:jc w:val="both"/>
        <w:rPr>
          <w:rFonts w:ascii="Arial" w:hAnsi="Arial" w:cs="Arial"/>
          <w:iCs/>
          <w:strike/>
          <w:sz w:val="20"/>
          <w:szCs w:val="20"/>
        </w:rPr>
      </w:pPr>
      <w:r w:rsidRPr="00AA3DC4">
        <w:rPr>
          <w:rFonts w:ascii="Arial" w:hAnsi="Arial" w:cs="Arial"/>
          <w:sz w:val="20"/>
          <w:szCs w:val="20"/>
        </w:rPr>
        <w:lastRenderedPageBreak/>
        <w:t>zmiana osób funkcyjnych – z przyczyn niezależnych od Zamawiającego i Wykonawcy;</w:t>
      </w:r>
    </w:p>
    <w:p w:rsidR="00AA3DC4" w:rsidRPr="00AA3DC4" w:rsidRDefault="004A3BE5" w:rsidP="00AA3DC4">
      <w:pPr>
        <w:pStyle w:val="Akapitzlist"/>
        <w:numPr>
          <w:ilvl w:val="4"/>
          <w:numId w:val="7"/>
        </w:numPr>
        <w:spacing w:after="0" w:line="360" w:lineRule="auto"/>
        <w:ind w:left="567"/>
        <w:jc w:val="both"/>
        <w:rPr>
          <w:rFonts w:ascii="Arial" w:hAnsi="Arial" w:cs="Arial"/>
          <w:iCs/>
          <w:strike/>
          <w:sz w:val="20"/>
          <w:szCs w:val="20"/>
        </w:rPr>
      </w:pPr>
      <w:r w:rsidRPr="00AA3DC4">
        <w:rPr>
          <w:rFonts w:ascii="Arial" w:hAnsi="Arial" w:cs="Arial"/>
          <w:sz w:val="20"/>
          <w:szCs w:val="20"/>
        </w:rPr>
        <w:t>zmiana sposobu reprezentacji – z przyczyn niezależnych od Zamawiającego i Wykonawcy;</w:t>
      </w:r>
    </w:p>
    <w:p w:rsidR="00AA3DC4" w:rsidRPr="00AA3DC4" w:rsidRDefault="004A3BE5" w:rsidP="00AA3DC4">
      <w:pPr>
        <w:pStyle w:val="Akapitzlist"/>
        <w:numPr>
          <w:ilvl w:val="4"/>
          <w:numId w:val="7"/>
        </w:numPr>
        <w:spacing w:after="0" w:line="360" w:lineRule="auto"/>
        <w:ind w:left="567"/>
        <w:jc w:val="both"/>
        <w:rPr>
          <w:rFonts w:ascii="Arial" w:hAnsi="Arial" w:cs="Arial"/>
          <w:iCs/>
          <w:strike/>
          <w:sz w:val="20"/>
          <w:szCs w:val="20"/>
        </w:rPr>
      </w:pPr>
      <w:r w:rsidRPr="00AA3DC4">
        <w:rPr>
          <w:rFonts w:ascii="Arial" w:hAnsi="Arial" w:cs="Arial"/>
          <w:sz w:val="20"/>
          <w:szCs w:val="20"/>
        </w:rPr>
        <w:t>zmiana adresu siedziby stron – z przyczyn zewnętrznych;</w:t>
      </w:r>
    </w:p>
    <w:p w:rsidR="00AA3DC4" w:rsidRPr="00AA3DC4" w:rsidRDefault="004A3BE5" w:rsidP="00AA3DC4">
      <w:pPr>
        <w:pStyle w:val="Akapitzlist"/>
        <w:numPr>
          <w:ilvl w:val="4"/>
          <w:numId w:val="7"/>
        </w:numPr>
        <w:spacing w:after="0" w:line="360" w:lineRule="auto"/>
        <w:ind w:left="567"/>
        <w:jc w:val="both"/>
        <w:rPr>
          <w:rFonts w:ascii="Arial" w:hAnsi="Arial" w:cs="Arial"/>
          <w:iCs/>
          <w:strike/>
          <w:sz w:val="20"/>
          <w:szCs w:val="20"/>
        </w:rPr>
      </w:pPr>
      <w:r w:rsidRPr="00AA3DC4">
        <w:rPr>
          <w:rFonts w:ascii="Arial" w:hAnsi="Arial" w:cs="Arial"/>
          <w:sz w:val="20"/>
          <w:szCs w:val="20"/>
        </w:rPr>
        <w:t>obniżenie wartości umowy – w przypadku, gdy zakres prac opisany w SIWZ ze względów  technicznych,  ekonomicznych lub formalno-prawnych nie będzie konieczny do wykonania lub nie leży w interesie Zamawiającego – zmiana nie wymaga spisania aneksu.;</w:t>
      </w:r>
    </w:p>
    <w:p w:rsidR="00AA3DC4" w:rsidRPr="00AA3DC4" w:rsidRDefault="004A3BE5" w:rsidP="00AA3DC4">
      <w:pPr>
        <w:pStyle w:val="Akapitzlist"/>
        <w:numPr>
          <w:ilvl w:val="4"/>
          <w:numId w:val="7"/>
        </w:numPr>
        <w:spacing w:after="0" w:line="360" w:lineRule="auto"/>
        <w:ind w:left="567"/>
        <w:jc w:val="both"/>
        <w:rPr>
          <w:rFonts w:ascii="Arial" w:hAnsi="Arial" w:cs="Arial"/>
          <w:iCs/>
          <w:strike/>
          <w:sz w:val="20"/>
          <w:szCs w:val="20"/>
        </w:rPr>
      </w:pPr>
      <w:r w:rsidRPr="00AA3DC4">
        <w:rPr>
          <w:rFonts w:ascii="Arial" w:hAnsi="Arial" w:cs="Arial"/>
          <w:sz w:val="20"/>
          <w:szCs w:val="20"/>
        </w:rPr>
        <w:t>zmiana osób odpowiedzialnych za wykonywanie zadania ze strony Zamawiającego i</w:t>
      </w:r>
      <w:r w:rsidR="00F06C3B">
        <w:rPr>
          <w:rFonts w:ascii="Arial" w:hAnsi="Arial" w:cs="Arial"/>
          <w:sz w:val="20"/>
          <w:szCs w:val="20"/>
        </w:rPr>
        <w:t> </w:t>
      </w:r>
      <w:r w:rsidRPr="00AA3DC4">
        <w:rPr>
          <w:rFonts w:ascii="Arial" w:hAnsi="Arial" w:cs="Arial"/>
          <w:sz w:val="20"/>
          <w:szCs w:val="20"/>
        </w:rPr>
        <w:t>Wykonawcy;</w:t>
      </w:r>
    </w:p>
    <w:p w:rsidR="00AA3DC4" w:rsidRPr="00AA3DC4" w:rsidRDefault="004A3BE5" w:rsidP="00AA3DC4">
      <w:pPr>
        <w:pStyle w:val="Akapitzlist"/>
        <w:numPr>
          <w:ilvl w:val="4"/>
          <w:numId w:val="7"/>
        </w:numPr>
        <w:spacing w:after="0" w:line="360" w:lineRule="auto"/>
        <w:ind w:left="567"/>
        <w:jc w:val="both"/>
        <w:rPr>
          <w:rFonts w:ascii="Arial" w:hAnsi="Arial" w:cs="Arial"/>
          <w:iCs/>
          <w:strike/>
          <w:sz w:val="20"/>
          <w:szCs w:val="20"/>
        </w:rPr>
      </w:pPr>
      <w:r w:rsidRPr="00AA3DC4">
        <w:rPr>
          <w:rFonts w:ascii="Arial" w:hAnsi="Arial" w:cs="Arial"/>
          <w:sz w:val="20"/>
          <w:szCs w:val="20"/>
        </w:rPr>
        <w:t>zapłata wynagrodzenia – w uzasadnionych przypadkach możliwa jest zmiana sposobu, formy i terminu płatności;</w:t>
      </w:r>
    </w:p>
    <w:p w:rsidR="00A419F3" w:rsidRPr="00AA3DC4" w:rsidRDefault="004A3BE5" w:rsidP="00AA3DC4">
      <w:pPr>
        <w:pStyle w:val="Akapitzlist"/>
        <w:numPr>
          <w:ilvl w:val="4"/>
          <w:numId w:val="7"/>
        </w:numPr>
        <w:spacing w:after="0" w:line="360" w:lineRule="auto"/>
        <w:ind w:left="567"/>
        <w:jc w:val="both"/>
        <w:rPr>
          <w:rFonts w:ascii="Arial" w:hAnsi="Arial" w:cs="Arial"/>
          <w:iCs/>
          <w:strike/>
          <w:sz w:val="20"/>
          <w:szCs w:val="20"/>
        </w:rPr>
      </w:pPr>
      <w:r w:rsidRPr="00AA3DC4">
        <w:rPr>
          <w:rFonts w:ascii="Arial" w:hAnsi="Arial" w:cs="Arial"/>
          <w:sz w:val="20"/>
          <w:szCs w:val="20"/>
        </w:rPr>
        <w:t>zmian</w:t>
      </w:r>
      <w:r w:rsidR="00AA3DC4">
        <w:rPr>
          <w:rFonts w:ascii="Arial" w:hAnsi="Arial" w:cs="Arial"/>
          <w:sz w:val="20"/>
          <w:szCs w:val="20"/>
        </w:rPr>
        <w:t>a</w:t>
      </w:r>
      <w:r w:rsidRPr="00AA3DC4">
        <w:rPr>
          <w:rFonts w:ascii="Arial" w:hAnsi="Arial" w:cs="Arial"/>
          <w:sz w:val="20"/>
          <w:szCs w:val="20"/>
        </w:rPr>
        <w:t xml:space="preserve"> regulacji prawnych obowiązujących w dniu podpisania umowy np.:</w:t>
      </w:r>
    </w:p>
    <w:p w:rsidR="00A419F3" w:rsidRDefault="00A419F3" w:rsidP="00A419F3">
      <w:pPr>
        <w:pStyle w:val="Akapitzlist"/>
        <w:spacing w:after="0" w:line="360" w:lineRule="auto"/>
        <w:ind w:left="993"/>
        <w:jc w:val="both"/>
        <w:rPr>
          <w:rFonts w:ascii="Arial" w:hAnsi="Arial" w:cs="Arial"/>
          <w:sz w:val="20"/>
          <w:szCs w:val="20"/>
        </w:rPr>
      </w:pPr>
      <w:r>
        <w:rPr>
          <w:rFonts w:ascii="Arial" w:hAnsi="Arial" w:cs="Arial"/>
          <w:sz w:val="20"/>
          <w:szCs w:val="20"/>
        </w:rPr>
        <w:t xml:space="preserve">- </w:t>
      </w:r>
      <w:r w:rsidR="004A3BE5" w:rsidRPr="00A419F3">
        <w:rPr>
          <w:rFonts w:ascii="Arial" w:hAnsi="Arial" w:cs="Arial"/>
          <w:sz w:val="20"/>
          <w:szCs w:val="20"/>
        </w:rPr>
        <w:t>zmiany ustawowej stawki podatku od towarów i usług,</w:t>
      </w:r>
    </w:p>
    <w:p w:rsidR="00A419F3" w:rsidRDefault="00A419F3" w:rsidP="00A419F3">
      <w:pPr>
        <w:pStyle w:val="Akapitzlist"/>
        <w:spacing w:after="0" w:line="360" w:lineRule="auto"/>
        <w:ind w:left="993"/>
        <w:jc w:val="both"/>
        <w:rPr>
          <w:rFonts w:ascii="Arial" w:hAnsi="Arial" w:cs="Arial"/>
          <w:sz w:val="20"/>
          <w:szCs w:val="20"/>
        </w:rPr>
      </w:pPr>
      <w:r>
        <w:rPr>
          <w:rFonts w:ascii="Arial" w:hAnsi="Arial" w:cs="Arial"/>
          <w:sz w:val="20"/>
          <w:szCs w:val="20"/>
        </w:rPr>
        <w:t xml:space="preserve">- </w:t>
      </w:r>
      <w:r w:rsidR="00A448D5">
        <w:rPr>
          <w:rFonts w:ascii="Arial" w:hAnsi="Arial" w:cs="Arial"/>
          <w:sz w:val="20"/>
          <w:szCs w:val="20"/>
        </w:rPr>
        <w:t>zmiany</w:t>
      </w:r>
      <w:r w:rsidR="004A3BE5" w:rsidRPr="004A3BE5">
        <w:rPr>
          <w:rFonts w:ascii="Arial" w:hAnsi="Arial" w:cs="Arial"/>
          <w:sz w:val="20"/>
          <w:szCs w:val="20"/>
        </w:rPr>
        <w:t xml:space="preserve"> minimalnego wynagrodzenia za pracę ustalonego na podstawie ustawy z dnia 10 października  2002 r.  o minimalnym wynagrodzeniu za pracę,</w:t>
      </w:r>
    </w:p>
    <w:p w:rsidR="00AA3DC4" w:rsidRDefault="00A419F3" w:rsidP="00AA3DC4">
      <w:pPr>
        <w:pStyle w:val="Akapitzlist"/>
        <w:spacing w:after="0" w:line="360" w:lineRule="auto"/>
        <w:ind w:left="993"/>
        <w:jc w:val="both"/>
        <w:rPr>
          <w:rFonts w:ascii="Arial" w:hAnsi="Arial" w:cs="Arial"/>
          <w:sz w:val="20"/>
          <w:szCs w:val="20"/>
        </w:rPr>
      </w:pPr>
      <w:r>
        <w:rPr>
          <w:rFonts w:ascii="Arial" w:hAnsi="Arial" w:cs="Arial"/>
          <w:sz w:val="20"/>
          <w:szCs w:val="20"/>
        </w:rPr>
        <w:t xml:space="preserve">- </w:t>
      </w:r>
      <w:r w:rsidR="004A3BE5" w:rsidRPr="004A3BE5">
        <w:rPr>
          <w:rFonts w:ascii="Arial" w:hAnsi="Arial" w:cs="Arial"/>
          <w:sz w:val="20"/>
          <w:szCs w:val="20"/>
        </w:rPr>
        <w:t>zmiany zasad podlegania ubezpieczeniom społecznym lub ubezpieczeniu zdrowotnemu lub wysokości stawki składki na ubezpi</w:t>
      </w:r>
      <w:r w:rsidR="00653873">
        <w:rPr>
          <w:rFonts w:ascii="Arial" w:hAnsi="Arial" w:cs="Arial"/>
          <w:sz w:val="20"/>
          <w:szCs w:val="20"/>
        </w:rPr>
        <w:t>eczenia społeczne lub zdrowotne;</w:t>
      </w:r>
    </w:p>
    <w:p w:rsidR="00653873" w:rsidRPr="00AA3DC4" w:rsidRDefault="00AA3DC4" w:rsidP="00AA3DC4">
      <w:pPr>
        <w:spacing w:after="0" w:line="360" w:lineRule="auto"/>
        <w:ind w:left="567" w:hanging="283"/>
        <w:jc w:val="both"/>
        <w:rPr>
          <w:rFonts w:ascii="Arial" w:hAnsi="Arial" w:cs="Arial"/>
          <w:sz w:val="20"/>
          <w:szCs w:val="20"/>
        </w:rPr>
      </w:pPr>
      <w:r w:rsidRPr="00AA3DC4">
        <w:rPr>
          <w:rFonts w:ascii="Arial" w:hAnsi="Arial"/>
          <w:sz w:val="20"/>
          <w:szCs w:val="20"/>
        </w:rPr>
        <w:t xml:space="preserve">12) </w:t>
      </w:r>
      <w:r w:rsidR="004A3BE5" w:rsidRPr="00AA3DC4">
        <w:rPr>
          <w:rFonts w:ascii="Arial" w:hAnsi="Arial"/>
          <w:sz w:val="20"/>
          <w:szCs w:val="20"/>
        </w:rPr>
        <w:t xml:space="preserve">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w:t>
      </w:r>
      <w:r w:rsidR="009231F9" w:rsidRPr="00AA3DC4">
        <w:rPr>
          <w:rFonts w:ascii="Arial" w:hAnsi="Arial"/>
          <w:sz w:val="20"/>
          <w:szCs w:val="20"/>
        </w:rPr>
        <w:t xml:space="preserve">po wyczerpaniu </w:t>
      </w:r>
      <w:r w:rsidR="004A3BE5" w:rsidRPr="00AA3DC4">
        <w:rPr>
          <w:rFonts w:ascii="Arial" w:hAnsi="Arial"/>
          <w:sz w:val="20"/>
          <w:szCs w:val="20"/>
        </w:rPr>
        <w:t>sankcji prawnych, w</w:t>
      </w:r>
      <w:r w:rsidR="004A3BE5" w:rsidRPr="00AA3DC4">
        <w:rPr>
          <w:rFonts w:ascii="Arial" w:hAnsi="Arial" w:cs="Arial"/>
          <w:sz w:val="20"/>
          <w:szCs w:val="20"/>
        </w:rPr>
        <w:t xml:space="preserve"> takim przypadku Zamawiający może powierzyć dalsze wykonanie przedmiotu zamówienia:</w:t>
      </w:r>
    </w:p>
    <w:p w:rsidR="00653873" w:rsidRDefault="00653873" w:rsidP="00653873">
      <w:pPr>
        <w:pStyle w:val="Akapitzlist"/>
        <w:spacing w:after="0" w:line="360" w:lineRule="auto"/>
        <w:ind w:left="993"/>
        <w:jc w:val="both"/>
        <w:rPr>
          <w:rFonts w:ascii="Arial" w:hAnsi="Arial" w:cs="Arial"/>
          <w:sz w:val="20"/>
          <w:szCs w:val="20"/>
        </w:rPr>
      </w:pPr>
      <w:r>
        <w:rPr>
          <w:rFonts w:ascii="Arial" w:hAnsi="Arial" w:cs="Arial"/>
          <w:sz w:val="20"/>
          <w:szCs w:val="20"/>
        </w:rPr>
        <w:t xml:space="preserve">- </w:t>
      </w:r>
      <w:r w:rsidR="004A3BE5" w:rsidRPr="00653873">
        <w:rPr>
          <w:rFonts w:ascii="Arial" w:hAnsi="Arial" w:cs="Arial"/>
          <w:sz w:val="20"/>
          <w:szCs w:val="20"/>
        </w:rPr>
        <w:t>partnerowi Konsorcjum,</w:t>
      </w:r>
    </w:p>
    <w:p w:rsidR="004A3BE5" w:rsidRDefault="00653873" w:rsidP="00653873">
      <w:pPr>
        <w:pStyle w:val="Akapitzlist"/>
        <w:spacing w:after="0" w:line="360" w:lineRule="auto"/>
        <w:ind w:left="993"/>
        <w:jc w:val="both"/>
        <w:rPr>
          <w:rFonts w:ascii="Arial" w:hAnsi="Arial" w:cs="Arial"/>
          <w:sz w:val="20"/>
          <w:szCs w:val="20"/>
        </w:rPr>
      </w:pPr>
      <w:r>
        <w:rPr>
          <w:rFonts w:ascii="Arial" w:hAnsi="Arial" w:cs="Arial"/>
          <w:sz w:val="20"/>
          <w:szCs w:val="20"/>
        </w:rPr>
        <w:t xml:space="preserve">- </w:t>
      </w:r>
      <w:r w:rsidR="004A3BE5" w:rsidRPr="004A3BE5">
        <w:rPr>
          <w:rFonts w:ascii="Arial" w:hAnsi="Arial" w:cs="Arial"/>
          <w:sz w:val="20"/>
          <w:szCs w:val="20"/>
        </w:rPr>
        <w:t>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w:t>
      </w:r>
      <w:r>
        <w:rPr>
          <w:rFonts w:ascii="Arial" w:hAnsi="Arial" w:cs="Arial"/>
          <w:sz w:val="20"/>
          <w:szCs w:val="20"/>
        </w:rPr>
        <w:t> </w:t>
      </w:r>
      <w:r w:rsidR="004A3BE5" w:rsidRPr="004A3BE5">
        <w:rPr>
          <w:rFonts w:ascii="Arial" w:hAnsi="Arial" w:cs="Arial"/>
          <w:sz w:val="20"/>
          <w:szCs w:val="20"/>
        </w:rPr>
        <w:t>potwierdzenie  spełnienia warunku udziału  w postępowaniu, najpóźniej w terminie przed podpisaniem umowy.  Wartość umowy  zostałaby ustalona jako różnica ceny ofertowej pomniejszona   o wartości brutto za pozycje już wykonane.</w:t>
      </w:r>
    </w:p>
    <w:p w:rsidR="00653873" w:rsidRDefault="00653873" w:rsidP="00653873">
      <w:pPr>
        <w:pStyle w:val="Akapitzlist"/>
        <w:spacing w:after="0" w:line="360" w:lineRule="auto"/>
        <w:ind w:left="993"/>
        <w:jc w:val="both"/>
        <w:rPr>
          <w:rFonts w:ascii="Arial" w:hAnsi="Arial" w:cs="Arial"/>
          <w:sz w:val="20"/>
          <w:szCs w:val="20"/>
        </w:rPr>
      </w:pPr>
    </w:p>
    <w:p w:rsidR="004A3BE5" w:rsidRPr="00653873" w:rsidRDefault="00653873" w:rsidP="00653873">
      <w:pPr>
        <w:spacing w:after="0" w:line="360" w:lineRule="auto"/>
        <w:jc w:val="center"/>
        <w:rPr>
          <w:rFonts w:ascii="Arial" w:hAnsi="Arial" w:cs="Arial"/>
          <w:b/>
          <w:sz w:val="20"/>
          <w:szCs w:val="20"/>
        </w:rPr>
      </w:pPr>
      <w:r w:rsidRPr="00653873">
        <w:rPr>
          <w:rFonts w:ascii="Arial" w:hAnsi="Arial" w:cs="Arial"/>
          <w:b/>
          <w:sz w:val="20"/>
          <w:szCs w:val="20"/>
        </w:rPr>
        <w:t>§ 18</w:t>
      </w:r>
    </w:p>
    <w:p w:rsidR="00DF6A41" w:rsidRPr="005F48DF" w:rsidRDefault="00DF6A41" w:rsidP="008413E1">
      <w:pPr>
        <w:pStyle w:val="Akapitzlist"/>
        <w:numPr>
          <w:ilvl w:val="0"/>
          <w:numId w:val="17"/>
        </w:numPr>
        <w:spacing w:after="0" w:line="360" w:lineRule="auto"/>
        <w:contextualSpacing/>
        <w:jc w:val="both"/>
        <w:rPr>
          <w:rFonts w:ascii="Arial" w:hAnsi="Arial" w:cs="Arial"/>
          <w:color w:val="000000"/>
          <w:sz w:val="20"/>
          <w:szCs w:val="20"/>
        </w:rPr>
      </w:pPr>
      <w:r w:rsidRPr="005F48DF">
        <w:rPr>
          <w:rFonts w:ascii="Arial" w:hAnsi="Arial" w:cs="Arial"/>
          <w:color w:val="000000"/>
          <w:sz w:val="20"/>
          <w:szCs w:val="20"/>
        </w:rPr>
        <w:t xml:space="preserve">W przypadku niewykonania lub nienależytego wykonania usługi Zamawiający wezwie </w:t>
      </w:r>
      <w:r w:rsidRPr="005F48DF">
        <w:rPr>
          <w:rFonts w:ascii="Arial" w:eastAsia="Times New Roman" w:hAnsi="Arial" w:cs="Arial"/>
          <w:sz w:val="20"/>
          <w:szCs w:val="20"/>
        </w:rPr>
        <w:t>Wykonawcę</w:t>
      </w:r>
      <w:r w:rsidRPr="005F48DF">
        <w:rPr>
          <w:rFonts w:ascii="Arial" w:hAnsi="Arial" w:cs="Arial"/>
          <w:color w:val="000000"/>
          <w:sz w:val="20"/>
          <w:szCs w:val="20"/>
        </w:rPr>
        <w:t xml:space="preserve"> do wykonania lub należytego wykonania usługi i wyznacz</w:t>
      </w:r>
      <w:r w:rsidR="00575EFD">
        <w:rPr>
          <w:rFonts w:ascii="Arial" w:hAnsi="Arial" w:cs="Arial"/>
          <w:color w:val="000000"/>
          <w:sz w:val="20"/>
          <w:szCs w:val="20"/>
        </w:rPr>
        <w:t>y w tym celu odpowiedni termin</w:t>
      </w:r>
      <w:r w:rsidR="00A01285" w:rsidRPr="005F48DF">
        <w:rPr>
          <w:rFonts w:ascii="Arial" w:hAnsi="Arial" w:cs="Arial"/>
          <w:color w:val="000000"/>
          <w:sz w:val="20"/>
          <w:szCs w:val="20"/>
        </w:rPr>
        <w:t xml:space="preserve"> chyba, że został on sprecyzowany w SIWZ.</w:t>
      </w:r>
    </w:p>
    <w:p w:rsidR="00DF6A41" w:rsidRPr="005F48DF" w:rsidRDefault="00DF6A41" w:rsidP="00A01285">
      <w:pPr>
        <w:pStyle w:val="Akapitzlist"/>
        <w:numPr>
          <w:ilvl w:val="0"/>
          <w:numId w:val="17"/>
        </w:numPr>
        <w:spacing w:after="0" w:line="360" w:lineRule="auto"/>
        <w:contextualSpacing/>
        <w:jc w:val="both"/>
        <w:rPr>
          <w:rFonts w:ascii="Arial" w:hAnsi="Arial" w:cs="Arial"/>
          <w:color w:val="000000"/>
          <w:sz w:val="20"/>
          <w:szCs w:val="20"/>
        </w:rPr>
      </w:pPr>
      <w:r w:rsidRPr="005F48DF">
        <w:rPr>
          <w:rFonts w:ascii="Arial" w:eastAsia="Times New Roman" w:hAnsi="Arial" w:cs="Arial"/>
          <w:sz w:val="20"/>
          <w:szCs w:val="20"/>
        </w:rPr>
        <w:t>Zamawiający</w:t>
      </w:r>
      <w:r w:rsidRPr="005F48DF">
        <w:rPr>
          <w:rFonts w:ascii="Arial" w:hAnsi="Arial" w:cs="Arial"/>
          <w:color w:val="000000"/>
          <w:sz w:val="20"/>
          <w:szCs w:val="20"/>
        </w:rPr>
        <w:t xml:space="preserve"> uprawniony jest do dokonania zlecenia wykonania usługi podmiotowi trzeciemu na koszt</w:t>
      </w:r>
      <w:r w:rsidR="00A01285" w:rsidRPr="005F48DF">
        <w:rPr>
          <w:rFonts w:ascii="Arial" w:hAnsi="Arial" w:cs="Arial"/>
          <w:color w:val="000000"/>
          <w:sz w:val="20"/>
          <w:szCs w:val="20"/>
        </w:rPr>
        <w:t xml:space="preserve"> i ryzyko Wykonawcy w przypadku </w:t>
      </w:r>
      <w:r w:rsidRPr="005F48DF">
        <w:rPr>
          <w:rFonts w:ascii="Arial" w:hAnsi="Arial" w:cs="Arial"/>
          <w:color w:val="000000"/>
          <w:sz w:val="20"/>
          <w:szCs w:val="20"/>
        </w:rPr>
        <w:t>bezskutecznego upływu terminu, o którym</w:t>
      </w:r>
      <w:r w:rsidR="006747D4" w:rsidRPr="005F48DF">
        <w:rPr>
          <w:rFonts w:ascii="Arial" w:hAnsi="Arial" w:cs="Arial"/>
          <w:color w:val="000000"/>
          <w:sz w:val="20"/>
          <w:szCs w:val="20"/>
        </w:rPr>
        <w:t xml:space="preserve"> mowa w ust. 1;</w:t>
      </w:r>
    </w:p>
    <w:p w:rsidR="00DF6A41" w:rsidRPr="005F48DF" w:rsidRDefault="00DF6A41" w:rsidP="008413E1">
      <w:pPr>
        <w:pStyle w:val="Akapitzlist"/>
        <w:spacing w:after="0" w:line="360" w:lineRule="auto"/>
        <w:ind w:left="0"/>
        <w:contextualSpacing/>
        <w:jc w:val="both"/>
        <w:rPr>
          <w:rFonts w:ascii="Arial" w:eastAsia="Times New Roman" w:hAnsi="Arial" w:cs="Arial"/>
          <w:b/>
          <w:bCs/>
          <w:sz w:val="20"/>
          <w:szCs w:val="20"/>
        </w:rPr>
      </w:pPr>
    </w:p>
    <w:p w:rsidR="00DF6A41" w:rsidRPr="005F48DF" w:rsidRDefault="000A0F09" w:rsidP="00CB1850">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w:t>
      </w:r>
      <w:r w:rsidR="00653873">
        <w:rPr>
          <w:rFonts w:ascii="Arial" w:eastAsia="Times New Roman" w:hAnsi="Arial" w:cs="Arial"/>
          <w:b/>
          <w:bCs/>
          <w:sz w:val="20"/>
          <w:szCs w:val="20"/>
        </w:rPr>
        <w:t xml:space="preserve"> 19</w:t>
      </w:r>
    </w:p>
    <w:p w:rsidR="00DF6A41" w:rsidRPr="00ED5160" w:rsidRDefault="00DF6A41" w:rsidP="00ED5160">
      <w:pPr>
        <w:spacing w:after="0" w:line="360" w:lineRule="auto"/>
        <w:contextualSpacing/>
        <w:jc w:val="both"/>
        <w:rPr>
          <w:rFonts w:ascii="Arial" w:eastAsia="Times New Roman" w:hAnsi="Arial" w:cs="Arial"/>
          <w:sz w:val="20"/>
          <w:szCs w:val="20"/>
        </w:rPr>
      </w:pPr>
      <w:r w:rsidRPr="00ED5160">
        <w:rPr>
          <w:rFonts w:ascii="Arial" w:eastAsia="Times New Roman" w:hAnsi="Arial" w:cs="Arial"/>
          <w:sz w:val="20"/>
          <w:szCs w:val="20"/>
        </w:rPr>
        <w:t>Zamawiający uprawniony będzie do rozwią</w:t>
      </w:r>
      <w:r w:rsidR="00792036" w:rsidRPr="00ED5160">
        <w:rPr>
          <w:rFonts w:ascii="Arial" w:eastAsia="Times New Roman" w:hAnsi="Arial" w:cs="Arial"/>
          <w:sz w:val="20"/>
          <w:szCs w:val="20"/>
        </w:rPr>
        <w:t>zania umowy bez wypowiedzenia</w:t>
      </w:r>
      <w:r w:rsidRPr="00ED5160">
        <w:rPr>
          <w:rFonts w:ascii="Arial" w:eastAsia="Times New Roman" w:hAnsi="Arial" w:cs="Arial"/>
          <w:sz w:val="20"/>
          <w:szCs w:val="20"/>
        </w:rPr>
        <w:t>, gdy:</w:t>
      </w:r>
    </w:p>
    <w:p w:rsidR="00DF6A41" w:rsidRPr="005F48DF" w:rsidRDefault="00A01285" w:rsidP="008413E1">
      <w:pPr>
        <w:numPr>
          <w:ilvl w:val="0"/>
          <w:numId w:val="19"/>
        </w:numPr>
        <w:spacing w:after="0" w:line="360" w:lineRule="auto"/>
        <w:ind w:left="851" w:hanging="284"/>
        <w:contextualSpacing/>
        <w:jc w:val="both"/>
        <w:rPr>
          <w:rFonts w:ascii="Arial" w:eastAsia="Times New Roman" w:hAnsi="Arial" w:cs="Arial"/>
          <w:bCs/>
          <w:sz w:val="20"/>
          <w:szCs w:val="20"/>
          <w:shd w:val="clear" w:color="auto" w:fill="FFFF00"/>
        </w:rPr>
      </w:pPr>
      <w:r w:rsidRPr="005F48DF">
        <w:rPr>
          <w:rFonts w:ascii="Arial" w:eastAsia="Times New Roman" w:hAnsi="Arial" w:cs="Arial"/>
          <w:sz w:val="20"/>
          <w:szCs w:val="20"/>
        </w:rPr>
        <w:t xml:space="preserve">wysokość kar umownych w danym miesiącu wyniesie </w:t>
      </w:r>
      <w:r w:rsidR="00B31366" w:rsidRPr="00FC1F54">
        <w:rPr>
          <w:rFonts w:ascii="Arial" w:eastAsia="Times New Roman" w:hAnsi="Arial" w:cs="Arial"/>
          <w:sz w:val="20"/>
          <w:szCs w:val="20"/>
        </w:rPr>
        <w:t>powyżej 10</w:t>
      </w:r>
      <w:r w:rsidRPr="00FC1F54">
        <w:rPr>
          <w:rFonts w:ascii="Arial" w:eastAsia="Times New Roman" w:hAnsi="Arial" w:cs="Arial"/>
          <w:sz w:val="20"/>
          <w:szCs w:val="20"/>
        </w:rPr>
        <w:t xml:space="preserve">% </w:t>
      </w:r>
      <w:r w:rsidRPr="005F48DF">
        <w:rPr>
          <w:rFonts w:ascii="Arial" w:eastAsia="Times New Roman" w:hAnsi="Arial" w:cs="Arial"/>
          <w:sz w:val="20"/>
          <w:szCs w:val="20"/>
        </w:rPr>
        <w:t>wartości danego okresu rozliczeniowego;</w:t>
      </w:r>
    </w:p>
    <w:p w:rsidR="00DF6A41" w:rsidRPr="005F48DF" w:rsidRDefault="00A01285" w:rsidP="008413E1">
      <w:pPr>
        <w:numPr>
          <w:ilvl w:val="0"/>
          <w:numId w:val="19"/>
        </w:numPr>
        <w:spacing w:after="0" w:line="360" w:lineRule="auto"/>
        <w:ind w:left="851" w:hanging="284"/>
        <w:contextualSpacing/>
        <w:jc w:val="both"/>
        <w:rPr>
          <w:rFonts w:ascii="Arial" w:eastAsia="Times New Roman" w:hAnsi="Arial" w:cs="Arial"/>
          <w:sz w:val="20"/>
          <w:szCs w:val="20"/>
        </w:rPr>
      </w:pPr>
      <w:r w:rsidRPr="005F48DF">
        <w:rPr>
          <w:rFonts w:ascii="Arial" w:eastAsia="Times New Roman" w:hAnsi="Arial" w:cs="Arial"/>
          <w:sz w:val="20"/>
          <w:szCs w:val="20"/>
        </w:rPr>
        <w:t>W</w:t>
      </w:r>
      <w:r w:rsidR="00DF6A41" w:rsidRPr="005F48DF">
        <w:rPr>
          <w:rFonts w:ascii="Arial" w:eastAsia="Times New Roman" w:hAnsi="Arial" w:cs="Arial"/>
          <w:sz w:val="20"/>
          <w:szCs w:val="20"/>
        </w:rPr>
        <w:t>ykonawca wykonuje przedmiot umowy niezgodnie z obowiązującymi przepis</w:t>
      </w:r>
      <w:r w:rsidRPr="005F48DF">
        <w:rPr>
          <w:rFonts w:ascii="Arial" w:eastAsia="Times New Roman" w:hAnsi="Arial" w:cs="Arial"/>
          <w:sz w:val="20"/>
          <w:szCs w:val="20"/>
        </w:rPr>
        <w:t>ami prawa;</w:t>
      </w:r>
    </w:p>
    <w:p w:rsidR="00850A0A" w:rsidRDefault="00A01285" w:rsidP="00850A0A">
      <w:pPr>
        <w:numPr>
          <w:ilvl w:val="0"/>
          <w:numId w:val="19"/>
        </w:numPr>
        <w:spacing w:after="0" w:line="360" w:lineRule="auto"/>
        <w:ind w:left="851" w:hanging="284"/>
        <w:contextualSpacing/>
        <w:jc w:val="both"/>
        <w:rPr>
          <w:rFonts w:ascii="Arial" w:eastAsia="Times New Roman" w:hAnsi="Arial" w:cs="Arial"/>
          <w:sz w:val="20"/>
          <w:szCs w:val="20"/>
        </w:rPr>
      </w:pPr>
      <w:r w:rsidRPr="005F48DF">
        <w:rPr>
          <w:rFonts w:ascii="Arial" w:eastAsia="Times New Roman" w:hAnsi="Arial" w:cs="Arial"/>
          <w:sz w:val="20"/>
          <w:szCs w:val="20"/>
        </w:rPr>
        <w:lastRenderedPageBreak/>
        <w:t>rażąco lub notorycznie będzie naruszał zapisy niniejszej umowy i postanowień SIWZ</w:t>
      </w:r>
      <w:r w:rsidR="00850A0A">
        <w:rPr>
          <w:rFonts w:ascii="Arial" w:eastAsia="Times New Roman" w:hAnsi="Arial" w:cs="Arial"/>
          <w:sz w:val="20"/>
          <w:szCs w:val="20"/>
        </w:rPr>
        <w:t>;</w:t>
      </w:r>
    </w:p>
    <w:p w:rsidR="00850A0A" w:rsidRPr="00850A0A" w:rsidRDefault="00850A0A" w:rsidP="00850A0A">
      <w:pPr>
        <w:numPr>
          <w:ilvl w:val="0"/>
          <w:numId w:val="19"/>
        </w:numPr>
        <w:spacing w:after="0" w:line="360" w:lineRule="auto"/>
        <w:ind w:left="851" w:hanging="284"/>
        <w:contextualSpacing/>
        <w:jc w:val="both"/>
        <w:rPr>
          <w:rFonts w:ascii="Arial" w:eastAsia="Times New Roman" w:hAnsi="Arial" w:cs="Arial"/>
          <w:sz w:val="20"/>
          <w:szCs w:val="20"/>
        </w:rPr>
      </w:pPr>
      <w:r>
        <w:rPr>
          <w:rFonts w:ascii="Arial" w:eastAsia="Times New Roman" w:hAnsi="Arial" w:cs="Arial"/>
          <w:sz w:val="20"/>
          <w:szCs w:val="20"/>
        </w:rPr>
        <w:t xml:space="preserve">stwierdzi </w:t>
      </w:r>
      <w:r w:rsidRPr="00850A0A">
        <w:rPr>
          <w:rFonts w:ascii="Arial" w:hAnsi="Arial" w:cs="Arial"/>
          <w:bCs/>
          <w:color w:val="000000"/>
          <w:sz w:val="20"/>
        </w:rPr>
        <w:t xml:space="preserve">uporczywe </w:t>
      </w:r>
      <w:r>
        <w:rPr>
          <w:rFonts w:ascii="Arial" w:hAnsi="Arial" w:cs="Arial"/>
          <w:bCs/>
          <w:color w:val="000000"/>
          <w:sz w:val="20"/>
        </w:rPr>
        <w:t xml:space="preserve">naruszanie wymogu zatrudniania pracowników świadczących </w:t>
      </w:r>
      <w:r w:rsidRPr="00850A0A">
        <w:rPr>
          <w:rFonts w:ascii="Arial" w:hAnsi="Arial" w:cs="Arial"/>
          <w:bCs/>
          <w:color w:val="000000"/>
          <w:sz w:val="20"/>
        </w:rPr>
        <w:t>zamówienie na podstawie umowy o pracę w roz</w:t>
      </w:r>
      <w:r>
        <w:rPr>
          <w:rFonts w:ascii="Arial" w:hAnsi="Arial" w:cs="Arial"/>
          <w:bCs/>
          <w:color w:val="000000"/>
          <w:sz w:val="20"/>
        </w:rPr>
        <w:t>umieniu przepisów Kodeksu Pracy.</w:t>
      </w:r>
    </w:p>
    <w:p w:rsidR="00DF6A41" w:rsidRPr="005F48DF" w:rsidRDefault="00DF6A41" w:rsidP="008413E1">
      <w:pPr>
        <w:spacing w:after="0" w:line="360" w:lineRule="auto"/>
        <w:contextualSpacing/>
        <w:rPr>
          <w:rFonts w:ascii="Arial" w:eastAsia="Times New Roman" w:hAnsi="Arial" w:cs="Arial"/>
          <w:b/>
          <w:bCs/>
          <w:sz w:val="20"/>
          <w:szCs w:val="20"/>
        </w:rPr>
      </w:pPr>
    </w:p>
    <w:p w:rsidR="00CB1850" w:rsidRPr="005F48DF" w:rsidRDefault="008D24DB" w:rsidP="00CB1850">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w:t>
      </w:r>
      <w:r w:rsidR="00653873">
        <w:rPr>
          <w:rFonts w:ascii="Arial" w:eastAsia="Times New Roman" w:hAnsi="Arial" w:cs="Arial"/>
          <w:b/>
          <w:bCs/>
          <w:sz w:val="20"/>
          <w:szCs w:val="20"/>
        </w:rPr>
        <w:t xml:space="preserve"> 20</w:t>
      </w:r>
    </w:p>
    <w:p w:rsidR="00CB1850" w:rsidRPr="005F48DF" w:rsidRDefault="00CB1850" w:rsidP="00CB1850">
      <w:pPr>
        <w:pStyle w:val="Akapitzlist"/>
        <w:numPr>
          <w:ilvl w:val="0"/>
          <w:numId w:val="20"/>
        </w:num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W zakresie wzajemnego współdziałania przy realizacji przedmiotu umowy strony zobowiązują się działać niezwłocznie, przestrzegając obowiązujących przepisów prawa i ustalonych zwyczajów.</w:t>
      </w:r>
    </w:p>
    <w:p w:rsidR="00DF6A41" w:rsidRPr="005F48DF" w:rsidRDefault="00DF6A41" w:rsidP="008413E1">
      <w:pPr>
        <w:pStyle w:val="Akapitzlist"/>
        <w:numPr>
          <w:ilvl w:val="0"/>
          <w:numId w:val="20"/>
        </w:num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Wszelkie spory mogące wyniknąć przy realizacji umowy strony poddają pod jurysdykcję sądu właściwego dla siedziby Zamawiającego.</w:t>
      </w:r>
    </w:p>
    <w:p w:rsidR="00DF6A41" w:rsidRPr="005F48DF" w:rsidRDefault="00DF6A41" w:rsidP="008413E1">
      <w:pPr>
        <w:pStyle w:val="Akapitzlist"/>
        <w:numPr>
          <w:ilvl w:val="0"/>
          <w:numId w:val="20"/>
        </w:numPr>
        <w:spacing w:after="0" w:line="360" w:lineRule="auto"/>
        <w:contextualSpacing/>
        <w:jc w:val="both"/>
        <w:rPr>
          <w:rFonts w:ascii="Arial" w:hAnsi="Arial" w:cs="Arial"/>
          <w:sz w:val="20"/>
          <w:szCs w:val="20"/>
        </w:rPr>
      </w:pPr>
      <w:r w:rsidRPr="005F48DF">
        <w:rPr>
          <w:rFonts w:ascii="Arial" w:eastAsia="Times New Roman" w:hAnsi="Arial" w:cs="Arial"/>
          <w:sz w:val="20"/>
          <w:szCs w:val="20"/>
        </w:rPr>
        <w:t>Wykonawca</w:t>
      </w:r>
      <w:r w:rsidRPr="005F48DF">
        <w:rPr>
          <w:rFonts w:ascii="Arial" w:hAnsi="Arial" w:cs="Arial"/>
          <w:sz w:val="20"/>
          <w:szCs w:val="20"/>
        </w:rPr>
        <w:t xml:space="preserve"> ponosi odpowiedzialność z tytułu zdarzeń wynikających z realizacji obowiązków nałożonych przedmiotową umową, a powstałych z winy Wykonawcy, skutkujących odpowiedzialnością cywilną </w:t>
      </w:r>
      <w:r w:rsidR="00F56DF8" w:rsidRPr="005F48DF">
        <w:rPr>
          <w:rFonts w:ascii="Arial" w:hAnsi="Arial" w:cs="Arial"/>
          <w:sz w:val="20"/>
          <w:szCs w:val="20"/>
        </w:rPr>
        <w:t>Zamawiającego</w:t>
      </w:r>
      <w:r w:rsidRPr="005F48DF">
        <w:rPr>
          <w:rFonts w:ascii="Arial" w:hAnsi="Arial" w:cs="Arial"/>
          <w:sz w:val="20"/>
          <w:szCs w:val="20"/>
        </w:rPr>
        <w:t xml:space="preserve"> wobec osób trzecich. </w:t>
      </w:r>
    </w:p>
    <w:p w:rsidR="00DF6A41" w:rsidRPr="005F48DF" w:rsidRDefault="00DF6A41" w:rsidP="008413E1">
      <w:pPr>
        <w:pStyle w:val="Akapitzlist"/>
        <w:numPr>
          <w:ilvl w:val="0"/>
          <w:numId w:val="20"/>
        </w:numPr>
        <w:spacing w:after="0" w:line="360" w:lineRule="auto"/>
        <w:contextualSpacing/>
        <w:jc w:val="both"/>
        <w:rPr>
          <w:rFonts w:ascii="Arial" w:hAnsi="Arial" w:cs="Arial"/>
          <w:sz w:val="20"/>
          <w:szCs w:val="20"/>
        </w:rPr>
      </w:pPr>
      <w:r w:rsidRPr="005F48DF">
        <w:rPr>
          <w:rFonts w:ascii="Arial" w:hAnsi="Arial" w:cs="Arial"/>
          <w:sz w:val="20"/>
          <w:szCs w:val="20"/>
        </w:rPr>
        <w:t xml:space="preserve">W </w:t>
      </w:r>
      <w:r w:rsidRPr="005F48DF">
        <w:rPr>
          <w:rFonts w:ascii="Arial" w:eastAsia="Times New Roman" w:hAnsi="Arial" w:cs="Arial"/>
          <w:sz w:val="20"/>
          <w:szCs w:val="20"/>
        </w:rPr>
        <w:t>przypadku</w:t>
      </w:r>
      <w:r w:rsidRPr="005F48DF">
        <w:rPr>
          <w:rFonts w:ascii="Arial" w:hAnsi="Arial" w:cs="Arial"/>
          <w:sz w:val="20"/>
          <w:szCs w:val="20"/>
        </w:rPr>
        <w:t xml:space="preserve"> odstąpienia od umowy lub przerwania wykonywania przedmiotu umowy przez Zamawiającego, z przyczyn niezależnych od Wykonawcy, Zamawiający jest zobowiązany:</w:t>
      </w:r>
    </w:p>
    <w:p w:rsidR="00DF6A41" w:rsidRPr="005F48DF" w:rsidRDefault="00F56DF8" w:rsidP="008413E1">
      <w:pPr>
        <w:numPr>
          <w:ilvl w:val="0"/>
          <w:numId w:val="21"/>
        </w:numPr>
        <w:spacing w:after="0" w:line="360" w:lineRule="auto"/>
        <w:ind w:left="851" w:hanging="284"/>
        <w:contextualSpacing/>
        <w:jc w:val="both"/>
        <w:rPr>
          <w:rFonts w:ascii="Arial" w:eastAsia="Times New Roman" w:hAnsi="Arial" w:cs="Arial"/>
          <w:sz w:val="20"/>
          <w:szCs w:val="20"/>
        </w:rPr>
      </w:pPr>
      <w:r w:rsidRPr="005F48DF">
        <w:rPr>
          <w:rFonts w:ascii="Arial" w:eastAsia="Times New Roman" w:hAnsi="Arial" w:cs="Arial"/>
          <w:sz w:val="20"/>
          <w:szCs w:val="20"/>
        </w:rPr>
        <w:t xml:space="preserve">odebrać wykonany </w:t>
      </w:r>
      <w:r w:rsidR="00DF6A41" w:rsidRPr="005F48DF">
        <w:rPr>
          <w:rFonts w:ascii="Arial" w:eastAsia="Times New Roman" w:hAnsi="Arial" w:cs="Arial"/>
          <w:sz w:val="20"/>
          <w:szCs w:val="20"/>
        </w:rPr>
        <w:t>przedmiot umowy</w:t>
      </w:r>
      <w:r w:rsidR="00D5544A" w:rsidRPr="005F48DF">
        <w:rPr>
          <w:rFonts w:ascii="Arial" w:eastAsia="Times New Roman" w:hAnsi="Arial" w:cs="Arial"/>
          <w:sz w:val="20"/>
          <w:szCs w:val="20"/>
        </w:rPr>
        <w:t>;</w:t>
      </w:r>
    </w:p>
    <w:p w:rsidR="00DF6A41" w:rsidRPr="005F48DF" w:rsidRDefault="00DF6A41" w:rsidP="008413E1">
      <w:pPr>
        <w:numPr>
          <w:ilvl w:val="0"/>
          <w:numId w:val="21"/>
        </w:numPr>
        <w:spacing w:after="0" w:line="360" w:lineRule="auto"/>
        <w:ind w:left="851" w:hanging="284"/>
        <w:contextualSpacing/>
        <w:jc w:val="both"/>
        <w:rPr>
          <w:rFonts w:ascii="Arial" w:eastAsia="Times New Roman" w:hAnsi="Arial" w:cs="Arial"/>
          <w:sz w:val="20"/>
          <w:szCs w:val="20"/>
        </w:rPr>
      </w:pPr>
      <w:r w:rsidRPr="005F48DF">
        <w:rPr>
          <w:rFonts w:ascii="Arial" w:eastAsia="Times New Roman" w:hAnsi="Arial" w:cs="Arial"/>
          <w:sz w:val="20"/>
          <w:szCs w:val="20"/>
        </w:rPr>
        <w:t>zapłacić za wykonany przedmiot umowy</w:t>
      </w:r>
      <w:r w:rsidR="00D5544A" w:rsidRPr="005F48DF">
        <w:rPr>
          <w:rFonts w:ascii="Arial" w:eastAsia="Times New Roman" w:hAnsi="Arial" w:cs="Arial"/>
          <w:sz w:val="20"/>
          <w:szCs w:val="20"/>
        </w:rPr>
        <w:t>.</w:t>
      </w:r>
    </w:p>
    <w:p w:rsidR="00DF6A41" w:rsidRPr="0089393B" w:rsidRDefault="00DF6A41" w:rsidP="0089393B">
      <w:pPr>
        <w:pStyle w:val="Akapitzlist"/>
        <w:numPr>
          <w:ilvl w:val="0"/>
          <w:numId w:val="20"/>
        </w:numPr>
        <w:tabs>
          <w:tab w:val="left" w:pos="426"/>
        </w:tabs>
        <w:suppressAutoHyphens w:val="0"/>
        <w:spacing w:after="0" w:line="360" w:lineRule="auto"/>
        <w:contextualSpacing/>
        <w:jc w:val="both"/>
        <w:rPr>
          <w:rFonts w:ascii="Arial" w:hAnsi="Arial" w:cs="Arial"/>
          <w:b/>
          <w:sz w:val="20"/>
          <w:szCs w:val="20"/>
        </w:rPr>
      </w:pPr>
      <w:r w:rsidRPr="0089393B">
        <w:rPr>
          <w:rFonts w:ascii="Arial" w:eastAsia="Times New Roman" w:hAnsi="Arial" w:cs="Arial"/>
          <w:sz w:val="20"/>
          <w:szCs w:val="20"/>
        </w:rPr>
        <w:t xml:space="preserve">W sprawach nieuregulowanych niniejszą umową stosuje się obowiązujące przepisy </w:t>
      </w:r>
      <w:r w:rsidR="0089393B">
        <w:rPr>
          <w:rFonts w:ascii="Arial" w:hAnsi="Arial" w:cs="Arial"/>
          <w:sz w:val="20"/>
          <w:szCs w:val="20"/>
          <w:lang w:eastAsia="en-US"/>
        </w:rPr>
        <w:t>ustawy</w:t>
      </w:r>
      <w:r w:rsidR="0089393B" w:rsidRPr="0089393B">
        <w:rPr>
          <w:rFonts w:ascii="Arial" w:hAnsi="Arial" w:cs="Arial"/>
          <w:sz w:val="20"/>
          <w:szCs w:val="20"/>
          <w:lang w:eastAsia="en-US"/>
        </w:rPr>
        <w:t xml:space="preserve"> z dnia 29 stycznia 2004 r. Prawo zamówie</w:t>
      </w:r>
      <w:r w:rsidR="0089393B" w:rsidRPr="0089393B">
        <w:rPr>
          <w:rFonts w:ascii="Arial" w:eastAsia="TimesNewRoman" w:hAnsi="Arial" w:cs="Arial"/>
          <w:sz w:val="20"/>
          <w:szCs w:val="20"/>
          <w:lang w:eastAsia="en-US"/>
        </w:rPr>
        <w:t xml:space="preserve">ń </w:t>
      </w:r>
      <w:r w:rsidR="0089393B" w:rsidRPr="0089393B">
        <w:rPr>
          <w:rFonts w:ascii="Arial" w:hAnsi="Arial" w:cs="Arial"/>
          <w:sz w:val="20"/>
          <w:szCs w:val="20"/>
          <w:lang w:eastAsia="en-US"/>
        </w:rPr>
        <w:t>publicznych (tekst jednolity Dz. U. z 2015 r.</w:t>
      </w:r>
      <w:r w:rsidR="0089393B">
        <w:rPr>
          <w:rFonts w:ascii="Arial" w:hAnsi="Arial" w:cs="Arial"/>
          <w:sz w:val="20"/>
          <w:szCs w:val="20"/>
          <w:lang w:eastAsia="en-US"/>
        </w:rPr>
        <w:t xml:space="preserve"> </w:t>
      </w:r>
      <w:r w:rsidR="0089393B" w:rsidRPr="0089393B">
        <w:rPr>
          <w:rFonts w:ascii="Arial" w:hAnsi="Arial" w:cs="Arial"/>
          <w:sz w:val="20"/>
          <w:szCs w:val="20"/>
          <w:lang w:eastAsia="en-US"/>
        </w:rPr>
        <w:t>poz. 2164</w:t>
      </w:r>
      <w:r w:rsidR="0089393B">
        <w:rPr>
          <w:rFonts w:ascii="Arial" w:hAnsi="Arial" w:cs="Arial"/>
          <w:sz w:val="20"/>
          <w:szCs w:val="20"/>
          <w:lang w:eastAsia="en-US"/>
        </w:rPr>
        <w:t xml:space="preserve"> </w:t>
      </w:r>
      <w:r w:rsidR="008D24DB" w:rsidRPr="0089393B">
        <w:rPr>
          <w:rFonts w:ascii="Arial" w:hAnsi="Arial" w:cs="Arial"/>
          <w:sz w:val="20"/>
          <w:szCs w:val="20"/>
        </w:rPr>
        <w:t>z</w:t>
      </w:r>
      <w:r w:rsidR="0089393B">
        <w:rPr>
          <w:rFonts w:ascii="Arial" w:hAnsi="Arial" w:cs="Arial"/>
          <w:sz w:val="20"/>
          <w:szCs w:val="20"/>
        </w:rPr>
        <w:t> </w:t>
      </w:r>
      <w:r w:rsidR="008D24DB" w:rsidRPr="0089393B">
        <w:rPr>
          <w:rFonts w:ascii="Arial" w:hAnsi="Arial" w:cs="Arial"/>
          <w:sz w:val="20"/>
          <w:szCs w:val="20"/>
        </w:rPr>
        <w:t>zm.),</w:t>
      </w:r>
      <w:r w:rsidR="008D24DB" w:rsidRPr="0089393B">
        <w:rPr>
          <w:rFonts w:ascii="Arial" w:hAnsi="Arial" w:cs="Arial"/>
        </w:rPr>
        <w:t xml:space="preserve"> </w:t>
      </w:r>
      <w:r w:rsidR="008D24DB" w:rsidRPr="0089393B">
        <w:rPr>
          <w:rFonts w:ascii="Arial" w:eastAsia="Times New Roman" w:hAnsi="Arial" w:cs="Arial"/>
          <w:sz w:val="20"/>
          <w:szCs w:val="20"/>
        </w:rPr>
        <w:t xml:space="preserve">ustawy </w:t>
      </w:r>
      <w:r w:rsidR="0089393B" w:rsidRPr="0089393B">
        <w:rPr>
          <w:rFonts w:ascii="Arial" w:hAnsi="Arial" w:cs="Arial"/>
          <w:sz w:val="20"/>
          <w:szCs w:val="20"/>
          <w:lang w:eastAsia="en-US"/>
        </w:rPr>
        <w:t>z dnia 13 wrze</w:t>
      </w:r>
      <w:r w:rsidR="0089393B" w:rsidRPr="0089393B">
        <w:rPr>
          <w:rFonts w:ascii="Arial" w:eastAsia="TimesNewRoman" w:hAnsi="Arial" w:cs="Arial"/>
          <w:sz w:val="20"/>
          <w:szCs w:val="20"/>
          <w:lang w:eastAsia="en-US"/>
        </w:rPr>
        <w:t>ś</w:t>
      </w:r>
      <w:r w:rsidR="0089393B" w:rsidRPr="0089393B">
        <w:rPr>
          <w:rFonts w:ascii="Arial" w:hAnsi="Arial" w:cs="Arial"/>
          <w:sz w:val="20"/>
          <w:szCs w:val="20"/>
          <w:lang w:eastAsia="en-US"/>
        </w:rPr>
        <w:t>nia 1996 r.</w:t>
      </w:r>
      <w:r w:rsidR="0089393B">
        <w:rPr>
          <w:rFonts w:ascii="Arial" w:hAnsi="Arial" w:cs="Arial"/>
          <w:lang w:eastAsia="en-US"/>
        </w:rPr>
        <w:t xml:space="preserve"> </w:t>
      </w:r>
      <w:r w:rsidR="008D24DB" w:rsidRPr="0089393B">
        <w:rPr>
          <w:rFonts w:ascii="Arial" w:eastAsia="Times New Roman" w:hAnsi="Arial" w:cs="Arial"/>
          <w:sz w:val="20"/>
          <w:szCs w:val="20"/>
        </w:rPr>
        <w:t>o </w:t>
      </w:r>
      <w:r w:rsidRPr="0089393B">
        <w:rPr>
          <w:rFonts w:ascii="Arial" w:eastAsia="Times New Roman" w:hAnsi="Arial" w:cs="Arial"/>
          <w:sz w:val="20"/>
          <w:szCs w:val="20"/>
        </w:rPr>
        <w:t xml:space="preserve">utrzymaniu czystości i porządku w gminach </w:t>
      </w:r>
      <w:r w:rsidR="008D24DB" w:rsidRPr="0089393B">
        <w:rPr>
          <w:rFonts w:ascii="Arial" w:hAnsi="Arial" w:cs="Arial"/>
          <w:sz w:val="20"/>
          <w:szCs w:val="20"/>
          <w:lang w:eastAsia="en-US"/>
        </w:rPr>
        <w:t>(tekst jednolity Dz. U. z 2016 r. poz. 250)</w:t>
      </w:r>
      <w:r w:rsidRPr="0089393B">
        <w:rPr>
          <w:rFonts w:ascii="Arial" w:eastAsia="Times New Roman" w:hAnsi="Arial" w:cs="Arial"/>
          <w:sz w:val="20"/>
          <w:szCs w:val="20"/>
        </w:rPr>
        <w:t xml:space="preserve">, ustawy </w:t>
      </w:r>
      <w:r w:rsidR="0089393B" w:rsidRPr="0089393B">
        <w:rPr>
          <w:rFonts w:ascii="Arial" w:eastAsia="Times New Roman" w:hAnsi="Arial" w:cs="Arial"/>
          <w:sz w:val="20"/>
          <w:szCs w:val="20"/>
        </w:rPr>
        <w:t>z dnia 14 grudnia 2012 r.</w:t>
      </w:r>
      <w:r w:rsidR="0089393B">
        <w:rPr>
          <w:rFonts w:ascii="Arial" w:eastAsia="Times New Roman" w:hAnsi="Arial" w:cs="Arial"/>
          <w:sz w:val="20"/>
          <w:szCs w:val="20"/>
        </w:rPr>
        <w:t xml:space="preserve"> </w:t>
      </w:r>
      <w:r w:rsidRPr="0089393B">
        <w:rPr>
          <w:rFonts w:ascii="Arial" w:eastAsia="Times New Roman" w:hAnsi="Arial" w:cs="Arial"/>
          <w:sz w:val="20"/>
          <w:szCs w:val="20"/>
        </w:rPr>
        <w:t>o</w:t>
      </w:r>
      <w:r w:rsidR="008D24DB" w:rsidRPr="0089393B">
        <w:rPr>
          <w:rFonts w:ascii="Arial" w:eastAsia="Times New Roman" w:hAnsi="Arial" w:cs="Arial"/>
          <w:sz w:val="20"/>
          <w:szCs w:val="20"/>
        </w:rPr>
        <w:t> </w:t>
      </w:r>
      <w:r w:rsidRPr="0089393B">
        <w:rPr>
          <w:rFonts w:ascii="Arial" w:eastAsia="Times New Roman" w:hAnsi="Arial" w:cs="Arial"/>
          <w:sz w:val="20"/>
          <w:szCs w:val="20"/>
        </w:rPr>
        <w:t xml:space="preserve">odpadach </w:t>
      </w:r>
      <w:r w:rsidRPr="0089393B">
        <w:rPr>
          <w:rFonts w:ascii="Arial" w:hAnsi="Arial" w:cs="Arial"/>
          <w:sz w:val="20"/>
          <w:szCs w:val="20"/>
        </w:rPr>
        <w:t>(Dz. U. z 2013 r. poz. 21</w:t>
      </w:r>
      <w:r w:rsidR="008D24DB" w:rsidRPr="0089393B">
        <w:rPr>
          <w:rFonts w:ascii="Arial" w:hAnsi="Arial" w:cs="Arial"/>
          <w:sz w:val="20"/>
          <w:szCs w:val="20"/>
        </w:rPr>
        <w:t xml:space="preserve"> ze zm.</w:t>
      </w:r>
      <w:r w:rsidRPr="0089393B">
        <w:rPr>
          <w:rFonts w:ascii="Arial" w:hAnsi="Arial" w:cs="Arial"/>
          <w:sz w:val="20"/>
          <w:szCs w:val="20"/>
        </w:rPr>
        <w:t>)</w:t>
      </w:r>
      <w:r w:rsidRPr="0089393B">
        <w:rPr>
          <w:rFonts w:ascii="Arial" w:eastAsia="Times New Roman" w:hAnsi="Arial" w:cs="Arial"/>
          <w:sz w:val="20"/>
          <w:szCs w:val="20"/>
        </w:rPr>
        <w:t xml:space="preserve">, </w:t>
      </w:r>
      <w:r w:rsidR="008D24DB" w:rsidRPr="0089393B">
        <w:rPr>
          <w:rFonts w:ascii="Arial" w:eastAsia="Times New Roman" w:hAnsi="Arial" w:cs="Arial"/>
          <w:sz w:val="20"/>
          <w:szCs w:val="20"/>
        </w:rPr>
        <w:t xml:space="preserve">ustawy </w:t>
      </w:r>
      <w:r w:rsidR="0089393B" w:rsidRPr="0089393B">
        <w:rPr>
          <w:rFonts w:ascii="Arial" w:hAnsi="Arial" w:cs="Arial"/>
          <w:sz w:val="20"/>
          <w:szCs w:val="20"/>
          <w:lang w:eastAsia="en-US"/>
        </w:rPr>
        <w:t>z dnia 27 kwietnia 2001 r.</w:t>
      </w:r>
      <w:r w:rsidR="0089393B" w:rsidRPr="00404751">
        <w:rPr>
          <w:rFonts w:ascii="Arial" w:hAnsi="Arial" w:cs="Arial"/>
          <w:lang w:eastAsia="en-US"/>
        </w:rPr>
        <w:t xml:space="preserve"> </w:t>
      </w:r>
      <w:r w:rsidR="008D24DB" w:rsidRPr="0089393B">
        <w:rPr>
          <w:rFonts w:ascii="Arial" w:eastAsia="Times New Roman" w:hAnsi="Arial" w:cs="Arial"/>
          <w:sz w:val="20"/>
          <w:szCs w:val="20"/>
        </w:rPr>
        <w:t>prawo ochrony środowiska</w:t>
      </w:r>
      <w:r w:rsidRPr="0089393B">
        <w:rPr>
          <w:rFonts w:ascii="Arial" w:eastAsia="Times New Roman" w:hAnsi="Arial" w:cs="Arial"/>
          <w:sz w:val="20"/>
          <w:szCs w:val="20"/>
        </w:rPr>
        <w:t xml:space="preserve"> </w:t>
      </w:r>
      <w:r w:rsidR="008D24DB" w:rsidRPr="0089393B">
        <w:rPr>
          <w:rFonts w:ascii="Arial" w:hAnsi="Arial" w:cs="Arial"/>
          <w:sz w:val="20"/>
          <w:szCs w:val="20"/>
          <w:lang w:eastAsia="en-US"/>
        </w:rPr>
        <w:t>(tekst jednolity Dz.</w:t>
      </w:r>
      <w:r w:rsidR="00055939">
        <w:rPr>
          <w:rFonts w:ascii="Arial" w:hAnsi="Arial" w:cs="Arial"/>
          <w:sz w:val="20"/>
          <w:szCs w:val="20"/>
          <w:lang w:eastAsia="en-US"/>
        </w:rPr>
        <w:t> </w:t>
      </w:r>
      <w:r w:rsidR="008D24DB" w:rsidRPr="0089393B">
        <w:rPr>
          <w:rFonts w:ascii="Arial" w:hAnsi="Arial" w:cs="Arial"/>
          <w:sz w:val="20"/>
          <w:szCs w:val="20"/>
          <w:lang w:eastAsia="en-US"/>
        </w:rPr>
        <w:t>U. z 2016 r. poz. 672)</w:t>
      </w:r>
      <w:r w:rsidR="00D26DDE" w:rsidRPr="0089393B">
        <w:rPr>
          <w:rFonts w:ascii="Arial" w:hAnsi="Arial" w:cs="Arial"/>
          <w:color w:val="000000"/>
          <w:sz w:val="20"/>
          <w:szCs w:val="20"/>
        </w:rPr>
        <w:t xml:space="preserve"> </w:t>
      </w:r>
      <w:r w:rsidRPr="0089393B">
        <w:rPr>
          <w:rFonts w:ascii="Arial" w:eastAsia="Times New Roman" w:hAnsi="Arial" w:cs="Arial"/>
          <w:sz w:val="20"/>
          <w:szCs w:val="20"/>
        </w:rPr>
        <w:t xml:space="preserve">i </w:t>
      </w:r>
      <w:r w:rsidR="0089393B">
        <w:rPr>
          <w:rFonts w:ascii="Arial" w:eastAsia="Times New Roman" w:hAnsi="Arial" w:cs="Arial"/>
          <w:sz w:val="20"/>
          <w:szCs w:val="20"/>
        </w:rPr>
        <w:t xml:space="preserve">ustawy </w:t>
      </w:r>
      <w:r w:rsidR="00055939">
        <w:rPr>
          <w:rFonts w:ascii="Arial" w:eastAsia="Times New Roman" w:hAnsi="Arial" w:cs="Arial"/>
          <w:sz w:val="20"/>
          <w:szCs w:val="20"/>
        </w:rPr>
        <w:t>z dnia 23 kwietnia 1964 r. kodeks</w:t>
      </w:r>
      <w:r w:rsidRPr="0089393B">
        <w:rPr>
          <w:rFonts w:ascii="Arial" w:eastAsia="Times New Roman" w:hAnsi="Arial" w:cs="Arial"/>
          <w:sz w:val="20"/>
          <w:szCs w:val="20"/>
        </w:rPr>
        <w:t xml:space="preserve"> cywilnego</w:t>
      </w:r>
      <w:r w:rsidR="008D24DB" w:rsidRPr="0089393B">
        <w:rPr>
          <w:rFonts w:ascii="Arial" w:eastAsia="Times New Roman" w:hAnsi="Arial" w:cs="Arial"/>
          <w:sz w:val="20"/>
          <w:szCs w:val="20"/>
        </w:rPr>
        <w:t xml:space="preserve"> (tekst jednolity Dz.U. z 2016 r. poz.380). </w:t>
      </w:r>
    </w:p>
    <w:p w:rsidR="00DF6A41" w:rsidRPr="005F48DF" w:rsidRDefault="00DF6A41" w:rsidP="008413E1">
      <w:pPr>
        <w:pStyle w:val="Akapitzlist"/>
        <w:numPr>
          <w:ilvl w:val="0"/>
          <w:numId w:val="20"/>
        </w:num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Wszelkie zmiany i uzupełnienia niniejszej umowy wymagają formy pisemnej pod rygorem nieważności.</w:t>
      </w:r>
    </w:p>
    <w:p w:rsidR="00DF6A41" w:rsidRPr="005F48DF" w:rsidRDefault="00DF6A41" w:rsidP="008413E1">
      <w:pPr>
        <w:pStyle w:val="Akapitzlist"/>
        <w:numPr>
          <w:ilvl w:val="0"/>
          <w:numId w:val="20"/>
        </w:numPr>
        <w:spacing w:after="0" w:line="360" w:lineRule="auto"/>
        <w:contextualSpacing/>
        <w:jc w:val="both"/>
        <w:rPr>
          <w:rFonts w:ascii="Arial" w:eastAsia="Times New Roman" w:hAnsi="Arial" w:cs="Arial"/>
          <w:sz w:val="20"/>
          <w:szCs w:val="20"/>
        </w:rPr>
      </w:pPr>
      <w:r w:rsidRPr="005F48DF">
        <w:rPr>
          <w:rFonts w:ascii="Arial" w:eastAsia="Times New Roman" w:hAnsi="Arial" w:cs="Arial"/>
          <w:sz w:val="20"/>
          <w:szCs w:val="20"/>
        </w:rPr>
        <w:t>Umowę sporządzono w 4 jednobrzmiących egzemplarzach, po 2 egz. dla każdej ze stron.</w:t>
      </w:r>
    </w:p>
    <w:p w:rsidR="00DF6A41" w:rsidRPr="005F48DF" w:rsidRDefault="00DF6A41" w:rsidP="008413E1">
      <w:pPr>
        <w:spacing w:after="0" w:line="360" w:lineRule="auto"/>
        <w:ind w:right="675"/>
        <w:contextualSpacing/>
        <w:jc w:val="both"/>
        <w:rPr>
          <w:rFonts w:ascii="Arial" w:eastAsia="Times New Roman" w:hAnsi="Arial" w:cs="Arial"/>
          <w:sz w:val="20"/>
          <w:szCs w:val="20"/>
        </w:rPr>
      </w:pPr>
    </w:p>
    <w:p w:rsidR="00DF6A41" w:rsidRPr="005F48DF" w:rsidRDefault="00DF6A41" w:rsidP="008413E1">
      <w:pPr>
        <w:spacing w:after="0" w:line="360" w:lineRule="auto"/>
        <w:ind w:right="675"/>
        <w:contextualSpacing/>
        <w:jc w:val="both"/>
        <w:rPr>
          <w:rFonts w:ascii="Arial" w:eastAsia="Times New Roman" w:hAnsi="Arial" w:cs="Arial"/>
          <w:sz w:val="20"/>
          <w:szCs w:val="20"/>
        </w:rPr>
      </w:pPr>
    </w:p>
    <w:p w:rsidR="00DF6A41" w:rsidRDefault="00DF6A41" w:rsidP="008413E1">
      <w:pPr>
        <w:spacing w:after="0" w:line="360" w:lineRule="auto"/>
        <w:ind w:left="1080" w:right="675"/>
        <w:contextualSpacing/>
        <w:jc w:val="both"/>
        <w:rPr>
          <w:rFonts w:ascii="Arial" w:eastAsia="Times New Roman" w:hAnsi="Arial" w:cs="Arial"/>
          <w:b/>
          <w:bCs/>
          <w:sz w:val="20"/>
          <w:szCs w:val="20"/>
        </w:rPr>
      </w:pPr>
      <w:r w:rsidRPr="005F48DF">
        <w:rPr>
          <w:rFonts w:ascii="Arial" w:eastAsia="Times New Roman" w:hAnsi="Arial" w:cs="Arial"/>
          <w:b/>
          <w:bCs/>
          <w:sz w:val="20"/>
          <w:szCs w:val="20"/>
        </w:rPr>
        <w:t xml:space="preserve">Zamawiający </w:t>
      </w:r>
      <w:r w:rsidRPr="005F48DF">
        <w:rPr>
          <w:rFonts w:ascii="Arial" w:eastAsia="Times New Roman" w:hAnsi="Arial" w:cs="Arial"/>
          <w:b/>
          <w:bCs/>
          <w:sz w:val="20"/>
          <w:szCs w:val="20"/>
        </w:rPr>
        <w:tab/>
      </w:r>
      <w:r w:rsidRPr="005F48DF">
        <w:rPr>
          <w:rFonts w:ascii="Arial" w:eastAsia="Times New Roman" w:hAnsi="Arial" w:cs="Arial"/>
          <w:b/>
          <w:bCs/>
          <w:sz w:val="20"/>
          <w:szCs w:val="20"/>
        </w:rPr>
        <w:tab/>
      </w:r>
      <w:r w:rsidRPr="005F48DF">
        <w:rPr>
          <w:rFonts w:ascii="Arial" w:eastAsia="Times New Roman" w:hAnsi="Arial" w:cs="Arial"/>
          <w:b/>
          <w:bCs/>
          <w:sz w:val="20"/>
          <w:szCs w:val="20"/>
        </w:rPr>
        <w:tab/>
      </w:r>
      <w:r w:rsidRPr="005F48DF">
        <w:rPr>
          <w:rFonts w:ascii="Arial" w:eastAsia="Times New Roman" w:hAnsi="Arial" w:cs="Arial"/>
          <w:b/>
          <w:bCs/>
          <w:sz w:val="20"/>
          <w:szCs w:val="20"/>
        </w:rPr>
        <w:tab/>
      </w:r>
      <w:r w:rsidRPr="005F48DF">
        <w:rPr>
          <w:rFonts w:ascii="Arial" w:eastAsia="Times New Roman" w:hAnsi="Arial" w:cs="Arial"/>
          <w:b/>
          <w:bCs/>
          <w:sz w:val="20"/>
          <w:szCs w:val="20"/>
        </w:rPr>
        <w:tab/>
        <w:t>Wykonawca</w:t>
      </w:r>
    </w:p>
    <w:p w:rsidR="002315A0" w:rsidRDefault="002315A0" w:rsidP="008413E1">
      <w:pPr>
        <w:spacing w:after="0" w:line="360" w:lineRule="auto"/>
        <w:ind w:left="1080" w:right="675"/>
        <w:contextualSpacing/>
        <w:jc w:val="both"/>
        <w:rPr>
          <w:rFonts w:ascii="Arial" w:eastAsia="Times New Roman" w:hAnsi="Arial" w:cs="Arial"/>
          <w:b/>
          <w:bCs/>
          <w:sz w:val="20"/>
          <w:szCs w:val="20"/>
        </w:rPr>
      </w:pPr>
    </w:p>
    <w:p w:rsidR="00571D57" w:rsidRDefault="00571D57" w:rsidP="008413E1">
      <w:pPr>
        <w:spacing w:after="0" w:line="360" w:lineRule="auto"/>
        <w:ind w:left="1080" w:right="675"/>
        <w:contextualSpacing/>
        <w:jc w:val="both"/>
        <w:rPr>
          <w:rFonts w:ascii="Arial" w:eastAsia="Times New Roman" w:hAnsi="Arial" w:cs="Arial"/>
          <w:b/>
          <w:bCs/>
          <w:sz w:val="20"/>
          <w:szCs w:val="20"/>
        </w:rPr>
      </w:pPr>
    </w:p>
    <w:p w:rsidR="00571D57" w:rsidRDefault="00571D57" w:rsidP="008413E1">
      <w:pPr>
        <w:spacing w:after="0" w:line="360" w:lineRule="auto"/>
        <w:ind w:left="1080" w:right="675"/>
        <w:contextualSpacing/>
        <w:jc w:val="both"/>
        <w:rPr>
          <w:rFonts w:ascii="Arial" w:eastAsia="Times New Roman" w:hAnsi="Arial" w:cs="Arial"/>
          <w:b/>
          <w:bCs/>
          <w:sz w:val="20"/>
          <w:szCs w:val="20"/>
        </w:rPr>
      </w:pPr>
    </w:p>
    <w:p w:rsidR="00571D57" w:rsidRDefault="00571D57" w:rsidP="008413E1">
      <w:pPr>
        <w:spacing w:after="0" w:line="360" w:lineRule="auto"/>
        <w:ind w:left="1080" w:right="675"/>
        <w:contextualSpacing/>
        <w:jc w:val="both"/>
        <w:rPr>
          <w:rFonts w:ascii="Arial" w:eastAsia="Times New Roman" w:hAnsi="Arial" w:cs="Arial"/>
          <w:b/>
          <w:bCs/>
          <w:sz w:val="20"/>
          <w:szCs w:val="20"/>
        </w:rPr>
      </w:pPr>
    </w:p>
    <w:p w:rsidR="00571D57" w:rsidRDefault="00571D57" w:rsidP="008413E1">
      <w:pPr>
        <w:spacing w:after="0" w:line="360" w:lineRule="auto"/>
        <w:ind w:left="1080" w:right="675"/>
        <w:contextualSpacing/>
        <w:jc w:val="both"/>
        <w:rPr>
          <w:rFonts w:ascii="Arial" w:eastAsia="Times New Roman" w:hAnsi="Arial" w:cs="Arial"/>
          <w:b/>
          <w:bCs/>
          <w:sz w:val="20"/>
          <w:szCs w:val="20"/>
        </w:rPr>
      </w:pPr>
    </w:p>
    <w:p w:rsidR="00571D57" w:rsidRDefault="00571D57" w:rsidP="008413E1">
      <w:pPr>
        <w:spacing w:after="0" w:line="360" w:lineRule="auto"/>
        <w:ind w:left="1080" w:right="675"/>
        <w:contextualSpacing/>
        <w:jc w:val="both"/>
        <w:rPr>
          <w:rFonts w:ascii="Arial" w:eastAsia="Times New Roman" w:hAnsi="Arial" w:cs="Arial"/>
          <w:b/>
          <w:bCs/>
          <w:sz w:val="20"/>
          <w:szCs w:val="20"/>
        </w:rPr>
      </w:pPr>
    </w:p>
    <w:p w:rsidR="00571D57" w:rsidRDefault="00571D57" w:rsidP="008413E1">
      <w:pPr>
        <w:spacing w:after="0" w:line="360" w:lineRule="auto"/>
        <w:ind w:left="1080" w:right="675"/>
        <w:contextualSpacing/>
        <w:jc w:val="both"/>
        <w:rPr>
          <w:rFonts w:ascii="Arial" w:eastAsia="Times New Roman" w:hAnsi="Arial" w:cs="Arial"/>
          <w:b/>
          <w:bCs/>
          <w:sz w:val="20"/>
          <w:szCs w:val="20"/>
        </w:rPr>
      </w:pPr>
    </w:p>
    <w:p w:rsidR="002315A0" w:rsidRPr="00571D57" w:rsidRDefault="002315A0" w:rsidP="007E2FE6">
      <w:pPr>
        <w:pStyle w:val="Tekstpodstawowywcity"/>
        <w:suppressAutoHyphens w:val="0"/>
        <w:spacing w:after="0" w:line="360" w:lineRule="auto"/>
        <w:ind w:left="0" w:right="22"/>
        <w:jc w:val="both"/>
        <w:rPr>
          <w:rFonts w:ascii="Arial" w:hAnsi="Arial" w:cs="Arial"/>
          <w:bCs/>
          <w:color w:val="000000"/>
          <w:sz w:val="20"/>
        </w:rPr>
      </w:pPr>
    </w:p>
    <w:sectPr w:rsidR="002315A0" w:rsidRPr="00571D57" w:rsidSect="007E2FE6">
      <w:pgSz w:w="11906" w:h="16838"/>
      <w:pgMar w:top="851" w:right="1417" w:bottom="993"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D1D" w:rsidRDefault="00740D1D" w:rsidP="002315A0">
      <w:pPr>
        <w:spacing w:after="0" w:line="240" w:lineRule="auto"/>
      </w:pPr>
      <w:r>
        <w:separator/>
      </w:r>
    </w:p>
  </w:endnote>
  <w:endnote w:type="continuationSeparator" w:id="0">
    <w:p w:rsidR="00740D1D" w:rsidRDefault="00740D1D" w:rsidP="002315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D1D" w:rsidRDefault="00740D1D" w:rsidP="002315A0">
      <w:pPr>
        <w:spacing w:after="0" w:line="240" w:lineRule="auto"/>
      </w:pPr>
      <w:r>
        <w:separator/>
      </w:r>
    </w:p>
  </w:footnote>
  <w:footnote w:type="continuationSeparator" w:id="0">
    <w:p w:rsidR="00740D1D" w:rsidRDefault="00740D1D" w:rsidP="002315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
    <w:nsid w:val="00000002"/>
    <w:multiLevelType w:val="singleLevel"/>
    <w:tmpl w:val="00000002"/>
    <w:name w:val="WW8Num2"/>
    <w:lvl w:ilvl="0">
      <w:start w:val="1"/>
      <w:numFmt w:val="decimal"/>
      <w:lvlText w:val="%1)"/>
      <w:lvlJc w:val="left"/>
      <w:pPr>
        <w:tabs>
          <w:tab w:val="num" w:pos="0"/>
        </w:tabs>
        <w:ind w:left="1080" w:hanging="360"/>
      </w:pPr>
    </w:lvl>
  </w:abstractNum>
  <w:abstractNum w:abstractNumId="2">
    <w:nsid w:val="00000003"/>
    <w:multiLevelType w:val="singleLevel"/>
    <w:tmpl w:val="00000003"/>
    <w:name w:val="WW8Num3"/>
    <w:lvl w:ilvl="0">
      <w:start w:val="1"/>
      <w:numFmt w:val="lowerLetter"/>
      <w:lvlText w:val="%1)"/>
      <w:lvlJc w:val="left"/>
      <w:pPr>
        <w:tabs>
          <w:tab w:val="num" w:pos="0"/>
        </w:tabs>
        <w:ind w:left="720" w:hanging="360"/>
      </w:pPr>
    </w:lvl>
  </w:abstractNum>
  <w:abstractNum w:abstractNumId="3">
    <w:nsid w:val="00000004"/>
    <w:multiLevelType w:val="singleLevel"/>
    <w:tmpl w:val="00000004"/>
    <w:name w:val="WW8Num4"/>
    <w:lvl w:ilvl="0">
      <w:start w:val="1"/>
      <w:numFmt w:val="lowerLetter"/>
      <w:lvlText w:val="%1)"/>
      <w:lvlJc w:val="left"/>
      <w:pPr>
        <w:tabs>
          <w:tab w:val="num" w:pos="0"/>
        </w:tabs>
        <w:ind w:left="1212" w:hanging="360"/>
      </w:pPr>
    </w:lvl>
  </w:abstractNum>
  <w:abstractNum w:abstractNumId="4">
    <w:nsid w:val="00000005"/>
    <w:multiLevelType w:val="singleLevel"/>
    <w:tmpl w:val="00000005"/>
    <w:name w:val="WW8Num5"/>
    <w:lvl w:ilvl="0">
      <w:start w:val="1"/>
      <w:numFmt w:val="decimal"/>
      <w:lvlText w:val="%1."/>
      <w:lvlJc w:val="left"/>
      <w:pPr>
        <w:tabs>
          <w:tab w:val="num" w:pos="708"/>
        </w:tabs>
        <w:ind w:left="708" w:hanging="360"/>
      </w:pPr>
    </w:lvl>
  </w:abstractNum>
  <w:abstractNum w:abstractNumId="5">
    <w:nsid w:val="00000006"/>
    <w:multiLevelType w:val="singleLevel"/>
    <w:tmpl w:val="00000006"/>
    <w:name w:val="WW8Num6"/>
    <w:lvl w:ilvl="0">
      <w:start w:val="1"/>
      <w:numFmt w:val="lowerLetter"/>
      <w:lvlText w:val="%1)"/>
      <w:lvlJc w:val="left"/>
      <w:pPr>
        <w:tabs>
          <w:tab w:val="num" w:pos="1440"/>
        </w:tabs>
        <w:ind w:left="1440" w:hanging="360"/>
      </w:pPr>
    </w:lvl>
  </w:abstractNum>
  <w:abstractNum w:abstractNumId="6">
    <w:nsid w:val="00000007"/>
    <w:multiLevelType w:val="singleLevel"/>
    <w:tmpl w:val="E54E93E6"/>
    <w:name w:val="WW8Num7"/>
    <w:lvl w:ilvl="0">
      <w:start w:val="1"/>
      <w:numFmt w:val="decimal"/>
      <w:lvlText w:val="%1."/>
      <w:lvlJc w:val="left"/>
      <w:pPr>
        <w:tabs>
          <w:tab w:val="num" w:pos="720"/>
        </w:tabs>
        <w:ind w:left="720" w:hanging="360"/>
      </w:pPr>
      <w:rPr>
        <w:color w:val="auto"/>
      </w:rPr>
    </w:lvl>
  </w:abstractNum>
  <w:abstractNum w:abstractNumId="7">
    <w:nsid w:val="00000008"/>
    <w:multiLevelType w:val="singleLevel"/>
    <w:tmpl w:val="00000008"/>
    <w:name w:val="WW8Num10"/>
    <w:lvl w:ilvl="0">
      <w:start w:val="1"/>
      <w:numFmt w:val="lowerLetter"/>
      <w:lvlText w:val="%1)"/>
      <w:lvlJc w:val="left"/>
      <w:pPr>
        <w:tabs>
          <w:tab w:val="num" w:pos="2337"/>
        </w:tabs>
        <w:ind w:left="2337" w:hanging="360"/>
      </w:pPr>
    </w:lvl>
  </w:abstractNum>
  <w:abstractNum w:abstractNumId="8">
    <w:nsid w:val="00000009"/>
    <w:multiLevelType w:val="singleLevel"/>
    <w:tmpl w:val="00000009"/>
    <w:name w:val="WW8Num9"/>
    <w:lvl w:ilvl="0">
      <w:start w:val="1"/>
      <w:numFmt w:val="decimal"/>
      <w:lvlText w:val="%1."/>
      <w:lvlJc w:val="left"/>
      <w:pPr>
        <w:tabs>
          <w:tab w:val="num" w:pos="720"/>
        </w:tabs>
        <w:ind w:left="720" w:hanging="360"/>
      </w:pPr>
    </w:lvl>
  </w:abstractNum>
  <w:abstractNum w:abstractNumId="9">
    <w:nsid w:val="0000000A"/>
    <w:multiLevelType w:val="multilevel"/>
    <w:tmpl w:val="B7FE0330"/>
    <w:name w:val="WW8Num10"/>
    <w:lvl w:ilvl="0">
      <w:start w:val="1"/>
      <w:numFmt w:val="decimal"/>
      <w:lvlText w:val="%1."/>
      <w:lvlJc w:val="left"/>
      <w:pPr>
        <w:tabs>
          <w:tab w:val="num" w:pos="720"/>
        </w:tabs>
        <w:ind w:left="720" w:hanging="360"/>
      </w:pPr>
      <w:rPr>
        <w:rFonts w:ascii="Arial" w:eastAsia="Calibri" w:hAnsi="Arial" w:cs="Arial"/>
        <w:b w:val="0"/>
        <w:i w:val="0"/>
      </w:rPr>
    </w:lvl>
    <w:lvl w:ilvl="1">
      <w:start w:val="1"/>
      <w:numFmt w:val="lowerLetter"/>
      <w:lvlText w:val="%2."/>
      <w:lvlJc w:val="left"/>
      <w:pPr>
        <w:tabs>
          <w:tab w:val="num" w:pos="1440"/>
        </w:tabs>
        <w:ind w:left="1440" w:hanging="360"/>
      </w:pPr>
    </w:lvl>
    <w:lvl w:ilvl="2">
      <w:start w:val="1"/>
      <w:numFmt w:val="decimal"/>
      <w:lvlText w:val="%3."/>
      <w:lvlJc w:val="left"/>
      <w:pPr>
        <w:tabs>
          <w:tab w:val="num" w:pos="360"/>
        </w:tabs>
        <w:ind w:left="36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000000B"/>
    <w:multiLevelType w:val="multilevel"/>
    <w:tmpl w:val="0000000B"/>
    <w:name w:val="WW8Num11"/>
    <w:lvl w:ilvl="0">
      <w:start w:val="1"/>
      <w:numFmt w:val="decimal"/>
      <w:lvlText w:val="%1."/>
      <w:lvlJc w:val="left"/>
      <w:pPr>
        <w:tabs>
          <w:tab w:val="num" w:pos="435"/>
        </w:tabs>
        <w:ind w:left="435" w:hanging="435"/>
      </w:pPr>
    </w:lvl>
    <w:lvl w:ilvl="1">
      <w:start w:val="1"/>
      <w:numFmt w:val="decimal"/>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1">
    <w:nsid w:val="0000000C"/>
    <w:multiLevelType w:val="multilevel"/>
    <w:tmpl w:val="0000000C"/>
    <w:name w:val="WW8Num13"/>
    <w:lvl w:ilvl="0">
      <w:start w:val="1"/>
      <w:numFmt w:val="lowerLetter"/>
      <w:lvlText w:val="%1)"/>
      <w:lvlJc w:val="left"/>
      <w:pPr>
        <w:tabs>
          <w:tab w:val="num" w:pos="1800"/>
        </w:tabs>
        <w:ind w:left="180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singleLevel"/>
    <w:tmpl w:val="0000000D"/>
    <w:name w:val="WW8Num14"/>
    <w:lvl w:ilvl="0">
      <w:start w:val="1"/>
      <w:numFmt w:val="none"/>
      <w:suff w:val="nothing"/>
      <w:lvlText w:val="1."/>
      <w:lvlJc w:val="left"/>
      <w:pPr>
        <w:tabs>
          <w:tab w:val="num" w:pos="0"/>
        </w:tabs>
        <w:ind w:left="397" w:hanging="397"/>
      </w:pPr>
    </w:lvl>
  </w:abstractNum>
  <w:abstractNum w:abstractNumId="13">
    <w:nsid w:val="0000000E"/>
    <w:multiLevelType w:val="multilevel"/>
    <w:tmpl w:val="0000000E"/>
    <w:name w:val="WW8Num15"/>
    <w:lvl w:ilvl="0">
      <w:start w:val="1"/>
      <w:numFmt w:val="decimal"/>
      <w:lvlText w:val="%1."/>
      <w:lvlJc w:val="left"/>
      <w:pPr>
        <w:tabs>
          <w:tab w:val="num" w:pos="720"/>
        </w:tabs>
        <w:ind w:left="720" w:hanging="360"/>
      </w:pPr>
    </w:lvl>
    <w:lvl w:ilvl="1">
      <w:start w:val="1"/>
      <w:numFmt w:val="decimal"/>
      <w:lvlText w:val="%2."/>
      <w:lvlJc w:val="left"/>
      <w:pPr>
        <w:tabs>
          <w:tab w:val="num" w:pos="1353"/>
        </w:tabs>
        <w:ind w:left="1353" w:hanging="360"/>
      </w:pPr>
      <w:rPr>
        <w:b w:val="0"/>
      </w:rPr>
    </w:lvl>
    <w:lvl w:ilvl="2">
      <w:start w:val="1"/>
      <w:numFmt w:val="decimal"/>
      <w:lvlText w:val="%3."/>
      <w:lvlJc w:val="left"/>
      <w:pPr>
        <w:tabs>
          <w:tab w:val="num" w:pos="2204"/>
        </w:tabs>
        <w:ind w:left="2204"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6"/>
    <w:lvl w:ilvl="0">
      <w:start w:val="1"/>
      <w:numFmt w:val="decimal"/>
      <w:lvlText w:val="%1."/>
      <w:lvlJc w:val="left"/>
      <w:pPr>
        <w:tabs>
          <w:tab w:val="num" w:pos="1276"/>
        </w:tabs>
        <w:ind w:left="1276" w:hanging="360"/>
      </w:pPr>
      <w:rPr>
        <w:b w:val="0"/>
      </w:rPr>
    </w:lvl>
    <w:lvl w:ilvl="1">
      <w:start w:val="1"/>
      <w:numFmt w:val="decimal"/>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15">
    <w:nsid w:val="00000010"/>
    <w:multiLevelType w:val="multilevel"/>
    <w:tmpl w:val="00000010"/>
    <w:name w:val="WW8Num18"/>
    <w:lvl w:ilvl="0">
      <w:start w:val="1"/>
      <w:numFmt w:val="decimal"/>
      <w:lvlText w:val="%1."/>
      <w:lvlJc w:val="left"/>
      <w:pPr>
        <w:tabs>
          <w:tab w:val="num" w:pos="720"/>
        </w:tabs>
        <w:ind w:left="720" w:hanging="360"/>
      </w:pPr>
      <w:rPr>
        <w:rFonts w:cs="Arial"/>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00000011"/>
    <w:multiLevelType w:val="multilevel"/>
    <w:tmpl w:val="00000011"/>
    <w:name w:val="WW8Num1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00000012"/>
    <w:multiLevelType w:val="multilevel"/>
    <w:tmpl w:val="00000012"/>
    <w:name w:val="WW8Num20"/>
    <w:lvl w:ilvl="0">
      <w:start w:val="1"/>
      <w:numFmt w:val="decimal"/>
      <w:lvlText w:val="%1."/>
      <w:lvlJc w:val="left"/>
      <w:pPr>
        <w:tabs>
          <w:tab w:val="num" w:pos="720"/>
        </w:tabs>
        <w:ind w:left="720" w:hanging="360"/>
      </w:pPr>
    </w:lvl>
    <w:lvl w:ilvl="1">
      <w:start w:val="1"/>
      <w:numFmt w:val="decimal"/>
      <w:lvlText w:val="%2."/>
      <w:lvlJc w:val="left"/>
      <w:pPr>
        <w:tabs>
          <w:tab w:val="num" w:pos="1353"/>
        </w:tabs>
        <w:ind w:left="1353" w:hanging="360"/>
      </w:pPr>
      <w:rPr>
        <w:b w:val="0"/>
      </w:rPr>
    </w:lvl>
    <w:lvl w:ilvl="2">
      <w:start w:val="1"/>
      <w:numFmt w:val="decimal"/>
      <w:lvlText w:val="%3."/>
      <w:lvlJc w:val="left"/>
      <w:pPr>
        <w:tabs>
          <w:tab w:val="num" w:pos="2204"/>
        </w:tabs>
        <w:ind w:left="2204"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00000013"/>
    <w:multiLevelType w:val="multilevel"/>
    <w:tmpl w:val="00000013"/>
    <w:name w:val="WWNum37"/>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1080" w:hanging="360"/>
      </w:pPr>
      <w:rPr>
        <w:b/>
      </w:rPr>
    </w:lvl>
    <w:lvl w:ilvl="2">
      <w:start w:val="1"/>
      <w:numFmt w:val="decimal"/>
      <w:lvlText w:val="%1.%2.%3."/>
      <w:lvlJc w:val="left"/>
      <w:pPr>
        <w:tabs>
          <w:tab w:val="num" w:pos="0"/>
        </w:tabs>
        <w:ind w:left="1800" w:hanging="720"/>
      </w:pPr>
      <w:rPr>
        <w:b/>
      </w:rPr>
    </w:lvl>
    <w:lvl w:ilvl="3">
      <w:start w:val="1"/>
      <w:numFmt w:val="decimal"/>
      <w:lvlText w:val="%1.%2.%3.%4."/>
      <w:lvlJc w:val="left"/>
      <w:pPr>
        <w:tabs>
          <w:tab w:val="num" w:pos="0"/>
        </w:tabs>
        <w:ind w:left="2160" w:hanging="720"/>
      </w:pPr>
      <w:rPr>
        <w:b/>
      </w:rPr>
    </w:lvl>
    <w:lvl w:ilvl="4">
      <w:start w:val="1"/>
      <w:numFmt w:val="decimal"/>
      <w:lvlText w:val="%1.%2.%3.%4.%5."/>
      <w:lvlJc w:val="left"/>
      <w:pPr>
        <w:tabs>
          <w:tab w:val="num" w:pos="0"/>
        </w:tabs>
        <w:ind w:left="2880" w:hanging="1080"/>
      </w:pPr>
      <w:rPr>
        <w:b/>
      </w:rPr>
    </w:lvl>
    <w:lvl w:ilvl="5">
      <w:start w:val="1"/>
      <w:numFmt w:val="decimal"/>
      <w:lvlText w:val="%1.%2.%3.%4.%5.%6."/>
      <w:lvlJc w:val="left"/>
      <w:pPr>
        <w:tabs>
          <w:tab w:val="num" w:pos="0"/>
        </w:tabs>
        <w:ind w:left="3240" w:hanging="1080"/>
      </w:pPr>
      <w:rPr>
        <w:b/>
      </w:rPr>
    </w:lvl>
    <w:lvl w:ilvl="6">
      <w:start w:val="1"/>
      <w:numFmt w:val="decimal"/>
      <w:lvlText w:val="%1.%2.%3.%4.%5.%6.%7."/>
      <w:lvlJc w:val="left"/>
      <w:pPr>
        <w:tabs>
          <w:tab w:val="num" w:pos="0"/>
        </w:tabs>
        <w:ind w:left="3960" w:hanging="1440"/>
      </w:pPr>
      <w:rPr>
        <w:b/>
      </w:rPr>
    </w:lvl>
    <w:lvl w:ilvl="7">
      <w:start w:val="1"/>
      <w:numFmt w:val="decimal"/>
      <w:lvlText w:val="%1.%2.%3.%4.%5.%6.%7.%8."/>
      <w:lvlJc w:val="left"/>
      <w:pPr>
        <w:tabs>
          <w:tab w:val="num" w:pos="0"/>
        </w:tabs>
        <w:ind w:left="4320" w:hanging="1440"/>
      </w:pPr>
      <w:rPr>
        <w:b/>
      </w:rPr>
    </w:lvl>
    <w:lvl w:ilvl="8">
      <w:start w:val="1"/>
      <w:numFmt w:val="decimal"/>
      <w:lvlText w:val="%1.%2.%3.%4.%5.%6.%7.%8.%9."/>
      <w:lvlJc w:val="left"/>
      <w:pPr>
        <w:tabs>
          <w:tab w:val="num" w:pos="0"/>
        </w:tabs>
        <w:ind w:left="5040" w:hanging="1800"/>
      </w:pPr>
      <w:rPr>
        <w:b/>
      </w:rPr>
    </w:lvl>
  </w:abstractNum>
  <w:abstractNum w:abstractNumId="19">
    <w:nsid w:val="01716855"/>
    <w:multiLevelType w:val="hybridMultilevel"/>
    <w:tmpl w:val="A6C208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06FF22E4"/>
    <w:multiLevelType w:val="hybridMultilevel"/>
    <w:tmpl w:val="740A1492"/>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1">
    <w:nsid w:val="09675D79"/>
    <w:multiLevelType w:val="hybridMultilevel"/>
    <w:tmpl w:val="7780C6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09F950C6"/>
    <w:multiLevelType w:val="hybridMultilevel"/>
    <w:tmpl w:val="9522BAC2"/>
    <w:lvl w:ilvl="0" w:tplc="2CCE68B8">
      <w:start w:val="1"/>
      <w:numFmt w:val="decimal"/>
      <w:lvlText w:val="%1."/>
      <w:lvlJc w:val="left"/>
      <w:pPr>
        <w:tabs>
          <w:tab w:val="num" w:pos="720"/>
        </w:tabs>
        <w:ind w:left="720" w:hanging="360"/>
      </w:pPr>
      <w:rPr>
        <w:color w:val="00000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
    <w:nsid w:val="0B2701F9"/>
    <w:multiLevelType w:val="hybridMultilevel"/>
    <w:tmpl w:val="0A5CBA8E"/>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0CFD766C"/>
    <w:multiLevelType w:val="hybridMultilevel"/>
    <w:tmpl w:val="DF682A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76866CBC">
      <w:start w:val="1"/>
      <w:numFmt w:val="decimal"/>
      <w:lvlText w:val="%5)"/>
      <w:lvlJc w:val="left"/>
      <w:pPr>
        <w:ind w:left="502" w:hanging="360"/>
      </w:pPr>
      <w:rPr>
        <w:rFonts w:hint="default"/>
        <w:strike w:val="0"/>
      </w:rPr>
    </w:lvl>
    <w:lvl w:ilvl="5" w:tplc="3CAAA0BA">
      <w:start w:val="1"/>
      <w:numFmt w:val="lowerLetter"/>
      <w:lvlText w:val="%6)"/>
      <w:lvlJc w:val="left"/>
      <w:pPr>
        <w:ind w:left="4140" w:hanging="360"/>
      </w:pPr>
      <w:rPr>
        <w:rFonts w:hint="default"/>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0D4832AC"/>
    <w:multiLevelType w:val="hybridMultilevel"/>
    <w:tmpl w:val="758C11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14FF2F53"/>
    <w:multiLevelType w:val="hybridMultilevel"/>
    <w:tmpl w:val="5F5A9EDA"/>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nsid w:val="17A71E8C"/>
    <w:multiLevelType w:val="hybridMultilevel"/>
    <w:tmpl w:val="0A5CBA8E"/>
    <w:name w:val="WW8Num102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8">
    <w:nsid w:val="2DFA0BA7"/>
    <w:multiLevelType w:val="hybridMultilevel"/>
    <w:tmpl w:val="9DB47FC6"/>
    <w:lvl w:ilvl="0" w:tplc="7A5EF640">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303A6B4C"/>
    <w:multiLevelType w:val="hybridMultilevel"/>
    <w:tmpl w:val="29DA1292"/>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329F3A1D"/>
    <w:multiLevelType w:val="hybridMultilevel"/>
    <w:tmpl w:val="49DCEA10"/>
    <w:lvl w:ilvl="0" w:tplc="0415000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1">
    <w:nsid w:val="35942284"/>
    <w:multiLevelType w:val="hybridMultilevel"/>
    <w:tmpl w:val="C8A874A0"/>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nsid w:val="3B57470C"/>
    <w:multiLevelType w:val="hybridMultilevel"/>
    <w:tmpl w:val="95EC11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E1C789E"/>
    <w:multiLevelType w:val="hybridMultilevel"/>
    <w:tmpl w:val="1688E0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41035D51"/>
    <w:multiLevelType w:val="hybridMultilevel"/>
    <w:tmpl w:val="6374F320"/>
    <w:name w:val="WW8Num1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411E6D13"/>
    <w:multiLevelType w:val="hybridMultilevel"/>
    <w:tmpl w:val="ADA2D3FE"/>
    <w:lvl w:ilvl="0" w:tplc="3ED4AB2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41B5752A"/>
    <w:multiLevelType w:val="hybridMultilevel"/>
    <w:tmpl w:val="0ECCF332"/>
    <w:lvl w:ilvl="0" w:tplc="0415000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7">
      <w:start w:val="1"/>
      <w:numFmt w:val="lowerLetter"/>
      <w:lvlText w:val="%3)"/>
      <w:lvlJc w:val="lef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9">
    <w:nsid w:val="421B46B4"/>
    <w:multiLevelType w:val="hybridMultilevel"/>
    <w:tmpl w:val="DDBE5C7E"/>
    <w:lvl w:ilvl="0" w:tplc="367A52F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48325CF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487748E5"/>
    <w:multiLevelType w:val="multilevel"/>
    <w:tmpl w:val="0000000F"/>
    <w:lvl w:ilvl="0">
      <w:start w:val="1"/>
      <w:numFmt w:val="decimal"/>
      <w:lvlText w:val="%1."/>
      <w:lvlJc w:val="left"/>
      <w:pPr>
        <w:tabs>
          <w:tab w:val="num" w:pos="360"/>
        </w:tabs>
        <w:ind w:left="360" w:hanging="360"/>
      </w:pPr>
      <w:rPr>
        <w:b w:val="0"/>
      </w:rPr>
    </w:lvl>
    <w:lvl w:ilvl="1">
      <w:start w:val="1"/>
      <w:numFmt w:val="decimal"/>
      <w:lvlText w:val="%2."/>
      <w:lvlJc w:val="left"/>
      <w:pPr>
        <w:tabs>
          <w:tab w:val="num" w:pos="1092"/>
        </w:tabs>
        <w:ind w:left="1092" w:hanging="360"/>
      </w:pPr>
    </w:lvl>
    <w:lvl w:ilvl="2">
      <w:start w:val="1"/>
      <w:numFmt w:val="decimal"/>
      <w:lvlText w:val="%3."/>
      <w:lvlJc w:val="left"/>
      <w:pPr>
        <w:tabs>
          <w:tab w:val="num" w:pos="1812"/>
        </w:tabs>
        <w:ind w:left="1812" w:hanging="360"/>
      </w:pPr>
    </w:lvl>
    <w:lvl w:ilvl="3">
      <w:start w:val="1"/>
      <w:numFmt w:val="decimal"/>
      <w:lvlText w:val="%4."/>
      <w:lvlJc w:val="left"/>
      <w:pPr>
        <w:tabs>
          <w:tab w:val="num" w:pos="2532"/>
        </w:tabs>
        <w:ind w:left="2532" w:hanging="360"/>
      </w:pPr>
    </w:lvl>
    <w:lvl w:ilvl="4">
      <w:start w:val="1"/>
      <w:numFmt w:val="decimal"/>
      <w:lvlText w:val="%5."/>
      <w:lvlJc w:val="left"/>
      <w:pPr>
        <w:tabs>
          <w:tab w:val="num" w:pos="3252"/>
        </w:tabs>
        <w:ind w:left="3252" w:hanging="360"/>
      </w:pPr>
    </w:lvl>
    <w:lvl w:ilvl="5">
      <w:start w:val="1"/>
      <w:numFmt w:val="decimal"/>
      <w:lvlText w:val="%6."/>
      <w:lvlJc w:val="left"/>
      <w:pPr>
        <w:tabs>
          <w:tab w:val="num" w:pos="3972"/>
        </w:tabs>
        <w:ind w:left="3972" w:hanging="360"/>
      </w:pPr>
    </w:lvl>
    <w:lvl w:ilvl="6">
      <w:start w:val="1"/>
      <w:numFmt w:val="decimal"/>
      <w:lvlText w:val="%7."/>
      <w:lvlJc w:val="left"/>
      <w:pPr>
        <w:tabs>
          <w:tab w:val="num" w:pos="4692"/>
        </w:tabs>
        <w:ind w:left="4692" w:hanging="360"/>
      </w:pPr>
    </w:lvl>
    <w:lvl w:ilvl="7">
      <w:start w:val="1"/>
      <w:numFmt w:val="decimal"/>
      <w:lvlText w:val="%8."/>
      <w:lvlJc w:val="left"/>
      <w:pPr>
        <w:tabs>
          <w:tab w:val="num" w:pos="5412"/>
        </w:tabs>
        <w:ind w:left="5412" w:hanging="360"/>
      </w:pPr>
    </w:lvl>
    <w:lvl w:ilvl="8">
      <w:start w:val="1"/>
      <w:numFmt w:val="decimal"/>
      <w:lvlText w:val="%9."/>
      <w:lvlJc w:val="left"/>
      <w:pPr>
        <w:tabs>
          <w:tab w:val="num" w:pos="6132"/>
        </w:tabs>
        <w:ind w:left="6132" w:hanging="360"/>
      </w:pPr>
    </w:lvl>
  </w:abstractNum>
  <w:abstractNum w:abstractNumId="43">
    <w:nsid w:val="49C543EE"/>
    <w:multiLevelType w:val="hybridMultilevel"/>
    <w:tmpl w:val="2AA41B0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nsid w:val="4AED3ADD"/>
    <w:multiLevelType w:val="hybridMultilevel"/>
    <w:tmpl w:val="E6D2AD66"/>
    <w:lvl w:ilvl="0" w:tplc="64CE9D2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nsid w:val="4D087F2E"/>
    <w:multiLevelType w:val="hybridMultilevel"/>
    <w:tmpl w:val="92E60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55E21145"/>
    <w:multiLevelType w:val="hybridMultilevel"/>
    <w:tmpl w:val="C96CD988"/>
    <w:lvl w:ilvl="0" w:tplc="EC4CCA74">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5D612192"/>
    <w:multiLevelType w:val="hybridMultilevel"/>
    <w:tmpl w:val="E85838EA"/>
    <w:lvl w:ilvl="0" w:tplc="B6322C02">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nsid w:val="60317E9D"/>
    <w:multiLevelType w:val="multilevel"/>
    <w:tmpl w:val="7994BF4A"/>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rPr>
        <w:rFonts w:ascii="Arial" w:eastAsia="Calibri" w:hAnsi="Arial" w:cs="Arial" w:hint="default"/>
        <w:b w:val="0"/>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9">
    <w:nsid w:val="604174A0"/>
    <w:multiLevelType w:val="multilevel"/>
    <w:tmpl w:val="73D080E2"/>
    <w:lvl w:ilvl="0">
      <w:start w:val="1"/>
      <w:numFmt w:val="decimal"/>
      <w:lvlText w:val="%1."/>
      <w:lvlJc w:val="left"/>
      <w:pPr>
        <w:ind w:left="360" w:hanging="360"/>
      </w:pPr>
    </w:lvl>
    <w:lvl w:ilvl="1">
      <w:start w:val="1"/>
      <w:numFmt w:val="decimal"/>
      <w:lvlText w:val="%1.%2."/>
      <w:lvlJc w:val="left"/>
      <w:pPr>
        <w:ind w:left="786" w:hanging="360"/>
      </w:pPr>
      <w:rPr>
        <w:b/>
        <w:color w:val="auto"/>
        <w:sz w:val="20"/>
        <w:szCs w:val="20"/>
      </w:rPr>
    </w:lvl>
    <w:lvl w:ilvl="2">
      <w:start w:val="1"/>
      <w:numFmt w:val="decimal"/>
      <w:lvlText w:val="%1.%2.%3."/>
      <w:lvlJc w:val="left"/>
      <w:pPr>
        <w:ind w:left="2160" w:hanging="720"/>
      </w:pPr>
      <w:rPr>
        <w:b/>
        <w:sz w:val="20"/>
        <w:szCs w:val="20"/>
      </w:rPr>
    </w:lvl>
    <w:lvl w:ilvl="3">
      <w:start w:val="1"/>
      <w:numFmt w:val="decimal"/>
      <w:lvlText w:val="%1.%2.%3.%4."/>
      <w:lvlJc w:val="left"/>
      <w:pPr>
        <w:ind w:left="2880" w:hanging="720"/>
      </w:pPr>
      <w:rPr>
        <w:b/>
      </w:r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50">
    <w:nsid w:val="63557B84"/>
    <w:multiLevelType w:val="hybridMultilevel"/>
    <w:tmpl w:val="823013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653C7262"/>
    <w:multiLevelType w:val="hybridMultilevel"/>
    <w:tmpl w:val="783AA9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ADF3592"/>
    <w:multiLevelType w:val="hybridMultilevel"/>
    <w:tmpl w:val="5B765BE6"/>
    <w:lvl w:ilvl="0" w:tplc="1B62F79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3">
    <w:nsid w:val="6C3A34EA"/>
    <w:multiLevelType w:val="hybridMultilevel"/>
    <w:tmpl w:val="87286A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6C9F6F92"/>
    <w:multiLevelType w:val="hybridMultilevel"/>
    <w:tmpl w:val="4482B110"/>
    <w:lvl w:ilvl="0" w:tplc="6D2468C8">
      <w:start w:val="23"/>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79CE2024"/>
    <w:multiLevelType w:val="multilevel"/>
    <w:tmpl w:val="7994BF4A"/>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rPr>
        <w:rFonts w:ascii="Arial" w:eastAsia="Calibri" w:hAnsi="Arial" w:cs="Arial" w:hint="default"/>
        <w:b w:val="0"/>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7">
    <w:nsid w:val="79EC1AAC"/>
    <w:multiLevelType w:val="hybridMultilevel"/>
    <w:tmpl w:val="8C088F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nsid w:val="7B0537C1"/>
    <w:multiLevelType w:val="hybridMultilevel"/>
    <w:tmpl w:val="3D0ECA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num>
  <w:num w:numId="2">
    <w:abstractNumId w:val="9"/>
  </w:num>
  <w:num w:numId="3">
    <w:abstractNumId w:val="42"/>
  </w:num>
  <w:num w:numId="4">
    <w:abstractNumId w:val="46"/>
  </w:num>
  <w:num w:numId="5">
    <w:abstractNumId w:val="56"/>
  </w:num>
  <w:num w:numId="6">
    <w:abstractNumId w:val="53"/>
  </w:num>
  <w:num w:numId="7">
    <w:abstractNumId w:val="24"/>
  </w:num>
  <w:num w:numId="8">
    <w:abstractNumId w:val="35"/>
  </w:num>
  <w:num w:numId="9">
    <w:abstractNumId w:val="58"/>
  </w:num>
  <w:num w:numId="10">
    <w:abstractNumId w:val="21"/>
  </w:num>
  <w:num w:numId="11">
    <w:abstractNumId w:val="50"/>
  </w:num>
  <w:num w:numId="12">
    <w:abstractNumId w:val="19"/>
  </w:num>
  <w:num w:numId="13">
    <w:abstractNumId w:val="25"/>
  </w:num>
  <w:num w:numId="14">
    <w:abstractNumId w:val="45"/>
  </w:num>
  <w:num w:numId="15">
    <w:abstractNumId w:val="30"/>
  </w:num>
  <w:num w:numId="16">
    <w:abstractNumId w:val="38"/>
  </w:num>
  <w:num w:numId="17">
    <w:abstractNumId w:val="36"/>
  </w:num>
  <w:num w:numId="18">
    <w:abstractNumId w:val="27"/>
  </w:num>
  <w:num w:numId="19">
    <w:abstractNumId w:val="23"/>
  </w:num>
  <w:num w:numId="20">
    <w:abstractNumId w:val="37"/>
  </w:num>
  <w:num w:numId="21">
    <w:abstractNumId w:val="31"/>
  </w:num>
  <w:num w:numId="22">
    <w:abstractNumId w:val="52"/>
  </w:num>
  <w:num w:numId="23">
    <w:abstractNumId w:val="57"/>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1"/>
  </w:num>
  <w:num w:numId="26">
    <w:abstractNumId w:val="44"/>
  </w:num>
  <w:num w:numId="2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29"/>
  </w:num>
  <w:num w:numId="31">
    <w:abstractNumId w:val="40"/>
  </w:num>
  <w:num w:numId="32">
    <w:abstractNumId w:val="55"/>
  </w:num>
  <w:num w:numId="33">
    <w:abstractNumId w:val="22"/>
  </w:num>
  <w:num w:numId="34">
    <w:abstractNumId w:val="54"/>
  </w:num>
  <w:num w:numId="35">
    <w:abstractNumId w:val="43"/>
  </w:num>
  <w:num w:numId="36">
    <w:abstractNumId w:val="34"/>
  </w:num>
  <w:num w:numId="37">
    <w:abstractNumId w:val="47"/>
  </w:num>
  <w:num w:numId="38">
    <w:abstractNumId w:val="33"/>
  </w:num>
  <w:num w:numId="39">
    <w:abstractNumId w:val="26"/>
  </w:num>
  <w:num w:numId="40">
    <w:abstractNumId w:val="39"/>
  </w:num>
  <w:num w:numId="41">
    <w:abstractNumId w:val="48"/>
  </w:num>
  <w:num w:numId="42">
    <w:abstractNumId w:val="41"/>
  </w:num>
  <w:num w:numId="43">
    <w:abstractNumId w:val="20"/>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stylePaneFormatFilter w:val="000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952683"/>
    <w:rsid w:val="0001107C"/>
    <w:rsid w:val="00055939"/>
    <w:rsid w:val="00070BF2"/>
    <w:rsid w:val="00074700"/>
    <w:rsid w:val="00097E2A"/>
    <w:rsid w:val="000A0F09"/>
    <w:rsid w:val="000B43F0"/>
    <w:rsid w:val="000B5836"/>
    <w:rsid w:val="000C3569"/>
    <w:rsid w:val="000C478B"/>
    <w:rsid w:val="000E1AA2"/>
    <w:rsid w:val="0012095E"/>
    <w:rsid w:val="00143DC5"/>
    <w:rsid w:val="00153CF2"/>
    <w:rsid w:val="00160645"/>
    <w:rsid w:val="00162BE0"/>
    <w:rsid w:val="00177F36"/>
    <w:rsid w:val="0019120A"/>
    <w:rsid w:val="001B33DC"/>
    <w:rsid w:val="001D4566"/>
    <w:rsid w:val="001E213A"/>
    <w:rsid w:val="002003F1"/>
    <w:rsid w:val="00226643"/>
    <w:rsid w:val="002315A0"/>
    <w:rsid w:val="002345D0"/>
    <w:rsid w:val="00241978"/>
    <w:rsid w:val="002656E4"/>
    <w:rsid w:val="002819FA"/>
    <w:rsid w:val="0028740C"/>
    <w:rsid w:val="0029022F"/>
    <w:rsid w:val="002B1B88"/>
    <w:rsid w:val="002B2F1F"/>
    <w:rsid w:val="002C4A48"/>
    <w:rsid w:val="002C791B"/>
    <w:rsid w:val="00307144"/>
    <w:rsid w:val="00312F5B"/>
    <w:rsid w:val="00341DFB"/>
    <w:rsid w:val="00356700"/>
    <w:rsid w:val="00376163"/>
    <w:rsid w:val="0038125C"/>
    <w:rsid w:val="003D02C5"/>
    <w:rsid w:val="003D2C1E"/>
    <w:rsid w:val="003E3E3B"/>
    <w:rsid w:val="003E4C8E"/>
    <w:rsid w:val="0040627D"/>
    <w:rsid w:val="00416F85"/>
    <w:rsid w:val="00425543"/>
    <w:rsid w:val="00462524"/>
    <w:rsid w:val="00470FA2"/>
    <w:rsid w:val="004801F1"/>
    <w:rsid w:val="00482EC6"/>
    <w:rsid w:val="004970A1"/>
    <w:rsid w:val="004A3BE5"/>
    <w:rsid w:val="004C70CB"/>
    <w:rsid w:val="004D016E"/>
    <w:rsid w:val="004D0B71"/>
    <w:rsid w:val="0051172E"/>
    <w:rsid w:val="00520783"/>
    <w:rsid w:val="00533DDE"/>
    <w:rsid w:val="005403E6"/>
    <w:rsid w:val="00540876"/>
    <w:rsid w:val="005658F5"/>
    <w:rsid w:val="00571D57"/>
    <w:rsid w:val="00575EFD"/>
    <w:rsid w:val="005845F5"/>
    <w:rsid w:val="00587FFC"/>
    <w:rsid w:val="0059435D"/>
    <w:rsid w:val="005F12E1"/>
    <w:rsid w:val="005F48DF"/>
    <w:rsid w:val="00624505"/>
    <w:rsid w:val="006375B5"/>
    <w:rsid w:val="00642463"/>
    <w:rsid w:val="00653873"/>
    <w:rsid w:val="006747D4"/>
    <w:rsid w:val="00685BBD"/>
    <w:rsid w:val="006A0727"/>
    <w:rsid w:val="006C5E58"/>
    <w:rsid w:val="006D28C7"/>
    <w:rsid w:val="006E0427"/>
    <w:rsid w:val="00715FD7"/>
    <w:rsid w:val="00725514"/>
    <w:rsid w:val="007360FB"/>
    <w:rsid w:val="00740D1D"/>
    <w:rsid w:val="007721EA"/>
    <w:rsid w:val="00792036"/>
    <w:rsid w:val="007A415B"/>
    <w:rsid w:val="007A706E"/>
    <w:rsid w:val="007D72F2"/>
    <w:rsid w:val="007E2FE6"/>
    <w:rsid w:val="007E78C8"/>
    <w:rsid w:val="007F1C24"/>
    <w:rsid w:val="0080564D"/>
    <w:rsid w:val="00814EC6"/>
    <w:rsid w:val="00826A0F"/>
    <w:rsid w:val="008413E1"/>
    <w:rsid w:val="00850A0A"/>
    <w:rsid w:val="0086685A"/>
    <w:rsid w:val="00887DB1"/>
    <w:rsid w:val="0089393B"/>
    <w:rsid w:val="008978E8"/>
    <w:rsid w:val="008D24DB"/>
    <w:rsid w:val="00901D51"/>
    <w:rsid w:val="009231F9"/>
    <w:rsid w:val="00944A74"/>
    <w:rsid w:val="00947C23"/>
    <w:rsid w:val="00952683"/>
    <w:rsid w:val="00955B2C"/>
    <w:rsid w:val="009B1924"/>
    <w:rsid w:val="009D3D82"/>
    <w:rsid w:val="00A01285"/>
    <w:rsid w:val="00A01AFD"/>
    <w:rsid w:val="00A02EA6"/>
    <w:rsid w:val="00A17F5E"/>
    <w:rsid w:val="00A40D8C"/>
    <w:rsid w:val="00A419F3"/>
    <w:rsid w:val="00A448D5"/>
    <w:rsid w:val="00A56EC9"/>
    <w:rsid w:val="00AA3DC4"/>
    <w:rsid w:val="00AB6537"/>
    <w:rsid w:val="00AF62A5"/>
    <w:rsid w:val="00B250D0"/>
    <w:rsid w:val="00B30DE2"/>
    <w:rsid w:val="00B31366"/>
    <w:rsid w:val="00B40AA1"/>
    <w:rsid w:val="00B4344C"/>
    <w:rsid w:val="00B44FA7"/>
    <w:rsid w:val="00B63CAA"/>
    <w:rsid w:val="00B77D65"/>
    <w:rsid w:val="00B80891"/>
    <w:rsid w:val="00B86C70"/>
    <w:rsid w:val="00B96A00"/>
    <w:rsid w:val="00BB61BC"/>
    <w:rsid w:val="00BE3F9C"/>
    <w:rsid w:val="00C210DE"/>
    <w:rsid w:val="00C2232C"/>
    <w:rsid w:val="00C31374"/>
    <w:rsid w:val="00C31B5A"/>
    <w:rsid w:val="00C35C12"/>
    <w:rsid w:val="00C4360E"/>
    <w:rsid w:val="00C44ECF"/>
    <w:rsid w:val="00C60DAE"/>
    <w:rsid w:val="00C71B8E"/>
    <w:rsid w:val="00C93008"/>
    <w:rsid w:val="00CB0AC2"/>
    <w:rsid w:val="00CB1850"/>
    <w:rsid w:val="00D26DDE"/>
    <w:rsid w:val="00D52377"/>
    <w:rsid w:val="00D5544A"/>
    <w:rsid w:val="00D72D39"/>
    <w:rsid w:val="00DD15DE"/>
    <w:rsid w:val="00DF151F"/>
    <w:rsid w:val="00DF6A41"/>
    <w:rsid w:val="00E0033F"/>
    <w:rsid w:val="00E22C8E"/>
    <w:rsid w:val="00E45451"/>
    <w:rsid w:val="00E6622F"/>
    <w:rsid w:val="00E76872"/>
    <w:rsid w:val="00E958A3"/>
    <w:rsid w:val="00EB4496"/>
    <w:rsid w:val="00ED5160"/>
    <w:rsid w:val="00F06C3B"/>
    <w:rsid w:val="00F243C8"/>
    <w:rsid w:val="00F52A22"/>
    <w:rsid w:val="00F531BA"/>
    <w:rsid w:val="00F537C3"/>
    <w:rsid w:val="00F56DF8"/>
    <w:rsid w:val="00F91D2D"/>
    <w:rsid w:val="00FB58F8"/>
    <w:rsid w:val="00FC1F54"/>
    <w:rsid w:val="00FC249B"/>
    <w:rsid w:val="00FC5869"/>
    <w:rsid w:val="00FD70EC"/>
    <w:rsid w:val="00FE50DA"/>
    <w:rsid w:val="00FF5C11"/>
    <w:rsid w:val="00FF672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5E58"/>
    <w:pPr>
      <w:suppressAutoHyphens/>
      <w:spacing w:after="200" w:line="276" w:lineRule="auto"/>
    </w:pPr>
    <w:rPr>
      <w:rFonts w:ascii="Calibri" w:eastAsia="Calibri" w:hAnsi="Calibri" w:cs="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0z0">
    <w:name w:val="WW8Num10z0"/>
    <w:rsid w:val="006C5E58"/>
    <w:rPr>
      <w:b w:val="0"/>
    </w:rPr>
  </w:style>
  <w:style w:type="character" w:customStyle="1" w:styleId="WW8Num12z1">
    <w:name w:val="WW8Num12z1"/>
    <w:rsid w:val="006C5E58"/>
    <w:rPr>
      <w:rFonts w:ascii="Times New Roman" w:eastAsia="Times New Roman" w:hAnsi="Times New Roman" w:cs="Times New Roman"/>
    </w:rPr>
  </w:style>
  <w:style w:type="character" w:customStyle="1" w:styleId="WW8Num15z1">
    <w:name w:val="WW8Num15z1"/>
    <w:rsid w:val="006C5E58"/>
    <w:rPr>
      <w:b w:val="0"/>
    </w:rPr>
  </w:style>
  <w:style w:type="character" w:customStyle="1" w:styleId="WW8Num16z0">
    <w:name w:val="WW8Num16z0"/>
    <w:rsid w:val="006C5E58"/>
    <w:rPr>
      <w:b w:val="0"/>
    </w:rPr>
  </w:style>
  <w:style w:type="character" w:customStyle="1" w:styleId="WW8Num18z0">
    <w:name w:val="WW8Num18z0"/>
    <w:rsid w:val="006C5E58"/>
    <w:rPr>
      <w:rFonts w:cs="Arial"/>
      <w:i w:val="0"/>
    </w:rPr>
  </w:style>
  <w:style w:type="character" w:customStyle="1" w:styleId="WW8Num20z1">
    <w:name w:val="WW8Num20z1"/>
    <w:rsid w:val="006C5E58"/>
    <w:rPr>
      <w:b w:val="0"/>
    </w:rPr>
  </w:style>
  <w:style w:type="character" w:customStyle="1" w:styleId="Absatz-Standardschriftart">
    <w:name w:val="Absatz-Standardschriftart"/>
    <w:rsid w:val="006C5E58"/>
  </w:style>
  <w:style w:type="character" w:customStyle="1" w:styleId="WW8Num11z0">
    <w:name w:val="WW8Num11z0"/>
    <w:rsid w:val="006C5E58"/>
    <w:rPr>
      <w:b w:val="0"/>
    </w:rPr>
  </w:style>
  <w:style w:type="character" w:customStyle="1" w:styleId="WW8Num12z0">
    <w:name w:val="WW8Num12z0"/>
    <w:rsid w:val="006C5E58"/>
    <w:rPr>
      <w:rFonts w:cs="Arial"/>
      <w:i w:val="0"/>
    </w:rPr>
  </w:style>
  <w:style w:type="character" w:customStyle="1" w:styleId="WW8Num14z1">
    <w:name w:val="WW8Num14z1"/>
    <w:rsid w:val="006C5E58"/>
    <w:rPr>
      <w:rFonts w:ascii="Times New Roman" w:eastAsia="Times New Roman" w:hAnsi="Times New Roman" w:cs="Times New Roman"/>
    </w:rPr>
  </w:style>
  <w:style w:type="character" w:customStyle="1" w:styleId="WW8Num22z0">
    <w:name w:val="WW8Num22z0"/>
    <w:rsid w:val="006C5E58"/>
    <w:rPr>
      <w:b w:val="0"/>
    </w:rPr>
  </w:style>
  <w:style w:type="character" w:customStyle="1" w:styleId="WW8Num24z0">
    <w:name w:val="WW8Num24z0"/>
    <w:rsid w:val="006C5E58"/>
    <w:rPr>
      <w:rFonts w:ascii="Arial" w:eastAsia="Times New Roman" w:hAnsi="Arial" w:cs="Arial"/>
    </w:rPr>
  </w:style>
  <w:style w:type="character" w:customStyle="1" w:styleId="WW8Num26z1">
    <w:name w:val="WW8Num26z1"/>
    <w:rsid w:val="006C5E58"/>
    <w:rPr>
      <w:b w:val="0"/>
    </w:rPr>
  </w:style>
  <w:style w:type="character" w:customStyle="1" w:styleId="WW-Absatz-Standardschriftart">
    <w:name w:val="WW-Absatz-Standardschriftart"/>
    <w:rsid w:val="006C5E58"/>
  </w:style>
  <w:style w:type="character" w:customStyle="1" w:styleId="WW8Num5z1">
    <w:name w:val="WW8Num5z1"/>
    <w:rsid w:val="006C5E58"/>
    <w:rPr>
      <w:b/>
    </w:rPr>
  </w:style>
  <w:style w:type="character" w:customStyle="1" w:styleId="WW8Num15z0">
    <w:name w:val="WW8Num15z0"/>
    <w:rsid w:val="006C5E58"/>
    <w:rPr>
      <w:b w:val="0"/>
    </w:rPr>
  </w:style>
  <w:style w:type="character" w:customStyle="1" w:styleId="WW8Num21z1">
    <w:name w:val="WW8Num21z1"/>
    <w:rsid w:val="006C5E58"/>
    <w:rPr>
      <w:rFonts w:ascii="Times New Roman" w:eastAsia="Times New Roman" w:hAnsi="Times New Roman" w:cs="Times New Roman"/>
    </w:rPr>
  </w:style>
  <w:style w:type="character" w:customStyle="1" w:styleId="WW8Num24z1">
    <w:name w:val="WW8Num24z1"/>
    <w:rsid w:val="006C5E58"/>
    <w:rPr>
      <w:rFonts w:ascii="Courier New" w:hAnsi="Courier New"/>
    </w:rPr>
  </w:style>
  <w:style w:type="character" w:customStyle="1" w:styleId="WW8Num24z2">
    <w:name w:val="WW8Num24z2"/>
    <w:rsid w:val="006C5E58"/>
    <w:rPr>
      <w:rFonts w:ascii="Wingdings" w:hAnsi="Wingdings"/>
    </w:rPr>
  </w:style>
  <w:style w:type="character" w:customStyle="1" w:styleId="WW8Num24z3">
    <w:name w:val="WW8Num24z3"/>
    <w:rsid w:val="006C5E58"/>
    <w:rPr>
      <w:rFonts w:ascii="Symbol" w:hAnsi="Symbol"/>
    </w:rPr>
  </w:style>
  <w:style w:type="character" w:customStyle="1" w:styleId="WW8Num27z1">
    <w:name w:val="WW8Num27z1"/>
    <w:rsid w:val="006C5E58"/>
    <w:rPr>
      <w:b w:val="0"/>
    </w:rPr>
  </w:style>
  <w:style w:type="character" w:customStyle="1" w:styleId="Domylnaczcionkaakapitu1">
    <w:name w:val="Domyślna czcionka akapitu1"/>
    <w:rsid w:val="006C5E58"/>
  </w:style>
  <w:style w:type="character" w:customStyle="1" w:styleId="Odwoaniedokomentarza1">
    <w:name w:val="Odwołanie do komentarza1"/>
    <w:rsid w:val="006C5E58"/>
    <w:rPr>
      <w:sz w:val="16"/>
      <w:szCs w:val="16"/>
    </w:rPr>
  </w:style>
  <w:style w:type="character" w:customStyle="1" w:styleId="TekstkomentarzaZnak">
    <w:name w:val="Tekst komentarza Znak"/>
    <w:rsid w:val="006C5E58"/>
    <w:rPr>
      <w:rFonts w:ascii="Calibri" w:eastAsia="Calibri" w:hAnsi="Calibri" w:cs="Times New Roman"/>
      <w:sz w:val="20"/>
      <w:szCs w:val="20"/>
    </w:rPr>
  </w:style>
  <w:style w:type="character" w:customStyle="1" w:styleId="TekstdymkaZnak">
    <w:name w:val="Tekst dymka Znak"/>
    <w:rsid w:val="006C5E58"/>
    <w:rPr>
      <w:rFonts w:ascii="Tahoma" w:hAnsi="Tahoma" w:cs="Tahoma"/>
      <w:sz w:val="16"/>
      <w:szCs w:val="16"/>
    </w:rPr>
  </w:style>
  <w:style w:type="character" w:customStyle="1" w:styleId="TekstpodstawowyZnak">
    <w:name w:val="Tekst podstawowy Znak"/>
    <w:rsid w:val="006C5E58"/>
    <w:rPr>
      <w:rFonts w:ascii="Times New Roman" w:eastAsia="Times New Roman" w:hAnsi="Times New Roman" w:cs="Times New Roman"/>
      <w:sz w:val="24"/>
      <w:szCs w:val="20"/>
    </w:rPr>
  </w:style>
  <w:style w:type="character" w:customStyle="1" w:styleId="h1">
    <w:name w:val="h1"/>
    <w:basedOn w:val="Domylnaczcionkaakapitu1"/>
    <w:rsid w:val="006C5E58"/>
  </w:style>
  <w:style w:type="character" w:styleId="Hipercze">
    <w:name w:val="Hyperlink"/>
    <w:rsid w:val="006C5E58"/>
    <w:rPr>
      <w:color w:val="0000FF"/>
      <w:u w:val="single"/>
    </w:rPr>
  </w:style>
  <w:style w:type="character" w:customStyle="1" w:styleId="ListLabel1">
    <w:name w:val="ListLabel 1"/>
    <w:rsid w:val="006C5E58"/>
    <w:rPr>
      <w:b/>
    </w:rPr>
  </w:style>
  <w:style w:type="character" w:customStyle="1" w:styleId="Znakinumeracji">
    <w:name w:val="Znaki numeracji"/>
    <w:rsid w:val="006C5E58"/>
    <w:rPr>
      <w:rFonts w:ascii="Arial" w:hAnsi="Arial"/>
      <w:b/>
      <w:bCs/>
    </w:rPr>
  </w:style>
  <w:style w:type="paragraph" w:customStyle="1" w:styleId="Nagwek1">
    <w:name w:val="Nagłówek1"/>
    <w:basedOn w:val="Normalny"/>
    <w:next w:val="Tekstpodstawowy"/>
    <w:rsid w:val="006C5E58"/>
    <w:pPr>
      <w:keepNext/>
      <w:spacing w:before="240" w:after="120"/>
    </w:pPr>
    <w:rPr>
      <w:rFonts w:ascii="Arial" w:eastAsia="Lucida Sans Unicode" w:hAnsi="Arial" w:cs="Tahoma"/>
      <w:sz w:val="28"/>
      <w:szCs w:val="28"/>
    </w:rPr>
  </w:style>
  <w:style w:type="paragraph" w:styleId="Tekstpodstawowy">
    <w:name w:val="Body Text"/>
    <w:basedOn w:val="Normalny"/>
    <w:rsid w:val="006C5E58"/>
    <w:pPr>
      <w:spacing w:after="0" w:line="240" w:lineRule="auto"/>
    </w:pPr>
    <w:rPr>
      <w:rFonts w:ascii="Times New Roman" w:eastAsia="Times New Roman" w:hAnsi="Times New Roman"/>
      <w:sz w:val="24"/>
      <w:szCs w:val="20"/>
    </w:rPr>
  </w:style>
  <w:style w:type="paragraph" w:styleId="Lista">
    <w:name w:val="List"/>
    <w:basedOn w:val="Tekstpodstawowy"/>
    <w:rsid w:val="006C5E58"/>
    <w:rPr>
      <w:rFonts w:cs="Tahoma"/>
    </w:rPr>
  </w:style>
  <w:style w:type="paragraph" w:customStyle="1" w:styleId="Podpis1">
    <w:name w:val="Podpis1"/>
    <w:basedOn w:val="Normalny"/>
    <w:rsid w:val="006C5E58"/>
    <w:pPr>
      <w:suppressLineNumbers/>
      <w:spacing w:before="120" w:after="120"/>
    </w:pPr>
    <w:rPr>
      <w:rFonts w:cs="Tahoma"/>
      <w:i/>
      <w:iCs/>
      <w:sz w:val="24"/>
      <w:szCs w:val="24"/>
    </w:rPr>
  </w:style>
  <w:style w:type="paragraph" w:customStyle="1" w:styleId="Indeks">
    <w:name w:val="Indeks"/>
    <w:basedOn w:val="Normalny"/>
    <w:rsid w:val="006C5E58"/>
    <w:pPr>
      <w:suppressLineNumbers/>
    </w:pPr>
    <w:rPr>
      <w:rFonts w:cs="Tahoma"/>
    </w:rPr>
  </w:style>
  <w:style w:type="paragraph" w:styleId="Akapitzlist">
    <w:name w:val="List Paragraph"/>
    <w:basedOn w:val="Normalny"/>
    <w:uiPriority w:val="34"/>
    <w:qFormat/>
    <w:rsid w:val="006C5E58"/>
    <w:pPr>
      <w:ind w:left="720"/>
    </w:pPr>
  </w:style>
  <w:style w:type="paragraph" w:customStyle="1" w:styleId="Tekstkomentarza1">
    <w:name w:val="Tekst komentarza1"/>
    <w:basedOn w:val="Normalny"/>
    <w:rsid w:val="006C5E58"/>
    <w:pPr>
      <w:spacing w:line="240" w:lineRule="auto"/>
    </w:pPr>
    <w:rPr>
      <w:sz w:val="20"/>
      <w:szCs w:val="20"/>
    </w:rPr>
  </w:style>
  <w:style w:type="paragraph" w:styleId="Tekstdymka">
    <w:name w:val="Balloon Text"/>
    <w:basedOn w:val="Normalny"/>
    <w:rsid w:val="006C5E58"/>
    <w:pPr>
      <w:spacing w:after="0" w:line="240" w:lineRule="auto"/>
    </w:pPr>
    <w:rPr>
      <w:rFonts w:ascii="Tahoma" w:hAnsi="Tahoma"/>
      <w:sz w:val="16"/>
      <w:szCs w:val="16"/>
    </w:rPr>
  </w:style>
  <w:style w:type="paragraph" w:customStyle="1" w:styleId="Tekstpodstawowy21">
    <w:name w:val="Tekst podstawowy 21"/>
    <w:basedOn w:val="Normalny"/>
    <w:rsid w:val="006C5E58"/>
    <w:pPr>
      <w:spacing w:after="0" w:line="240" w:lineRule="auto"/>
    </w:pPr>
    <w:rPr>
      <w:rFonts w:ascii="Times New Roman" w:eastAsia="Times New Roman" w:hAnsi="Times New Roman" w:cs="Times New Roman"/>
      <w:szCs w:val="20"/>
    </w:rPr>
  </w:style>
  <w:style w:type="paragraph" w:customStyle="1" w:styleId="Akapitzlist1">
    <w:name w:val="Akapit z listą1"/>
    <w:basedOn w:val="Normalny"/>
    <w:rsid w:val="006C5E58"/>
  </w:style>
  <w:style w:type="paragraph" w:styleId="Tekstpodstawowywcity">
    <w:name w:val="Body Text Indent"/>
    <w:basedOn w:val="Normalny"/>
    <w:link w:val="TekstpodstawowywcityZnak"/>
    <w:uiPriority w:val="99"/>
    <w:unhideWhenUsed/>
    <w:rsid w:val="00F243C8"/>
    <w:pPr>
      <w:spacing w:after="120"/>
      <w:ind w:left="283"/>
    </w:pPr>
  </w:style>
  <w:style w:type="character" w:customStyle="1" w:styleId="TekstpodstawowywcityZnak">
    <w:name w:val="Tekst podstawowy wcięty Znak"/>
    <w:basedOn w:val="Domylnaczcionkaakapitu"/>
    <w:link w:val="Tekstpodstawowywcity"/>
    <w:uiPriority w:val="99"/>
    <w:rsid w:val="00F243C8"/>
    <w:rPr>
      <w:rFonts w:ascii="Calibri" w:eastAsia="Calibri" w:hAnsi="Calibri" w:cs="Calibri"/>
      <w:sz w:val="22"/>
      <w:szCs w:val="22"/>
      <w:lang w:eastAsia="ar-SA"/>
    </w:rPr>
  </w:style>
  <w:style w:type="paragraph" w:customStyle="1" w:styleId="Znak">
    <w:name w:val="Znak"/>
    <w:basedOn w:val="Normalny"/>
    <w:rsid w:val="008D24DB"/>
    <w:pPr>
      <w:suppressAutoHyphens w:val="0"/>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2315A0"/>
    <w:pPr>
      <w:suppressAutoHyphens w:val="0"/>
      <w:spacing w:after="0" w:line="240" w:lineRule="auto"/>
    </w:pPr>
    <w:rPr>
      <w:rFonts w:cs="Times New Roman"/>
      <w:sz w:val="20"/>
      <w:szCs w:val="20"/>
      <w:lang w:eastAsia="en-US"/>
    </w:rPr>
  </w:style>
  <w:style w:type="character" w:customStyle="1" w:styleId="TekstprzypisudolnegoZnak">
    <w:name w:val="Tekst przypisu dolnego Znak"/>
    <w:basedOn w:val="Domylnaczcionkaakapitu"/>
    <w:link w:val="Tekstprzypisudolnego"/>
    <w:uiPriority w:val="99"/>
    <w:rsid w:val="002315A0"/>
    <w:rPr>
      <w:rFonts w:ascii="Calibri" w:eastAsia="Calibri" w:hAnsi="Calibri"/>
      <w:lang w:eastAsia="en-US"/>
    </w:rPr>
  </w:style>
  <w:style w:type="character" w:styleId="Odwoanieprzypisudolnego">
    <w:name w:val="footnote reference"/>
    <w:uiPriority w:val="99"/>
    <w:unhideWhenUsed/>
    <w:rsid w:val="002315A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5E58"/>
    <w:pPr>
      <w:suppressAutoHyphens/>
      <w:spacing w:after="200" w:line="276" w:lineRule="auto"/>
    </w:pPr>
    <w:rPr>
      <w:rFonts w:ascii="Calibri" w:eastAsia="Calibri" w:hAnsi="Calibri" w:cs="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0z0">
    <w:name w:val="WW8Num10z0"/>
    <w:rsid w:val="006C5E58"/>
    <w:rPr>
      <w:b w:val="0"/>
    </w:rPr>
  </w:style>
  <w:style w:type="character" w:customStyle="1" w:styleId="WW8Num12z1">
    <w:name w:val="WW8Num12z1"/>
    <w:rsid w:val="006C5E58"/>
    <w:rPr>
      <w:rFonts w:ascii="Times New Roman" w:eastAsia="Times New Roman" w:hAnsi="Times New Roman" w:cs="Times New Roman"/>
    </w:rPr>
  </w:style>
  <w:style w:type="character" w:customStyle="1" w:styleId="WW8Num15z1">
    <w:name w:val="WW8Num15z1"/>
    <w:rsid w:val="006C5E58"/>
    <w:rPr>
      <w:b w:val="0"/>
    </w:rPr>
  </w:style>
  <w:style w:type="character" w:customStyle="1" w:styleId="WW8Num16z0">
    <w:name w:val="WW8Num16z0"/>
    <w:rsid w:val="006C5E58"/>
    <w:rPr>
      <w:b w:val="0"/>
    </w:rPr>
  </w:style>
  <w:style w:type="character" w:customStyle="1" w:styleId="WW8Num18z0">
    <w:name w:val="WW8Num18z0"/>
    <w:rsid w:val="006C5E58"/>
    <w:rPr>
      <w:rFonts w:cs="Arial"/>
      <w:i w:val="0"/>
    </w:rPr>
  </w:style>
  <w:style w:type="character" w:customStyle="1" w:styleId="WW8Num20z1">
    <w:name w:val="WW8Num20z1"/>
    <w:rsid w:val="006C5E58"/>
    <w:rPr>
      <w:b w:val="0"/>
    </w:rPr>
  </w:style>
  <w:style w:type="character" w:customStyle="1" w:styleId="Absatz-Standardschriftart">
    <w:name w:val="Absatz-Standardschriftart"/>
    <w:rsid w:val="006C5E58"/>
  </w:style>
  <w:style w:type="character" w:customStyle="1" w:styleId="WW8Num11z0">
    <w:name w:val="WW8Num11z0"/>
    <w:rsid w:val="006C5E58"/>
    <w:rPr>
      <w:b w:val="0"/>
    </w:rPr>
  </w:style>
  <w:style w:type="character" w:customStyle="1" w:styleId="WW8Num12z0">
    <w:name w:val="WW8Num12z0"/>
    <w:rsid w:val="006C5E58"/>
    <w:rPr>
      <w:rFonts w:cs="Arial"/>
      <w:i w:val="0"/>
    </w:rPr>
  </w:style>
  <w:style w:type="character" w:customStyle="1" w:styleId="WW8Num14z1">
    <w:name w:val="WW8Num14z1"/>
    <w:rsid w:val="006C5E58"/>
    <w:rPr>
      <w:rFonts w:ascii="Times New Roman" w:eastAsia="Times New Roman" w:hAnsi="Times New Roman" w:cs="Times New Roman"/>
    </w:rPr>
  </w:style>
  <w:style w:type="character" w:customStyle="1" w:styleId="WW8Num22z0">
    <w:name w:val="WW8Num22z0"/>
    <w:rsid w:val="006C5E58"/>
    <w:rPr>
      <w:b w:val="0"/>
    </w:rPr>
  </w:style>
  <w:style w:type="character" w:customStyle="1" w:styleId="WW8Num24z0">
    <w:name w:val="WW8Num24z0"/>
    <w:rsid w:val="006C5E58"/>
    <w:rPr>
      <w:rFonts w:ascii="Arial" w:eastAsia="Times New Roman" w:hAnsi="Arial" w:cs="Arial"/>
    </w:rPr>
  </w:style>
  <w:style w:type="character" w:customStyle="1" w:styleId="WW8Num26z1">
    <w:name w:val="WW8Num26z1"/>
    <w:rsid w:val="006C5E58"/>
    <w:rPr>
      <w:b w:val="0"/>
    </w:rPr>
  </w:style>
  <w:style w:type="character" w:customStyle="1" w:styleId="WW-Absatz-Standardschriftart">
    <w:name w:val="WW-Absatz-Standardschriftart"/>
    <w:rsid w:val="006C5E58"/>
  </w:style>
  <w:style w:type="character" w:customStyle="1" w:styleId="WW8Num5z1">
    <w:name w:val="WW8Num5z1"/>
    <w:rsid w:val="006C5E58"/>
    <w:rPr>
      <w:b/>
    </w:rPr>
  </w:style>
  <w:style w:type="character" w:customStyle="1" w:styleId="WW8Num15z0">
    <w:name w:val="WW8Num15z0"/>
    <w:rsid w:val="006C5E58"/>
    <w:rPr>
      <w:b w:val="0"/>
    </w:rPr>
  </w:style>
  <w:style w:type="character" w:customStyle="1" w:styleId="WW8Num21z1">
    <w:name w:val="WW8Num21z1"/>
    <w:rsid w:val="006C5E58"/>
    <w:rPr>
      <w:rFonts w:ascii="Times New Roman" w:eastAsia="Times New Roman" w:hAnsi="Times New Roman" w:cs="Times New Roman"/>
    </w:rPr>
  </w:style>
  <w:style w:type="character" w:customStyle="1" w:styleId="WW8Num24z1">
    <w:name w:val="WW8Num24z1"/>
    <w:rsid w:val="006C5E58"/>
    <w:rPr>
      <w:rFonts w:ascii="Courier New" w:hAnsi="Courier New"/>
    </w:rPr>
  </w:style>
  <w:style w:type="character" w:customStyle="1" w:styleId="WW8Num24z2">
    <w:name w:val="WW8Num24z2"/>
    <w:rsid w:val="006C5E58"/>
    <w:rPr>
      <w:rFonts w:ascii="Wingdings" w:hAnsi="Wingdings"/>
    </w:rPr>
  </w:style>
  <w:style w:type="character" w:customStyle="1" w:styleId="WW8Num24z3">
    <w:name w:val="WW8Num24z3"/>
    <w:rsid w:val="006C5E58"/>
    <w:rPr>
      <w:rFonts w:ascii="Symbol" w:hAnsi="Symbol"/>
    </w:rPr>
  </w:style>
  <w:style w:type="character" w:customStyle="1" w:styleId="WW8Num27z1">
    <w:name w:val="WW8Num27z1"/>
    <w:rsid w:val="006C5E58"/>
    <w:rPr>
      <w:b w:val="0"/>
    </w:rPr>
  </w:style>
  <w:style w:type="character" w:customStyle="1" w:styleId="Domylnaczcionkaakapitu1">
    <w:name w:val="Domyślna czcionka akapitu1"/>
    <w:rsid w:val="006C5E58"/>
  </w:style>
  <w:style w:type="character" w:customStyle="1" w:styleId="Odwoaniedokomentarza1">
    <w:name w:val="Odwołanie do komentarza1"/>
    <w:rsid w:val="006C5E58"/>
    <w:rPr>
      <w:sz w:val="16"/>
      <w:szCs w:val="16"/>
    </w:rPr>
  </w:style>
  <w:style w:type="character" w:customStyle="1" w:styleId="TekstkomentarzaZnak">
    <w:name w:val="Tekst komentarza Znak"/>
    <w:rsid w:val="006C5E58"/>
    <w:rPr>
      <w:rFonts w:ascii="Calibri" w:eastAsia="Calibri" w:hAnsi="Calibri" w:cs="Times New Roman"/>
      <w:sz w:val="20"/>
      <w:szCs w:val="20"/>
    </w:rPr>
  </w:style>
  <w:style w:type="character" w:customStyle="1" w:styleId="TekstdymkaZnak">
    <w:name w:val="Tekst dymka Znak"/>
    <w:rsid w:val="006C5E58"/>
    <w:rPr>
      <w:rFonts w:ascii="Tahoma" w:hAnsi="Tahoma" w:cs="Tahoma"/>
      <w:sz w:val="16"/>
      <w:szCs w:val="16"/>
    </w:rPr>
  </w:style>
  <w:style w:type="character" w:customStyle="1" w:styleId="TekstpodstawowyZnak">
    <w:name w:val="Tekst podstawowy Znak"/>
    <w:rsid w:val="006C5E58"/>
    <w:rPr>
      <w:rFonts w:ascii="Times New Roman" w:eastAsia="Times New Roman" w:hAnsi="Times New Roman" w:cs="Times New Roman"/>
      <w:sz w:val="24"/>
      <w:szCs w:val="20"/>
    </w:rPr>
  </w:style>
  <w:style w:type="character" w:customStyle="1" w:styleId="h1">
    <w:name w:val="h1"/>
    <w:basedOn w:val="Domylnaczcionkaakapitu1"/>
    <w:rsid w:val="006C5E58"/>
  </w:style>
  <w:style w:type="character" w:styleId="Hipercze">
    <w:name w:val="Hyperlink"/>
    <w:rsid w:val="006C5E58"/>
    <w:rPr>
      <w:color w:val="0000FF"/>
      <w:u w:val="single"/>
    </w:rPr>
  </w:style>
  <w:style w:type="character" w:customStyle="1" w:styleId="ListLabel1">
    <w:name w:val="ListLabel 1"/>
    <w:rsid w:val="006C5E58"/>
    <w:rPr>
      <w:b/>
    </w:rPr>
  </w:style>
  <w:style w:type="character" w:customStyle="1" w:styleId="Znakinumeracji">
    <w:name w:val="Znaki numeracji"/>
    <w:rsid w:val="006C5E58"/>
    <w:rPr>
      <w:rFonts w:ascii="Arial" w:hAnsi="Arial"/>
      <w:b/>
      <w:bCs/>
    </w:rPr>
  </w:style>
  <w:style w:type="paragraph" w:customStyle="1" w:styleId="Nagwek1">
    <w:name w:val="Nagłówek1"/>
    <w:basedOn w:val="Normalny"/>
    <w:next w:val="Tekstpodstawowy"/>
    <w:rsid w:val="006C5E58"/>
    <w:pPr>
      <w:keepNext/>
      <w:spacing w:before="240" w:after="120"/>
    </w:pPr>
    <w:rPr>
      <w:rFonts w:ascii="Arial" w:eastAsia="Lucida Sans Unicode" w:hAnsi="Arial" w:cs="Tahoma"/>
      <w:sz w:val="28"/>
      <w:szCs w:val="28"/>
    </w:rPr>
  </w:style>
  <w:style w:type="paragraph" w:styleId="Tekstpodstawowy">
    <w:name w:val="Body Text"/>
    <w:basedOn w:val="Normalny"/>
    <w:rsid w:val="006C5E58"/>
    <w:pPr>
      <w:spacing w:after="0" w:line="240" w:lineRule="auto"/>
    </w:pPr>
    <w:rPr>
      <w:rFonts w:ascii="Times New Roman" w:eastAsia="Times New Roman" w:hAnsi="Times New Roman"/>
      <w:sz w:val="24"/>
      <w:szCs w:val="20"/>
    </w:rPr>
  </w:style>
  <w:style w:type="paragraph" w:styleId="Lista">
    <w:name w:val="List"/>
    <w:basedOn w:val="Tekstpodstawowy"/>
    <w:rsid w:val="006C5E58"/>
    <w:rPr>
      <w:rFonts w:cs="Tahoma"/>
    </w:rPr>
  </w:style>
  <w:style w:type="paragraph" w:customStyle="1" w:styleId="Podpis1">
    <w:name w:val="Podpis1"/>
    <w:basedOn w:val="Normalny"/>
    <w:rsid w:val="006C5E58"/>
    <w:pPr>
      <w:suppressLineNumbers/>
      <w:spacing w:before="120" w:after="120"/>
    </w:pPr>
    <w:rPr>
      <w:rFonts w:cs="Tahoma"/>
      <w:i/>
      <w:iCs/>
      <w:sz w:val="24"/>
      <w:szCs w:val="24"/>
    </w:rPr>
  </w:style>
  <w:style w:type="paragraph" w:customStyle="1" w:styleId="Indeks">
    <w:name w:val="Indeks"/>
    <w:basedOn w:val="Normalny"/>
    <w:rsid w:val="006C5E58"/>
    <w:pPr>
      <w:suppressLineNumbers/>
    </w:pPr>
    <w:rPr>
      <w:rFonts w:cs="Tahoma"/>
    </w:rPr>
  </w:style>
  <w:style w:type="paragraph" w:styleId="Akapitzlist">
    <w:name w:val="List Paragraph"/>
    <w:basedOn w:val="Normalny"/>
    <w:uiPriority w:val="34"/>
    <w:qFormat/>
    <w:rsid w:val="006C5E58"/>
    <w:pPr>
      <w:ind w:left="720"/>
    </w:pPr>
  </w:style>
  <w:style w:type="paragraph" w:customStyle="1" w:styleId="Tekstkomentarza1">
    <w:name w:val="Tekst komentarza1"/>
    <w:basedOn w:val="Normalny"/>
    <w:rsid w:val="006C5E58"/>
    <w:pPr>
      <w:spacing w:line="240" w:lineRule="auto"/>
    </w:pPr>
    <w:rPr>
      <w:sz w:val="20"/>
      <w:szCs w:val="20"/>
    </w:rPr>
  </w:style>
  <w:style w:type="paragraph" w:styleId="Tekstdymka">
    <w:name w:val="Balloon Text"/>
    <w:basedOn w:val="Normalny"/>
    <w:rsid w:val="006C5E58"/>
    <w:pPr>
      <w:spacing w:after="0" w:line="240" w:lineRule="auto"/>
    </w:pPr>
    <w:rPr>
      <w:rFonts w:ascii="Tahoma" w:hAnsi="Tahoma"/>
      <w:sz w:val="16"/>
      <w:szCs w:val="16"/>
    </w:rPr>
  </w:style>
  <w:style w:type="paragraph" w:customStyle="1" w:styleId="Tekstpodstawowy21">
    <w:name w:val="Tekst podstawowy 21"/>
    <w:basedOn w:val="Normalny"/>
    <w:rsid w:val="006C5E58"/>
    <w:pPr>
      <w:spacing w:after="0" w:line="240" w:lineRule="auto"/>
    </w:pPr>
    <w:rPr>
      <w:rFonts w:ascii="Times New Roman" w:eastAsia="Times New Roman" w:hAnsi="Times New Roman" w:cs="Times New Roman"/>
      <w:szCs w:val="20"/>
    </w:rPr>
  </w:style>
  <w:style w:type="paragraph" w:customStyle="1" w:styleId="Akapitzlist1">
    <w:name w:val="Akapit z listą1"/>
    <w:basedOn w:val="Normalny"/>
    <w:rsid w:val="006C5E58"/>
  </w:style>
  <w:style w:type="paragraph" w:styleId="Tekstpodstawowywcity">
    <w:name w:val="Body Text Indent"/>
    <w:basedOn w:val="Normalny"/>
    <w:link w:val="TekstpodstawowywcityZnak"/>
    <w:uiPriority w:val="99"/>
    <w:unhideWhenUsed/>
    <w:rsid w:val="00F243C8"/>
    <w:pPr>
      <w:spacing w:after="120"/>
      <w:ind w:left="283"/>
    </w:pPr>
  </w:style>
  <w:style w:type="character" w:customStyle="1" w:styleId="TekstpodstawowywcityZnak">
    <w:name w:val="Tekst podstawowy wcięty Znak"/>
    <w:basedOn w:val="Domylnaczcionkaakapitu"/>
    <w:link w:val="Tekstpodstawowywcity"/>
    <w:uiPriority w:val="99"/>
    <w:rsid w:val="00F243C8"/>
    <w:rPr>
      <w:rFonts w:ascii="Calibri" w:eastAsia="Calibri" w:hAnsi="Calibri" w:cs="Calibri"/>
      <w:sz w:val="22"/>
      <w:szCs w:val="22"/>
      <w:lang w:eastAsia="ar-SA"/>
    </w:rPr>
  </w:style>
  <w:style w:type="paragraph" w:customStyle="1" w:styleId="Znak">
    <w:name w:val="Znak"/>
    <w:basedOn w:val="Normalny"/>
    <w:rsid w:val="008D24DB"/>
    <w:pPr>
      <w:suppressAutoHyphens w:val="0"/>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2315A0"/>
    <w:pPr>
      <w:suppressAutoHyphens w:val="0"/>
      <w:spacing w:after="0" w:line="240" w:lineRule="auto"/>
    </w:pPr>
    <w:rPr>
      <w:rFonts w:cs="Times New Roman"/>
      <w:sz w:val="20"/>
      <w:szCs w:val="20"/>
      <w:lang w:eastAsia="en-US"/>
    </w:rPr>
  </w:style>
  <w:style w:type="character" w:customStyle="1" w:styleId="TekstprzypisudolnegoZnak">
    <w:name w:val="Tekst przypisu dolnego Znak"/>
    <w:basedOn w:val="Domylnaczcionkaakapitu"/>
    <w:link w:val="Tekstprzypisudolnego"/>
    <w:uiPriority w:val="99"/>
    <w:rsid w:val="002315A0"/>
    <w:rPr>
      <w:rFonts w:ascii="Calibri" w:eastAsia="Calibri" w:hAnsi="Calibri"/>
      <w:lang w:eastAsia="en-US"/>
    </w:rPr>
  </w:style>
  <w:style w:type="character" w:styleId="Odwoanieprzypisudolnego">
    <w:name w:val="footnote reference"/>
    <w:uiPriority w:val="99"/>
    <w:unhideWhenUsed/>
    <w:rsid w:val="002315A0"/>
    <w:rPr>
      <w:vertAlign w:val="superscript"/>
    </w:rPr>
  </w:style>
</w:styles>
</file>

<file path=word/webSettings.xml><?xml version="1.0" encoding="utf-8"?>
<w:webSettings xmlns:r="http://schemas.openxmlformats.org/officeDocument/2006/relationships" xmlns:w="http://schemas.openxmlformats.org/wordprocessingml/2006/main">
  <w:divs>
    <w:div w:id="305279127">
      <w:bodyDiv w:val="1"/>
      <w:marLeft w:val="0"/>
      <w:marRight w:val="0"/>
      <w:marTop w:val="0"/>
      <w:marBottom w:val="0"/>
      <w:divBdr>
        <w:top w:val="none" w:sz="0" w:space="0" w:color="auto"/>
        <w:left w:val="none" w:sz="0" w:space="0" w:color="auto"/>
        <w:bottom w:val="none" w:sz="0" w:space="0" w:color="auto"/>
        <w:right w:val="none" w:sz="0" w:space="0" w:color="auto"/>
      </w:divBdr>
    </w:div>
    <w:div w:id="543564863">
      <w:bodyDiv w:val="1"/>
      <w:marLeft w:val="0"/>
      <w:marRight w:val="0"/>
      <w:marTop w:val="0"/>
      <w:marBottom w:val="0"/>
      <w:divBdr>
        <w:top w:val="none" w:sz="0" w:space="0" w:color="auto"/>
        <w:left w:val="none" w:sz="0" w:space="0" w:color="auto"/>
        <w:bottom w:val="none" w:sz="0" w:space="0" w:color="auto"/>
        <w:right w:val="none" w:sz="0" w:space="0" w:color="auto"/>
      </w:divBdr>
    </w:div>
    <w:div w:id="631399665">
      <w:bodyDiv w:val="1"/>
      <w:marLeft w:val="0"/>
      <w:marRight w:val="0"/>
      <w:marTop w:val="0"/>
      <w:marBottom w:val="0"/>
      <w:divBdr>
        <w:top w:val="none" w:sz="0" w:space="0" w:color="auto"/>
        <w:left w:val="none" w:sz="0" w:space="0" w:color="auto"/>
        <w:bottom w:val="none" w:sz="0" w:space="0" w:color="auto"/>
        <w:right w:val="none" w:sz="0" w:space="0" w:color="auto"/>
      </w:divBdr>
      <w:divsChild>
        <w:div w:id="739407993">
          <w:marLeft w:val="0"/>
          <w:marRight w:val="0"/>
          <w:marTop w:val="0"/>
          <w:marBottom w:val="0"/>
          <w:divBdr>
            <w:top w:val="none" w:sz="0" w:space="0" w:color="auto"/>
            <w:left w:val="none" w:sz="0" w:space="0" w:color="auto"/>
            <w:bottom w:val="none" w:sz="0" w:space="0" w:color="auto"/>
            <w:right w:val="none" w:sz="0" w:space="0" w:color="auto"/>
          </w:divBdr>
        </w:div>
        <w:div w:id="1523588424">
          <w:marLeft w:val="0"/>
          <w:marRight w:val="0"/>
          <w:marTop w:val="0"/>
          <w:marBottom w:val="0"/>
          <w:divBdr>
            <w:top w:val="none" w:sz="0" w:space="0" w:color="auto"/>
            <w:left w:val="none" w:sz="0" w:space="0" w:color="auto"/>
            <w:bottom w:val="none" w:sz="0" w:space="0" w:color="auto"/>
            <w:right w:val="none" w:sz="0" w:space="0" w:color="auto"/>
          </w:divBdr>
        </w:div>
        <w:div w:id="1694265432">
          <w:marLeft w:val="0"/>
          <w:marRight w:val="0"/>
          <w:marTop w:val="0"/>
          <w:marBottom w:val="0"/>
          <w:divBdr>
            <w:top w:val="none" w:sz="0" w:space="0" w:color="auto"/>
            <w:left w:val="none" w:sz="0" w:space="0" w:color="auto"/>
            <w:bottom w:val="none" w:sz="0" w:space="0" w:color="auto"/>
            <w:right w:val="none" w:sz="0" w:space="0" w:color="auto"/>
          </w:divBdr>
        </w:div>
        <w:div w:id="2086291945">
          <w:marLeft w:val="0"/>
          <w:marRight w:val="0"/>
          <w:marTop w:val="0"/>
          <w:marBottom w:val="0"/>
          <w:divBdr>
            <w:top w:val="none" w:sz="0" w:space="0" w:color="auto"/>
            <w:left w:val="none" w:sz="0" w:space="0" w:color="auto"/>
            <w:bottom w:val="none" w:sz="0" w:space="0" w:color="auto"/>
            <w:right w:val="none" w:sz="0" w:space="0" w:color="auto"/>
          </w:divBdr>
        </w:div>
        <w:div w:id="312293102">
          <w:marLeft w:val="0"/>
          <w:marRight w:val="0"/>
          <w:marTop w:val="0"/>
          <w:marBottom w:val="0"/>
          <w:divBdr>
            <w:top w:val="none" w:sz="0" w:space="0" w:color="auto"/>
            <w:left w:val="none" w:sz="0" w:space="0" w:color="auto"/>
            <w:bottom w:val="none" w:sz="0" w:space="0" w:color="auto"/>
            <w:right w:val="none" w:sz="0" w:space="0" w:color="auto"/>
          </w:divBdr>
        </w:div>
        <w:div w:id="1690373570">
          <w:marLeft w:val="0"/>
          <w:marRight w:val="0"/>
          <w:marTop w:val="0"/>
          <w:marBottom w:val="0"/>
          <w:divBdr>
            <w:top w:val="none" w:sz="0" w:space="0" w:color="auto"/>
            <w:left w:val="none" w:sz="0" w:space="0" w:color="auto"/>
            <w:bottom w:val="none" w:sz="0" w:space="0" w:color="auto"/>
            <w:right w:val="none" w:sz="0" w:space="0" w:color="auto"/>
          </w:divBdr>
        </w:div>
        <w:div w:id="1539969325">
          <w:marLeft w:val="0"/>
          <w:marRight w:val="0"/>
          <w:marTop w:val="0"/>
          <w:marBottom w:val="0"/>
          <w:divBdr>
            <w:top w:val="none" w:sz="0" w:space="0" w:color="auto"/>
            <w:left w:val="none" w:sz="0" w:space="0" w:color="auto"/>
            <w:bottom w:val="none" w:sz="0" w:space="0" w:color="auto"/>
            <w:right w:val="none" w:sz="0" w:space="0" w:color="auto"/>
          </w:divBdr>
        </w:div>
        <w:div w:id="14619409">
          <w:marLeft w:val="0"/>
          <w:marRight w:val="0"/>
          <w:marTop w:val="0"/>
          <w:marBottom w:val="0"/>
          <w:divBdr>
            <w:top w:val="none" w:sz="0" w:space="0" w:color="auto"/>
            <w:left w:val="none" w:sz="0" w:space="0" w:color="auto"/>
            <w:bottom w:val="none" w:sz="0" w:space="0" w:color="auto"/>
            <w:right w:val="none" w:sz="0" w:space="0" w:color="auto"/>
          </w:divBdr>
        </w:div>
        <w:div w:id="278033442">
          <w:marLeft w:val="0"/>
          <w:marRight w:val="0"/>
          <w:marTop w:val="0"/>
          <w:marBottom w:val="0"/>
          <w:divBdr>
            <w:top w:val="none" w:sz="0" w:space="0" w:color="auto"/>
            <w:left w:val="none" w:sz="0" w:space="0" w:color="auto"/>
            <w:bottom w:val="none" w:sz="0" w:space="0" w:color="auto"/>
            <w:right w:val="none" w:sz="0" w:space="0" w:color="auto"/>
          </w:divBdr>
        </w:div>
        <w:div w:id="1954749589">
          <w:marLeft w:val="0"/>
          <w:marRight w:val="0"/>
          <w:marTop w:val="0"/>
          <w:marBottom w:val="0"/>
          <w:divBdr>
            <w:top w:val="none" w:sz="0" w:space="0" w:color="auto"/>
            <w:left w:val="none" w:sz="0" w:space="0" w:color="auto"/>
            <w:bottom w:val="none" w:sz="0" w:space="0" w:color="auto"/>
            <w:right w:val="none" w:sz="0" w:space="0" w:color="auto"/>
          </w:divBdr>
        </w:div>
        <w:div w:id="527958234">
          <w:marLeft w:val="0"/>
          <w:marRight w:val="0"/>
          <w:marTop w:val="0"/>
          <w:marBottom w:val="0"/>
          <w:divBdr>
            <w:top w:val="none" w:sz="0" w:space="0" w:color="auto"/>
            <w:left w:val="none" w:sz="0" w:space="0" w:color="auto"/>
            <w:bottom w:val="none" w:sz="0" w:space="0" w:color="auto"/>
            <w:right w:val="none" w:sz="0" w:space="0" w:color="auto"/>
          </w:divBdr>
        </w:div>
        <w:div w:id="667565321">
          <w:marLeft w:val="0"/>
          <w:marRight w:val="0"/>
          <w:marTop w:val="0"/>
          <w:marBottom w:val="0"/>
          <w:divBdr>
            <w:top w:val="none" w:sz="0" w:space="0" w:color="auto"/>
            <w:left w:val="none" w:sz="0" w:space="0" w:color="auto"/>
            <w:bottom w:val="none" w:sz="0" w:space="0" w:color="auto"/>
            <w:right w:val="none" w:sz="0" w:space="0" w:color="auto"/>
          </w:divBdr>
        </w:div>
      </w:divsChild>
    </w:div>
    <w:div w:id="1285649884">
      <w:bodyDiv w:val="1"/>
      <w:marLeft w:val="0"/>
      <w:marRight w:val="0"/>
      <w:marTop w:val="0"/>
      <w:marBottom w:val="0"/>
      <w:divBdr>
        <w:top w:val="none" w:sz="0" w:space="0" w:color="auto"/>
        <w:left w:val="none" w:sz="0" w:space="0" w:color="auto"/>
        <w:bottom w:val="none" w:sz="0" w:space="0" w:color="auto"/>
        <w:right w:val="none" w:sz="0" w:space="0" w:color="auto"/>
      </w:divBdr>
      <w:divsChild>
        <w:div w:id="1133136915">
          <w:marLeft w:val="0"/>
          <w:marRight w:val="0"/>
          <w:marTop w:val="0"/>
          <w:marBottom w:val="0"/>
          <w:divBdr>
            <w:top w:val="none" w:sz="0" w:space="0" w:color="auto"/>
            <w:left w:val="none" w:sz="0" w:space="0" w:color="auto"/>
            <w:bottom w:val="none" w:sz="0" w:space="0" w:color="auto"/>
            <w:right w:val="none" w:sz="0" w:space="0" w:color="auto"/>
          </w:divBdr>
        </w:div>
        <w:div w:id="51199511">
          <w:marLeft w:val="0"/>
          <w:marRight w:val="0"/>
          <w:marTop w:val="0"/>
          <w:marBottom w:val="0"/>
          <w:divBdr>
            <w:top w:val="none" w:sz="0" w:space="0" w:color="auto"/>
            <w:left w:val="none" w:sz="0" w:space="0" w:color="auto"/>
            <w:bottom w:val="none" w:sz="0" w:space="0" w:color="auto"/>
            <w:right w:val="none" w:sz="0" w:space="0" w:color="auto"/>
          </w:divBdr>
        </w:div>
        <w:div w:id="204216605">
          <w:marLeft w:val="0"/>
          <w:marRight w:val="0"/>
          <w:marTop w:val="0"/>
          <w:marBottom w:val="0"/>
          <w:divBdr>
            <w:top w:val="none" w:sz="0" w:space="0" w:color="auto"/>
            <w:left w:val="none" w:sz="0" w:space="0" w:color="auto"/>
            <w:bottom w:val="none" w:sz="0" w:space="0" w:color="auto"/>
            <w:right w:val="none" w:sz="0" w:space="0" w:color="auto"/>
          </w:divBdr>
        </w:div>
        <w:div w:id="91051830">
          <w:marLeft w:val="0"/>
          <w:marRight w:val="0"/>
          <w:marTop w:val="0"/>
          <w:marBottom w:val="0"/>
          <w:divBdr>
            <w:top w:val="none" w:sz="0" w:space="0" w:color="auto"/>
            <w:left w:val="none" w:sz="0" w:space="0" w:color="auto"/>
            <w:bottom w:val="none" w:sz="0" w:space="0" w:color="auto"/>
            <w:right w:val="none" w:sz="0" w:space="0" w:color="auto"/>
          </w:divBdr>
        </w:div>
      </w:divsChild>
    </w:div>
    <w:div w:id="186066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4120</Words>
  <Characters>24722</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28785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Góźdź</dc:creator>
  <cp:lastModifiedBy>AZielska</cp:lastModifiedBy>
  <cp:revision>2</cp:revision>
  <cp:lastPrinted>2017-02-03T08:12:00Z</cp:lastPrinted>
  <dcterms:created xsi:type="dcterms:W3CDTF">2017-02-07T10:39:00Z</dcterms:created>
  <dcterms:modified xsi:type="dcterms:W3CDTF">2017-02-07T10:39:00Z</dcterms:modified>
</cp:coreProperties>
</file>