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8D" w:rsidRDefault="006C3F8D" w:rsidP="00322AB6">
      <w:pPr>
        <w:pageBreakBefore/>
        <w:spacing w:line="360" w:lineRule="auto"/>
        <w:rPr>
          <w:rFonts w:ascii="Arial" w:hAnsi="Arial" w:cs="Arial"/>
          <w:u w:val="single"/>
        </w:rPr>
      </w:pPr>
      <w:r>
        <w:rPr>
          <w:rFonts w:ascii="Arial" w:hAnsi="Arial" w:cs="Arial"/>
        </w:rPr>
        <w:t xml:space="preserve"> </w:t>
      </w:r>
      <w:r w:rsidR="00E70684">
        <w:rPr>
          <w:rFonts w:ascii="Arial" w:hAnsi="Arial" w:cs="Arial"/>
        </w:rPr>
        <w:t xml:space="preserve">CZĘŚĆ V SIWZ - </w:t>
      </w:r>
      <w:r w:rsidRPr="000D1EB5">
        <w:rPr>
          <w:rFonts w:ascii="Arial" w:hAnsi="Arial" w:cs="Arial"/>
        </w:rPr>
        <w:t>WZÓR UMOWY</w:t>
      </w:r>
    </w:p>
    <w:p w:rsidR="006C3F8D" w:rsidRDefault="006C3F8D" w:rsidP="00322AB6">
      <w:pPr>
        <w:jc w:val="center"/>
        <w:rPr>
          <w:rFonts w:ascii="Arial" w:hAnsi="Arial" w:cs="Arial"/>
          <w:i/>
          <w:iCs/>
          <w:sz w:val="16"/>
          <w:szCs w:val="16"/>
        </w:rPr>
      </w:pPr>
    </w:p>
    <w:p w:rsidR="006C3F8D" w:rsidRDefault="006C3F8D" w:rsidP="00322AB6">
      <w:pPr>
        <w:jc w:val="right"/>
        <w:rPr>
          <w:rFonts w:ascii="Arial" w:hAnsi="Arial" w:cs="Arial"/>
          <w:i/>
          <w:iCs/>
          <w:sz w:val="16"/>
          <w:szCs w:val="16"/>
        </w:rPr>
      </w:pPr>
    </w:p>
    <w:p w:rsidR="006C3F8D" w:rsidRDefault="006C3F8D" w:rsidP="00322AB6">
      <w:pPr>
        <w:jc w:val="center"/>
        <w:rPr>
          <w:rFonts w:ascii="Arial" w:hAnsi="Arial" w:cs="Arial"/>
          <w:b/>
          <w:bCs/>
        </w:rPr>
      </w:pPr>
    </w:p>
    <w:p w:rsidR="006C3F8D" w:rsidRDefault="006C3F8D" w:rsidP="00322AB6">
      <w:pPr>
        <w:pStyle w:val="Tekstpodstawowywcity"/>
        <w:ind w:left="0"/>
        <w:jc w:val="center"/>
        <w:rPr>
          <w:rFonts w:ascii="Arial" w:hAnsi="Arial" w:cs="Arial"/>
          <w:b/>
          <w:bCs/>
        </w:rPr>
      </w:pPr>
      <w:r>
        <w:rPr>
          <w:rFonts w:ascii="Arial" w:hAnsi="Arial" w:cs="Arial"/>
          <w:b/>
          <w:bCs/>
        </w:rPr>
        <w:t xml:space="preserve">Umowa nr </w:t>
      </w:r>
      <w:r>
        <w:rPr>
          <w:rFonts w:ascii="Arial" w:hAnsi="Arial" w:cs="Arial"/>
        </w:rPr>
        <w:t xml:space="preserve">……… </w:t>
      </w:r>
      <w:r>
        <w:rPr>
          <w:rFonts w:ascii="Arial" w:hAnsi="Arial" w:cs="Arial"/>
          <w:b/>
          <w:bCs/>
        </w:rPr>
        <w:t>CRU</w:t>
      </w:r>
      <w:r>
        <w:rPr>
          <w:rFonts w:ascii="Arial" w:hAnsi="Arial" w:cs="Arial"/>
        </w:rPr>
        <w:t>/.......</w:t>
      </w:r>
      <w:r w:rsidR="00D143FD">
        <w:rPr>
          <w:rFonts w:ascii="Arial" w:hAnsi="Arial" w:cs="Arial"/>
          <w:b/>
          <w:bCs/>
        </w:rPr>
        <w:t>/ 20</w:t>
      </w:r>
      <w:r>
        <w:rPr>
          <w:rFonts w:ascii="Arial" w:hAnsi="Arial" w:cs="Arial"/>
        </w:rPr>
        <w:t>...</w:t>
      </w:r>
    </w:p>
    <w:p w:rsidR="006C3F8D" w:rsidRDefault="006C3F8D" w:rsidP="00322AB6">
      <w:pPr>
        <w:pStyle w:val="Tekstpodstawowywcity"/>
        <w:ind w:left="0"/>
        <w:jc w:val="both"/>
        <w:rPr>
          <w:rFonts w:ascii="Arial" w:hAnsi="Arial" w:cs="Arial"/>
          <w:b/>
          <w:bCs/>
          <w:sz w:val="22"/>
          <w:szCs w:val="22"/>
        </w:rPr>
      </w:pP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 xml:space="preserve">Zawarta w dniu </w:t>
      </w:r>
      <w:r w:rsidRPr="00716C62">
        <w:rPr>
          <w:rFonts w:ascii="Arial" w:hAnsi="Arial" w:cs="Arial"/>
          <w:sz w:val="20"/>
          <w:szCs w:val="20"/>
        </w:rPr>
        <w:t>…………………………</w:t>
      </w:r>
      <w:r>
        <w:rPr>
          <w:rFonts w:ascii="Arial" w:hAnsi="Arial" w:cs="Arial"/>
          <w:sz w:val="20"/>
          <w:szCs w:val="20"/>
        </w:rPr>
        <w:t>w Zabrzu, pomiędzy:</w:t>
      </w:r>
    </w:p>
    <w:p w:rsidR="006C3F8D" w:rsidRDefault="00305594" w:rsidP="00820B29">
      <w:pPr>
        <w:pStyle w:val="Tekstpodstawowywcity"/>
        <w:ind w:left="0"/>
        <w:jc w:val="both"/>
        <w:rPr>
          <w:rFonts w:ascii="Arial" w:hAnsi="Arial" w:cs="Arial"/>
          <w:sz w:val="20"/>
          <w:szCs w:val="20"/>
        </w:rPr>
      </w:pPr>
      <w:r>
        <w:rPr>
          <w:rFonts w:ascii="Arial" w:hAnsi="Arial" w:cs="Arial"/>
          <w:sz w:val="20"/>
          <w:szCs w:val="20"/>
        </w:rPr>
        <w:t>Miastem</w:t>
      </w:r>
      <w:r w:rsidR="006C3F8D">
        <w:rPr>
          <w:rFonts w:ascii="Arial" w:hAnsi="Arial" w:cs="Arial"/>
          <w:sz w:val="20"/>
          <w:szCs w:val="20"/>
        </w:rPr>
        <w:t xml:space="preserve"> Zabrze, z si</w:t>
      </w:r>
      <w:r>
        <w:rPr>
          <w:rFonts w:ascii="Arial" w:hAnsi="Arial" w:cs="Arial"/>
          <w:sz w:val="20"/>
          <w:szCs w:val="20"/>
        </w:rPr>
        <w:t xml:space="preserve">edzibą </w:t>
      </w:r>
      <w:r w:rsidR="0053655F">
        <w:rPr>
          <w:rFonts w:ascii="Arial" w:hAnsi="Arial" w:cs="Arial"/>
          <w:sz w:val="20"/>
          <w:szCs w:val="20"/>
        </w:rPr>
        <w:t xml:space="preserve">władz w Urzędzie Miejskim </w:t>
      </w:r>
      <w:r>
        <w:rPr>
          <w:rFonts w:ascii="Arial" w:hAnsi="Arial" w:cs="Arial"/>
          <w:sz w:val="20"/>
          <w:szCs w:val="20"/>
        </w:rPr>
        <w:t>przy</w:t>
      </w:r>
      <w:r w:rsidR="006C3F8D">
        <w:rPr>
          <w:rFonts w:ascii="Arial" w:hAnsi="Arial" w:cs="Arial"/>
          <w:sz w:val="20"/>
          <w:szCs w:val="20"/>
        </w:rPr>
        <w:t xml:space="preserve"> ul. Powstańców Śl. 5-7, 41-800 Zabrze, (NIP </w:t>
      </w:r>
      <w:r>
        <w:rPr>
          <w:rFonts w:ascii="Arial" w:hAnsi="Arial" w:cs="Arial"/>
          <w:sz w:val="20"/>
          <w:szCs w:val="20"/>
        </w:rPr>
        <w:t>6482743351)</w:t>
      </w:r>
      <w:r w:rsidR="0053655F">
        <w:rPr>
          <w:rFonts w:ascii="Arial" w:hAnsi="Arial" w:cs="Arial"/>
          <w:sz w:val="20"/>
          <w:szCs w:val="20"/>
        </w:rPr>
        <w:t>, reprezentowanym</w:t>
      </w:r>
      <w:r w:rsidR="006C3F8D">
        <w:rPr>
          <w:rFonts w:ascii="Arial" w:hAnsi="Arial" w:cs="Arial"/>
          <w:sz w:val="20"/>
          <w:szCs w:val="20"/>
        </w:rPr>
        <w:t xml:space="preserve"> przez Prezydenta Miasta, w imieniu którego, na podstawie nadanego upoważnienia </w:t>
      </w:r>
      <w:r w:rsidR="00E70684">
        <w:rPr>
          <w:rFonts w:ascii="Arial" w:hAnsi="Arial" w:cs="Arial"/>
          <w:sz w:val="20"/>
          <w:szCs w:val="20"/>
        </w:rPr>
        <w:t>działa:</w:t>
      </w:r>
    </w:p>
    <w:p w:rsidR="006C3F8D" w:rsidRDefault="00E70684"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7017AA" w:rsidP="00820B29">
      <w:pPr>
        <w:pStyle w:val="Tekstpodstawowywcity"/>
        <w:ind w:left="0"/>
        <w:jc w:val="both"/>
        <w:rPr>
          <w:rFonts w:ascii="Arial" w:hAnsi="Arial" w:cs="Arial"/>
          <w:sz w:val="20"/>
          <w:szCs w:val="20"/>
        </w:rPr>
      </w:pPr>
      <w:r>
        <w:rPr>
          <w:rFonts w:ascii="Arial" w:hAnsi="Arial" w:cs="Arial"/>
          <w:sz w:val="20"/>
          <w:szCs w:val="20"/>
        </w:rPr>
        <w:t>zwanym</w:t>
      </w:r>
      <w:r w:rsidR="006C3F8D">
        <w:rPr>
          <w:rFonts w:ascii="Arial" w:hAnsi="Arial" w:cs="Arial"/>
          <w:sz w:val="20"/>
          <w:szCs w:val="20"/>
        </w:rPr>
        <w:t xml:space="preserve"> dalej Zamawiającym </w:t>
      </w:r>
    </w:p>
    <w:p w:rsidR="006C3F8D" w:rsidRDefault="006C3F8D" w:rsidP="00820B29">
      <w:pPr>
        <w:pStyle w:val="Tekstpodstawowywcity"/>
        <w:ind w:left="0"/>
        <w:jc w:val="both"/>
        <w:rPr>
          <w:rFonts w:ascii="Arial" w:hAnsi="Arial" w:cs="Arial"/>
          <w:sz w:val="20"/>
          <w:szCs w:val="20"/>
        </w:rPr>
      </w:pP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 xml:space="preserve">a </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z siedzibą w................................................................</w:t>
      </w:r>
      <w:r w:rsidR="00E70684">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(NIP......................)</w:t>
      </w:r>
    </w:p>
    <w:p w:rsidR="006C3F8D" w:rsidRDefault="006C3F8D" w:rsidP="00820B29">
      <w:pPr>
        <w:pStyle w:val="Tekstpodstawowywcity"/>
        <w:tabs>
          <w:tab w:val="left" w:pos="6379"/>
        </w:tabs>
        <w:ind w:left="0"/>
        <w:jc w:val="both"/>
        <w:rPr>
          <w:rFonts w:ascii="Arial" w:hAnsi="Arial" w:cs="Arial"/>
          <w:sz w:val="20"/>
          <w:szCs w:val="20"/>
        </w:rPr>
      </w:pPr>
      <w:r>
        <w:rPr>
          <w:rFonts w:ascii="Arial" w:hAnsi="Arial" w:cs="Arial"/>
          <w:sz w:val="20"/>
          <w:szCs w:val="20"/>
        </w:rPr>
        <w:t>reprezentowanym przez.............................................</w:t>
      </w:r>
      <w:r w:rsidR="00E70684">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zwanym dalej Wykonawcą</w:t>
      </w:r>
    </w:p>
    <w:p w:rsidR="00651C3D" w:rsidRPr="00833390" w:rsidRDefault="00651C3D" w:rsidP="00322AB6">
      <w:pPr>
        <w:jc w:val="center"/>
        <w:rPr>
          <w:rFonts w:ascii="Arial" w:hAnsi="Arial" w:cs="Arial"/>
          <w:b/>
          <w:bCs/>
          <w:sz w:val="16"/>
        </w:rPr>
      </w:pPr>
      <w:bookmarkStart w:id="0" w:name="_GoBack"/>
      <w:bookmarkEnd w:id="0"/>
    </w:p>
    <w:p w:rsidR="006C3F8D" w:rsidRDefault="006C3F8D" w:rsidP="00322AB6">
      <w:pPr>
        <w:jc w:val="center"/>
        <w:rPr>
          <w:rFonts w:ascii="Arial" w:hAnsi="Arial" w:cs="Arial"/>
          <w:b/>
          <w:bCs/>
        </w:rPr>
      </w:pPr>
      <w:r>
        <w:rPr>
          <w:rFonts w:ascii="Arial" w:hAnsi="Arial" w:cs="Arial"/>
          <w:b/>
          <w:bCs/>
        </w:rPr>
        <w:t>§ 1.</w:t>
      </w:r>
    </w:p>
    <w:p w:rsidR="006C3F8D" w:rsidRDefault="00E70684" w:rsidP="00322AB6">
      <w:pPr>
        <w:jc w:val="center"/>
        <w:rPr>
          <w:rFonts w:ascii="Arial" w:hAnsi="Arial" w:cs="Arial"/>
          <w:b/>
          <w:bCs/>
        </w:rPr>
      </w:pPr>
      <w:r>
        <w:rPr>
          <w:rFonts w:ascii="Arial" w:hAnsi="Arial" w:cs="Arial"/>
          <w:b/>
          <w:bCs/>
        </w:rPr>
        <w:t>Przedmiot umowy</w:t>
      </w:r>
    </w:p>
    <w:p w:rsidR="006C3F8D" w:rsidRDefault="006C3F8D" w:rsidP="00322AB6">
      <w:pPr>
        <w:jc w:val="center"/>
        <w:rPr>
          <w:rFonts w:ascii="Arial" w:hAnsi="Arial" w:cs="Arial"/>
          <w:b/>
          <w:bCs/>
        </w:rPr>
      </w:pPr>
    </w:p>
    <w:p w:rsidR="006C3F8D" w:rsidRPr="00110423" w:rsidRDefault="006C3F8D" w:rsidP="00820B29">
      <w:pPr>
        <w:numPr>
          <w:ilvl w:val="0"/>
          <w:numId w:val="9"/>
        </w:numPr>
        <w:ind w:left="0" w:firstLine="0"/>
        <w:jc w:val="both"/>
      </w:pPr>
      <w:r w:rsidRPr="00110423">
        <w:rPr>
          <w:rFonts w:ascii="Arial" w:hAnsi="Arial" w:cs="Arial"/>
        </w:rPr>
        <w:t xml:space="preserve">Zgodnie z wynikiem postępowania o udzielenie zamówienia publicznego w trybie przetargu nieograniczonego o wartości szacunkowej mniejszej niż kwoty określone w przepisach wydanych na podstawie art. 11 ust. 8 Pzp, pismo BZP …………………z </w:t>
      </w:r>
      <w:r w:rsidR="006D1759">
        <w:rPr>
          <w:rFonts w:ascii="Arial" w:hAnsi="Arial" w:cs="Arial"/>
        </w:rPr>
        <w:t>dnia ……………… Zamawiający zleca a </w:t>
      </w:r>
      <w:r w:rsidRPr="00110423">
        <w:rPr>
          <w:rFonts w:ascii="Arial" w:hAnsi="Arial" w:cs="Arial"/>
        </w:rPr>
        <w:t>Wykonawca podejmuje się wykonania zamówienia:</w:t>
      </w:r>
    </w:p>
    <w:p w:rsidR="006C3F8D" w:rsidRPr="00110423" w:rsidRDefault="006C3F8D" w:rsidP="00820B29">
      <w:pPr>
        <w:pStyle w:val="Tekstpodstawowywcity"/>
        <w:ind w:left="0"/>
        <w:jc w:val="center"/>
        <w:rPr>
          <w:rFonts w:ascii="Arial" w:hAnsi="Arial" w:cs="Arial"/>
          <w:sz w:val="22"/>
          <w:szCs w:val="22"/>
        </w:rPr>
      </w:pPr>
      <w:r w:rsidRPr="00110423">
        <w:rPr>
          <w:rFonts w:ascii="Arial" w:hAnsi="Arial" w:cs="Arial"/>
        </w:rPr>
        <w:t>„</w:t>
      </w:r>
      <w:r w:rsidR="004947CE">
        <w:rPr>
          <w:rFonts w:ascii="Arial" w:hAnsi="Arial" w:cs="Arial"/>
          <w:b/>
          <w:bCs/>
          <w:sz w:val="20"/>
          <w:szCs w:val="20"/>
        </w:rPr>
        <w:t>Wykonanie mapy akustycznej wraz z programem ochrony środow</w:t>
      </w:r>
      <w:r w:rsidR="00D143FD">
        <w:rPr>
          <w:rFonts w:ascii="Arial" w:hAnsi="Arial" w:cs="Arial"/>
          <w:b/>
          <w:bCs/>
          <w:sz w:val="20"/>
          <w:szCs w:val="20"/>
        </w:rPr>
        <w:t>iska przed hałasem dla Miasta Zabrze”</w:t>
      </w:r>
    </w:p>
    <w:p w:rsidR="00E70684" w:rsidRDefault="006C3F8D" w:rsidP="00820B29">
      <w:pPr>
        <w:numPr>
          <w:ilvl w:val="0"/>
          <w:numId w:val="9"/>
        </w:numPr>
        <w:suppressAutoHyphens/>
        <w:ind w:left="0" w:firstLine="0"/>
        <w:jc w:val="both"/>
        <w:rPr>
          <w:rFonts w:ascii="Arial" w:hAnsi="Arial" w:cs="Arial"/>
        </w:rPr>
      </w:pPr>
      <w:r w:rsidRPr="00E70684">
        <w:rPr>
          <w:rFonts w:ascii="Arial" w:hAnsi="Arial" w:cs="Arial"/>
        </w:rPr>
        <w:t>Szczegółowy opis przedmiotu umowy zawiera SIWZ</w:t>
      </w:r>
      <w:r w:rsidR="00E70684">
        <w:rPr>
          <w:rFonts w:ascii="Arial" w:hAnsi="Arial" w:cs="Arial"/>
        </w:rPr>
        <w:t>.</w:t>
      </w:r>
      <w:r w:rsidRPr="00E70684">
        <w:rPr>
          <w:rFonts w:ascii="Arial" w:hAnsi="Arial" w:cs="Arial"/>
        </w:rPr>
        <w:t xml:space="preserve"> </w:t>
      </w:r>
    </w:p>
    <w:p w:rsidR="006C3F8D" w:rsidRPr="00E70684" w:rsidRDefault="006C3F8D" w:rsidP="00820B29">
      <w:pPr>
        <w:numPr>
          <w:ilvl w:val="0"/>
          <w:numId w:val="9"/>
        </w:numPr>
        <w:suppressAutoHyphens/>
        <w:ind w:left="0" w:firstLine="0"/>
        <w:jc w:val="both"/>
        <w:rPr>
          <w:rFonts w:ascii="Arial" w:hAnsi="Arial" w:cs="Arial"/>
        </w:rPr>
      </w:pPr>
      <w:r w:rsidRPr="00E70684">
        <w:rPr>
          <w:rFonts w:ascii="Arial" w:hAnsi="Arial" w:cs="Arial"/>
        </w:rPr>
        <w:t>Wykonawca zobowiązany jest wykonać przedmiot zgodnie z:</w:t>
      </w:r>
    </w:p>
    <w:p w:rsidR="006C3F8D" w:rsidRDefault="00CF789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w:t>
      </w:r>
      <w:r w:rsidR="006C3F8D">
        <w:rPr>
          <w:rFonts w:ascii="Arial" w:hAnsi="Arial" w:cs="Arial"/>
          <w:sz w:val="20"/>
          <w:szCs w:val="20"/>
        </w:rPr>
        <w:t>fertą</w:t>
      </w:r>
      <w:r w:rsidR="0019745A">
        <w:rPr>
          <w:rFonts w:ascii="Arial" w:hAnsi="Arial" w:cs="Arial"/>
          <w:sz w:val="20"/>
          <w:szCs w:val="20"/>
        </w:rPr>
        <w:t xml:space="preserve"> Wykonawcy</w:t>
      </w:r>
      <w:r w:rsidR="006C3F8D">
        <w:rPr>
          <w:rFonts w:ascii="Arial" w:hAnsi="Arial" w:cs="Arial"/>
          <w:sz w:val="20"/>
          <w:szCs w:val="20"/>
        </w:rPr>
        <w:t>,</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warunkami</w:t>
      </w:r>
      <w:r w:rsidR="007017AA">
        <w:rPr>
          <w:rFonts w:ascii="Arial" w:hAnsi="Arial" w:cs="Arial"/>
          <w:sz w:val="20"/>
          <w:szCs w:val="20"/>
        </w:rPr>
        <w:t xml:space="preserve"> określonymi w SIWZ, </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obowiązującymi przepisami i normami,</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opisem zawartym w niniejszej umowie</w:t>
      </w:r>
    </w:p>
    <w:p w:rsidR="006C3F8D" w:rsidRPr="00833390" w:rsidRDefault="006C3F8D" w:rsidP="00322AB6">
      <w:pPr>
        <w:spacing w:line="360" w:lineRule="auto"/>
        <w:jc w:val="both"/>
        <w:rPr>
          <w:rFonts w:ascii="Arial" w:hAnsi="Arial" w:cs="Arial"/>
          <w:sz w:val="16"/>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2.</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Harmonogram</w:t>
      </w:r>
    </w:p>
    <w:p w:rsidR="006C3F8D" w:rsidRPr="00C03F7E" w:rsidRDefault="006C3F8D" w:rsidP="00322AB6">
      <w:pPr>
        <w:tabs>
          <w:tab w:val="left" w:pos="360"/>
        </w:tabs>
        <w:suppressAutoHyphens/>
        <w:spacing w:line="360" w:lineRule="auto"/>
        <w:jc w:val="both"/>
        <w:rPr>
          <w:rFonts w:ascii="Arial" w:hAnsi="Arial" w:cs="Arial"/>
        </w:rPr>
      </w:pP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 xml:space="preserve">W ciągu </w:t>
      </w:r>
      <w:r>
        <w:rPr>
          <w:rFonts w:ascii="Arial" w:hAnsi="Arial" w:cs="Arial"/>
          <w:b/>
          <w:bCs/>
        </w:rPr>
        <w:t>7</w:t>
      </w:r>
      <w:r w:rsidRPr="00DA31FC">
        <w:rPr>
          <w:rFonts w:ascii="Arial" w:hAnsi="Arial" w:cs="Arial"/>
          <w:b/>
          <w:bCs/>
        </w:rPr>
        <w:t xml:space="preserve"> dni</w:t>
      </w:r>
      <w:r w:rsidRPr="00DA31FC">
        <w:rPr>
          <w:rFonts w:ascii="Arial" w:hAnsi="Arial" w:cs="Arial"/>
        </w:rPr>
        <w:t xml:space="preserve"> od dnia zawarcia niniejszej umowy Wykonawca przedstawi Zamawiającemu „Harmonogram realizacji” (zwany dalej „Harmonogramem”) </w:t>
      </w:r>
      <w:r>
        <w:rPr>
          <w:rFonts w:ascii="Arial" w:hAnsi="Arial" w:cs="Arial"/>
        </w:rPr>
        <w:t xml:space="preserve">zgodny z wymaganiami </w:t>
      </w:r>
      <w:r w:rsidRPr="001D6E56">
        <w:rPr>
          <w:rFonts w:ascii="Arial" w:hAnsi="Arial" w:cs="Arial"/>
        </w:rPr>
        <w:t xml:space="preserve">pkt </w:t>
      </w:r>
      <w:r w:rsidR="001D6E56" w:rsidRPr="001D6E56">
        <w:rPr>
          <w:rFonts w:ascii="Arial" w:hAnsi="Arial" w:cs="Arial"/>
        </w:rPr>
        <w:t>V</w:t>
      </w:r>
      <w:r w:rsidR="004F1FC0">
        <w:rPr>
          <w:rFonts w:ascii="Arial" w:hAnsi="Arial" w:cs="Arial"/>
        </w:rPr>
        <w:t>I</w:t>
      </w:r>
      <w:r w:rsidR="001D6E56" w:rsidRPr="001D6E56">
        <w:rPr>
          <w:rFonts w:ascii="Arial" w:hAnsi="Arial" w:cs="Arial"/>
        </w:rPr>
        <w:t>I</w:t>
      </w:r>
      <w:r w:rsidRPr="001D6E56">
        <w:rPr>
          <w:rFonts w:ascii="Arial" w:hAnsi="Arial" w:cs="Arial"/>
        </w:rPr>
        <w:t>. „Nadzór nad realizacją projektu”</w:t>
      </w:r>
      <w:r>
        <w:rPr>
          <w:rFonts w:ascii="Arial" w:hAnsi="Arial" w:cs="Arial"/>
        </w:rPr>
        <w:t xml:space="preserve"> </w:t>
      </w:r>
      <w:r w:rsidR="00270FC6">
        <w:rPr>
          <w:rFonts w:ascii="Arial" w:hAnsi="Arial" w:cs="Arial"/>
        </w:rPr>
        <w:t>części IV SIWZ</w:t>
      </w:r>
      <w:r>
        <w:rPr>
          <w:rFonts w:ascii="Arial" w:hAnsi="Arial" w:cs="Arial"/>
        </w:rPr>
        <w:t xml:space="preserve">, </w:t>
      </w:r>
      <w:r w:rsidRPr="00DA31FC">
        <w:rPr>
          <w:rFonts w:ascii="Arial" w:hAnsi="Arial" w:cs="Arial"/>
        </w:rPr>
        <w:t xml:space="preserve">zawierający: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bookmarkStart w:id="1" w:name="_Toc37966010"/>
      <w:r w:rsidRPr="00DA31FC">
        <w:rPr>
          <w:sz w:val="20"/>
          <w:szCs w:val="20"/>
        </w:rPr>
        <w:t>termin rozpoczęcia prac,</w:t>
      </w:r>
    </w:p>
    <w:bookmarkEnd w:id="1"/>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 xml:space="preserve">podział Zamówienia na etapy,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 xml:space="preserve">wykaz zadań przeznaczonych do wykonania w poszczególnych etapach, z określeniem terminu rozpoczęcia i zakończenia realizacji danego etapu,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zależności pomiędzy zadaniami i etapami,</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osoby odpowiedzialne ze strony Wykonawcy za realizacje poszczególnych etapów,</w:t>
      </w: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 xml:space="preserve">Harmonogram zostanie zatwierdzony przez Zamawiającego w terminie 7 dni od dnia jego przedłożenia przez Wykonawcę, z tym zastrzeżeniem, że Zamawiający może zgłosić zmiany do Harmonogramu. Wykonawca wprowadza zmiany do Harmonogramu w terminie </w:t>
      </w:r>
      <w:r>
        <w:rPr>
          <w:rFonts w:ascii="Arial" w:hAnsi="Arial" w:cs="Arial"/>
        </w:rPr>
        <w:t>3</w:t>
      </w:r>
      <w:r w:rsidRPr="00DA31FC">
        <w:rPr>
          <w:rFonts w:ascii="Arial" w:hAnsi="Arial" w:cs="Arial"/>
        </w:rPr>
        <w:t xml:space="preserve"> dni od dnia ich zgłoszenia przez Zamawiającego.</w:t>
      </w: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Harmonogram nie może zawierać zapisów sprzecznych z postanowieniami niniejszej umowy oraz SIWZ.</w:t>
      </w:r>
    </w:p>
    <w:p w:rsidR="006C3F8D" w:rsidRPr="00C03F7E" w:rsidRDefault="006C3F8D" w:rsidP="00820B29">
      <w:pPr>
        <w:numPr>
          <w:ilvl w:val="0"/>
          <w:numId w:val="16"/>
        </w:numPr>
        <w:ind w:left="0" w:firstLine="0"/>
        <w:jc w:val="both"/>
        <w:rPr>
          <w:rFonts w:ascii="Arial" w:hAnsi="Arial" w:cs="Arial"/>
        </w:rPr>
      </w:pPr>
      <w:r w:rsidRPr="00DA31FC">
        <w:rPr>
          <w:rFonts w:ascii="Arial" w:hAnsi="Arial" w:cs="Arial"/>
        </w:rPr>
        <w:t>Podpisany przez obie strony Harmonogram stanowi integralną część umowy i wiąże strony, co do terminów realizacji poszczególnych etapów Zamówienia.</w:t>
      </w:r>
    </w:p>
    <w:p w:rsidR="006C3F8D" w:rsidRPr="00833390" w:rsidRDefault="006C3F8D" w:rsidP="00322AB6">
      <w:pPr>
        <w:jc w:val="both"/>
        <w:rPr>
          <w:rFonts w:ascii="Arial" w:hAnsi="Arial" w:cs="Arial"/>
          <w:sz w:val="16"/>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3.</w:t>
      </w:r>
    </w:p>
    <w:p w:rsidR="006C3F8D" w:rsidRDefault="006C3F8D" w:rsidP="00184526">
      <w:pPr>
        <w:spacing w:line="276" w:lineRule="auto"/>
        <w:jc w:val="center"/>
        <w:rPr>
          <w:rFonts w:ascii="Arial" w:hAnsi="Arial" w:cs="Arial"/>
          <w:b/>
          <w:bCs/>
        </w:rPr>
      </w:pPr>
      <w:r w:rsidRPr="00C03F7E">
        <w:rPr>
          <w:rFonts w:ascii="Arial" w:hAnsi="Arial" w:cs="Arial"/>
          <w:b/>
          <w:bCs/>
        </w:rPr>
        <w:t>Obowiązki Stron Umowy</w:t>
      </w:r>
    </w:p>
    <w:p w:rsidR="00184526" w:rsidRPr="00C03F7E" w:rsidRDefault="00184526" w:rsidP="00184526">
      <w:pPr>
        <w:spacing w:line="276" w:lineRule="auto"/>
        <w:jc w:val="center"/>
        <w:rPr>
          <w:rFonts w:ascii="Arial" w:hAnsi="Arial" w:cs="Arial"/>
          <w:b/>
          <w:bCs/>
        </w:rPr>
      </w:pPr>
    </w:p>
    <w:p w:rsidR="006C3F8D" w:rsidRPr="009D6B66" w:rsidRDefault="006C3F8D" w:rsidP="00820B29">
      <w:pPr>
        <w:widowControl w:val="0"/>
        <w:autoSpaceDE w:val="0"/>
        <w:autoSpaceDN w:val="0"/>
        <w:adjustRightInd w:val="0"/>
        <w:jc w:val="both"/>
        <w:rPr>
          <w:rFonts w:ascii="Arial" w:hAnsi="Arial" w:cs="Arial"/>
        </w:rPr>
      </w:pPr>
      <w:r>
        <w:rPr>
          <w:rFonts w:ascii="Arial" w:hAnsi="Arial" w:cs="Arial"/>
        </w:rPr>
        <w:t>1</w:t>
      </w:r>
      <w:r w:rsidRPr="009D6B66">
        <w:rPr>
          <w:rFonts w:ascii="Arial" w:hAnsi="Arial" w:cs="Arial"/>
        </w:rPr>
        <w:t>. Strony niniejszej umowy zobowiązują się do zgodnej współpracy w wykonywaniu Umowy i  </w:t>
      </w:r>
      <w:r w:rsidR="00A23D15">
        <w:rPr>
          <w:rFonts w:ascii="Arial" w:hAnsi="Arial" w:cs="Arial"/>
        </w:rPr>
        <w:t>nie wykorzystywania</w:t>
      </w:r>
      <w:r w:rsidRPr="009D6B66">
        <w:rPr>
          <w:rFonts w:ascii="Arial" w:hAnsi="Arial" w:cs="Arial"/>
        </w:rPr>
        <w:t xml:space="preserve"> posiadanych praw w sposób sprzeczny z ich gospodarczym przeznaczeniem, </w:t>
      </w:r>
      <w:r w:rsidRPr="009D6B66">
        <w:rPr>
          <w:rFonts w:ascii="Arial" w:hAnsi="Arial" w:cs="Arial"/>
        </w:rPr>
        <w:lastRenderedPageBreak/>
        <w:t>z</w:t>
      </w:r>
      <w:r w:rsidR="006D1759">
        <w:rPr>
          <w:rFonts w:ascii="Arial" w:hAnsi="Arial" w:cs="Arial"/>
        </w:rPr>
        <w:t> </w:t>
      </w:r>
      <w:r w:rsidRPr="009D6B66">
        <w:rPr>
          <w:rFonts w:ascii="Arial" w:hAnsi="Arial" w:cs="Arial"/>
        </w:rPr>
        <w:t>interesem drugiej strony, z celem Umowy lub w sposób uniemożliwiający jej realizację.</w:t>
      </w:r>
    </w:p>
    <w:p w:rsidR="006C3F8D" w:rsidRPr="00C03F7E" w:rsidRDefault="006C3F8D" w:rsidP="00820B29">
      <w:pPr>
        <w:widowControl w:val="0"/>
        <w:autoSpaceDE w:val="0"/>
        <w:autoSpaceDN w:val="0"/>
        <w:adjustRightInd w:val="0"/>
        <w:jc w:val="both"/>
        <w:rPr>
          <w:rFonts w:ascii="Arial" w:hAnsi="Arial" w:cs="Arial"/>
        </w:rPr>
      </w:pPr>
      <w:r>
        <w:rPr>
          <w:rFonts w:ascii="Arial" w:hAnsi="Arial" w:cs="Arial"/>
        </w:rPr>
        <w:t>2</w:t>
      </w:r>
      <w:r w:rsidRPr="009D6B66">
        <w:rPr>
          <w:rFonts w:ascii="Arial" w:hAnsi="Arial" w:cs="Arial"/>
        </w:rPr>
        <w:t>. W zakresie wzajemnego współdziałania przy realizacji przedmiotu umowy strony zobowiązują się działać niezwłocznie, przestrzegając obowiązujących przepisów prawa i ustalonych zwyczajów.</w:t>
      </w:r>
    </w:p>
    <w:p w:rsidR="006C3F8D" w:rsidRPr="00833390" w:rsidRDefault="006C3F8D" w:rsidP="00322AB6">
      <w:pPr>
        <w:jc w:val="both"/>
        <w:rPr>
          <w:rFonts w:ascii="Arial" w:hAnsi="Arial" w:cs="Arial"/>
          <w:sz w:val="16"/>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4.</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Obowiązki Wykonawcy</w:t>
      </w:r>
    </w:p>
    <w:p w:rsidR="006C3F8D" w:rsidRPr="00DB417A" w:rsidRDefault="006C3F8D" w:rsidP="00322AB6">
      <w:pPr>
        <w:jc w:val="center"/>
        <w:rPr>
          <w:rFonts w:ascii="Arial" w:hAnsi="Arial" w:cs="Arial"/>
        </w:rPr>
      </w:pPr>
    </w:p>
    <w:p w:rsidR="006C3F8D" w:rsidRPr="00C03F7E" w:rsidRDefault="006C3F8D" w:rsidP="00820B29">
      <w:pPr>
        <w:pStyle w:val="Tekstpodstawowy21"/>
        <w:numPr>
          <w:ilvl w:val="0"/>
          <w:numId w:val="12"/>
        </w:numPr>
        <w:spacing w:before="0"/>
        <w:ind w:left="0" w:firstLine="0"/>
      </w:pPr>
      <w:r w:rsidRPr="00C03F7E">
        <w:t xml:space="preserve">Wykonawca zobowiązuje się wykonać przedmiot umowy, o którym mowa w § 1 niniejszej umowy z zachowaniem należytej staranności, </w:t>
      </w:r>
      <w:r w:rsidRPr="00C03F7E">
        <w:rPr>
          <w:color w:val="000000"/>
        </w:rPr>
        <w:t xml:space="preserve">zgodnie </w:t>
      </w:r>
      <w:r w:rsidRPr="00C03F7E">
        <w:t>z zasadami współczesnej wiedzy, obowiązującymi przepisami, obowiązującymi normami</w:t>
      </w:r>
      <w:r w:rsidRPr="00C03F7E">
        <w:rPr>
          <w:color w:val="000000"/>
        </w:rPr>
        <w:t xml:space="preserve"> oraz zgodnie ze wskazówkami Zamawiającego i </w:t>
      </w:r>
      <w:r w:rsidRPr="00C03F7E">
        <w:t>przy zachowaniu pełnej poufności powierzonych danych.</w:t>
      </w:r>
    </w:p>
    <w:p w:rsidR="006C3F8D" w:rsidRPr="00C03F7E" w:rsidRDefault="006C3F8D" w:rsidP="00820B29">
      <w:pPr>
        <w:pStyle w:val="Tekstpodstawowy21"/>
        <w:numPr>
          <w:ilvl w:val="0"/>
          <w:numId w:val="12"/>
        </w:numPr>
        <w:spacing w:before="0"/>
        <w:ind w:left="0" w:firstLine="0"/>
      </w:pPr>
      <w:r w:rsidRPr="00C03F7E">
        <w:t xml:space="preserve">Jeżeli informacje, dane oraz dokumentacje dostarczone przez Zamawiającego lub też podmiot, którego dotyczy przedmiot umowy nie nadają się do prawidłowego wykonania przedmiotu umowy, albo jeżeli zajdą inne okoliczności, które mogą przeszkodzić prawidłowemu wykonaniu przedmiotu umowy, Wykonawca </w:t>
      </w:r>
      <w:r w:rsidR="0019745A">
        <w:t>z</w:t>
      </w:r>
      <w:r w:rsidRPr="00C03F7E">
        <w:t>obowiązany jest niezwłocznie zawiadomić o tym Zamawiającego – pisemnie lub drogą elektroniczną, pod rygorem pełnej odpowiedzialności za nieprawidłowe wykonanie przedmiotu umowy.</w:t>
      </w:r>
    </w:p>
    <w:p w:rsidR="006C3F8D" w:rsidRPr="00C03F7E" w:rsidRDefault="006C3F8D" w:rsidP="00820B29">
      <w:pPr>
        <w:numPr>
          <w:ilvl w:val="0"/>
          <w:numId w:val="12"/>
        </w:numPr>
        <w:suppressAutoHyphens/>
        <w:ind w:left="0" w:firstLine="0"/>
        <w:jc w:val="both"/>
        <w:rPr>
          <w:rFonts w:ascii="Arial" w:hAnsi="Arial" w:cs="Arial"/>
        </w:rPr>
      </w:pPr>
      <w:r w:rsidRPr="00C03F7E">
        <w:rPr>
          <w:rFonts w:ascii="Arial" w:hAnsi="Arial" w:cs="Arial"/>
        </w:rPr>
        <w:t xml:space="preserve">Wykonawca oświadcza, że posiada wiedzę i doświadczenie niezbędne do zrealizowania przedmiotu umowy. </w:t>
      </w:r>
    </w:p>
    <w:p w:rsidR="006C3F8D" w:rsidRDefault="006C3F8D" w:rsidP="00820B29">
      <w:pPr>
        <w:numPr>
          <w:ilvl w:val="0"/>
          <w:numId w:val="12"/>
        </w:numPr>
        <w:ind w:left="0" w:firstLine="0"/>
        <w:jc w:val="both"/>
        <w:rPr>
          <w:rFonts w:ascii="Arial" w:hAnsi="Arial" w:cs="Arial"/>
        </w:rPr>
      </w:pPr>
      <w:r w:rsidRPr="00DB417A">
        <w:rPr>
          <w:rFonts w:ascii="Arial" w:hAnsi="Arial" w:cs="Arial"/>
        </w:rPr>
        <w:t>Wykonawca</w:t>
      </w:r>
      <w:r>
        <w:rPr>
          <w:rFonts w:ascii="Arial" w:hAnsi="Arial" w:cs="Arial"/>
        </w:rPr>
        <w:t xml:space="preserve"> będzie realizował przedmiot umowy wyłącznie siłami własnymi / powierzy n/w podwykonawcom…………………….., wykonanie części przedmiotu umowy w  następującym zakresie rzeczowym i finansowym:</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6C3F8D" w:rsidP="00820B29">
      <w:pPr>
        <w:numPr>
          <w:ilvl w:val="0"/>
          <w:numId w:val="12"/>
        </w:numPr>
        <w:ind w:left="0" w:firstLine="0"/>
        <w:jc w:val="both"/>
        <w:rPr>
          <w:rFonts w:ascii="Arial" w:hAnsi="Arial" w:cs="Arial"/>
        </w:rPr>
      </w:pPr>
      <w:r w:rsidRPr="00DB417A">
        <w:rPr>
          <w:rFonts w:ascii="Arial" w:hAnsi="Arial" w:cs="Arial"/>
        </w:rPr>
        <w:t>Wykonawca</w:t>
      </w:r>
      <w:r>
        <w:rPr>
          <w:rFonts w:ascii="Arial" w:hAnsi="Arial" w:cs="Arial"/>
        </w:rPr>
        <w:t xml:space="preserve"> ponosi odpowiedzialność za wszelkie zachowania osób trzecich, którymi się posługuje przy wykonywaniu umowy, tak jak za swoje własne działania lub zaniechania.</w:t>
      </w:r>
    </w:p>
    <w:p w:rsidR="00EE2613" w:rsidRPr="00833390" w:rsidRDefault="00EE2613" w:rsidP="00EE2613">
      <w:pPr>
        <w:spacing w:line="276" w:lineRule="auto"/>
        <w:jc w:val="both"/>
        <w:rPr>
          <w:rFonts w:ascii="Arial" w:hAnsi="Arial" w:cs="Arial"/>
          <w:sz w:val="16"/>
        </w:rPr>
      </w:pPr>
    </w:p>
    <w:p w:rsidR="00EE2613" w:rsidRPr="00EE2613" w:rsidRDefault="00EE2613" w:rsidP="00EE2613">
      <w:pPr>
        <w:pStyle w:val="Akapitzlist"/>
        <w:overflowPunct w:val="0"/>
        <w:autoSpaceDE w:val="0"/>
        <w:autoSpaceDN w:val="0"/>
        <w:adjustRightInd w:val="0"/>
        <w:spacing w:after="0"/>
        <w:ind w:left="360" w:firstLine="0"/>
        <w:jc w:val="center"/>
        <w:rPr>
          <w:rFonts w:ascii="Arial" w:hAnsi="Arial" w:cs="Arial"/>
          <w:b/>
          <w:bCs/>
          <w:sz w:val="20"/>
        </w:rPr>
      </w:pPr>
      <w:r>
        <w:rPr>
          <w:rFonts w:ascii="Arial" w:hAnsi="Arial" w:cs="Arial"/>
          <w:b/>
          <w:bCs/>
          <w:sz w:val="20"/>
        </w:rPr>
        <w:t>§ 5</w:t>
      </w:r>
      <w:r w:rsidRPr="00EE2613">
        <w:rPr>
          <w:rFonts w:ascii="Arial" w:hAnsi="Arial" w:cs="Arial"/>
          <w:b/>
          <w:bCs/>
          <w:sz w:val="20"/>
        </w:rPr>
        <w:t>.</w:t>
      </w:r>
    </w:p>
    <w:p w:rsidR="00EE2613" w:rsidRPr="00EE2613" w:rsidRDefault="00EE2613" w:rsidP="00EE2613">
      <w:pPr>
        <w:pStyle w:val="Akapitzlist"/>
        <w:overflowPunct w:val="0"/>
        <w:autoSpaceDE w:val="0"/>
        <w:autoSpaceDN w:val="0"/>
        <w:adjustRightInd w:val="0"/>
        <w:spacing w:after="0"/>
        <w:ind w:left="360" w:firstLine="0"/>
        <w:jc w:val="center"/>
        <w:rPr>
          <w:rFonts w:ascii="Arial" w:hAnsi="Arial" w:cs="Arial"/>
          <w:b/>
          <w:bCs/>
          <w:sz w:val="20"/>
        </w:rPr>
      </w:pPr>
      <w:r>
        <w:rPr>
          <w:rFonts w:ascii="Arial" w:hAnsi="Arial" w:cs="Arial"/>
          <w:b/>
          <w:bCs/>
          <w:sz w:val="20"/>
        </w:rPr>
        <w:t>Zadania Wykonawcy</w:t>
      </w:r>
    </w:p>
    <w:p w:rsidR="00EE2613" w:rsidRDefault="00EE2613" w:rsidP="00EE2613">
      <w:pPr>
        <w:spacing w:line="276" w:lineRule="auto"/>
        <w:jc w:val="both"/>
        <w:rPr>
          <w:rFonts w:ascii="Arial" w:hAnsi="Arial" w:cs="Arial"/>
        </w:rPr>
      </w:pPr>
    </w:p>
    <w:p w:rsidR="00EE2613" w:rsidRDefault="00EE2613" w:rsidP="00A73326">
      <w:pPr>
        <w:pStyle w:val="Tekstpodstawowywcity"/>
        <w:ind w:left="0"/>
        <w:jc w:val="both"/>
        <w:rPr>
          <w:rFonts w:ascii="Arial" w:hAnsi="Arial" w:cs="Arial"/>
          <w:bCs/>
          <w:sz w:val="20"/>
          <w:szCs w:val="22"/>
        </w:rPr>
      </w:pPr>
      <w:r>
        <w:rPr>
          <w:rFonts w:ascii="Arial" w:hAnsi="Arial" w:cs="Arial"/>
          <w:bCs/>
          <w:sz w:val="20"/>
          <w:szCs w:val="22"/>
        </w:rPr>
        <w:t>Do zadań Wykonawcy należy w szczególności:</w:t>
      </w:r>
    </w:p>
    <w:p w:rsidR="00EE2613" w:rsidRDefault="00EE2613" w:rsidP="00820B29">
      <w:pPr>
        <w:numPr>
          <w:ilvl w:val="3"/>
          <w:numId w:val="21"/>
        </w:numPr>
        <w:spacing w:before="60"/>
        <w:jc w:val="both"/>
        <w:rPr>
          <w:rFonts w:ascii="Arial" w:hAnsi="Arial" w:cs="Arial"/>
        </w:rPr>
      </w:pPr>
      <w:r>
        <w:rPr>
          <w:rFonts w:ascii="Arial" w:hAnsi="Arial" w:cs="Arial"/>
        </w:rPr>
        <w:t>pozyskanie danych akustycznych i nieakustycznych w tym m.in.: przygotowanie trójwymiarowego modelu terenu wraz z elementami niezbędnymi do wykonania mapy akustycznej takimi jak budynki, drogi, koleje, linie tramwajowe; opracowanie modelu akustycznego miasta Zabrze, wykonanie pomiarów hałasu ora</w:t>
      </w:r>
      <w:r w:rsidR="000B00AC">
        <w:rPr>
          <w:rFonts w:ascii="Arial" w:hAnsi="Arial" w:cs="Arial"/>
        </w:rPr>
        <w:t>z walidacja opracowanego modelu</w:t>
      </w:r>
    </w:p>
    <w:p w:rsidR="00EE2613" w:rsidRDefault="00EE2613" w:rsidP="00677514">
      <w:pPr>
        <w:numPr>
          <w:ilvl w:val="3"/>
          <w:numId w:val="21"/>
        </w:numPr>
        <w:jc w:val="both"/>
        <w:rPr>
          <w:rFonts w:ascii="Arial" w:hAnsi="Arial" w:cs="Arial"/>
        </w:rPr>
      </w:pPr>
      <w:r>
        <w:rPr>
          <w:rFonts w:ascii="Arial" w:hAnsi="Arial" w:cs="Arial"/>
        </w:rPr>
        <w:t>wykonanie Mapy Akustycznej dla Miasta Zabrze oraz mapy hałasu dla głównych dróg, po których przejeżdża powyżej 3 mln pojazdów rocznie wraz z umieszczeniem na portalu internetowym w tym m.in.: opracowanie otrzymanych wyników w posta</w:t>
      </w:r>
      <w:r w:rsidR="000B00AC">
        <w:rPr>
          <w:rFonts w:ascii="Arial" w:hAnsi="Arial" w:cs="Arial"/>
        </w:rPr>
        <w:t>ci dokumentu oraz wykonanie map</w:t>
      </w:r>
    </w:p>
    <w:p w:rsidR="00EE2613" w:rsidRPr="0019745A" w:rsidRDefault="00EE2613" w:rsidP="0019745A">
      <w:pPr>
        <w:pStyle w:val="Listanumerowana3"/>
        <w:numPr>
          <w:ilvl w:val="3"/>
          <w:numId w:val="21"/>
        </w:numPr>
        <w:jc w:val="both"/>
        <w:rPr>
          <w:rFonts w:ascii="Arial" w:hAnsi="Arial" w:cs="Arial"/>
        </w:rPr>
      </w:pPr>
      <w:r w:rsidRPr="0019745A">
        <w:rPr>
          <w:rFonts w:ascii="Arial" w:hAnsi="Arial" w:cs="Arial"/>
        </w:rPr>
        <w:t>opracowanie Programu Ochrony Środowiska przed hałasem</w:t>
      </w:r>
      <w:r w:rsidR="00A23D15" w:rsidRPr="0019745A">
        <w:rPr>
          <w:rFonts w:ascii="Arial" w:hAnsi="Arial" w:cs="Arial"/>
        </w:rPr>
        <w:t xml:space="preserve"> (dalej POŚPH)</w:t>
      </w:r>
      <w:r w:rsidRPr="0019745A">
        <w:rPr>
          <w:rFonts w:ascii="Arial" w:hAnsi="Arial" w:cs="Arial"/>
        </w:rPr>
        <w:t xml:space="preserve"> dla Miasta Zabrze w tym m.in. opracowanie projektu POŚPH, zapewnienie udziału społeczeństwa, opracowanie ostatecznej wersji,</w:t>
      </w:r>
      <w:r w:rsidR="0019745A" w:rsidRPr="0019745A">
        <w:rPr>
          <w:rFonts w:ascii="Arial" w:hAnsi="Arial" w:cs="Arial"/>
        </w:rPr>
        <w:t xml:space="preserve"> </w:t>
      </w:r>
      <w:r w:rsidR="00C43093">
        <w:rPr>
          <w:rFonts w:ascii="Arial" w:hAnsi="Arial" w:cs="Arial"/>
        </w:rPr>
        <w:t>przygotowanie uchwały</w:t>
      </w:r>
      <w:r w:rsidR="0019745A" w:rsidRPr="0019745A">
        <w:rPr>
          <w:rFonts w:ascii="Arial" w:hAnsi="Arial" w:cs="Arial"/>
        </w:rPr>
        <w:t xml:space="preserve"> Rady Miasta</w:t>
      </w:r>
      <w:r w:rsidR="00C43093">
        <w:rPr>
          <w:rFonts w:ascii="Arial" w:hAnsi="Arial" w:cs="Arial"/>
        </w:rPr>
        <w:t xml:space="preserve"> przyjmującej Program</w:t>
      </w:r>
      <w:r w:rsidR="0019745A" w:rsidRPr="0019745A">
        <w:rPr>
          <w:rFonts w:ascii="Arial" w:hAnsi="Arial" w:cs="Arial"/>
        </w:rPr>
        <w:t xml:space="preserve"> ochrony środowiska przed hałasem dla Miasta Zabrze</w:t>
      </w:r>
    </w:p>
    <w:p w:rsidR="00EE2613" w:rsidRDefault="00EE2613" w:rsidP="00677514">
      <w:pPr>
        <w:numPr>
          <w:ilvl w:val="3"/>
          <w:numId w:val="21"/>
        </w:numPr>
        <w:jc w:val="both"/>
        <w:rPr>
          <w:rFonts w:ascii="Arial" w:hAnsi="Arial" w:cs="Arial"/>
        </w:rPr>
      </w:pPr>
      <w:r>
        <w:rPr>
          <w:rFonts w:ascii="Arial" w:hAnsi="Arial" w:cs="Arial"/>
        </w:rPr>
        <w:t>przygotowania raportów do Komisji Europejskiej zarówno po wykonaniu mapy akustycznej jak i programu oc</w:t>
      </w:r>
      <w:r w:rsidR="000B00AC">
        <w:rPr>
          <w:rFonts w:ascii="Arial" w:hAnsi="Arial" w:cs="Arial"/>
        </w:rPr>
        <w:t>hrony środowiska przed hałasem</w:t>
      </w:r>
    </w:p>
    <w:p w:rsidR="00677514" w:rsidRDefault="00677514" w:rsidP="00D11DDC">
      <w:pPr>
        <w:numPr>
          <w:ilvl w:val="3"/>
          <w:numId w:val="21"/>
        </w:numPr>
        <w:jc w:val="both"/>
        <w:rPr>
          <w:rFonts w:ascii="Arial" w:hAnsi="Arial" w:cs="Arial"/>
        </w:rPr>
      </w:pPr>
      <w:r>
        <w:rPr>
          <w:rFonts w:ascii="Arial" w:hAnsi="Arial" w:cs="Arial"/>
        </w:rPr>
        <w:t>dostarczenie platformy serwerowej</w:t>
      </w:r>
    </w:p>
    <w:p w:rsidR="00EE2613" w:rsidRDefault="00EE2613" w:rsidP="00820B29">
      <w:pPr>
        <w:pStyle w:val="Tekstpodstawowywcity"/>
        <w:ind w:left="0"/>
        <w:jc w:val="both"/>
        <w:rPr>
          <w:rFonts w:ascii="Arial" w:hAnsi="Arial" w:cs="Arial"/>
          <w:bCs/>
          <w:sz w:val="20"/>
          <w:szCs w:val="22"/>
        </w:rPr>
      </w:pPr>
      <w:r>
        <w:rPr>
          <w:rFonts w:ascii="Arial" w:hAnsi="Arial" w:cs="Arial"/>
          <w:bCs/>
          <w:sz w:val="20"/>
          <w:szCs w:val="22"/>
        </w:rPr>
        <w:t>-zgodnie z zapisami części IV SIWZ stanowiącej Szczegółowy opis przedmiotu zamówienia.</w:t>
      </w:r>
    </w:p>
    <w:p w:rsidR="006C3F8D" w:rsidRPr="00833390" w:rsidRDefault="006C3F8D" w:rsidP="00322AB6">
      <w:pPr>
        <w:spacing w:line="360" w:lineRule="auto"/>
        <w:jc w:val="both"/>
        <w:rPr>
          <w:rFonts w:ascii="Arial" w:hAnsi="Arial" w:cs="Arial"/>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6</w:t>
      </w:r>
      <w:r w:rsidR="006C3F8D">
        <w:rPr>
          <w:rFonts w:ascii="Arial" w:hAnsi="Arial" w:cs="Arial"/>
          <w:b/>
          <w:bCs/>
        </w:rPr>
        <w:t>.</w:t>
      </w:r>
    </w:p>
    <w:p w:rsidR="006C3F8D" w:rsidRDefault="006C3F8D" w:rsidP="00322AB6">
      <w:pPr>
        <w:jc w:val="center"/>
        <w:rPr>
          <w:rFonts w:ascii="Arial" w:hAnsi="Arial" w:cs="Arial"/>
          <w:b/>
          <w:bCs/>
        </w:rPr>
      </w:pPr>
      <w:r>
        <w:rPr>
          <w:rFonts w:ascii="Arial" w:hAnsi="Arial" w:cs="Arial"/>
          <w:b/>
          <w:bCs/>
        </w:rPr>
        <w:t>Zapłata wynagrodzenia</w:t>
      </w:r>
    </w:p>
    <w:p w:rsidR="00322AB6" w:rsidRDefault="00322AB6" w:rsidP="00322AB6">
      <w:pPr>
        <w:jc w:val="center"/>
        <w:rPr>
          <w:rFonts w:ascii="Arial" w:hAnsi="Arial" w:cs="Arial"/>
          <w:b/>
          <w:bCs/>
        </w:rPr>
      </w:pPr>
    </w:p>
    <w:p w:rsidR="006C3F8D" w:rsidRDefault="006C3F8D" w:rsidP="00820B29">
      <w:pPr>
        <w:pStyle w:val="Tekstpodstawowywcity"/>
        <w:numPr>
          <w:ilvl w:val="0"/>
          <w:numId w:val="18"/>
        </w:numPr>
        <w:tabs>
          <w:tab w:val="clear" w:pos="786"/>
          <w:tab w:val="num" w:pos="0"/>
        </w:tabs>
        <w:ind w:left="0" w:firstLine="0"/>
        <w:jc w:val="both"/>
        <w:rPr>
          <w:rFonts w:ascii="Arial" w:hAnsi="Arial" w:cs="Arial"/>
          <w:sz w:val="20"/>
          <w:szCs w:val="20"/>
        </w:rPr>
      </w:pPr>
      <w:r>
        <w:rPr>
          <w:rFonts w:ascii="Arial" w:hAnsi="Arial" w:cs="Arial"/>
          <w:sz w:val="20"/>
          <w:szCs w:val="20"/>
        </w:rPr>
        <w:t>Wykonawcy przysługuje od Zamawiającego wynagrodzenie za</w:t>
      </w:r>
      <w:r w:rsidR="006248E2">
        <w:rPr>
          <w:rFonts w:ascii="Arial" w:hAnsi="Arial" w:cs="Arial"/>
          <w:sz w:val="20"/>
          <w:szCs w:val="20"/>
        </w:rPr>
        <w:t xml:space="preserve"> wykonanie</w:t>
      </w:r>
      <w:r>
        <w:rPr>
          <w:rFonts w:ascii="Arial" w:hAnsi="Arial" w:cs="Arial"/>
          <w:sz w:val="20"/>
          <w:szCs w:val="20"/>
        </w:rPr>
        <w:t xml:space="preserve"> przedmiot</w:t>
      </w:r>
      <w:r w:rsidR="006248E2">
        <w:rPr>
          <w:rFonts w:ascii="Arial" w:hAnsi="Arial" w:cs="Arial"/>
          <w:sz w:val="20"/>
          <w:szCs w:val="20"/>
        </w:rPr>
        <w:t>u</w:t>
      </w:r>
      <w:r>
        <w:rPr>
          <w:rFonts w:ascii="Arial" w:hAnsi="Arial" w:cs="Arial"/>
          <w:sz w:val="20"/>
          <w:szCs w:val="20"/>
        </w:rPr>
        <w:t xml:space="preserve"> umowy w wysokości </w:t>
      </w:r>
    </w:p>
    <w:p w:rsidR="006C3F8D" w:rsidRPr="00716C62" w:rsidRDefault="006C3F8D" w:rsidP="00820B29">
      <w:pPr>
        <w:pStyle w:val="Tekstpodstawowywcity"/>
        <w:tabs>
          <w:tab w:val="num" w:pos="426"/>
          <w:tab w:val="num" w:pos="1440"/>
        </w:tabs>
        <w:ind w:left="0"/>
        <w:jc w:val="both"/>
        <w:rPr>
          <w:rFonts w:ascii="Arial" w:hAnsi="Arial" w:cs="Arial"/>
          <w:sz w:val="20"/>
          <w:szCs w:val="20"/>
        </w:rPr>
      </w:pPr>
      <w:r w:rsidRPr="00716C62">
        <w:rPr>
          <w:rFonts w:ascii="Arial" w:hAnsi="Arial" w:cs="Arial"/>
          <w:sz w:val="20"/>
          <w:szCs w:val="20"/>
        </w:rPr>
        <w:t>brutto:</w:t>
      </w:r>
      <w:r>
        <w:rPr>
          <w:rFonts w:ascii="Arial" w:hAnsi="Arial" w:cs="Arial"/>
          <w:sz w:val="20"/>
          <w:szCs w:val="20"/>
        </w:rPr>
        <w:t>……………..</w:t>
      </w:r>
      <w:r w:rsidRPr="00716C62">
        <w:rPr>
          <w:rFonts w:ascii="Arial" w:hAnsi="Arial" w:cs="Arial"/>
          <w:sz w:val="20"/>
          <w:szCs w:val="20"/>
        </w:rPr>
        <w:t xml:space="preserve"> P</w:t>
      </w:r>
      <w:r>
        <w:rPr>
          <w:rFonts w:ascii="Arial" w:hAnsi="Arial" w:cs="Arial"/>
          <w:sz w:val="20"/>
          <w:szCs w:val="20"/>
        </w:rPr>
        <w:t xml:space="preserve">LN </w:t>
      </w:r>
      <w:r w:rsidRPr="00716C62">
        <w:rPr>
          <w:rFonts w:ascii="Arial" w:hAnsi="Arial" w:cs="Arial"/>
          <w:sz w:val="20"/>
          <w:szCs w:val="20"/>
        </w:rPr>
        <w:t xml:space="preserve">(słownie: </w:t>
      </w:r>
      <w:r>
        <w:rPr>
          <w:rFonts w:ascii="Arial" w:hAnsi="Arial" w:cs="Arial"/>
          <w:sz w:val="20"/>
          <w:szCs w:val="20"/>
        </w:rPr>
        <w:t>………..…………………………………………………………..</w:t>
      </w:r>
      <w:r w:rsidRPr="00716C62">
        <w:rPr>
          <w:rFonts w:ascii="Arial" w:hAnsi="Arial" w:cs="Arial"/>
          <w:sz w:val="20"/>
          <w:szCs w:val="20"/>
        </w:rPr>
        <w:t>)</w:t>
      </w:r>
    </w:p>
    <w:p w:rsidR="006C3F8D" w:rsidRPr="00716C62" w:rsidRDefault="006C3F8D" w:rsidP="00820B29">
      <w:pPr>
        <w:pStyle w:val="Tekstpodstawowywcity"/>
        <w:tabs>
          <w:tab w:val="num" w:pos="426"/>
        </w:tabs>
        <w:ind w:left="0"/>
        <w:jc w:val="both"/>
        <w:rPr>
          <w:rFonts w:ascii="Arial" w:hAnsi="Arial" w:cs="Arial"/>
          <w:sz w:val="20"/>
          <w:szCs w:val="20"/>
        </w:rPr>
      </w:pPr>
      <w:r w:rsidRPr="00716C62">
        <w:rPr>
          <w:rFonts w:ascii="Arial" w:hAnsi="Arial" w:cs="Arial"/>
          <w:sz w:val="20"/>
          <w:szCs w:val="20"/>
        </w:rPr>
        <w:t xml:space="preserve">w tym: kwota netto wynosi. </w:t>
      </w:r>
      <w:r>
        <w:rPr>
          <w:rFonts w:ascii="Arial" w:hAnsi="Arial" w:cs="Arial"/>
          <w:sz w:val="20"/>
          <w:szCs w:val="20"/>
        </w:rPr>
        <w:t>……………………….</w:t>
      </w:r>
      <w:r w:rsidRPr="00716C62">
        <w:rPr>
          <w:rFonts w:ascii="Arial" w:hAnsi="Arial" w:cs="Arial"/>
          <w:sz w:val="20"/>
          <w:szCs w:val="20"/>
        </w:rPr>
        <w:t xml:space="preserve"> PLN,  </w:t>
      </w:r>
    </w:p>
    <w:p w:rsidR="006C3F8D" w:rsidRDefault="006C3F8D" w:rsidP="00820B29">
      <w:pPr>
        <w:pStyle w:val="Tekstpodstawowywcity"/>
        <w:tabs>
          <w:tab w:val="num" w:pos="426"/>
        </w:tabs>
        <w:ind w:left="0"/>
        <w:jc w:val="both"/>
        <w:rPr>
          <w:rFonts w:ascii="Arial" w:hAnsi="Arial" w:cs="Arial"/>
          <w:sz w:val="20"/>
          <w:szCs w:val="20"/>
        </w:rPr>
      </w:pPr>
      <w:r>
        <w:rPr>
          <w:rFonts w:ascii="Arial" w:hAnsi="Arial" w:cs="Arial"/>
          <w:sz w:val="20"/>
          <w:szCs w:val="20"/>
        </w:rPr>
        <w:t xml:space="preserve">obowiązujący </w:t>
      </w:r>
      <w:r w:rsidRPr="00716C62">
        <w:rPr>
          <w:rFonts w:ascii="Arial" w:hAnsi="Arial" w:cs="Arial"/>
          <w:sz w:val="20"/>
          <w:szCs w:val="20"/>
        </w:rPr>
        <w:t xml:space="preserve">VAT wynosi </w:t>
      </w:r>
      <w:r>
        <w:rPr>
          <w:rFonts w:ascii="Arial" w:hAnsi="Arial" w:cs="Arial"/>
          <w:sz w:val="20"/>
          <w:szCs w:val="20"/>
        </w:rPr>
        <w:t>…………………</w:t>
      </w:r>
      <w:r w:rsidRPr="00716C62">
        <w:rPr>
          <w:rFonts w:ascii="Arial" w:hAnsi="Arial" w:cs="Arial"/>
          <w:sz w:val="20"/>
          <w:szCs w:val="20"/>
        </w:rPr>
        <w:t xml:space="preserve"> PLN, tj. </w:t>
      </w:r>
      <w:r>
        <w:rPr>
          <w:rFonts w:ascii="Arial" w:hAnsi="Arial" w:cs="Arial"/>
          <w:sz w:val="20"/>
          <w:szCs w:val="20"/>
        </w:rPr>
        <w:t>………</w:t>
      </w:r>
      <w:r w:rsidRPr="00716C62">
        <w:rPr>
          <w:rFonts w:ascii="Arial" w:hAnsi="Arial" w:cs="Arial"/>
          <w:sz w:val="20"/>
          <w:szCs w:val="20"/>
        </w:rPr>
        <w:t>%</w:t>
      </w:r>
    </w:p>
    <w:p w:rsidR="006C3F8D" w:rsidRDefault="006C3F8D" w:rsidP="00820B29">
      <w:pPr>
        <w:pStyle w:val="Tekstpodstawowywcity"/>
        <w:tabs>
          <w:tab w:val="num" w:pos="426"/>
        </w:tabs>
        <w:ind w:left="0"/>
        <w:jc w:val="both"/>
        <w:rPr>
          <w:rFonts w:ascii="Arial" w:hAnsi="Arial" w:cs="Arial"/>
          <w:sz w:val="20"/>
          <w:szCs w:val="20"/>
        </w:rPr>
      </w:pPr>
      <w:r>
        <w:rPr>
          <w:rFonts w:ascii="Arial" w:hAnsi="Arial" w:cs="Arial"/>
          <w:sz w:val="20"/>
          <w:szCs w:val="20"/>
        </w:rPr>
        <w:t>stanowiące podstawę następujących rozliczeń częściowych (%) płatnych po zakończeni</w:t>
      </w:r>
      <w:r w:rsidR="001D6E56">
        <w:rPr>
          <w:rFonts w:ascii="Arial" w:hAnsi="Arial" w:cs="Arial"/>
          <w:sz w:val="20"/>
          <w:szCs w:val="20"/>
        </w:rPr>
        <w:t xml:space="preserve">u etapów o których mowa w </w:t>
      </w:r>
      <w:r w:rsidR="001D6E56" w:rsidRPr="00AD025D">
        <w:rPr>
          <w:rFonts w:ascii="Arial" w:hAnsi="Arial" w:cs="Arial"/>
          <w:sz w:val="20"/>
          <w:szCs w:val="20"/>
        </w:rPr>
        <w:t>pkt V</w:t>
      </w:r>
      <w:r w:rsidR="004F1FC0" w:rsidRPr="00AD025D">
        <w:rPr>
          <w:rFonts w:ascii="Arial" w:hAnsi="Arial" w:cs="Arial"/>
          <w:sz w:val="20"/>
          <w:szCs w:val="20"/>
        </w:rPr>
        <w:t>I</w:t>
      </w:r>
      <w:r w:rsidR="001D6E56" w:rsidRPr="00AD025D">
        <w:rPr>
          <w:rFonts w:ascii="Arial" w:hAnsi="Arial" w:cs="Arial"/>
          <w:sz w:val="20"/>
          <w:szCs w:val="20"/>
        </w:rPr>
        <w:t>I</w:t>
      </w:r>
      <w:r w:rsidRPr="00AD025D">
        <w:rPr>
          <w:rFonts w:ascii="Arial" w:hAnsi="Arial" w:cs="Arial"/>
          <w:sz w:val="20"/>
          <w:szCs w:val="20"/>
        </w:rPr>
        <w:t xml:space="preserve"> „Nadzór nad realizacją projektu”</w:t>
      </w:r>
      <w:r>
        <w:rPr>
          <w:rFonts w:ascii="Arial" w:hAnsi="Arial" w:cs="Arial"/>
          <w:sz w:val="20"/>
          <w:szCs w:val="20"/>
        </w:rPr>
        <w:t xml:space="preserve"> </w:t>
      </w:r>
      <w:r w:rsidR="00BA12D9">
        <w:rPr>
          <w:rFonts w:ascii="Arial" w:hAnsi="Arial" w:cs="Arial"/>
          <w:sz w:val="20"/>
          <w:szCs w:val="20"/>
        </w:rPr>
        <w:t>części IV SIWZ</w:t>
      </w:r>
      <w:r>
        <w:rPr>
          <w:rFonts w:ascii="Arial" w:hAnsi="Arial" w:cs="Arial"/>
          <w:sz w:val="20"/>
          <w:szCs w:val="20"/>
        </w:rPr>
        <w:t>.</w:t>
      </w:r>
    </w:p>
    <w:p w:rsidR="006C3F8D" w:rsidRPr="00944E7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944E76">
        <w:rPr>
          <w:rFonts w:ascii="Arial" w:hAnsi="Arial" w:cs="Arial"/>
          <w:sz w:val="20"/>
          <w:szCs w:val="20"/>
        </w:rPr>
        <w:t>Kwota, o której mowa w ust.1 obejmuje wszelkie koszty i czynności Wykonawcy związane</w:t>
      </w:r>
      <w:r w:rsidRPr="00944E76">
        <w:rPr>
          <w:rFonts w:ascii="Arial" w:hAnsi="Arial" w:cs="Arial"/>
          <w:sz w:val="20"/>
          <w:szCs w:val="20"/>
        </w:rPr>
        <w:br/>
        <w:t>z realizacją przedmiotu umowy i nie będzie podlegać waloryzacji.</w:t>
      </w:r>
    </w:p>
    <w:p w:rsidR="003E710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3E7106">
        <w:rPr>
          <w:rFonts w:ascii="Arial" w:hAnsi="Arial" w:cs="Arial"/>
          <w:sz w:val="20"/>
          <w:szCs w:val="20"/>
        </w:rPr>
        <w:t>Za prace nie wykonane, jako zbędne, wynagrodzenie nie przysługuje.</w:t>
      </w:r>
    </w:p>
    <w:p w:rsidR="006C3F8D" w:rsidRPr="003E710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3E7106">
        <w:rPr>
          <w:rFonts w:ascii="Arial" w:hAnsi="Arial" w:cs="Arial"/>
          <w:sz w:val="20"/>
          <w:szCs w:val="20"/>
        </w:rPr>
        <w:lastRenderedPageBreak/>
        <w:t>W przypadku zaistnienia konieczności wykonania prac nie objętych przedmiotem umowy Wykonawcy nie wolno ich realizować bez zmiany niniejszej umowy. Wszelkie jednostronne dyspozycje w tym zakresie będą bezskuteczne.</w:t>
      </w:r>
    </w:p>
    <w:p w:rsidR="006C3F8D" w:rsidRPr="00944E7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944E76">
        <w:rPr>
          <w:rFonts w:ascii="Arial" w:hAnsi="Arial" w:cs="Arial"/>
          <w:sz w:val="20"/>
          <w:szCs w:val="20"/>
        </w:rPr>
        <w:t>O konieczności wykonania dodatkowych prac nie objętych przedmiotem umowy Wykonawca informuje niezwłocznie Zamawiającego.</w:t>
      </w:r>
    </w:p>
    <w:p w:rsidR="006C3F8D" w:rsidRPr="00944E76" w:rsidRDefault="006C3F8D" w:rsidP="00820B29">
      <w:pPr>
        <w:pStyle w:val="Tekstpodstawowywcity"/>
        <w:numPr>
          <w:ilvl w:val="0"/>
          <w:numId w:val="18"/>
        </w:numPr>
        <w:tabs>
          <w:tab w:val="clear" w:pos="786"/>
          <w:tab w:val="num" w:pos="142"/>
          <w:tab w:val="num" w:pos="426"/>
        </w:tabs>
        <w:ind w:left="0" w:firstLine="0"/>
        <w:jc w:val="both"/>
        <w:rPr>
          <w:rFonts w:ascii="Arial" w:hAnsi="Arial" w:cs="Arial"/>
          <w:sz w:val="20"/>
          <w:szCs w:val="20"/>
        </w:rPr>
      </w:pPr>
      <w:r w:rsidRPr="00944E76">
        <w:rPr>
          <w:rFonts w:ascii="Arial" w:hAnsi="Arial" w:cs="Arial"/>
          <w:sz w:val="20"/>
          <w:szCs w:val="20"/>
        </w:rPr>
        <w:t>Wynagrodzenie częściowe zostanie wypłacone po podpisaniu bez zastrzeżeń protokołów odbioru częściowe</w:t>
      </w:r>
      <w:r w:rsidR="001D6E56">
        <w:rPr>
          <w:rFonts w:ascii="Arial" w:hAnsi="Arial" w:cs="Arial"/>
          <w:sz w:val="20"/>
          <w:szCs w:val="20"/>
        </w:rPr>
        <w:t>g</w:t>
      </w:r>
      <w:r w:rsidR="00654756">
        <w:rPr>
          <w:rFonts w:ascii="Arial" w:hAnsi="Arial" w:cs="Arial"/>
          <w:sz w:val="20"/>
          <w:szCs w:val="20"/>
        </w:rPr>
        <w:t>o / końcowego – na podstawie §8</w:t>
      </w:r>
      <w:r w:rsidRPr="00944E76">
        <w:rPr>
          <w:rFonts w:ascii="Arial" w:hAnsi="Arial" w:cs="Arial"/>
          <w:sz w:val="20"/>
          <w:szCs w:val="20"/>
        </w:rPr>
        <w:t xml:space="preserve"> ust.1.</w:t>
      </w:r>
    </w:p>
    <w:p w:rsidR="006C3F8D" w:rsidRPr="00833390" w:rsidRDefault="006C3F8D" w:rsidP="00322AB6">
      <w:pPr>
        <w:tabs>
          <w:tab w:val="num" w:pos="426"/>
        </w:tabs>
        <w:overflowPunct w:val="0"/>
        <w:autoSpaceDE w:val="0"/>
        <w:autoSpaceDN w:val="0"/>
        <w:adjustRightInd w:val="0"/>
        <w:spacing w:line="360" w:lineRule="auto"/>
        <w:jc w:val="center"/>
        <w:rPr>
          <w:rFonts w:ascii="Arial" w:hAnsi="Arial" w:cs="Arial"/>
          <w:b/>
          <w:bCs/>
          <w:sz w:val="16"/>
        </w:rPr>
      </w:pPr>
    </w:p>
    <w:p w:rsidR="006C3F8D" w:rsidRPr="00A75326" w:rsidRDefault="006C3F8D" w:rsidP="00322AB6">
      <w:pPr>
        <w:overflowPunct w:val="0"/>
        <w:autoSpaceDE w:val="0"/>
        <w:autoSpaceDN w:val="0"/>
        <w:adjustRightInd w:val="0"/>
        <w:jc w:val="center"/>
        <w:rPr>
          <w:rFonts w:ascii="Arial" w:hAnsi="Arial" w:cs="Arial"/>
          <w:b/>
          <w:bCs/>
        </w:rPr>
      </w:pPr>
      <w:r w:rsidRPr="00A75326">
        <w:rPr>
          <w:rFonts w:ascii="Arial" w:hAnsi="Arial" w:cs="Arial"/>
          <w:b/>
          <w:bCs/>
        </w:rPr>
        <w:t xml:space="preserve">§ </w:t>
      </w:r>
      <w:r w:rsidR="00EE2613">
        <w:rPr>
          <w:rFonts w:ascii="Arial" w:hAnsi="Arial" w:cs="Arial"/>
          <w:b/>
          <w:bCs/>
        </w:rPr>
        <w:t>7</w:t>
      </w:r>
      <w:r w:rsidRPr="00A75326">
        <w:rPr>
          <w:rFonts w:ascii="Arial" w:hAnsi="Arial" w:cs="Arial"/>
          <w:b/>
          <w:bCs/>
        </w:rPr>
        <w:t>.</w:t>
      </w:r>
    </w:p>
    <w:p w:rsidR="006C3F8D" w:rsidRDefault="00E70684" w:rsidP="00322AB6">
      <w:pPr>
        <w:pStyle w:val="Tekstpodstawowy"/>
        <w:jc w:val="center"/>
        <w:rPr>
          <w:rFonts w:ascii="Arial" w:hAnsi="Arial" w:cs="Arial"/>
          <w:sz w:val="20"/>
          <w:szCs w:val="20"/>
        </w:rPr>
      </w:pPr>
      <w:r>
        <w:rPr>
          <w:rFonts w:ascii="Arial" w:hAnsi="Arial" w:cs="Arial"/>
          <w:sz w:val="20"/>
          <w:szCs w:val="20"/>
        </w:rPr>
        <w:t>Termin wykonania</w:t>
      </w:r>
    </w:p>
    <w:p w:rsidR="00322AB6" w:rsidRPr="00783462" w:rsidRDefault="00322AB6" w:rsidP="00322AB6">
      <w:pPr>
        <w:pStyle w:val="Tekstpodstawowy"/>
        <w:jc w:val="center"/>
        <w:rPr>
          <w:rFonts w:ascii="Arial" w:hAnsi="Arial" w:cs="Arial"/>
          <w:sz w:val="20"/>
          <w:szCs w:val="20"/>
        </w:rPr>
      </w:pPr>
    </w:p>
    <w:p w:rsidR="006C3F8D" w:rsidRPr="00677514" w:rsidRDefault="006C3F8D" w:rsidP="00820B29">
      <w:pPr>
        <w:numPr>
          <w:ilvl w:val="0"/>
          <w:numId w:val="8"/>
        </w:numPr>
        <w:tabs>
          <w:tab w:val="left" w:pos="142"/>
        </w:tabs>
        <w:ind w:left="0" w:firstLine="0"/>
        <w:jc w:val="both"/>
        <w:rPr>
          <w:rFonts w:ascii="Arial" w:hAnsi="Arial" w:cs="Arial"/>
          <w:b/>
          <w:bCs/>
          <w:i/>
          <w:iCs/>
        </w:rPr>
      </w:pPr>
      <w:r w:rsidRPr="00A75326">
        <w:rPr>
          <w:rFonts w:ascii="Arial" w:hAnsi="Arial" w:cs="Arial"/>
        </w:rPr>
        <w:t xml:space="preserve">Przedmiot </w:t>
      </w:r>
      <w:r>
        <w:rPr>
          <w:rFonts w:ascii="Arial" w:hAnsi="Arial" w:cs="Arial"/>
        </w:rPr>
        <w:t>umowy</w:t>
      </w:r>
      <w:r w:rsidRPr="00A75326">
        <w:rPr>
          <w:rFonts w:ascii="Arial" w:hAnsi="Arial" w:cs="Arial"/>
        </w:rPr>
        <w:t xml:space="preserve"> winien zostać zrealizowany w terminie </w:t>
      </w:r>
      <w:r w:rsidRPr="00A75326">
        <w:rPr>
          <w:rFonts w:ascii="Arial" w:hAnsi="Arial" w:cs="Arial"/>
          <w:b/>
          <w:bCs/>
        </w:rPr>
        <w:t xml:space="preserve">do dnia </w:t>
      </w:r>
      <w:r w:rsidR="000B5741">
        <w:rPr>
          <w:rFonts w:ascii="Arial" w:hAnsi="Arial" w:cs="Arial"/>
          <w:b/>
          <w:bCs/>
        </w:rPr>
        <w:t>30.06.2018</w:t>
      </w:r>
      <w:r>
        <w:rPr>
          <w:rFonts w:ascii="Arial" w:hAnsi="Arial" w:cs="Arial"/>
          <w:b/>
          <w:bCs/>
        </w:rPr>
        <w:t>r.</w:t>
      </w:r>
    </w:p>
    <w:p w:rsidR="00677514" w:rsidRPr="00677514" w:rsidRDefault="00677514" w:rsidP="00677514">
      <w:pPr>
        <w:pStyle w:val="Default"/>
        <w:ind w:left="426"/>
        <w:rPr>
          <w:sz w:val="20"/>
          <w:szCs w:val="20"/>
        </w:rPr>
      </w:pPr>
      <w:r w:rsidRPr="00677514">
        <w:rPr>
          <w:bCs/>
          <w:sz w:val="20"/>
          <w:szCs w:val="20"/>
        </w:rPr>
        <w:t xml:space="preserve">Etap I </w:t>
      </w:r>
      <w:r w:rsidRPr="00677514">
        <w:rPr>
          <w:sz w:val="20"/>
          <w:szCs w:val="20"/>
        </w:rPr>
        <w:t xml:space="preserve">– </w:t>
      </w:r>
      <w:r>
        <w:rPr>
          <w:sz w:val="20"/>
          <w:szCs w:val="20"/>
        </w:rPr>
        <w:t xml:space="preserve">najpóźniej </w:t>
      </w:r>
      <w:r w:rsidR="005E13F6">
        <w:rPr>
          <w:sz w:val="20"/>
          <w:szCs w:val="20"/>
        </w:rPr>
        <w:t>do dnia 3</w:t>
      </w:r>
      <w:r w:rsidR="001A320E">
        <w:rPr>
          <w:sz w:val="20"/>
          <w:szCs w:val="20"/>
        </w:rPr>
        <w:t>1</w:t>
      </w:r>
      <w:r w:rsidR="00664BF5">
        <w:rPr>
          <w:sz w:val="20"/>
          <w:szCs w:val="20"/>
        </w:rPr>
        <w:t>.10.</w:t>
      </w:r>
      <w:r w:rsidRPr="00677514">
        <w:rPr>
          <w:sz w:val="20"/>
          <w:szCs w:val="20"/>
        </w:rPr>
        <w:t xml:space="preserve">2017r. </w:t>
      </w:r>
    </w:p>
    <w:p w:rsidR="00677514" w:rsidRPr="00677514" w:rsidRDefault="00677514" w:rsidP="00677514">
      <w:pPr>
        <w:pStyle w:val="Default"/>
        <w:ind w:left="426"/>
        <w:rPr>
          <w:sz w:val="20"/>
          <w:szCs w:val="20"/>
        </w:rPr>
      </w:pPr>
      <w:r w:rsidRPr="00677514">
        <w:rPr>
          <w:bCs/>
          <w:sz w:val="20"/>
          <w:szCs w:val="20"/>
        </w:rPr>
        <w:t>Etap I</w:t>
      </w:r>
      <w:r w:rsidRPr="00677514">
        <w:rPr>
          <w:sz w:val="20"/>
          <w:szCs w:val="20"/>
        </w:rPr>
        <w:t xml:space="preserve">I – </w:t>
      </w:r>
      <w:r>
        <w:rPr>
          <w:sz w:val="20"/>
          <w:szCs w:val="20"/>
        </w:rPr>
        <w:t xml:space="preserve">najpóźniej </w:t>
      </w:r>
      <w:r w:rsidR="00664BF5">
        <w:rPr>
          <w:sz w:val="20"/>
          <w:szCs w:val="20"/>
        </w:rPr>
        <w:t>do dnia 30.11.2017</w:t>
      </w:r>
      <w:r w:rsidRPr="00677514">
        <w:rPr>
          <w:sz w:val="20"/>
          <w:szCs w:val="20"/>
        </w:rPr>
        <w:t xml:space="preserve">r. </w:t>
      </w:r>
    </w:p>
    <w:p w:rsidR="00677514" w:rsidRDefault="00677514" w:rsidP="00677514">
      <w:pPr>
        <w:tabs>
          <w:tab w:val="left" w:pos="142"/>
        </w:tabs>
        <w:ind w:left="426"/>
        <w:jc w:val="both"/>
        <w:rPr>
          <w:rFonts w:ascii="Arial" w:hAnsi="Arial" w:cs="Arial"/>
        </w:rPr>
      </w:pPr>
      <w:r w:rsidRPr="00677514">
        <w:rPr>
          <w:rFonts w:ascii="Arial" w:hAnsi="Arial" w:cs="Arial"/>
          <w:bCs/>
        </w:rPr>
        <w:t xml:space="preserve">Etap III </w:t>
      </w:r>
      <w:r w:rsidRPr="00677514">
        <w:rPr>
          <w:rFonts w:ascii="Arial" w:hAnsi="Arial" w:cs="Arial"/>
        </w:rPr>
        <w:t xml:space="preserve">– </w:t>
      </w:r>
      <w:r>
        <w:rPr>
          <w:rFonts w:ascii="Arial" w:hAnsi="Arial" w:cs="Arial"/>
        </w:rPr>
        <w:t xml:space="preserve">najpóźniej </w:t>
      </w:r>
      <w:r w:rsidR="00BE67CF">
        <w:rPr>
          <w:rFonts w:ascii="Arial" w:hAnsi="Arial" w:cs="Arial"/>
        </w:rPr>
        <w:t>do dnia 15</w:t>
      </w:r>
      <w:r w:rsidR="00664BF5">
        <w:rPr>
          <w:rFonts w:ascii="Arial" w:hAnsi="Arial" w:cs="Arial"/>
        </w:rPr>
        <w:t>.12.2017</w:t>
      </w:r>
      <w:r w:rsidRPr="00677514">
        <w:rPr>
          <w:rFonts w:ascii="Arial" w:hAnsi="Arial" w:cs="Arial"/>
        </w:rPr>
        <w:t>r.</w:t>
      </w:r>
    </w:p>
    <w:p w:rsidR="00677514" w:rsidRDefault="00677514" w:rsidP="00677514">
      <w:pPr>
        <w:tabs>
          <w:tab w:val="left" w:pos="142"/>
        </w:tabs>
        <w:ind w:left="426"/>
        <w:jc w:val="both"/>
        <w:rPr>
          <w:rFonts w:ascii="Arial" w:hAnsi="Arial" w:cs="Arial"/>
        </w:rPr>
      </w:pPr>
      <w:r>
        <w:rPr>
          <w:rFonts w:ascii="Arial" w:hAnsi="Arial" w:cs="Arial"/>
        </w:rPr>
        <w:t>Etap IV – najpóźniej do dnia</w:t>
      </w:r>
      <w:r w:rsidR="00664BF5">
        <w:rPr>
          <w:rFonts w:ascii="Arial" w:hAnsi="Arial" w:cs="Arial"/>
        </w:rPr>
        <w:t xml:space="preserve"> 31.05.2018r.</w:t>
      </w:r>
    </w:p>
    <w:p w:rsidR="00677514" w:rsidRDefault="00677514" w:rsidP="00677514">
      <w:pPr>
        <w:tabs>
          <w:tab w:val="left" w:pos="142"/>
        </w:tabs>
        <w:ind w:left="426"/>
        <w:jc w:val="both"/>
        <w:rPr>
          <w:rFonts w:ascii="Arial" w:hAnsi="Arial" w:cs="Arial"/>
        </w:rPr>
      </w:pPr>
      <w:r>
        <w:rPr>
          <w:rFonts w:ascii="Arial" w:hAnsi="Arial" w:cs="Arial"/>
        </w:rPr>
        <w:t>Etap V – najpóźniej do dnia</w:t>
      </w:r>
      <w:r w:rsidR="00664BF5">
        <w:rPr>
          <w:rFonts w:ascii="Arial" w:hAnsi="Arial" w:cs="Arial"/>
        </w:rPr>
        <w:t xml:space="preserve"> 15.06.2018r.</w:t>
      </w:r>
    </w:p>
    <w:p w:rsidR="00677514" w:rsidRPr="00677514" w:rsidRDefault="00677514" w:rsidP="00677514">
      <w:pPr>
        <w:tabs>
          <w:tab w:val="left" w:pos="142"/>
        </w:tabs>
        <w:ind w:left="426"/>
        <w:jc w:val="both"/>
        <w:rPr>
          <w:rFonts w:ascii="Arial" w:hAnsi="Arial" w:cs="Arial"/>
          <w:bCs/>
          <w:i/>
          <w:iCs/>
        </w:rPr>
      </w:pPr>
      <w:r>
        <w:rPr>
          <w:rFonts w:ascii="Arial" w:hAnsi="Arial" w:cs="Arial"/>
        </w:rPr>
        <w:t>Etap VI – najpóźniej do dnia</w:t>
      </w:r>
      <w:r w:rsidR="00664BF5">
        <w:rPr>
          <w:rFonts w:ascii="Arial" w:hAnsi="Arial" w:cs="Arial"/>
        </w:rPr>
        <w:t xml:space="preserve"> 30.06.2018r.</w:t>
      </w:r>
    </w:p>
    <w:p w:rsidR="006C3F8D" w:rsidRDefault="006C3F8D" w:rsidP="00820B29">
      <w:pPr>
        <w:numPr>
          <w:ilvl w:val="0"/>
          <w:numId w:val="8"/>
        </w:numPr>
        <w:tabs>
          <w:tab w:val="left" w:pos="142"/>
        </w:tabs>
        <w:ind w:left="0" w:firstLine="0"/>
        <w:jc w:val="both"/>
        <w:rPr>
          <w:rFonts w:ascii="Arial" w:hAnsi="Arial" w:cs="Arial"/>
        </w:rPr>
      </w:pPr>
      <w:r w:rsidRPr="00A75326">
        <w:rPr>
          <w:rFonts w:ascii="Arial" w:hAnsi="Arial" w:cs="Arial"/>
        </w:rPr>
        <w:t xml:space="preserve">Za termin zakończenia realizacji przedmiotu </w:t>
      </w:r>
      <w:r w:rsidRPr="000E13B1">
        <w:rPr>
          <w:rFonts w:ascii="Arial" w:hAnsi="Arial" w:cs="Arial"/>
        </w:rPr>
        <w:t>umowy uważa się datę podpisania protokołu odbioru końcowego</w:t>
      </w:r>
      <w:r>
        <w:rPr>
          <w:rFonts w:ascii="Arial" w:hAnsi="Arial" w:cs="Arial"/>
        </w:rPr>
        <w:t xml:space="preserve"> bez uwag</w:t>
      </w:r>
      <w:r w:rsidRPr="000E13B1">
        <w:rPr>
          <w:rFonts w:ascii="Arial" w:hAnsi="Arial" w:cs="Arial"/>
        </w:rPr>
        <w:t>.</w:t>
      </w:r>
    </w:p>
    <w:p w:rsidR="00322AB6" w:rsidRPr="00833390" w:rsidRDefault="00322AB6" w:rsidP="00322AB6">
      <w:pPr>
        <w:tabs>
          <w:tab w:val="left" w:pos="142"/>
        </w:tabs>
        <w:spacing w:line="276" w:lineRule="auto"/>
        <w:jc w:val="both"/>
        <w:rPr>
          <w:rFonts w:ascii="Arial" w:hAnsi="Arial" w:cs="Arial"/>
          <w:sz w:val="16"/>
        </w:rPr>
      </w:pPr>
    </w:p>
    <w:p w:rsidR="006C3F8D" w:rsidRPr="000E13B1" w:rsidRDefault="006C3F8D" w:rsidP="00322AB6">
      <w:pPr>
        <w:overflowPunct w:val="0"/>
        <w:autoSpaceDE w:val="0"/>
        <w:autoSpaceDN w:val="0"/>
        <w:adjustRightInd w:val="0"/>
        <w:jc w:val="center"/>
        <w:rPr>
          <w:rFonts w:ascii="Arial" w:hAnsi="Arial" w:cs="Arial"/>
          <w:b/>
          <w:bCs/>
        </w:rPr>
      </w:pPr>
      <w:r w:rsidRPr="000E13B1">
        <w:rPr>
          <w:rFonts w:ascii="Arial" w:hAnsi="Arial" w:cs="Arial"/>
          <w:b/>
          <w:bCs/>
        </w:rPr>
        <w:t xml:space="preserve">§ </w:t>
      </w:r>
      <w:r w:rsidR="00EE2613">
        <w:rPr>
          <w:rFonts w:ascii="Arial" w:hAnsi="Arial" w:cs="Arial"/>
          <w:b/>
          <w:bCs/>
        </w:rPr>
        <w:t>8</w:t>
      </w:r>
      <w:r w:rsidRPr="000E13B1">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płatności</w:t>
      </w:r>
    </w:p>
    <w:p w:rsidR="00322AB6" w:rsidRPr="000E13B1" w:rsidRDefault="00322AB6" w:rsidP="00322AB6">
      <w:pPr>
        <w:overflowPunct w:val="0"/>
        <w:autoSpaceDE w:val="0"/>
        <w:autoSpaceDN w:val="0"/>
        <w:adjustRightInd w:val="0"/>
        <w:jc w:val="center"/>
        <w:rPr>
          <w:rFonts w:ascii="Arial" w:hAnsi="Arial" w:cs="Arial"/>
          <w:b/>
          <w:bCs/>
        </w:rPr>
      </w:pPr>
    </w:p>
    <w:p w:rsidR="006C3F8D" w:rsidRDefault="006C3F8D" w:rsidP="00820B29">
      <w:pPr>
        <w:numPr>
          <w:ilvl w:val="0"/>
          <w:numId w:val="4"/>
        </w:numPr>
        <w:tabs>
          <w:tab w:val="num" w:pos="360"/>
        </w:tabs>
        <w:suppressAutoHyphens/>
        <w:ind w:left="0" w:firstLine="0"/>
        <w:jc w:val="both"/>
        <w:rPr>
          <w:rFonts w:ascii="Arial" w:hAnsi="Arial" w:cs="Arial"/>
        </w:rPr>
      </w:pPr>
      <w:r w:rsidRPr="000E13B1">
        <w:rPr>
          <w:rFonts w:ascii="Arial" w:hAnsi="Arial" w:cs="Arial"/>
        </w:rPr>
        <w:t xml:space="preserve">Rozliczenie za przedmiot umowy będzie miało formę </w:t>
      </w:r>
      <w:r w:rsidRPr="00365F64">
        <w:rPr>
          <w:rFonts w:ascii="Arial" w:hAnsi="Arial" w:cs="Arial"/>
        </w:rPr>
        <w:t>płatności</w:t>
      </w:r>
      <w:r>
        <w:rPr>
          <w:rFonts w:ascii="Arial" w:hAnsi="Arial" w:cs="Arial"/>
        </w:rPr>
        <w:t xml:space="preserve"> częściowych (%) płatnych po zakończeni</w:t>
      </w:r>
      <w:r w:rsidR="004755F1">
        <w:rPr>
          <w:rFonts w:ascii="Arial" w:hAnsi="Arial" w:cs="Arial"/>
        </w:rPr>
        <w:t>u Etapów o których mowa w pkt. V</w:t>
      </w:r>
      <w:r w:rsidR="00AD14CE">
        <w:rPr>
          <w:rFonts w:ascii="Arial" w:hAnsi="Arial" w:cs="Arial"/>
        </w:rPr>
        <w:t>I</w:t>
      </w:r>
      <w:r w:rsidR="004755F1">
        <w:rPr>
          <w:rFonts w:ascii="Arial" w:hAnsi="Arial" w:cs="Arial"/>
        </w:rPr>
        <w:t>I</w:t>
      </w:r>
      <w:r w:rsidRPr="000617D5">
        <w:rPr>
          <w:rFonts w:ascii="Arial" w:hAnsi="Arial" w:cs="Arial"/>
        </w:rPr>
        <w:t xml:space="preserve">. </w:t>
      </w:r>
      <w:r>
        <w:rPr>
          <w:rFonts w:ascii="Arial" w:hAnsi="Arial" w:cs="Arial"/>
        </w:rPr>
        <w:t>„</w:t>
      </w:r>
      <w:r w:rsidRPr="000617D5">
        <w:rPr>
          <w:rFonts w:ascii="Arial" w:hAnsi="Arial" w:cs="Arial"/>
        </w:rPr>
        <w:t>Nadzór nad realizacją projektu</w:t>
      </w:r>
      <w:r>
        <w:rPr>
          <w:rFonts w:ascii="Arial" w:hAnsi="Arial" w:cs="Arial"/>
        </w:rPr>
        <w:t xml:space="preserve">” </w:t>
      </w:r>
      <w:r w:rsidR="00A33277">
        <w:rPr>
          <w:rFonts w:ascii="Arial" w:hAnsi="Arial" w:cs="Arial"/>
        </w:rPr>
        <w:t>cz. IV SIWZ</w:t>
      </w:r>
      <w:r>
        <w:rPr>
          <w:rFonts w:ascii="Arial" w:hAnsi="Arial" w:cs="Arial"/>
        </w:rPr>
        <w:t xml:space="preserve"> tj.:</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 – pozyskanie danych akustycznych i nieakustycznych</w:t>
      </w:r>
      <w:r w:rsidR="00F267DB">
        <w:rPr>
          <w:rFonts w:ascii="Arial" w:hAnsi="Arial" w:cs="Arial"/>
        </w:rPr>
        <w:t xml:space="preserve"> – 10</w:t>
      </w:r>
      <w:r w:rsidR="00654756"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 xml:space="preserve">Etap II – wykonanie Mapy Akustycznej </w:t>
      </w:r>
      <w:r w:rsidR="003C7380" w:rsidRPr="00E65A39">
        <w:rPr>
          <w:rFonts w:ascii="Arial" w:hAnsi="Arial" w:cs="Arial"/>
        </w:rPr>
        <w:t xml:space="preserve">w tym mapy dla głównych dróg po których przejeżdża 3 mln pojazdów rocznie </w:t>
      </w:r>
      <w:r w:rsidRPr="00E65A39">
        <w:rPr>
          <w:rFonts w:ascii="Arial" w:hAnsi="Arial" w:cs="Arial"/>
        </w:rPr>
        <w:t>wraz z umieszczeniem na portalu internetowym</w:t>
      </w:r>
      <w:r w:rsidR="00677514">
        <w:rPr>
          <w:rFonts w:ascii="Arial" w:hAnsi="Arial" w:cs="Arial"/>
        </w:rPr>
        <w:t xml:space="preserve"> oraz dostarczenie platformy serwerowej</w:t>
      </w:r>
      <w:r w:rsidR="00BE67CF">
        <w:rPr>
          <w:rFonts w:ascii="Arial" w:hAnsi="Arial" w:cs="Arial"/>
        </w:rPr>
        <w:t xml:space="preserve"> – 30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III – przygotowanie raportu do Komisji Europejskiej z opracowanej mapy akustycznej</w:t>
      </w:r>
      <w:r w:rsidR="00F267DB">
        <w:rPr>
          <w:rFonts w:ascii="Arial" w:hAnsi="Arial" w:cs="Arial"/>
        </w:rPr>
        <w:t xml:space="preserve"> – </w:t>
      </w:r>
      <w:r w:rsidR="00BE67CF">
        <w:rPr>
          <w:rFonts w:ascii="Arial" w:hAnsi="Arial" w:cs="Arial"/>
        </w:rPr>
        <w:t>20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IV – opracowanie Programu ochrony środowiska przed hałasem dla Miasta Zabrze</w:t>
      </w:r>
      <w:r w:rsidR="00F267DB">
        <w:rPr>
          <w:rFonts w:ascii="Arial" w:hAnsi="Arial" w:cs="Arial"/>
        </w:rPr>
        <w:t xml:space="preserve"> – </w:t>
      </w:r>
      <w:r w:rsidR="00BE67CF">
        <w:rPr>
          <w:rFonts w:ascii="Arial" w:hAnsi="Arial" w:cs="Arial"/>
        </w:rPr>
        <w:t>20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V – przyjęcie uchwałą Rady Miasta Programu ochrony środowiska przed hałasem dla Miasta Zabrze</w:t>
      </w:r>
      <w:r w:rsidR="00E65A39" w:rsidRPr="00E65A39">
        <w:rPr>
          <w:rFonts w:ascii="Arial" w:hAnsi="Arial" w:cs="Arial"/>
        </w:rPr>
        <w:t xml:space="preserve"> – 10%</w:t>
      </w:r>
    </w:p>
    <w:p w:rsidR="006C3F8D"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VI – przygotowanie raportu do Komisji Europejskiej z opracowanego Programu</w:t>
      </w:r>
      <w:r w:rsidR="003C7380" w:rsidRPr="00E65A39">
        <w:rPr>
          <w:rFonts w:ascii="Arial" w:hAnsi="Arial" w:cs="Arial"/>
        </w:rPr>
        <w:t xml:space="preserve"> ochrony środowiska przed hałasem</w:t>
      </w:r>
      <w:r w:rsidR="00F267DB">
        <w:rPr>
          <w:rFonts w:ascii="Arial" w:hAnsi="Arial" w:cs="Arial"/>
        </w:rPr>
        <w:t xml:space="preserve"> – </w:t>
      </w:r>
      <w:r w:rsidR="00BE67CF">
        <w:rPr>
          <w:rFonts w:ascii="Arial" w:hAnsi="Arial" w:cs="Arial"/>
        </w:rPr>
        <w:t>10</w:t>
      </w:r>
      <w:r w:rsidR="00E65A39" w:rsidRPr="00E65A39">
        <w:rPr>
          <w:rFonts w:ascii="Arial" w:hAnsi="Arial" w:cs="Arial"/>
        </w:rPr>
        <w:t>%</w:t>
      </w:r>
    </w:p>
    <w:p w:rsidR="005B3ADA" w:rsidRPr="005B3ADA" w:rsidRDefault="006C3F8D" w:rsidP="00820B29">
      <w:pPr>
        <w:numPr>
          <w:ilvl w:val="0"/>
          <w:numId w:val="4"/>
        </w:numPr>
        <w:tabs>
          <w:tab w:val="num" w:pos="360"/>
        </w:tabs>
        <w:suppressAutoHyphens/>
        <w:ind w:left="0" w:firstLine="0"/>
        <w:jc w:val="both"/>
        <w:rPr>
          <w:rFonts w:ascii="Arial" w:hAnsi="Arial" w:cs="Arial"/>
          <w:spacing w:val="-3"/>
        </w:rPr>
      </w:pPr>
      <w:r w:rsidRPr="005B3ADA">
        <w:rPr>
          <w:rFonts w:ascii="Arial" w:hAnsi="Arial" w:cs="Arial"/>
        </w:rPr>
        <w:t>Wykonawca wystawi fakturę w ciągu 7 dni od daty pod</w:t>
      </w:r>
      <w:r w:rsidR="006D1759">
        <w:rPr>
          <w:rFonts w:ascii="Arial" w:hAnsi="Arial" w:cs="Arial"/>
        </w:rPr>
        <w:t>pisania protokołu odbioru etapu</w:t>
      </w:r>
      <w:r w:rsidRPr="005B3ADA">
        <w:rPr>
          <w:rFonts w:ascii="Arial" w:hAnsi="Arial" w:cs="Arial"/>
        </w:rPr>
        <w:t xml:space="preserve">/końcowego, o których mowa w </w:t>
      </w:r>
      <w:r w:rsidR="00EE2613" w:rsidRPr="005B3ADA">
        <w:rPr>
          <w:rFonts w:ascii="Arial" w:hAnsi="Arial" w:cs="Arial"/>
        </w:rPr>
        <w:t>§ 10</w:t>
      </w:r>
      <w:r w:rsidRPr="005B3ADA">
        <w:rPr>
          <w:rFonts w:ascii="Arial" w:hAnsi="Arial" w:cs="Arial"/>
        </w:rPr>
        <w:t xml:space="preserve">. </w:t>
      </w:r>
    </w:p>
    <w:p w:rsidR="005B3ADA" w:rsidRDefault="006C3F8D" w:rsidP="005B3ADA">
      <w:pPr>
        <w:numPr>
          <w:ilvl w:val="0"/>
          <w:numId w:val="4"/>
        </w:numPr>
        <w:tabs>
          <w:tab w:val="num" w:pos="360"/>
        </w:tabs>
        <w:suppressAutoHyphens/>
        <w:ind w:left="0" w:firstLine="0"/>
        <w:jc w:val="both"/>
        <w:rPr>
          <w:rFonts w:ascii="Arial" w:hAnsi="Arial" w:cs="Arial"/>
          <w:spacing w:val="-3"/>
        </w:rPr>
      </w:pPr>
      <w:r w:rsidRPr="005B3ADA">
        <w:rPr>
          <w:rFonts w:ascii="Arial" w:hAnsi="Arial" w:cs="Arial"/>
        </w:rPr>
        <w:t>Zapłata faktury nastąpi przelewem z konta Zamawiającego</w:t>
      </w:r>
      <w:r w:rsidRPr="005B3ADA">
        <w:rPr>
          <w:rFonts w:ascii="Arial" w:hAnsi="Arial" w:cs="Arial"/>
          <w:color w:val="000000"/>
        </w:rPr>
        <w:t xml:space="preserve"> na konto Wykonawcy</w:t>
      </w:r>
      <w:r w:rsidRPr="005B3ADA">
        <w:rPr>
          <w:rFonts w:ascii="Arial" w:hAnsi="Arial" w:cs="Arial"/>
          <w:color w:val="000000"/>
        </w:rPr>
        <w:br/>
        <w:t>nr ........................................ w .......................</w:t>
      </w:r>
      <w:r w:rsidR="000B5741" w:rsidRPr="005B3ADA">
        <w:rPr>
          <w:rFonts w:ascii="Arial" w:hAnsi="Arial" w:cs="Arial"/>
          <w:color w:val="000000"/>
        </w:rPr>
        <w:t>.............., w terminie do 21</w:t>
      </w:r>
      <w:r w:rsidRPr="005B3ADA">
        <w:rPr>
          <w:rFonts w:ascii="Arial" w:hAnsi="Arial" w:cs="Arial"/>
          <w:color w:val="000000"/>
        </w:rPr>
        <w:t xml:space="preserve"> dni </w:t>
      </w:r>
      <w:r w:rsidRPr="005B3ADA">
        <w:rPr>
          <w:rFonts w:ascii="Arial" w:hAnsi="Arial" w:cs="Arial"/>
          <w:spacing w:val="-3"/>
        </w:rPr>
        <w:t xml:space="preserve">kalendarzowych </w:t>
      </w:r>
      <w:r w:rsidRPr="005B3ADA">
        <w:rPr>
          <w:rFonts w:ascii="Arial" w:hAnsi="Arial" w:cs="Arial"/>
          <w:color w:val="000000"/>
        </w:rPr>
        <w:t xml:space="preserve">licząc od dnia dostarczenia </w:t>
      </w:r>
      <w:r w:rsidRPr="005B3ADA">
        <w:rPr>
          <w:rFonts w:ascii="Arial" w:hAnsi="Arial" w:cs="Arial"/>
        </w:rPr>
        <w:t>–</w:t>
      </w:r>
      <w:r w:rsidRPr="005B3ADA">
        <w:rPr>
          <w:rFonts w:ascii="Arial" w:hAnsi="Arial" w:cs="Arial"/>
          <w:color w:val="000000"/>
        </w:rPr>
        <w:t xml:space="preserve"> do siedziby Zamawiającego </w:t>
      </w:r>
      <w:r w:rsidRPr="005B3ADA">
        <w:rPr>
          <w:rFonts w:ascii="Arial" w:hAnsi="Arial" w:cs="Arial"/>
        </w:rPr>
        <w:t>–</w:t>
      </w:r>
      <w:r w:rsidRPr="005B3ADA">
        <w:rPr>
          <w:rFonts w:ascii="Arial" w:hAnsi="Arial" w:cs="Arial"/>
          <w:color w:val="000000"/>
        </w:rPr>
        <w:t xml:space="preserve"> prawidłowo wystawionej faktury na podstawie protokołu odbioru potwierdzonego przez upoważnionego przedstawiciela Zamawiającego, po wywiązaniu się Wykonawcy ze wszystkich zobowiązań wynikających</w:t>
      </w:r>
      <w:r w:rsidRPr="005B3ADA">
        <w:rPr>
          <w:rFonts w:ascii="Arial" w:hAnsi="Arial" w:cs="Arial"/>
          <w:color w:val="000000"/>
        </w:rPr>
        <w:br/>
        <w:t>z niniejszej umowy.</w:t>
      </w:r>
    </w:p>
    <w:p w:rsidR="00D4063D" w:rsidRPr="005B3ADA" w:rsidRDefault="005B3ADA" w:rsidP="005B3ADA">
      <w:pPr>
        <w:numPr>
          <w:ilvl w:val="0"/>
          <w:numId w:val="4"/>
        </w:numPr>
        <w:tabs>
          <w:tab w:val="num" w:pos="360"/>
        </w:tabs>
        <w:suppressAutoHyphens/>
        <w:ind w:left="0" w:firstLine="0"/>
        <w:jc w:val="both"/>
        <w:rPr>
          <w:rFonts w:ascii="Arial" w:hAnsi="Arial" w:cs="Arial"/>
          <w:spacing w:val="-3"/>
          <w:sz w:val="16"/>
        </w:rPr>
      </w:pPr>
      <w:r w:rsidRPr="005B3ADA">
        <w:rPr>
          <w:rFonts w:ascii="Arial" w:hAnsi="Arial" w:cs="Arial"/>
          <w:szCs w:val="24"/>
        </w:rPr>
        <w:t>Za termin zapłaty uważa się dzień obciążenia rachunku bankowego Zamawiającego</w:t>
      </w:r>
      <w:r>
        <w:rPr>
          <w:rFonts w:ascii="Arial" w:hAnsi="Arial" w:cs="Arial"/>
          <w:szCs w:val="24"/>
        </w:rPr>
        <w:t>.</w:t>
      </w:r>
    </w:p>
    <w:p w:rsidR="005B3ADA" w:rsidRPr="005B3ADA" w:rsidRDefault="005B3ADA" w:rsidP="006D1759">
      <w:pPr>
        <w:suppressAutoHyphens/>
        <w:jc w:val="both"/>
        <w:rPr>
          <w:rFonts w:ascii="Arial" w:hAnsi="Arial" w:cs="Arial"/>
          <w:spacing w:val="-3"/>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9</w:t>
      </w:r>
      <w:r w:rsidR="006C3F8D">
        <w:rPr>
          <w:rFonts w:ascii="Arial" w:hAnsi="Arial" w:cs="Arial"/>
          <w:b/>
          <w:bCs/>
        </w:rPr>
        <w:t>.</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Zabezpiecze</w:t>
      </w:r>
      <w:r w:rsidR="00E70684">
        <w:rPr>
          <w:rFonts w:ascii="Arial" w:hAnsi="Arial" w:cs="Arial"/>
          <w:b/>
          <w:bCs/>
        </w:rPr>
        <w:t>nie należyt</w:t>
      </w:r>
      <w:r w:rsidR="00A23D15">
        <w:rPr>
          <w:rFonts w:ascii="Arial" w:hAnsi="Arial" w:cs="Arial"/>
          <w:b/>
          <w:bCs/>
        </w:rPr>
        <w:t>ego wykonania umowy</w:t>
      </w:r>
      <w:r w:rsidR="00E70684">
        <w:rPr>
          <w:rFonts w:ascii="Arial" w:hAnsi="Arial" w:cs="Arial"/>
          <w:b/>
          <w:bCs/>
        </w:rPr>
        <w:t>;</w:t>
      </w:r>
      <w:r w:rsidR="00A23D15">
        <w:rPr>
          <w:rFonts w:ascii="Arial" w:hAnsi="Arial" w:cs="Arial"/>
          <w:b/>
          <w:bCs/>
        </w:rPr>
        <w:t xml:space="preserve"> </w:t>
      </w:r>
      <w:r>
        <w:rPr>
          <w:rFonts w:ascii="Arial" w:hAnsi="Arial" w:cs="Arial"/>
          <w:b/>
          <w:bCs/>
        </w:rPr>
        <w:t>Rękojmia</w:t>
      </w:r>
      <w:r w:rsidR="00E70684">
        <w:rPr>
          <w:rFonts w:ascii="Arial" w:hAnsi="Arial" w:cs="Arial"/>
          <w:b/>
          <w:bCs/>
        </w:rPr>
        <w:t>;</w:t>
      </w:r>
      <w:r w:rsidR="00A23D15">
        <w:rPr>
          <w:rFonts w:ascii="Arial" w:hAnsi="Arial" w:cs="Arial"/>
          <w:b/>
          <w:bCs/>
        </w:rPr>
        <w:t xml:space="preserve"> Gwarancja</w:t>
      </w:r>
    </w:p>
    <w:p w:rsidR="00322AB6" w:rsidRDefault="00322AB6" w:rsidP="00322AB6">
      <w:pPr>
        <w:overflowPunct w:val="0"/>
        <w:autoSpaceDE w:val="0"/>
        <w:autoSpaceDN w:val="0"/>
        <w:adjustRightInd w:val="0"/>
        <w:jc w:val="center"/>
        <w:rPr>
          <w:rFonts w:ascii="Arial" w:hAnsi="Arial" w:cs="Arial"/>
          <w:b/>
          <w:bCs/>
        </w:rPr>
      </w:pPr>
    </w:p>
    <w:p w:rsidR="006C3F8D" w:rsidRPr="000A4454" w:rsidRDefault="006C3F8D" w:rsidP="0096310A">
      <w:pPr>
        <w:numPr>
          <w:ilvl w:val="0"/>
          <w:numId w:val="6"/>
        </w:numPr>
        <w:ind w:left="0" w:firstLine="0"/>
        <w:jc w:val="both"/>
        <w:rPr>
          <w:rFonts w:ascii="Arial" w:hAnsi="Arial" w:cs="Arial"/>
        </w:rPr>
      </w:pPr>
      <w:r w:rsidRPr="00ED3305">
        <w:rPr>
          <w:rFonts w:ascii="Arial" w:hAnsi="Arial" w:cs="Arial"/>
        </w:rPr>
        <w:t xml:space="preserve">Wykonawca </w:t>
      </w:r>
      <w:r w:rsidRPr="00E472D9">
        <w:rPr>
          <w:rFonts w:ascii="Arial" w:hAnsi="Arial" w:cs="Arial"/>
        </w:rPr>
        <w:t>wnosi, przed podpisaniem umowy, zabezpieczenie</w:t>
      </w:r>
      <w:r w:rsidRPr="00ED3305">
        <w:rPr>
          <w:rFonts w:ascii="Arial" w:hAnsi="Arial" w:cs="Arial"/>
        </w:rPr>
        <w:t xml:space="preserve"> należytego wykonania umowy,</w:t>
      </w:r>
      <w:r w:rsidRPr="00ED3305">
        <w:rPr>
          <w:rFonts w:ascii="Arial" w:hAnsi="Arial" w:cs="Arial"/>
        </w:rPr>
        <w:br/>
        <w:t>w wysokości 10%</w:t>
      </w:r>
      <w:r w:rsidRPr="000A4454">
        <w:rPr>
          <w:rFonts w:ascii="Arial" w:hAnsi="Arial" w:cs="Arial"/>
        </w:rPr>
        <w:t xml:space="preserve"> ceny ofertowej, tj. ……</w:t>
      </w:r>
      <w:r>
        <w:rPr>
          <w:rFonts w:ascii="Arial" w:hAnsi="Arial" w:cs="Arial"/>
        </w:rPr>
        <w:t>……………….</w:t>
      </w:r>
      <w:r w:rsidRPr="000A4454">
        <w:rPr>
          <w:rFonts w:ascii="Arial" w:hAnsi="Arial" w:cs="Arial"/>
        </w:rPr>
        <w:t>…. zł (słownie: ……</w:t>
      </w:r>
      <w:r>
        <w:rPr>
          <w:rFonts w:ascii="Arial" w:hAnsi="Arial" w:cs="Arial"/>
        </w:rPr>
        <w:t>…………………..</w:t>
      </w:r>
      <w:r w:rsidRPr="000A4454">
        <w:rPr>
          <w:rFonts w:ascii="Arial" w:hAnsi="Arial" w:cs="Arial"/>
        </w:rPr>
        <w:t>…</w:t>
      </w:r>
      <w:r>
        <w:rPr>
          <w:rFonts w:ascii="Arial" w:hAnsi="Arial" w:cs="Arial"/>
        </w:rPr>
        <w:t>……………</w:t>
      </w:r>
      <w:r w:rsidRPr="000A4454">
        <w:rPr>
          <w:rFonts w:ascii="Arial" w:hAnsi="Arial" w:cs="Arial"/>
        </w:rPr>
        <w:t xml:space="preserve">……….) w następującej formie </w:t>
      </w:r>
      <w:r>
        <w:rPr>
          <w:rFonts w:ascii="Arial" w:hAnsi="Arial" w:cs="Arial"/>
        </w:rPr>
        <w:t>………………………..</w:t>
      </w:r>
      <w:r w:rsidRPr="000A4454">
        <w:rPr>
          <w:rFonts w:ascii="Arial" w:hAnsi="Arial" w:cs="Arial"/>
        </w:rPr>
        <w:t>…………</w:t>
      </w:r>
    </w:p>
    <w:p w:rsidR="006C3F8D" w:rsidRPr="000A4454" w:rsidRDefault="006C3F8D" w:rsidP="0096310A">
      <w:pPr>
        <w:numPr>
          <w:ilvl w:val="0"/>
          <w:numId w:val="6"/>
        </w:numPr>
        <w:ind w:left="0" w:firstLine="0"/>
        <w:jc w:val="both"/>
        <w:rPr>
          <w:rFonts w:ascii="Arial" w:hAnsi="Arial" w:cs="Arial"/>
        </w:rPr>
      </w:pPr>
      <w:r w:rsidRPr="000A4454">
        <w:rPr>
          <w:rFonts w:ascii="Arial" w:hAnsi="Arial" w:cs="Arial"/>
        </w:rPr>
        <w:t>Zamawiający dokona zwrotu zabezpieczenia należytego wykonania umowy w następujący</w:t>
      </w:r>
      <w:r>
        <w:rPr>
          <w:rFonts w:ascii="Arial" w:hAnsi="Arial" w:cs="Arial"/>
        </w:rPr>
        <w:t xml:space="preserve"> sposób:</w:t>
      </w:r>
    </w:p>
    <w:p w:rsidR="006C3F8D" w:rsidRPr="00461DFE" w:rsidRDefault="006C3F8D" w:rsidP="0096310A">
      <w:pPr>
        <w:pStyle w:val="Tekstpodstawowywcity2"/>
        <w:numPr>
          <w:ilvl w:val="0"/>
          <w:numId w:val="5"/>
        </w:numPr>
        <w:overflowPunct w:val="0"/>
        <w:autoSpaceDE w:val="0"/>
        <w:autoSpaceDN w:val="0"/>
        <w:adjustRightInd w:val="0"/>
        <w:spacing w:after="0" w:line="240" w:lineRule="auto"/>
        <w:ind w:left="0" w:firstLine="0"/>
        <w:jc w:val="both"/>
        <w:rPr>
          <w:rFonts w:ascii="Arial" w:hAnsi="Arial" w:cs="Arial"/>
        </w:rPr>
      </w:pPr>
      <w:r w:rsidRPr="000A4454">
        <w:rPr>
          <w:rFonts w:ascii="Arial" w:hAnsi="Arial" w:cs="Arial"/>
        </w:rPr>
        <w:t xml:space="preserve">część zabezpieczenia w wysokości </w:t>
      </w:r>
      <w:r w:rsidRPr="003A5FE5">
        <w:rPr>
          <w:rFonts w:ascii="Arial" w:hAnsi="Arial" w:cs="Arial"/>
        </w:rPr>
        <w:t>70% tj. .............................. zł,</w:t>
      </w:r>
      <w:r w:rsidRPr="000A4454">
        <w:rPr>
          <w:rFonts w:ascii="Arial" w:hAnsi="Arial" w:cs="Arial"/>
          <w:b/>
          <w:bCs/>
        </w:rPr>
        <w:t xml:space="preserve"> </w:t>
      </w:r>
      <w:r w:rsidRPr="000A4454">
        <w:rPr>
          <w:rFonts w:ascii="Arial" w:hAnsi="Arial" w:cs="Arial"/>
        </w:rPr>
        <w:t>słownie: ..............................................................................00/100</w:t>
      </w:r>
      <w:r w:rsidRPr="000A4454">
        <w:rPr>
          <w:rFonts w:ascii="Arial" w:hAnsi="Arial" w:cs="Arial"/>
          <w:b/>
          <w:bCs/>
        </w:rPr>
        <w:t xml:space="preserve"> </w:t>
      </w:r>
      <w:r w:rsidRPr="000A4454">
        <w:rPr>
          <w:rFonts w:ascii="Arial" w:hAnsi="Arial" w:cs="Arial"/>
        </w:rPr>
        <w:t xml:space="preserve">przeznaczona na zabezpieczenie </w:t>
      </w:r>
      <w:r w:rsidRPr="00461DFE">
        <w:rPr>
          <w:rFonts w:ascii="Arial" w:hAnsi="Arial" w:cs="Arial"/>
        </w:rPr>
        <w:t>roszczeń z</w:t>
      </w:r>
      <w:r w:rsidR="006D1759">
        <w:rPr>
          <w:rFonts w:ascii="Arial" w:hAnsi="Arial" w:cs="Arial"/>
        </w:rPr>
        <w:t> </w:t>
      </w:r>
      <w:r w:rsidRPr="00461DFE">
        <w:rPr>
          <w:rFonts w:ascii="Arial" w:hAnsi="Arial" w:cs="Arial"/>
        </w:rPr>
        <w:t xml:space="preserve">tytułu zgodnego z umową wykonania </w:t>
      </w:r>
      <w:r>
        <w:rPr>
          <w:rFonts w:ascii="Arial" w:hAnsi="Arial" w:cs="Arial"/>
        </w:rPr>
        <w:t>przedmiotu umowy</w:t>
      </w:r>
      <w:r w:rsidRPr="00461DFE">
        <w:rPr>
          <w:rFonts w:ascii="Arial" w:hAnsi="Arial" w:cs="Arial"/>
        </w:rPr>
        <w:t xml:space="preserve">, zostanie zwrócona w ciągu 30 dni od daty wykonania </w:t>
      </w:r>
      <w:r>
        <w:rPr>
          <w:rFonts w:ascii="Arial" w:hAnsi="Arial" w:cs="Arial"/>
        </w:rPr>
        <w:t>przedmiotu umowy</w:t>
      </w:r>
      <w:r w:rsidRPr="00461DFE">
        <w:rPr>
          <w:rFonts w:ascii="Arial" w:hAnsi="Arial" w:cs="Arial"/>
        </w:rPr>
        <w:t xml:space="preserve"> i uznania </w:t>
      </w:r>
      <w:r>
        <w:rPr>
          <w:rFonts w:ascii="Arial" w:hAnsi="Arial" w:cs="Arial"/>
        </w:rPr>
        <w:t xml:space="preserve">go </w:t>
      </w:r>
      <w:r w:rsidRPr="00461DFE">
        <w:rPr>
          <w:rFonts w:ascii="Arial" w:hAnsi="Arial" w:cs="Arial"/>
        </w:rPr>
        <w:t>przez Zamawiającego jako należycie wykonan</w:t>
      </w:r>
      <w:r>
        <w:rPr>
          <w:rFonts w:ascii="Arial" w:hAnsi="Arial" w:cs="Arial"/>
        </w:rPr>
        <w:t>ego</w:t>
      </w:r>
      <w:r w:rsidRPr="00461DFE">
        <w:rPr>
          <w:rFonts w:ascii="Arial" w:hAnsi="Arial" w:cs="Arial"/>
        </w:rPr>
        <w:t xml:space="preserve"> – po podpisa</w:t>
      </w:r>
      <w:r>
        <w:rPr>
          <w:rFonts w:ascii="Arial" w:hAnsi="Arial" w:cs="Arial"/>
        </w:rPr>
        <w:t>niu protokołu odbioru końcowego,</w:t>
      </w:r>
    </w:p>
    <w:p w:rsidR="006C3F8D" w:rsidRPr="009F3241" w:rsidRDefault="006C3F8D" w:rsidP="0096310A">
      <w:pPr>
        <w:pStyle w:val="Tekstpodstawowywcity2"/>
        <w:numPr>
          <w:ilvl w:val="0"/>
          <w:numId w:val="5"/>
        </w:numPr>
        <w:overflowPunct w:val="0"/>
        <w:autoSpaceDE w:val="0"/>
        <w:autoSpaceDN w:val="0"/>
        <w:adjustRightInd w:val="0"/>
        <w:spacing w:after="0" w:line="240" w:lineRule="auto"/>
        <w:ind w:left="0" w:firstLine="0"/>
        <w:jc w:val="both"/>
        <w:rPr>
          <w:rFonts w:ascii="Arial" w:hAnsi="Arial" w:cs="Arial"/>
        </w:rPr>
      </w:pPr>
      <w:r w:rsidRPr="00461DFE">
        <w:rPr>
          <w:rFonts w:ascii="Arial" w:hAnsi="Arial" w:cs="Arial"/>
        </w:rPr>
        <w:t xml:space="preserve">pozostała </w:t>
      </w:r>
      <w:r w:rsidRPr="009F3241">
        <w:rPr>
          <w:rFonts w:ascii="Arial" w:hAnsi="Arial" w:cs="Arial"/>
        </w:rPr>
        <w:t>część zabezpieczenia służąca do pokrycia roszczeń z</w:t>
      </w:r>
      <w:r>
        <w:rPr>
          <w:rFonts w:ascii="Arial" w:hAnsi="Arial" w:cs="Arial"/>
        </w:rPr>
        <w:t xml:space="preserve"> </w:t>
      </w:r>
      <w:r w:rsidRPr="00ED3305">
        <w:rPr>
          <w:rFonts w:ascii="Arial" w:hAnsi="Arial" w:cs="Arial"/>
        </w:rPr>
        <w:t xml:space="preserve">tytułu rękojmi </w:t>
      </w:r>
      <w:r>
        <w:rPr>
          <w:rFonts w:ascii="Arial" w:hAnsi="Arial" w:cs="Arial"/>
        </w:rPr>
        <w:br/>
      </w:r>
      <w:r w:rsidRPr="00ED3305">
        <w:rPr>
          <w:rFonts w:ascii="Arial" w:hAnsi="Arial" w:cs="Arial"/>
        </w:rPr>
        <w:t xml:space="preserve">w wysokości </w:t>
      </w:r>
      <w:r w:rsidRPr="008E3634">
        <w:rPr>
          <w:rFonts w:ascii="Arial" w:hAnsi="Arial" w:cs="Arial"/>
        </w:rPr>
        <w:t>30% tj. .......................... zł,</w:t>
      </w:r>
      <w:r w:rsidRPr="00ED3305">
        <w:rPr>
          <w:rFonts w:ascii="Arial" w:hAnsi="Arial" w:cs="Arial"/>
        </w:rPr>
        <w:t xml:space="preserve"> słownie: ........................................................ 00/100</w:t>
      </w:r>
      <w:r w:rsidRPr="009F3241">
        <w:rPr>
          <w:rFonts w:ascii="Arial" w:hAnsi="Arial" w:cs="Arial"/>
        </w:rPr>
        <w:t xml:space="preserve">, zostanie </w:t>
      </w:r>
      <w:r w:rsidRPr="009F3241">
        <w:rPr>
          <w:rFonts w:ascii="Arial" w:hAnsi="Arial" w:cs="Arial"/>
        </w:rPr>
        <w:lastRenderedPageBreak/>
        <w:t xml:space="preserve">zwrócona </w:t>
      </w:r>
      <w:r w:rsidRPr="00E472D9">
        <w:rPr>
          <w:rFonts w:ascii="Arial" w:hAnsi="Arial" w:cs="Arial"/>
        </w:rPr>
        <w:t>nie później niż w</w:t>
      </w:r>
      <w:r w:rsidRPr="009F3241">
        <w:rPr>
          <w:rFonts w:ascii="Arial" w:hAnsi="Arial" w:cs="Arial"/>
        </w:rPr>
        <w:t xml:space="preserve"> 15 dniu po upływie okresu rękojmi za wady </w:t>
      </w:r>
      <w:r>
        <w:rPr>
          <w:rFonts w:ascii="Arial" w:hAnsi="Arial" w:cs="Arial"/>
        </w:rPr>
        <w:t>dla całego przedmiotu zamówienia.</w:t>
      </w:r>
      <w:r w:rsidRPr="009F3241">
        <w:rPr>
          <w:rFonts w:ascii="Arial" w:hAnsi="Arial" w:cs="Arial"/>
        </w:rPr>
        <w:t xml:space="preserve"> </w:t>
      </w:r>
    </w:p>
    <w:p w:rsidR="006C3F8D" w:rsidRPr="0024204C" w:rsidRDefault="006C3F8D" w:rsidP="0096310A">
      <w:pPr>
        <w:numPr>
          <w:ilvl w:val="0"/>
          <w:numId w:val="6"/>
        </w:numPr>
        <w:ind w:left="0" w:firstLine="0"/>
        <w:jc w:val="both"/>
        <w:rPr>
          <w:rFonts w:ascii="Arial" w:hAnsi="Arial" w:cs="Arial"/>
        </w:rPr>
      </w:pPr>
      <w:r w:rsidRPr="009F3241">
        <w:rPr>
          <w:rFonts w:ascii="Arial" w:hAnsi="Arial" w:cs="Arial"/>
        </w:rPr>
        <w:t>Wykonawca udziela Zamawiającemu</w:t>
      </w:r>
      <w:r>
        <w:rPr>
          <w:rFonts w:ascii="Arial" w:hAnsi="Arial" w:cs="Arial"/>
        </w:rPr>
        <w:t xml:space="preserve"> </w:t>
      </w:r>
      <w:r w:rsidR="00B43BA9">
        <w:rPr>
          <w:rFonts w:ascii="Arial" w:hAnsi="Arial" w:cs="Arial"/>
        </w:rPr>
        <w:t>60</w:t>
      </w:r>
      <w:r w:rsidRPr="003032CA">
        <w:rPr>
          <w:rFonts w:ascii="Arial" w:hAnsi="Arial" w:cs="Arial"/>
        </w:rPr>
        <w:t xml:space="preserve">-miesięcznej </w:t>
      </w:r>
      <w:r>
        <w:rPr>
          <w:rFonts w:ascii="Arial" w:hAnsi="Arial" w:cs="Arial"/>
        </w:rPr>
        <w:t xml:space="preserve">rękojmi i </w:t>
      </w:r>
      <w:r w:rsidRPr="003032CA">
        <w:rPr>
          <w:rFonts w:ascii="Arial" w:hAnsi="Arial" w:cs="Arial"/>
        </w:rPr>
        <w:t>gwarancji</w:t>
      </w:r>
      <w:r>
        <w:rPr>
          <w:rFonts w:ascii="Arial" w:hAnsi="Arial" w:cs="Arial"/>
        </w:rPr>
        <w:t xml:space="preserve"> </w:t>
      </w:r>
      <w:r w:rsidRPr="009F3241">
        <w:rPr>
          <w:rFonts w:ascii="Arial" w:hAnsi="Arial" w:cs="Arial"/>
        </w:rPr>
        <w:t xml:space="preserve">jakości </w:t>
      </w:r>
      <w:r>
        <w:rPr>
          <w:rFonts w:ascii="Arial" w:hAnsi="Arial" w:cs="Arial"/>
        </w:rPr>
        <w:t xml:space="preserve">na </w:t>
      </w:r>
      <w:r w:rsidRPr="009F3241">
        <w:rPr>
          <w:rFonts w:ascii="Arial" w:hAnsi="Arial" w:cs="Arial"/>
        </w:rPr>
        <w:t>wykonany</w:t>
      </w:r>
      <w:r>
        <w:rPr>
          <w:rFonts w:ascii="Arial" w:hAnsi="Arial" w:cs="Arial"/>
        </w:rPr>
        <w:t xml:space="preserve"> przedmiot umowy</w:t>
      </w:r>
      <w:r w:rsidRPr="0024204C">
        <w:rPr>
          <w:rFonts w:ascii="Arial" w:hAnsi="Arial" w:cs="Arial"/>
        </w:rPr>
        <w:t>.</w:t>
      </w:r>
      <w:r>
        <w:rPr>
          <w:rFonts w:ascii="Arial" w:hAnsi="Arial" w:cs="Arial"/>
        </w:rPr>
        <w:t xml:space="preserve"> </w:t>
      </w:r>
    </w:p>
    <w:p w:rsidR="006C3F8D" w:rsidRPr="0014709F" w:rsidRDefault="006C3F8D" w:rsidP="0096310A">
      <w:pPr>
        <w:numPr>
          <w:ilvl w:val="0"/>
          <w:numId w:val="6"/>
        </w:numPr>
        <w:ind w:left="0" w:firstLine="0"/>
        <w:jc w:val="both"/>
        <w:rPr>
          <w:rFonts w:ascii="Arial" w:hAnsi="Arial" w:cs="Arial"/>
        </w:rPr>
      </w:pPr>
      <w:r w:rsidRPr="0024204C">
        <w:rPr>
          <w:rFonts w:ascii="Arial" w:hAnsi="Arial" w:cs="Arial"/>
        </w:rPr>
        <w:t>Wszelkie wady ujawnione w okresie gwarancyjnym powstałe z przyczyn tkwiących w przedmiocie umowy będą usuwane nieodpłatnie w terminie do 7 dni od zawiadomienia dokonanego przez Zamawiającego</w:t>
      </w:r>
      <w:r w:rsidRPr="0014709F">
        <w:rPr>
          <w:rFonts w:ascii="Arial" w:hAnsi="Arial" w:cs="Arial"/>
        </w:rPr>
        <w:t>.</w:t>
      </w:r>
    </w:p>
    <w:p w:rsidR="006C3F8D" w:rsidRPr="0014709F" w:rsidRDefault="006C3F8D" w:rsidP="0096310A">
      <w:pPr>
        <w:numPr>
          <w:ilvl w:val="0"/>
          <w:numId w:val="6"/>
        </w:numPr>
        <w:tabs>
          <w:tab w:val="left" w:pos="360"/>
        </w:tabs>
        <w:ind w:left="0" w:firstLine="0"/>
        <w:jc w:val="both"/>
        <w:rPr>
          <w:rFonts w:ascii="Arial" w:hAnsi="Arial" w:cs="Arial"/>
          <w:color w:val="000000"/>
          <w:kern w:val="24"/>
        </w:rPr>
      </w:pPr>
      <w:r>
        <w:rPr>
          <w:rFonts w:ascii="Arial" w:hAnsi="Arial" w:cs="Arial"/>
          <w:color w:val="000000"/>
          <w:kern w:val="24"/>
        </w:rPr>
        <w:t xml:space="preserve"> </w:t>
      </w:r>
      <w:r w:rsidRPr="0014709F">
        <w:rPr>
          <w:rFonts w:ascii="Arial" w:hAnsi="Arial" w:cs="Arial"/>
          <w:color w:val="000000"/>
          <w:kern w:val="24"/>
        </w:rPr>
        <w:t xml:space="preserve">Okres </w:t>
      </w:r>
      <w:r>
        <w:rPr>
          <w:rFonts w:ascii="Arial" w:hAnsi="Arial" w:cs="Arial"/>
          <w:color w:val="000000"/>
          <w:kern w:val="24"/>
        </w:rPr>
        <w:t xml:space="preserve">rękojmi i </w:t>
      </w:r>
      <w:r w:rsidRPr="0014709F">
        <w:rPr>
          <w:rFonts w:ascii="Arial" w:hAnsi="Arial" w:cs="Arial"/>
          <w:color w:val="000000"/>
          <w:kern w:val="24"/>
        </w:rPr>
        <w:t>gwarancji dla naprawianego elementu ulega wydłużeniu o czas usunięcia wad.</w:t>
      </w:r>
    </w:p>
    <w:p w:rsidR="006C3F8D" w:rsidRDefault="006C3F8D" w:rsidP="0096310A">
      <w:pPr>
        <w:numPr>
          <w:ilvl w:val="0"/>
          <w:numId w:val="6"/>
        </w:numPr>
        <w:ind w:left="0" w:firstLine="0"/>
        <w:jc w:val="both"/>
        <w:rPr>
          <w:rFonts w:ascii="Arial" w:hAnsi="Arial" w:cs="Arial"/>
        </w:rPr>
      </w:pPr>
      <w:r w:rsidRPr="0014709F">
        <w:rPr>
          <w:rFonts w:ascii="Arial" w:hAnsi="Arial" w:cs="Arial"/>
        </w:rPr>
        <w:t xml:space="preserve">Jeżeli w okresie rękojmi Wykonawca odmówi usunięcia stwierdzonych wad lub usterek, Zamawiający zleci ich wykonanie innemu </w:t>
      </w:r>
      <w:r>
        <w:rPr>
          <w:rFonts w:ascii="Arial" w:hAnsi="Arial" w:cs="Arial"/>
        </w:rPr>
        <w:t>w</w:t>
      </w:r>
      <w:r w:rsidRPr="0014709F">
        <w:rPr>
          <w:rFonts w:ascii="Arial" w:hAnsi="Arial" w:cs="Arial"/>
        </w:rPr>
        <w:t>ykonawcy, a ich koszt pokryje z pozostałej części zabezpieczenia</w:t>
      </w:r>
      <w:r w:rsidRPr="009F3241">
        <w:rPr>
          <w:rFonts w:ascii="Arial" w:hAnsi="Arial" w:cs="Arial"/>
        </w:rPr>
        <w:t xml:space="preserve"> wraz z</w:t>
      </w:r>
      <w:r>
        <w:rPr>
          <w:rFonts w:ascii="Arial" w:hAnsi="Arial" w:cs="Arial"/>
        </w:rPr>
        <w:t xml:space="preserve"> </w:t>
      </w:r>
      <w:r w:rsidRPr="009F3241">
        <w:rPr>
          <w:rFonts w:ascii="Arial" w:hAnsi="Arial" w:cs="Arial"/>
        </w:rPr>
        <w:t>odsetkami, o której mowa w ust. 2.</w:t>
      </w:r>
    </w:p>
    <w:p w:rsidR="006C3F8D" w:rsidRPr="00833390" w:rsidRDefault="006C3F8D" w:rsidP="00322AB6">
      <w:pPr>
        <w:spacing w:line="360" w:lineRule="auto"/>
        <w:rPr>
          <w:rFonts w:ascii="Arial" w:hAnsi="Arial" w:cs="Arial"/>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10</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odbioru</w:t>
      </w:r>
    </w:p>
    <w:p w:rsidR="00322AB6" w:rsidRDefault="00322AB6" w:rsidP="00322AB6">
      <w:pPr>
        <w:overflowPunct w:val="0"/>
        <w:autoSpaceDE w:val="0"/>
        <w:autoSpaceDN w:val="0"/>
        <w:adjustRightInd w:val="0"/>
        <w:jc w:val="center"/>
        <w:rPr>
          <w:rFonts w:ascii="Arial" w:hAnsi="Arial" w:cs="Arial"/>
          <w:b/>
          <w:bCs/>
        </w:rPr>
      </w:pPr>
    </w:p>
    <w:p w:rsidR="006C3F8D" w:rsidRDefault="006C3F8D" w:rsidP="0096310A">
      <w:pPr>
        <w:pStyle w:val="Tekstpodstawowywcity"/>
        <w:numPr>
          <w:ilvl w:val="0"/>
          <w:numId w:val="14"/>
        </w:numPr>
        <w:ind w:left="0" w:firstLine="0"/>
        <w:jc w:val="both"/>
        <w:rPr>
          <w:rFonts w:ascii="Arial" w:hAnsi="Arial" w:cs="Arial"/>
          <w:sz w:val="20"/>
          <w:szCs w:val="20"/>
        </w:rPr>
      </w:pPr>
      <w:r w:rsidRPr="00365F64">
        <w:rPr>
          <w:rFonts w:ascii="Arial" w:hAnsi="Arial" w:cs="Arial"/>
          <w:sz w:val="20"/>
          <w:szCs w:val="20"/>
        </w:rPr>
        <w:t>Przedmiotem odrębnych odbiorów będą części przedmiotu</w:t>
      </w:r>
      <w:r>
        <w:rPr>
          <w:rFonts w:ascii="Arial" w:hAnsi="Arial" w:cs="Arial"/>
          <w:sz w:val="20"/>
          <w:szCs w:val="20"/>
        </w:rPr>
        <w:t xml:space="preserve"> - etapy</w:t>
      </w:r>
      <w:r w:rsidRPr="00365F64">
        <w:rPr>
          <w:rFonts w:ascii="Arial" w:hAnsi="Arial" w:cs="Arial"/>
          <w:sz w:val="20"/>
          <w:szCs w:val="20"/>
        </w:rPr>
        <w:t xml:space="preserve"> umowy wymienione w</w:t>
      </w:r>
      <w:r w:rsidR="006D1759">
        <w:rPr>
          <w:rFonts w:ascii="Arial" w:hAnsi="Arial" w:cs="Arial"/>
          <w:sz w:val="20"/>
          <w:szCs w:val="20"/>
        </w:rPr>
        <w:t> </w:t>
      </w:r>
      <w:r w:rsidRPr="00365F64">
        <w:rPr>
          <w:rFonts w:ascii="Arial" w:hAnsi="Arial" w:cs="Arial"/>
          <w:sz w:val="20"/>
          <w:szCs w:val="20"/>
        </w:rPr>
        <w:t>harmonogramie.</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Dokumentem potwierdzającym wykonanie danego etapu umowy oraz całego przedmiotu umowy są protokoły zdawczo – odbiorcze, zwane dalej Protokołem Odbioru Etapu / Końcowego.</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Wykonawca każdorazowo zgłasza pisemnie gotowość do odbioru prac.</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Zamawiający wyznacza termin rozpoczęcia odbioru nie później niż w ciągu 7 dni kalendarzowych od daty pisemnego zawiadomienia go o osiągnięciu gotowości do odbioru.</w:t>
      </w:r>
    </w:p>
    <w:p w:rsidR="00A73326" w:rsidRDefault="006C3F8D" w:rsidP="00A73326">
      <w:pPr>
        <w:pStyle w:val="Tekstpodstawowywcity"/>
        <w:numPr>
          <w:ilvl w:val="0"/>
          <w:numId w:val="14"/>
        </w:numPr>
        <w:ind w:left="0" w:firstLine="0"/>
        <w:jc w:val="both"/>
        <w:rPr>
          <w:rFonts w:ascii="Arial" w:hAnsi="Arial" w:cs="Arial"/>
          <w:sz w:val="20"/>
          <w:szCs w:val="20"/>
        </w:rPr>
      </w:pPr>
      <w:r>
        <w:rPr>
          <w:rFonts w:ascii="Arial" w:hAnsi="Arial" w:cs="Arial"/>
          <w:sz w:val="20"/>
          <w:szCs w:val="20"/>
        </w:rPr>
        <w:t>Stwierdzone podczas odbioru wady lub braki wykonania muszą być odnotowane w protokole zdawczo – odbiorczym, który w takim przypadku nie ma charakteru Protokołu Odbioru, a Wykonawca zobowiązany jest do usunięcia wymienionych w protokole wad oraz innych nieprawidłowości i uzgodnionym i wskazanym w protokole terminie.</w:t>
      </w:r>
    </w:p>
    <w:p w:rsidR="00A73326" w:rsidRPr="00A73326" w:rsidRDefault="00A73326" w:rsidP="00A73326">
      <w:pPr>
        <w:pStyle w:val="Tekstpodstawowywcity"/>
        <w:numPr>
          <w:ilvl w:val="0"/>
          <w:numId w:val="14"/>
        </w:numPr>
        <w:ind w:left="0" w:firstLine="0"/>
        <w:jc w:val="both"/>
        <w:rPr>
          <w:rFonts w:ascii="Arial" w:hAnsi="Arial" w:cs="Arial"/>
          <w:sz w:val="16"/>
          <w:szCs w:val="20"/>
        </w:rPr>
      </w:pPr>
      <w:r w:rsidRPr="00A73326">
        <w:rPr>
          <w:rFonts w:ascii="Arial" w:hAnsi="Arial" w:cs="Arial"/>
          <w:sz w:val="20"/>
        </w:rPr>
        <w:t>W razie stwierdzenia przy odbiorze wad Zamawiający będzie uprawniony do:</w:t>
      </w:r>
    </w:p>
    <w:p w:rsidR="00A73326" w:rsidRPr="00A73326" w:rsidRDefault="00A73326" w:rsidP="00A73326">
      <w:pPr>
        <w:pStyle w:val="Tekstpodstawowywcity"/>
        <w:numPr>
          <w:ilvl w:val="1"/>
          <w:numId w:val="28"/>
        </w:numPr>
        <w:ind w:right="72"/>
        <w:jc w:val="both"/>
        <w:rPr>
          <w:rFonts w:ascii="Arial" w:hAnsi="Arial" w:cs="Arial"/>
          <w:color w:val="000000"/>
          <w:sz w:val="20"/>
        </w:rPr>
      </w:pPr>
      <w:r w:rsidRPr="00A73326">
        <w:rPr>
          <w:rFonts w:ascii="Arial" w:hAnsi="Arial" w:cs="Arial"/>
          <w:color w:val="000000"/>
          <w:sz w:val="20"/>
        </w:rPr>
        <w:t>odmowy odbioru do czasu usunięcia wad, jeśli wady te nadają się do usunięcia, nali</w:t>
      </w:r>
      <w:r w:rsidR="00743815">
        <w:rPr>
          <w:rFonts w:ascii="Arial" w:hAnsi="Arial" w:cs="Arial"/>
          <w:color w:val="000000"/>
          <w:sz w:val="20"/>
        </w:rPr>
        <w:t>czając kary umowne zgodnie z §13 pkt. 2c</w:t>
      </w:r>
      <w:r w:rsidRPr="00A73326">
        <w:rPr>
          <w:rFonts w:ascii="Arial" w:hAnsi="Arial" w:cs="Arial"/>
          <w:color w:val="000000"/>
          <w:sz w:val="20"/>
        </w:rPr>
        <w:t xml:space="preserve"> umowy,</w:t>
      </w:r>
    </w:p>
    <w:p w:rsidR="00A73326" w:rsidRPr="00743815" w:rsidRDefault="00A73326" w:rsidP="00743815">
      <w:pPr>
        <w:pStyle w:val="Tekstpodstawowywcity"/>
        <w:numPr>
          <w:ilvl w:val="1"/>
          <w:numId w:val="28"/>
        </w:numPr>
        <w:ind w:right="72"/>
        <w:jc w:val="both"/>
        <w:rPr>
          <w:rFonts w:ascii="Arial" w:hAnsi="Arial" w:cs="Arial"/>
          <w:color w:val="000000"/>
          <w:sz w:val="20"/>
        </w:rPr>
      </w:pPr>
      <w:r w:rsidRPr="00A73326">
        <w:rPr>
          <w:rFonts w:ascii="Arial" w:hAnsi="Arial" w:cs="Arial"/>
          <w:color w:val="000000"/>
          <w:sz w:val="20"/>
        </w:rPr>
        <w:t xml:space="preserve">odstąpienia od umowy, jeśli wady te nie nadają się do usunięcia </w:t>
      </w:r>
      <w:r w:rsidRPr="00A73326">
        <w:rPr>
          <w:rFonts w:ascii="Arial" w:hAnsi="Arial" w:cs="Arial"/>
          <w:color w:val="000000"/>
          <w:sz w:val="20"/>
        </w:rPr>
        <w:br/>
        <w:t>i uniemożliwiają korzystanie z przedmiotu umowy.</w:t>
      </w:r>
    </w:p>
    <w:p w:rsidR="006C3F8D" w:rsidRPr="00C03F7E" w:rsidRDefault="006C3F8D" w:rsidP="0096310A">
      <w:pPr>
        <w:pStyle w:val="Tekstpodstawowywcity"/>
        <w:numPr>
          <w:ilvl w:val="0"/>
          <w:numId w:val="14"/>
        </w:numPr>
        <w:ind w:left="0" w:firstLine="0"/>
        <w:jc w:val="both"/>
        <w:rPr>
          <w:rFonts w:ascii="Arial" w:hAnsi="Arial" w:cs="Arial"/>
          <w:sz w:val="20"/>
          <w:szCs w:val="20"/>
        </w:rPr>
      </w:pPr>
      <w:r w:rsidRPr="00C03F7E">
        <w:rPr>
          <w:rFonts w:ascii="Arial" w:hAnsi="Arial" w:cs="Arial"/>
          <w:sz w:val="20"/>
          <w:szCs w:val="20"/>
        </w:rPr>
        <w:t xml:space="preserve">Niezależnie od odbiorów częściowych </w:t>
      </w:r>
      <w:r>
        <w:rPr>
          <w:rFonts w:ascii="Arial" w:hAnsi="Arial" w:cs="Arial"/>
          <w:sz w:val="20"/>
          <w:szCs w:val="20"/>
        </w:rPr>
        <w:t xml:space="preserve">poszczególnych etapów </w:t>
      </w:r>
      <w:r w:rsidRPr="00C03F7E">
        <w:rPr>
          <w:rFonts w:ascii="Arial" w:hAnsi="Arial" w:cs="Arial"/>
          <w:sz w:val="20"/>
          <w:szCs w:val="20"/>
        </w:rPr>
        <w:t>strony przewidują odbiór końcowy obejmujący</w:t>
      </w:r>
      <w:r>
        <w:rPr>
          <w:rFonts w:ascii="Arial" w:hAnsi="Arial" w:cs="Arial"/>
          <w:sz w:val="20"/>
          <w:szCs w:val="20"/>
        </w:rPr>
        <w:t xml:space="preserve"> </w:t>
      </w:r>
      <w:r w:rsidRPr="00C03F7E">
        <w:rPr>
          <w:rFonts w:ascii="Arial" w:hAnsi="Arial" w:cs="Arial"/>
          <w:sz w:val="20"/>
          <w:szCs w:val="20"/>
        </w:rPr>
        <w:t>cały przedmiot umowy.</w:t>
      </w:r>
      <w:r w:rsidR="006D1759">
        <w:rPr>
          <w:rFonts w:ascii="Arial" w:hAnsi="Arial" w:cs="Arial"/>
          <w:sz w:val="20"/>
          <w:szCs w:val="20"/>
        </w:rPr>
        <w:t xml:space="preserve"> Warunkiem podpisania protokołu końcowego jest podpisanie bez uwag protokołów odbioru etapów, o których mowa w </w:t>
      </w:r>
      <w:r w:rsidR="006D1759">
        <w:rPr>
          <w:rFonts w:ascii="Arial" w:hAnsi="Arial" w:cs="Arial"/>
          <w:color w:val="000000"/>
          <w:sz w:val="20"/>
        </w:rPr>
        <w:t>§8 pkt.1</w:t>
      </w:r>
      <w:r w:rsidR="006D1759">
        <w:rPr>
          <w:rFonts w:ascii="Arial" w:hAnsi="Arial" w:cs="Arial"/>
          <w:sz w:val="20"/>
          <w:szCs w:val="20"/>
        </w:rPr>
        <w:t>.</w:t>
      </w:r>
    </w:p>
    <w:p w:rsidR="006C3F8D" w:rsidRPr="00833390" w:rsidRDefault="006C3F8D" w:rsidP="00322AB6">
      <w:pPr>
        <w:overflowPunct w:val="0"/>
        <w:autoSpaceDE w:val="0"/>
        <w:autoSpaceDN w:val="0"/>
        <w:adjustRightInd w:val="0"/>
        <w:spacing w:line="360" w:lineRule="auto"/>
        <w:jc w:val="center"/>
        <w:rPr>
          <w:rFonts w:ascii="Arial" w:hAnsi="Arial" w:cs="Arial"/>
          <w:b/>
          <w:bCs/>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11</w:t>
      </w:r>
      <w:r w:rsidR="006C3F8D">
        <w:rPr>
          <w:rFonts w:ascii="Arial" w:hAnsi="Arial" w:cs="Arial"/>
          <w:b/>
          <w:bCs/>
        </w:rPr>
        <w:t>.</w:t>
      </w:r>
    </w:p>
    <w:p w:rsidR="006C3F8D" w:rsidRDefault="006C3F8D" w:rsidP="00322AB6">
      <w:pPr>
        <w:numPr>
          <w:ilvl w:val="12"/>
          <w:numId w:val="0"/>
        </w:numPr>
        <w:tabs>
          <w:tab w:val="left" w:pos="0"/>
        </w:tabs>
        <w:overflowPunct w:val="0"/>
        <w:autoSpaceDE w:val="0"/>
        <w:autoSpaceDN w:val="0"/>
        <w:adjustRightInd w:val="0"/>
        <w:jc w:val="center"/>
        <w:rPr>
          <w:rFonts w:ascii="Arial" w:hAnsi="Arial" w:cs="Arial"/>
          <w:b/>
          <w:bCs/>
        </w:rPr>
      </w:pPr>
      <w:r>
        <w:rPr>
          <w:rFonts w:ascii="Arial" w:hAnsi="Arial" w:cs="Arial"/>
          <w:b/>
          <w:bCs/>
        </w:rPr>
        <w:t xml:space="preserve">Nadzór </w:t>
      </w:r>
      <w:r w:rsidR="00E70684">
        <w:rPr>
          <w:rFonts w:ascii="Arial" w:hAnsi="Arial" w:cs="Arial"/>
          <w:b/>
          <w:bCs/>
        </w:rPr>
        <w:t>nad realizacją zamówienia</w:t>
      </w:r>
    </w:p>
    <w:p w:rsidR="00322AB6" w:rsidRDefault="00322AB6" w:rsidP="00322AB6">
      <w:pPr>
        <w:numPr>
          <w:ilvl w:val="12"/>
          <w:numId w:val="0"/>
        </w:numPr>
        <w:tabs>
          <w:tab w:val="left" w:pos="0"/>
        </w:tabs>
        <w:overflowPunct w:val="0"/>
        <w:autoSpaceDE w:val="0"/>
        <w:autoSpaceDN w:val="0"/>
        <w:adjustRightInd w:val="0"/>
        <w:jc w:val="center"/>
        <w:rPr>
          <w:rFonts w:ascii="Arial" w:hAnsi="Arial" w:cs="Arial"/>
          <w:b/>
          <w:bCs/>
        </w:rPr>
      </w:pPr>
    </w:p>
    <w:p w:rsidR="00D4063D" w:rsidRPr="00D4063D" w:rsidRDefault="00D4063D" w:rsidP="0096310A">
      <w:pPr>
        <w:pStyle w:val="Tekstpodstawowywcity"/>
        <w:numPr>
          <w:ilvl w:val="0"/>
          <w:numId w:val="22"/>
        </w:numPr>
        <w:ind w:left="284" w:right="72"/>
        <w:jc w:val="both"/>
        <w:rPr>
          <w:rFonts w:ascii="Arial" w:hAnsi="Arial" w:cs="Arial"/>
          <w:sz w:val="20"/>
        </w:rPr>
      </w:pPr>
      <w:r w:rsidRPr="00D4063D">
        <w:rPr>
          <w:rFonts w:ascii="Arial" w:hAnsi="Arial" w:cs="Arial"/>
          <w:sz w:val="20"/>
        </w:rPr>
        <w:t xml:space="preserve">Wykonawca zobowiązuje się, że Pracownicy skierowani przez Wykonawcę do realizacji zamówienia publicznego będą w okresie realizacji umowy zatrudnieni na podstawie umowy o pracę, w wyznaczonych przez Zamawiającego czynnościach, w rozumieniu przepisów ustawy z dnia 26 czerwca 1974 </w:t>
      </w:r>
      <w:r w:rsidR="006248E2">
        <w:rPr>
          <w:rFonts w:ascii="Arial" w:hAnsi="Arial" w:cs="Arial"/>
          <w:sz w:val="20"/>
        </w:rPr>
        <w:t>r. - Kodeks pracy (tj. Dz. U. z 2016.1666</w:t>
      </w:r>
      <w:r w:rsidRPr="00D4063D">
        <w:rPr>
          <w:rFonts w:ascii="Arial" w:hAnsi="Arial" w:cs="Arial"/>
          <w:sz w:val="20"/>
        </w:rPr>
        <w:t xml:space="preserve"> z </w:t>
      </w:r>
      <w:proofErr w:type="spellStart"/>
      <w:r w:rsidRPr="00D4063D">
        <w:rPr>
          <w:rFonts w:ascii="Arial" w:hAnsi="Arial" w:cs="Arial"/>
          <w:sz w:val="20"/>
        </w:rPr>
        <w:t>późn</w:t>
      </w:r>
      <w:proofErr w:type="spellEnd"/>
      <w:r w:rsidRPr="00D4063D">
        <w:rPr>
          <w:rFonts w:ascii="Arial" w:hAnsi="Arial" w:cs="Arial"/>
          <w:sz w:val="20"/>
        </w:rPr>
        <w:t xml:space="preserve">. zm.), w liczbie nie mniejszej niż określona w opisie przedmiotu zamówienia zawartym w SIWZ.  </w:t>
      </w:r>
    </w:p>
    <w:p w:rsidR="00D4063D" w:rsidRPr="00D4063D" w:rsidRDefault="00D4063D" w:rsidP="0096310A">
      <w:pPr>
        <w:numPr>
          <w:ilvl w:val="0"/>
          <w:numId w:val="22"/>
        </w:numPr>
        <w:ind w:left="284" w:right="66"/>
        <w:jc w:val="both"/>
        <w:rPr>
          <w:rFonts w:ascii="Arial" w:hAnsi="Arial" w:cs="Arial"/>
          <w:szCs w:val="24"/>
        </w:rPr>
      </w:pPr>
      <w:r w:rsidRPr="00D4063D">
        <w:rPr>
          <w:rFonts w:ascii="Arial" w:hAnsi="Arial" w:cs="Arial"/>
          <w:szCs w:val="24"/>
        </w:rPr>
        <w:t>Wykonawca ma obowiązek każdorazowo przedstawić Zamawiającemu oświadczenie o ewentualnych zmianach osób zatrudnionych na umowę o pracę realizujących przedmiot zamówienia.</w:t>
      </w:r>
    </w:p>
    <w:p w:rsidR="00D4063D" w:rsidRPr="00D4063D" w:rsidRDefault="00D4063D" w:rsidP="0096310A">
      <w:pPr>
        <w:numPr>
          <w:ilvl w:val="0"/>
          <w:numId w:val="22"/>
        </w:numPr>
        <w:ind w:left="284" w:right="66"/>
        <w:contextualSpacing/>
        <w:jc w:val="both"/>
        <w:rPr>
          <w:rFonts w:ascii="Arial" w:hAnsi="Arial" w:cs="Arial"/>
          <w:i/>
          <w:szCs w:val="24"/>
          <w:lang w:eastAsia="en-US"/>
        </w:rPr>
      </w:pPr>
      <w:r w:rsidRPr="00D4063D">
        <w:rPr>
          <w:rFonts w:ascii="Arial" w:hAnsi="Arial" w:cs="Arial"/>
          <w:szCs w:val="24"/>
        </w:rPr>
        <w:t xml:space="preserve">Na żądanie Zamawiającego, w terminie wskazanym przez Zamawiającego nie dłuższym niż 5 dni robocze, Wykonawca zobowiązuje się przedłożyć do wglądu </w:t>
      </w:r>
      <w:r w:rsidRPr="00D4063D">
        <w:rPr>
          <w:rFonts w:ascii="Arial" w:hAnsi="Arial" w:cs="Arial"/>
          <w:szCs w:val="24"/>
          <w:lang w:eastAsia="en-US"/>
        </w:rPr>
        <w:t>poświadczoną za zgodność z oryginałem odpowiednio przez wykonawcę lub podwykonawcę</w:t>
      </w:r>
      <w:r w:rsidRPr="00D4063D">
        <w:rPr>
          <w:rFonts w:ascii="Arial" w:hAnsi="Arial" w:cs="Arial"/>
          <w:b/>
          <w:szCs w:val="24"/>
          <w:lang w:eastAsia="en-US"/>
        </w:rPr>
        <w:t xml:space="preserve"> </w:t>
      </w:r>
      <w:r w:rsidRPr="00D4063D">
        <w:rPr>
          <w:rFonts w:ascii="Arial" w:hAnsi="Arial" w:cs="Arial"/>
          <w:szCs w:val="24"/>
          <w:lang w:eastAsia="en-US"/>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D4063D">
        <w:rPr>
          <w:rFonts w:ascii="Arial" w:hAnsi="Arial" w:cs="Arial"/>
          <w:i/>
          <w:szCs w:val="24"/>
          <w:lang w:eastAsia="en-US"/>
        </w:rPr>
        <w:t>o ochronie danych osobowych</w:t>
      </w:r>
      <w:r w:rsidRPr="00D4063D">
        <w:rPr>
          <w:rFonts w:ascii="Arial" w:hAnsi="Arial" w:cs="Arial"/>
          <w:szCs w:val="24"/>
          <w:lang w:eastAsia="en-US"/>
        </w:rPr>
        <w:t xml:space="preserve"> (tj. w szczególności</w:t>
      </w:r>
      <w:r w:rsidRPr="00D4063D">
        <w:rPr>
          <w:rFonts w:ascii="Arial" w:hAnsi="Arial" w:cs="Arial"/>
          <w:szCs w:val="24"/>
          <w:vertAlign w:val="superscript"/>
          <w:lang w:eastAsia="en-US"/>
        </w:rPr>
        <w:t xml:space="preserve"> </w:t>
      </w:r>
      <w:r w:rsidRPr="00D4063D">
        <w:rPr>
          <w:rFonts w:ascii="Arial" w:hAnsi="Arial" w:cs="Arial"/>
          <w:szCs w:val="24"/>
          <w:lang w:eastAsia="en-US"/>
        </w:rPr>
        <w:t xml:space="preserve"> bez imion, nazwisk, adresów, nr PESEL pracowników). Informacje takie jak: data zawarcia umowy, rodzaj umowy o pracę i wymiar etatu powinny być możliwe do zidentyfikowania.</w:t>
      </w:r>
    </w:p>
    <w:p w:rsidR="00F84FD9" w:rsidRPr="003E7106" w:rsidRDefault="00D4063D" w:rsidP="003E7106">
      <w:pPr>
        <w:numPr>
          <w:ilvl w:val="0"/>
          <w:numId w:val="22"/>
        </w:numPr>
        <w:ind w:left="284" w:right="66"/>
        <w:jc w:val="both"/>
        <w:rPr>
          <w:rFonts w:ascii="Arial" w:hAnsi="Arial" w:cs="Arial"/>
          <w:szCs w:val="24"/>
        </w:rPr>
      </w:pPr>
      <w:r w:rsidRPr="00D4063D">
        <w:rPr>
          <w:rFonts w:ascii="Arial" w:hAnsi="Arial" w:cs="Arial"/>
          <w:szCs w:val="24"/>
        </w:rPr>
        <w:t xml:space="preserve">Nieprzedłożenie przez Wykonawcę „do wglądu” </w:t>
      </w:r>
      <w:r w:rsidRPr="00D4063D">
        <w:rPr>
          <w:rFonts w:ascii="Arial" w:hAnsi="Arial" w:cs="Arial"/>
          <w:szCs w:val="24"/>
          <w:lang w:eastAsia="en-US"/>
        </w:rPr>
        <w:t xml:space="preserve">zanonimizowanych </w:t>
      </w:r>
      <w:r w:rsidRPr="00D4063D">
        <w:rPr>
          <w:rFonts w:ascii="Arial" w:hAnsi="Arial" w:cs="Arial"/>
          <w:szCs w:val="24"/>
        </w:rPr>
        <w:t xml:space="preserve">kopii umów zawartych  przez  Wykonawcę z Pracownikami  skierowanymi  przez Wykonawcę do </w:t>
      </w:r>
      <w:r w:rsidRPr="003E7106">
        <w:rPr>
          <w:rFonts w:ascii="Arial" w:hAnsi="Arial" w:cs="Arial"/>
          <w:szCs w:val="24"/>
        </w:rPr>
        <w:t>realizacji zamówienia publicznego w terminie wskazanym przez Zamawiającego będzie traktowane jako niewypełnienie obowiązku zatrudnienia Pracowników skierowanych przez Wykonawcę do realizacji zamówienia publicznego</w:t>
      </w:r>
      <w:r w:rsidR="00F84FD9" w:rsidRPr="003E7106">
        <w:rPr>
          <w:rFonts w:ascii="Arial" w:hAnsi="Arial" w:cs="Arial"/>
          <w:szCs w:val="24"/>
        </w:rPr>
        <w:t xml:space="preserve"> na podstawie umowy o  pracę.</w:t>
      </w:r>
    </w:p>
    <w:p w:rsidR="00F84FD9" w:rsidRPr="00F84FD9" w:rsidRDefault="006C3F8D" w:rsidP="0096310A">
      <w:pPr>
        <w:pStyle w:val="Akapitzlist"/>
        <w:numPr>
          <w:ilvl w:val="0"/>
          <w:numId w:val="22"/>
        </w:numPr>
        <w:spacing w:after="0"/>
        <w:ind w:left="284" w:right="66"/>
        <w:rPr>
          <w:rFonts w:ascii="Arial" w:hAnsi="Arial" w:cs="Arial"/>
          <w:sz w:val="20"/>
          <w:szCs w:val="24"/>
        </w:rPr>
      </w:pPr>
      <w:r w:rsidRPr="00F84FD9">
        <w:rPr>
          <w:rFonts w:ascii="Arial" w:hAnsi="Arial" w:cs="Arial"/>
          <w:sz w:val="20"/>
        </w:rPr>
        <w:t>Zamawiający wyznacza do kontaktów i koordynacji realizacji</w:t>
      </w:r>
      <w:r w:rsidR="000B5741" w:rsidRPr="00F84FD9">
        <w:rPr>
          <w:rFonts w:ascii="Arial" w:hAnsi="Arial" w:cs="Arial"/>
          <w:sz w:val="20"/>
        </w:rPr>
        <w:t xml:space="preserve"> oraz odbioru przedmiotu umowy dokona</w:t>
      </w:r>
      <w:r w:rsidRPr="00F84FD9">
        <w:rPr>
          <w:rFonts w:ascii="Arial" w:hAnsi="Arial" w:cs="Arial"/>
          <w:sz w:val="20"/>
        </w:rPr>
        <w:t>:</w:t>
      </w:r>
    </w:p>
    <w:p w:rsidR="006C3F8D" w:rsidRPr="00F84FD9" w:rsidRDefault="006C3F8D" w:rsidP="0096310A">
      <w:pPr>
        <w:pStyle w:val="Akapitzlist"/>
        <w:spacing w:after="0"/>
        <w:ind w:left="284" w:right="66" w:firstLine="0"/>
        <w:rPr>
          <w:rFonts w:ascii="Arial" w:hAnsi="Arial" w:cs="Arial"/>
          <w:sz w:val="20"/>
          <w:szCs w:val="24"/>
        </w:rPr>
      </w:pPr>
      <w:r w:rsidRPr="00F84FD9">
        <w:rPr>
          <w:rFonts w:ascii="Arial" w:hAnsi="Arial" w:cs="Arial"/>
          <w:sz w:val="20"/>
          <w:szCs w:val="20"/>
        </w:rPr>
        <w:lastRenderedPageBreak/>
        <w:t>Z ramienia Zamawiającego:</w:t>
      </w:r>
    </w:p>
    <w:p w:rsidR="00F84FD9" w:rsidRDefault="006C3F8D" w:rsidP="0096310A">
      <w:pPr>
        <w:pStyle w:val="Tekstpodstawowywcity21"/>
        <w:tabs>
          <w:tab w:val="left" w:pos="720"/>
        </w:tabs>
        <w:ind w:left="284" w:firstLine="0"/>
        <w:rPr>
          <w:rFonts w:ascii="Arial" w:hAnsi="Arial" w:cs="Arial"/>
          <w:sz w:val="20"/>
          <w:szCs w:val="20"/>
        </w:rPr>
      </w:pPr>
      <w:r>
        <w:rPr>
          <w:rFonts w:ascii="Arial" w:hAnsi="Arial" w:cs="Arial"/>
          <w:sz w:val="20"/>
          <w:szCs w:val="20"/>
        </w:rPr>
        <w:t>– ………………………………………….., nr tel. …………………………….</w:t>
      </w:r>
    </w:p>
    <w:p w:rsidR="006C3F8D" w:rsidRPr="00F84FD9" w:rsidRDefault="006C3F8D" w:rsidP="0096310A">
      <w:pPr>
        <w:pStyle w:val="Tekstpodstawowywcity21"/>
        <w:numPr>
          <w:ilvl w:val="0"/>
          <w:numId w:val="22"/>
        </w:numPr>
        <w:ind w:left="284"/>
        <w:rPr>
          <w:rFonts w:ascii="Arial" w:hAnsi="Arial" w:cs="Arial"/>
          <w:sz w:val="20"/>
          <w:szCs w:val="20"/>
        </w:rPr>
      </w:pPr>
      <w:r w:rsidRPr="00DC0761">
        <w:rPr>
          <w:rFonts w:ascii="Arial" w:hAnsi="Arial" w:cs="Arial"/>
          <w:sz w:val="20"/>
          <w:szCs w:val="20"/>
        </w:rPr>
        <w:t>Po stronie Wykonawcy pracami stanowiącymi przedmiot umowy kieruje</w:t>
      </w:r>
      <w:r>
        <w:rPr>
          <w:rFonts w:ascii="Arial" w:hAnsi="Arial" w:cs="Arial"/>
          <w:sz w:val="20"/>
          <w:szCs w:val="20"/>
        </w:rPr>
        <w:t xml:space="preserve"> </w:t>
      </w:r>
      <w:r w:rsidRPr="00B80C7E">
        <w:rPr>
          <w:rFonts w:ascii="Arial" w:hAnsi="Arial" w:cs="Arial"/>
          <w:sz w:val="20"/>
          <w:szCs w:val="20"/>
        </w:rPr>
        <w:t xml:space="preserve">oraz odbioru przedmiotu umowy dokona: </w:t>
      </w:r>
    </w:p>
    <w:p w:rsidR="00F84FD9" w:rsidRDefault="006C3F8D" w:rsidP="0096310A">
      <w:pPr>
        <w:pStyle w:val="Tekstpodstawowywcity21"/>
        <w:tabs>
          <w:tab w:val="left" w:pos="720"/>
        </w:tabs>
        <w:ind w:left="284" w:firstLine="0"/>
        <w:rPr>
          <w:rFonts w:ascii="Arial" w:hAnsi="Arial" w:cs="Arial"/>
          <w:sz w:val="20"/>
          <w:szCs w:val="20"/>
        </w:rPr>
      </w:pPr>
      <w:r w:rsidRPr="00DC0761">
        <w:rPr>
          <w:rFonts w:ascii="Arial" w:hAnsi="Arial" w:cs="Arial"/>
          <w:sz w:val="20"/>
          <w:szCs w:val="20"/>
        </w:rPr>
        <w:t>– ………………………………………….., nr tel. …………………………….</w:t>
      </w:r>
    </w:p>
    <w:p w:rsidR="006C3F8D" w:rsidRPr="00F84FD9" w:rsidRDefault="006C3F8D" w:rsidP="0096310A">
      <w:pPr>
        <w:pStyle w:val="Tekstpodstawowywcity21"/>
        <w:numPr>
          <w:ilvl w:val="0"/>
          <w:numId w:val="22"/>
        </w:numPr>
        <w:ind w:left="284"/>
        <w:rPr>
          <w:rFonts w:ascii="Arial" w:hAnsi="Arial" w:cs="Arial"/>
          <w:sz w:val="20"/>
          <w:szCs w:val="20"/>
        </w:rPr>
      </w:pPr>
      <w:r w:rsidRPr="00DC0761">
        <w:rPr>
          <w:rFonts w:ascii="Arial" w:hAnsi="Arial" w:cs="Arial"/>
          <w:sz w:val="20"/>
          <w:szCs w:val="20"/>
        </w:rPr>
        <w:t>Korespondencja w ramach niniejszej umowy pomiędzy Zamawiającym, a Wykonawcą będzie sporządzana w formie pisemnej w języku polskim. Korespondencja wysłana telefaksem lub pocztą elektroniczną musi być dodatkowo każdorazowo, bezzwłocznie potwierdzona przesyłką pisemną wysłaną pocztą lub doręczoną osobiście na adres Zamawiającego.</w:t>
      </w:r>
    </w:p>
    <w:p w:rsidR="006C3F8D" w:rsidRPr="00833390" w:rsidRDefault="006C3F8D" w:rsidP="00322AB6">
      <w:pPr>
        <w:spacing w:line="360" w:lineRule="auto"/>
        <w:rPr>
          <w:rFonts w:ascii="Arial" w:hAnsi="Arial" w:cs="Arial"/>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12</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Cesja wierzytelności</w:t>
      </w:r>
    </w:p>
    <w:p w:rsidR="00322AB6" w:rsidRDefault="00322AB6" w:rsidP="00322AB6">
      <w:pPr>
        <w:overflowPunct w:val="0"/>
        <w:autoSpaceDE w:val="0"/>
        <w:autoSpaceDN w:val="0"/>
        <w:adjustRightInd w:val="0"/>
        <w:jc w:val="center"/>
        <w:rPr>
          <w:rFonts w:ascii="Arial" w:hAnsi="Arial" w:cs="Arial"/>
          <w:b/>
          <w:bCs/>
        </w:rPr>
      </w:pPr>
    </w:p>
    <w:p w:rsidR="00322AB6" w:rsidRPr="00322AB6" w:rsidRDefault="006C3F8D" w:rsidP="006724F7">
      <w:pPr>
        <w:pStyle w:val="Stopka"/>
        <w:jc w:val="both"/>
        <w:rPr>
          <w:rFonts w:ascii="Arial" w:hAnsi="Arial" w:cs="Arial"/>
          <w:color w:val="000000"/>
        </w:rPr>
      </w:pPr>
      <w:r>
        <w:rPr>
          <w:rFonts w:ascii="Arial" w:hAnsi="Arial" w:cs="Arial"/>
          <w:color w:val="000000"/>
        </w:rPr>
        <w:t>Wykonawca nie może dokonać cesji wierzytelności wynikającej z niniejszej umowy na rzecz osób trzecich.</w:t>
      </w:r>
    </w:p>
    <w:p w:rsidR="006C3F8D" w:rsidRPr="00ED3305" w:rsidRDefault="006C3F8D" w:rsidP="006724F7">
      <w:pPr>
        <w:overflowPunct w:val="0"/>
        <w:autoSpaceDE w:val="0"/>
        <w:autoSpaceDN w:val="0"/>
        <w:adjustRightInd w:val="0"/>
        <w:spacing w:before="120"/>
        <w:jc w:val="center"/>
        <w:rPr>
          <w:rFonts w:ascii="Arial" w:hAnsi="Arial" w:cs="Arial"/>
          <w:b/>
          <w:bCs/>
        </w:rPr>
      </w:pPr>
      <w:r w:rsidRPr="00ED3305">
        <w:rPr>
          <w:rFonts w:ascii="Arial" w:hAnsi="Arial" w:cs="Arial"/>
          <w:b/>
          <w:bCs/>
        </w:rPr>
        <w:t xml:space="preserve">§ </w:t>
      </w:r>
      <w:r w:rsidR="00EE2613">
        <w:rPr>
          <w:rFonts w:ascii="Arial" w:hAnsi="Arial" w:cs="Arial"/>
          <w:b/>
          <w:bCs/>
        </w:rPr>
        <w:t>13</w:t>
      </w:r>
      <w:r>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Kary umowne</w:t>
      </w:r>
    </w:p>
    <w:p w:rsidR="00322AB6" w:rsidRDefault="00322AB6" w:rsidP="00322AB6">
      <w:pPr>
        <w:overflowPunct w:val="0"/>
        <w:autoSpaceDE w:val="0"/>
        <w:autoSpaceDN w:val="0"/>
        <w:adjustRightInd w:val="0"/>
        <w:jc w:val="center"/>
        <w:rPr>
          <w:rFonts w:ascii="Arial" w:hAnsi="Arial" w:cs="Arial"/>
          <w:b/>
          <w:bCs/>
        </w:rPr>
      </w:pPr>
    </w:p>
    <w:p w:rsidR="00C924DA" w:rsidRPr="00C924DA" w:rsidRDefault="006C3F8D" w:rsidP="00C924DA">
      <w:pPr>
        <w:pStyle w:val="Tekstpodstawowywcity"/>
        <w:ind w:left="0"/>
        <w:jc w:val="both"/>
        <w:rPr>
          <w:rFonts w:ascii="Arial" w:hAnsi="Arial" w:cs="Arial"/>
          <w:sz w:val="20"/>
        </w:rPr>
      </w:pPr>
      <w:r w:rsidRPr="00C924DA">
        <w:rPr>
          <w:rFonts w:ascii="Arial" w:hAnsi="Arial" w:cs="Arial"/>
          <w:sz w:val="20"/>
        </w:rPr>
        <w:t>1.</w:t>
      </w:r>
      <w:r w:rsidR="00C924DA" w:rsidRPr="00C924DA">
        <w:rPr>
          <w:rFonts w:ascii="Arial" w:hAnsi="Arial" w:cs="Arial"/>
          <w:sz w:val="20"/>
        </w:rPr>
        <w:t xml:space="preserve"> Strony ustalają odpowiedzialność za niewykonanie lub nienależyte wykonanie przedmiotu umowy  w formie kar umownych.</w:t>
      </w:r>
    </w:p>
    <w:p w:rsidR="00C924DA" w:rsidRPr="00C924DA" w:rsidRDefault="00C924DA" w:rsidP="00C924DA">
      <w:pPr>
        <w:pStyle w:val="Tekstpodstawowywcity"/>
        <w:ind w:left="0"/>
        <w:jc w:val="both"/>
        <w:rPr>
          <w:rFonts w:ascii="Arial" w:hAnsi="Arial" w:cs="Arial"/>
          <w:sz w:val="20"/>
        </w:rPr>
      </w:pPr>
      <w:r w:rsidRPr="00C924DA">
        <w:rPr>
          <w:rFonts w:ascii="Arial" w:hAnsi="Arial" w:cs="Arial"/>
          <w:sz w:val="20"/>
        </w:rPr>
        <w:t>2.  Wykonawca zapłaci karę:</w:t>
      </w:r>
    </w:p>
    <w:p w:rsidR="00C924DA" w:rsidRPr="00C924DA" w:rsidRDefault="00C924DA" w:rsidP="00C924DA">
      <w:pPr>
        <w:pStyle w:val="Tekstpodstawowywcity"/>
        <w:numPr>
          <w:ilvl w:val="0"/>
          <w:numId w:val="25"/>
        </w:numPr>
        <w:tabs>
          <w:tab w:val="clear" w:pos="1440"/>
        </w:tabs>
        <w:ind w:left="0" w:firstLine="0"/>
        <w:jc w:val="both"/>
        <w:rPr>
          <w:rFonts w:ascii="Arial" w:hAnsi="Arial" w:cs="Arial"/>
          <w:sz w:val="20"/>
        </w:rPr>
      </w:pPr>
      <w:r w:rsidRPr="00C924DA">
        <w:rPr>
          <w:rFonts w:ascii="Arial" w:hAnsi="Arial" w:cs="Arial"/>
          <w:sz w:val="20"/>
        </w:rPr>
        <w:t>w wysokości 10 % wartości brutto przedmiotu umowy wskazanej w §</w:t>
      </w:r>
      <w:r>
        <w:rPr>
          <w:rFonts w:ascii="Arial" w:hAnsi="Arial" w:cs="Arial"/>
          <w:sz w:val="20"/>
        </w:rPr>
        <w:t>6</w:t>
      </w:r>
      <w:r w:rsidRPr="00C924DA">
        <w:rPr>
          <w:rFonts w:ascii="Arial" w:hAnsi="Arial" w:cs="Arial"/>
          <w:sz w:val="20"/>
        </w:rPr>
        <w:t xml:space="preserve"> ust. 1, w przypadku odstąpienia lub rozwiązania umowy przez Wykonawcę lub Zamawiającego z przyczyn leżących po stronie  Wykonawcy,</w:t>
      </w:r>
    </w:p>
    <w:p w:rsidR="00C106F7" w:rsidRDefault="00C924DA" w:rsidP="00C106F7">
      <w:pPr>
        <w:numPr>
          <w:ilvl w:val="0"/>
          <w:numId w:val="25"/>
        </w:numPr>
        <w:tabs>
          <w:tab w:val="clear" w:pos="1440"/>
        </w:tabs>
        <w:ind w:left="0" w:right="72" w:firstLine="0"/>
        <w:jc w:val="both"/>
        <w:rPr>
          <w:rFonts w:ascii="Arial" w:hAnsi="Arial" w:cs="Arial"/>
          <w:szCs w:val="24"/>
        </w:rPr>
      </w:pPr>
      <w:r w:rsidRPr="00C924DA">
        <w:rPr>
          <w:rFonts w:ascii="Arial" w:hAnsi="Arial" w:cs="Arial"/>
          <w:szCs w:val="24"/>
        </w:rPr>
        <w:t>w wysokości 1,5% wartości brutto przedmiotu umowy wskazanej w §6 pkt. 1, za opóźnienie w usunięciu wad, za każdy dzień opóźnienia liczony od dnia wyznaczonego na usunięcie wad.</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0,1 % wartości przedmiotu umowy w kwocie brutto, określonej w § 7 ust. 1 umowy, z tytułu braku zapłaty lub nieterminowej zapłaty wynagrodzenia należnego Podwykonawcom lub dalszym Podwykonawcom, za każdy dzień opóźnienia;</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w:t>
      </w:r>
      <w:r w:rsidRPr="00C106F7">
        <w:rPr>
          <w:rFonts w:ascii="Arial" w:hAnsi="Arial" w:cs="Arial"/>
          <w:szCs w:val="22"/>
          <w:u w:val="single" w:color="FFFFFF"/>
        </w:rPr>
        <w:t xml:space="preserve"> w</w:t>
      </w:r>
      <w:r w:rsidRPr="00C106F7">
        <w:rPr>
          <w:rFonts w:ascii="Arial" w:hAnsi="Arial" w:cs="Arial"/>
          <w:szCs w:val="22"/>
          <w:u w:val="words"/>
        </w:rPr>
        <w:t> </w:t>
      </w:r>
      <w:r w:rsidRPr="00C106F7">
        <w:rPr>
          <w:rFonts w:ascii="Arial" w:hAnsi="Arial" w:cs="Arial"/>
          <w:szCs w:val="22"/>
        </w:rPr>
        <w:t>przypadku nieprzedłożenia do zaakceptowania projektu umowy o podwykonawstwo, której przedmiotem są roboty budowlane, usługi lub dostawy lub projektu jej zmiany;</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  w przypadku nieprzedłożenia poświadczonej za zgodność z oryginałem kopii umowy o podwykonawstwo, lub jej zmiany;</w:t>
      </w:r>
    </w:p>
    <w:p w:rsidR="00C106F7" w:rsidRPr="0006267A" w:rsidRDefault="00C106F7" w:rsidP="00EF266C">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  w przypadku braku zmiany umowy o podwykonawstwo w zakresie terminu zapłaty;</w:t>
      </w:r>
    </w:p>
    <w:p w:rsidR="006724F7" w:rsidRPr="006724F7" w:rsidRDefault="0006267A" w:rsidP="006724F7">
      <w:pPr>
        <w:numPr>
          <w:ilvl w:val="0"/>
          <w:numId w:val="25"/>
        </w:numPr>
        <w:tabs>
          <w:tab w:val="clear" w:pos="1440"/>
        </w:tabs>
        <w:ind w:left="0" w:right="72" w:firstLine="0"/>
        <w:jc w:val="both"/>
        <w:rPr>
          <w:rFonts w:ascii="Arial" w:hAnsi="Arial" w:cs="Arial"/>
          <w:szCs w:val="24"/>
        </w:rPr>
      </w:pPr>
      <w:r>
        <w:rPr>
          <w:rFonts w:ascii="Arial" w:hAnsi="Arial" w:cs="Arial"/>
          <w:szCs w:val="22"/>
        </w:rPr>
        <w:t xml:space="preserve">w wysokości 5 % za przekroczenie terminów określonych w </w:t>
      </w:r>
      <w:r w:rsidRPr="0006267A">
        <w:rPr>
          <w:rFonts w:ascii="Arial" w:hAnsi="Arial" w:cs="Arial"/>
          <w:bCs/>
        </w:rPr>
        <w:t>§</w:t>
      </w:r>
      <w:r>
        <w:rPr>
          <w:rFonts w:ascii="Arial" w:hAnsi="Arial" w:cs="Arial"/>
          <w:bCs/>
        </w:rPr>
        <w:t xml:space="preserve"> 7 pkt 1 niniejszej umowy, w przypadku braku uzyskania zgody Zamawiającego na przedłużenie terminów pośrednich realizacji zamówienia</w:t>
      </w:r>
    </w:p>
    <w:p w:rsidR="006724F7" w:rsidRPr="006724F7" w:rsidRDefault="006724F7" w:rsidP="006724F7">
      <w:pPr>
        <w:numPr>
          <w:ilvl w:val="0"/>
          <w:numId w:val="25"/>
        </w:numPr>
        <w:tabs>
          <w:tab w:val="clear" w:pos="1440"/>
        </w:tabs>
        <w:ind w:left="0" w:right="72" w:firstLine="0"/>
        <w:jc w:val="both"/>
        <w:rPr>
          <w:rFonts w:ascii="Arial" w:hAnsi="Arial" w:cs="Arial"/>
          <w:szCs w:val="24"/>
        </w:rPr>
      </w:pPr>
      <w:r w:rsidRPr="006724F7">
        <w:rPr>
          <w:rFonts w:ascii="Arial" w:hAnsi="Arial" w:cs="Arial"/>
        </w:rPr>
        <w:t>w kwocie 5.000,00 zł za każdy stwierdzony przypadek niewykonania prac dodatkowych, opisanych w kryteriach oceny ofert, jeśli Wykonawca zobowiązał się, że wykona te prace w ramach realizacji umowy,</w:t>
      </w:r>
    </w:p>
    <w:p w:rsidR="00F21754" w:rsidRPr="006724F7" w:rsidRDefault="00C924DA" w:rsidP="006724F7">
      <w:pPr>
        <w:pStyle w:val="Tekstpodstawowywcity"/>
        <w:numPr>
          <w:ilvl w:val="0"/>
          <w:numId w:val="30"/>
        </w:numPr>
        <w:tabs>
          <w:tab w:val="clear" w:pos="708"/>
          <w:tab w:val="num" w:pos="426"/>
        </w:tabs>
        <w:ind w:left="426" w:right="22" w:hanging="426"/>
        <w:jc w:val="both"/>
        <w:rPr>
          <w:rFonts w:ascii="Arial" w:hAnsi="Arial" w:cs="Arial"/>
          <w:sz w:val="20"/>
          <w:szCs w:val="22"/>
        </w:rPr>
      </w:pPr>
      <w:r w:rsidRPr="00F21754">
        <w:rPr>
          <w:rFonts w:ascii="Arial" w:hAnsi="Arial" w:cs="Arial"/>
          <w:sz w:val="20"/>
        </w:rPr>
        <w:t>Roszczenia o zapłatę należnych kar umownych nie będą pozbawiać Zamawiającego  prawa żądania zapłaty odszkodowania uzupełniającego na zasadach ogólnych, jeżeli wysokość poniesionej szkody przekroczy wysokość zastrzeżonej kary umownej.</w:t>
      </w:r>
    </w:p>
    <w:p w:rsidR="006C3F8D" w:rsidRPr="00833390" w:rsidRDefault="006C3F8D" w:rsidP="00C924DA">
      <w:pPr>
        <w:tabs>
          <w:tab w:val="left" w:pos="360"/>
        </w:tabs>
        <w:overflowPunct w:val="0"/>
        <w:autoSpaceDE w:val="0"/>
        <w:autoSpaceDN w:val="0"/>
        <w:adjustRightInd w:val="0"/>
        <w:jc w:val="both"/>
        <w:rPr>
          <w:rFonts w:ascii="Arial" w:hAnsi="Arial" w:cs="Arial"/>
          <w:b/>
          <w:bCs/>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14</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dodatkowe</w:t>
      </w:r>
    </w:p>
    <w:p w:rsidR="00322AB6" w:rsidRPr="009B08B0" w:rsidRDefault="00322AB6" w:rsidP="00322AB6">
      <w:pPr>
        <w:overflowPunct w:val="0"/>
        <w:autoSpaceDE w:val="0"/>
        <w:autoSpaceDN w:val="0"/>
        <w:adjustRightInd w:val="0"/>
        <w:jc w:val="center"/>
        <w:rPr>
          <w:rFonts w:ascii="Arial" w:hAnsi="Arial" w:cs="Arial"/>
          <w:b/>
          <w:bCs/>
          <w:sz w:val="18"/>
        </w:rPr>
      </w:pPr>
    </w:p>
    <w:p w:rsidR="009B08B0" w:rsidRPr="009B08B0" w:rsidRDefault="006C3F8D" w:rsidP="009B08B0">
      <w:pPr>
        <w:pStyle w:val="Akapitzlist"/>
        <w:numPr>
          <w:ilvl w:val="3"/>
          <w:numId w:val="20"/>
        </w:numPr>
        <w:tabs>
          <w:tab w:val="clear" w:pos="2880"/>
        </w:tabs>
        <w:spacing w:after="0"/>
        <w:ind w:left="0" w:firstLine="0"/>
        <w:rPr>
          <w:rFonts w:ascii="Arial" w:hAnsi="Arial" w:cs="Arial"/>
          <w:sz w:val="20"/>
        </w:rPr>
      </w:pPr>
      <w:r w:rsidRPr="009B08B0">
        <w:rPr>
          <w:rFonts w:ascii="Arial" w:hAnsi="Arial" w:cs="Arial"/>
          <w:sz w:val="20"/>
        </w:rPr>
        <w:t>Zamawiający dostarczy Wykonawcy wszelkie znajdujące się w jego posiadaniu informacje i/lub dokumenty, jakie mogą być niezbędne dla wykonania przedmiotu umowy. Wykonawca zwróci te dokumenty Zamawiającemu przed upływem terminu wykonania umowy.</w:t>
      </w:r>
    </w:p>
    <w:p w:rsidR="009B08B0" w:rsidRPr="009B08B0" w:rsidRDefault="009B08B0" w:rsidP="009B08B0">
      <w:pPr>
        <w:pStyle w:val="Akapitzlist"/>
        <w:numPr>
          <w:ilvl w:val="3"/>
          <w:numId w:val="20"/>
        </w:numPr>
        <w:tabs>
          <w:tab w:val="clear" w:pos="2880"/>
        </w:tabs>
        <w:spacing w:after="0"/>
        <w:ind w:left="0" w:firstLine="0"/>
        <w:rPr>
          <w:rFonts w:ascii="Arial" w:hAnsi="Arial" w:cs="Arial"/>
          <w:sz w:val="20"/>
          <w:szCs w:val="20"/>
        </w:rPr>
      </w:pPr>
      <w:r w:rsidRPr="009B08B0">
        <w:rPr>
          <w:rFonts w:ascii="Arial" w:hAnsi="Arial" w:cs="Arial"/>
          <w:sz w:val="20"/>
        </w:rPr>
        <w:t>W trakcie trwania umowy Zamawiający może analizować na bieżąco realizację przedmiotu umowy.</w:t>
      </w:r>
    </w:p>
    <w:p w:rsidR="006C3F8D" w:rsidRDefault="006C3F8D" w:rsidP="0096310A">
      <w:pPr>
        <w:jc w:val="both"/>
        <w:rPr>
          <w:rFonts w:ascii="Arial" w:hAnsi="Arial" w:cs="Arial"/>
        </w:rPr>
      </w:pPr>
      <w:r>
        <w:rPr>
          <w:rFonts w:ascii="Arial" w:hAnsi="Arial" w:cs="Arial"/>
        </w:rPr>
        <w:t>3.</w:t>
      </w:r>
      <w:r>
        <w:rPr>
          <w:rFonts w:ascii="Arial" w:hAnsi="Arial" w:cs="Arial"/>
        </w:rPr>
        <w:tab/>
        <w:t>Wszelkie dokumenty i informacje otrzymane przez Wykonawcę w związku z wykonywaniem przedmiotu umowy nie będą, za wyjątkiem przypadków, gdy będzie to konieczne w celu wykonania umowy, publikowane lub ujawniane przez Wykonawcę bez uprzedniej pisemnej zgody Zamawiającego.</w:t>
      </w:r>
    </w:p>
    <w:p w:rsidR="006C3F8D" w:rsidRDefault="006C3F8D" w:rsidP="0096310A">
      <w:pPr>
        <w:jc w:val="both"/>
        <w:rPr>
          <w:rFonts w:ascii="Arial" w:hAnsi="Arial" w:cs="Arial"/>
        </w:rPr>
      </w:pPr>
      <w:r>
        <w:rPr>
          <w:rFonts w:ascii="Arial" w:hAnsi="Arial" w:cs="Arial"/>
        </w:rPr>
        <w:t>4.</w:t>
      </w:r>
      <w:r>
        <w:rPr>
          <w:rFonts w:ascii="Arial" w:hAnsi="Arial" w:cs="Arial"/>
        </w:rPr>
        <w:tab/>
        <w:t>Wykona</w:t>
      </w:r>
      <w:r w:rsidRPr="00FC41CB">
        <w:rPr>
          <w:rFonts w:ascii="Arial" w:hAnsi="Arial" w:cs="Arial"/>
        </w:rPr>
        <w:t xml:space="preserve">wca oraz jego personel </w:t>
      </w:r>
      <w:r w:rsidR="00C924DA">
        <w:rPr>
          <w:rFonts w:ascii="Arial" w:hAnsi="Arial" w:cs="Arial"/>
        </w:rPr>
        <w:t xml:space="preserve">wykonujący umowę </w:t>
      </w:r>
      <w:r w:rsidRPr="00FC41CB">
        <w:rPr>
          <w:rFonts w:ascii="Arial" w:hAnsi="Arial" w:cs="Arial"/>
        </w:rPr>
        <w:t xml:space="preserve">zobowiązani są do zachowania tajemnicy zawodowej przez okres trwania umowy oraz po jej zakończeniu. W związku z tym zarówno Wykonawca, jak i zatrudniony lub zaangażowany przez Wykonawcę personel nie będą przekazywać ani rozpowszechniać osobom trzecim informacji uzyskanych w związku z wykonywaniem niniejszej </w:t>
      </w:r>
      <w:r w:rsidRPr="00FC41CB">
        <w:rPr>
          <w:rFonts w:ascii="Arial" w:hAnsi="Arial" w:cs="Arial"/>
        </w:rPr>
        <w:lastRenderedPageBreak/>
        <w:t>umowy chyba,</w:t>
      </w:r>
      <w:r w:rsidR="003C7380">
        <w:rPr>
          <w:rFonts w:ascii="Arial" w:hAnsi="Arial" w:cs="Arial"/>
        </w:rPr>
        <w:t xml:space="preserve"> </w:t>
      </w:r>
      <w:r w:rsidRPr="00FC41CB">
        <w:rPr>
          <w:rFonts w:ascii="Arial" w:hAnsi="Arial" w:cs="Arial"/>
        </w:rPr>
        <w:t>że uzyskają na to uprzednią pisemną zgodę Zamawiającego. Ponadto nie będą oni wykorzystywać ze szkodą dla Zamawiającego żadnych przekazanych im informacji oraz wyników opracowań, prób i badań przeprowadzonych w trakcie i w celu wykonania przedmiotu umowy.</w:t>
      </w:r>
    </w:p>
    <w:p w:rsidR="00184526" w:rsidRPr="00833390" w:rsidRDefault="00184526" w:rsidP="00322AB6">
      <w:pPr>
        <w:overflowPunct w:val="0"/>
        <w:autoSpaceDE w:val="0"/>
        <w:autoSpaceDN w:val="0"/>
        <w:adjustRightInd w:val="0"/>
        <w:jc w:val="center"/>
        <w:rPr>
          <w:rFonts w:ascii="Arial" w:hAnsi="Arial" w:cs="Arial"/>
          <w:b/>
          <w:bCs/>
          <w:sz w:val="16"/>
        </w:rPr>
      </w:pPr>
    </w:p>
    <w:p w:rsidR="006C3F8D" w:rsidRPr="000A1611" w:rsidRDefault="006C3F8D" w:rsidP="00322AB6">
      <w:pPr>
        <w:overflowPunct w:val="0"/>
        <w:autoSpaceDE w:val="0"/>
        <w:autoSpaceDN w:val="0"/>
        <w:adjustRightInd w:val="0"/>
        <w:jc w:val="center"/>
        <w:rPr>
          <w:rFonts w:ascii="Arial" w:hAnsi="Arial" w:cs="Arial"/>
          <w:b/>
          <w:bCs/>
        </w:rPr>
      </w:pPr>
      <w:r w:rsidRPr="000A1611">
        <w:rPr>
          <w:rFonts w:ascii="Arial" w:hAnsi="Arial" w:cs="Arial"/>
          <w:b/>
          <w:bCs/>
        </w:rPr>
        <w:t>§ 1</w:t>
      </w:r>
      <w:r w:rsidR="00EE2613">
        <w:rPr>
          <w:rFonts w:ascii="Arial" w:hAnsi="Arial" w:cs="Arial"/>
          <w:b/>
          <w:bCs/>
        </w:rPr>
        <w:t>5</w:t>
      </w:r>
      <w:r w:rsidRPr="000A1611">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 xml:space="preserve"> Licencje na oprogramowanie</w:t>
      </w:r>
    </w:p>
    <w:p w:rsidR="00322AB6" w:rsidRPr="000A1611" w:rsidRDefault="00322AB6" w:rsidP="00322AB6">
      <w:pPr>
        <w:overflowPunct w:val="0"/>
        <w:autoSpaceDE w:val="0"/>
        <w:autoSpaceDN w:val="0"/>
        <w:adjustRightInd w:val="0"/>
        <w:jc w:val="center"/>
        <w:rPr>
          <w:rFonts w:ascii="Arial" w:hAnsi="Arial" w:cs="Arial"/>
          <w:b/>
          <w:bCs/>
        </w:rPr>
      </w:pP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Wykonawca udzieli Zamawiającemu niezbędnych licencji na korzystanie z „</w:t>
      </w:r>
      <w:r>
        <w:rPr>
          <w:rFonts w:ascii="Arial" w:hAnsi="Arial" w:cs="Arial"/>
          <w:b w:val="0"/>
          <w:bCs w:val="0"/>
          <w:sz w:val="20"/>
          <w:szCs w:val="20"/>
        </w:rPr>
        <w:t>Mapy Akustycznej</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Licencje, o których mowa w ust. 1, muszą być licencjami udzielonymi na czas nieokreślony.</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Licencja nie może być związana z określonym stanowiskiem pracy lub komputerem.</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Na podstawie udzielonej Licencji, Zamawiający uprawniony będzie do korzystania z „</w:t>
      </w:r>
      <w:r>
        <w:rPr>
          <w:rFonts w:ascii="Arial" w:hAnsi="Arial" w:cs="Arial"/>
          <w:b w:val="0"/>
          <w:bCs w:val="0"/>
          <w:sz w:val="20"/>
          <w:szCs w:val="20"/>
        </w:rPr>
        <w:t>Mapy Akustycznej</w:t>
      </w:r>
      <w:r w:rsidRPr="00DC0761">
        <w:rPr>
          <w:rFonts w:ascii="Arial" w:hAnsi="Arial" w:cs="Arial"/>
          <w:b w:val="0"/>
          <w:bCs w:val="0"/>
          <w:sz w:val="20"/>
          <w:szCs w:val="20"/>
        </w:rPr>
        <w:t>” na następujących polach eksploatacji:</w:t>
      </w:r>
    </w:p>
    <w:p w:rsidR="006C3F8D" w:rsidRPr="000A161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użytkowanie oprogramowania w zakresie wynikającym z jego charakteru i przeznaczenia w siedzibie Zamawiającego, wyłącznie na użytek własny bez prawa dystrybucji, użyczania, wynajmowania, wydzierżawiania, udzielania dalszych sublicencji lub innego przenoszenia swych praw na osoby trzecie,</w:t>
      </w:r>
    </w:p>
    <w:p w:rsidR="006C3F8D" w:rsidRPr="000A161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zwielokrotnienia (sporządzenia kopii) całości lub części oprogramowania do ilości niezbędnej dla celów bezpiecznej i efektywnej eksploatacji,</w:t>
      </w:r>
    </w:p>
    <w:p w:rsidR="006C3F8D" w:rsidRPr="000A1611" w:rsidRDefault="006C3F8D" w:rsidP="0096310A">
      <w:pPr>
        <w:numPr>
          <w:ilvl w:val="1"/>
          <w:numId w:val="11"/>
        </w:numPr>
        <w:tabs>
          <w:tab w:val="clear" w:pos="1247"/>
        </w:tabs>
        <w:ind w:left="0" w:firstLine="0"/>
        <w:jc w:val="both"/>
        <w:rPr>
          <w:rFonts w:ascii="Arial" w:hAnsi="Arial" w:cs="Arial"/>
        </w:rPr>
      </w:pPr>
      <w:r>
        <w:rPr>
          <w:rFonts w:ascii="Arial" w:hAnsi="Arial" w:cs="Arial"/>
        </w:rPr>
        <w:t xml:space="preserve">dokonywanie modyfikacji, przeróbek, rozbudowy i adaptacji oprogramowania do aktualnych potrzeb i wymagań Zamawiającego poszczególnych modułów </w:t>
      </w:r>
      <w:r w:rsidRPr="00687A10">
        <w:rPr>
          <w:rFonts w:ascii="Arial" w:hAnsi="Arial" w:cs="Arial"/>
        </w:rPr>
        <w:t>„</w:t>
      </w:r>
      <w:r>
        <w:rPr>
          <w:rFonts w:ascii="Arial" w:hAnsi="Arial" w:cs="Arial"/>
        </w:rPr>
        <w:t>Mapy Akustycznej</w:t>
      </w:r>
      <w:r w:rsidRPr="00687A10">
        <w:rPr>
          <w:rFonts w:ascii="Arial" w:hAnsi="Arial" w:cs="Arial"/>
        </w:rPr>
        <w:t>” poprze</w:t>
      </w:r>
      <w:r>
        <w:rPr>
          <w:rFonts w:ascii="Arial" w:hAnsi="Arial" w:cs="Arial"/>
        </w:rPr>
        <w:t>z</w:t>
      </w:r>
      <w:r w:rsidRPr="00687A10">
        <w:rPr>
          <w:rFonts w:ascii="Arial" w:hAnsi="Arial" w:cs="Arial"/>
        </w:rPr>
        <w:t xml:space="preserve"> wprowadzanie zmian w </w:t>
      </w:r>
      <w:r>
        <w:rPr>
          <w:rFonts w:ascii="Arial" w:hAnsi="Arial" w:cs="Arial"/>
        </w:rPr>
        <w:t xml:space="preserve">oprogramowaniu w tym w </w:t>
      </w:r>
      <w:r w:rsidRPr="00687A10">
        <w:rPr>
          <w:rFonts w:ascii="Arial" w:hAnsi="Arial" w:cs="Arial"/>
        </w:rPr>
        <w:t>kodach źródłowych na podstawie warunków homologacji określonych przez Wykonawcę</w:t>
      </w:r>
      <w:r>
        <w:rPr>
          <w:rFonts w:ascii="Arial" w:hAnsi="Arial" w:cs="Arial"/>
        </w:rPr>
        <w:t xml:space="preserve">. W celu skorzystania z tych uprawnień Wykonawca na życzenie Zamawiającego, niezależnie </w:t>
      </w:r>
      <w:r w:rsidR="00000864">
        <w:rPr>
          <w:rFonts w:ascii="Arial" w:hAnsi="Arial" w:cs="Arial"/>
        </w:rPr>
        <w:t>od uregulowań określonych w § 16</w:t>
      </w:r>
      <w:r w:rsidRPr="001A3AAB">
        <w:rPr>
          <w:rFonts w:ascii="Arial" w:hAnsi="Arial" w:cs="Arial"/>
        </w:rPr>
        <w:t>,</w:t>
      </w:r>
      <w:r>
        <w:rPr>
          <w:rFonts w:ascii="Arial" w:hAnsi="Arial" w:cs="Arial"/>
        </w:rPr>
        <w:t xml:space="preserve"> nieodpłatnie udostępni Zamawiającemu w terminie 14 dni od pisemnego wezwania kody źródłowe wraz z pełną dokumentacją techniczną i eksploatacyjną. W</w:t>
      </w:r>
      <w:r w:rsidRPr="000A1611">
        <w:rPr>
          <w:rFonts w:ascii="Arial" w:hAnsi="Arial" w:cs="Arial"/>
        </w:rPr>
        <w:t xml:space="preserve">szelkie zmiany w kodach źródłowych </w:t>
      </w:r>
      <w:r>
        <w:rPr>
          <w:rFonts w:ascii="Arial" w:hAnsi="Arial" w:cs="Arial"/>
        </w:rPr>
        <w:t xml:space="preserve">wprowadzane przez Zamawiającego </w:t>
      </w:r>
      <w:r w:rsidRPr="000A1611">
        <w:rPr>
          <w:rFonts w:ascii="Arial" w:hAnsi="Arial" w:cs="Arial"/>
        </w:rPr>
        <w:t>mające na celu modyfikację oprogramowania będącego przedmiotem licencji muszą być w sposób czytelny i jednoznacznie oznakowane i powinny udostępniać pełną informację o zawartości pliku przed wprowadzeniem zmian</w:t>
      </w:r>
      <w:r>
        <w:rPr>
          <w:rFonts w:ascii="Arial" w:hAnsi="Arial" w:cs="Arial"/>
        </w:rPr>
        <w:t>.</w:t>
      </w:r>
    </w:p>
    <w:p w:rsidR="006C3F8D" w:rsidRPr="00DC076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 xml:space="preserve">zabrania się wprowadzania jakichkolwiek zmian jak i usuwania fragmentów bądź całości tekstu klauzul poświadczających prawa autorskie w kodach źródłowych a wprowadzone </w:t>
      </w:r>
      <w:r w:rsidRPr="00DC0761">
        <w:rPr>
          <w:rFonts w:ascii="Arial" w:hAnsi="Arial" w:cs="Arial"/>
        </w:rPr>
        <w:t>tam przez Wykonawcę w postaci komentarzy.</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Wykonawca nie ponosi odpowiedzialności za nie funkcjonowanie lub nieprawidłowe funkcjonowanie oprogramowania będące skutkiem dokonania modyfikacji oprogramowania</w:t>
      </w:r>
      <w:r>
        <w:rPr>
          <w:rFonts w:ascii="Arial" w:hAnsi="Arial" w:cs="Arial"/>
          <w:b w:val="0"/>
          <w:bCs w:val="0"/>
          <w:sz w:val="20"/>
          <w:szCs w:val="20"/>
        </w:rPr>
        <w:t xml:space="preserve"> z pominięciem procedury homologacyjnej</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Dla realizacji prawa wynikającego z ust. 4 pkt. c) niniejszego paragrafu Wykonawca przekaże Zamawiającemu na żądanie każdorazowo aktualne kody źródłowe oprogramowania</w:t>
      </w:r>
      <w:r>
        <w:rPr>
          <w:rFonts w:ascii="Arial" w:hAnsi="Arial" w:cs="Arial"/>
          <w:b w:val="0"/>
          <w:bCs w:val="0"/>
          <w:sz w:val="20"/>
          <w:szCs w:val="20"/>
        </w:rPr>
        <w:t xml:space="preserve"> a także zezwala na udostępnienie elementów oprogramowania innym Wykonawcom w zakresie o którym mowa w art. 75 ust. 2 i 3 ustawy Prawo autorskie i prawa pokrewne</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Licencja na oprogramowanie systemowe udzielana jest na warunkach jego producenta.</w:t>
      </w:r>
    </w:p>
    <w:p w:rsidR="006C3F8D" w:rsidRPr="00833390" w:rsidRDefault="006C3F8D" w:rsidP="00184526">
      <w:pPr>
        <w:pStyle w:val="Tekstpodstawowy"/>
        <w:tabs>
          <w:tab w:val="left" w:pos="426"/>
        </w:tabs>
        <w:suppressAutoHyphens/>
        <w:spacing w:line="276" w:lineRule="auto"/>
        <w:rPr>
          <w:rFonts w:ascii="Arial" w:hAnsi="Arial" w:cs="Arial"/>
          <w:sz w:val="16"/>
          <w:szCs w:val="20"/>
        </w:rPr>
      </w:pPr>
    </w:p>
    <w:p w:rsidR="006C3F8D" w:rsidRPr="000A1611" w:rsidRDefault="006C3F8D" w:rsidP="00322AB6">
      <w:pPr>
        <w:overflowPunct w:val="0"/>
        <w:autoSpaceDE w:val="0"/>
        <w:jc w:val="center"/>
        <w:rPr>
          <w:rFonts w:ascii="Arial" w:hAnsi="Arial" w:cs="Arial"/>
          <w:b/>
          <w:bCs/>
        </w:rPr>
      </w:pPr>
      <w:r w:rsidRPr="000A1611">
        <w:rPr>
          <w:rFonts w:ascii="Arial" w:hAnsi="Arial" w:cs="Arial"/>
          <w:b/>
          <w:bCs/>
        </w:rPr>
        <w:t>§ 1</w:t>
      </w:r>
      <w:r w:rsidR="00EE2613">
        <w:rPr>
          <w:rFonts w:ascii="Arial" w:hAnsi="Arial" w:cs="Arial"/>
          <w:b/>
          <w:bCs/>
        </w:rPr>
        <w:t>6</w:t>
      </w:r>
      <w:r w:rsidRPr="000A1611">
        <w:rPr>
          <w:rFonts w:ascii="Arial" w:hAnsi="Arial" w:cs="Arial"/>
          <w:b/>
          <w:bCs/>
        </w:rPr>
        <w:t>.</w:t>
      </w:r>
    </w:p>
    <w:p w:rsidR="006C3F8D" w:rsidRDefault="006C3F8D" w:rsidP="00322AB6">
      <w:pPr>
        <w:pStyle w:val="Nagwek1"/>
        <w:rPr>
          <w:rFonts w:ascii="Arial" w:hAnsi="Arial" w:cs="Arial"/>
          <w:sz w:val="20"/>
          <w:szCs w:val="20"/>
        </w:rPr>
      </w:pPr>
      <w:r w:rsidRPr="000A1611">
        <w:rPr>
          <w:rFonts w:ascii="Arial" w:hAnsi="Arial" w:cs="Arial"/>
          <w:sz w:val="20"/>
          <w:szCs w:val="20"/>
        </w:rPr>
        <w:t>Depon</w:t>
      </w:r>
      <w:r w:rsidR="00E70684">
        <w:rPr>
          <w:rFonts w:ascii="Arial" w:hAnsi="Arial" w:cs="Arial"/>
          <w:sz w:val="20"/>
          <w:szCs w:val="20"/>
        </w:rPr>
        <w:t>owanie kodów źródłowych Systemu</w:t>
      </w:r>
    </w:p>
    <w:p w:rsidR="00322AB6" w:rsidRPr="00322AB6" w:rsidRDefault="00322AB6" w:rsidP="00322AB6"/>
    <w:p w:rsidR="006C3F8D" w:rsidRPr="003671CA" w:rsidRDefault="006C3F8D" w:rsidP="0096310A">
      <w:pPr>
        <w:jc w:val="both"/>
        <w:rPr>
          <w:rFonts w:ascii="Arial" w:hAnsi="Arial" w:cs="Arial"/>
        </w:rPr>
      </w:pPr>
      <w:r w:rsidRPr="003671CA">
        <w:rPr>
          <w:rFonts w:ascii="Arial" w:hAnsi="Arial" w:cs="Arial"/>
        </w:rPr>
        <w:t xml:space="preserve">1. </w:t>
      </w:r>
      <w:r>
        <w:rPr>
          <w:rFonts w:ascii="Arial" w:hAnsi="Arial" w:cs="Arial"/>
        </w:rPr>
        <w:t xml:space="preserve"> </w:t>
      </w:r>
      <w:r w:rsidRPr="003671CA">
        <w:rPr>
          <w:rFonts w:ascii="Arial" w:hAnsi="Arial" w:cs="Arial"/>
        </w:rPr>
        <w:t xml:space="preserve">Wykonawca zdeponuje kody źródłowe </w:t>
      </w:r>
      <w:r>
        <w:rPr>
          <w:rFonts w:ascii="Arial" w:hAnsi="Arial" w:cs="Arial"/>
        </w:rPr>
        <w:t>„Mapy Akustycznej”</w:t>
      </w:r>
      <w:r w:rsidRPr="003671CA">
        <w:rPr>
          <w:rFonts w:ascii="Arial" w:hAnsi="Arial" w:cs="Arial"/>
        </w:rPr>
        <w:t xml:space="preserve"> oraz wszystkie niezbędne biblioteki i moduły umożliwiające </w:t>
      </w:r>
      <w:r>
        <w:rPr>
          <w:rFonts w:ascii="Arial" w:hAnsi="Arial" w:cs="Arial"/>
        </w:rPr>
        <w:t xml:space="preserve">jej </w:t>
      </w:r>
      <w:r w:rsidRPr="003671CA">
        <w:rPr>
          <w:rFonts w:ascii="Arial" w:hAnsi="Arial" w:cs="Arial"/>
        </w:rPr>
        <w:t xml:space="preserve">prawidłową kompilację wraz z deklaracją przekazania pełni praw majątkowych (niewyłącznych) w przypadku </w:t>
      </w:r>
      <w:r w:rsidRPr="001C1F37">
        <w:rPr>
          <w:rFonts w:ascii="Arial" w:hAnsi="Arial" w:cs="Arial"/>
        </w:rPr>
        <w:t>zaniechania, zawieszenia, zaprzestania rozwijania</w:t>
      </w:r>
      <w:r w:rsidRPr="003671CA">
        <w:rPr>
          <w:rFonts w:ascii="Arial" w:hAnsi="Arial" w:cs="Arial"/>
        </w:rPr>
        <w:t xml:space="preserve"> </w:t>
      </w:r>
      <w:r>
        <w:rPr>
          <w:rFonts w:ascii="Arial" w:hAnsi="Arial" w:cs="Arial"/>
        </w:rPr>
        <w:t>„Mapy Akustycznej”</w:t>
      </w:r>
      <w:r w:rsidRPr="003671CA">
        <w:rPr>
          <w:rFonts w:ascii="Arial" w:hAnsi="Arial" w:cs="Arial"/>
        </w:rPr>
        <w:t xml:space="preserve"> przez </w:t>
      </w:r>
      <w:r w:rsidRPr="00B80C7E">
        <w:rPr>
          <w:rFonts w:ascii="Arial" w:hAnsi="Arial" w:cs="Arial"/>
        </w:rPr>
        <w:t>Wykonawcę lub inny podmiot będący właścicielem „Mapy Akustycznej”</w:t>
      </w:r>
      <w:r w:rsidRPr="003671CA">
        <w:rPr>
          <w:rFonts w:ascii="Arial" w:hAnsi="Arial" w:cs="Arial"/>
        </w:rPr>
        <w:t xml:space="preserve"> i/lub likwidacji firmy posiadającej autorskie prawa majątkowe do </w:t>
      </w:r>
      <w:r w:rsidRPr="00B80C7E">
        <w:rPr>
          <w:rFonts w:ascii="Arial" w:hAnsi="Arial" w:cs="Arial"/>
        </w:rPr>
        <w:t>„Mapy Akustycznej”.</w:t>
      </w:r>
    </w:p>
    <w:p w:rsidR="006C3F8D" w:rsidRPr="003671CA" w:rsidRDefault="006C3F8D" w:rsidP="0096310A">
      <w:pPr>
        <w:jc w:val="both"/>
        <w:rPr>
          <w:rFonts w:ascii="Arial" w:hAnsi="Arial" w:cs="Arial"/>
        </w:rPr>
      </w:pPr>
      <w:r w:rsidRPr="003671CA">
        <w:rPr>
          <w:rFonts w:ascii="Arial" w:hAnsi="Arial" w:cs="Arial"/>
        </w:rPr>
        <w:t xml:space="preserve">2. </w:t>
      </w:r>
      <w:r>
        <w:rPr>
          <w:rFonts w:ascii="Arial" w:hAnsi="Arial" w:cs="Arial"/>
        </w:rPr>
        <w:tab/>
      </w:r>
      <w:r w:rsidRPr="003671CA">
        <w:rPr>
          <w:rFonts w:ascii="Arial" w:hAnsi="Arial" w:cs="Arial"/>
        </w:rPr>
        <w:t xml:space="preserve">Do kodów źródłowych </w:t>
      </w:r>
      <w:r w:rsidRPr="00B80C7E">
        <w:rPr>
          <w:rFonts w:ascii="Arial" w:hAnsi="Arial" w:cs="Arial"/>
        </w:rPr>
        <w:t>„Mapy Akustycznej”</w:t>
      </w:r>
      <w:r w:rsidRPr="003671CA">
        <w:rPr>
          <w:rFonts w:ascii="Arial" w:hAnsi="Arial" w:cs="Arial"/>
        </w:rPr>
        <w:t xml:space="preserve"> musi zostać dołączona szczegółowa procedura kompilacji, aktualna dokumentacja techniczna oraz aktualna dokumentacja użytkowa i materiały szkoleniowe.</w:t>
      </w:r>
    </w:p>
    <w:p w:rsidR="006C3F8D" w:rsidRPr="003671CA" w:rsidRDefault="006C3F8D" w:rsidP="0096310A">
      <w:pPr>
        <w:jc w:val="both"/>
        <w:rPr>
          <w:rFonts w:ascii="Arial" w:hAnsi="Arial" w:cs="Arial"/>
        </w:rPr>
      </w:pPr>
      <w:r>
        <w:rPr>
          <w:rFonts w:ascii="Arial" w:hAnsi="Arial" w:cs="Arial"/>
        </w:rPr>
        <w:t xml:space="preserve">3. </w:t>
      </w:r>
      <w:r w:rsidRPr="003671CA">
        <w:rPr>
          <w:rFonts w:ascii="Arial" w:hAnsi="Arial" w:cs="Arial"/>
        </w:rPr>
        <w:t>Kody źródłowe i szczegółową procedurę dot. przebiegu czynności kompilacji winny być zdeponowane w wersji elektronicznej, redundantnie - na dwóch nośnikach o gwarantowanej trwałości (nie krótszej niż 10 lat) w zalakowanych kopertach.</w:t>
      </w:r>
    </w:p>
    <w:p w:rsidR="006C3F8D" w:rsidRPr="003671CA" w:rsidRDefault="006C3F8D" w:rsidP="0096310A">
      <w:pPr>
        <w:jc w:val="both"/>
        <w:rPr>
          <w:rFonts w:ascii="Arial" w:hAnsi="Arial" w:cs="Arial"/>
        </w:rPr>
      </w:pPr>
      <w:r>
        <w:rPr>
          <w:rFonts w:ascii="Arial" w:hAnsi="Arial" w:cs="Arial"/>
        </w:rPr>
        <w:t>4</w:t>
      </w:r>
      <w:r w:rsidRPr="003671CA">
        <w:rPr>
          <w:rFonts w:ascii="Arial" w:hAnsi="Arial" w:cs="Arial"/>
        </w:rPr>
        <w:t xml:space="preserve">. </w:t>
      </w:r>
      <w:r>
        <w:rPr>
          <w:rFonts w:ascii="Arial" w:hAnsi="Arial" w:cs="Arial"/>
        </w:rPr>
        <w:tab/>
      </w:r>
      <w:r w:rsidRPr="003671CA">
        <w:rPr>
          <w:rFonts w:ascii="Arial" w:hAnsi="Arial" w:cs="Arial"/>
        </w:rPr>
        <w:t xml:space="preserve">Zamawiający oferuje bezpłatny depozyt w Urzędzie Miasta </w:t>
      </w:r>
      <w:r>
        <w:rPr>
          <w:rFonts w:ascii="Arial" w:hAnsi="Arial" w:cs="Arial"/>
        </w:rPr>
        <w:t>Zabrze</w:t>
      </w:r>
      <w:r w:rsidRPr="003671CA">
        <w:rPr>
          <w:rFonts w:ascii="Arial" w:hAnsi="Arial" w:cs="Arial"/>
        </w:rPr>
        <w:t>. W przypadku, kiedy Wykonawca nie skorzysta z tej oferty, będzie on zobowiązany zabezpieczyć inne, odpowiednie miejsce deponowania (np. kancelarię notarialną), ponosząc przy tym wszelkie koszty z tym związane na okres nie krótszy niż 10 lat.</w:t>
      </w:r>
    </w:p>
    <w:p w:rsidR="006C3F8D" w:rsidRPr="003671CA" w:rsidRDefault="006C3F8D" w:rsidP="0096310A">
      <w:pPr>
        <w:jc w:val="both"/>
        <w:rPr>
          <w:rFonts w:ascii="Arial" w:hAnsi="Arial" w:cs="Arial"/>
        </w:rPr>
      </w:pPr>
      <w:r>
        <w:rPr>
          <w:rFonts w:ascii="Arial" w:hAnsi="Arial" w:cs="Arial"/>
        </w:rPr>
        <w:t>5</w:t>
      </w:r>
      <w:r w:rsidRPr="003671CA">
        <w:rPr>
          <w:rFonts w:ascii="Arial" w:hAnsi="Arial" w:cs="Arial"/>
        </w:rPr>
        <w:t>. Na podstawie zdeponowanych kodów źródłowych, Wykonawca w obecności specjalistów Zamawiającego dokona pełnej kompilacji całe</w:t>
      </w:r>
      <w:r>
        <w:rPr>
          <w:rFonts w:ascii="Arial" w:hAnsi="Arial" w:cs="Arial"/>
        </w:rPr>
        <w:t>j</w:t>
      </w:r>
      <w:r w:rsidRPr="003671CA">
        <w:rPr>
          <w:rFonts w:ascii="Arial" w:hAnsi="Arial" w:cs="Arial"/>
        </w:rPr>
        <w:t xml:space="preserve"> </w:t>
      </w:r>
      <w:r w:rsidRPr="00B80C7E">
        <w:rPr>
          <w:rFonts w:ascii="Arial" w:hAnsi="Arial" w:cs="Arial"/>
        </w:rPr>
        <w:t>„Mapy Akustycznej”</w:t>
      </w:r>
      <w:r w:rsidRPr="003671CA">
        <w:rPr>
          <w:rFonts w:ascii="Arial" w:hAnsi="Arial" w:cs="Arial"/>
        </w:rPr>
        <w:t xml:space="preserve">  z wykorzystaniem nośników przeznaczonych do depozytu. Popra</w:t>
      </w:r>
      <w:r>
        <w:rPr>
          <w:rFonts w:ascii="Arial" w:hAnsi="Arial" w:cs="Arial"/>
        </w:rPr>
        <w:t>wne działanie tak skompilowanej</w:t>
      </w:r>
      <w:r w:rsidRPr="003671CA">
        <w:rPr>
          <w:rFonts w:ascii="Arial" w:hAnsi="Arial" w:cs="Arial"/>
        </w:rPr>
        <w:t xml:space="preserve"> </w:t>
      </w:r>
      <w:r w:rsidRPr="00B80C7E">
        <w:rPr>
          <w:rFonts w:ascii="Arial" w:hAnsi="Arial" w:cs="Arial"/>
        </w:rPr>
        <w:t>„Mapy Akustycznej”</w:t>
      </w:r>
      <w:r w:rsidRPr="003671CA">
        <w:rPr>
          <w:rFonts w:ascii="Arial" w:hAnsi="Arial" w:cs="Arial"/>
        </w:rPr>
        <w:t xml:space="preserve">  oznaczać będzie, że zdeponowane kody źródłowe są właściwe i kompletne.</w:t>
      </w:r>
    </w:p>
    <w:p w:rsidR="006C3F8D" w:rsidRDefault="006C3F8D" w:rsidP="0096310A">
      <w:pPr>
        <w:jc w:val="both"/>
        <w:rPr>
          <w:rFonts w:ascii="Arial" w:hAnsi="Arial" w:cs="Arial"/>
        </w:rPr>
      </w:pPr>
      <w:r>
        <w:rPr>
          <w:rFonts w:ascii="Arial" w:hAnsi="Arial" w:cs="Arial"/>
        </w:rPr>
        <w:t>6</w:t>
      </w:r>
      <w:r w:rsidRPr="003671CA">
        <w:rPr>
          <w:rFonts w:ascii="Arial" w:hAnsi="Arial" w:cs="Arial"/>
        </w:rPr>
        <w:t xml:space="preserve">. W przypadku zmian w kodzie źródłowym </w:t>
      </w:r>
      <w:r w:rsidRPr="00B80C7E">
        <w:rPr>
          <w:rFonts w:ascii="Arial" w:hAnsi="Arial" w:cs="Arial"/>
        </w:rPr>
        <w:t>„Mapy Akustycznej”</w:t>
      </w:r>
      <w:r w:rsidRPr="003671CA">
        <w:rPr>
          <w:rFonts w:ascii="Arial" w:hAnsi="Arial" w:cs="Arial"/>
        </w:rPr>
        <w:t xml:space="preserve">, związanej z naprawami </w:t>
      </w:r>
      <w:r w:rsidRPr="00B80C7E">
        <w:rPr>
          <w:rFonts w:ascii="Arial" w:hAnsi="Arial" w:cs="Arial"/>
        </w:rPr>
        <w:t>„Mapy Akustycznej”</w:t>
      </w:r>
      <w:r w:rsidRPr="003671CA">
        <w:rPr>
          <w:rFonts w:ascii="Arial" w:hAnsi="Arial" w:cs="Arial"/>
        </w:rPr>
        <w:t xml:space="preserve">, aktualizacjami, przeglądami gwarancyjnymi dokonywanymi przez Wykonawcę, </w:t>
      </w:r>
      <w:r w:rsidRPr="003671CA">
        <w:rPr>
          <w:rFonts w:ascii="Arial" w:hAnsi="Arial" w:cs="Arial"/>
        </w:rPr>
        <w:lastRenderedPageBreak/>
        <w:t xml:space="preserve">Wykonawca dołączy do depozytu nową wersję kodu źródłowego lub „łatkę” (patch), której uruchomienie powoduje automatyczne uaktualnienie </w:t>
      </w:r>
      <w:r w:rsidRPr="00B80C7E">
        <w:rPr>
          <w:rFonts w:ascii="Arial" w:hAnsi="Arial" w:cs="Arial"/>
        </w:rPr>
        <w:t>„Mapy Akustycznej”</w:t>
      </w:r>
      <w:r w:rsidRPr="003671CA">
        <w:rPr>
          <w:rFonts w:ascii="Arial" w:hAnsi="Arial" w:cs="Arial"/>
        </w:rPr>
        <w:t xml:space="preserve"> do najnowszej wersji.</w:t>
      </w:r>
    </w:p>
    <w:p w:rsidR="00000864" w:rsidRPr="00833390" w:rsidRDefault="00000864" w:rsidP="00322AB6">
      <w:pPr>
        <w:spacing w:line="276" w:lineRule="auto"/>
        <w:jc w:val="both"/>
        <w:rPr>
          <w:rFonts w:ascii="Arial" w:hAnsi="Arial" w:cs="Arial"/>
          <w:sz w:val="16"/>
        </w:rPr>
      </w:pPr>
    </w:p>
    <w:p w:rsidR="00000864" w:rsidRDefault="003C7380" w:rsidP="0096310A">
      <w:pPr>
        <w:overflowPunct w:val="0"/>
        <w:autoSpaceDE w:val="0"/>
        <w:autoSpaceDN w:val="0"/>
        <w:adjustRightInd w:val="0"/>
        <w:jc w:val="center"/>
        <w:rPr>
          <w:rFonts w:ascii="Arial" w:hAnsi="Arial" w:cs="Arial"/>
          <w:b/>
          <w:bCs/>
        </w:rPr>
      </w:pPr>
      <w:r>
        <w:rPr>
          <w:rFonts w:ascii="Arial" w:hAnsi="Arial" w:cs="Arial"/>
          <w:b/>
          <w:bCs/>
        </w:rPr>
        <w:t>§ 17</w:t>
      </w:r>
      <w:r w:rsidR="00000864">
        <w:rPr>
          <w:rFonts w:ascii="Arial" w:hAnsi="Arial" w:cs="Arial"/>
          <w:b/>
          <w:bCs/>
        </w:rPr>
        <w:t>.</w:t>
      </w:r>
    </w:p>
    <w:p w:rsidR="00000864" w:rsidRDefault="00E70684" w:rsidP="0096310A">
      <w:pPr>
        <w:jc w:val="center"/>
        <w:rPr>
          <w:rFonts w:ascii="Arial" w:hAnsi="Arial" w:cs="Arial"/>
          <w:b/>
        </w:rPr>
      </w:pPr>
      <w:r>
        <w:rPr>
          <w:rFonts w:ascii="Arial" w:hAnsi="Arial" w:cs="Arial"/>
          <w:b/>
        </w:rPr>
        <w:t>Prawa autorskie</w:t>
      </w:r>
    </w:p>
    <w:p w:rsidR="00000864" w:rsidRDefault="00000864" w:rsidP="00000864">
      <w:pPr>
        <w:spacing w:line="276" w:lineRule="auto"/>
        <w:jc w:val="center"/>
        <w:rPr>
          <w:rFonts w:ascii="Arial" w:hAnsi="Arial" w:cs="Arial"/>
          <w:b/>
        </w:rPr>
      </w:pPr>
    </w:p>
    <w:p w:rsidR="00000864" w:rsidRDefault="00000864" w:rsidP="0096310A">
      <w:pPr>
        <w:pStyle w:val="Akapitzlist"/>
        <w:spacing w:after="0"/>
        <w:ind w:left="0" w:firstLine="0"/>
        <w:rPr>
          <w:rFonts w:ascii="Arial" w:hAnsi="Arial" w:cs="Arial"/>
          <w:sz w:val="20"/>
          <w:szCs w:val="20"/>
        </w:rPr>
      </w:pPr>
      <w:r>
        <w:rPr>
          <w:rFonts w:ascii="Arial" w:hAnsi="Arial" w:cs="Arial"/>
          <w:sz w:val="20"/>
          <w:szCs w:val="20"/>
        </w:rPr>
        <w:t>1. Z chwilą odbioru przedmiotu umowy na Zamawiającego przechodzą, w ramach wynagrodzenia określonego w niniejszej umowie, autorskie prawa majątkowe do przedmiotu umowy obejmujące prawo do korzystania z dokumentacji oraz rozporządzania nią</w:t>
      </w:r>
      <w:r w:rsidR="005B3ADA">
        <w:rPr>
          <w:rFonts w:ascii="Arial" w:hAnsi="Arial" w:cs="Arial"/>
          <w:sz w:val="20"/>
          <w:szCs w:val="20"/>
        </w:rPr>
        <w:t xml:space="preserve"> bez ograniczeń czasowych i terytorialnych</w:t>
      </w:r>
      <w:r>
        <w:rPr>
          <w:rFonts w:ascii="Arial" w:hAnsi="Arial" w:cs="Arial"/>
          <w:sz w:val="20"/>
          <w:szCs w:val="20"/>
        </w:rPr>
        <w:t xml:space="preserve"> na wszystkich dostępnych w dniu zawarcia niniejszej umowy polach eksploatacji, w tym w szczególności:</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w:t>
      </w:r>
      <w:r>
        <w:rPr>
          <w:rFonts w:ascii="Arial" w:hAnsi="Arial" w:cs="Arial"/>
          <w:sz w:val="20"/>
          <w:szCs w:val="20"/>
        </w:rPr>
        <w:t>utrwaleniu bez żadnych ograniczeń ilościowych, dowolną techniką;</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w:t>
      </w:r>
      <w:r>
        <w:rPr>
          <w:rFonts w:ascii="Arial" w:hAnsi="Arial" w:cs="Arial"/>
          <w:sz w:val="20"/>
          <w:szCs w:val="20"/>
        </w:rPr>
        <w:t>zwielokrotnianiu bez żadnych ograniczeń ilościowych w każdej możliwej technice w tym w szczególności drukarskiej, cyfrowej, elektronicznej;</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wykorzystaniu do opracowania innych dokumentów i materiałów koniecznych do zrealizowania zamówienia, w tym również do wprowadzania ewentualnych modyfikacji bez konieczności uzyskiwania odrębnej zgody Wykonawcy;</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wykorzystaniu celem realizacji prac objętych dokumentacją;</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wprowadzaniu do pamięci komputera i sieci multimedialnych, w tym Internetu, bez żadnych ograniczeń ilościowych;</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rozpowszechnianiu, w tym wprowadzaniu do obrotu, w szczególności drukiem, w postaci książkowej, w czasopismach, w ramach produktów elektronicznych;</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wypożyczaniu, użyczaniu, najmie, dzierżawie lub wymianie nośników, na których dokumentacja jest utrwalona;</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publicznym odtwarzaniu i wystawianiu.</w:t>
      </w:r>
    </w:p>
    <w:p w:rsidR="00000864" w:rsidRDefault="00000864" w:rsidP="0096310A">
      <w:pPr>
        <w:pStyle w:val="Akapitzlist"/>
        <w:spacing w:after="0"/>
        <w:ind w:left="0" w:firstLine="0"/>
        <w:rPr>
          <w:rFonts w:ascii="Arial" w:hAnsi="Arial" w:cs="Arial"/>
          <w:sz w:val="20"/>
          <w:szCs w:val="20"/>
        </w:rPr>
      </w:pPr>
      <w:r>
        <w:rPr>
          <w:rFonts w:ascii="Arial" w:eastAsia="Arial" w:hAnsi="Arial" w:cs="Arial"/>
          <w:sz w:val="20"/>
          <w:szCs w:val="20"/>
        </w:rPr>
        <w:t>2.</w:t>
      </w:r>
      <w:r>
        <w:rPr>
          <w:rFonts w:eastAsia="Arial"/>
          <w:sz w:val="14"/>
          <w:szCs w:val="14"/>
        </w:rPr>
        <w:t>   </w:t>
      </w:r>
      <w:r>
        <w:rPr>
          <w:rFonts w:ascii="Arial" w:hAnsi="Arial" w:cs="Arial"/>
          <w:sz w:val="20"/>
          <w:szCs w:val="20"/>
        </w:rPr>
        <w:t>Wykonawca odpowiedzialny jest za poprawność techniczną i formalno-prawną projektów.</w:t>
      </w:r>
    </w:p>
    <w:p w:rsidR="00000864" w:rsidRDefault="00000864" w:rsidP="0096310A">
      <w:pPr>
        <w:pStyle w:val="Akapitzlist"/>
        <w:spacing w:after="0"/>
        <w:ind w:left="0" w:firstLine="0"/>
        <w:rPr>
          <w:rFonts w:ascii="Arial" w:hAnsi="Arial" w:cs="Arial"/>
          <w:bCs/>
          <w:sz w:val="20"/>
          <w:szCs w:val="20"/>
        </w:rPr>
      </w:pPr>
      <w:r>
        <w:rPr>
          <w:rFonts w:ascii="Arial" w:hAnsi="Arial" w:cs="Arial"/>
          <w:sz w:val="20"/>
          <w:szCs w:val="20"/>
        </w:rPr>
        <w:t xml:space="preserve">3. </w:t>
      </w:r>
      <w:r>
        <w:rPr>
          <w:rFonts w:ascii="Arial" w:hAnsi="Arial" w:cs="Arial"/>
          <w:bCs/>
          <w:sz w:val="20"/>
          <w:szCs w:val="20"/>
        </w:rPr>
        <w:t>Wykonane w ramach umowy opracowania stanowią własność Zamawiającego i nie mogą być udostępniane osobie trzeciej bez zgody Zamawiającego.</w:t>
      </w:r>
    </w:p>
    <w:p w:rsidR="00000864" w:rsidRDefault="00000864" w:rsidP="0096310A">
      <w:pPr>
        <w:pStyle w:val="Akapitzlist"/>
        <w:spacing w:after="0"/>
        <w:ind w:left="0" w:firstLine="0"/>
        <w:rPr>
          <w:rFonts w:ascii="Arial" w:hAnsi="Arial" w:cs="Arial"/>
          <w:sz w:val="20"/>
          <w:szCs w:val="20"/>
        </w:rPr>
      </w:pPr>
      <w:r>
        <w:rPr>
          <w:rFonts w:ascii="Arial" w:hAnsi="Arial" w:cs="Arial"/>
          <w:bCs/>
          <w:sz w:val="20"/>
          <w:szCs w:val="20"/>
        </w:rPr>
        <w:t>4. Postanowienia niniejszego paragrafu w niczym nie naruszają autorskich praw osobistych.</w:t>
      </w:r>
    </w:p>
    <w:p w:rsidR="006C3F8D" w:rsidRPr="00833390" w:rsidRDefault="006C3F8D" w:rsidP="00000864">
      <w:pPr>
        <w:overflowPunct w:val="0"/>
        <w:autoSpaceDE w:val="0"/>
        <w:autoSpaceDN w:val="0"/>
        <w:adjustRightInd w:val="0"/>
        <w:spacing w:line="360" w:lineRule="auto"/>
        <w:jc w:val="center"/>
        <w:rPr>
          <w:rFonts w:ascii="Arial" w:hAnsi="Arial" w:cs="Arial"/>
          <w:b/>
          <w:bCs/>
          <w:sz w:val="16"/>
          <w:szCs w:val="16"/>
        </w:rPr>
      </w:pPr>
    </w:p>
    <w:p w:rsidR="006C3F8D" w:rsidRPr="00FC41CB" w:rsidRDefault="006C3F8D" w:rsidP="00322AB6">
      <w:pPr>
        <w:overflowPunct w:val="0"/>
        <w:autoSpaceDE w:val="0"/>
        <w:autoSpaceDN w:val="0"/>
        <w:adjustRightInd w:val="0"/>
        <w:jc w:val="center"/>
        <w:rPr>
          <w:rFonts w:ascii="Arial" w:hAnsi="Arial" w:cs="Arial"/>
          <w:b/>
          <w:bCs/>
        </w:rPr>
      </w:pPr>
      <w:r w:rsidRPr="00FC41CB">
        <w:rPr>
          <w:rFonts w:ascii="Arial" w:hAnsi="Arial" w:cs="Arial"/>
          <w:b/>
          <w:bCs/>
        </w:rPr>
        <w:t>§ 1</w:t>
      </w:r>
      <w:r w:rsidR="003C7380">
        <w:rPr>
          <w:rFonts w:ascii="Arial" w:hAnsi="Arial" w:cs="Arial"/>
          <w:b/>
          <w:bCs/>
        </w:rPr>
        <w:t>8</w:t>
      </w:r>
      <w:r>
        <w:rPr>
          <w:rFonts w:ascii="Arial" w:hAnsi="Arial" w:cs="Arial"/>
          <w:b/>
          <w:bCs/>
        </w:rPr>
        <w:t>.</w:t>
      </w:r>
    </w:p>
    <w:p w:rsidR="006C3F8D" w:rsidRDefault="00E70684" w:rsidP="00322AB6">
      <w:pPr>
        <w:pStyle w:val="Stopka"/>
        <w:jc w:val="center"/>
        <w:rPr>
          <w:rFonts w:ascii="Arial" w:hAnsi="Arial" w:cs="Arial"/>
          <w:b/>
          <w:bCs/>
        </w:rPr>
      </w:pPr>
      <w:r>
        <w:rPr>
          <w:rFonts w:ascii="Arial" w:hAnsi="Arial" w:cs="Arial"/>
          <w:b/>
          <w:bCs/>
        </w:rPr>
        <w:t>Zmiana umowy</w:t>
      </w:r>
    </w:p>
    <w:p w:rsidR="00322AB6" w:rsidRDefault="00322AB6" w:rsidP="00322AB6">
      <w:pPr>
        <w:pStyle w:val="Stopka"/>
        <w:jc w:val="center"/>
        <w:rPr>
          <w:rFonts w:ascii="Arial" w:hAnsi="Arial" w:cs="Arial"/>
          <w:b/>
          <w:bCs/>
        </w:rPr>
      </w:pPr>
    </w:p>
    <w:p w:rsidR="006C3F8D" w:rsidRPr="005B1990" w:rsidRDefault="006C3F8D" w:rsidP="0096310A">
      <w:pPr>
        <w:pStyle w:val="Listanumerowana3"/>
        <w:numPr>
          <w:ilvl w:val="0"/>
          <w:numId w:val="17"/>
        </w:numPr>
        <w:ind w:left="0" w:firstLine="0"/>
        <w:jc w:val="both"/>
        <w:rPr>
          <w:rFonts w:ascii="Arial" w:hAnsi="Arial" w:cs="Arial"/>
        </w:rPr>
      </w:pPr>
      <w:r w:rsidRPr="005B1990">
        <w:rPr>
          <w:rFonts w:ascii="Arial" w:hAnsi="Arial" w:cs="Arial"/>
        </w:rPr>
        <w:t>Zamawiający przewiduje możliwość dokonania zmian postanowień zawartej umowy w stosunku do treści oferty na podstawie, której dokonano wyboru Wykonawcy na warunkach określonych w SIWZ.</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Z okoliczności stanowiących podstawę zmiany do umowy zostanie sporządzony protokół podpisany przez obie strony.</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W przypadku udzielenia zamówienia konsorcjum (tzn. Wykon</w:t>
      </w:r>
      <w:r w:rsidR="00AD025D">
        <w:rPr>
          <w:rFonts w:ascii="Arial" w:hAnsi="Arial" w:cs="Arial"/>
        </w:rPr>
        <w:t>awcy określonemu w art. 23 ust</w:t>
      </w:r>
      <w:r w:rsidR="00AD025D" w:rsidRPr="00AD025D">
        <w:rPr>
          <w:rFonts w:ascii="Arial" w:hAnsi="Arial" w:cs="Arial"/>
        </w:rPr>
        <w:t>. </w:t>
      </w:r>
      <w:r w:rsidRPr="00AD025D">
        <w:rPr>
          <w:rFonts w:ascii="Arial" w:hAnsi="Arial" w:cs="Arial"/>
        </w:rPr>
        <w:t>1 Ustawy</w:t>
      </w:r>
      <w:r w:rsidR="00AD025D">
        <w:rPr>
          <w:rFonts w:ascii="Arial" w:hAnsi="Arial" w:cs="Arial"/>
        </w:rPr>
        <w:t xml:space="preserve"> Prawo Zamówień Publicznych</w:t>
      </w:r>
      <w:r w:rsidRPr="003C4F0D">
        <w:rPr>
          <w:rFonts w:ascii="Arial" w:hAnsi="Arial" w:cs="Arial"/>
        </w:rPr>
        <w:t>) – Zamawiający przed podpisaniem umowy zażąda złożenia umowy regulującej współpracę tych Wykonawców.</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Zamawiający może nie wyrazić zgody na dokonanie zmian postanowień umowy, jeżeli proponowana zmiana może wpłynąć na opóźnienie lub zwiększenie kosztów w wykonaniu niniejszej umowy czy obniżenie jakości wykonania.</w:t>
      </w:r>
    </w:p>
    <w:p w:rsidR="007736A6" w:rsidRPr="00833390" w:rsidRDefault="007736A6" w:rsidP="00322AB6">
      <w:pPr>
        <w:overflowPunct w:val="0"/>
        <w:autoSpaceDE w:val="0"/>
        <w:autoSpaceDN w:val="0"/>
        <w:adjustRightInd w:val="0"/>
        <w:jc w:val="center"/>
        <w:rPr>
          <w:rFonts w:ascii="Arial" w:hAnsi="Arial" w:cs="Arial"/>
          <w:b/>
          <w:bCs/>
          <w:sz w:val="16"/>
          <w:szCs w:val="16"/>
        </w:rPr>
      </w:pPr>
    </w:p>
    <w:p w:rsidR="006C3F8D" w:rsidRPr="00FC41CB" w:rsidRDefault="006C3F8D" w:rsidP="00322AB6">
      <w:pPr>
        <w:overflowPunct w:val="0"/>
        <w:autoSpaceDE w:val="0"/>
        <w:autoSpaceDN w:val="0"/>
        <w:adjustRightInd w:val="0"/>
        <w:jc w:val="center"/>
        <w:rPr>
          <w:rFonts w:ascii="Arial" w:hAnsi="Arial" w:cs="Arial"/>
          <w:b/>
          <w:bCs/>
        </w:rPr>
      </w:pPr>
      <w:r w:rsidRPr="00FC41CB">
        <w:rPr>
          <w:rFonts w:ascii="Arial" w:hAnsi="Arial" w:cs="Arial"/>
          <w:b/>
          <w:bCs/>
        </w:rPr>
        <w:t>§ 1</w:t>
      </w:r>
      <w:r w:rsidR="003C7380">
        <w:rPr>
          <w:rFonts w:ascii="Arial" w:hAnsi="Arial" w:cs="Arial"/>
          <w:b/>
          <w:bCs/>
        </w:rPr>
        <w:t>9</w:t>
      </w:r>
      <w:r>
        <w:rPr>
          <w:rFonts w:ascii="Arial" w:hAnsi="Arial" w:cs="Arial"/>
          <w:b/>
          <w:bCs/>
        </w:rPr>
        <w:t>.</w:t>
      </w:r>
    </w:p>
    <w:p w:rsidR="006C3F8D" w:rsidRDefault="00E70684" w:rsidP="00322AB6">
      <w:pPr>
        <w:pStyle w:val="Stopka"/>
        <w:jc w:val="center"/>
        <w:rPr>
          <w:rFonts w:ascii="Arial" w:hAnsi="Arial" w:cs="Arial"/>
          <w:b/>
          <w:bCs/>
        </w:rPr>
      </w:pPr>
      <w:r>
        <w:rPr>
          <w:rFonts w:ascii="Arial" w:hAnsi="Arial" w:cs="Arial"/>
          <w:b/>
          <w:bCs/>
        </w:rPr>
        <w:t>Postanowienia końcowe</w:t>
      </w:r>
    </w:p>
    <w:p w:rsidR="00322AB6" w:rsidRDefault="00322AB6" w:rsidP="00322AB6">
      <w:pPr>
        <w:pStyle w:val="Stopka"/>
        <w:jc w:val="center"/>
        <w:rPr>
          <w:rFonts w:ascii="Arial" w:hAnsi="Arial" w:cs="Arial"/>
          <w:b/>
          <w:bCs/>
        </w:rPr>
      </w:pPr>
    </w:p>
    <w:p w:rsidR="006C3F8D" w:rsidRPr="0014709F" w:rsidRDefault="006C3F8D" w:rsidP="0096310A">
      <w:pPr>
        <w:numPr>
          <w:ilvl w:val="0"/>
          <w:numId w:val="7"/>
        </w:numPr>
        <w:tabs>
          <w:tab w:val="left" w:pos="720"/>
        </w:tabs>
        <w:overflowPunct w:val="0"/>
        <w:autoSpaceDE w:val="0"/>
        <w:autoSpaceDN w:val="0"/>
        <w:adjustRightInd w:val="0"/>
        <w:ind w:left="0" w:firstLine="0"/>
        <w:jc w:val="both"/>
        <w:rPr>
          <w:rFonts w:ascii="Arial" w:hAnsi="Arial" w:cs="Arial"/>
        </w:rPr>
      </w:pPr>
      <w:r w:rsidRPr="0014709F">
        <w:rPr>
          <w:rFonts w:ascii="Arial" w:hAnsi="Arial" w:cs="Arial"/>
        </w:rPr>
        <w:t>Spory mogące wyniknąć w związku z realizacją niniejszej Umowy, Strony zobowiązują</w:t>
      </w:r>
      <w:r>
        <w:rPr>
          <w:rFonts w:ascii="Arial" w:hAnsi="Arial" w:cs="Arial"/>
        </w:rPr>
        <w:t xml:space="preserve"> </w:t>
      </w:r>
      <w:r w:rsidRPr="0014709F">
        <w:rPr>
          <w:rFonts w:ascii="Arial" w:hAnsi="Arial" w:cs="Arial"/>
        </w:rPr>
        <w:t>się rozwiązywać polubownie w drodze negocjacji. W razie braku porozumienia, spory</w:t>
      </w:r>
      <w:r>
        <w:rPr>
          <w:rFonts w:ascii="Arial" w:hAnsi="Arial" w:cs="Arial"/>
        </w:rPr>
        <w:t xml:space="preserve"> </w:t>
      </w:r>
      <w:r w:rsidRPr="0014709F">
        <w:rPr>
          <w:rFonts w:ascii="Arial" w:hAnsi="Arial" w:cs="Arial"/>
        </w:rPr>
        <w:t>rozstrzygał będzie sąd właściwy dla siedziby Zamawiającego.</w:t>
      </w:r>
    </w:p>
    <w:p w:rsidR="006C3F8D" w:rsidRDefault="006C3F8D" w:rsidP="0096310A">
      <w:pPr>
        <w:pStyle w:val="Tekstpodstawowywcity"/>
        <w:numPr>
          <w:ilvl w:val="0"/>
          <w:numId w:val="7"/>
        </w:numPr>
        <w:ind w:left="0" w:firstLine="0"/>
        <w:jc w:val="both"/>
        <w:rPr>
          <w:rFonts w:ascii="Arial" w:hAnsi="Arial" w:cs="Arial"/>
          <w:sz w:val="20"/>
          <w:szCs w:val="20"/>
        </w:rPr>
      </w:pPr>
      <w:r>
        <w:rPr>
          <w:rFonts w:ascii="Arial" w:hAnsi="Arial" w:cs="Arial"/>
          <w:sz w:val="20"/>
          <w:szCs w:val="20"/>
        </w:rPr>
        <w:t xml:space="preserve">W sprawach nieuregulowanych niniejsza umową stosuje się przepisy ustawy Prawo zamówień publicznych (tekst jednolity </w:t>
      </w:r>
      <w:r w:rsidRPr="003235A6">
        <w:rPr>
          <w:rFonts w:ascii="Arial" w:hAnsi="Arial" w:cs="Arial"/>
          <w:sz w:val="20"/>
          <w:szCs w:val="20"/>
        </w:rPr>
        <w:t>Dz.</w:t>
      </w:r>
      <w:r w:rsidR="00EE2613">
        <w:rPr>
          <w:rFonts w:ascii="Arial" w:hAnsi="Arial" w:cs="Arial"/>
          <w:sz w:val="20"/>
          <w:szCs w:val="20"/>
        </w:rPr>
        <w:t xml:space="preserve"> U. 2015</w:t>
      </w:r>
      <w:r>
        <w:rPr>
          <w:rFonts w:ascii="Arial" w:hAnsi="Arial" w:cs="Arial"/>
          <w:sz w:val="20"/>
          <w:szCs w:val="20"/>
        </w:rPr>
        <w:t xml:space="preserve"> poz. </w:t>
      </w:r>
      <w:r w:rsidR="00EE2613">
        <w:rPr>
          <w:rFonts w:ascii="Arial" w:hAnsi="Arial" w:cs="Arial"/>
          <w:sz w:val="20"/>
          <w:szCs w:val="20"/>
        </w:rPr>
        <w:t xml:space="preserve">2164 </w:t>
      </w:r>
      <w:r>
        <w:rPr>
          <w:rFonts w:ascii="Arial" w:hAnsi="Arial" w:cs="Arial"/>
          <w:sz w:val="20"/>
          <w:szCs w:val="20"/>
        </w:rPr>
        <w:t>ze zm.) i Kodeksu Cywilnego (</w:t>
      </w:r>
      <w:r w:rsidR="006248E2">
        <w:rPr>
          <w:rFonts w:ascii="Arial" w:hAnsi="Arial" w:cs="Arial"/>
          <w:sz w:val="20"/>
          <w:szCs w:val="20"/>
        </w:rPr>
        <w:t>tj. Dz.U.2017</w:t>
      </w:r>
      <w:r>
        <w:rPr>
          <w:rFonts w:ascii="Arial" w:hAnsi="Arial" w:cs="Arial"/>
          <w:sz w:val="20"/>
          <w:szCs w:val="20"/>
        </w:rPr>
        <w:t>.</w:t>
      </w:r>
      <w:r w:rsidR="006248E2">
        <w:rPr>
          <w:rFonts w:ascii="Arial" w:hAnsi="Arial" w:cs="Arial"/>
          <w:sz w:val="20"/>
          <w:szCs w:val="20"/>
        </w:rPr>
        <w:t>459</w:t>
      </w:r>
      <w:r>
        <w:rPr>
          <w:rFonts w:ascii="Arial" w:hAnsi="Arial" w:cs="Arial"/>
          <w:sz w:val="20"/>
          <w:szCs w:val="20"/>
        </w:rPr>
        <w:t xml:space="preserve"> z</w:t>
      </w:r>
      <w:r w:rsidR="006248E2">
        <w:rPr>
          <w:rFonts w:ascii="Arial" w:hAnsi="Arial" w:cs="Arial"/>
          <w:sz w:val="20"/>
          <w:szCs w:val="20"/>
        </w:rPr>
        <w:t xml:space="preserve"> późn.</w:t>
      </w:r>
      <w:r>
        <w:rPr>
          <w:rFonts w:ascii="Arial" w:hAnsi="Arial" w:cs="Arial"/>
          <w:sz w:val="20"/>
          <w:szCs w:val="20"/>
        </w:rPr>
        <w:t xml:space="preserve"> zm.)</w:t>
      </w:r>
    </w:p>
    <w:p w:rsidR="006C3F8D" w:rsidRDefault="006C3F8D" w:rsidP="0096310A">
      <w:pPr>
        <w:pStyle w:val="Tekstpodstawowywcity"/>
        <w:numPr>
          <w:ilvl w:val="0"/>
          <w:numId w:val="7"/>
        </w:numPr>
        <w:ind w:left="0" w:firstLine="0"/>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rsidR="006C3F8D" w:rsidRDefault="006C3F8D" w:rsidP="0096310A">
      <w:pPr>
        <w:numPr>
          <w:ilvl w:val="0"/>
          <w:numId w:val="7"/>
        </w:numPr>
        <w:tabs>
          <w:tab w:val="left" w:pos="720"/>
        </w:tabs>
        <w:overflowPunct w:val="0"/>
        <w:autoSpaceDE w:val="0"/>
        <w:autoSpaceDN w:val="0"/>
        <w:adjustRightInd w:val="0"/>
        <w:ind w:left="0" w:firstLine="0"/>
        <w:jc w:val="both"/>
        <w:rPr>
          <w:rFonts w:ascii="Arial" w:hAnsi="Arial" w:cs="Arial"/>
        </w:rPr>
      </w:pPr>
      <w:r w:rsidRPr="0014709F">
        <w:rPr>
          <w:rFonts w:ascii="Arial" w:hAnsi="Arial" w:cs="Arial"/>
        </w:rPr>
        <w:t xml:space="preserve">Umowę niniejszą sporządzono w </w:t>
      </w:r>
      <w:r w:rsidR="00EE2613">
        <w:rPr>
          <w:rFonts w:ascii="Arial" w:hAnsi="Arial" w:cs="Arial"/>
        </w:rPr>
        <w:t>czterech</w:t>
      </w:r>
      <w:r w:rsidRPr="0014709F">
        <w:rPr>
          <w:rFonts w:ascii="Arial" w:hAnsi="Arial" w:cs="Arial"/>
        </w:rPr>
        <w:t xml:space="preserve"> jednobrzmiących egzemplarzach </w:t>
      </w:r>
      <w:r w:rsidRPr="0014709F">
        <w:rPr>
          <w:rFonts w:ascii="Arial" w:hAnsi="Arial" w:cs="Arial"/>
          <w:spacing w:val="-3"/>
        </w:rPr>
        <w:t>–</w:t>
      </w:r>
      <w:r w:rsidRPr="0014709F">
        <w:rPr>
          <w:rFonts w:ascii="Arial" w:hAnsi="Arial" w:cs="Arial"/>
        </w:rPr>
        <w:t xml:space="preserve"> </w:t>
      </w:r>
      <w:r w:rsidR="00EE2613">
        <w:rPr>
          <w:rFonts w:ascii="Arial" w:hAnsi="Arial" w:cs="Arial"/>
        </w:rPr>
        <w:t>3</w:t>
      </w:r>
      <w:r>
        <w:rPr>
          <w:rFonts w:ascii="Arial" w:hAnsi="Arial" w:cs="Arial"/>
        </w:rPr>
        <w:t xml:space="preserve"> dla Zamawiającego, 1</w:t>
      </w:r>
      <w:r w:rsidRPr="0014709F">
        <w:rPr>
          <w:rFonts w:ascii="Arial" w:hAnsi="Arial" w:cs="Arial"/>
        </w:rPr>
        <w:t xml:space="preserve"> dla Wykonawcy.</w:t>
      </w:r>
    </w:p>
    <w:p w:rsidR="00894377" w:rsidRDefault="00894377" w:rsidP="00894377">
      <w:pPr>
        <w:tabs>
          <w:tab w:val="left" w:pos="720"/>
        </w:tabs>
        <w:overflowPunct w:val="0"/>
        <w:autoSpaceDE w:val="0"/>
        <w:autoSpaceDN w:val="0"/>
        <w:adjustRightInd w:val="0"/>
        <w:jc w:val="both"/>
        <w:rPr>
          <w:rFonts w:ascii="Arial" w:hAnsi="Arial" w:cs="Arial"/>
        </w:rPr>
      </w:pPr>
    </w:p>
    <w:p w:rsidR="00894377" w:rsidRDefault="00894377" w:rsidP="00894377">
      <w:pPr>
        <w:tabs>
          <w:tab w:val="left" w:pos="720"/>
        </w:tabs>
        <w:overflowPunct w:val="0"/>
        <w:autoSpaceDE w:val="0"/>
        <w:autoSpaceDN w:val="0"/>
        <w:adjustRightInd w:val="0"/>
        <w:jc w:val="both"/>
        <w:rPr>
          <w:rFonts w:ascii="Arial" w:hAnsi="Arial" w:cs="Arial"/>
        </w:rPr>
      </w:pPr>
    </w:p>
    <w:tbl>
      <w:tblPr>
        <w:tblW w:w="0" w:type="auto"/>
        <w:tblInd w:w="2" w:type="dxa"/>
        <w:tblCellMar>
          <w:left w:w="70" w:type="dxa"/>
          <w:right w:w="70" w:type="dxa"/>
        </w:tblCellMar>
        <w:tblLook w:val="0000"/>
      </w:tblPr>
      <w:tblGrid>
        <w:gridCol w:w="4605"/>
        <w:gridCol w:w="4605"/>
      </w:tblGrid>
      <w:tr w:rsidR="006C3F8D" w:rsidRPr="00537963">
        <w:tc>
          <w:tcPr>
            <w:tcW w:w="4605" w:type="dxa"/>
            <w:vAlign w:val="center"/>
          </w:tcPr>
          <w:p w:rsidR="006C3F8D" w:rsidRPr="00537963" w:rsidRDefault="00F728D1" w:rsidP="00322AB6">
            <w:pPr>
              <w:pStyle w:val="Nagwek3"/>
              <w:rPr>
                <w:sz w:val="20"/>
                <w:szCs w:val="20"/>
              </w:rPr>
            </w:pPr>
            <w:r w:rsidRPr="00537963">
              <w:rPr>
                <w:bCs w:val="0"/>
                <w:sz w:val="20"/>
                <w:szCs w:val="20"/>
              </w:rPr>
              <w:t>ZAMAWIAJĄCY</w:t>
            </w:r>
            <w:r w:rsidR="006C3F8D" w:rsidRPr="00537963">
              <w:rPr>
                <w:bCs w:val="0"/>
                <w:sz w:val="20"/>
                <w:szCs w:val="20"/>
              </w:rPr>
              <w:t>:</w:t>
            </w:r>
          </w:p>
        </w:tc>
        <w:tc>
          <w:tcPr>
            <w:tcW w:w="4605" w:type="dxa"/>
            <w:vAlign w:val="center"/>
          </w:tcPr>
          <w:p w:rsidR="006C3F8D" w:rsidRPr="00537963" w:rsidRDefault="00F728D1" w:rsidP="00322AB6">
            <w:pPr>
              <w:pStyle w:val="Nagwek3"/>
              <w:jc w:val="right"/>
              <w:rPr>
                <w:sz w:val="20"/>
                <w:szCs w:val="20"/>
              </w:rPr>
            </w:pPr>
            <w:r w:rsidRPr="00537963">
              <w:rPr>
                <w:bCs w:val="0"/>
                <w:sz w:val="20"/>
                <w:szCs w:val="20"/>
              </w:rPr>
              <w:t>WYKONAWCA</w:t>
            </w:r>
            <w:r w:rsidR="006C3F8D" w:rsidRPr="00537963">
              <w:rPr>
                <w:bCs w:val="0"/>
                <w:sz w:val="20"/>
                <w:szCs w:val="20"/>
              </w:rPr>
              <w:t>:</w:t>
            </w:r>
          </w:p>
        </w:tc>
      </w:tr>
    </w:tbl>
    <w:p w:rsidR="006C3F8D" w:rsidRPr="007C3C62" w:rsidRDefault="006C3F8D" w:rsidP="00322AB6">
      <w:pPr>
        <w:spacing w:line="360" w:lineRule="auto"/>
        <w:rPr>
          <w:rFonts w:ascii="Arial" w:hAnsi="Arial" w:cs="Arial"/>
        </w:rPr>
      </w:pPr>
    </w:p>
    <w:sectPr w:rsidR="006C3F8D" w:rsidRPr="007C3C62" w:rsidSect="00184526">
      <w:type w:val="continuous"/>
      <w:pgSz w:w="11906" w:h="16838"/>
      <w:pgMar w:top="709"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C5B" w:rsidRDefault="00127C5B">
      <w:r>
        <w:separator/>
      </w:r>
    </w:p>
  </w:endnote>
  <w:endnote w:type="continuationSeparator" w:id="0">
    <w:p w:rsidR="00127C5B" w:rsidRDefault="00127C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C5B" w:rsidRDefault="00127C5B">
      <w:r>
        <w:separator/>
      </w:r>
    </w:p>
  </w:footnote>
  <w:footnote w:type="continuationSeparator" w:id="0">
    <w:p w:rsidR="00127C5B" w:rsidRDefault="00127C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57BC5FDC"/>
    <w:lvl w:ilvl="0">
      <w:start w:val="1"/>
      <w:numFmt w:val="decimal"/>
      <w:lvlText w:val="%1."/>
      <w:lvlJc w:val="left"/>
      <w:pPr>
        <w:tabs>
          <w:tab w:val="num" w:pos="926"/>
        </w:tabs>
        <w:ind w:left="926" w:hanging="360"/>
      </w:pPr>
    </w:lvl>
  </w:abstractNum>
  <w:abstractNum w:abstractNumId="1">
    <w:nsid w:val="00000003"/>
    <w:multiLevelType w:val="multilevel"/>
    <w:tmpl w:val="00000003"/>
    <w:name w:val="WW8Num12"/>
    <w:lvl w:ilvl="0">
      <w:start w:val="1"/>
      <w:numFmt w:val="upperRoman"/>
      <w:lvlText w:val="%1."/>
      <w:lvlJc w:val="left"/>
      <w:pPr>
        <w:tabs>
          <w:tab w:val="num" w:pos="720"/>
        </w:tabs>
        <w:ind w:left="720" w:hanging="18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4"/>
    <w:multiLevelType w:val="singleLevel"/>
    <w:tmpl w:val="00000004"/>
    <w:name w:val="WW8Num3"/>
    <w:lvl w:ilvl="0">
      <w:start w:val="1"/>
      <w:numFmt w:val="decimal"/>
      <w:lvlText w:val="%1."/>
      <w:lvlJc w:val="left"/>
      <w:pPr>
        <w:tabs>
          <w:tab w:val="num" w:pos="360"/>
        </w:tabs>
        <w:ind w:left="360" w:hanging="360"/>
      </w:pPr>
    </w:lvl>
  </w:abstractNum>
  <w:abstractNum w:abstractNumId="3">
    <w:nsid w:val="00000005"/>
    <w:multiLevelType w:val="singleLevel"/>
    <w:tmpl w:val="00000005"/>
    <w:name w:val="WW8Num4"/>
    <w:lvl w:ilvl="0">
      <w:start w:val="1"/>
      <w:numFmt w:val="lowerLetter"/>
      <w:lvlText w:val="%1)"/>
      <w:lvlJc w:val="left"/>
      <w:pPr>
        <w:tabs>
          <w:tab w:val="num" w:pos="720"/>
        </w:tabs>
        <w:ind w:left="720" w:hanging="360"/>
      </w:pPr>
    </w:lvl>
  </w:abstractNum>
  <w:abstractNum w:abstractNumId="4">
    <w:nsid w:val="00000006"/>
    <w:multiLevelType w:val="singleLevel"/>
    <w:tmpl w:val="7324B914"/>
    <w:name w:val="WW8Num5"/>
    <w:lvl w:ilvl="0">
      <w:start w:val="1"/>
      <w:numFmt w:val="lowerLetter"/>
      <w:lvlText w:val="%1)"/>
      <w:lvlJc w:val="left"/>
      <w:pPr>
        <w:tabs>
          <w:tab w:val="num" w:pos="720"/>
        </w:tabs>
        <w:ind w:left="720" w:hanging="360"/>
      </w:pPr>
      <w:rPr>
        <w:rFonts w:hint="default"/>
      </w:rPr>
    </w:lvl>
  </w:abstractNum>
  <w:abstractNum w:abstractNumId="5">
    <w:nsid w:val="00000007"/>
    <w:multiLevelType w:val="singleLevel"/>
    <w:tmpl w:val="F65CDE0A"/>
    <w:name w:val="WW8Num6"/>
    <w:lvl w:ilvl="0">
      <w:start w:val="1"/>
      <w:numFmt w:val="lowerLetter"/>
      <w:lvlText w:val="%1)"/>
      <w:lvlJc w:val="left"/>
      <w:pPr>
        <w:tabs>
          <w:tab w:val="num" w:pos="720"/>
        </w:tabs>
        <w:ind w:left="720" w:hanging="360"/>
      </w:pPr>
      <w:rPr>
        <w:rFonts w:hint="default"/>
      </w:rPr>
    </w:lvl>
  </w:abstractNum>
  <w:abstractNum w:abstractNumId="6">
    <w:nsid w:val="00000008"/>
    <w:multiLevelType w:val="singleLevel"/>
    <w:tmpl w:val="00000008"/>
    <w:name w:val="WW8Num57"/>
    <w:lvl w:ilvl="0">
      <w:start w:val="1"/>
      <w:numFmt w:val="bullet"/>
      <w:lvlText w:val=""/>
      <w:lvlJc w:val="left"/>
      <w:pPr>
        <w:tabs>
          <w:tab w:val="num" w:pos="720"/>
        </w:tabs>
        <w:ind w:left="720" w:hanging="360"/>
      </w:pPr>
      <w:rPr>
        <w:rFonts w:ascii="Symbol" w:hAnsi="Symbol" w:cs="Symbol"/>
      </w:rPr>
    </w:lvl>
  </w:abstractNum>
  <w:abstractNum w:abstractNumId="7">
    <w:nsid w:val="00000014"/>
    <w:multiLevelType w:val="singleLevel"/>
    <w:tmpl w:val="00000014"/>
    <w:name w:val="WW8Num75"/>
    <w:lvl w:ilvl="0">
      <w:start w:val="1"/>
      <w:numFmt w:val="bullet"/>
      <w:lvlText w:val=""/>
      <w:lvlJc w:val="left"/>
      <w:pPr>
        <w:tabs>
          <w:tab w:val="num" w:pos="720"/>
        </w:tabs>
        <w:ind w:left="720" w:hanging="360"/>
      </w:pPr>
      <w:rPr>
        <w:rFonts w:ascii="Symbol" w:hAnsi="Symbol" w:cs="Symbol"/>
      </w:rPr>
    </w:lvl>
  </w:abstractNum>
  <w:abstractNum w:abstractNumId="8">
    <w:nsid w:val="00000017"/>
    <w:multiLevelType w:val="singleLevel"/>
    <w:tmpl w:val="00000017"/>
    <w:name w:val="WW8Num78"/>
    <w:lvl w:ilvl="0">
      <w:start w:val="1"/>
      <w:numFmt w:val="bullet"/>
      <w:lvlText w:val=""/>
      <w:lvlJc w:val="left"/>
      <w:pPr>
        <w:tabs>
          <w:tab w:val="num" w:pos="720"/>
        </w:tabs>
        <w:ind w:left="720" w:hanging="360"/>
      </w:pPr>
      <w:rPr>
        <w:rFonts w:ascii="Symbol" w:hAnsi="Symbol" w:cs="Symbol"/>
      </w:rPr>
    </w:lvl>
  </w:abstractNum>
  <w:abstractNum w:abstractNumId="9">
    <w:nsid w:val="00000018"/>
    <w:multiLevelType w:val="multilevel"/>
    <w:tmpl w:val="00000018"/>
    <w:name w:val="WW8Num79"/>
    <w:lvl w:ilvl="0">
      <w:start w:val="1"/>
      <w:numFmt w:val="bullet"/>
      <w:lvlText w:val=""/>
      <w:lvlJc w:val="left"/>
      <w:pPr>
        <w:tabs>
          <w:tab w:val="num" w:pos="360"/>
        </w:tabs>
        <w:ind w:left="360" w:hanging="360"/>
      </w:pPr>
      <w:rPr>
        <w:rFonts w:ascii="Symbol" w:hAnsi="Symbol" w:cs="Symbol"/>
      </w:rPr>
    </w:lvl>
    <w:lvl w:ilvl="1">
      <w:start w:val="1"/>
      <w:numFmt w:val="decimal"/>
      <w:lvlText w:val="%1.%2"/>
      <w:lvlJc w:val="left"/>
      <w:pPr>
        <w:tabs>
          <w:tab w:val="num" w:pos="216"/>
        </w:tabs>
        <w:ind w:left="216" w:hanging="576"/>
      </w:pPr>
    </w:lvl>
    <w:lvl w:ilvl="2">
      <w:start w:val="1"/>
      <w:numFmt w:val="none"/>
      <w:lvlText w:val=""/>
      <w:lvlJc w:val="left"/>
      <w:pPr>
        <w:tabs>
          <w:tab w:val="num" w:pos="360"/>
        </w:tabs>
        <w:ind w:left="360" w:hanging="720"/>
      </w:pPr>
    </w:lvl>
    <w:lvl w:ilvl="3">
      <w:start w:val="1"/>
      <w:numFmt w:val="none"/>
      <w:lvlText w:val=""/>
      <w:lvlJc w:val="left"/>
      <w:pPr>
        <w:tabs>
          <w:tab w:val="num" w:pos="504"/>
        </w:tabs>
        <w:ind w:left="504" w:hanging="864"/>
      </w:pPr>
    </w:lvl>
    <w:lvl w:ilvl="4">
      <w:start w:val="1"/>
      <w:numFmt w:val="none"/>
      <w:lvlText w:val=""/>
      <w:lvlJc w:val="left"/>
      <w:pPr>
        <w:tabs>
          <w:tab w:val="num" w:pos="648"/>
        </w:tabs>
        <w:ind w:left="648" w:hanging="1008"/>
      </w:pPr>
    </w:lvl>
    <w:lvl w:ilvl="5">
      <w:start w:val="1"/>
      <w:numFmt w:val="none"/>
      <w:lvlText w:val=""/>
      <w:lvlJc w:val="left"/>
      <w:pPr>
        <w:tabs>
          <w:tab w:val="num" w:pos="792"/>
        </w:tabs>
        <w:ind w:left="792" w:hanging="1152"/>
      </w:pPr>
    </w:lvl>
    <w:lvl w:ilvl="6">
      <w:start w:val="1"/>
      <w:numFmt w:val="none"/>
      <w:lvlText w:val=""/>
      <w:lvlJc w:val="left"/>
      <w:pPr>
        <w:tabs>
          <w:tab w:val="num" w:pos="936"/>
        </w:tabs>
        <w:ind w:left="936" w:hanging="1296"/>
      </w:pPr>
    </w:lvl>
    <w:lvl w:ilvl="7">
      <w:start w:val="1"/>
      <w:numFmt w:val="none"/>
      <w:lvlText w:val=""/>
      <w:lvlJc w:val="left"/>
      <w:pPr>
        <w:tabs>
          <w:tab w:val="num" w:pos="1080"/>
        </w:tabs>
        <w:ind w:left="1080" w:hanging="1440"/>
      </w:pPr>
    </w:lvl>
    <w:lvl w:ilvl="8">
      <w:start w:val="1"/>
      <w:numFmt w:val="none"/>
      <w:lvlText w:val=""/>
      <w:lvlJc w:val="left"/>
      <w:pPr>
        <w:tabs>
          <w:tab w:val="num" w:pos="1224"/>
        </w:tabs>
        <w:ind w:left="1224" w:hanging="1584"/>
      </w:pPr>
    </w:lvl>
  </w:abstractNum>
  <w:abstractNum w:abstractNumId="10">
    <w:nsid w:val="0000001A"/>
    <w:multiLevelType w:val="multilevel"/>
    <w:tmpl w:val="0000001A"/>
    <w:name w:val="WW8Num81"/>
    <w:lvl w:ilvl="0">
      <w:start w:val="1"/>
      <w:numFmt w:val="bullet"/>
      <w:lvlText w:val=""/>
      <w:lvlJc w:val="left"/>
      <w:pPr>
        <w:tabs>
          <w:tab w:val="num" w:pos="720"/>
        </w:tabs>
        <w:ind w:left="720" w:hanging="360"/>
      </w:pPr>
      <w:rPr>
        <w:rFonts w:ascii="Symbol" w:hAnsi="Symbol" w:cs="Symbol"/>
      </w:rPr>
    </w:lvl>
    <w:lvl w:ilvl="1">
      <w:start w:val="1"/>
      <w:numFmt w:val="decimal"/>
      <w:lvlText w:val="%1.%2"/>
      <w:lvlJc w:val="left"/>
      <w:pPr>
        <w:tabs>
          <w:tab w:val="num" w:pos="936"/>
        </w:tabs>
        <w:ind w:left="936" w:hanging="576"/>
      </w:pPr>
    </w:lvl>
    <w:lvl w:ilvl="2">
      <w:start w:val="1"/>
      <w:numFmt w:val="none"/>
      <w:lvlText w:val=""/>
      <w:lvlJc w:val="left"/>
      <w:pPr>
        <w:tabs>
          <w:tab w:val="num" w:pos="1080"/>
        </w:tabs>
        <w:ind w:left="1080" w:hanging="720"/>
      </w:pPr>
    </w:lvl>
    <w:lvl w:ilvl="3">
      <w:start w:val="1"/>
      <w:numFmt w:val="none"/>
      <w:lvlText w:val=""/>
      <w:lvlJc w:val="left"/>
      <w:pPr>
        <w:tabs>
          <w:tab w:val="num" w:pos="1224"/>
        </w:tabs>
        <w:ind w:left="1224" w:hanging="864"/>
      </w:pPr>
    </w:lvl>
    <w:lvl w:ilvl="4">
      <w:start w:val="1"/>
      <w:numFmt w:val="none"/>
      <w:lvlText w:val=""/>
      <w:lvlJc w:val="left"/>
      <w:pPr>
        <w:tabs>
          <w:tab w:val="num" w:pos="1368"/>
        </w:tabs>
        <w:ind w:left="1368" w:hanging="1008"/>
      </w:pPr>
    </w:lvl>
    <w:lvl w:ilvl="5">
      <w:start w:val="1"/>
      <w:numFmt w:val="none"/>
      <w:lvlText w:val=""/>
      <w:lvlJc w:val="left"/>
      <w:pPr>
        <w:tabs>
          <w:tab w:val="num" w:pos="1512"/>
        </w:tabs>
        <w:ind w:left="1512" w:hanging="1152"/>
      </w:pPr>
    </w:lvl>
    <w:lvl w:ilvl="6">
      <w:start w:val="1"/>
      <w:numFmt w:val="none"/>
      <w:lvlText w:val=""/>
      <w:lvlJc w:val="left"/>
      <w:pPr>
        <w:tabs>
          <w:tab w:val="num" w:pos="1656"/>
        </w:tabs>
        <w:ind w:left="1656" w:hanging="1296"/>
      </w:pPr>
    </w:lvl>
    <w:lvl w:ilvl="7">
      <w:start w:val="1"/>
      <w:numFmt w:val="none"/>
      <w:lvlText w:val=""/>
      <w:lvlJc w:val="left"/>
      <w:pPr>
        <w:tabs>
          <w:tab w:val="num" w:pos="1800"/>
        </w:tabs>
        <w:ind w:left="1800" w:hanging="1440"/>
      </w:pPr>
    </w:lvl>
    <w:lvl w:ilvl="8">
      <w:start w:val="1"/>
      <w:numFmt w:val="none"/>
      <w:lvlText w:val=""/>
      <w:lvlJc w:val="left"/>
      <w:pPr>
        <w:tabs>
          <w:tab w:val="num" w:pos="1944"/>
        </w:tabs>
        <w:ind w:left="1944" w:hanging="1584"/>
      </w:pPr>
    </w:lvl>
  </w:abstractNum>
  <w:abstractNum w:abstractNumId="11">
    <w:nsid w:val="00000021"/>
    <w:multiLevelType w:val="singleLevel"/>
    <w:tmpl w:val="00000021"/>
    <w:name w:val="WW8Num90"/>
    <w:lvl w:ilvl="0">
      <w:start w:val="1"/>
      <w:numFmt w:val="bullet"/>
      <w:lvlText w:val=""/>
      <w:lvlJc w:val="left"/>
      <w:pPr>
        <w:tabs>
          <w:tab w:val="num" w:pos="720"/>
        </w:tabs>
        <w:ind w:left="720" w:hanging="360"/>
      </w:pPr>
      <w:rPr>
        <w:rFonts w:ascii="Symbol" w:hAnsi="Symbol" w:cs="Symbol"/>
      </w:rPr>
    </w:lvl>
  </w:abstractNum>
  <w:abstractNum w:abstractNumId="12">
    <w:nsid w:val="00000029"/>
    <w:multiLevelType w:val="multilevel"/>
    <w:tmpl w:val="00000029"/>
    <w:name w:val="WW8Num52"/>
    <w:lvl w:ilvl="0">
      <w:start w:val="1"/>
      <w:numFmt w:val="decimal"/>
      <w:lvlText w:val="%1."/>
      <w:lvlJc w:val="left"/>
      <w:pPr>
        <w:tabs>
          <w:tab w:val="num" w:pos="471"/>
        </w:tabs>
        <w:ind w:left="471" w:hanging="471"/>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65F10C9"/>
    <w:multiLevelType w:val="hybridMultilevel"/>
    <w:tmpl w:val="5F0CC9FA"/>
    <w:name w:val="WW8Num54"/>
    <w:lvl w:ilvl="0" w:tplc="42648654">
      <w:start w:val="1"/>
      <w:numFmt w:val="lowerLetter"/>
      <w:pStyle w:val="Listanumerowana3"/>
      <w:lvlText w:val="%1)"/>
      <w:lvlJc w:val="left"/>
      <w:pPr>
        <w:ind w:left="2280" w:hanging="360"/>
      </w:pPr>
    </w:lvl>
    <w:lvl w:ilvl="1" w:tplc="BC546D80">
      <w:start w:val="1"/>
      <w:numFmt w:val="lowerLetter"/>
      <w:lvlText w:val="%2."/>
      <w:lvlJc w:val="left"/>
      <w:pPr>
        <w:ind w:left="3000" w:hanging="360"/>
      </w:pPr>
    </w:lvl>
    <w:lvl w:ilvl="2" w:tplc="48EAA712">
      <w:start w:val="1"/>
      <w:numFmt w:val="lowerRoman"/>
      <w:lvlText w:val="%3."/>
      <w:lvlJc w:val="right"/>
      <w:pPr>
        <w:ind w:left="3720" w:hanging="180"/>
      </w:pPr>
    </w:lvl>
    <w:lvl w:ilvl="3" w:tplc="EAA20CFC">
      <w:start w:val="1"/>
      <w:numFmt w:val="decimal"/>
      <w:lvlText w:val="%4."/>
      <w:lvlJc w:val="left"/>
      <w:pPr>
        <w:ind w:left="4440" w:hanging="360"/>
      </w:pPr>
    </w:lvl>
    <w:lvl w:ilvl="4" w:tplc="828498A2">
      <w:start w:val="1"/>
      <w:numFmt w:val="lowerLetter"/>
      <w:lvlText w:val="%5."/>
      <w:lvlJc w:val="left"/>
      <w:pPr>
        <w:ind w:left="5160" w:hanging="360"/>
      </w:pPr>
    </w:lvl>
    <w:lvl w:ilvl="5" w:tplc="F24045A4">
      <w:start w:val="1"/>
      <w:numFmt w:val="lowerRoman"/>
      <w:lvlText w:val="%6."/>
      <w:lvlJc w:val="right"/>
      <w:pPr>
        <w:ind w:left="5880" w:hanging="180"/>
      </w:pPr>
    </w:lvl>
    <w:lvl w:ilvl="6" w:tplc="146CED5C">
      <w:start w:val="1"/>
      <w:numFmt w:val="decimal"/>
      <w:lvlText w:val="%7."/>
      <w:lvlJc w:val="left"/>
      <w:pPr>
        <w:ind w:left="6600" w:hanging="360"/>
      </w:pPr>
    </w:lvl>
    <w:lvl w:ilvl="7" w:tplc="78828990">
      <w:start w:val="1"/>
      <w:numFmt w:val="lowerLetter"/>
      <w:lvlText w:val="%8."/>
      <w:lvlJc w:val="left"/>
      <w:pPr>
        <w:ind w:left="7320" w:hanging="360"/>
      </w:pPr>
    </w:lvl>
    <w:lvl w:ilvl="8" w:tplc="F62EE58E">
      <w:start w:val="1"/>
      <w:numFmt w:val="lowerRoman"/>
      <w:lvlText w:val="%9."/>
      <w:lvlJc w:val="right"/>
      <w:pPr>
        <w:ind w:left="8040" w:hanging="180"/>
      </w:pPr>
    </w:lvl>
  </w:abstractNum>
  <w:abstractNum w:abstractNumId="14">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928"/>
        </w:tabs>
        <w:ind w:left="92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07975AC6"/>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nsid w:val="07B42B1F"/>
    <w:multiLevelType w:val="hybridMultilevel"/>
    <w:tmpl w:val="88328BFA"/>
    <w:lvl w:ilvl="0" w:tplc="0415000F">
      <w:start w:val="4"/>
      <w:numFmt w:val="decimal"/>
      <w:lvlText w:val="%1."/>
      <w:lvlJc w:val="left"/>
      <w:pPr>
        <w:tabs>
          <w:tab w:val="num" w:pos="720"/>
        </w:tabs>
        <w:ind w:left="720" w:hanging="360"/>
      </w:pPr>
      <w:rPr>
        <w:rFonts w:hint="default"/>
      </w:rPr>
    </w:lvl>
    <w:lvl w:ilvl="1" w:tplc="8D322548">
      <w:start w:val="2"/>
      <w:numFmt w:val="lowerLetter"/>
      <w:lvlText w:val="%2)"/>
      <w:lvlJc w:val="left"/>
      <w:pPr>
        <w:tabs>
          <w:tab w:val="num" w:pos="1440"/>
        </w:tabs>
        <w:ind w:left="1440" w:hanging="360"/>
      </w:pPr>
      <w:rPr>
        <w:rFonts w:hint="default"/>
        <w:color w:val="auto"/>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AB50290"/>
    <w:multiLevelType w:val="hybridMultilevel"/>
    <w:tmpl w:val="1C1EFAF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107C08EF"/>
    <w:multiLevelType w:val="hybridMultilevel"/>
    <w:tmpl w:val="EA40325A"/>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786"/>
        </w:tabs>
        <w:ind w:left="78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D2308A7"/>
    <w:multiLevelType w:val="hybridMultilevel"/>
    <w:tmpl w:val="271A7F76"/>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nsid w:val="21660F62"/>
    <w:multiLevelType w:val="hybridMultilevel"/>
    <w:tmpl w:val="85D489C8"/>
    <w:lvl w:ilvl="0" w:tplc="8584B836">
      <w:start w:val="1"/>
      <w:numFmt w:val="decimal"/>
      <w:pStyle w:val="Podtytu"/>
      <w:lvlText w:val="%1)"/>
      <w:lvlJc w:val="left"/>
      <w:pPr>
        <w:tabs>
          <w:tab w:val="num" w:pos="1428"/>
        </w:tabs>
        <w:ind w:left="1428" w:hanging="360"/>
      </w:pPr>
      <w:rPr>
        <w:rFonts w:hint="default"/>
      </w:r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24">
    <w:nsid w:val="23BB7CDB"/>
    <w:multiLevelType w:val="hybridMultilevel"/>
    <w:tmpl w:val="256E67BC"/>
    <w:lvl w:ilvl="0" w:tplc="1E74BAE4">
      <w:start w:val="1"/>
      <w:numFmt w:val="decimal"/>
      <w:lvlText w:val="%1."/>
      <w:lvlJc w:val="left"/>
      <w:pPr>
        <w:tabs>
          <w:tab w:val="num" w:pos="360"/>
        </w:tabs>
        <w:ind w:left="360" w:hanging="360"/>
      </w:pPr>
      <w:rPr>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nsid w:val="25015217"/>
    <w:multiLevelType w:val="hybridMultilevel"/>
    <w:tmpl w:val="07B273E4"/>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6">
    <w:nsid w:val="2AF24C7B"/>
    <w:multiLevelType w:val="hybridMultilevel"/>
    <w:tmpl w:val="3788EBAE"/>
    <w:lvl w:ilvl="0" w:tplc="2480B6A2">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nsid w:val="311C3789"/>
    <w:multiLevelType w:val="hybridMultilevel"/>
    <w:tmpl w:val="F8F201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nsid w:val="32A062A0"/>
    <w:multiLevelType w:val="multilevel"/>
    <w:tmpl w:val="00000007"/>
    <w:name w:val="WW8Num72"/>
    <w:lvl w:ilvl="0">
      <w:start w:val="1"/>
      <w:numFmt w:val="upperRoman"/>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nsid w:val="3B753AD4"/>
    <w:multiLevelType w:val="hybridMultilevel"/>
    <w:tmpl w:val="18082F18"/>
    <w:name w:val="WW8Num532"/>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40BE0978"/>
    <w:multiLevelType w:val="hybridMultilevel"/>
    <w:tmpl w:val="33B64BD0"/>
    <w:lvl w:ilvl="0" w:tplc="E21A7DD4">
      <w:start w:val="1"/>
      <w:numFmt w:val="decimal"/>
      <w:lvlText w:val="%1."/>
      <w:lvlJc w:val="left"/>
      <w:pPr>
        <w:tabs>
          <w:tab w:val="num" w:pos="360"/>
        </w:tabs>
        <w:ind w:left="360" w:hanging="360"/>
      </w:pPr>
      <w:rPr>
        <w:b w:val="0"/>
        <w:bCs w:val="0"/>
        <w:i w:val="0"/>
        <w:i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2">
    <w:nsid w:val="49D54390"/>
    <w:multiLevelType w:val="hybridMultilevel"/>
    <w:tmpl w:val="3C7E3710"/>
    <w:lvl w:ilvl="0" w:tplc="28A82592">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3">
    <w:nsid w:val="506B4F2E"/>
    <w:multiLevelType w:val="hybridMultilevel"/>
    <w:tmpl w:val="A0A8BF86"/>
    <w:lvl w:ilvl="0" w:tplc="18A2864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34">
    <w:nsid w:val="55F971BB"/>
    <w:multiLevelType w:val="hybridMultilevel"/>
    <w:tmpl w:val="DBD88C7E"/>
    <w:lvl w:ilvl="0" w:tplc="29D64C1A">
      <w:start w:val="3"/>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D234D3B"/>
    <w:multiLevelType w:val="hybridMultilevel"/>
    <w:tmpl w:val="48600EF8"/>
    <w:lvl w:ilvl="0" w:tplc="04150011">
      <w:start w:val="1"/>
      <w:numFmt w:val="decimal"/>
      <w:lvlText w:val="%1)"/>
      <w:lvlJc w:val="left"/>
      <w:pPr>
        <w:tabs>
          <w:tab w:val="num" w:pos="720"/>
        </w:tabs>
        <w:ind w:left="720" w:hanging="360"/>
      </w:pPr>
    </w:lvl>
    <w:lvl w:ilvl="1" w:tplc="DD94132C">
      <w:start w:val="1"/>
      <w:numFmt w:val="lowerLetter"/>
      <w:lvlText w:val="%2)"/>
      <w:lvlJc w:val="left"/>
      <w:pPr>
        <w:tabs>
          <w:tab w:val="num" w:pos="1440"/>
        </w:tabs>
        <w:ind w:left="144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nsid w:val="64B11AC2"/>
    <w:multiLevelType w:val="hybridMultilevel"/>
    <w:tmpl w:val="6E3A070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nsid w:val="657E71F9"/>
    <w:multiLevelType w:val="hybridMultilevel"/>
    <w:tmpl w:val="C0200988"/>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786"/>
        </w:tabs>
        <w:ind w:left="78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6A50422D"/>
    <w:multiLevelType w:val="hybridMultilevel"/>
    <w:tmpl w:val="0C825B54"/>
    <w:name w:val="WW8Num3824"/>
    <w:lvl w:ilvl="0" w:tplc="B72CC3AC">
      <w:start w:val="1"/>
      <w:numFmt w:val="decimal"/>
      <w:lvlText w:val="%1."/>
      <w:lvlJc w:val="left"/>
      <w:pPr>
        <w:tabs>
          <w:tab w:val="num" w:pos="0"/>
        </w:tabs>
        <w:ind w:left="360" w:hanging="360"/>
      </w:pPr>
      <w:rPr>
        <w:rFonts w:ascii="Calibri" w:hAnsi="Calibri" w:cs="Calibri"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6B957E2D"/>
    <w:multiLevelType w:val="hybridMultilevel"/>
    <w:tmpl w:val="4544ACF2"/>
    <w:lvl w:ilvl="0" w:tplc="18A2864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0">
    <w:nsid w:val="6D521F16"/>
    <w:multiLevelType w:val="hybridMultilevel"/>
    <w:tmpl w:val="7632F9A4"/>
    <w:lvl w:ilvl="0" w:tplc="8EA494EC">
      <w:start w:val="1"/>
      <w:numFmt w:val="decimal"/>
      <w:lvlText w:val="%1."/>
      <w:lvlJc w:val="left"/>
      <w:pPr>
        <w:tabs>
          <w:tab w:val="num" w:pos="502"/>
        </w:tabs>
        <w:ind w:left="502" w:hanging="360"/>
      </w:pPr>
      <w:rPr>
        <w:sz w:val="18"/>
      </w:rPr>
    </w:lvl>
    <w:lvl w:ilvl="1" w:tplc="DD94132C">
      <w:start w:val="1"/>
      <w:numFmt w:val="lowerLetter"/>
      <w:lvlText w:val="%2)"/>
      <w:lvlJc w:val="left"/>
      <w:pPr>
        <w:tabs>
          <w:tab w:val="num" w:pos="1440"/>
        </w:tabs>
        <w:ind w:left="144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72CD6C4E"/>
    <w:multiLevelType w:val="hybridMultilevel"/>
    <w:tmpl w:val="7AC8D066"/>
    <w:name w:val="WW8Num53"/>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nsid w:val="739F6AF7"/>
    <w:multiLevelType w:val="hybridMultilevel"/>
    <w:tmpl w:val="3F7E12C6"/>
    <w:lvl w:ilvl="0" w:tplc="D5C2EF4E">
      <w:start w:val="1"/>
      <w:numFmt w:val="decimal"/>
      <w:lvlText w:val="%1."/>
      <w:lvlJc w:val="left"/>
      <w:pPr>
        <w:tabs>
          <w:tab w:val="num" w:pos="786"/>
        </w:tabs>
        <w:ind w:left="786" w:hanging="360"/>
      </w:pPr>
      <w:rPr>
        <w:rFonts w:ascii="Arial" w:hAnsi="Arial" w:cs="Aria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43">
    <w:nsid w:val="79EC1AAC"/>
    <w:multiLevelType w:val="hybridMultilevel"/>
    <w:tmpl w:val="59D47D3E"/>
    <w:lvl w:ilvl="0" w:tplc="0415000F">
      <w:start w:val="1"/>
      <w:numFmt w:val="decimal"/>
      <w:lvlText w:val="%1."/>
      <w:lvlJc w:val="left"/>
      <w:pPr>
        <w:tabs>
          <w:tab w:val="num" w:pos="786"/>
        </w:tabs>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CA819F7"/>
    <w:multiLevelType w:val="hybridMultilevel"/>
    <w:tmpl w:val="0B4C9F72"/>
    <w:lvl w:ilvl="0" w:tplc="50FC5158">
      <w:start w:val="1"/>
      <w:numFmt w:val="decimal"/>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7E7814D2"/>
    <w:multiLevelType w:val="multilevel"/>
    <w:tmpl w:val="B512E2EA"/>
    <w:lvl w:ilvl="0">
      <w:start w:val="1"/>
      <w:numFmt w:val="decimal"/>
      <w:lvlText w:val="%1)"/>
      <w:lvlJc w:val="left"/>
      <w:pPr>
        <w:tabs>
          <w:tab w:val="num" w:pos="360"/>
        </w:tabs>
        <w:ind w:left="720" w:hanging="363"/>
      </w:pPr>
      <w:rPr>
        <w:rFonts w:hint="default"/>
      </w:rPr>
    </w:lvl>
    <w:lvl w:ilvl="1">
      <w:start w:val="1"/>
      <w:numFmt w:val="lowerLetter"/>
      <w:lvlText w:val="%2)"/>
      <w:lvlJc w:val="left"/>
      <w:pPr>
        <w:tabs>
          <w:tab w:val="num" w:pos="720"/>
        </w:tabs>
        <w:ind w:left="1077" w:hanging="357"/>
      </w:pPr>
      <w:rPr>
        <w:rFonts w:hint="default"/>
      </w:rPr>
    </w:lvl>
    <w:lvl w:ilvl="2">
      <w:start w:val="1"/>
      <w:numFmt w:val="lowerRoman"/>
      <w:lvlText w:val="%3)"/>
      <w:lvlJc w:val="left"/>
      <w:pPr>
        <w:tabs>
          <w:tab w:val="num" w:pos="1080"/>
        </w:tabs>
        <w:ind w:left="1440" w:hanging="363"/>
      </w:pPr>
      <w:rPr>
        <w:rFonts w:hint="default"/>
      </w:rPr>
    </w:lvl>
    <w:lvl w:ilvl="3">
      <w:start w:val="1"/>
      <w:numFmt w:val="lowerLetter"/>
      <w:lvlText w:val="%4)"/>
      <w:lvlJc w:val="left"/>
      <w:pPr>
        <w:tabs>
          <w:tab w:val="num" w:pos="994"/>
        </w:tabs>
        <w:ind w:left="994" w:hanging="454"/>
      </w:pPr>
      <w:rPr>
        <w:rFonts w:hint="default"/>
      </w:rPr>
    </w:lvl>
    <w:lvl w:ilvl="4">
      <w:start w:val="1"/>
      <w:numFmt w:val="lowerLetter"/>
      <w:lvlText w:val="(%5)"/>
      <w:lvlJc w:val="left"/>
      <w:pPr>
        <w:tabs>
          <w:tab w:val="num" w:pos="1800"/>
        </w:tabs>
        <w:ind w:left="2160" w:hanging="363"/>
      </w:pPr>
      <w:rPr>
        <w:rFonts w:hint="default"/>
      </w:rPr>
    </w:lvl>
    <w:lvl w:ilvl="5">
      <w:start w:val="1"/>
      <w:numFmt w:val="lowerRoman"/>
      <w:lvlText w:val="(%6)"/>
      <w:lvlJc w:val="left"/>
      <w:pPr>
        <w:tabs>
          <w:tab w:val="num" w:pos="2160"/>
        </w:tabs>
        <w:ind w:left="2517" w:hanging="357"/>
      </w:pPr>
      <w:rPr>
        <w:rFonts w:hint="default"/>
      </w:rPr>
    </w:lvl>
    <w:lvl w:ilvl="6">
      <w:start w:val="1"/>
      <w:numFmt w:val="decimal"/>
      <w:lvlText w:val="%7."/>
      <w:lvlJc w:val="left"/>
      <w:pPr>
        <w:tabs>
          <w:tab w:val="num" w:pos="2520"/>
        </w:tabs>
        <w:ind w:left="2880" w:hanging="363"/>
      </w:pPr>
      <w:rPr>
        <w:rFonts w:hint="default"/>
      </w:rPr>
    </w:lvl>
    <w:lvl w:ilvl="7">
      <w:start w:val="1"/>
      <w:numFmt w:val="lowerLetter"/>
      <w:lvlText w:val="%8."/>
      <w:lvlJc w:val="left"/>
      <w:pPr>
        <w:tabs>
          <w:tab w:val="num" w:pos="2880"/>
        </w:tabs>
        <w:ind w:left="3238" w:hanging="358"/>
      </w:pPr>
      <w:rPr>
        <w:rFonts w:hint="default"/>
      </w:rPr>
    </w:lvl>
    <w:lvl w:ilvl="8">
      <w:start w:val="1"/>
      <w:numFmt w:val="lowerRoman"/>
      <w:lvlText w:val="%9."/>
      <w:lvlJc w:val="left"/>
      <w:pPr>
        <w:tabs>
          <w:tab w:val="num" w:pos="3240"/>
        </w:tabs>
        <w:ind w:left="3595" w:hanging="357"/>
      </w:pPr>
      <w:rPr>
        <w:rFonts w:hint="default"/>
      </w:rPr>
    </w:lvl>
  </w:abstractNum>
  <w:abstractNum w:abstractNumId="46">
    <w:nsid w:val="7F646447"/>
    <w:multiLevelType w:val="multilevel"/>
    <w:tmpl w:val="918AF03A"/>
    <w:lvl w:ilvl="0">
      <w:start w:val="1"/>
      <w:numFmt w:val="decimal"/>
      <w:lvlText w:val="%1."/>
      <w:lvlJc w:val="right"/>
      <w:pPr>
        <w:tabs>
          <w:tab w:val="num" w:pos="397"/>
        </w:tabs>
        <w:ind w:left="397" w:hanging="113"/>
      </w:pPr>
      <w:rPr>
        <w:rFonts w:ascii="Arial" w:hAnsi="Arial" w:cs="Arial" w:hint="default"/>
        <w:sz w:val="24"/>
        <w:szCs w:val="24"/>
      </w:rPr>
    </w:lvl>
    <w:lvl w:ilvl="1">
      <w:start w:val="1"/>
      <w:numFmt w:val="lowerLetter"/>
      <w:lvlText w:val="%2)"/>
      <w:lvlJc w:val="left"/>
      <w:pPr>
        <w:tabs>
          <w:tab w:val="num" w:pos="1247"/>
        </w:tabs>
        <w:ind w:left="1247" w:hanging="396"/>
      </w:pPr>
      <w:rPr>
        <w:rFonts w:hint="default"/>
      </w:rPr>
    </w:lvl>
    <w:lvl w:ilvl="2">
      <w:start w:val="1"/>
      <w:numFmt w:val="lowerRoman"/>
      <w:lvlText w:val="%3."/>
      <w:lvlJc w:val="right"/>
      <w:pPr>
        <w:tabs>
          <w:tab w:val="num" w:pos="2635"/>
        </w:tabs>
        <w:ind w:left="2635" w:hanging="180"/>
      </w:pPr>
      <w:rPr>
        <w:rFonts w:hint="default"/>
      </w:rPr>
    </w:lvl>
    <w:lvl w:ilvl="3">
      <w:start w:val="1"/>
      <w:numFmt w:val="decimal"/>
      <w:lvlText w:val="%4."/>
      <w:lvlJc w:val="left"/>
      <w:pPr>
        <w:tabs>
          <w:tab w:val="num" w:pos="3355"/>
        </w:tabs>
        <w:ind w:left="3355" w:hanging="360"/>
      </w:pPr>
      <w:rPr>
        <w:rFonts w:hint="default"/>
      </w:rPr>
    </w:lvl>
    <w:lvl w:ilvl="4">
      <w:start w:val="1"/>
      <w:numFmt w:val="lowerLetter"/>
      <w:lvlText w:val="%5."/>
      <w:lvlJc w:val="left"/>
      <w:pPr>
        <w:tabs>
          <w:tab w:val="num" w:pos="4075"/>
        </w:tabs>
        <w:ind w:left="4075" w:hanging="360"/>
      </w:pPr>
      <w:rPr>
        <w:rFonts w:hint="default"/>
      </w:rPr>
    </w:lvl>
    <w:lvl w:ilvl="5">
      <w:start w:val="1"/>
      <w:numFmt w:val="lowerRoman"/>
      <w:lvlText w:val="%6."/>
      <w:lvlJc w:val="right"/>
      <w:pPr>
        <w:tabs>
          <w:tab w:val="num" w:pos="4795"/>
        </w:tabs>
        <w:ind w:left="4795" w:hanging="180"/>
      </w:pPr>
      <w:rPr>
        <w:rFonts w:hint="default"/>
      </w:rPr>
    </w:lvl>
    <w:lvl w:ilvl="6">
      <w:start w:val="1"/>
      <w:numFmt w:val="decimal"/>
      <w:lvlText w:val="%7."/>
      <w:lvlJc w:val="left"/>
      <w:pPr>
        <w:tabs>
          <w:tab w:val="num" w:pos="5515"/>
        </w:tabs>
        <w:ind w:left="5515" w:hanging="360"/>
      </w:pPr>
      <w:rPr>
        <w:rFonts w:hint="default"/>
      </w:rPr>
    </w:lvl>
    <w:lvl w:ilvl="7">
      <w:start w:val="1"/>
      <w:numFmt w:val="lowerLetter"/>
      <w:lvlText w:val="%8."/>
      <w:lvlJc w:val="left"/>
      <w:pPr>
        <w:tabs>
          <w:tab w:val="num" w:pos="6235"/>
        </w:tabs>
        <w:ind w:left="6235" w:hanging="360"/>
      </w:pPr>
      <w:rPr>
        <w:rFonts w:hint="default"/>
      </w:rPr>
    </w:lvl>
    <w:lvl w:ilvl="8">
      <w:start w:val="1"/>
      <w:numFmt w:val="lowerRoman"/>
      <w:lvlText w:val="%9."/>
      <w:lvlJc w:val="right"/>
      <w:pPr>
        <w:tabs>
          <w:tab w:val="num" w:pos="6955"/>
        </w:tabs>
        <w:ind w:left="6955" w:hanging="180"/>
      </w:pPr>
      <w:rPr>
        <w:rFonts w:hint="default"/>
      </w:rPr>
    </w:lvl>
  </w:abstractNum>
  <w:num w:numId="1">
    <w:abstractNumId w:val="23"/>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40"/>
  </w:num>
  <w:num w:numId="5">
    <w:abstractNumId w:val="22"/>
  </w:num>
  <w:num w:numId="6">
    <w:abstractNumId w:val="33"/>
  </w:num>
  <w:num w:numId="7">
    <w:abstractNumId w:val="39"/>
  </w:num>
  <w:num w:numId="8">
    <w:abstractNumId w:val="31"/>
  </w:num>
  <w:num w:numId="9">
    <w:abstractNumId w:val="26"/>
  </w:num>
  <w:num w:numId="10">
    <w:abstractNumId w:val="25"/>
  </w:num>
  <w:num w:numId="11">
    <w:abstractNumId w:val="46"/>
  </w:num>
  <w:num w:numId="12">
    <w:abstractNumId w:val="17"/>
  </w:num>
  <w:num w:numId="13">
    <w:abstractNumId w:val="13"/>
  </w:num>
  <w:num w:numId="14">
    <w:abstractNumId w:val="24"/>
  </w:num>
  <w:num w:numId="15">
    <w:abstractNumId w:val="45"/>
  </w:num>
  <w:num w:numId="16">
    <w:abstractNumId w:val="36"/>
  </w:num>
  <w:num w:numId="17">
    <w:abstractNumId w:val="42"/>
    <w:lvlOverride w:ilvl="0">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1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num>
  <w:num w:numId="24">
    <w:abstractNumId w:val="0"/>
  </w:num>
  <w:num w:numId="25">
    <w:abstractNumId w:val="29"/>
  </w:num>
  <w:num w:numId="26">
    <w:abstractNumId w:val="34"/>
  </w:num>
  <w:num w:numId="27">
    <w:abstractNumId w:val="3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14"/>
  </w:num>
  <w:num w:numId="34">
    <w:abstractNumId w:val="1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08"/>
  <w:hyphenationZone w:val="425"/>
  <w:doNotHyphenateCaps/>
  <w:noPunctuationKerning/>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rsids>
    <w:rsidRoot w:val="00064905"/>
    <w:rsid w:val="00000505"/>
    <w:rsid w:val="00000864"/>
    <w:rsid w:val="00001931"/>
    <w:rsid w:val="00003E7A"/>
    <w:rsid w:val="000042FD"/>
    <w:rsid w:val="00013268"/>
    <w:rsid w:val="00017FA8"/>
    <w:rsid w:val="000325AF"/>
    <w:rsid w:val="00034E2B"/>
    <w:rsid w:val="00037EFA"/>
    <w:rsid w:val="00042710"/>
    <w:rsid w:val="000427B8"/>
    <w:rsid w:val="00042DEF"/>
    <w:rsid w:val="00043FB0"/>
    <w:rsid w:val="000445FE"/>
    <w:rsid w:val="00045642"/>
    <w:rsid w:val="00047C17"/>
    <w:rsid w:val="00054585"/>
    <w:rsid w:val="00056801"/>
    <w:rsid w:val="000575EE"/>
    <w:rsid w:val="0006117E"/>
    <w:rsid w:val="000617D5"/>
    <w:rsid w:val="000625AD"/>
    <w:rsid w:val="0006267A"/>
    <w:rsid w:val="00064856"/>
    <w:rsid w:val="00064905"/>
    <w:rsid w:val="00066429"/>
    <w:rsid w:val="00067AB1"/>
    <w:rsid w:val="00076CA7"/>
    <w:rsid w:val="00077B98"/>
    <w:rsid w:val="00087E5D"/>
    <w:rsid w:val="000960E7"/>
    <w:rsid w:val="000976C8"/>
    <w:rsid w:val="000A1611"/>
    <w:rsid w:val="000A3670"/>
    <w:rsid w:val="000A394D"/>
    <w:rsid w:val="000A4454"/>
    <w:rsid w:val="000A56E9"/>
    <w:rsid w:val="000A7AE6"/>
    <w:rsid w:val="000B00AC"/>
    <w:rsid w:val="000B1D22"/>
    <w:rsid w:val="000B31AB"/>
    <w:rsid w:val="000B3636"/>
    <w:rsid w:val="000B5741"/>
    <w:rsid w:val="000B5E1C"/>
    <w:rsid w:val="000B6B33"/>
    <w:rsid w:val="000C02D3"/>
    <w:rsid w:val="000C14E5"/>
    <w:rsid w:val="000C169E"/>
    <w:rsid w:val="000C4073"/>
    <w:rsid w:val="000C752B"/>
    <w:rsid w:val="000D06D1"/>
    <w:rsid w:val="000D1EB5"/>
    <w:rsid w:val="000D2445"/>
    <w:rsid w:val="000D3517"/>
    <w:rsid w:val="000E13B1"/>
    <w:rsid w:val="000E1857"/>
    <w:rsid w:val="000E6557"/>
    <w:rsid w:val="000F103F"/>
    <w:rsid w:val="000F586D"/>
    <w:rsid w:val="00100B30"/>
    <w:rsid w:val="001028BF"/>
    <w:rsid w:val="001044E8"/>
    <w:rsid w:val="00105389"/>
    <w:rsid w:val="00110423"/>
    <w:rsid w:val="001126C0"/>
    <w:rsid w:val="0011283A"/>
    <w:rsid w:val="0011389E"/>
    <w:rsid w:val="00113ABA"/>
    <w:rsid w:val="00115F8F"/>
    <w:rsid w:val="00116C60"/>
    <w:rsid w:val="00121836"/>
    <w:rsid w:val="0012255C"/>
    <w:rsid w:val="00124EF9"/>
    <w:rsid w:val="00125B6E"/>
    <w:rsid w:val="00127C5B"/>
    <w:rsid w:val="001319CA"/>
    <w:rsid w:val="00135484"/>
    <w:rsid w:val="0014709F"/>
    <w:rsid w:val="00153182"/>
    <w:rsid w:val="00153980"/>
    <w:rsid w:val="00153C7C"/>
    <w:rsid w:val="00154041"/>
    <w:rsid w:val="00154353"/>
    <w:rsid w:val="0015512A"/>
    <w:rsid w:val="00156828"/>
    <w:rsid w:val="001608CE"/>
    <w:rsid w:val="00165255"/>
    <w:rsid w:val="00166B4D"/>
    <w:rsid w:val="00166CC7"/>
    <w:rsid w:val="001700D9"/>
    <w:rsid w:val="00173ACE"/>
    <w:rsid w:val="00177510"/>
    <w:rsid w:val="00177AEC"/>
    <w:rsid w:val="00184526"/>
    <w:rsid w:val="001866A9"/>
    <w:rsid w:val="00195135"/>
    <w:rsid w:val="001965AB"/>
    <w:rsid w:val="0019745A"/>
    <w:rsid w:val="001A320E"/>
    <w:rsid w:val="001A3AAB"/>
    <w:rsid w:val="001A4B88"/>
    <w:rsid w:val="001B28E3"/>
    <w:rsid w:val="001B3904"/>
    <w:rsid w:val="001C1F37"/>
    <w:rsid w:val="001C2C37"/>
    <w:rsid w:val="001D003E"/>
    <w:rsid w:val="001D35EC"/>
    <w:rsid w:val="001D47DF"/>
    <w:rsid w:val="001D5133"/>
    <w:rsid w:val="001D6E56"/>
    <w:rsid w:val="001E053B"/>
    <w:rsid w:val="001E2ECC"/>
    <w:rsid w:val="001E305B"/>
    <w:rsid w:val="001E3751"/>
    <w:rsid w:val="001E5B0A"/>
    <w:rsid w:val="001E6918"/>
    <w:rsid w:val="001F49C7"/>
    <w:rsid w:val="001F7307"/>
    <w:rsid w:val="001F78C3"/>
    <w:rsid w:val="00205703"/>
    <w:rsid w:val="00207184"/>
    <w:rsid w:val="00210CAE"/>
    <w:rsid w:val="00210CE1"/>
    <w:rsid w:val="002114D9"/>
    <w:rsid w:val="00211937"/>
    <w:rsid w:val="00213A93"/>
    <w:rsid w:val="00217AC4"/>
    <w:rsid w:val="002208A5"/>
    <w:rsid w:val="00220983"/>
    <w:rsid w:val="0022541A"/>
    <w:rsid w:val="00231153"/>
    <w:rsid w:val="00233CBD"/>
    <w:rsid w:val="0023561D"/>
    <w:rsid w:val="00236C76"/>
    <w:rsid w:val="0024098C"/>
    <w:rsid w:val="00240FC2"/>
    <w:rsid w:val="00241C56"/>
    <w:rsid w:val="0024204C"/>
    <w:rsid w:val="00242825"/>
    <w:rsid w:val="002437AD"/>
    <w:rsid w:val="00246707"/>
    <w:rsid w:val="00247075"/>
    <w:rsid w:val="00252D53"/>
    <w:rsid w:val="0025429B"/>
    <w:rsid w:val="00254338"/>
    <w:rsid w:val="002565E6"/>
    <w:rsid w:val="00257B38"/>
    <w:rsid w:val="002611D2"/>
    <w:rsid w:val="00262D4E"/>
    <w:rsid w:val="00263B06"/>
    <w:rsid w:val="00266162"/>
    <w:rsid w:val="00267974"/>
    <w:rsid w:val="00270FC6"/>
    <w:rsid w:val="00272C2C"/>
    <w:rsid w:val="00274D45"/>
    <w:rsid w:val="00276223"/>
    <w:rsid w:val="00276E12"/>
    <w:rsid w:val="00280844"/>
    <w:rsid w:val="00282F8B"/>
    <w:rsid w:val="00286A3B"/>
    <w:rsid w:val="00287153"/>
    <w:rsid w:val="00287447"/>
    <w:rsid w:val="00290F64"/>
    <w:rsid w:val="00291D63"/>
    <w:rsid w:val="002920AD"/>
    <w:rsid w:val="00292588"/>
    <w:rsid w:val="00295E7F"/>
    <w:rsid w:val="00296CEE"/>
    <w:rsid w:val="002A0263"/>
    <w:rsid w:val="002A0298"/>
    <w:rsid w:val="002A7B1C"/>
    <w:rsid w:val="002B07A9"/>
    <w:rsid w:val="002B2381"/>
    <w:rsid w:val="002B394F"/>
    <w:rsid w:val="002B3FB0"/>
    <w:rsid w:val="002C2D5E"/>
    <w:rsid w:val="002C4CE1"/>
    <w:rsid w:val="002C4DBB"/>
    <w:rsid w:val="002C5099"/>
    <w:rsid w:val="002D0F7D"/>
    <w:rsid w:val="002D2339"/>
    <w:rsid w:val="002D59B5"/>
    <w:rsid w:val="002E224D"/>
    <w:rsid w:val="002E7BB0"/>
    <w:rsid w:val="002F183D"/>
    <w:rsid w:val="002F3F5D"/>
    <w:rsid w:val="002F6540"/>
    <w:rsid w:val="002F7B4F"/>
    <w:rsid w:val="00302555"/>
    <w:rsid w:val="003032CA"/>
    <w:rsid w:val="00305594"/>
    <w:rsid w:val="00307211"/>
    <w:rsid w:val="00313DC7"/>
    <w:rsid w:val="00315267"/>
    <w:rsid w:val="00322AB6"/>
    <w:rsid w:val="003235A6"/>
    <w:rsid w:val="00324594"/>
    <w:rsid w:val="003264AC"/>
    <w:rsid w:val="003318F4"/>
    <w:rsid w:val="00331911"/>
    <w:rsid w:val="003321B2"/>
    <w:rsid w:val="00332701"/>
    <w:rsid w:val="00333831"/>
    <w:rsid w:val="003339E3"/>
    <w:rsid w:val="00334AE0"/>
    <w:rsid w:val="00340C74"/>
    <w:rsid w:val="00341DAF"/>
    <w:rsid w:val="00345D36"/>
    <w:rsid w:val="0035064A"/>
    <w:rsid w:val="00357BB1"/>
    <w:rsid w:val="00365F64"/>
    <w:rsid w:val="003671CA"/>
    <w:rsid w:val="00372BCD"/>
    <w:rsid w:val="003748B8"/>
    <w:rsid w:val="00374A6B"/>
    <w:rsid w:val="003750BC"/>
    <w:rsid w:val="0038020A"/>
    <w:rsid w:val="0038259F"/>
    <w:rsid w:val="00386B82"/>
    <w:rsid w:val="00387984"/>
    <w:rsid w:val="00393A6B"/>
    <w:rsid w:val="00396A58"/>
    <w:rsid w:val="003A4EAC"/>
    <w:rsid w:val="003A5B7E"/>
    <w:rsid w:val="003A5FE5"/>
    <w:rsid w:val="003A65D2"/>
    <w:rsid w:val="003B1284"/>
    <w:rsid w:val="003B1476"/>
    <w:rsid w:val="003B164C"/>
    <w:rsid w:val="003B2121"/>
    <w:rsid w:val="003B2B98"/>
    <w:rsid w:val="003C4F0D"/>
    <w:rsid w:val="003C7380"/>
    <w:rsid w:val="003D2579"/>
    <w:rsid w:val="003D4199"/>
    <w:rsid w:val="003E0E51"/>
    <w:rsid w:val="003E14F8"/>
    <w:rsid w:val="003E31B0"/>
    <w:rsid w:val="003E7106"/>
    <w:rsid w:val="003F6D3A"/>
    <w:rsid w:val="003F7002"/>
    <w:rsid w:val="00400D44"/>
    <w:rsid w:val="00403E27"/>
    <w:rsid w:val="00410109"/>
    <w:rsid w:val="00411BBA"/>
    <w:rsid w:val="004222F8"/>
    <w:rsid w:val="0042669A"/>
    <w:rsid w:val="00433013"/>
    <w:rsid w:val="00436DD6"/>
    <w:rsid w:val="00436E53"/>
    <w:rsid w:val="00437638"/>
    <w:rsid w:val="00444096"/>
    <w:rsid w:val="0044455F"/>
    <w:rsid w:val="00445924"/>
    <w:rsid w:val="00447BE6"/>
    <w:rsid w:val="00450D33"/>
    <w:rsid w:val="00457A3E"/>
    <w:rsid w:val="00461DFE"/>
    <w:rsid w:val="0046658B"/>
    <w:rsid w:val="00470327"/>
    <w:rsid w:val="004715B8"/>
    <w:rsid w:val="00472394"/>
    <w:rsid w:val="00474AF3"/>
    <w:rsid w:val="00474DF1"/>
    <w:rsid w:val="004755F1"/>
    <w:rsid w:val="00475EDB"/>
    <w:rsid w:val="004768C7"/>
    <w:rsid w:val="00477EE1"/>
    <w:rsid w:val="0048487E"/>
    <w:rsid w:val="00485E49"/>
    <w:rsid w:val="004872A8"/>
    <w:rsid w:val="00487797"/>
    <w:rsid w:val="004940A6"/>
    <w:rsid w:val="004947CE"/>
    <w:rsid w:val="00496FE5"/>
    <w:rsid w:val="004A0048"/>
    <w:rsid w:val="004A15EA"/>
    <w:rsid w:val="004A4B39"/>
    <w:rsid w:val="004A67DB"/>
    <w:rsid w:val="004B2FB5"/>
    <w:rsid w:val="004B6849"/>
    <w:rsid w:val="004C0B06"/>
    <w:rsid w:val="004C198F"/>
    <w:rsid w:val="004C275F"/>
    <w:rsid w:val="004C6767"/>
    <w:rsid w:val="004D105B"/>
    <w:rsid w:val="004D4A05"/>
    <w:rsid w:val="004D7A91"/>
    <w:rsid w:val="004E0872"/>
    <w:rsid w:val="004E3EE0"/>
    <w:rsid w:val="004E604B"/>
    <w:rsid w:val="004F0CF4"/>
    <w:rsid w:val="004F1FC0"/>
    <w:rsid w:val="004F428C"/>
    <w:rsid w:val="004F6738"/>
    <w:rsid w:val="004F7258"/>
    <w:rsid w:val="0050151F"/>
    <w:rsid w:val="0050231D"/>
    <w:rsid w:val="005133E2"/>
    <w:rsid w:val="0052291A"/>
    <w:rsid w:val="00530DCA"/>
    <w:rsid w:val="0053102C"/>
    <w:rsid w:val="00532BF8"/>
    <w:rsid w:val="0053655F"/>
    <w:rsid w:val="00537963"/>
    <w:rsid w:val="00537B1C"/>
    <w:rsid w:val="0054368E"/>
    <w:rsid w:val="00547C70"/>
    <w:rsid w:val="00556EB4"/>
    <w:rsid w:val="00561406"/>
    <w:rsid w:val="00567443"/>
    <w:rsid w:val="0057114C"/>
    <w:rsid w:val="0057611C"/>
    <w:rsid w:val="0058404B"/>
    <w:rsid w:val="00587AC6"/>
    <w:rsid w:val="005915F0"/>
    <w:rsid w:val="0059375D"/>
    <w:rsid w:val="00595731"/>
    <w:rsid w:val="00596513"/>
    <w:rsid w:val="005A197B"/>
    <w:rsid w:val="005A2006"/>
    <w:rsid w:val="005A4506"/>
    <w:rsid w:val="005A6DF5"/>
    <w:rsid w:val="005B01C0"/>
    <w:rsid w:val="005B1990"/>
    <w:rsid w:val="005B1BB1"/>
    <w:rsid w:val="005B3ADA"/>
    <w:rsid w:val="005B41B5"/>
    <w:rsid w:val="005B5B26"/>
    <w:rsid w:val="005B73C4"/>
    <w:rsid w:val="005B7D70"/>
    <w:rsid w:val="005D5D56"/>
    <w:rsid w:val="005D737D"/>
    <w:rsid w:val="005E13F6"/>
    <w:rsid w:val="005E174D"/>
    <w:rsid w:val="005E1969"/>
    <w:rsid w:val="005E265A"/>
    <w:rsid w:val="005E54F5"/>
    <w:rsid w:val="005E7BAD"/>
    <w:rsid w:val="005E7EE6"/>
    <w:rsid w:val="005F267B"/>
    <w:rsid w:val="005F2AA6"/>
    <w:rsid w:val="005F2BE6"/>
    <w:rsid w:val="00601868"/>
    <w:rsid w:val="00606CAC"/>
    <w:rsid w:val="006100E7"/>
    <w:rsid w:val="006113D9"/>
    <w:rsid w:val="00612484"/>
    <w:rsid w:val="00614254"/>
    <w:rsid w:val="006248E2"/>
    <w:rsid w:val="00627C68"/>
    <w:rsid w:val="00631A26"/>
    <w:rsid w:val="006348CA"/>
    <w:rsid w:val="006402F3"/>
    <w:rsid w:val="0064430A"/>
    <w:rsid w:val="00650ACA"/>
    <w:rsid w:val="00651C3D"/>
    <w:rsid w:val="00654756"/>
    <w:rsid w:val="00664BF5"/>
    <w:rsid w:val="00665FAF"/>
    <w:rsid w:val="00666DC2"/>
    <w:rsid w:val="006724F7"/>
    <w:rsid w:val="00677514"/>
    <w:rsid w:val="00680C34"/>
    <w:rsid w:val="006825C6"/>
    <w:rsid w:val="0068264B"/>
    <w:rsid w:val="00687A10"/>
    <w:rsid w:val="00690273"/>
    <w:rsid w:val="00690667"/>
    <w:rsid w:val="00692492"/>
    <w:rsid w:val="00696282"/>
    <w:rsid w:val="00697789"/>
    <w:rsid w:val="006977C8"/>
    <w:rsid w:val="006A3AB5"/>
    <w:rsid w:val="006B228C"/>
    <w:rsid w:val="006B2B4E"/>
    <w:rsid w:val="006C23F0"/>
    <w:rsid w:val="006C3F2E"/>
    <w:rsid w:val="006C3F8D"/>
    <w:rsid w:val="006C40FB"/>
    <w:rsid w:val="006C57F6"/>
    <w:rsid w:val="006D1759"/>
    <w:rsid w:val="006D3CC8"/>
    <w:rsid w:val="006D4570"/>
    <w:rsid w:val="006E175B"/>
    <w:rsid w:val="006E33A2"/>
    <w:rsid w:val="006E39EB"/>
    <w:rsid w:val="006E5CA5"/>
    <w:rsid w:val="006F0AD9"/>
    <w:rsid w:val="006F0E7A"/>
    <w:rsid w:val="006F2123"/>
    <w:rsid w:val="006F40E3"/>
    <w:rsid w:val="006F6E4C"/>
    <w:rsid w:val="006F71A1"/>
    <w:rsid w:val="00700AF5"/>
    <w:rsid w:val="007017AA"/>
    <w:rsid w:val="00702FE3"/>
    <w:rsid w:val="0070302B"/>
    <w:rsid w:val="00710824"/>
    <w:rsid w:val="007120A2"/>
    <w:rsid w:val="00716C62"/>
    <w:rsid w:val="00723B23"/>
    <w:rsid w:val="007248AD"/>
    <w:rsid w:val="0073070A"/>
    <w:rsid w:val="007311D2"/>
    <w:rsid w:val="007334EE"/>
    <w:rsid w:val="00743815"/>
    <w:rsid w:val="00746079"/>
    <w:rsid w:val="00746D38"/>
    <w:rsid w:val="0074767F"/>
    <w:rsid w:val="00750613"/>
    <w:rsid w:val="00753B34"/>
    <w:rsid w:val="00756337"/>
    <w:rsid w:val="007575D8"/>
    <w:rsid w:val="0076692C"/>
    <w:rsid w:val="007705EF"/>
    <w:rsid w:val="007711B1"/>
    <w:rsid w:val="007736A6"/>
    <w:rsid w:val="007807C0"/>
    <w:rsid w:val="00780DB5"/>
    <w:rsid w:val="00782CE9"/>
    <w:rsid w:val="00783462"/>
    <w:rsid w:val="00785541"/>
    <w:rsid w:val="00786D24"/>
    <w:rsid w:val="00790669"/>
    <w:rsid w:val="00795EE3"/>
    <w:rsid w:val="007A657B"/>
    <w:rsid w:val="007B1E6C"/>
    <w:rsid w:val="007B1EA1"/>
    <w:rsid w:val="007C0041"/>
    <w:rsid w:val="007C1318"/>
    <w:rsid w:val="007C3C62"/>
    <w:rsid w:val="007C5AB0"/>
    <w:rsid w:val="007C7291"/>
    <w:rsid w:val="007C7392"/>
    <w:rsid w:val="007D485D"/>
    <w:rsid w:val="007D4CA9"/>
    <w:rsid w:val="007D6CF0"/>
    <w:rsid w:val="007E00C8"/>
    <w:rsid w:val="007E29F7"/>
    <w:rsid w:val="007E71FB"/>
    <w:rsid w:val="007F40EA"/>
    <w:rsid w:val="0080529D"/>
    <w:rsid w:val="0081048E"/>
    <w:rsid w:val="008137B8"/>
    <w:rsid w:val="00813A40"/>
    <w:rsid w:val="008150A6"/>
    <w:rsid w:val="00820B29"/>
    <w:rsid w:val="00822DCC"/>
    <w:rsid w:val="008261D8"/>
    <w:rsid w:val="00826513"/>
    <w:rsid w:val="00833390"/>
    <w:rsid w:val="008338A3"/>
    <w:rsid w:val="00834E3F"/>
    <w:rsid w:val="0083612E"/>
    <w:rsid w:val="00836FF8"/>
    <w:rsid w:val="00841C82"/>
    <w:rsid w:val="008420CB"/>
    <w:rsid w:val="0084740B"/>
    <w:rsid w:val="00855E51"/>
    <w:rsid w:val="0085638D"/>
    <w:rsid w:val="0086323D"/>
    <w:rsid w:val="00864968"/>
    <w:rsid w:val="00864F17"/>
    <w:rsid w:val="00866E9B"/>
    <w:rsid w:val="00867C9C"/>
    <w:rsid w:val="00871FFC"/>
    <w:rsid w:val="00872D02"/>
    <w:rsid w:val="0087627E"/>
    <w:rsid w:val="00881461"/>
    <w:rsid w:val="008842FF"/>
    <w:rsid w:val="00894377"/>
    <w:rsid w:val="008955AB"/>
    <w:rsid w:val="00896116"/>
    <w:rsid w:val="008A025B"/>
    <w:rsid w:val="008A1327"/>
    <w:rsid w:val="008A24AA"/>
    <w:rsid w:val="008A3846"/>
    <w:rsid w:val="008A3E9F"/>
    <w:rsid w:val="008A64EE"/>
    <w:rsid w:val="008B5B55"/>
    <w:rsid w:val="008B7B36"/>
    <w:rsid w:val="008C16CB"/>
    <w:rsid w:val="008C3994"/>
    <w:rsid w:val="008C6BDE"/>
    <w:rsid w:val="008D034F"/>
    <w:rsid w:val="008D09EE"/>
    <w:rsid w:val="008D19B6"/>
    <w:rsid w:val="008D4997"/>
    <w:rsid w:val="008D6F77"/>
    <w:rsid w:val="008E3634"/>
    <w:rsid w:val="008E48A0"/>
    <w:rsid w:val="008F03DD"/>
    <w:rsid w:val="008F6ACE"/>
    <w:rsid w:val="009001B6"/>
    <w:rsid w:val="0090364B"/>
    <w:rsid w:val="00905A65"/>
    <w:rsid w:val="0091009F"/>
    <w:rsid w:val="00910848"/>
    <w:rsid w:val="009148B8"/>
    <w:rsid w:val="00915563"/>
    <w:rsid w:val="00917226"/>
    <w:rsid w:val="00917577"/>
    <w:rsid w:val="009176ED"/>
    <w:rsid w:val="00920B89"/>
    <w:rsid w:val="00922122"/>
    <w:rsid w:val="00927353"/>
    <w:rsid w:val="00931196"/>
    <w:rsid w:val="00931C2E"/>
    <w:rsid w:val="00932DDB"/>
    <w:rsid w:val="00935A66"/>
    <w:rsid w:val="00935E0E"/>
    <w:rsid w:val="00944E76"/>
    <w:rsid w:val="00951629"/>
    <w:rsid w:val="00952E15"/>
    <w:rsid w:val="00957D7E"/>
    <w:rsid w:val="00962714"/>
    <w:rsid w:val="0096310A"/>
    <w:rsid w:val="00967226"/>
    <w:rsid w:val="00967A63"/>
    <w:rsid w:val="009702E9"/>
    <w:rsid w:val="009912FC"/>
    <w:rsid w:val="009933E6"/>
    <w:rsid w:val="00993DE4"/>
    <w:rsid w:val="009A13B2"/>
    <w:rsid w:val="009A1A3C"/>
    <w:rsid w:val="009A1A9E"/>
    <w:rsid w:val="009A22E6"/>
    <w:rsid w:val="009A25C1"/>
    <w:rsid w:val="009A29F7"/>
    <w:rsid w:val="009A35BF"/>
    <w:rsid w:val="009A5561"/>
    <w:rsid w:val="009A567C"/>
    <w:rsid w:val="009A6844"/>
    <w:rsid w:val="009A75DD"/>
    <w:rsid w:val="009B08B0"/>
    <w:rsid w:val="009B0BFD"/>
    <w:rsid w:val="009B2216"/>
    <w:rsid w:val="009B5932"/>
    <w:rsid w:val="009B70AD"/>
    <w:rsid w:val="009C133C"/>
    <w:rsid w:val="009C36F8"/>
    <w:rsid w:val="009C41A8"/>
    <w:rsid w:val="009C5FCD"/>
    <w:rsid w:val="009D1F0B"/>
    <w:rsid w:val="009D6B66"/>
    <w:rsid w:val="009D7D08"/>
    <w:rsid w:val="009E0E2D"/>
    <w:rsid w:val="009E1E88"/>
    <w:rsid w:val="009E4334"/>
    <w:rsid w:val="009E6F2A"/>
    <w:rsid w:val="009F0D6E"/>
    <w:rsid w:val="009F19DC"/>
    <w:rsid w:val="009F3241"/>
    <w:rsid w:val="00A00628"/>
    <w:rsid w:val="00A062A3"/>
    <w:rsid w:val="00A07A54"/>
    <w:rsid w:val="00A07CCE"/>
    <w:rsid w:val="00A1123A"/>
    <w:rsid w:val="00A14254"/>
    <w:rsid w:val="00A1444C"/>
    <w:rsid w:val="00A1512D"/>
    <w:rsid w:val="00A23691"/>
    <w:rsid w:val="00A23D15"/>
    <w:rsid w:val="00A24C96"/>
    <w:rsid w:val="00A27FF5"/>
    <w:rsid w:val="00A31DCA"/>
    <w:rsid w:val="00A33277"/>
    <w:rsid w:val="00A47A3F"/>
    <w:rsid w:val="00A53580"/>
    <w:rsid w:val="00A629B0"/>
    <w:rsid w:val="00A66CE5"/>
    <w:rsid w:val="00A67BA9"/>
    <w:rsid w:val="00A7163E"/>
    <w:rsid w:val="00A73326"/>
    <w:rsid w:val="00A75326"/>
    <w:rsid w:val="00A76704"/>
    <w:rsid w:val="00A7721E"/>
    <w:rsid w:val="00A858CA"/>
    <w:rsid w:val="00A917A1"/>
    <w:rsid w:val="00A94665"/>
    <w:rsid w:val="00AA2417"/>
    <w:rsid w:val="00AB14E9"/>
    <w:rsid w:val="00AB3289"/>
    <w:rsid w:val="00AB5A46"/>
    <w:rsid w:val="00AC3BE4"/>
    <w:rsid w:val="00AC7511"/>
    <w:rsid w:val="00AC7F7F"/>
    <w:rsid w:val="00AD025D"/>
    <w:rsid w:val="00AD14CE"/>
    <w:rsid w:val="00AD1A07"/>
    <w:rsid w:val="00AE050E"/>
    <w:rsid w:val="00AF0E1E"/>
    <w:rsid w:val="00AF1486"/>
    <w:rsid w:val="00AF3BFA"/>
    <w:rsid w:val="00AF3C7B"/>
    <w:rsid w:val="00AF4A16"/>
    <w:rsid w:val="00AF54F9"/>
    <w:rsid w:val="00B00F79"/>
    <w:rsid w:val="00B0127E"/>
    <w:rsid w:val="00B035B8"/>
    <w:rsid w:val="00B04E99"/>
    <w:rsid w:val="00B130FF"/>
    <w:rsid w:val="00B14F06"/>
    <w:rsid w:val="00B20DDC"/>
    <w:rsid w:val="00B215DD"/>
    <w:rsid w:val="00B25C29"/>
    <w:rsid w:val="00B31439"/>
    <w:rsid w:val="00B31CB1"/>
    <w:rsid w:val="00B34799"/>
    <w:rsid w:val="00B355F1"/>
    <w:rsid w:val="00B357A1"/>
    <w:rsid w:val="00B37F81"/>
    <w:rsid w:val="00B40127"/>
    <w:rsid w:val="00B41702"/>
    <w:rsid w:val="00B42260"/>
    <w:rsid w:val="00B42321"/>
    <w:rsid w:val="00B42B93"/>
    <w:rsid w:val="00B43BA9"/>
    <w:rsid w:val="00B47932"/>
    <w:rsid w:val="00B502C4"/>
    <w:rsid w:val="00B5209B"/>
    <w:rsid w:val="00B54796"/>
    <w:rsid w:val="00B717EA"/>
    <w:rsid w:val="00B74EFC"/>
    <w:rsid w:val="00B750CB"/>
    <w:rsid w:val="00B75FB5"/>
    <w:rsid w:val="00B8050C"/>
    <w:rsid w:val="00B80C7E"/>
    <w:rsid w:val="00B86D09"/>
    <w:rsid w:val="00B9033B"/>
    <w:rsid w:val="00B90513"/>
    <w:rsid w:val="00B916BD"/>
    <w:rsid w:val="00B929FF"/>
    <w:rsid w:val="00B92CC2"/>
    <w:rsid w:val="00B9397C"/>
    <w:rsid w:val="00B95964"/>
    <w:rsid w:val="00BA01E7"/>
    <w:rsid w:val="00BA12D9"/>
    <w:rsid w:val="00BA15EE"/>
    <w:rsid w:val="00BA5893"/>
    <w:rsid w:val="00BC48F8"/>
    <w:rsid w:val="00BC53FE"/>
    <w:rsid w:val="00BC794B"/>
    <w:rsid w:val="00BD1134"/>
    <w:rsid w:val="00BD28B8"/>
    <w:rsid w:val="00BD2F68"/>
    <w:rsid w:val="00BE1EDC"/>
    <w:rsid w:val="00BE22D1"/>
    <w:rsid w:val="00BE67CF"/>
    <w:rsid w:val="00BF7ADB"/>
    <w:rsid w:val="00C032E4"/>
    <w:rsid w:val="00C03F7E"/>
    <w:rsid w:val="00C106F7"/>
    <w:rsid w:val="00C126D8"/>
    <w:rsid w:val="00C128E5"/>
    <w:rsid w:val="00C1629A"/>
    <w:rsid w:val="00C16B5F"/>
    <w:rsid w:val="00C2056A"/>
    <w:rsid w:val="00C212DD"/>
    <w:rsid w:val="00C21EBC"/>
    <w:rsid w:val="00C22123"/>
    <w:rsid w:val="00C2340D"/>
    <w:rsid w:val="00C23F45"/>
    <w:rsid w:val="00C25925"/>
    <w:rsid w:val="00C30286"/>
    <w:rsid w:val="00C35AD1"/>
    <w:rsid w:val="00C35E76"/>
    <w:rsid w:val="00C43093"/>
    <w:rsid w:val="00C45FEE"/>
    <w:rsid w:val="00C500BB"/>
    <w:rsid w:val="00C518DA"/>
    <w:rsid w:val="00C53988"/>
    <w:rsid w:val="00C56759"/>
    <w:rsid w:val="00C5788E"/>
    <w:rsid w:val="00C60605"/>
    <w:rsid w:val="00C6082D"/>
    <w:rsid w:val="00C64F1B"/>
    <w:rsid w:val="00C6760D"/>
    <w:rsid w:val="00C72502"/>
    <w:rsid w:val="00C726EA"/>
    <w:rsid w:val="00C741D6"/>
    <w:rsid w:val="00C7563E"/>
    <w:rsid w:val="00C757AF"/>
    <w:rsid w:val="00C83F49"/>
    <w:rsid w:val="00C924DA"/>
    <w:rsid w:val="00C9586A"/>
    <w:rsid w:val="00C9675C"/>
    <w:rsid w:val="00C9733C"/>
    <w:rsid w:val="00CA04E6"/>
    <w:rsid w:val="00CA69A1"/>
    <w:rsid w:val="00CB2A14"/>
    <w:rsid w:val="00CB6746"/>
    <w:rsid w:val="00CB6F41"/>
    <w:rsid w:val="00CC2E2F"/>
    <w:rsid w:val="00CC3F12"/>
    <w:rsid w:val="00CC5248"/>
    <w:rsid w:val="00CD1453"/>
    <w:rsid w:val="00CD2A07"/>
    <w:rsid w:val="00CD3F2D"/>
    <w:rsid w:val="00CD471C"/>
    <w:rsid w:val="00CD7185"/>
    <w:rsid w:val="00CD7CF7"/>
    <w:rsid w:val="00CE4628"/>
    <w:rsid w:val="00CE723B"/>
    <w:rsid w:val="00CF789D"/>
    <w:rsid w:val="00D01099"/>
    <w:rsid w:val="00D02978"/>
    <w:rsid w:val="00D05D91"/>
    <w:rsid w:val="00D06586"/>
    <w:rsid w:val="00D11DDC"/>
    <w:rsid w:val="00D143FD"/>
    <w:rsid w:val="00D173CD"/>
    <w:rsid w:val="00D25C4D"/>
    <w:rsid w:val="00D33E1B"/>
    <w:rsid w:val="00D35F03"/>
    <w:rsid w:val="00D4063D"/>
    <w:rsid w:val="00D40BFA"/>
    <w:rsid w:val="00D43004"/>
    <w:rsid w:val="00D513C6"/>
    <w:rsid w:val="00D52021"/>
    <w:rsid w:val="00D5319F"/>
    <w:rsid w:val="00D532B8"/>
    <w:rsid w:val="00D53525"/>
    <w:rsid w:val="00D601C7"/>
    <w:rsid w:val="00D65564"/>
    <w:rsid w:val="00D672FB"/>
    <w:rsid w:val="00D75840"/>
    <w:rsid w:val="00D7682B"/>
    <w:rsid w:val="00D768DF"/>
    <w:rsid w:val="00D76EEB"/>
    <w:rsid w:val="00D831BE"/>
    <w:rsid w:val="00D8439B"/>
    <w:rsid w:val="00D84EBB"/>
    <w:rsid w:val="00D85912"/>
    <w:rsid w:val="00D871D4"/>
    <w:rsid w:val="00D87674"/>
    <w:rsid w:val="00D91181"/>
    <w:rsid w:val="00D9329A"/>
    <w:rsid w:val="00D93D29"/>
    <w:rsid w:val="00D96CAD"/>
    <w:rsid w:val="00DA23C9"/>
    <w:rsid w:val="00DA31FC"/>
    <w:rsid w:val="00DA32E4"/>
    <w:rsid w:val="00DA4115"/>
    <w:rsid w:val="00DA5963"/>
    <w:rsid w:val="00DB25F9"/>
    <w:rsid w:val="00DB417A"/>
    <w:rsid w:val="00DB7984"/>
    <w:rsid w:val="00DC0761"/>
    <w:rsid w:val="00DD130A"/>
    <w:rsid w:val="00DD5317"/>
    <w:rsid w:val="00DE0015"/>
    <w:rsid w:val="00DE28D6"/>
    <w:rsid w:val="00DE6EF8"/>
    <w:rsid w:val="00DE72C2"/>
    <w:rsid w:val="00DE78D7"/>
    <w:rsid w:val="00DF1CD1"/>
    <w:rsid w:val="00DF35EF"/>
    <w:rsid w:val="00DF57BC"/>
    <w:rsid w:val="00DF6154"/>
    <w:rsid w:val="00DF723E"/>
    <w:rsid w:val="00DF7CEE"/>
    <w:rsid w:val="00E00F41"/>
    <w:rsid w:val="00E076B6"/>
    <w:rsid w:val="00E07B88"/>
    <w:rsid w:val="00E10EAF"/>
    <w:rsid w:val="00E11AC7"/>
    <w:rsid w:val="00E1640D"/>
    <w:rsid w:val="00E1672B"/>
    <w:rsid w:val="00E20F80"/>
    <w:rsid w:val="00E24B57"/>
    <w:rsid w:val="00E30516"/>
    <w:rsid w:val="00E3481C"/>
    <w:rsid w:val="00E37E41"/>
    <w:rsid w:val="00E44740"/>
    <w:rsid w:val="00E453F7"/>
    <w:rsid w:val="00E45E2B"/>
    <w:rsid w:val="00E45EB5"/>
    <w:rsid w:val="00E4661E"/>
    <w:rsid w:val="00E472D9"/>
    <w:rsid w:val="00E56884"/>
    <w:rsid w:val="00E5799F"/>
    <w:rsid w:val="00E63437"/>
    <w:rsid w:val="00E6528F"/>
    <w:rsid w:val="00E65A39"/>
    <w:rsid w:val="00E70684"/>
    <w:rsid w:val="00E77923"/>
    <w:rsid w:val="00E825F6"/>
    <w:rsid w:val="00E866C2"/>
    <w:rsid w:val="00E86855"/>
    <w:rsid w:val="00E87F39"/>
    <w:rsid w:val="00EB06AF"/>
    <w:rsid w:val="00EB16F6"/>
    <w:rsid w:val="00EB4D41"/>
    <w:rsid w:val="00EB6396"/>
    <w:rsid w:val="00EB6DC1"/>
    <w:rsid w:val="00EC170C"/>
    <w:rsid w:val="00EC3E1F"/>
    <w:rsid w:val="00EC5101"/>
    <w:rsid w:val="00EC6484"/>
    <w:rsid w:val="00ED0271"/>
    <w:rsid w:val="00ED3305"/>
    <w:rsid w:val="00ED5D4B"/>
    <w:rsid w:val="00EE2613"/>
    <w:rsid w:val="00EE367A"/>
    <w:rsid w:val="00EF266C"/>
    <w:rsid w:val="00EF37DF"/>
    <w:rsid w:val="00EF5E06"/>
    <w:rsid w:val="00F0072A"/>
    <w:rsid w:val="00F03654"/>
    <w:rsid w:val="00F07E5D"/>
    <w:rsid w:val="00F1165B"/>
    <w:rsid w:val="00F15E9C"/>
    <w:rsid w:val="00F168D9"/>
    <w:rsid w:val="00F17595"/>
    <w:rsid w:val="00F200A8"/>
    <w:rsid w:val="00F21754"/>
    <w:rsid w:val="00F21DAA"/>
    <w:rsid w:val="00F23043"/>
    <w:rsid w:val="00F23F59"/>
    <w:rsid w:val="00F267DB"/>
    <w:rsid w:val="00F34051"/>
    <w:rsid w:val="00F354C3"/>
    <w:rsid w:val="00F36AF8"/>
    <w:rsid w:val="00F37E1F"/>
    <w:rsid w:val="00F42E64"/>
    <w:rsid w:val="00F500AA"/>
    <w:rsid w:val="00F55531"/>
    <w:rsid w:val="00F560BE"/>
    <w:rsid w:val="00F570ED"/>
    <w:rsid w:val="00F5789A"/>
    <w:rsid w:val="00F60102"/>
    <w:rsid w:val="00F610CA"/>
    <w:rsid w:val="00F63216"/>
    <w:rsid w:val="00F64D1D"/>
    <w:rsid w:val="00F67DEC"/>
    <w:rsid w:val="00F728D1"/>
    <w:rsid w:val="00F73201"/>
    <w:rsid w:val="00F756CF"/>
    <w:rsid w:val="00F766FB"/>
    <w:rsid w:val="00F81DEE"/>
    <w:rsid w:val="00F83FAD"/>
    <w:rsid w:val="00F84FD9"/>
    <w:rsid w:val="00F85653"/>
    <w:rsid w:val="00F904E8"/>
    <w:rsid w:val="00F93535"/>
    <w:rsid w:val="00F9633C"/>
    <w:rsid w:val="00FA0815"/>
    <w:rsid w:val="00FA2636"/>
    <w:rsid w:val="00FA38C9"/>
    <w:rsid w:val="00FA3913"/>
    <w:rsid w:val="00FA4EF2"/>
    <w:rsid w:val="00FA5112"/>
    <w:rsid w:val="00FA7FE0"/>
    <w:rsid w:val="00FB0291"/>
    <w:rsid w:val="00FB7255"/>
    <w:rsid w:val="00FC1975"/>
    <w:rsid w:val="00FC4143"/>
    <w:rsid w:val="00FC41CB"/>
    <w:rsid w:val="00FC4DB7"/>
    <w:rsid w:val="00FC62A1"/>
    <w:rsid w:val="00FD4178"/>
    <w:rsid w:val="00FD6466"/>
    <w:rsid w:val="00FE1DC0"/>
    <w:rsid w:val="00FF26F3"/>
    <w:rsid w:val="00FF35C3"/>
    <w:rsid w:val="00FF37A0"/>
    <w:rsid w:val="00FF50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EC170C"/>
  </w:style>
  <w:style w:type="paragraph" w:styleId="Nagwek1">
    <w:name w:val="heading 1"/>
    <w:basedOn w:val="Normalny"/>
    <w:next w:val="Normalny"/>
    <w:link w:val="Nagwek1Znak"/>
    <w:uiPriority w:val="99"/>
    <w:qFormat/>
    <w:rsid w:val="00EC170C"/>
    <w:pPr>
      <w:keepNext/>
      <w:jc w:val="center"/>
      <w:outlineLvl w:val="0"/>
    </w:pPr>
    <w:rPr>
      <w:b/>
      <w:bCs/>
      <w:sz w:val="44"/>
      <w:szCs w:val="44"/>
    </w:rPr>
  </w:style>
  <w:style w:type="paragraph" w:styleId="Nagwek2">
    <w:name w:val="heading 2"/>
    <w:basedOn w:val="Normalny"/>
    <w:next w:val="Normalny"/>
    <w:link w:val="Nagwek2Znak"/>
    <w:uiPriority w:val="99"/>
    <w:qFormat/>
    <w:rsid w:val="00EC170C"/>
    <w:pPr>
      <w:keepNext/>
      <w:jc w:val="center"/>
      <w:outlineLvl w:val="1"/>
    </w:pPr>
    <w:rPr>
      <w:b/>
      <w:bCs/>
    </w:rPr>
  </w:style>
  <w:style w:type="paragraph" w:styleId="Nagwek3">
    <w:name w:val="heading 3"/>
    <w:basedOn w:val="Normalny"/>
    <w:next w:val="Normalny"/>
    <w:link w:val="Nagwek3Znak"/>
    <w:uiPriority w:val="99"/>
    <w:qFormat/>
    <w:rsid w:val="00EC170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C170C"/>
    <w:pPr>
      <w:keepNext/>
      <w:spacing w:line="360" w:lineRule="auto"/>
      <w:ind w:firstLine="720"/>
      <w:outlineLvl w:val="3"/>
    </w:pPr>
    <w:rPr>
      <w:rFonts w:ascii="Arial" w:hAnsi="Arial" w:cs="Arial"/>
      <w:sz w:val="24"/>
      <w:szCs w:val="24"/>
    </w:rPr>
  </w:style>
  <w:style w:type="paragraph" w:styleId="Nagwek5">
    <w:name w:val="heading 5"/>
    <w:basedOn w:val="Normalny"/>
    <w:next w:val="Normalny"/>
    <w:link w:val="Nagwek5Znak"/>
    <w:uiPriority w:val="99"/>
    <w:qFormat/>
    <w:rsid w:val="00EC170C"/>
    <w:pPr>
      <w:spacing w:before="240" w:after="60"/>
      <w:outlineLvl w:val="4"/>
    </w:pPr>
    <w:rPr>
      <w:b/>
      <w:bCs/>
      <w:i/>
      <w:iCs/>
      <w:sz w:val="26"/>
      <w:szCs w:val="26"/>
    </w:rPr>
  </w:style>
  <w:style w:type="paragraph" w:styleId="Nagwek6">
    <w:name w:val="heading 6"/>
    <w:basedOn w:val="Normalny"/>
    <w:next w:val="Normalny"/>
    <w:link w:val="Nagwek6Znak"/>
    <w:uiPriority w:val="99"/>
    <w:qFormat/>
    <w:rsid w:val="000A56E9"/>
    <w:pPr>
      <w:keepNext/>
      <w:widowControl w:val="0"/>
      <w:suppressLineNumbers/>
      <w:tabs>
        <w:tab w:val="num" w:pos="1152"/>
      </w:tabs>
      <w:suppressAutoHyphens/>
      <w:ind w:left="1152" w:hanging="1152"/>
      <w:outlineLvl w:val="5"/>
    </w:pPr>
    <w:rPr>
      <w:rFonts w:ascii="Arial" w:hAnsi="Arial" w:cs="Arial"/>
    </w:rPr>
  </w:style>
  <w:style w:type="paragraph" w:styleId="Nagwek7">
    <w:name w:val="heading 7"/>
    <w:basedOn w:val="Normalny"/>
    <w:next w:val="Normalny"/>
    <w:link w:val="Nagwek7Znak"/>
    <w:uiPriority w:val="99"/>
    <w:qFormat/>
    <w:rsid w:val="000A56E9"/>
    <w:pPr>
      <w:keepNext/>
      <w:widowControl w:val="0"/>
      <w:suppressLineNumbers/>
      <w:tabs>
        <w:tab w:val="num" w:pos="1296"/>
      </w:tabs>
      <w:suppressAutoHyphens/>
      <w:ind w:left="1296" w:hanging="1296"/>
      <w:jc w:val="right"/>
      <w:outlineLvl w:val="6"/>
    </w:pPr>
    <w:rPr>
      <w:rFonts w:ascii="Arial" w:hAnsi="Arial" w:cs="Arial"/>
      <w:b/>
      <w:bCs/>
      <w:i/>
      <w:iCs/>
      <w:sz w:val="28"/>
      <w:szCs w:val="28"/>
    </w:rPr>
  </w:style>
  <w:style w:type="paragraph" w:styleId="Nagwek8">
    <w:name w:val="heading 8"/>
    <w:basedOn w:val="Normalny"/>
    <w:next w:val="Normalny"/>
    <w:link w:val="Nagwek8Znak"/>
    <w:uiPriority w:val="99"/>
    <w:qFormat/>
    <w:rsid w:val="00EC170C"/>
    <w:pPr>
      <w:spacing w:before="240" w:after="60"/>
      <w:outlineLvl w:val="7"/>
    </w:pPr>
    <w:rPr>
      <w:i/>
      <w:iCs/>
      <w:sz w:val="24"/>
      <w:szCs w:val="24"/>
    </w:rPr>
  </w:style>
  <w:style w:type="paragraph" w:styleId="Nagwek9">
    <w:name w:val="heading 9"/>
    <w:basedOn w:val="Normalny"/>
    <w:next w:val="Normalny"/>
    <w:link w:val="Nagwek9Znak"/>
    <w:uiPriority w:val="99"/>
    <w:qFormat/>
    <w:rsid w:val="000A56E9"/>
    <w:pPr>
      <w:keepNext/>
      <w:widowControl w:val="0"/>
      <w:suppressLineNumbers/>
      <w:tabs>
        <w:tab w:val="num" w:pos="1584"/>
      </w:tabs>
      <w:suppressAutoHyphens/>
      <w:ind w:left="1584" w:hanging="1584"/>
      <w:jc w:val="center"/>
      <w:outlineLvl w:val="8"/>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A56E9"/>
    <w:rPr>
      <w:b/>
      <w:bCs/>
      <w:sz w:val="44"/>
      <w:szCs w:val="44"/>
      <w:lang w:val="pl-PL" w:eastAsia="pl-PL"/>
    </w:rPr>
  </w:style>
  <w:style w:type="character" w:customStyle="1" w:styleId="Nagwek2Znak">
    <w:name w:val="Nagłówek 2 Znak"/>
    <w:basedOn w:val="Domylnaczcionkaakapitu"/>
    <w:link w:val="Nagwek2"/>
    <w:uiPriority w:val="99"/>
    <w:locked/>
    <w:rsid w:val="000A56E9"/>
    <w:rPr>
      <w:b/>
      <w:bCs/>
      <w:lang w:val="pl-PL" w:eastAsia="pl-PL"/>
    </w:rPr>
  </w:style>
  <w:style w:type="character" w:customStyle="1" w:styleId="Nagwek3Znak">
    <w:name w:val="Nagłówek 3 Znak"/>
    <w:basedOn w:val="Domylnaczcionkaakapitu"/>
    <w:link w:val="Nagwek3"/>
    <w:uiPriority w:val="99"/>
    <w:locked/>
    <w:rsid w:val="000A56E9"/>
    <w:rPr>
      <w:rFonts w:ascii="Arial" w:hAnsi="Arial" w:cs="Arial"/>
      <w:b/>
      <w:bCs/>
      <w:sz w:val="26"/>
      <w:szCs w:val="26"/>
      <w:lang w:val="pl-PL" w:eastAsia="pl-PL"/>
    </w:rPr>
  </w:style>
  <w:style w:type="character" w:customStyle="1" w:styleId="Nagwek4Znak">
    <w:name w:val="Nagłówek 4 Znak"/>
    <w:basedOn w:val="Domylnaczcionkaakapitu"/>
    <w:link w:val="Nagwek4"/>
    <w:uiPriority w:val="99"/>
    <w:locked/>
    <w:rsid w:val="000A56E9"/>
    <w:rPr>
      <w:rFonts w:ascii="Arial" w:hAnsi="Arial" w:cs="Arial"/>
      <w:sz w:val="24"/>
      <w:szCs w:val="24"/>
      <w:lang w:val="pl-PL" w:eastAsia="pl-PL"/>
    </w:rPr>
  </w:style>
  <w:style w:type="character" w:customStyle="1" w:styleId="Nagwek5Znak">
    <w:name w:val="Nagłówek 5 Znak"/>
    <w:basedOn w:val="Domylnaczcionkaakapitu"/>
    <w:link w:val="Nagwek5"/>
    <w:uiPriority w:val="99"/>
    <w:locked/>
    <w:rsid w:val="000A56E9"/>
    <w:rPr>
      <w:b/>
      <w:bCs/>
      <w:i/>
      <w:iCs/>
      <w:sz w:val="26"/>
      <w:szCs w:val="26"/>
      <w:lang w:val="pl-PL" w:eastAsia="pl-PL"/>
    </w:rPr>
  </w:style>
  <w:style w:type="character" w:customStyle="1" w:styleId="Nagwek6Znak">
    <w:name w:val="Nagłówek 6 Znak"/>
    <w:basedOn w:val="Domylnaczcionkaakapitu"/>
    <w:link w:val="Nagwek6"/>
    <w:uiPriority w:val="99"/>
    <w:locked/>
    <w:rsid w:val="000A56E9"/>
    <w:rPr>
      <w:rFonts w:ascii="Arial" w:hAnsi="Arial" w:cs="Arial"/>
      <w:lang w:val="pl-PL" w:eastAsia="pl-PL"/>
    </w:rPr>
  </w:style>
  <w:style w:type="character" w:customStyle="1" w:styleId="Nagwek7Znak">
    <w:name w:val="Nagłówek 7 Znak"/>
    <w:basedOn w:val="Domylnaczcionkaakapitu"/>
    <w:link w:val="Nagwek7"/>
    <w:uiPriority w:val="99"/>
    <w:locked/>
    <w:rsid w:val="000A56E9"/>
    <w:rPr>
      <w:rFonts w:ascii="Arial" w:hAnsi="Arial" w:cs="Arial"/>
      <w:b/>
      <w:bCs/>
      <w:i/>
      <w:iCs/>
      <w:sz w:val="28"/>
      <w:szCs w:val="28"/>
      <w:lang w:val="pl-PL" w:eastAsia="pl-PL"/>
    </w:rPr>
  </w:style>
  <w:style w:type="character" w:customStyle="1" w:styleId="Nagwek8Znak">
    <w:name w:val="Nagłówek 8 Znak"/>
    <w:basedOn w:val="Domylnaczcionkaakapitu"/>
    <w:link w:val="Nagwek8"/>
    <w:uiPriority w:val="99"/>
    <w:locked/>
    <w:rsid w:val="000A56E9"/>
    <w:rPr>
      <w:i/>
      <w:iCs/>
      <w:sz w:val="24"/>
      <w:szCs w:val="24"/>
      <w:lang w:val="pl-PL" w:eastAsia="pl-PL"/>
    </w:rPr>
  </w:style>
  <w:style w:type="character" w:customStyle="1" w:styleId="Nagwek9Znak">
    <w:name w:val="Nagłówek 9 Znak"/>
    <w:basedOn w:val="Domylnaczcionkaakapitu"/>
    <w:link w:val="Nagwek9"/>
    <w:uiPriority w:val="99"/>
    <w:locked/>
    <w:rsid w:val="000A56E9"/>
    <w:rPr>
      <w:rFonts w:ascii="Arial" w:hAnsi="Arial" w:cs="Arial"/>
      <w:b/>
      <w:bCs/>
      <w:u w:val="single"/>
      <w:lang w:val="pl-PL" w:eastAsia="pl-PL"/>
    </w:rPr>
  </w:style>
  <w:style w:type="paragraph" w:styleId="Tekstdymka">
    <w:name w:val="Balloon Text"/>
    <w:basedOn w:val="Normalny"/>
    <w:link w:val="TekstdymkaZnak"/>
    <w:uiPriority w:val="99"/>
    <w:semiHidden/>
    <w:rsid w:val="00EC170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56E9"/>
    <w:rPr>
      <w:rFonts w:ascii="Tahoma" w:hAnsi="Tahoma" w:cs="Tahoma"/>
      <w:sz w:val="16"/>
      <w:szCs w:val="16"/>
      <w:lang w:val="pl-PL" w:eastAsia="pl-PL"/>
    </w:rPr>
  </w:style>
  <w:style w:type="paragraph" w:customStyle="1" w:styleId="Znak">
    <w:name w:val="Znak"/>
    <w:basedOn w:val="Normalny"/>
    <w:uiPriority w:val="99"/>
    <w:rsid w:val="00472394"/>
    <w:rPr>
      <w:sz w:val="24"/>
      <w:szCs w:val="24"/>
    </w:rPr>
  </w:style>
  <w:style w:type="paragraph" w:styleId="Nagwek">
    <w:name w:val="header"/>
    <w:aliases w:val="Nagłówek strony"/>
    <w:basedOn w:val="Normalny"/>
    <w:link w:val="NagwekZnak"/>
    <w:uiPriority w:val="99"/>
    <w:rsid w:val="00EC170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0A56E9"/>
    <w:rPr>
      <w:lang w:val="pl-PL" w:eastAsia="pl-PL"/>
    </w:rPr>
  </w:style>
  <w:style w:type="paragraph" w:styleId="Tekstpodstawowywcity">
    <w:name w:val="Body Text Indent"/>
    <w:basedOn w:val="Normalny"/>
    <w:link w:val="TekstpodstawowywcityZnak"/>
    <w:rsid w:val="00EC170C"/>
    <w:pPr>
      <w:ind w:left="1080"/>
    </w:pPr>
    <w:rPr>
      <w:sz w:val="24"/>
      <w:szCs w:val="24"/>
    </w:rPr>
  </w:style>
  <w:style w:type="character" w:customStyle="1" w:styleId="TekstpodstawowywcityZnak">
    <w:name w:val="Tekst podstawowy wcięty Znak"/>
    <w:basedOn w:val="Domylnaczcionkaakapitu"/>
    <w:link w:val="Tekstpodstawowywcity"/>
    <w:locked/>
    <w:rsid w:val="002F6540"/>
    <w:rPr>
      <w:sz w:val="24"/>
      <w:szCs w:val="24"/>
    </w:rPr>
  </w:style>
  <w:style w:type="paragraph" w:styleId="Tytu">
    <w:name w:val="Title"/>
    <w:basedOn w:val="Normalny"/>
    <w:link w:val="TytuZnak"/>
    <w:uiPriority w:val="99"/>
    <w:qFormat/>
    <w:rsid w:val="00EC170C"/>
    <w:pPr>
      <w:jc w:val="center"/>
    </w:pPr>
    <w:rPr>
      <w:b/>
      <w:bCs/>
      <w:sz w:val="28"/>
      <w:szCs w:val="28"/>
    </w:rPr>
  </w:style>
  <w:style w:type="character" w:customStyle="1" w:styleId="TytuZnak">
    <w:name w:val="Tytuł Znak"/>
    <w:basedOn w:val="Domylnaczcionkaakapitu"/>
    <w:link w:val="Tytu"/>
    <w:uiPriority w:val="99"/>
    <w:locked/>
    <w:rsid w:val="00302555"/>
    <w:rPr>
      <w:rFonts w:ascii="Cambria" w:hAnsi="Cambria" w:cs="Cambria"/>
      <w:b/>
      <w:bCs/>
      <w:kern w:val="28"/>
      <w:sz w:val="32"/>
      <w:szCs w:val="32"/>
    </w:rPr>
  </w:style>
  <w:style w:type="paragraph" w:styleId="Tekstpodstawowy">
    <w:name w:val="Body Text"/>
    <w:aliases w:val="Regulacje,definicje,moj body text"/>
    <w:basedOn w:val="Normalny"/>
    <w:link w:val="TekstpodstawowyZnak"/>
    <w:uiPriority w:val="99"/>
    <w:rsid w:val="00EC170C"/>
    <w:pPr>
      <w:jc w:val="both"/>
    </w:pPr>
    <w:rPr>
      <w:b/>
      <w:bCs/>
      <w:sz w:val="28"/>
      <w:szCs w:val="28"/>
    </w:rPr>
  </w:style>
  <w:style w:type="character" w:customStyle="1" w:styleId="TekstpodstawowyZnak">
    <w:name w:val="Tekst podstawowy Znak"/>
    <w:aliases w:val="Regulacje Znak,definicje Znak,moj body text Znak"/>
    <w:basedOn w:val="Domylnaczcionkaakapitu"/>
    <w:link w:val="Tekstpodstawowy"/>
    <w:uiPriority w:val="99"/>
    <w:semiHidden/>
    <w:locked/>
    <w:rsid w:val="00302555"/>
    <w:rPr>
      <w:sz w:val="20"/>
      <w:szCs w:val="20"/>
    </w:rPr>
  </w:style>
  <w:style w:type="paragraph" w:styleId="Stopka">
    <w:name w:val="footer"/>
    <w:basedOn w:val="Normalny"/>
    <w:link w:val="StopkaZnak"/>
    <w:uiPriority w:val="99"/>
    <w:rsid w:val="00EC170C"/>
    <w:pPr>
      <w:tabs>
        <w:tab w:val="center" w:pos="4536"/>
        <w:tab w:val="right" w:pos="9072"/>
      </w:tabs>
    </w:pPr>
  </w:style>
  <w:style w:type="character" w:customStyle="1" w:styleId="StopkaZnak">
    <w:name w:val="Stopka Znak"/>
    <w:basedOn w:val="Domylnaczcionkaakapitu"/>
    <w:link w:val="Stopka"/>
    <w:uiPriority w:val="99"/>
    <w:locked/>
    <w:rsid w:val="000A56E9"/>
    <w:rPr>
      <w:lang w:val="pl-PL" w:eastAsia="pl-PL"/>
    </w:rPr>
  </w:style>
  <w:style w:type="character" w:styleId="Numerstrony">
    <w:name w:val="page number"/>
    <w:basedOn w:val="Domylnaczcionkaakapitu"/>
    <w:uiPriority w:val="99"/>
    <w:rsid w:val="00EC170C"/>
  </w:style>
  <w:style w:type="paragraph" w:styleId="Tekstpodstawowywcity2">
    <w:name w:val="Body Text Indent 2"/>
    <w:basedOn w:val="Normalny"/>
    <w:link w:val="Tekstpodstawowywcity2Znak"/>
    <w:uiPriority w:val="99"/>
    <w:rsid w:val="00EC17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302555"/>
    <w:rPr>
      <w:sz w:val="20"/>
      <w:szCs w:val="20"/>
    </w:rPr>
  </w:style>
  <w:style w:type="paragraph" w:styleId="Tekstpodstawowy2">
    <w:name w:val="Body Text 2"/>
    <w:basedOn w:val="Normalny"/>
    <w:link w:val="Tekstpodstawowy2Znak"/>
    <w:uiPriority w:val="99"/>
    <w:rsid w:val="00EC170C"/>
    <w:pPr>
      <w:spacing w:after="120" w:line="480" w:lineRule="auto"/>
    </w:pPr>
  </w:style>
  <w:style w:type="character" w:customStyle="1" w:styleId="Tekstpodstawowy2Znak">
    <w:name w:val="Tekst podstawowy 2 Znak"/>
    <w:basedOn w:val="Domylnaczcionkaakapitu"/>
    <w:link w:val="Tekstpodstawowy2"/>
    <w:uiPriority w:val="99"/>
    <w:semiHidden/>
    <w:locked/>
    <w:rsid w:val="00302555"/>
    <w:rPr>
      <w:sz w:val="20"/>
      <w:szCs w:val="20"/>
    </w:rPr>
  </w:style>
  <w:style w:type="paragraph" w:customStyle="1" w:styleId="pkt">
    <w:name w:val="pkt"/>
    <w:basedOn w:val="Normalny"/>
    <w:uiPriority w:val="99"/>
    <w:rsid w:val="00EC170C"/>
    <w:pPr>
      <w:spacing w:before="60" w:after="60"/>
      <w:ind w:left="851" w:hanging="295"/>
      <w:jc w:val="both"/>
    </w:pPr>
    <w:rPr>
      <w:sz w:val="24"/>
      <w:szCs w:val="24"/>
    </w:rPr>
  </w:style>
  <w:style w:type="paragraph" w:customStyle="1" w:styleId="ust">
    <w:name w:val="ust"/>
    <w:uiPriority w:val="99"/>
    <w:rsid w:val="00EC170C"/>
    <w:pPr>
      <w:spacing w:before="60" w:after="60"/>
      <w:ind w:left="426" w:hanging="284"/>
      <w:jc w:val="both"/>
    </w:pPr>
    <w:rPr>
      <w:sz w:val="24"/>
      <w:szCs w:val="24"/>
    </w:rPr>
  </w:style>
  <w:style w:type="paragraph" w:customStyle="1" w:styleId="tyt">
    <w:name w:val="tyt"/>
    <w:basedOn w:val="Normalny"/>
    <w:uiPriority w:val="99"/>
    <w:rsid w:val="00EC170C"/>
    <w:pPr>
      <w:keepNext/>
      <w:spacing w:before="60" w:after="60"/>
      <w:jc w:val="center"/>
    </w:pPr>
    <w:rPr>
      <w:b/>
      <w:bCs/>
      <w:sz w:val="24"/>
      <w:szCs w:val="24"/>
    </w:rPr>
  </w:style>
  <w:style w:type="paragraph" w:customStyle="1" w:styleId="pkt1">
    <w:name w:val="pkt1"/>
    <w:basedOn w:val="pkt"/>
    <w:uiPriority w:val="99"/>
    <w:rsid w:val="00EC170C"/>
    <w:pPr>
      <w:ind w:left="850" w:hanging="425"/>
    </w:pPr>
  </w:style>
  <w:style w:type="paragraph" w:customStyle="1" w:styleId="lit1">
    <w:name w:val="lit1"/>
    <w:basedOn w:val="Normalny"/>
    <w:uiPriority w:val="99"/>
    <w:rsid w:val="00EC170C"/>
    <w:pPr>
      <w:spacing w:before="60" w:after="60"/>
      <w:ind w:left="1276" w:hanging="340"/>
      <w:jc w:val="both"/>
    </w:pPr>
    <w:rPr>
      <w:sz w:val="24"/>
      <w:szCs w:val="24"/>
    </w:rPr>
  </w:style>
  <w:style w:type="paragraph" w:customStyle="1" w:styleId="tekst">
    <w:name w:val="tekst"/>
    <w:basedOn w:val="Normalny"/>
    <w:uiPriority w:val="99"/>
    <w:rsid w:val="00EC170C"/>
    <w:pPr>
      <w:suppressLineNumbers/>
      <w:spacing w:before="60" w:after="60"/>
      <w:jc w:val="both"/>
    </w:pPr>
    <w:rPr>
      <w:sz w:val="24"/>
      <w:szCs w:val="24"/>
    </w:rPr>
  </w:style>
  <w:style w:type="paragraph" w:styleId="Tekstpodstawowy3">
    <w:name w:val="Body Text 3"/>
    <w:basedOn w:val="Normalny"/>
    <w:link w:val="Tekstpodstawowy3Znak"/>
    <w:uiPriority w:val="99"/>
    <w:rsid w:val="00EC170C"/>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0A56E9"/>
    <w:rPr>
      <w:rFonts w:ascii="Arial" w:hAnsi="Arial" w:cs="Arial"/>
      <w:lang w:val="pl-PL" w:eastAsia="pl-PL"/>
    </w:rPr>
  </w:style>
  <w:style w:type="character" w:customStyle="1" w:styleId="akapitdomyslny">
    <w:name w:val="akapitdomyslny"/>
    <w:basedOn w:val="Domylnaczcionkaakapitu"/>
    <w:uiPriority w:val="99"/>
    <w:rsid w:val="00EC170C"/>
    <w:rPr>
      <w:sz w:val="20"/>
      <w:szCs w:val="20"/>
    </w:rPr>
  </w:style>
  <w:style w:type="character" w:styleId="Hipercze">
    <w:name w:val="Hyperlink"/>
    <w:basedOn w:val="Domylnaczcionkaakapitu"/>
    <w:uiPriority w:val="99"/>
    <w:rsid w:val="00EC170C"/>
    <w:rPr>
      <w:color w:val="0000FF"/>
      <w:u w:val="single"/>
    </w:rPr>
  </w:style>
  <w:style w:type="paragraph" w:styleId="Tekstpodstawowywcity3">
    <w:name w:val="Body Text Indent 3"/>
    <w:basedOn w:val="Normalny"/>
    <w:link w:val="Tekstpodstawowywcity3Znak"/>
    <w:uiPriority w:val="99"/>
    <w:rsid w:val="00EC170C"/>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302555"/>
    <w:rPr>
      <w:sz w:val="16"/>
      <w:szCs w:val="16"/>
    </w:rPr>
  </w:style>
  <w:style w:type="paragraph" w:styleId="Zwykytekst">
    <w:name w:val="Plain Text"/>
    <w:basedOn w:val="Normalny"/>
    <w:link w:val="ZwykytekstZnak"/>
    <w:uiPriority w:val="99"/>
    <w:rsid w:val="00F0072A"/>
    <w:rPr>
      <w:rFonts w:ascii="Courier New" w:hAnsi="Courier New" w:cs="Courier New"/>
    </w:rPr>
  </w:style>
  <w:style w:type="character" w:customStyle="1" w:styleId="ZwykytekstZnak">
    <w:name w:val="Zwykły tekst Znak"/>
    <w:basedOn w:val="Domylnaczcionkaakapitu"/>
    <w:link w:val="Zwykytekst"/>
    <w:uiPriority w:val="99"/>
    <w:semiHidden/>
    <w:locked/>
    <w:rsid w:val="00302555"/>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0A56E9"/>
    <w:rPr>
      <w:lang w:val="pl-PL" w:eastAsia="pl-PL"/>
    </w:rPr>
  </w:style>
  <w:style w:type="character" w:styleId="Odwoanieprzypisukocowego">
    <w:name w:val="endnote reference"/>
    <w:basedOn w:val="Domylnaczcionkaakapitu"/>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semiHidden/>
    <w:rsid w:val="00567443"/>
  </w:style>
  <w:style w:type="character" w:customStyle="1" w:styleId="TekstprzypisudolnegoZnak">
    <w:name w:val="Tekst przypisu dolnego Znak"/>
    <w:basedOn w:val="Domylnaczcionkaakapitu"/>
    <w:link w:val="Tekstprzypisudolnego"/>
    <w:uiPriority w:val="99"/>
    <w:semiHidden/>
    <w:locked/>
    <w:rsid w:val="00302555"/>
    <w:rPr>
      <w:sz w:val="20"/>
      <w:szCs w:val="20"/>
    </w:rPr>
  </w:style>
  <w:style w:type="character" w:styleId="Odwoanieprzypisudolnego">
    <w:name w:val="footnote reference"/>
    <w:basedOn w:val="Domylnaczcionkaakapitu"/>
    <w:uiPriority w:val="99"/>
    <w:semiHidden/>
    <w:rsid w:val="00567443"/>
    <w:rPr>
      <w:vertAlign w:val="superscript"/>
    </w:rPr>
  </w:style>
  <w:style w:type="paragraph" w:styleId="Podtytu">
    <w:name w:val="Subtitle"/>
    <w:basedOn w:val="Normalny"/>
    <w:next w:val="Tekstpodstawowy"/>
    <w:link w:val="PodtytuZnak"/>
    <w:uiPriority w:val="99"/>
    <w:qFormat/>
    <w:rsid w:val="0086323D"/>
    <w:pPr>
      <w:numPr>
        <w:numId w:val="1"/>
      </w:numPr>
      <w:suppressAutoHyphens/>
      <w:ind w:right="57"/>
      <w:jc w:val="both"/>
    </w:pPr>
    <w:rPr>
      <w:rFonts w:ascii="Arial" w:hAnsi="Arial" w:cs="Arial"/>
      <w:b/>
      <w:bCs/>
      <w:lang w:eastAsia="ar-SA"/>
    </w:rPr>
  </w:style>
  <w:style w:type="character" w:customStyle="1" w:styleId="PodtytuZnak">
    <w:name w:val="Podtytuł Znak"/>
    <w:basedOn w:val="Domylnaczcionkaakapitu"/>
    <w:link w:val="Podtytu"/>
    <w:uiPriority w:val="99"/>
    <w:locked/>
    <w:rsid w:val="00302555"/>
    <w:rPr>
      <w:rFonts w:ascii="Arial" w:hAnsi="Arial" w:cs="Arial"/>
      <w:b/>
      <w:bCs/>
      <w:lang w:eastAsia="ar-SA"/>
    </w:rPr>
  </w:style>
  <w:style w:type="paragraph" w:styleId="Akapitzlist">
    <w:name w:val="List Paragraph"/>
    <w:basedOn w:val="Normalny"/>
    <w:uiPriority w:val="34"/>
    <w:qFormat/>
    <w:rsid w:val="00746079"/>
    <w:pPr>
      <w:spacing w:after="120"/>
      <w:ind w:left="720" w:hanging="357"/>
      <w:jc w:val="both"/>
    </w:pPr>
    <w:rPr>
      <w:rFonts w:ascii="Calibri" w:hAnsi="Calibri" w:cs="Calibri"/>
      <w:sz w:val="22"/>
      <w:szCs w:val="22"/>
      <w:lang w:eastAsia="en-US"/>
    </w:rPr>
  </w:style>
  <w:style w:type="character" w:styleId="Odwoaniedokomentarza">
    <w:name w:val="annotation reference"/>
    <w:basedOn w:val="Domylnaczcionkaakapitu"/>
    <w:uiPriority w:val="99"/>
    <w:semiHidden/>
    <w:rsid w:val="00746079"/>
    <w:rPr>
      <w:sz w:val="16"/>
      <w:szCs w:val="16"/>
    </w:rPr>
  </w:style>
  <w:style w:type="paragraph" w:styleId="Tekstkomentarza">
    <w:name w:val="annotation text"/>
    <w:basedOn w:val="Normalny"/>
    <w:link w:val="TekstkomentarzaZnak"/>
    <w:uiPriority w:val="99"/>
    <w:semiHidden/>
    <w:rsid w:val="00746079"/>
  </w:style>
  <w:style w:type="character" w:customStyle="1" w:styleId="TekstkomentarzaZnak">
    <w:name w:val="Tekst komentarza Znak"/>
    <w:basedOn w:val="Domylnaczcionkaakapitu"/>
    <w:link w:val="Tekstkomentarza"/>
    <w:uiPriority w:val="99"/>
    <w:semiHidden/>
    <w:locked/>
    <w:rsid w:val="000A56E9"/>
    <w:rPr>
      <w:lang w:val="pl-PL" w:eastAsia="pl-PL"/>
    </w:rPr>
  </w:style>
  <w:style w:type="paragraph" w:styleId="Tematkomentarza">
    <w:name w:val="annotation subject"/>
    <w:basedOn w:val="Tekstkomentarza"/>
    <w:next w:val="Tekstkomentarza"/>
    <w:link w:val="TematkomentarzaZnak"/>
    <w:uiPriority w:val="99"/>
    <w:semiHidden/>
    <w:rsid w:val="00746079"/>
    <w:rPr>
      <w:b/>
      <w:bCs/>
    </w:rPr>
  </w:style>
  <w:style w:type="character" w:customStyle="1" w:styleId="TematkomentarzaZnak">
    <w:name w:val="Temat komentarza Znak"/>
    <w:basedOn w:val="ZnakZnak5"/>
    <w:link w:val="Tematkomentarza"/>
    <w:uiPriority w:val="99"/>
    <w:semiHidden/>
    <w:locked/>
    <w:rsid w:val="000A56E9"/>
    <w:rPr>
      <w:b/>
      <w:bCs/>
      <w:color w:val="FF0000"/>
      <w:lang w:val="pl-PL" w:eastAsia="pl-PL" w:bidi="ar-SA"/>
    </w:rPr>
  </w:style>
  <w:style w:type="character" w:customStyle="1" w:styleId="ZnakZnak5">
    <w:name w:val="Znak Znak5"/>
    <w:basedOn w:val="Domylnaczcionkaakapitu"/>
    <w:uiPriority w:val="99"/>
    <w:semiHidden/>
    <w:rsid w:val="000A56E9"/>
    <w:rPr>
      <w:color w:val="FF0000"/>
      <w:lang w:val="pl-PL" w:eastAsia="ar-SA" w:bidi="ar-SA"/>
    </w:rPr>
  </w:style>
  <w:style w:type="paragraph" w:customStyle="1" w:styleId="Tekstpodstawowywcity21">
    <w:name w:val="Tekst podstawowy wcięty 21"/>
    <w:basedOn w:val="Normalny"/>
    <w:uiPriority w:val="99"/>
    <w:rsid w:val="000A56E9"/>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semiHidden/>
    <w:rsid w:val="000A56E9"/>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semiHidden/>
    <w:rsid w:val="000A56E9"/>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semiHidden/>
    <w:rsid w:val="000A56E9"/>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0A56E9"/>
    <w:pPr>
      <w:keepLines/>
      <w:suppressAutoHyphens/>
      <w:spacing w:before="480" w:line="276" w:lineRule="auto"/>
      <w:ind w:right="-252"/>
      <w:jc w:val="left"/>
      <w:outlineLvl w:val="9"/>
    </w:pPr>
    <w:rPr>
      <w:rFonts w:ascii="Cambria" w:hAnsi="Cambria" w:cs="Cambria"/>
      <w:color w:val="365F91"/>
      <w:sz w:val="28"/>
      <w:szCs w:val="28"/>
      <w:lang w:eastAsia="ar-SA"/>
    </w:rPr>
  </w:style>
  <w:style w:type="paragraph" w:customStyle="1" w:styleId="AB-TEXT">
    <w:name w:val="AB-TEXT"/>
    <w:basedOn w:val="Tekstpodstawowy3"/>
    <w:link w:val="AB-TEXTZnak"/>
    <w:uiPriority w:val="99"/>
    <w:rsid w:val="000A56E9"/>
    <w:pPr>
      <w:suppressAutoHyphens/>
      <w:ind w:right="-252" w:firstLine="567"/>
    </w:pPr>
    <w:rPr>
      <w:rFonts w:ascii="Times New Roman" w:hAnsi="Times New Roman" w:cs="Times New Roman"/>
      <w:color w:val="FF0000"/>
      <w:sz w:val="24"/>
      <w:szCs w:val="24"/>
      <w:lang w:eastAsia="ar-SA"/>
    </w:rPr>
  </w:style>
  <w:style w:type="character" w:customStyle="1" w:styleId="AB-TEXTZnak">
    <w:name w:val="AB-TEXT Znak"/>
    <w:basedOn w:val="Domylnaczcionkaakapitu"/>
    <w:link w:val="AB-TEXT"/>
    <w:uiPriority w:val="99"/>
    <w:locked/>
    <w:rsid w:val="000A56E9"/>
    <w:rPr>
      <w:color w:val="FF0000"/>
      <w:sz w:val="24"/>
      <w:szCs w:val="24"/>
      <w:lang w:val="pl-PL" w:eastAsia="ar-SA" w:bidi="ar-SA"/>
    </w:rPr>
  </w:style>
  <w:style w:type="paragraph" w:customStyle="1" w:styleId="AB">
    <w:name w:val="AB"/>
    <w:basedOn w:val="Normalny"/>
    <w:uiPriority w:val="99"/>
    <w:rsid w:val="000A56E9"/>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0A56E9"/>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0A56E9"/>
    <w:rPr>
      <w:b/>
      <w:bCs/>
    </w:rPr>
  </w:style>
  <w:style w:type="paragraph" w:customStyle="1" w:styleId="Akapit1">
    <w:name w:val="Akapit 1"/>
    <w:basedOn w:val="Normalny"/>
    <w:next w:val="Normalny"/>
    <w:uiPriority w:val="99"/>
    <w:rsid w:val="000A56E9"/>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0A56E9"/>
    <w:pPr>
      <w:suppressAutoHyphens/>
      <w:spacing w:after="120"/>
      <w:ind w:right="-252"/>
    </w:pPr>
    <w:rPr>
      <w:b/>
      <w:bCs/>
      <w:color w:val="FF0000"/>
      <w:sz w:val="24"/>
      <w:szCs w:val="24"/>
      <w:lang w:eastAsia="ar-SA"/>
    </w:rPr>
  </w:style>
  <w:style w:type="character" w:customStyle="1" w:styleId="eltit">
    <w:name w:val="eltit"/>
    <w:basedOn w:val="Domylnaczcionkaakapitu"/>
    <w:uiPriority w:val="99"/>
    <w:rsid w:val="000A56E9"/>
  </w:style>
  <w:style w:type="paragraph" w:customStyle="1" w:styleId="wyliczeniecyfry">
    <w:name w:val="wyliczenie cyfry"/>
    <w:basedOn w:val="Normalny"/>
    <w:uiPriority w:val="99"/>
    <w:rsid w:val="000A56E9"/>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0A56E9"/>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0A56E9"/>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0A56E9"/>
    <w:rPr>
      <w:color w:val="0000FF"/>
    </w:rPr>
  </w:style>
  <w:style w:type="paragraph" w:styleId="Plandokumentu">
    <w:name w:val="Document Map"/>
    <w:basedOn w:val="Normalny"/>
    <w:link w:val="PlandokumentuZnak"/>
    <w:uiPriority w:val="99"/>
    <w:semiHidden/>
    <w:rsid w:val="000A56E9"/>
    <w:pPr>
      <w:suppressAutoHyphens/>
      <w:ind w:right="-252"/>
      <w:jc w:val="both"/>
    </w:pPr>
    <w:rPr>
      <w:rFonts w:ascii="Tahoma" w:hAnsi="Tahoma" w:cs="Tahoma"/>
      <w:color w:val="FF0000"/>
      <w:sz w:val="16"/>
      <w:szCs w:val="16"/>
      <w:lang w:eastAsia="ar-SA"/>
    </w:rPr>
  </w:style>
  <w:style w:type="character" w:customStyle="1" w:styleId="PlandokumentuZnak">
    <w:name w:val="Plan dokumentu Znak"/>
    <w:basedOn w:val="Domylnaczcionkaakapitu"/>
    <w:link w:val="Plandokumentu"/>
    <w:uiPriority w:val="99"/>
    <w:semiHidden/>
    <w:locked/>
    <w:rsid w:val="00302555"/>
    <w:rPr>
      <w:sz w:val="2"/>
      <w:szCs w:val="2"/>
    </w:rPr>
  </w:style>
  <w:style w:type="table" w:styleId="Tabela-Siatka">
    <w:name w:val="Table Grid"/>
    <w:basedOn w:val="Standardowy"/>
    <w:uiPriority w:val="99"/>
    <w:rsid w:val="000A56E9"/>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nakZnak">
    <w:name w:val="Znak Znak"/>
    <w:basedOn w:val="Domylnaczcionkaakapitu"/>
    <w:uiPriority w:val="99"/>
    <w:rsid w:val="000A56E9"/>
    <w:rPr>
      <w:color w:val="FF0000"/>
      <w:sz w:val="24"/>
      <w:szCs w:val="24"/>
      <w:lang w:val="pl-PL" w:eastAsia="ar-SA" w:bidi="ar-SA"/>
    </w:rPr>
  </w:style>
  <w:style w:type="character" w:customStyle="1" w:styleId="WW8Num10z0">
    <w:name w:val="WW8Num10z0"/>
    <w:uiPriority w:val="99"/>
    <w:rsid w:val="000A56E9"/>
    <w:rPr>
      <w:rFonts w:ascii="Symbol" w:hAnsi="Symbol" w:cs="Symbol"/>
    </w:rPr>
  </w:style>
  <w:style w:type="character" w:customStyle="1" w:styleId="WW8Num10z1">
    <w:name w:val="WW8Num10z1"/>
    <w:uiPriority w:val="99"/>
    <w:rsid w:val="000A56E9"/>
    <w:rPr>
      <w:rFonts w:ascii="Courier New" w:hAnsi="Courier New" w:cs="Courier New"/>
    </w:rPr>
  </w:style>
  <w:style w:type="paragraph" w:customStyle="1" w:styleId="paragraf">
    <w:name w:val="paragraf"/>
    <w:basedOn w:val="Normalny"/>
    <w:uiPriority w:val="99"/>
    <w:rsid w:val="00365F64"/>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365F64"/>
    <w:pPr>
      <w:suppressAutoHyphens/>
      <w:spacing w:before="113"/>
      <w:jc w:val="both"/>
    </w:pPr>
    <w:rPr>
      <w:rFonts w:ascii="Arial" w:hAnsi="Arial" w:cs="Arial"/>
      <w:lang w:eastAsia="ar-SA"/>
    </w:rPr>
  </w:style>
  <w:style w:type="paragraph" w:customStyle="1" w:styleId="Lista-1i">
    <w:name w:val="Lista - 1i"/>
    <w:basedOn w:val="Normalny"/>
    <w:uiPriority w:val="99"/>
    <w:rsid w:val="0086496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FA7FE0"/>
    <w:rPr>
      <w:rFonts w:ascii="Arial" w:hAnsi="Arial" w:cs="Arial"/>
    </w:rPr>
  </w:style>
  <w:style w:type="paragraph" w:styleId="Listanumerowana3">
    <w:name w:val="List Number 3"/>
    <w:basedOn w:val="Normalny"/>
    <w:uiPriority w:val="99"/>
    <w:rsid w:val="004C198F"/>
    <w:pPr>
      <w:numPr>
        <w:numId w:val="13"/>
      </w:numPr>
      <w:tabs>
        <w:tab w:val="num" w:pos="786"/>
      </w:tabs>
      <w:ind w:left="786"/>
    </w:pPr>
  </w:style>
  <w:style w:type="paragraph" w:customStyle="1" w:styleId="Znak3ZnakZnakZnakZnakZnakZnakZnakZnakZnak">
    <w:name w:val="Znak3 Znak Znak Znak Znak Znak Znak Znak Znak Znak"/>
    <w:basedOn w:val="Normalny"/>
    <w:uiPriority w:val="99"/>
    <w:rsid w:val="007D485D"/>
    <w:rPr>
      <w:rFonts w:ascii="Arial" w:hAnsi="Arial" w:cs="Arial"/>
    </w:rPr>
  </w:style>
  <w:style w:type="paragraph" w:customStyle="1" w:styleId="Znak3ZnakZnakZnakZnakZnakZnak">
    <w:name w:val="Znak3 Znak Znak Znak Znak Znak Znak"/>
    <w:basedOn w:val="Normalny"/>
    <w:uiPriority w:val="99"/>
    <w:rsid w:val="007311D2"/>
    <w:rPr>
      <w:rFonts w:ascii="Arial" w:hAnsi="Arial" w:cs="Arial"/>
    </w:rPr>
  </w:style>
  <w:style w:type="character" w:styleId="HTML-cytat">
    <w:name w:val="HTML Cite"/>
    <w:basedOn w:val="Domylnaczcionkaakapitu"/>
    <w:uiPriority w:val="99"/>
    <w:rsid w:val="00DA4115"/>
    <w:rPr>
      <w:i/>
      <w:iCs/>
    </w:rPr>
  </w:style>
  <w:style w:type="paragraph" w:customStyle="1" w:styleId="Style6">
    <w:name w:val="Style6"/>
    <w:basedOn w:val="Normalny"/>
    <w:uiPriority w:val="99"/>
    <w:rsid w:val="004F7258"/>
    <w:pPr>
      <w:widowControl w:val="0"/>
      <w:suppressAutoHyphens/>
      <w:autoSpaceDE w:val="0"/>
    </w:pPr>
    <w:rPr>
      <w:sz w:val="24"/>
      <w:szCs w:val="24"/>
      <w:lang w:eastAsia="ar-SA"/>
    </w:rPr>
  </w:style>
  <w:style w:type="paragraph" w:customStyle="1" w:styleId="Tredokumentu">
    <w:name w:val="Treść dokumentu"/>
    <w:basedOn w:val="Tekstpodstawowy"/>
    <w:uiPriority w:val="99"/>
    <w:rsid w:val="004F725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4F7258"/>
    <w:rPr>
      <w:rFonts w:ascii="Times New Roman" w:hAnsi="Times New Roman" w:cs="Times New Roman"/>
      <w:i/>
      <w:iCs/>
      <w:sz w:val="22"/>
      <w:szCs w:val="22"/>
    </w:rPr>
  </w:style>
  <w:style w:type="character" w:styleId="Pogrubienie">
    <w:name w:val="Strong"/>
    <w:basedOn w:val="Domylnaczcionkaakapitu"/>
    <w:uiPriority w:val="22"/>
    <w:qFormat/>
    <w:locked/>
    <w:rsid w:val="000B5741"/>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EC170C"/>
  </w:style>
  <w:style w:type="paragraph" w:styleId="Nagwek1">
    <w:name w:val="heading 1"/>
    <w:basedOn w:val="Normalny"/>
    <w:next w:val="Normalny"/>
    <w:link w:val="Nagwek1Znak"/>
    <w:uiPriority w:val="99"/>
    <w:qFormat/>
    <w:rsid w:val="00EC170C"/>
    <w:pPr>
      <w:keepNext/>
      <w:jc w:val="center"/>
      <w:outlineLvl w:val="0"/>
    </w:pPr>
    <w:rPr>
      <w:b/>
      <w:bCs/>
      <w:sz w:val="44"/>
      <w:szCs w:val="44"/>
    </w:rPr>
  </w:style>
  <w:style w:type="paragraph" w:styleId="Nagwek2">
    <w:name w:val="heading 2"/>
    <w:basedOn w:val="Normalny"/>
    <w:next w:val="Normalny"/>
    <w:link w:val="Nagwek2Znak"/>
    <w:uiPriority w:val="99"/>
    <w:qFormat/>
    <w:rsid w:val="00EC170C"/>
    <w:pPr>
      <w:keepNext/>
      <w:jc w:val="center"/>
      <w:outlineLvl w:val="1"/>
    </w:pPr>
    <w:rPr>
      <w:b/>
      <w:bCs/>
    </w:rPr>
  </w:style>
  <w:style w:type="paragraph" w:styleId="Nagwek3">
    <w:name w:val="heading 3"/>
    <w:basedOn w:val="Normalny"/>
    <w:next w:val="Normalny"/>
    <w:link w:val="Nagwek3Znak"/>
    <w:uiPriority w:val="99"/>
    <w:qFormat/>
    <w:rsid w:val="00EC170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C170C"/>
    <w:pPr>
      <w:keepNext/>
      <w:spacing w:line="360" w:lineRule="auto"/>
      <w:ind w:firstLine="720"/>
      <w:outlineLvl w:val="3"/>
    </w:pPr>
    <w:rPr>
      <w:rFonts w:ascii="Arial" w:hAnsi="Arial" w:cs="Arial"/>
      <w:sz w:val="24"/>
      <w:szCs w:val="24"/>
    </w:rPr>
  </w:style>
  <w:style w:type="paragraph" w:styleId="Nagwek5">
    <w:name w:val="heading 5"/>
    <w:basedOn w:val="Normalny"/>
    <w:next w:val="Normalny"/>
    <w:link w:val="Nagwek5Znak"/>
    <w:uiPriority w:val="99"/>
    <w:qFormat/>
    <w:rsid w:val="00EC170C"/>
    <w:pPr>
      <w:spacing w:before="240" w:after="60"/>
      <w:outlineLvl w:val="4"/>
    </w:pPr>
    <w:rPr>
      <w:b/>
      <w:bCs/>
      <w:i/>
      <w:iCs/>
      <w:sz w:val="26"/>
      <w:szCs w:val="26"/>
    </w:rPr>
  </w:style>
  <w:style w:type="paragraph" w:styleId="Nagwek6">
    <w:name w:val="heading 6"/>
    <w:basedOn w:val="Normalny"/>
    <w:next w:val="Normalny"/>
    <w:link w:val="Nagwek6Znak"/>
    <w:uiPriority w:val="99"/>
    <w:qFormat/>
    <w:rsid w:val="000A56E9"/>
    <w:pPr>
      <w:keepNext/>
      <w:widowControl w:val="0"/>
      <w:suppressLineNumbers/>
      <w:tabs>
        <w:tab w:val="num" w:pos="1152"/>
      </w:tabs>
      <w:suppressAutoHyphens/>
      <w:ind w:left="1152" w:hanging="1152"/>
      <w:outlineLvl w:val="5"/>
    </w:pPr>
    <w:rPr>
      <w:rFonts w:ascii="Arial" w:hAnsi="Arial" w:cs="Arial"/>
    </w:rPr>
  </w:style>
  <w:style w:type="paragraph" w:styleId="Nagwek7">
    <w:name w:val="heading 7"/>
    <w:basedOn w:val="Normalny"/>
    <w:next w:val="Normalny"/>
    <w:link w:val="Nagwek7Znak"/>
    <w:uiPriority w:val="99"/>
    <w:qFormat/>
    <w:rsid w:val="000A56E9"/>
    <w:pPr>
      <w:keepNext/>
      <w:widowControl w:val="0"/>
      <w:suppressLineNumbers/>
      <w:tabs>
        <w:tab w:val="num" w:pos="1296"/>
      </w:tabs>
      <w:suppressAutoHyphens/>
      <w:ind w:left="1296" w:hanging="1296"/>
      <w:jc w:val="right"/>
      <w:outlineLvl w:val="6"/>
    </w:pPr>
    <w:rPr>
      <w:rFonts w:ascii="Arial" w:hAnsi="Arial" w:cs="Arial"/>
      <w:b/>
      <w:bCs/>
      <w:i/>
      <w:iCs/>
      <w:sz w:val="28"/>
      <w:szCs w:val="28"/>
    </w:rPr>
  </w:style>
  <w:style w:type="paragraph" w:styleId="Nagwek8">
    <w:name w:val="heading 8"/>
    <w:basedOn w:val="Normalny"/>
    <w:next w:val="Normalny"/>
    <w:link w:val="Nagwek8Znak"/>
    <w:uiPriority w:val="99"/>
    <w:qFormat/>
    <w:rsid w:val="00EC170C"/>
    <w:pPr>
      <w:spacing w:before="240" w:after="60"/>
      <w:outlineLvl w:val="7"/>
    </w:pPr>
    <w:rPr>
      <w:i/>
      <w:iCs/>
      <w:sz w:val="24"/>
      <w:szCs w:val="24"/>
    </w:rPr>
  </w:style>
  <w:style w:type="paragraph" w:styleId="Nagwek9">
    <w:name w:val="heading 9"/>
    <w:basedOn w:val="Normalny"/>
    <w:next w:val="Normalny"/>
    <w:link w:val="Nagwek9Znak"/>
    <w:uiPriority w:val="99"/>
    <w:qFormat/>
    <w:rsid w:val="000A56E9"/>
    <w:pPr>
      <w:keepNext/>
      <w:widowControl w:val="0"/>
      <w:suppressLineNumbers/>
      <w:tabs>
        <w:tab w:val="num" w:pos="1584"/>
      </w:tabs>
      <w:suppressAutoHyphens/>
      <w:ind w:left="1584" w:hanging="1584"/>
      <w:jc w:val="center"/>
      <w:outlineLvl w:val="8"/>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A56E9"/>
    <w:rPr>
      <w:b/>
      <w:bCs/>
      <w:sz w:val="44"/>
      <w:szCs w:val="44"/>
      <w:lang w:val="pl-PL" w:eastAsia="pl-PL"/>
    </w:rPr>
  </w:style>
  <w:style w:type="character" w:customStyle="1" w:styleId="Nagwek2Znak">
    <w:name w:val="Nagłówek 2 Znak"/>
    <w:basedOn w:val="Domylnaczcionkaakapitu"/>
    <w:link w:val="Nagwek2"/>
    <w:uiPriority w:val="99"/>
    <w:locked/>
    <w:rsid w:val="000A56E9"/>
    <w:rPr>
      <w:b/>
      <w:bCs/>
      <w:lang w:val="pl-PL" w:eastAsia="pl-PL"/>
    </w:rPr>
  </w:style>
  <w:style w:type="character" w:customStyle="1" w:styleId="Nagwek3Znak">
    <w:name w:val="Nagłówek 3 Znak"/>
    <w:basedOn w:val="Domylnaczcionkaakapitu"/>
    <w:link w:val="Nagwek3"/>
    <w:uiPriority w:val="99"/>
    <w:locked/>
    <w:rsid w:val="000A56E9"/>
    <w:rPr>
      <w:rFonts w:ascii="Arial" w:hAnsi="Arial" w:cs="Arial"/>
      <w:b/>
      <w:bCs/>
      <w:sz w:val="26"/>
      <w:szCs w:val="26"/>
      <w:lang w:val="pl-PL" w:eastAsia="pl-PL"/>
    </w:rPr>
  </w:style>
  <w:style w:type="character" w:customStyle="1" w:styleId="Nagwek4Znak">
    <w:name w:val="Nagłówek 4 Znak"/>
    <w:basedOn w:val="Domylnaczcionkaakapitu"/>
    <w:link w:val="Nagwek4"/>
    <w:uiPriority w:val="99"/>
    <w:locked/>
    <w:rsid w:val="000A56E9"/>
    <w:rPr>
      <w:rFonts w:ascii="Arial" w:hAnsi="Arial" w:cs="Arial"/>
      <w:sz w:val="24"/>
      <w:szCs w:val="24"/>
      <w:lang w:val="pl-PL" w:eastAsia="pl-PL"/>
    </w:rPr>
  </w:style>
  <w:style w:type="character" w:customStyle="1" w:styleId="Nagwek5Znak">
    <w:name w:val="Nagłówek 5 Znak"/>
    <w:basedOn w:val="Domylnaczcionkaakapitu"/>
    <w:link w:val="Nagwek5"/>
    <w:uiPriority w:val="99"/>
    <w:locked/>
    <w:rsid w:val="000A56E9"/>
    <w:rPr>
      <w:b/>
      <w:bCs/>
      <w:i/>
      <w:iCs/>
      <w:sz w:val="26"/>
      <w:szCs w:val="26"/>
      <w:lang w:val="pl-PL" w:eastAsia="pl-PL"/>
    </w:rPr>
  </w:style>
  <w:style w:type="character" w:customStyle="1" w:styleId="Nagwek6Znak">
    <w:name w:val="Nagłówek 6 Znak"/>
    <w:basedOn w:val="Domylnaczcionkaakapitu"/>
    <w:link w:val="Nagwek6"/>
    <w:uiPriority w:val="99"/>
    <w:locked/>
    <w:rsid w:val="000A56E9"/>
    <w:rPr>
      <w:rFonts w:ascii="Arial" w:hAnsi="Arial" w:cs="Arial"/>
      <w:lang w:val="pl-PL" w:eastAsia="pl-PL"/>
    </w:rPr>
  </w:style>
  <w:style w:type="character" w:customStyle="1" w:styleId="Nagwek7Znak">
    <w:name w:val="Nagłówek 7 Znak"/>
    <w:basedOn w:val="Domylnaczcionkaakapitu"/>
    <w:link w:val="Nagwek7"/>
    <w:uiPriority w:val="99"/>
    <w:locked/>
    <w:rsid w:val="000A56E9"/>
    <w:rPr>
      <w:rFonts w:ascii="Arial" w:hAnsi="Arial" w:cs="Arial"/>
      <w:b/>
      <w:bCs/>
      <w:i/>
      <w:iCs/>
      <w:sz w:val="28"/>
      <w:szCs w:val="28"/>
      <w:lang w:val="pl-PL" w:eastAsia="pl-PL"/>
    </w:rPr>
  </w:style>
  <w:style w:type="character" w:customStyle="1" w:styleId="Nagwek8Znak">
    <w:name w:val="Nagłówek 8 Znak"/>
    <w:basedOn w:val="Domylnaczcionkaakapitu"/>
    <w:link w:val="Nagwek8"/>
    <w:uiPriority w:val="99"/>
    <w:locked/>
    <w:rsid w:val="000A56E9"/>
    <w:rPr>
      <w:i/>
      <w:iCs/>
      <w:sz w:val="24"/>
      <w:szCs w:val="24"/>
      <w:lang w:val="pl-PL" w:eastAsia="pl-PL"/>
    </w:rPr>
  </w:style>
  <w:style w:type="character" w:customStyle="1" w:styleId="Nagwek9Znak">
    <w:name w:val="Nagłówek 9 Znak"/>
    <w:basedOn w:val="Domylnaczcionkaakapitu"/>
    <w:link w:val="Nagwek9"/>
    <w:uiPriority w:val="99"/>
    <w:locked/>
    <w:rsid w:val="000A56E9"/>
    <w:rPr>
      <w:rFonts w:ascii="Arial" w:hAnsi="Arial" w:cs="Arial"/>
      <w:b/>
      <w:bCs/>
      <w:u w:val="single"/>
      <w:lang w:val="pl-PL" w:eastAsia="pl-PL"/>
    </w:rPr>
  </w:style>
  <w:style w:type="paragraph" w:styleId="Tekstdymka">
    <w:name w:val="Balloon Text"/>
    <w:basedOn w:val="Normalny"/>
    <w:link w:val="TekstdymkaZnak"/>
    <w:uiPriority w:val="99"/>
    <w:semiHidden/>
    <w:rsid w:val="00EC170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56E9"/>
    <w:rPr>
      <w:rFonts w:ascii="Tahoma" w:hAnsi="Tahoma" w:cs="Tahoma"/>
      <w:sz w:val="16"/>
      <w:szCs w:val="16"/>
      <w:lang w:val="pl-PL" w:eastAsia="pl-PL"/>
    </w:rPr>
  </w:style>
  <w:style w:type="paragraph" w:customStyle="1" w:styleId="Znak">
    <w:name w:val="Znak"/>
    <w:basedOn w:val="Normalny"/>
    <w:uiPriority w:val="99"/>
    <w:rsid w:val="00472394"/>
    <w:rPr>
      <w:sz w:val="24"/>
      <w:szCs w:val="24"/>
    </w:rPr>
  </w:style>
  <w:style w:type="paragraph" w:styleId="Nagwek">
    <w:name w:val="header"/>
    <w:aliases w:val="Nagłówek strony"/>
    <w:basedOn w:val="Normalny"/>
    <w:link w:val="NagwekZnak"/>
    <w:uiPriority w:val="99"/>
    <w:rsid w:val="00EC170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0A56E9"/>
    <w:rPr>
      <w:lang w:val="pl-PL" w:eastAsia="pl-PL"/>
    </w:rPr>
  </w:style>
  <w:style w:type="paragraph" w:styleId="Tekstpodstawowywcity">
    <w:name w:val="Body Text Indent"/>
    <w:basedOn w:val="Normalny"/>
    <w:link w:val="TekstpodstawowywcityZnak"/>
    <w:rsid w:val="00EC170C"/>
    <w:pPr>
      <w:ind w:left="1080"/>
    </w:pPr>
    <w:rPr>
      <w:sz w:val="24"/>
      <w:szCs w:val="24"/>
    </w:rPr>
  </w:style>
  <w:style w:type="character" w:customStyle="1" w:styleId="TekstpodstawowywcityZnak">
    <w:name w:val="Tekst podstawowy wcięty Znak"/>
    <w:basedOn w:val="Domylnaczcionkaakapitu"/>
    <w:link w:val="Tekstpodstawowywcity"/>
    <w:locked/>
    <w:rsid w:val="002F6540"/>
    <w:rPr>
      <w:sz w:val="24"/>
      <w:szCs w:val="24"/>
    </w:rPr>
  </w:style>
  <w:style w:type="paragraph" w:styleId="Tytu">
    <w:name w:val="Title"/>
    <w:basedOn w:val="Normalny"/>
    <w:link w:val="TytuZnak"/>
    <w:uiPriority w:val="99"/>
    <w:qFormat/>
    <w:rsid w:val="00EC170C"/>
    <w:pPr>
      <w:jc w:val="center"/>
    </w:pPr>
    <w:rPr>
      <w:b/>
      <w:bCs/>
      <w:sz w:val="28"/>
      <w:szCs w:val="28"/>
    </w:rPr>
  </w:style>
  <w:style w:type="character" w:customStyle="1" w:styleId="TytuZnak">
    <w:name w:val="Tytuł Znak"/>
    <w:basedOn w:val="Domylnaczcionkaakapitu"/>
    <w:link w:val="Tytu"/>
    <w:uiPriority w:val="99"/>
    <w:locked/>
    <w:rsid w:val="00302555"/>
    <w:rPr>
      <w:rFonts w:ascii="Cambria" w:hAnsi="Cambria" w:cs="Cambria"/>
      <w:b/>
      <w:bCs/>
      <w:kern w:val="28"/>
      <w:sz w:val="32"/>
      <w:szCs w:val="32"/>
    </w:rPr>
  </w:style>
  <w:style w:type="paragraph" w:styleId="Tekstpodstawowy">
    <w:name w:val="Body Text"/>
    <w:aliases w:val="Regulacje,definicje,moj body text"/>
    <w:basedOn w:val="Normalny"/>
    <w:link w:val="TekstpodstawowyZnak"/>
    <w:uiPriority w:val="99"/>
    <w:rsid w:val="00EC170C"/>
    <w:pPr>
      <w:jc w:val="both"/>
    </w:pPr>
    <w:rPr>
      <w:b/>
      <w:bCs/>
      <w:sz w:val="28"/>
      <w:szCs w:val="28"/>
    </w:rPr>
  </w:style>
  <w:style w:type="character" w:customStyle="1" w:styleId="TekstpodstawowyZnak">
    <w:name w:val="Tekst podstawowy Znak"/>
    <w:aliases w:val="Regulacje Znak,definicje Znak,moj body text Znak"/>
    <w:basedOn w:val="Domylnaczcionkaakapitu"/>
    <w:link w:val="Tekstpodstawowy"/>
    <w:uiPriority w:val="99"/>
    <w:semiHidden/>
    <w:locked/>
    <w:rsid w:val="00302555"/>
    <w:rPr>
      <w:sz w:val="20"/>
      <w:szCs w:val="20"/>
    </w:rPr>
  </w:style>
  <w:style w:type="paragraph" w:styleId="Stopka">
    <w:name w:val="footer"/>
    <w:basedOn w:val="Normalny"/>
    <w:link w:val="StopkaZnak"/>
    <w:uiPriority w:val="99"/>
    <w:rsid w:val="00EC170C"/>
    <w:pPr>
      <w:tabs>
        <w:tab w:val="center" w:pos="4536"/>
        <w:tab w:val="right" w:pos="9072"/>
      </w:tabs>
    </w:pPr>
  </w:style>
  <w:style w:type="character" w:customStyle="1" w:styleId="StopkaZnak">
    <w:name w:val="Stopka Znak"/>
    <w:basedOn w:val="Domylnaczcionkaakapitu"/>
    <w:link w:val="Stopka"/>
    <w:uiPriority w:val="99"/>
    <w:locked/>
    <w:rsid w:val="000A56E9"/>
    <w:rPr>
      <w:lang w:val="pl-PL" w:eastAsia="pl-PL"/>
    </w:rPr>
  </w:style>
  <w:style w:type="character" w:styleId="Numerstrony">
    <w:name w:val="page number"/>
    <w:basedOn w:val="Domylnaczcionkaakapitu"/>
    <w:uiPriority w:val="99"/>
    <w:rsid w:val="00EC170C"/>
  </w:style>
  <w:style w:type="paragraph" w:styleId="Tekstpodstawowywcity2">
    <w:name w:val="Body Text Indent 2"/>
    <w:basedOn w:val="Normalny"/>
    <w:link w:val="Tekstpodstawowywcity2Znak"/>
    <w:uiPriority w:val="99"/>
    <w:rsid w:val="00EC17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302555"/>
    <w:rPr>
      <w:sz w:val="20"/>
      <w:szCs w:val="20"/>
    </w:rPr>
  </w:style>
  <w:style w:type="paragraph" w:styleId="Tekstpodstawowy2">
    <w:name w:val="Body Text 2"/>
    <w:basedOn w:val="Normalny"/>
    <w:link w:val="Tekstpodstawowy2Znak"/>
    <w:uiPriority w:val="99"/>
    <w:rsid w:val="00EC170C"/>
    <w:pPr>
      <w:spacing w:after="120" w:line="480" w:lineRule="auto"/>
    </w:pPr>
  </w:style>
  <w:style w:type="character" w:customStyle="1" w:styleId="Tekstpodstawowy2Znak">
    <w:name w:val="Tekst podstawowy 2 Znak"/>
    <w:basedOn w:val="Domylnaczcionkaakapitu"/>
    <w:link w:val="Tekstpodstawowy2"/>
    <w:uiPriority w:val="99"/>
    <w:semiHidden/>
    <w:locked/>
    <w:rsid w:val="00302555"/>
    <w:rPr>
      <w:sz w:val="20"/>
      <w:szCs w:val="20"/>
    </w:rPr>
  </w:style>
  <w:style w:type="paragraph" w:customStyle="1" w:styleId="pkt">
    <w:name w:val="pkt"/>
    <w:basedOn w:val="Normalny"/>
    <w:uiPriority w:val="99"/>
    <w:rsid w:val="00EC170C"/>
    <w:pPr>
      <w:spacing w:before="60" w:after="60"/>
      <w:ind w:left="851" w:hanging="295"/>
      <w:jc w:val="both"/>
    </w:pPr>
    <w:rPr>
      <w:sz w:val="24"/>
      <w:szCs w:val="24"/>
    </w:rPr>
  </w:style>
  <w:style w:type="paragraph" w:customStyle="1" w:styleId="ust">
    <w:name w:val="ust"/>
    <w:uiPriority w:val="99"/>
    <w:rsid w:val="00EC170C"/>
    <w:pPr>
      <w:spacing w:before="60" w:after="60"/>
      <w:ind w:left="426" w:hanging="284"/>
      <w:jc w:val="both"/>
    </w:pPr>
    <w:rPr>
      <w:sz w:val="24"/>
      <w:szCs w:val="24"/>
    </w:rPr>
  </w:style>
  <w:style w:type="paragraph" w:customStyle="1" w:styleId="tyt">
    <w:name w:val="tyt"/>
    <w:basedOn w:val="Normalny"/>
    <w:uiPriority w:val="99"/>
    <w:rsid w:val="00EC170C"/>
    <w:pPr>
      <w:keepNext/>
      <w:spacing w:before="60" w:after="60"/>
      <w:jc w:val="center"/>
    </w:pPr>
    <w:rPr>
      <w:b/>
      <w:bCs/>
      <w:sz w:val="24"/>
      <w:szCs w:val="24"/>
    </w:rPr>
  </w:style>
  <w:style w:type="paragraph" w:customStyle="1" w:styleId="pkt1">
    <w:name w:val="pkt1"/>
    <w:basedOn w:val="pkt"/>
    <w:uiPriority w:val="99"/>
    <w:rsid w:val="00EC170C"/>
    <w:pPr>
      <w:ind w:left="850" w:hanging="425"/>
    </w:pPr>
  </w:style>
  <w:style w:type="paragraph" w:customStyle="1" w:styleId="lit1">
    <w:name w:val="lit1"/>
    <w:basedOn w:val="Normalny"/>
    <w:uiPriority w:val="99"/>
    <w:rsid w:val="00EC170C"/>
    <w:pPr>
      <w:spacing w:before="60" w:after="60"/>
      <w:ind w:left="1276" w:hanging="340"/>
      <w:jc w:val="both"/>
    </w:pPr>
    <w:rPr>
      <w:sz w:val="24"/>
      <w:szCs w:val="24"/>
    </w:rPr>
  </w:style>
  <w:style w:type="paragraph" w:customStyle="1" w:styleId="tekst">
    <w:name w:val="tekst"/>
    <w:basedOn w:val="Normalny"/>
    <w:uiPriority w:val="99"/>
    <w:rsid w:val="00EC170C"/>
    <w:pPr>
      <w:suppressLineNumbers/>
      <w:spacing w:before="60" w:after="60"/>
      <w:jc w:val="both"/>
    </w:pPr>
    <w:rPr>
      <w:sz w:val="24"/>
      <w:szCs w:val="24"/>
    </w:rPr>
  </w:style>
  <w:style w:type="paragraph" w:styleId="Tekstpodstawowy3">
    <w:name w:val="Body Text 3"/>
    <w:basedOn w:val="Normalny"/>
    <w:link w:val="Tekstpodstawowy3Znak"/>
    <w:uiPriority w:val="99"/>
    <w:rsid w:val="00EC170C"/>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0A56E9"/>
    <w:rPr>
      <w:rFonts w:ascii="Arial" w:hAnsi="Arial" w:cs="Arial"/>
      <w:lang w:val="pl-PL" w:eastAsia="pl-PL"/>
    </w:rPr>
  </w:style>
  <w:style w:type="character" w:customStyle="1" w:styleId="akapitdomyslny">
    <w:name w:val="akapitdomyslny"/>
    <w:basedOn w:val="Domylnaczcionkaakapitu"/>
    <w:uiPriority w:val="99"/>
    <w:rsid w:val="00EC170C"/>
    <w:rPr>
      <w:sz w:val="20"/>
      <w:szCs w:val="20"/>
    </w:rPr>
  </w:style>
  <w:style w:type="character" w:styleId="Hipercze">
    <w:name w:val="Hyperlink"/>
    <w:basedOn w:val="Domylnaczcionkaakapitu"/>
    <w:uiPriority w:val="99"/>
    <w:rsid w:val="00EC170C"/>
    <w:rPr>
      <w:color w:val="0000FF"/>
      <w:u w:val="single"/>
    </w:rPr>
  </w:style>
  <w:style w:type="paragraph" w:styleId="Tekstpodstawowywcity3">
    <w:name w:val="Body Text Indent 3"/>
    <w:basedOn w:val="Normalny"/>
    <w:link w:val="Tekstpodstawowywcity3Znak"/>
    <w:uiPriority w:val="99"/>
    <w:rsid w:val="00EC170C"/>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302555"/>
    <w:rPr>
      <w:sz w:val="16"/>
      <w:szCs w:val="16"/>
    </w:rPr>
  </w:style>
  <w:style w:type="paragraph" w:styleId="Zwykytekst">
    <w:name w:val="Plain Text"/>
    <w:basedOn w:val="Normalny"/>
    <w:link w:val="ZwykytekstZnak"/>
    <w:uiPriority w:val="99"/>
    <w:rsid w:val="00F0072A"/>
    <w:rPr>
      <w:rFonts w:ascii="Courier New" w:hAnsi="Courier New" w:cs="Courier New"/>
    </w:rPr>
  </w:style>
  <w:style w:type="character" w:customStyle="1" w:styleId="ZwykytekstZnak">
    <w:name w:val="Zwykły tekst Znak"/>
    <w:basedOn w:val="Domylnaczcionkaakapitu"/>
    <w:link w:val="Zwykytekst"/>
    <w:uiPriority w:val="99"/>
    <w:semiHidden/>
    <w:locked/>
    <w:rsid w:val="00302555"/>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0A56E9"/>
    <w:rPr>
      <w:lang w:val="pl-PL" w:eastAsia="pl-PL"/>
    </w:rPr>
  </w:style>
  <w:style w:type="character" w:styleId="Odwoanieprzypisukocowego">
    <w:name w:val="endnote reference"/>
    <w:basedOn w:val="Domylnaczcionkaakapitu"/>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semiHidden/>
    <w:rsid w:val="00567443"/>
  </w:style>
  <w:style w:type="character" w:customStyle="1" w:styleId="TekstprzypisudolnegoZnak">
    <w:name w:val="Tekst przypisu dolnego Znak"/>
    <w:basedOn w:val="Domylnaczcionkaakapitu"/>
    <w:link w:val="Tekstprzypisudolnego"/>
    <w:uiPriority w:val="99"/>
    <w:semiHidden/>
    <w:locked/>
    <w:rsid w:val="00302555"/>
    <w:rPr>
      <w:sz w:val="20"/>
      <w:szCs w:val="20"/>
    </w:rPr>
  </w:style>
  <w:style w:type="character" w:styleId="Odwoanieprzypisudolnego">
    <w:name w:val="footnote reference"/>
    <w:basedOn w:val="Domylnaczcionkaakapitu"/>
    <w:uiPriority w:val="99"/>
    <w:semiHidden/>
    <w:rsid w:val="00567443"/>
    <w:rPr>
      <w:vertAlign w:val="superscript"/>
    </w:rPr>
  </w:style>
  <w:style w:type="paragraph" w:styleId="Podtytu">
    <w:name w:val="Subtitle"/>
    <w:basedOn w:val="Normalny"/>
    <w:next w:val="Tekstpodstawowy"/>
    <w:link w:val="PodtytuZnak"/>
    <w:uiPriority w:val="99"/>
    <w:qFormat/>
    <w:rsid w:val="0086323D"/>
    <w:pPr>
      <w:numPr>
        <w:numId w:val="1"/>
      </w:numPr>
      <w:suppressAutoHyphens/>
      <w:ind w:right="57"/>
      <w:jc w:val="both"/>
    </w:pPr>
    <w:rPr>
      <w:rFonts w:ascii="Arial" w:hAnsi="Arial" w:cs="Arial"/>
      <w:b/>
      <w:bCs/>
      <w:lang w:eastAsia="ar-SA"/>
    </w:rPr>
  </w:style>
  <w:style w:type="character" w:customStyle="1" w:styleId="PodtytuZnak">
    <w:name w:val="Podtytuł Znak"/>
    <w:basedOn w:val="Domylnaczcionkaakapitu"/>
    <w:link w:val="Podtytu"/>
    <w:uiPriority w:val="99"/>
    <w:locked/>
    <w:rsid w:val="00302555"/>
    <w:rPr>
      <w:rFonts w:ascii="Arial" w:hAnsi="Arial" w:cs="Arial"/>
      <w:b/>
      <w:bCs/>
      <w:lang w:eastAsia="ar-SA"/>
    </w:rPr>
  </w:style>
  <w:style w:type="paragraph" w:styleId="Akapitzlist">
    <w:name w:val="List Paragraph"/>
    <w:basedOn w:val="Normalny"/>
    <w:uiPriority w:val="34"/>
    <w:qFormat/>
    <w:rsid w:val="00746079"/>
    <w:pPr>
      <w:spacing w:after="120"/>
      <w:ind w:left="720" w:hanging="357"/>
      <w:jc w:val="both"/>
    </w:pPr>
    <w:rPr>
      <w:rFonts w:ascii="Calibri" w:hAnsi="Calibri" w:cs="Calibri"/>
      <w:sz w:val="22"/>
      <w:szCs w:val="22"/>
      <w:lang w:eastAsia="en-US"/>
    </w:rPr>
  </w:style>
  <w:style w:type="character" w:styleId="Odwoaniedokomentarza">
    <w:name w:val="annotation reference"/>
    <w:basedOn w:val="Domylnaczcionkaakapitu"/>
    <w:uiPriority w:val="99"/>
    <w:semiHidden/>
    <w:rsid w:val="00746079"/>
    <w:rPr>
      <w:sz w:val="16"/>
      <w:szCs w:val="16"/>
    </w:rPr>
  </w:style>
  <w:style w:type="paragraph" w:styleId="Tekstkomentarza">
    <w:name w:val="annotation text"/>
    <w:basedOn w:val="Normalny"/>
    <w:link w:val="TekstkomentarzaZnak"/>
    <w:uiPriority w:val="99"/>
    <w:semiHidden/>
    <w:rsid w:val="00746079"/>
  </w:style>
  <w:style w:type="character" w:customStyle="1" w:styleId="TekstkomentarzaZnak">
    <w:name w:val="Tekst komentarza Znak"/>
    <w:basedOn w:val="Domylnaczcionkaakapitu"/>
    <w:link w:val="Tekstkomentarza"/>
    <w:uiPriority w:val="99"/>
    <w:semiHidden/>
    <w:locked/>
    <w:rsid w:val="000A56E9"/>
    <w:rPr>
      <w:lang w:val="pl-PL" w:eastAsia="pl-PL"/>
    </w:rPr>
  </w:style>
  <w:style w:type="paragraph" w:styleId="Tematkomentarza">
    <w:name w:val="annotation subject"/>
    <w:basedOn w:val="Tekstkomentarza"/>
    <w:next w:val="Tekstkomentarza"/>
    <w:link w:val="TematkomentarzaZnak"/>
    <w:uiPriority w:val="99"/>
    <w:semiHidden/>
    <w:rsid w:val="00746079"/>
    <w:rPr>
      <w:b/>
      <w:bCs/>
    </w:rPr>
  </w:style>
  <w:style w:type="character" w:customStyle="1" w:styleId="TematkomentarzaZnak">
    <w:name w:val="Temat komentarza Znak"/>
    <w:basedOn w:val="ZnakZnak5"/>
    <w:link w:val="Tematkomentarza"/>
    <w:uiPriority w:val="99"/>
    <w:semiHidden/>
    <w:locked/>
    <w:rsid w:val="000A56E9"/>
    <w:rPr>
      <w:b/>
      <w:bCs/>
      <w:color w:val="FF0000"/>
      <w:lang w:val="pl-PL" w:eastAsia="pl-PL" w:bidi="ar-SA"/>
    </w:rPr>
  </w:style>
  <w:style w:type="character" w:customStyle="1" w:styleId="ZnakZnak5">
    <w:name w:val="Znak Znak5"/>
    <w:basedOn w:val="Domylnaczcionkaakapitu"/>
    <w:uiPriority w:val="99"/>
    <w:semiHidden/>
    <w:rsid w:val="000A56E9"/>
    <w:rPr>
      <w:color w:val="FF0000"/>
      <w:lang w:val="pl-PL" w:eastAsia="ar-SA" w:bidi="ar-SA"/>
    </w:rPr>
  </w:style>
  <w:style w:type="paragraph" w:customStyle="1" w:styleId="Tekstpodstawowywcity21">
    <w:name w:val="Tekst podstawowy wcięty 21"/>
    <w:basedOn w:val="Normalny"/>
    <w:uiPriority w:val="99"/>
    <w:rsid w:val="000A56E9"/>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semiHidden/>
    <w:rsid w:val="000A56E9"/>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semiHidden/>
    <w:rsid w:val="000A56E9"/>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semiHidden/>
    <w:rsid w:val="000A56E9"/>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0A56E9"/>
    <w:pPr>
      <w:keepLines/>
      <w:suppressAutoHyphens/>
      <w:spacing w:before="480" w:line="276" w:lineRule="auto"/>
      <w:ind w:right="-252"/>
      <w:jc w:val="left"/>
      <w:outlineLvl w:val="9"/>
    </w:pPr>
    <w:rPr>
      <w:rFonts w:ascii="Cambria" w:hAnsi="Cambria" w:cs="Cambria"/>
      <w:color w:val="365F91"/>
      <w:sz w:val="28"/>
      <w:szCs w:val="28"/>
      <w:lang w:eastAsia="ar-SA"/>
    </w:rPr>
  </w:style>
  <w:style w:type="paragraph" w:customStyle="1" w:styleId="AB-TEXT">
    <w:name w:val="AB-TEXT"/>
    <w:basedOn w:val="Tekstpodstawowy3"/>
    <w:link w:val="AB-TEXTZnak"/>
    <w:uiPriority w:val="99"/>
    <w:rsid w:val="000A56E9"/>
    <w:pPr>
      <w:suppressAutoHyphens/>
      <w:ind w:right="-252" w:firstLine="567"/>
    </w:pPr>
    <w:rPr>
      <w:rFonts w:ascii="Times New Roman" w:hAnsi="Times New Roman" w:cs="Times New Roman"/>
      <w:color w:val="FF0000"/>
      <w:sz w:val="24"/>
      <w:szCs w:val="24"/>
      <w:lang w:eastAsia="ar-SA"/>
    </w:rPr>
  </w:style>
  <w:style w:type="character" w:customStyle="1" w:styleId="AB-TEXTZnak">
    <w:name w:val="AB-TEXT Znak"/>
    <w:basedOn w:val="Domylnaczcionkaakapitu"/>
    <w:link w:val="AB-TEXT"/>
    <w:uiPriority w:val="99"/>
    <w:locked/>
    <w:rsid w:val="000A56E9"/>
    <w:rPr>
      <w:color w:val="FF0000"/>
      <w:sz w:val="24"/>
      <w:szCs w:val="24"/>
      <w:lang w:val="pl-PL" w:eastAsia="ar-SA" w:bidi="ar-SA"/>
    </w:rPr>
  </w:style>
  <w:style w:type="paragraph" w:customStyle="1" w:styleId="AB">
    <w:name w:val="AB"/>
    <w:basedOn w:val="Normalny"/>
    <w:uiPriority w:val="99"/>
    <w:rsid w:val="000A56E9"/>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0A56E9"/>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0A56E9"/>
    <w:rPr>
      <w:b/>
      <w:bCs/>
    </w:rPr>
  </w:style>
  <w:style w:type="paragraph" w:customStyle="1" w:styleId="Akapit1">
    <w:name w:val="Akapit 1"/>
    <w:basedOn w:val="Normalny"/>
    <w:next w:val="Normalny"/>
    <w:uiPriority w:val="99"/>
    <w:rsid w:val="000A56E9"/>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0A56E9"/>
    <w:pPr>
      <w:suppressAutoHyphens/>
      <w:spacing w:after="120"/>
      <w:ind w:right="-252"/>
    </w:pPr>
    <w:rPr>
      <w:b/>
      <w:bCs/>
      <w:color w:val="FF0000"/>
      <w:sz w:val="24"/>
      <w:szCs w:val="24"/>
      <w:lang w:eastAsia="ar-SA"/>
    </w:rPr>
  </w:style>
  <w:style w:type="character" w:customStyle="1" w:styleId="eltit">
    <w:name w:val="eltit"/>
    <w:basedOn w:val="Domylnaczcionkaakapitu"/>
    <w:uiPriority w:val="99"/>
    <w:rsid w:val="000A56E9"/>
  </w:style>
  <w:style w:type="paragraph" w:customStyle="1" w:styleId="wyliczeniecyfry">
    <w:name w:val="wyliczenie cyfry"/>
    <w:basedOn w:val="Normalny"/>
    <w:uiPriority w:val="99"/>
    <w:rsid w:val="000A56E9"/>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0A56E9"/>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0A56E9"/>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0A56E9"/>
    <w:rPr>
      <w:color w:val="0000FF"/>
    </w:rPr>
  </w:style>
  <w:style w:type="paragraph" w:styleId="Mapadokumentu">
    <w:name w:val="Document Map"/>
    <w:basedOn w:val="Normalny"/>
    <w:link w:val="MapadokumentuZnak"/>
    <w:uiPriority w:val="99"/>
    <w:semiHidden/>
    <w:rsid w:val="000A56E9"/>
    <w:pPr>
      <w:suppressAutoHyphens/>
      <w:ind w:right="-252"/>
      <w:jc w:val="both"/>
    </w:pPr>
    <w:rPr>
      <w:rFonts w:ascii="Tahoma" w:hAnsi="Tahoma" w:cs="Tahoma"/>
      <w:color w:val="FF0000"/>
      <w:sz w:val="16"/>
      <w:szCs w:val="16"/>
      <w:lang w:eastAsia="ar-SA"/>
    </w:rPr>
  </w:style>
  <w:style w:type="character" w:customStyle="1" w:styleId="MapadokumentuZnak">
    <w:name w:val="Mapa dokumentu Znak"/>
    <w:basedOn w:val="Domylnaczcionkaakapitu"/>
    <w:link w:val="Mapadokumentu"/>
    <w:uiPriority w:val="99"/>
    <w:semiHidden/>
    <w:locked/>
    <w:rsid w:val="00302555"/>
    <w:rPr>
      <w:sz w:val="2"/>
      <w:szCs w:val="2"/>
    </w:rPr>
  </w:style>
  <w:style w:type="table" w:styleId="Tabela-Siatka">
    <w:name w:val="Table Grid"/>
    <w:basedOn w:val="Standardowy"/>
    <w:uiPriority w:val="99"/>
    <w:rsid w:val="000A56E9"/>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nakZnak">
    <w:name w:val="Znak Znak"/>
    <w:basedOn w:val="Domylnaczcionkaakapitu"/>
    <w:uiPriority w:val="99"/>
    <w:rsid w:val="000A56E9"/>
    <w:rPr>
      <w:color w:val="FF0000"/>
      <w:sz w:val="24"/>
      <w:szCs w:val="24"/>
      <w:lang w:val="pl-PL" w:eastAsia="ar-SA" w:bidi="ar-SA"/>
    </w:rPr>
  </w:style>
  <w:style w:type="character" w:customStyle="1" w:styleId="WW8Num10z0">
    <w:name w:val="WW8Num10z0"/>
    <w:uiPriority w:val="99"/>
    <w:rsid w:val="000A56E9"/>
    <w:rPr>
      <w:rFonts w:ascii="Symbol" w:hAnsi="Symbol" w:cs="Symbol"/>
    </w:rPr>
  </w:style>
  <w:style w:type="character" w:customStyle="1" w:styleId="WW8Num10z1">
    <w:name w:val="WW8Num10z1"/>
    <w:uiPriority w:val="99"/>
    <w:rsid w:val="000A56E9"/>
    <w:rPr>
      <w:rFonts w:ascii="Courier New" w:hAnsi="Courier New" w:cs="Courier New"/>
    </w:rPr>
  </w:style>
  <w:style w:type="paragraph" w:customStyle="1" w:styleId="paragraf">
    <w:name w:val="paragraf"/>
    <w:basedOn w:val="Normalny"/>
    <w:uiPriority w:val="99"/>
    <w:rsid w:val="00365F64"/>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365F64"/>
    <w:pPr>
      <w:suppressAutoHyphens/>
      <w:spacing w:before="113"/>
      <w:jc w:val="both"/>
    </w:pPr>
    <w:rPr>
      <w:rFonts w:ascii="Arial" w:hAnsi="Arial" w:cs="Arial"/>
      <w:lang w:eastAsia="ar-SA"/>
    </w:rPr>
  </w:style>
  <w:style w:type="paragraph" w:customStyle="1" w:styleId="Lista-1i">
    <w:name w:val="Lista - 1i"/>
    <w:basedOn w:val="Normalny"/>
    <w:uiPriority w:val="99"/>
    <w:rsid w:val="0086496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FA7FE0"/>
    <w:rPr>
      <w:rFonts w:ascii="Arial" w:hAnsi="Arial" w:cs="Arial"/>
    </w:rPr>
  </w:style>
  <w:style w:type="paragraph" w:styleId="Listanumerowana3">
    <w:name w:val="List Number 3"/>
    <w:basedOn w:val="Normalny"/>
    <w:uiPriority w:val="99"/>
    <w:rsid w:val="004C198F"/>
    <w:pPr>
      <w:numPr>
        <w:numId w:val="13"/>
      </w:numPr>
      <w:tabs>
        <w:tab w:val="num" w:pos="786"/>
      </w:tabs>
      <w:ind w:left="786"/>
    </w:pPr>
  </w:style>
  <w:style w:type="paragraph" w:customStyle="1" w:styleId="Znak3ZnakZnakZnakZnakZnakZnakZnakZnakZnak">
    <w:name w:val="Znak3 Znak Znak Znak Znak Znak Znak Znak Znak Znak"/>
    <w:basedOn w:val="Normalny"/>
    <w:uiPriority w:val="99"/>
    <w:rsid w:val="007D485D"/>
    <w:rPr>
      <w:rFonts w:ascii="Arial" w:hAnsi="Arial" w:cs="Arial"/>
    </w:rPr>
  </w:style>
  <w:style w:type="paragraph" w:customStyle="1" w:styleId="Znak3ZnakZnakZnakZnakZnakZnak">
    <w:name w:val="Znak3 Znak Znak Znak Znak Znak Znak"/>
    <w:basedOn w:val="Normalny"/>
    <w:uiPriority w:val="99"/>
    <w:rsid w:val="007311D2"/>
    <w:rPr>
      <w:rFonts w:ascii="Arial" w:hAnsi="Arial" w:cs="Arial"/>
    </w:rPr>
  </w:style>
  <w:style w:type="character" w:styleId="HTML-cytat">
    <w:name w:val="HTML Cite"/>
    <w:basedOn w:val="Domylnaczcionkaakapitu"/>
    <w:uiPriority w:val="99"/>
    <w:rsid w:val="00DA4115"/>
    <w:rPr>
      <w:i/>
      <w:iCs/>
    </w:rPr>
  </w:style>
  <w:style w:type="paragraph" w:customStyle="1" w:styleId="Style6">
    <w:name w:val="Style6"/>
    <w:basedOn w:val="Normalny"/>
    <w:uiPriority w:val="99"/>
    <w:rsid w:val="004F7258"/>
    <w:pPr>
      <w:widowControl w:val="0"/>
      <w:suppressAutoHyphens/>
      <w:autoSpaceDE w:val="0"/>
    </w:pPr>
    <w:rPr>
      <w:sz w:val="24"/>
      <w:szCs w:val="24"/>
      <w:lang w:eastAsia="ar-SA"/>
    </w:rPr>
  </w:style>
  <w:style w:type="paragraph" w:customStyle="1" w:styleId="Tredokumentu">
    <w:name w:val="Treść dokumentu"/>
    <w:basedOn w:val="Tekstpodstawowy"/>
    <w:uiPriority w:val="99"/>
    <w:rsid w:val="004F725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4F7258"/>
    <w:rPr>
      <w:rFonts w:ascii="Times New Roman" w:hAnsi="Times New Roman" w:cs="Times New Roman"/>
      <w:i/>
      <w:iCs/>
      <w:sz w:val="22"/>
      <w:szCs w:val="22"/>
    </w:rPr>
  </w:style>
  <w:style w:type="character" w:styleId="Pogrubienie">
    <w:name w:val="Strong"/>
    <w:basedOn w:val="Domylnaczcionkaakapitu"/>
    <w:uiPriority w:val="22"/>
    <w:qFormat/>
    <w:locked/>
    <w:rsid w:val="000B5741"/>
    <w:rPr>
      <w:rFonts w:ascii="Times New Roman" w:hAnsi="Times New Roman" w:cs="Times New Roman" w:hint="default"/>
      <w:b/>
      <w:bCs/>
    </w:rPr>
  </w:style>
</w:styles>
</file>

<file path=word/webSettings.xml><?xml version="1.0" encoding="utf-8"?>
<w:webSettings xmlns:r="http://schemas.openxmlformats.org/officeDocument/2006/relationships" xmlns:w="http://schemas.openxmlformats.org/wordprocessingml/2006/main">
  <w:divs>
    <w:div w:id="627471219">
      <w:bodyDiv w:val="1"/>
      <w:marLeft w:val="0"/>
      <w:marRight w:val="0"/>
      <w:marTop w:val="0"/>
      <w:marBottom w:val="0"/>
      <w:divBdr>
        <w:top w:val="none" w:sz="0" w:space="0" w:color="auto"/>
        <w:left w:val="none" w:sz="0" w:space="0" w:color="auto"/>
        <w:bottom w:val="none" w:sz="0" w:space="0" w:color="auto"/>
        <w:right w:val="none" w:sz="0" w:space="0" w:color="auto"/>
      </w:divBdr>
    </w:div>
    <w:div w:id="634528323">
      <w:bodyDiv w:val="1"/>
      <w:marLeft w:val="0"/>
      <w:marRight w:val="0"/>
      <w:marTop w:val="0"/>
      <w:marBottom w:val="0"/>
      <w:divBdr>
        <w:top w:val="none" w:sz="0" w:space="0" w:color="auto"/>
        <w:left w:val="none" w:sz="0" w:space="0" w:color="auto"/>
        <w:bottom w:val="none" w:sz="0" w:space="0" w:color="auto"/>
        <w:right w:val="none" w:sz="0" w:space="0" w:color="auto"/>
      </w:divBdr>
    </w:div>
    <w:div w:id="703557593">
      <w:bodyDiv w:val="1"/>
      <w:marLeft w:val="0"/>
      <w:marRight w:val="0"/>
      <w:marTop w:val="0"/>
      <w:marBottom w:val="0"/>
      <w:divBdr>
        <w:top w:val="none" w:sz="0" w:space="0" w:color="auto"/>
        <w:left w:val="none" w:sz="0" w:space="0" w:color="auto"/>
        <w:bottom w:val="none" w:sz="0" w:space="0" w:color="auto"/>
        <w:right w:val="none" w:sz="0" w:space="0" w:color="auto"/>
      </w:divBdr>
    </w:div>
    <w:div w:id="876509253">
      <w:bodyDiv w:val="1"/>
      <w:marLeft w:val="0"/>
      <w:marRight w:val="0"/>
      <w:marTop w:val="0"/>
      <w:marBottom w:val="0"/>
      <w:divBdr>
        <w:top w:val="none" w:sz="0" w:space="0" w:color="auto"/>
        <w:left w:val="none" w:sz="0" w:space="0" w:color="auto"/>
        <w:bottom w:val="none" w:sz="0" w:space="0" w:color="auto"/>
        <w:right w:val="none" w:sz="0" w:space="0" w:color="auto"/>
      </w:divBdr>
    </w:div>
    <w:div w:id="1089228213">
      <w:bodyDiv w:val="1"/>
      <w:marLeft w:val="0"/>
      <w:marRight w:val="0"/>
      <w:marTop w:val="0"/>
      <w:marBottom w:val="0"/>
      <w:divBdr>
        <w:top w:val="none" w:sz="0" w:space="0" w:color="auto"/>
        <w:left w:val="none" w:sz="0" w:space="0" w:color="auto"/>
        <w:bottom w:val="none" w:sz="0" w:space="0" w:color="auto"/>
        <w:right w:val="none" w:sz="0" w:space="0" w:color="auto"/>
      </w:divBdr>
    </w:div>
    <w:div w:id="1688409476">
      <w:marLeft w:val="0"/>
      <w:marRight w:val="0"/>
      <w:marTop w:val="0"/>
      <w:marBottom w:val="0"/>
      <w:divBdr>
        <w:top w:val="none" w:sz="0" w:space="0" w:color="auto"/>
        <w:left w:val="none" w:sz="0" w:space="0" w:color="auto"/>
        <w:bottom w:val="none" w:sz="0" w:space="0" w:color="auto"/>
        <w:right w:val="none" w:sz="0" w:space="0" w:color="auto"/>
      </w:divBdr>
    </w:div>
    <w:div w:id="1688409477">
      <w:marLeft w:val="0"/>
      <w:marRight w:val="0"/>
      <w:marTop w:val="0"/>
      <w:marBottom w:val="0"/>
      <w:divBdr>
        <w:top w:val="none" w:sz="0" w:space="0" w:color="auto"/>
        <w:left w:val="none" w:sz="0" w:space="0" w:color="auto"/>
        <w:bottom w:val="none" w:sz="0" w:space="0" w:color="auto"/>
        <w:right w:val="none" w:sz="0" w:space="0" w:color="auto"/>
      </w:divBdr>
    </w:div>
    <w:div w:id="1688409478">
      <w:marLeft w:val="0"/>
      <w:marRight w:val="0"/>
      <w:marTop w:val="0"/>
      <w:marBottom w:val="0"/>
      <w:divBdr>
        <w:top w:val="none" w:sz="0" w:space="0" w:color="auto"/>
        <w:left w:val="none" w:sz="0" w:space="0" w:color="auto"/>
        <w:bottom w:val="none" w:sz="0" w:space="0" w:color="auto"/>
        <w:right w:val="none" w:sz="0" w:space="0" w:color="auto"/>
      </w:divBdr>
    </w:div>
    <w:div w:id="1688409479">
      <w:marLeft w:val="0"/>
      <w:marRight w:val="0"/>
      <w:marTop w:val="0"/>
      <w:marBottom w:val="0"/>
      <w:divBdr>
        <w:top w:val="none" w:sz="0" w:space="0" w:color="auto"/>
        <w:left w:val="none" w:sz="0" w:space="0" w:color="auto"/>
        <w:bottom w:val="none" w:sz="0" w:space="0" w:color="auto"/>
        <w:right w:val="none" w:sz="0" w:space="0" w:color="auto"/>
      </w:divBdr>
    </w:div>
    <w:div w:id="1688409480">
      <w:marLeft w:val="0"/>
      <w:marRight w:val="0"/>
      <w:marTop w:val="0"/>
      <w:marBottom w:val="0"/>
      <w:divBdr>
        <w:top w:val="none" w:sz="0" w:space="0" w:color="auto"/>
        <w:left w:val="none" w:sz="0" w:space="0" w:color="auto"/>
        <w:bottom w:val="none" w:sz="0" w:space="0" w:color="auto"/>
        <w:right w:val="none" w:sz="0" w:space="0" w:color="auto"/>
      </w:divBdr>
    </w:div>
    <w:div w:id="1688409481">
      <w:marLeft w:val="0"/>
      <w:marRight w:val="0"/>
      <w:marTop w:val="0"/>
      <w:marBottom w:val="0"/>
      <w:divBdr>
        <w:top w:val="none" w:sz="0" w:space="0" w:color="auto"/>
        <w:left w:val="none" w:sz="0" w:space="0" w:color="auto"/>
        <w:bottom w:val="none" w:sz="0" w:space="0" w:color="auto"/>
        <w:right w:val="none" w:sz="0" w:space="0" w:color="auto"/>
      </w:divBdr>
    </w:div>
    <w:div w:id="1688409482">
      <w:marLeft w:val="0"/>
      <w:marRight w:val="0"/>
      <w:marTop w:val="0"/>
      <w:marBottom w:val="0"/>
      <w:divBdr>
        <w:top w:val="none" w:sz="0" w:space="0" w:color="auto"/>
        <w:left w:val="none" w:sz="0" w:space="0" w:color="auto"/>
        <w:bottom w:val="none" w:sz="0" w:space="0" w:color="auto"/>
        <w:right w:val="none" w:sz="0" w:space="0" w:color="auto"/>
      </w:divBdr>
    </w:div>
    <w:div w:id="1688409483">
      <w:marLeft w:val="0"/>
      <w:marRight w:val="0"/>
      <w:marTop w:val="0"/>
      <w:marBottom w:val="0"/>
      <w:divBdr>
        <w:top w:val="none" w:sz="0" w:space="0" w:color="auto"/>
        <w:left w:val="none" w:sz="0" w:space="0" w:color="auto"/>
        <w:bottom w:val="none" w:sz="0" w:space="0" w:color="auto"/>
        <w:right w:val="none" w:sz="0" w:space="0" w:color="auto"/>
      </w:divBdr>
    </w:div>
    <w:div w:id="1688409484">
      <w:marLeft w:val="0"/>
      <w:marRight w:val="0"/>
      <w:marTop w:val="0"/>
      <w:marBottom w:val="0"/>
      <w:divBdr>
        <w:top w:val="none" w:sz="0" w:space="0" w:color="auto"/>
        <w:left w:val="none" w:sz="0" w:space="0" w:color="auto"/>
        <w:bottom w:val="none" w:sz="0" w:space="0" w:color="auto"/>
        <w:right w:val="none" w:sz="0" w:space="0" w:color="auto"/>
      </w:divBdr>
    </w:div>
    <w:div w:id="1688409485">
      <w:marLeft w:val="0"/>
      <w:marRight w:val="0"/>
      <w:marTop w:val="0"/>
      <w:marBottom w:val="0"/>
      <w:divBdr>
        <w:top w:val="none" w:sz="0" w:space="0" w:color="auto"/>
        <w:left w:val="none" w:sz="0" w:space="0" w:color="auto"/>
        <w:bottom w:val="none" w:sz="0" w:space="0" w:color="auto"/>
        <w:right w:val="none" w:sz="0" w:space="0" w:color="auto"/>
      </w:divBdr>
    </w:div>
    <w:div w:id="1688409486">
      <w:marLeft w:val="0"/>
      <w:marRight w:val="0"/>
      <w:marTop w:val="0"/>
      <w:marBottom w:val="0"/>
      <w:divBdr>
        <w:top w:val="none" w:sz="0" w:space="0" w:color="auto"/>
        <w:left w:val="none" w:sz="0" w:space="0" w:color="auto"/>
        <w:bottom w:val="none" w:sz="0" w:space="0" w:color="auto"/>
        <w:right w:val="none" w:sz="0" w:space="0" w:color="auto"/>
      </w:divBdr>
    </w:div>
    <w:div w:id="1688409487">
      <w:marLeft w:val="0"/>
      <w:marRight w:val="0"/>
      <w:marTop w:val="0"/>
      <w:marBottom w:val="0"/>
      <w:divBdr>
        <w:top w:val="none" w:sz="0" w:space="0" w:color="auto"/>
        <w:left w:val="none" w:sz="0" w:space="0" w:color="auto"/>
        <w:bottom w:val="none" w:sz="0" w:space="0" w:color="auto"/>
        <w:right w:val="none" w:sz="0" w:space="0" w:color="auto"/>
      </w:divBdr>
    </w:div>
    <w:div w:id="1688409488">
      <w:marLeft w:val="0"/>
      <w:marRight w:val="0"/>
      <w:marTop w:val="0"/>
      <w:marBottom w:val="0"/>
      <w:divBdr>
        <w:top w:val="none" w:sz="0" w:space="0" w:color="auto"/>
        <w:left w:val="none" w:sz="0" w:space="0" w:color="auto"/>
        <w:bottom w:val="none" w:sz="0" w:space="0" w:color="auto"/>
        <w:right w:val="none" w:sz="0" w:space="0" w:color="auto"/>
      </w:divBdr>
    </w:div>
    <w:div w:id="1688409489">
      <w:marLeft w:val="0"/>
      <w:marRight w:val="0"/>
      <w:marTop w:val="0"/>
      <w:marBottom w:val="0"/>
      <w:divBdr>
        <w:top w:val="none" w:sz="0" w:space="0" w:color="auto"/>
        <w:left w:val="none" w:sz="0" w:space="0" w:color="auto"/>
        <w:bottom w:val="none" w:sz="0" w:space="0" w:color="auto"/>
        <w:right w:val="none" w:sz="0" w:space="0" w:color="auto"/>
      </w:divBdr>
    </w:div>
    <w:div w:id="1688409490">
      <w:marLeft w:val="0"/>
      <w:marRight w:val="0"/>
      <w:marTop w:val="0"/>
      <w:marBottom w:val="0"/>
      <w:divBdr>
        <w:top w:val="none" w:sz="0" w:space="0" w:color="auto"/>
        <w:left w:val="none" w:sz="0" w:space="0" w:color="auto"/>
        <w:bottom w:val="none" w:sz="0" w:space="0" w:color="auto"/>
        <w:right w:val="none" w:sz="0" w:space="0" w:color="auto"/>
      </w:divBdr>
    </w:div>
    <w:div w:id="1688409491">
      <w:marLeft w:val="0"/>
      <w:marRight w:val="0"/>
      <w:marTop w:val="0"/>
      <w:marBottom w:val="0"/>
      <w:divBdr>
        <w:top w:val="none" w:sz="0" w:space="0" w:color="auto"/>
        <w:left w:val="none" w:sz="0" w:space="0" w:color="auto"/>
        <w:bottom w:val="none" w:sz="0" w:space="0" w:color="auto"/>
        <w:right w:val="none" w:sz="0" w:space="0" w:color="auto"/>
      </w:divBdr>
    </w:div>
    <w:div w:id="1688409492">
      <w:marLeft w:val="0"/>
      <w:marRight w:val="0"/>
      <w:marTop w:val="0"/>
      <w:marBottom w:val="0"/>
      <w:divBdr>
        <w:top w:val="none" w:sz="0" w:space="0" w:color="auto"/>
        <w:left w:val="none" w:sz="0" w:space="0" w:color="auto"/>
        <w:bottom w:val="none" w:sz="0" w:space="0" w:color="auto"/>
        <w:right w:val="none" w:sz="0" w:space="0" w:color="auto"/>
      </w:divBdr>
    </w:div>
    <w:div w:id="1688409493">
      <w:marLeft w:val="0"/>
      <w:marRight w:val="0"/>
      <w:marTop w:val="0"/>
      <w:marBottom w:val="0"/>
      <w:divBdr>
        <w:top w:val="none" w:sz="0" w:space="0" w:color="auto"/>
        <w:left w:val="none" w:sz="0" w:space="0" w:color="auto"/>
        <w:bottom w:val="none" w:sz="0" w:space="0" w:color="auto"/>
        <w:right w:val="none" w:sz="0" w:space="0" w:color="auto"/>
      </w:divBdr>
    </w:div>
    <w:div w:id="1688409494">
      <w:marLeft w:val="0"/>
      <w:marRight w:val="0"/>
      <w:marTop w:val="0"/>
      <w:marBottom w:val="0"/>
      <w:divBdr>
        <w:top w:val="none" w:sz="0" w:space="0" w:color="auto"/>
        <w:left w:val="none" w:sz="0" w:space="0" w:color="auto"/>
        <w:bottom w:val="none" w:sz="0" w:space="0" w:color="auto"/>
        <w:right w:val="none" w:sz="0" w:space="0" w:color="auto"/>
      </w:divBdr>
    </w:div>
    <w:div w:id="1688409495">
      <w:marLeft w:val="0"/>
      <w:marRight w:val="0"/>
      <w:marTop w:val="0"/>
      <w:marBottom w:val="0"/>
      <w:divBdr>
        <w:top w:val="none" w:sz="0" w:space="0" w:color="auto"/>
        <w:left w:val="none" w:sz="0" w:space="0" w:color="auto"/>
        <w:bottom w:val="none" w:sz="0" w:space="0" w:color="auto"/>
        <w:right w:val="none" w:sz="0" w:space="0" w:color="auto"/>
      </w:divBdr>
    </w:div>
    <w:div w:id="1688409496">
      <w:marLeft w:val="0"/>
      <w:marRight w:val="0"/>
      <w:marTop w:val="0"/>
      <w:marBottom w:val="0"/>
      <w:divBdr>
        <w:top w:val="none" w:sz="0" w:space="0" w:color="auto"/>
        <w:left w:val="none" w:sz="0" w:space="0" w:color="auto"/>
        <w:bottom w:val="none" w:sz="0" w:space="0" w:color="auto"/>
        <w:right w:val="none" w:sz="0" w:space="0" w:color="auto"/>
      </w:divBdr>
    </w:div>
    <w:div w:id="1688409497">
      <w:marLeft w:val="0"/>
      <w:marRight w:val="0"/>
      <w:marTop w:val="0"/>
      <w:marBottom w:val="0"/>
      <w:divBdr>
        <w:top w:val="none" w:sz="0" w:space="0" w:color="auto"/>
        <w:left w:val="none" w:sz="0" w:space="0" w:color="auto"/>
        <w:bottom w:val="none" w:sz="0" w:space="0" w:color="auto"/>
        <w:right w:val="none" w:sz="0" w:space="0" w:color="auto"/>
      </w:divBdr>
    </w:div>
    <w:div w:id="1688409498">
      <w:marLeft w:val="0"/>
      <w:marRight w:val="0"/>
      <w:marTop w:val="0"/>
      <w:marBottom w:val="0"/>
      <w:divBdr>
        <w:top w:val="none" w:sz="0" w:space="0" w:color="auto"/>
        <w:left w:val="none" w:sz="0" w:space="0" w:color="auto"/>
        <w:bottom w:val="none" w:sz="0" w:space="0" w:color="auto"/>
        <w:right w:val="none" w:sz="0" w:space="0" w:color="auto"/>
      </w:divBdr>
    </w:div>
    <w:div w:id="18408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7B31D-E67C-4CBE-8FB3-A0A3569EC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3606</Words>
  <Characters>21642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ekuzma</cp:lastModifiedBy>
  <cp:revision>7</cp:revision>
  <cp:lastPrinted>2017-08-04T08:54:00Z</cp:lastPrinted>
  <dcterms:created xsi:type="dcterms:W3CDTF">2017-07-31T11:44:00Z</dcterms:created>
  <dcterms:modified xsi:type="dcterms:W3CDTF">2017-08-16T13:03:00Z</dcterms:modified>
</cp:coreProperties>
</file>