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701" w:rsidRPr="00E25850" w:rsidRDefault="00881701" w:rsidP="001D625B">
      <w:pPr>
        <w:spacing w:line="360" w:lineRule="auto"/>
        <w:ind w:left="1131"/>
        <w:rPr>
          <w:rFonts w:ascii="Calibri" w:hAnsi="Calibri" w:cs="Arial"/>
          <w:b/>
        </w:rPr>
      </w:pPr>
    </w:p>
    <w:p w:rsidR="006223AE" w:rsidRPr="00532BC1" w:rsidRDefault="006223AE" w:rsidP="006223AE">
      <w:pPr>
        <w:spacing w:line="360" w:lineRule="auto"/>
        <w:jc w:val="both"/>
        <w:rPr>
          <w:rFonts w:ascii="Calibri" w:hAnsi="Calibri"/>
          <w:b/>
          <w:bCs/>
          <w:sz w:val="24"/>
          <w:szCs w:val="24"/>
        </w:rPr>
      </w:pPr>
      <w:r w:rsidRPr="00532BC1">
        <w:rPr>
          <w:rFonts w:ascii="Calibri" w:hAnsi="Calibri"/>
          <w:b/>
          <w:sz w:val="24"/>
          <w:szCs w:val="24"/>
        </w:rPr>
        <w:t xml:space="preserve">CZĘŚĆ V               </w:t>
      </w:r>
      <w:r w:rsidRPr="00532BC1">
        <w:rPr>
          <w:rFonts w:ascii="Calibri" w:hAnsi="Calibri"/>
          <w:sz w:val="24"/>
          <w:szCs w:val="24"/>
        </w:rPr>
        <w:t>WZÓR UMOWY</w:t>
      </w:r>
    </w:p>
    <w:p w:rsidR="006223AE" w:rsidRPr="00532BC1" w:rsidRDefault="006223AE" w:rsidP="006223AE">
      <w:pPr>
        <w:spacing w:line="360" w:lineRule="auto"/>
        <w:jc w:val="both"/>
        <w:rPr>
          <w:rFonts w:ascii="Calibri" w:hAnsi="Calibri"/>
          <w:b/>
          <w:bCs/>
          <w:sz w:val="24"/>
          <w:szCs w:val="24"/>
        </w:rPr>
      </w:pPr>
    </w:p>
    <w:p w:rsidR="006223AE" w:rsidRPr="00532BC1" w:rsidRDefault="006223AE" w:rsidP="006223AE">
      <w:pPr>
        <w:spacing w:line="360" w:lineRule="auto"/>
        <w:jc w:val="both"/>
        <w:rPr>
          <w:rFonts w:ascii="Calibri" w:hAnsi="Calibri"/>
          <w:sz w:val="24"/>
          <w:szCs w:val="24"/>
        </w:rPr>
      </w:pPr>
      <w:r w:rsidRPr="00532BC1">
        <w:rPr>
          <w:rFonts w:ascii="Calibri" w:hAnsi="Calibri"/>
          <w:b/>
          <w:bCs/>
          <w:sz w:val="24"/>
          <w:szCs w:val="24"/>
        </w:rPr>
        <w:t>Umowa nr ............ CRU/………./20</w:t>
      </w:r>
      <w:r w:rsidR="00620918">
        <w:rPr>
          <w:rFonts w:ascii="Calibri" w:hAnsi="Calibri"/>
          <w:b/>
          <w:bCs/>
          <w:sz w:val="24"/>
          <w:szCs w:val="24"/>
        </w:rPr>
        <w:t>….</w:t>
      </w:r>
    </w:p>
    <w:p w:rsidR="006223AE" w:rsidRPr="00532BC1" w:rsidRDefault="006223AE" w:rsidP="006223AE">
      <w:pPr>
        <w:spacing w:line="360" w:lineRule="auto"/>
        <w:jc w:val="both"/>
        <w:rPr>
          <w:rFonts w:ascii="Calibri" w:hAnsi="Calibri"/>
          <w:sz w:val="24"/>
          <w:szCs w:val="24"/>
        </w:rPr>
      </w:pPr>
      <w:r w:rsidRPr="00532BC1">
        <w:rPr>
          <w:rFonts w:ascii="Calibri" w:hAnsi="Calibri"/>
          <w:sz w:val="24"/>
          <w:szCs w:val="24"/>
        </w:rPr>
        <w:t>(</w:t>
      </w:r>
      <w:r w:rsidR="00620918">
        <w:rPr>
          <w:rFonts w:ascii="Calibri" w:hAnsi="Calibri"/>
          <w:sz w:val="24"/>
          <w:szCs w:val="24"/>
        </w:rPr>
        <w:t xml:space="preserve">zwana </w:t>
      </w:r>
      <w:r w:rsidRPr="00532BC1">
        <w:rPr>
          <w:rFonts w:ascii="Calibri" w:hAnsi="Calibri"/>
          <w:sz w:val="24"/>
          <w:szCs w:val="24"/>
        </w:rPr>
        <w:t>dalej Umow</w:t>
      </w:r>
      <w:r w:rsidR="00620918">
        <w:rPr>
          <w:rFonts w:ascii="Calibri" w:hAnsi="Calibri"/>
          <w:sz w:val="24"/>
          <w:szCs w:val="24"/>
        </w:rPr>
        <w:t>ą</w:t>
      </w:r>
      <w:r w:rsidRPr="00532BC1">
        <w:rPr>
          <w:rFonts w:ascii="Calibri" w:hAnsi="Calibri"/>
          <w:sz w:val="24"/>
          <w:szCs w:val="24"/>
        </w:rPr>
        <w:t>)</w:t>
      </w:r>
    </w:p>
    <w:p w:rsidR="006223AE" w:rsidRPr="00532BC1" w:rsidRDefault="006223AE" w:rsidP="006223AE">
      <w:pPr>
        <w:spacing w:line="360" w:lineRule="auto"/>
        <w:jc w:val="both"/>
        <w:rPr>
          <w:rFonts w:ascii="Calibri" w:hAnsi="Calibri"/>
          <w:b/>
          <w:sz w:val="24"/>
          <w:szCs w:val="24"/>
        </w:rPr>
      </w:pPr>
      <w:r w:rsidRPr="00532BC1">
        <w:rPr>
          <w:rFonts w:ascii="Calibri" w:hAnsi="Calibri"/>
          <w:sz w:val="24"/>
          <w:szCs w:val="24"/>
        </w:rPr>
        <w:t>Zawarta w dniu ....................................... w Zabrzu, pomiędzy:</w:t>
      </w:r>
    </w:p>
    <w:p w:rsidR="006223AE" w:rsidRPr="00532BC1" w:rsidRDefault="006223AE" w:rsidP="006223AE">
      <w:pPr>
        <w:pStyle w:val="Bezodstpw"/>
        <w:spacing w:line="360" w:lineRule="auto"/>
        <w:jc w:val="both"/>
        <w:rPr>
          <w:rFonts w:cs="Times New Roman"/>
          <w:sz w:val="24"/>
          <w:szCs w:val="24"/>
        </w:rPr>
      </w:pPr>
      <w:r w:rsidRPr="00532BC1">
        <w:rPr>
          <w:rFonts w:cs="Times New Roman"/>
          <w:b/>
          <w:sz w:val="24"/>
          <w:szCs w:val="24"/>
        </w:rPr>
        <w:t>Miastem Zabrze</w:t>
      </w:r>
    </w:p>
    <w:p w:rsidR="006223AE" w:rsidRPr="00532BC1" w:rsidRDefault="006223AE" w:rsidP="006223AE">
      <w:pPr>
        <w:pStyle w:val="Bezodstpw"/>
        <w:spacing w:line="360" w:lineRule="auto"/>
        <w:jc w:val="both"/>
        <w:rPr>
          <w:rFonts w:cs="Times New Roman"/>
          <w:sz w:val="24"/>
          <w:szCs w:val="24"/>
        </w:rPr>
      </w:pPr>
      <w:r w:rsidRPr="00532BC1">
        <w:rPr>
          <w:rFonts w:cs="Times New Roman"/>
          <w:sz w:val="24"/>
          <w:szCs w:val="24"/>
        </w:rPr>
        <w:t>z siedzibą władz w Urzędzie Miejskim przy ul. Powstańców Śląskich 5-7, 41-800 Zabrze, (NIP: 648-27-43-351) , zwanym dalej Zamawiającym, reprezentowanym przez Prezydenta Miasta Zabrze,</w:t>
      </w:r>
    </w:p>
    <w:p w:rsidR="00A509B2" w:rsidRPr="00532BC1" w:rsidRDefault="00A509B2" w:rsidP="006223AE">
      <w:pPr>
        <w:pStyle w:val="Bezodstpw"/>
        <w:spacing w:line="360" w:lineRule="auto"/>
        <w:jc w:val="both"/>
        <w:rPr>
          <w:rFonts w:cs="Times New Roman"/>
          <w:sz w:val="24"/>
          <w:szCs w:val="24"/>
        </w:rPr>
      </w:pPr>
      <w:r w:rsidRPr="00532BC1">
        <w:rPr>
          <w:rFonts w:cs="Times New Roman"/>
          <w:sz w:val="24"/>
          <w:szCs w:val="24"/>
        </w:rPr>
        <w:t>………………………………………………………………</w:t>
      </w:r>
    </w:p>
    <w:p w:rsidR="00A509B2" w:rsidRPr="00532BC1" w:rsidRDefault="00A509B2" w:rsidP="006223AE">
      <w:pPr>
        <w:pStyle w:val="Bezodstpw"/>
        <w:spacing w:line="360" w:lineRule="auto"/>
        <w:jc w:val="both"/>
        <w:rPr>
          <w:rFonts w:cs="Times New Roman"/>
          <w:sz w:val="24"/>
          <w:szCs w:val="24"/>
        </w:rPr>
      </w:pPr>
      <w:r w:rsidRPr="00532BC1">
        <w:rPr>
          <w:rFonts w:cs="Times New Roman"/>
          <w:sz w:val="24"/>
          <w:szCs w:val="24"/>
        </w:rPr>
        <w:t>……………………………………………………………</w:t>
      </w:r>
    </w:p>
    <w:p w:rsidR="0040612E" w:rsidRDefault="0040612E" w:rsidP="006223AE">
      <w:pPr>
        <w:pStyle w:val="Bezodstpw"/>
        <w:spacing w:line="360" w:lineRule="auto"/>
        <w:jc w:val="both"/>
        <w:rPr>
          <w:rFonts w:cs="Times New Roman"/>
          <w:sz w:val="24"/>
          <w:szCs w:val="24"/>
        </w:rPr>
      </w:pPr>
    </w:p>
    <w:p w:rsidR="006223AE" w:rsidRPr="00532BC1" w:rsidRDefault="006223AE" w:rsidP="006223AE">
      <w:pPr>
        <w:pStyle w:val="Bezodstpw"/>
        <w:spacing w:line="360" w:lineRule="auto"/>
        <w:jc w:val="both"/>
        <w:rPr>
          <w:rFonts w:cs="Times New Roman"/>
          <w:sz w:val="24"/>
          <w:szCs w:val="24"/>
        </w:rPr>
      </w:pPr>
      <w:r w:rsidRPr="00532BC1">
        <w:rPr>
          <w:rFonts w:cs="Times New Roman"/>
          <w:sz w:val="24"/>
          <w:szCs w:val="24"/>
        </w:rPr>
        <w:t>a</w:t>
      </w:r>
    </w:p>
    <w:p w:rsidR="006223AE" w:rsidRPr="00532BC1" w:rsidRDefault="006223AE" w:rsidP="006223AE">
      <w:pPr>
        <w:pStyle w:val="Bezodstpw"/>
        <w:spacing w:line="360" w:lineRule="auto"/>
        <w:jc w:val="both"/>
        <w:rPr>
          <w:rFonts w:cs="Times New Roman"/>
          <w:sz w:val="24"/>
          <w:szCs w:val="24"/>
        </w:rPr>
      </w:pPr>
      <w:r w:rsidRPr="00532BC1">
        <w:rPr>
          <w:rFonts w:cs="Times New Roman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6223AE" w:rsidRPr="00532BC1" w:rsidRDefault="006223AE" w:rsidP="006223AE">
      <w:pPr>
        <w:pStyle w:val="Bezodstpw"/>
        <w:spacing w:line="360" w:lineRule="auto"/>
        <w:jc w:val="both"/>
        <w:rPr>
          <w:rFonts w:cs="Times New Roman"/>
          <w:sz w:val="24"/>
          <w:szCs w:val="24"/>
        </w:rPr>
      </w:pPr>
      <w:r w:rsidRPr="00532BC1">
        <w:rPr>
          <w:rFonts w:cs="Times New Roman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6223AE" w:rsidRDefault="006223AE" w:rsidP="006223AE">
      <w:pPr>
        <w:pStyle w:val="Bezodstpw"/>
        <w:spacing w:line="360" w:lineRule="auto"/>
        <w:jc w:val="both"/>
        <w:rPr>
          <w:rFonts w:cs="Times New Roman"/>
          <w:sz w:val="24"/>
          <w:szCs w:val="24"/>
        </w:rPr>
      </w:pPr>
      <w:r w:rsidRPr="00532BC1">
        <w:rPr>
          <w:rFonts w:cs="Times New Roman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BB4D7C" w:rsidRPr="00532BC1" w:rsidRDefault="00BB4D7C" w:rsidP="006223AE">
      <w:pPr>
        <w:pStyle w:val="Bezodstpw"/>
        <w:spacing w:line="360" w:lineRule="auto"/>
        <w:jc w:val="both"/>
        <w:rPr>
          <w:rFonts w:cs="Times New Roman"/>
          <w:b/>
          <w:sz w:val="24"/>
          <w:szCs w:val="24"/>
        </w:rPr>
      </w:pPr>
    </w:p>
    <w:p w:rsidR="006223AE" w:rsidRPr="00532BC1" w:rsidRDefault="006223AE" w:rsidP="006223AE">
      <w:pPr>
        <w:pStyle w:val="Bezodstpw"/>
        <w:spacing w:line="360" w:lineRule="auto"/>
        <w:jc w:val="center"/>
        <w:rPr>
          <w:rFonts w:cs="Times New Roman"/>
          <w:sz w:val="24"/>
          <w:szCs w:val="24"/>
        </w:rPr>
      </w:pPr>
      <w:r w:rsidRPr="00532BC1">
        <w:rPr>
          <w:rFonts w:cs="Times New Roman"/>
          <w:b/>
          <w:sz w:val="24"/>
          <w:szCs w:val="24"/>
        </w:rPr>
        <w:t>§1</w:t>
      </w:r>
    </w:p>
    <w:p w:rsidR="006223AE" w:rsidRPr="00532BC1" w:rsidRDefault="006223AE" w:rsidP="002A0558">
      <w:pPr>
        <w:pStyle w:val="Tekstpodstawowywcity"/>
        <w:numPr>
          <w:ilvl w:val="0"/>
          <w:numId w:val="8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</w:rPr>
      </w:pPr>
      <w:r w:rsidRPr="00532BC1">
        <w:rPr>
          <w:rFonts w:ascii="Calibri" w:hAnsi="Calibri"/>
        </w:rPr>
        <w:t>Zgodnie z wynikiem postępowania o udzielenie zamówienia publicznego w trybie przetargu nieograniczonego  pismo – BZP…………………. z dnia ………………. Zamawiający zleca a Wykonawca podejmuje się wykonania zamówienia:</w:t>
      </w:r>
    </w:p>
    <w:p w:rsidR="006223AE" w:rsidRPr="0040612E" w:rsidRDefault="006223AE" w:rsidP="0040612E">
      <w:pPr>
        <w:pStyle w:val="Tekstpodstawowywcity"/>
        <w:suppressAutoHyphens/>
        <w:spacing w:line="360" w:lineRule="auto"/>
        <w:ind w:left="284" w:right="281"/>
        <w:jc w:val="center"/>
        <w:rPr>
          <w:rFonts w:ascii="Calibri" w:hAnsi="Calibri"/>
          <w:b/>
        </w:rPr>
      </w:pPr>
      <w:r w:rsidRPr="0040612E">
        <w:rPr>
          <w:rFonts w:ascii="Calibri" w:hAnsi="Calibri"/>
          <w:b/>
        </w:rPr>
        <w:t>„Zakup, dostawa (wraz z rozładunkiem) sprzętu komputerowego</w:t>
      </w:r>
      <w:r w:rsidR="007747E7" w:rsidRPr="0040612E">
        <w:rPr>
          <w:rFonts w:ascii="Calibri" w:hAnsi="Calibri"/>
          <w:b/>
        </w:rPr>
        <w:t xml:space="preserve"> oraz oprogramowania</w:t>
      </w:r>
      <w:r w:rsidR="006C048C" w:rsidRPr="0040612E">
        <w:rPr>
          <w:rFonts w:ascii="Calibri" w:hAnsi="Calibri"/>
          <w:b/>
        </w:rPr>
        <w:t xml:space="preserve"> </w:t>
      </w:r>
      <w:r w:rsidR="0040612E">
        <w:rPr>
          <w:rFonts w:ascii="Calibri" w:hAnsi="Calibri"/>
          <w:b/>
          <w:lang w:val="pl-PL"/>
        </w:rPr>
        <w:br/>
      </w:r>
      <w:r w:rsidR="006C048C" w:rsidRPr="0040612E">
        <w:rPr>
          <w:rFonts w:ascii="Calibri" w:hAnsi="Calibri"/>
          <w:b/>
        </w:rPr>
        <w:t>na potrzeby Urzędu Miejskiego w Zabrzu</w:t>
      </w:r>
      <w:r w:rsidR="007747E7" w:rsidRPr="0040612E">
        <w:rPr>
          <w:rFonts w:ascii="Calibri" w:hAnsi="Calibri"/>
          <w:b/>
        </w:rPr>
        <w:t>”</w:t>
      </w:r>
    </w:p>
    <w:p w:rsidR="006223AE" w:rsidRPr="00532BC1" w:rsidRDefault="006223AE" w:rsidP="002A0558">
      <w:pPr>
        <w:pStyle w:val="Tekstpodstawowywcity"/>
        <w:numPr>
          <w:ilvl w:val="0"/>
          <w:numId w:val="8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</w:rPr>
      </w:pPr>
      <w:r w:rsidRPr="00532BC1">
        <w:rPr>
          <w:rFonts w:ascii="Calibri" w:hAnsi="Calibri"/>
        </w:rPr>
        <w:t>Szczegółowy opis przedmiotu umowy zawiera część IV Specyfikacji Istotnych Warunków Zamówienia.</w:t>
      </w:r>
    </w:p>
    <w:p w:rsidR="006223AE" w:rsidRPr="00532BC1" w:rsidRDefault="006223AE" w:rsidP="002A0558">
      <w:pPr>
        <w:pStyle w:val="Tekstpodstawowywcity"/>
        <w:numPr>
          <w:ilvl w:val="0"/>
          <w:numId w:val="8"/>
        </w:numPr>
        <w:tabs>
          <w:tab w:val="clear" w:pos="708"/>
          <w:tab w:val="num" w:pos="284"/>
        </w:tabs>
        <w:suppressAutoHyphens/>
        <w:spacing w:line="360" w:lineRule="auto"/>
        <w:ind w:right="281" w:hanging="708"/>
        <w:jc w:val="both"/>
        <w:rPr>
          <w:rFonts w:ascii="Calibri" w:hAnsi="Calibri"/>
        </w:rPr>
      </w:pPr>
      <w:r w:rsidRPr="00532BC1">
        <w:rPr>
          <w:rFonts w:ascii="Calibri" w:hAnsi="Calibri"/>
        </w:rPr>
        <w:t>Wykonawca zobowiązuje się dostarczyć przedmiot umowy zgodnie z:</w:t>
      </w:r>
    </w:p>
    <w:p w:rsidR="006223AE" w:rsidRPr="00532BC1" w:rsidRDefault="006223AE" w:rsidP="00243222">
      <w:pPr>
        <w:pStyle w:val="Tekstpodstawowywcity"/>
        <w:numPr>
          <w:ilvl w:val="0"/>
          <w:numId w:val="9"/>
        </w:numPr>
        <w:tabs>
          <w:tab w:val="clear" w:pos="1440"/>
        </w:tabs>
        <w:suppressAutoHyphens/>
        <w:spacing w:line="360" w:lineRule="auto"/>
        <w:ind w:left="709" w:right="281"/>
        <w:jc w:val="both"/>
        <w:rPr>
          <w:rFonts w:ascii="Calibri" w:hAnsi="Calibri"/>
        </w:rPr>
      </w:pPr>
      <w:r w:rsidRPr="00532BC1">
        <w:rPr>
          <w:rFonts w:ascii="Calibri" w:hAnsi="Calibri"/>
        </w:rPr>
        <w:t>ofertą Wykonawcy,</w:t>
      </w:r>
    </w:p>
    <w:p w:rsidR="006223AE" w:rsidRPr="00532BC1" w:rsidRDefault="006223AE" w:rsidP="00243222">
      <w:pPr>
        <w:pStyle w:val="Tekstpodstawowywcity"/>
        <w:numPr>
          <w:ilvl w:val="0"/>
          <w:numId w:val="9"/>
        </w:numPr>
        <w:tabs>
          <w:tab w:val="clear" w:pos="1440"/>
        </w:tabs>
        <w:suppressAutoHyphens/>
        <w:spacing w:line="360" w:lineRule="auto"/>
        <w:ind w:left="709" w:right="281"/>
        <w:jc w:val="both"/>
        <w:rPr>
          <w:rFonts w:ascii="Calibri" w:hAnsi="Calibri"/>
        </w:rPr>
      </w:pPr>
      <w:r w:rsidRPr="00532BC1">
        <w:rPr>
          <w:rFonts w:ascii="Calibri" w:hAnsi="Calibri"/>
        </w:rPr>
        <w:t>warunkami określonymi w SIWZ,</w:t>
      </w:r>
    </w:p>
    <w:p w:rsidR="006223AE" w:rsidRPr="00532BC1" w:rsidRDefault="006223AE" w:rsidP="00243222">
      <w:pPr>
        <w:pStyle w:val="Tekstpodstawowywcity"/>
        <w:numPr>
          <w:ilvl w:val="0"/>
          <w:numId w:val="9"/>
        </w:numPr>
        <w:tabs>
          <w:tab w:val="clear" w:pos="1440"/>
        </w:tabs>
        <w:suppressAutoHyphens/>
        <w:spacing w:line="360" w:lineRule="auto"/>
        <w:ind w:left="709" w:right="281"/>
        <w:jc w:val="both"/>
        <w:rPr>
          <w:rFonts w:ascii="Calibri" w:hAnsi="Calibri"/>
        </w:rPr>
      </w:pPr>
      <w:r w:rsidRPr="00532BC1">
        <w:rPr>
          <w:rFonts w:ascii="Calibri" w:hAnsi="Calibri"/>
        </w:rPr>
        <w:t>obowiązującymi przepisami prawa,</w:t>
      </w:r>
    </w:p>
    <w:p w:rsidR="006223AE" w:rsidRPr="00532BC1" w:rsidRDefault="006223AE" w:rsidP="00243222">
      <w:pPr>
        <w:pStyle w:val="Tekstpodstawowywcity"/>
        <w:numPr>
          <w:ilvl w:val="0"/>
          <w:numId w:val="9"/>
        </w:numPr>
        <w:tabs>
          <w:tab w:val="clear" w:pos="1440"/>
        </w:tabs>
        <w:suppressAutoHyphens/>
        <w:spacing w:line="360" w:lineRule="auto"/>
        <w:ind w:left="709" w:right="281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</w:rPr>
        <w:t>opisem zawartym w niniejszej umowie.</w:t>
      </w:r>
    </w:p>
    <w:p w:rsidR="006223AE" w:rsidRPr="00532BC1" w:rsidRDefault="006223AE" w:rsidP="006223AE">
      <w:pPr>
        <w:pStyle w:val="Tekstpodstawowywcity"/>
        <w:spacing w:line="360" w:lineRule="auto"/>
        <w:ind w:left="1440" w:right="281"/>
        <w:jc w:val="both"/>
        <w:rPr>
          <w:rFonts w:ascii="Calibri" w:hAnsi="Calibri"/>
          <w:color w:val="000000"/>
        </w:rPr>
      </w:pPr>
    </w:p>
    <w:p w:rsidR="006223AE" w:rsidRPr="00532BC1" w:rsidRDefault="006223AE" w:rsidP="006223AE">
      <w:pPr>
        <w:pStyle w:val="Bezodstpw"/>
        <w:spacing w:line="360" w:lineRule="auto"/>
        <w:jc w:val="center"/>
        <w:rPr>
          <w:rFonts w:cs="Times New Roman"/>
          <w:color w:val="000000"/>
          <w:sz w:val="24"/>
          <w:szCs w:val="24"/>
        </w:rPr>
      </w:pPr>
      <w:r w:rsidRPr="00532BC1">
        <w:rPr>
          <w:rFonts w:cs="Times New Roman"/>
          <w:b/>
          <w:color w:val="000000"/>
          <w:sz w:val="24"/>
          <w:szCs w:val="24"/>
        </w:rPr>
        <w:t>§2</w:t>
      </w:r>
    </w:p>
    <w:p w:rsidR="006223AE" w:rsidRPr="00532BC1" w:rsidRDefault="006223AE" w:rsidP="002A0558">
      <w:pPr>
        <w:pStyle w:val="Tekstpodstawowywcity"/>
        <w:numPr>
          <w:ilvl w:val="0"/>
          <w:numId w:val="10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  <w:b/>
          <w:color w:val="000000"/>
        </w:rPr>
      </w:pPr>
      <w:r w:rsidRPr="00532BC1">
        <w:rPr>
          <w:rFonts w:ascii="Calibri" w:hAnsi="Calibri"/>
        </w:rPr>
        <w:t>Umowa obowiązuje od daty jej podpisania.</w:t>
      </w:r>
    </w:p>
    <w:p w:rsidR="006223AE" w:rsidRPr="00532BC1" w:rsidRDefault="000A120C" w:rsidP="002A0558">
      <w:pPr>
        <w:pStyle w:val="Tekstpodstawowywcity"/>
        <w:numPr>
          <w:ilvl w:val="0"/>
          <w:numId w:val="10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</w:rPr>
      </w:pPr>
      <w:r w:rsidRPr="00532BC1">
        <w:rPr>
          <w:rFonts w:ascii="Calibri" w:hAnsi="Calibri"/>
          <w:color w:val="000000"/>
        </w:rPr>
        <w:lastRenderedPageBreak/>
        <w:t xml:space="preserve"> </w:t>
      </w:r>
      <w:r w:rsidR="006223AE" w:rsidRPr="00532BC1">
        <w:rPr>
          <w:rFonts w:ascii="Calibri" w:hAnsi="Calibri"/>
        </w:rPr>
        <w:t>Strony zgodnie ustalają, że dostawa wraz z rozładunkiem sprzętu komputerowego</w:t>
      </w:r>
      <w:r w:rsidR="007D1E5C" w:rsidRPr="00532BC1">
        <w:rPr>
          <w:rFonts w:ascii="Calibri" w:hAnsi="Calibri"/>
        </w:rPr>
        <w:t xml:space="preserve"> oraz </w:t>
      </w:r>
      <w:r w:rsidR="006223AE" w:rsidRPr="00532BC1">
        <w:rPr>
          <w:rFonts w:ascii="Calibri" w:hAnsi="Calibri"/>
        </w:rPr>
        <w:t xml:space="preserve"> oprogramowania będącego przedmiotem Umowy nastąpi w terminach uzgodnionych przez Wykonawcę </w:t>
      </w:r>
      <w:r w:rsidR="007D1E5C" w:rsidRPr="00532BC1">
        <w:rPr>
          <w:rFonts w:ascii="Calibri" w:hAnsi="Calibri"/>
        </w:rPr>
        <w:t xml:space="preserve">z Naczelnikiem </w:t>
      </w:r>
      <w:r w:rsidR="00E76942" w:rsidRPr="00532BC1">
        <w:rPr>
          <w:rFonts w:ascii="Calibri" w:hAnsi="Calibri"/>
        </w:rPr>
        <w:t xml:space="preserve">Wydziału Informatyki i Rozwoju Społeczeństwa Informacyjnego(IRSI) </w:t>
      </w:r>
      <w:r w:rsidR="006223AE" w:rsidRPr="00532BC1">
        <w:rPr>
          <w:rFonts w:ascii="Calibri" w:hAnsi="Calibri"/>
        </w:rPr>
        <w:t xml:space="preserve">nie później jednak niż </w:t>
      </w:r>
      <w:r w:rsidR="00073C2D" w:rsidRPr="00532BC1">
        <w:rPr>
          <w:rFonts w:ascii="Calibri" w:hAnsi="Calibri"/>
        </w:rPr>
        <w:t>30</w:t>
      </w:r>
      <w:r w:rsidR="006223AE" w:rsidRPr="00532BC1">
        <w:rPr>
          <w:rFonts w:ascii="Calibri" w:hAnsi="Calibri"/>
        </w:rPr>
        <w:t xml:space="preserve"> dni od dnia podpisania umowy</w:t>
      </w:r>
    </w:p>
    <w:p w:rsidR="006223AE" w:rsidRPr="00532BC1" w:rsidRDefault="006223AE" w:rsidP="002A0558">
      <w:pPr>
        <w:pStyle w:val="Tekstpodstawowywcity"/>
        <w:numPr>
          <w:ilvl w:val="0"/>
          <w:numId w:val="10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Wykonawca dostarczy Zamawiającemu przedmiot niniejszej Umowy fabrycznie nowy na własny koszt i ryzyko zgodnie z załącznikiem nr 1 do umowy.</w:t>
      </w:r>
    </w:p>
    <w:p w:rsidR="006223AE" w:rsidRPr="00532BC1" w:rsidRDefault="006223AE" w:rsidP="002A0558">
      <w:pPr>
        <w:pStyle w:val="Tekstpodstawowywcity"/>
        <w:numPr>
          <w:ilvl w:val="0"/>
          <w:numId w:val="10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 xml:space="preserve">O terminie dostawy Wykonawca ma obowiązek zawiadomić Naczelnika Wydziału Informatyki </w:t>
      </w:r>
      <w:r w:rsidR="00D21D41">
        <w:rPr>
          <w:rFonts w:ascii="Calibri" w:hAnsi="Calibri"/>
          <w:color w:val="000000"/>
          <w:lang w:val="pl-PL"/>
        </w:rPr>
        <w:t>i</w:t>
      </w:r>
      <w:r w:rsidRPr="00532BC1">
        <w:rPr>
          <w:rFonts w:ascii="Calibri" w:hAnsi="Calibri"/>
          <w:color w:val="000000"/>
        </w:rPr>
        <w:t xml:space="preserve"> Rozwoju Społeczeństwa Informacyjnego z co najmniej 3 dniowym wyprzedzeniem przed ustalonym terminem dostawy.</w:t>
      </w:r>
    </w:p>
    <w:p w:rsidR="006223AE" w:rsidRPr="00532BC1" w:rsidRDefault="006223AE" w:rsidP="002A0558">
      <w:pPr>
        <w:pStyle w:val="Tekstpodstawowywcity"/>
        <w:numPr>
          <w:ilvl w:val="0"/>
          <w:numId w:val="10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Zamawiający ma prawo przesunąć termin dostawy, ale o nie więcej niż 2 dni robocze. Przesunięcie terminu dostawy na podstawie niniejszego ustępu nie powoduje podstaw do przedłużenia terminu wykonywania przedmiotu umowy.</w:t>
      </w:r>
    </w:p>
    <w:p w:rsidR="006223AE" w:rsidRPr="00532BC1" w:rsidRDefault="006223AE" w:rsidP="002A0558">
      <w:pPr>
        <w:pStyle w:val="Tekstpodstawowywcity"/>
        <w:numPr>
          <w:ilvl w:val="0"/>
          <w:numId w:val="10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 xml:space="preserve"> Odbiór </w:t>
      </w:r>
      <w:r w:rsidR="005E3C9A" w:rsidRPr="00532BC1">
        <w:rPr>
          <w:rFonts w:ascii="Calibri" w:hAnsi="Calibri"/>
          <w:color w:val="000000"/>
        </w:rPr>
        <w:t>dostawy</w:t>
      </w:r>
      <w:r w:rsidRPr="00532BC1">
        <w:rPr>
          <w:rFonts w:ascii="Calibri" w:hAnsi="Calibri"/>
          <w:color w:val="000000"/>
        </w:rPr>
        <w:t xml:space="preserve"> potwierdzony zostanie pisemnym protokołem odbioru ilościowego i jakościowego, sporządzonym przez Wykonawcę, podpisanym przez Wykonawcę i przedstawiciela Zamawiającego. Integralną część protokołu odbioru ilościowego i jakościowego stanowią karty gwarancyjne/licencje/inne dokumenty wydane dla Zamawiającego.</w:t>
      </w:r>
    </w:p>
    <w:p w:rsidR="006223AE" w:rsidRPr="00532BC1" w:rsidRDefault="006223AE" w:rsidP="002A0558">
      <w:pPr>
        <w:pStyle w:val="Tekstpodstawowywcity"/>
        <w:numPr>
          <w:ilvl w:val="0"/>
          <w:numId w:val="10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 xml:space="preserve"> Odbiór ilościowy i jakościowy polegać będzie na potwierdzeniu, że dostarczony przedmiot Umowy</w:t>
      </w:r>
      <w:r w:rsidR="00532BC1">
        <w:rPr>
          <w:rFonts w:ascii="Calibri" w:hAnsi="Calibri"/>
          <w:color w:val="000000"/>
          <w:lang w:val="pl-PL"/>
        </w:rPr>
        <w:t xml:space="preserve"> </w:t>
      </w:r>
      <w:r w:rsidRPr="00532BC1">
        <w:rPr>
          <w:rFonts w:ascii="Calibri" w:hAnsi="Calibri"/>
          <w:color w:val="000000"/>
        </w:rPr>
        <w:t>charakteryzuje się parametrami technicznymi oraz funkcjonalnościami opisanymi w cz. IV SIWZ, ofercie Wykonawcy wybranej do realizacji i Umowie, a dostarczone ilości są zgodne z powyższymi dokumentami.</w:t>
      </w:r>
    </w:p>
    <w:p w:rsidR="00532BC1" w:rsidRDefault="00174BA2" w:rsidP="002A0558">
      <w:pPr>
        <w:pStyle w:val="Tekstpodstawowywcity"/>
        <w:numPr>
          <w:ilvl w:val="0"/>
          <w:numId w:val="10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  <w:color w:val="000000"/>
          <w:lang w:val="pl-PL"/>
        </w:rPr>
      </w:pPr>
      <w:r w:rsidRPr="00532BC1">
        <w:rPr>
          <w:rFonts w:ascii="Calibri" w:hAnsi="Calibri"/>
          <w:color w:val="000000"/>
        </w:rPr>
        <w:t xml:space="preserve"> Przez dni robocze Zamawiający rozumie dni od poniedziałku do piątku w godzinach 8.00-15.00 z wyłączeniem dni ustawowo wolnych od pracy</w:t>
      </w:r>
      <w:r w:rsidR="00532BC1">
        <w:rPr>
          <w:rFonts w:ascii="Calibri" w:hAnsi="Calibri"/>
          <w:color w:val="000000"/>
          <w:lang w:val="pl-PL"/>
        </w:rPr>
        <w:t>.</w:t>
      </w:r>
    </w:p>
    <w:p w:rsidR="00BB4D7C" w:rsidRDefault="00BB4D7C" w:rsidP="006223AE">
      <w:pPr>
        <w:pStyle w:val="Bezodstpw"/>
        <w:spacing w:line="360" w:lineRule="auto"/>
        <w:jc w:val="center"/>
        <w:rPr>
          <w:rFonts w:cs="Times New Roman"/>
          <w:b/>
          <w:sz w:val="24"/>
          <w:szCs w:val="24"/>
        </w:rPr>
      </w:pPr>
    </w:p>
    <w:p w:rsidR="006223AE" w:rsidRPr="00532BC1" w:rsidRDefault="006223AE" w:rsidP="006223AE">
      <w:pPr>
        <w:pStyle w:val="Bezodstpw"/>
        <w:spacing w:line="360" w:lineRule="auto"/>
        <w:jc w:val="center"/>
        <w:rPr>
          <w:rFonts w:cs="Times New Roman"/>
          <w:b/>
          <w:sz w:val="24"/>
          <w:szCs w:val="24"/>
        </w:rPr>
      </w:pPr>
      <w:r w:rsidRPr="00532BC1">
        <w:rPr>
          <w:rFonts w:cs="Times New Roman"/>
          <w:b/>
          <w:sz w:val="24"/>
          <w:szCs w:val="24"/>
        </w:rPr>
        <w:t>§3</w:t>
      </w:r>
    </w:p>
    <w:p w:rsidR="006223AE" w:rsidRPr="00532BC1" w:rsidRDefault="006223AE" w:rsidP="002A0558">
      <w:pPr>
        <w:pStyle w:val="Tekstpodstawowywcity"/>
        <w:numPr>
          <w:ilvl w:val="0"/>
          <w:numId w:val="11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Wykonawca będzie realizował przedmiot umowy wyłącznie siłami własnymi/ powierzy n/w podwykonawcom:</w:t>
      </w:r>
    </w:p>
    <w:p w:rsidR="006223AE" w:rsidRPr="00532BC1" w:rsidRDefault="006223AE" w:rsidP="00486BCD">
      <w:pPr>
        <w:pStyle w:val="Tekstpodstawowywcity"/>
        <w:suppressAutoHyphens/>
        <w:spacing w:line="360" w:lineRule="auto"/>
        <w:ind w:left="284" w:right="281"/>
        <w:jc w:val="both"/>
        <w:rPr>
          <w:rFonts w:ascii="Calibri" w:hAnsi="Calibri"/>
          <w:color w:val="000000"/>
          <w:lang w:val="pl-PL"/>
        </w:rPr>
      </w:pPr>
      <w:r w:rsidRPr="00532BC1">
        <w:rPr>
          <w:rFonts w:ascii="Calibri" w:hAnsi="Calibri"/>
          <w:color w:val="000000"/>
        </w:rPr>
        <w:t>…………………………………</w:t>
      </w:r>
      <w:r w:rsidR="00486BCD" w:rsidRPr="00532BC1">
        <w:rPr>
          <w:rFonts w:ascii="Calibri" w:hAnsi="Calibri"/>
          <w:color w:val="000000"/>
        </w:rPr>
        <w:t>……………………………………………………………………………</w:t>
      </w:r>
    </w:p>
    <w:p w:rsidR="006223AE" w:rsidRPr="00532BC1" w:rsidRDefault="006223AE" w:rsidP="00486BCD">
      <w:pPr>
        <w:pStyle w:val="Tekstpodstawowywcity"/>
        <w:suppressAutoHyphens/>
        <w:spacing w:line="360" w:lineRule="auto"/>
        <w:ind w:left="284" w:right="281"/>
        <w:jc w:val="both"/>
        <w:rPr>
          <w:rFonts w:ascii="Calibri" w:hAnsi="Calibri"/>
          <w:color w:val="000000"/>
          <w:lang w:val="pl-PL"/>
        </w:rPr>
      </w:pPr>
      <w:r w:rsidRPr="00532BC1">
        <w:rPr>
          <w:rFonts w:ascii="Calibri" w:hAnsi="Calibri"/>
          <w:color w:val="000000"/>
        </w:rPr>
        <w:t>…………………………………</w:t>
      </w:r>
      <w:r w:rsidR="00486BCD" w:rsidRPr="00532BC1">
        <w:rPr>
          <w:rFonts w:ascii="Calibri" w:hAnsi="Calibri"/>
          <w:color w:val="000000"/>
        </w:rPr>
        <w:t>…………………………………………………………………………</w:t>
      </w:r>
    </w:p>
    <w:p w:rsidR="006223AE" w:rsidRPr="00532BC1" w:rsidRDefault="006223AE" w:rsidP="00486BCD">
      <w:pPr>
        <w:pStyle w:val="Tekstpodstawowywcity"/>
        <w:suppressAutoHyphens/>
        <w:spacing w:line="360" w:lineRule="auto"/>
        <w:ind w:left="284" w:right="281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 xml:space="preserve">wykonanie części przedmiotu umowy w następującym zakresie rzeczowym </w:t>
      </w:r>
      <w:r w:rsidR="00063B4C">
        <w:rPr>
          <w:rFonts w:ascii="Calibri" w:hAnsi="Calibri"/>
          <w:color w:val="000000"/>
          <w:lang w:val="pl-PL"/>
        </w:rPr>
        <w:br/>
      </w:r>
      <w:r w:rsidRPr="00532BC1">
        <w:rPr>
          <w:rFonts w:ascii="Calibri" w:hAnsi="Calibri"/>
          <w:color w:val="000000"/>
        </w:rPr>
        <w:t>i finansowym:</w:t>
      </w:r>
    </w:p>
    <w:p w:rsidR="006223AE" w:rsidRPr="00532BC1" w:rsidRDefault="006223AE" w:rsidP="00486BCD">
      <w:pPr>
        <w:pStyle w:val="Tekstpodstawowywcity"/>
        <w:suppressAutoHyphens/>
        <w:spacing w:line="360" w:lineRule="auto"/>
        <w:ind w:left="284" w:right="281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………………………………………………………………………………………………………………</w:t>
      </w:r>
    </w:p>
    <w:p w:rsidR="006223AE" w:rsidRPr="00532BC1" w:rsidRDefault="006223AE" w:rsidP="00486BCD">
      <w:pPr>
        <w:pStyle w:val="Tekstpodstawowywcity"/>
        <w:suppressAutoHyphens/>
        <w:spacing w:line="360" w:lineRule="auto"/>
        <w:ind w:left="284" w:right="281"/>
        <w:jc w:val="both"/>
        <w:rPr>
          <w:rFonts w:ascii="Calibri" w:hAnsi="Calibri"/>
          <w:color w:val="000000"/>
          <w:lang w:val="pl-PL"/>
        </w:rPr>
      </w:pPr>
      <w:r w:rsidRPr="00532BC1">
        <w:rPr>
          <w:rFonts w:ascii="Calibri" w:hAnsi="Calibri"/>
          <w:color w:val="000000"/>
        </w:rPr>
        <w:t>…………………………………</w:t>
      </w:r>
      <w:r w:rsidR="00486BCD" w:rsidRPr="00532BC1">
        <w:rPr>
          <w:rFonts w:ascii="Calibri" w:hAnsi="Calibri"/>
          <w:color w:val="000000"/>
        </w:rPr>
        <w:t>……………………………………………………………………………</w:t>
      </w:r>
    </w:p>
    <w:p w:rsidR="006223AE" w:rsidRPr="003A42E8" w:rsidRDefault="006223AE" w:rsidP="006223AE">
      <w:pPr>
        <w:pStyle w:val="Tekstpodstawowywcity"/>
        <w:numPr>
          <w:ilvl w:val="0"/>
          <w:numId w:val="11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lastRenderedPageBreak/>
        <w:t>Wykonawca ponosi odpowiedzialność za wszelkie zachowania osób trzecich, którymi się posługuje przy wykonywaniu umowy, tak jak za swoje własne działania lub zaniechania.</w:t>
      </w:r>
    </w:p>
    <w:p w:rsidR="003A42E8" w:rsidRPr="003A42E8" w:rsidRDefault="003A42E8" w:rsidP="003A42E8">
      <w:pPr>
        <w:pStyle w:val="Tekstpodstawowywcity"/>
        <w:suppressAutoHyphens/>
        <w:spacing w:line="360" w:lineRule="auto"/>
        <w:ind w:left="284" w:right="281"/>
        <w:jc w:val="both"/>
        <w:rPr>
          <w:rFonts w:ascii="Calibri" w:hAnsi="Calibri"/>
          <w:color w:val="000000"/>
          <w:sz w:val="8"/>
        </w:rPr>
      </w:pPr>
    </w:p>
    <w:p w:rsidR="006223AE" w:rsidRPr="00532BC1" w:rsidRDefault="006223AE" w:rsidP="006223AE">
      <w:pPr>
        <w:pStyle w:val="Bezodstpw"/>
        <w:spacing w:line="360" w:lineRule="auto"/>
        <w:jc w:val="center"/>
        <w:rPr>
          <w:rFonts w:cs="Times New Roman"/>
          <w:sz w:val="24"/>
          <w:szCs w:val="24"/>
        </w:rPr>
      </w:pPr>
      <w:r w:rsidRPr="00532BC1">
        <w:rPr>
          <w:rFonts w:cs="Times New Roman"/>
          <w:b/>
          <w:sz w:val="24"/>
          <w:szCs w:val="24"/>
        </w:rPr>
        <w:t>§4</w:t>
      </w:r>
    </w:p>
    <w:p w:rsidR="006223AE" w:rsidRPr="00532BC1" w:rsidRDefault="006223AE" w:rsidP="002A0558">
      <w:pPr>
        <w:pStyle w:val="Tekstpodstawowywcity"/>
        <w:numPr>
          <w:ilvl w:val="0"/>
          <w:numId w:val="12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 xml:space="preserve">Wykonawcy przysługuje od Zamawiającego maksymalne wynagrodzenie za przedmiot    </w:t>
      </w:r>
      <w:r w:rsidRPr="00532BC1">
        <w:rPr>
          <w:rFonts w:ascii="Calibri" w:hAnsi="Calibri"/>
          <w:color w:val="000000"/>
        </w:rPr>
        <w:br/>
        <w:t xml:space="preserve"> umowy w wysokości: </w:t>
      </w:r>
    </w:p>
    <w:p w:rsidR="006223AE" w:rsidRPr="00532BC1" w:rsidRDefault="006223AE" w:rsidP="00713437">
      <w:pPr>
        <w:pStyle w:val="Tekstpodstawowywcity"/>
        <w:suppressAutoHyphens/>
        <w:spacing w:line="360" w:lineRule="auto"/>
        <w:ind w:left="284" w:right="281" w:firstLine="45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 xml:space="preserve">brutto: …………………. PLN    </w:t>
      </w:r>
      <w:r w:rsidRPr="00532BC1">
        <w:rPr>
          <w:rFonts w:ascii="Calibri" w:hAnsi="Calibri"/>
          <w:color w:val="000000"/>
        </w:rPr>
        <w:br/>
        <w:t xml:space="preserve">(słownie:………………………………………………………………………..) </w:t>
      </w:r>
    </w:p>
    <w:p w:rsidR="003A42E8" w:rsidRPr="003A42E8" w:rsidRDefault="006223AE" w:rsidP="003A42E8">
      <w:pPr>
        <w:pStyle w:val="Tekstpodstawowywcity"/>
        <w:suppressAutoHyphens/>
        <w:spacing w:line="360" w:lineRule="auto"/>
        <w:ind w:left="284" w:right="281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 xml:space="preserve"> w tym: </w:t>
      </w:r>
      <w:r w:rsidR="003A42E8">
        <w:rPr>
          <w:rFonts w:ascii="Calibri" w:hAnsi="Calibri"/>
          <w:color w:val="000000"/>
          <w:lang w:val="pl-PL"/>
        </w:rPr>
        <w:tab/>
      </w:r>
      <w:r w:rsidR="003A42E8" w:rsidRPr="003A42E8">
        <w:rPr>
          <w:rFonts w:ascii="Calibri" w:hAnsi="Calibri"/>
          <w:color w:val="000000"/>
        </w:rPr>
        <w:t>a)</w:t>
      </w:r>
      <w:r w:rsidR="003A42E8" w:rsidRPr="003A42E8">
        <w:rPr>
          <w:rFonts w:ascii="Calibri" w:hAnsi="Calibri"/>
          <w:color w:val="000000"/>
        </w:rPr>
        <w:tab/>
      </w:r>
      <w:r w:rsidR="00A91A5D">
        <w:rPr>
          <w:rFonts w:ascii="Calibri" w:hAnsi="Calibri"/>
          <w:color w:val="000000"/>
          <w:lang w:val="pl-PL"/>
        </w:rPr>
        <w:t>kwota</w:t>
      </w:r>
      <w:r w:rsidR="003A42E8" w:rsidRPr="003A42E8">
        <w:rPr>
          <w:rFonts w:ascii="Calibri" w:hAnsi="Calibri"/>
          <w:color w:val="000000"/>
        </w:rPr>
        <w:t xml:space="preserve"> netto …………………………………………PLN</w:t>
      </w:r>
      <w:r w:rsidR="003A42E8">
        <w:rPr>
          <w:rFonts w:ascii="Calibri" w:hAnsi="Calibri"/>
          <w:color w:val="000000"/>
          <w:lang w:val="pl-PL"/>
        </w:rPr>
        <w:t xml:space="preserve">, </w:t>
      </w:r>
      <w:r w:rsidR="003A42E8" w:rsidRPr="003A42E8">
        <w:rPr>
          <w:rFonts w:ascii="Calibri" w:hAnsi="Calibri"/>
          <w:color w:val="000000"/>
        </w:rPr>
        <w:t>stawka VAT 23 %</w:t>
      </w:r>
    </w:p>
    <w:p w:rsidR="003A42E8" w:rsidRPr="003A42E8" w:rsidRDefault="003A42E8" w:rsidP="003A42E8">
      <w:pPr>
        <w:pStyle w:val="Tekstpodstawowywcity"/>
        <w:suppressAutoHyphens/>
        <w:spacing w:line="360" w:lineRule="auto"/>
        <w:ind w:left="2127" w:right="281"/>
        <w:jc w:val="both"/>
        <w:rPr>
          <w:rFonts w:ascii="Calibri" w:hAnsi="Calibri"/>
          <w:color w:val="000000"/>
          <w:lang w:val="pl-PL"/>
        </w:rPr>
      </w:pPr>
      <w:r>
        <w:rPr>
          <w:rFonts w:ascii="Calibri" w:hAnsi="Calibri"/>
          <w:color w:val="000000"/>
        </w:rPr>
        <w:t>VAT ………………………………PLN, tj. 23 %</w:t>
      </w:r>
      <w:r>
        <w:rPr>
          <w:rFonts w:ascii="Calibri" w:hAnsi="Calibri"/>
          <w:color w:val="000000"/>
          <w:lang w:val="pl-PL"/>
        </w:rPr>
        <w:t>;</w:t>
      </w:r>
    </w:p>
    <w:p w:rsidR="003A42E8" w:rsidRDefault="003A42E8" w:rsidP="003A42E8">
      <w:pPr>
        <w:pStyle w:val="Tekstpodstawowywcity"/>
        <w:suppressAutoHyphens/>
        <w:spacing w:line="360" w:lineRule="auto"/>
        <w:ind w:left="1418" w:right="281"/>
        <w:jc w:val="both"/>
        <w:rPr>
          <w:rFonts w:ascii="Calibri" w:hAnsi="Calibri"/>
          <w:color w:val="000000"/>
          <w:lang w:val="pl-PL"/>
        </w:rPr>
      </w:pPr>
      <w:r w:rsidRPr="003A42E8">
        <w:rPr>
          <w:rFonts w:ascii="Calibri" w:hAnsi="Calibri"/>
          <w:color w:val="000000"/>
        </w:rPr>
        <w:t>b)</w:t>
      </w:r>
      <w:r w:rsidRPr="003A42E8">
        <w:rPr>
          <w:rFonts w:ascii="Calibri" w:hAnsi="Calibri"/>
          <w:color w:val="000000"/>
        </w:rPr>
        <w:tab/>
      </w:r>
      <w:r w:rsidR="00A91A5D">
        <w:rPr>
          <w:rFonts w:ascii="Calibri" w:hAnsi="Calibri"/>
          <w:color w:val="000000"/>
          <w:lang w:val="pl-PL"/>
        </w:rPr>
        <w:t>kwota</w:t>
      </w:r>
      <w:r w:rsidRPr="003A42E8">
        <w:rPr>
          <w:rFonts w:ascii="Calibri" w:hAnsi="Calibri"/>
          <w:color w:val="000000"/>
        </w:rPr>
        <w:t xml:space="preserve"> netto …………………………………………PLN</w:t>
      </w:r>
      <w:r>
        <w:rPr>
          <w:rFonts w:ascii="Calibri" w:hAnsi="Calibri"/>
          <w:color w:val="000000"/>
          <w:lang w:val="pl-PL"/>
        </w:rPr>
        <w:t xml:space="preserve">, </w:t>
      </w:r>
    </w:p>
    <w:p w:rsidR="006223AE" w:rsidRPr="003A42E8" w:rsidRDefault="003A42E8" w:rsidP="003A42E8">
      <w:pPr>
        <w:pStyle w:val="Tekstpodstawowywcity"/>
        <w:suppressAutoHyphens/>
        <w:spacing w:line="360" w:lineRule="auto"/>
        <w:ind w:left="2127" w:right="281"/>
        <w:jc w:val="both"/>
        <w:rPr>
          <w:rFonts w:ascii="Calibri" w:hAnsi="Calibri"/>
          <w:color w:val="000000"/>
          <w:lang w:val="pl-PL"/>
        </w:rPr>
      </w:pPr>
      <w:r w:rsidRPr="003A42E8">
        <w:rPr>
          <w:rFonts w:ascii="Calibri" w:hAnsi="Calibri"/>
          <w:color w:val="000000"/>
        </w:rPr>
        <w:t>zastosowano mechanizm „odwrotnego obciążenia”</w:t>
      </w:r>
      <w:r>
        <w:rPr>
          <w:rFonts w:ascii="Calibri" w:hAnsi="Calibri"/>
          <w:color w:val="000000"/>
          <w:lang w:val="pl-PL"/>
        </w:rPr>
        <w:t>.</w:t>
      </w:r>
    </w:p>
    <w:p w:rsidR="003A42E8" w:rsidRPr="003A42E8" w:rsidRDefault="003A42E8" w:rsidP="002A0558">
      <w:pPr>
        <w:pStyle w:val="Tekstpodstawowywcity"/>
        <w:numPr>
          <w:ilvl w:val="0"/>
          <w:numId w:val="12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Kwota, o której mowa w ust.1 obejmuje wszelkie koszty i czynności Wykonawcy związane z realizacją przedmiotu umowy i nie będzie podlegać waloryza</w:t>
      </w:r>
      <w:r>
        <w:rPr>
          <w:rFonts w:ascii="Calibri" w:hAnsi="Calibri"/>
          <w:color w:val="000000"/>
          <w:lang w:val="pl-PL"/>
        </w:rPr>
        <w:t>cji.</w:t>
      </w:r>
    </w:p>
    <w:p w:rsidR="006223AE" w:rsidRPr="00532BC1" w:rsidRDefault="006223AE" w:rsidP="002A0558">
      <w:pPr>
        <w:pStyle w:val="Tekstpodstawowywcity"/>
        <w:numPr>
          <w:ilvl w:val="0"/>
          <w:numId w:val="12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 xml:space="preserve">W przypadku wzrostu stawki VAT, wartość brutto umowy nie ulegnie zmianie. </w:t>
      </w:r>
      <w:r w:rsidR="00063B4C">
        <w:rPr>
          <w:rFonts w:ascii="Calibri" w:hAnsi="Calibri"/>
          <w:color w:val="000000"/>
          <w:lang w:val="pl-PL"/>
        </w:rPr>
        <w:br/>
      </w:r>
      <w:r w:rsidRPr="00532BC1">
        <w:rPr>
          <w:rFonts w:ascii="Calibri" w:hAnsi="Calibri"/>
          <w:color w:val="000000"/>
        </w:rPr>
        <w:t>W przypadku</w:t>
      </w:r>
      <w:r w:rsidR="00063B4C">
        <w:rPr>
          <w:rFonts w:ascii="Calibri" w:hAnsi="Calibri"/>
          <w:color w:val="000000"/>
          <w:lang w:val="pl-PL"/>
        </w:rPr>
        <w:t xml:space="preserve"> </w:t>
      </w:r>
      <w:r w:rsidRPr="00532BC1">
        <w:rPr>
          <w:rFonts w:ascii="Calibri" w:hAnsi="Calibri"/>
          <w:color w:val="000000"/>
        </w:rPr>
        <w:t>obniżenia stawki VAT, wartość brutto umowy zostanie odpowiednio zmniejszona.</w:t>
      </w:r>
    </w:p>
    <w:p w:rsidR="006223AE" w:rsidRPr="00532BC1" w:rsidRDefault="00705EB0" w:rsidP="002A0558">
      <w:pPr>
        <w:pStyle w:val="Tekstpodstawowywcity"/>
        <w:numPr>
          <w:ilvl w:val="0"/>
          <w:numId w:val="12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 xml:space="preserve"> </w:t>
      </w:r>
      <w:r w:rsidR="006223AE" w:rsidRPr="00532BC1">
        <w:rPr>
          <w:rFonts w:ascii="Calibri" w:hAnsi="Calibri"/>
          <w:color w:val="000000"/>
        </w:rPr>
        <w:t>Podstawą zapłaty wynagrodzenia, o którym mowa w ust. 1 będzie</w:t>
      </w:r>
      <w:r w:rsidR="00231E33" w:rsidRPr="00532BC1">
        <w:rPr>
          <w:rFonts w:ascii="Calibri" w:hAnsi="Calibri"/>
          <w:color w:val="000000"/>
        </w:rPr>
        <w:t xml:space="preserve"> </w:t>
      </w:r>
      <w:r w:rsidR="006223AE" w:rsidRPr="00532BC1">
        <w:rPr>
          <w:rFonts w:ascii="Calibri" w:hAnsi="Calibri"/>
          <w:color w:val="000000"/>
        </w:rPr>
        <w:t>protokół odbior</w:t>
      </w:r>
      <w:r w:rsidR="008D6782">
        <w:rPr>
          <w:rFonts w:ascii="Calibri" w:hAnsi="Calibri"/>
          <w:color w:val="000000"/>
        </w:rPr>
        <w:t>u jakościowego i ilościowego,</w:t>
      </w:r>
      <w:r w:rsidR="006223AE" w:rsidRPr="00532BC1">
        <w:rPr>
          <w:rFonts w:ascii="Calibri" w:hAnsi="Calibri"/>
          <w:color w:val="000000"/>
        </w:rPr>
        <w:t xml:space="preserve"> potwierdzający dostarczenie i uruchomienie przedmiotu Umowy, o którym mowa w § 1 wraz z przekazaniem Zamawiającemu kart gwarancyjnych, licencji i innych dokumentów dot.</w:t>
      </w:r>
      <w:bookmarkStart w:id="0" w:name="_GoBack"/>
      <w:bookmarkEnd w:id="0"/>
      <w:r w:rsidR="006223AE" w:rsidRPr="00532BC1">
        <w:rPr>
          <w:rFonts w:ascii="Calibri" w:hAnsi="Calibri"/>
          <w:color w:val="000000"/>
        </w:rPr>
        <w:t xml:space="preserve"> przedmiotu Umowy, potwierdzony przez Zamawiającego i faktura VAT wystawiona w 2 egz. na:</w:t>
      </w:r>
    </w:p>
    <w:p w:rsidR="006223AE" w:rsidRPr="00532BC1" w:rsidRDefault="006223AE" w:rsidP="003A42E8">
      <w:pPr>
        <w:pStyle w:val="Tekstpodstawowywcity"/>
        <w:suppressAutoHyphens/>
        <w:ind w:left="284" w:right="281"/>
        <w:jc w:val="center"/>
        <w:rPr>
          <w:rFonts w:ascii="Calibri" w:hAnsi="Calibri"/>
          <w:b/>
          <w:color w:val="000000"/>
        </w:rPr>
      </w:pPr>
      <w:r w:rsidRPr="00532BC1">
        <w:rPr>
          <w:rFonts w:ascii="Calibri" w:hAnsi="Calibri"/>
          <w:b/>
          <w:color w:val="000000"/>
        </w:rPr>
        <w:t>Miasto Zabrze, ul. Powstańców Śląskich 5-7,</w:t>
      </w:r>
    </w:p>
    <w:p w:rsidR="006223AE" w:rsidRDefault="006223AE" w:rsidP="003A42E8">
      <w:pPr>
        <w:pStyle w:val="Tekstpodstawowywcity"/>
        <w:suppressAutoHyphens/>
        <w:ind w:left="284" w:right="281"/>
        <w:jc w:val="center"/>
        <w:rPr>
          <w:rFonts w:ascii="Calibri" w:hAnsi="Calibri"/>
          <w:b/>
          <w:color w:val="000000"/>
          <w:lang w:val="pl-PL"/>
        </w:rPr>
      </w:pPr>
      <w:r w:rsidRPr="00532BC1">
        <w:rPr>
          <w:rFonts w:ascii="Calibri" w:hAnsi="Calibri"/>
          <w:b/>
          <w:color w:val="000000"/>
        </w:rPr>
        <w:t>41-800 Zabrze, N</w:t>
      </w:r>
      <w:r w:rsidR="003A42E8">
        <w:rPr>
          <w:rFonts w:ascii="Calibri" w:hAnsi="Calibri"/>
          <w:b/>
          <w:color w:val="000000"/>
          <w:lang w:val="pl-PL"/>
        </w:rPr>
        <w:t>I</w:t>
      </w:r>
      <w:r w:rsidRPr="00532BC1">
        <w:rPr>
          <w:rFonts w:ascii="Calibri" w:hAnsi="Calibri"/>
          <w:b/>
          <w:color w:val="000000"/>
        </w:rPr>
        <w:t>P: 648-274-33-51</w:t>
      </w:r>
    </w:p>
    <w:p w:rsidR="003A42E8" w:rsidRPr="003A42E8" w:rsidRDefault="003A42E8" w:rsidP="003A42E8">
      <w:pPr>
        <w:pStyle w:val="Tekstpodstawowywcity"/>
        <w:suppressAutoHyphens/>
        <w:ind w:left="284" w:right="281"/>
        <w:jc w:val="center"/>
        <w:rPr>
          <w:rFonts w:ascii="Calibri" w:hAnsi="Calibri"/>
          <w:b/>
          <w:color w:val="000000"/>
          <w:sz w:val="8"/>
          <w:lang w:val="pl-PL"/>
        </w:rPr>
      </w:pPr>
    </w:p>
    <w:p w:rsidR="006223AE" w:rsidRPr="00532BC1" w:rsidRDefault="006223AE" w:rsidP="002A0558">
      <w:pPr>
        <w:pStyle w:val="Tekstpodstawowywcity"/>
        <w:numPr>
          <w:ilvl w:val="0"/>
          <w:numId w:val="12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Prawidłowo wystawiona faktura zapłacona zostanie przelewem w terminie do 14 dni od daty otrzymania faktury przez Zamawiającego, na konto Wykonawcy podane na fakturze.</w:t>
      </w:r>
    </w:p>
    <w:p w:rsidR="006223AE" w:rsidRPr="00532BC1" w:rsidRDefault="006223AE" w:rsidP="002A0558">
      <w:pPr>
        <w:pStyle w:val="Tekstpodstawowywcity"/>
        <w:numPr>
          <w:ilvl w:val="0"/>
          <w:numId w:val="12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Za datę płatności uważa się dzień, w którym Zamawiający dokonał przelewu płatności ze swojego rachunku bankowego.</w:t>
      </w:r>
    </w:p>
    <w:p w:rsidR="006223AE" w:rsidRPr="00532BC1" w:rsidRDefault="006223AE" w:rsidP="002A0558">
      <w:pPr>
        <w:pStyle w:val="Tekstpodstawowywcity"/>
        <w:numPr>
          <w:ilvl w:val="0"/>
          <w:numId w:val="12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Zamawiający upoważnia Wykonawcę do wystawienia przewidzianej w Umowie faktury VAT bez podpisu osoby upoważnionej do jej odbioru.</w:t>
      </w:r>
    </w:p>
    <w:p w:rsidR="0040612E" w:rsidRPr="0040612E" w:rsidRDefault="0040612E" w:rsidP="006223AE">
      <w:pPr>
        <w:pStyle w:val="Bezodstpw"/>
        <w:spacing w:line="360" w:lineRule="auto"/>
        <w:jc w:val="center"/>
        <w:rPr>
          <w:rFonts w:cs="Times New Roman"/>
          <w:b/>
          <w:sz w:val="12"/>
          <w:szCs w:val="24"/>
        </w:rPr>
      </w:pPr>
    </w:p>
    <w:p w:rsidR="006223AE" w:rsidRPr="00532BC1" w:rsidRDefault="006223AE" w:rsidP="006223AE">
      <w:pPr>
        <w:pStyle w:val="Bezodstpw"/>
        <w:spacing w:line="360" w:lineRule="auto"/>
        <w:jc w:val="center"/>
        <w:rPr>
          <w:rFonts w:cs="Times New Roman"/>
          <w:sz w:val="24"/>
          <w:szCs w:val="24"/>
        </w:rPr>
      </w:pPr>
      <w:r w:rsidRPr="00532BC1">
        <w:rPr>
          <w:rFonts w:cs="Times New Roman"/>
          <w:b/>
          <w:sz w:val="24"/>
          <w:szCs w:val="24"/>
        </w:rPr>
        <w:t>§5</w:t>
      </w:r>
    </w:p>
    <w:p w:rsidR="006223AE" w:rsidRPr="00532BC1" w:rsidRDefault="006223AE" w:rsidP="002A0558">
      <w:pPr>
        <w:pStyle w:val="Tekstpodstawowywcity"/>
        <w:numPr>
          <w:ilvl w:val="0"/>
          <w:numId w:val="13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Ze strony Zamawiającego funkcję koordynatora pełni/pełnią:</w:t>
      </w:r>
    </w:p>
    <w:p w:rsidR="006223AE" w:rsidRPr="00532BC1" w:rsidRDefault="006223AE" w:rsidP="00F4279D">
      <w:pPr>
        <w:pStyle w:val="Tekstpodstawowywcity"/>
        <w:suppressAutoHyphens/>
        <w:spacing w:line="360" w:lineRule="auto"/>
        <w:ind w:left="284" w:right="281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 xml:space="preserve">-   …………………………………… </w:t>
      </w:r>
    </w:p>
    <w:p w:rsidR="006223AE" w:rsidRPr="00532BC1" w:rsidRDefault="00243222" w:rsidP="00F4279D">
      <w:pPr>
        <w:pStyle w:val="Tekstpodstawowywcity"/>
        <w:suppressAutoHyphens/>
        <w:spacing w:line="360" w:lineRule="auto"/>
        <w:ind w:left="284" w:right="281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-  </w:t>
      </w:r>
      <w:r w:rsidR="006223AE" w:rsidRPr="00532BC1">
        <w:rPr>
          <w:rFonts w:ascii="Calibri" w:hAnsi="Calibri"/>
          <w:color w:val="000000"/>
        </w:rPr>
        <w:t xml:space="preserve"> </w:t>
      </w:r>
      <w:r w:rsidRPr="00532BC1">
        <w:rPr>
          <w:rFonts w:ascii="Calibri" w:hAnsi="Calibri"/>
          <w:color w:val="000000"/>
        </w:rPr>
        <w:t>……………………………………</w:t>
      </w:r>
    </w:p>
    <w:p w:rsidR="006223AE" w:rsidRPr="00532BC1" w:rsidRDefault="006223AE" w:rsidP="002A0558">
      <w:pPr>
        <w:pStyle w:val="Tekstpodstawowywcity"/>
        <w:numPr>
          <w:ilvl w:val="0"/>
          <w:numId w:val="13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lastRenderedPageBreak/>
        <w:t>Ze strony Wykonawcy funkcję koordynatora pełni/pełnią:</w:t>
      </w:r>
    </w:p>
    <w:p w:rsidR="006223AE" w:rsidRPr="00532BC1" w:rsidRDefault="00243222" w:rsidP="00F4279D">
      <w:pPr>
        <w:pStyle w:val="Tekstpodstawowywcity"/>
        <w:suppressAutoHyphens/>
        <w:spacing w:line="360" w:lineRule="auto"/>
        <w:ind w:left="284" w:right="281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-  </w:t>
      </w:r>
      <w:r w:rsidR="006223AE" w:rsidRPr="00532BC1">
        <w:rPr>
          <w:rFonts w:ascii="Calibri" w:hAnsi="Calibri"/>
          <w:color w:val="000000"/>
        </w:rPr>
        <w:t xml:space="preserve"> </w:t>
      </w:r>
      <w:r w:rsidRPr="00532BC1">
        <w:rPr>
          <w:rFonts w:ascii="Calibri" w:hAnsi="Calibri"/>
          <w:color w:val="000000"/>
        </w:rPr>
        <w:t>……………………………………</w:t>
      </w:r>
    </w:p>
    <w:p w:rsidR="006223AE" w:rsidRDefault="006223AE" w:rsidP="00F4279D">
      <w:pPr>
        <w:pStyle w:val="Tekstpodstawowywcity"/>
        <w:suppressAutoHyphens/>
        <w:spacing w:line="360" w:lineRule="auto"/>
        <w:ind w:left="284" w:right="281"/>
        <w:jc w:val="both"/>
        <w:rPr>
          <w:rFonts w:ascii="Calibri" w:hAnsi="Calibri"/>
          <w:color w:val="000000"/>
          <w:lang w:val="pl-PL"/>
        </w:rPr>
      </w:pPr>
      <w:r w:rsidRPr="00532BC1">
        <w:rPr>
          <w:rFonts w:ascii="Calibri" w:hAnsi="Calibri"/>
          <w:color w:val="000000"/>
        </w:rPr>
        <w:t xml:space="preserve">- </w:t>
      </w:r>
      <w:r w:rsidR="00243222">
        <w:rPr>
          <w:rFonts w:ascii="Calibri" w:hAnsi="Calibri"/>
          <w:color w:val="000000"/>
          <w:lang w:val="pl-PL"/>
        </w:rPr>
        <w:t xml:space="preserve"> </w:t>
      </w:r>
      <w:r w:rsidR="00243222">
        <w:rPr>
          <w:rFonts w:ascii="Calibri" w:hAnsi="Calibri"/>
          <w:color w:val="000000"/>
        </w:rPr>
        <w:t xml:space="preserve"> </w:t>
      </w:r>
      <w:r w:rsidR="00243222" w:rsidRPr="00532BC1">
        <w:rPr>
          <w:rFonts w:ascii="Calibri" w:hAnsi="Calibri"/>
          <w:color w:val="000000"/>
        </w:rPr>
        <w:t>……………………………………</w:t>
      </w:r>
    </w:p>
    <w:p w:rsidR="00BB4D7C" w:rsidRPr="00BB4D7C" w:rsidRDefault="00BB4D7C" w:rsidP="00F4279D">
      <w:pPr>
        <w:pStyle w:val="Tekstpodstawowywcity"/>
        <w:suppressAutoHyphens/>
        <w:spacing w:line="360" w:lineRule="auto"/>
        <w:ind w:left="284" w:right="281"/>
        <w:jc w:val="both"/>
        <w:rPr>
          <w:rFonts w:ascii="Calibri" w:hAnsi="Calibri"/>
          <w:color w:val="000000"/>
          <w:lang w:val="pl-PL"/>
        </w:rPr>
      </w:pPr>
    </w:p>
    <w:p w:rsidR="006223AE" w:rsidRPr="00532BC1" w:rsidRDefault="006223AE" w:rsidP="006223AE">
      <w:pPr>
        <w:pStyle w:val="Bezodstpw"/>
        <w:spacing w:line="360" w:lineRule="auto"/>
        <w:jc w:val="center"/>
        <w:rPr>
          <w:rFonts w:cs="Times New Roman"/>
          <w:sz w:val="24"/>
          <w:szCs w:val="24"/>
        </w:rPr>
      </w:pPr>
      <w:r w:rsidRPr="00532BC1">
        <w:rPr>
          <w:rFonts w:cs="Times New Roman"/>
          <w:b/>
          <w:sz w:val="24"/>
          <w:szCs w:val="24"/>
        </w:rPr>
        <w:t>§6</w:t>
      </w:r>
    </w:p>
    <w:p w:rsidR="006223AE" w:rsidRPr="0040612E" w:rsidRDefault="006223AE" w:rsidP="0040612E">
      <w:pPr>
        <w:pStyle w:val="Tekstpodstawowywcity"/>
        <w:numPr>
          <w:ilvl w:val="0"/>
          <w:numId w:val="14"/>
        </w:numPr>
        <w:tabs>
          <w:tab w:val="clear" w:pos="708"/>
          <w:tab w:val="num" w:pos="284"/>
        </w:tabs>
        <w:suppressAutoHyphens/>
        <w:spacing w:line="360" w:lineRule="auto"/>
        <w:ind w:left="284" w:right="-2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Osobą upoważnioną do odbioru przedmiotu umowy ( m.in.  podpisania  protokołu odbioru</w:t>
      </w:r>
      <w:r w:rsidR="00063B4C" w:rsidRPr="0040612E">
        <w:rPr>
          <w:rFonts w:ascii="Calibri" w:hAnsi="Calibri"/>
          <w:color w:val="000000"/>
        </w:rPr>
        <w:t xml:space="preserve"> </w:t>
      </w:r>
      <w:r w:rsidRPr="00532BC1">
        <w:rPr>
          <w:rFonts w:ascii="Calibri" w:hAnsi="Calibri"/>
          <w:color w:val="000000"/>
        </w:rPr>
        <w:t>prac/usług w zakresie umow</w:t>
      </w:r>
      <w:r w:rsidR="0040612E">
        <w:rPr>
          <w:rFonts w:ascii="Calibri" w:hAnsi="Calibri"/>
          <w:color w:val="000000"/>
        </w:rPr>
        <w:t>y) ze strony Zamawiającego jest</w:t>
      </w:r>
      <w:r w:rsidR="0040612E" w:rsidRPr="0040612E">
        <w:rPr>
          <w:rFonts w:ascii="Calibri" w:hAnsi="Calibri"/>
          <w:color w:val="000000"/>
        </w:rPr>
        <w:t xml:space="preserve"> w</w:t>
      </w:r>
      <w:r w:rsidRPr="0040612E">
        <w:rPr>
          <w:rFonts w:ascii="Calibri" w:hAnsi="Calibri"/>
          <w:color w:val="000000"/>
        </w:rPr>
        <w:t>yznaczony przez Zamawiającego pracownik/pracownicy Wydziału Informatyki i Rozwoju Społeczeństwa Informatycznego</w:t>
      </w:r>
      <w:r w:rsidR="0040612E">
        <w:rPr>
          <w:rFonts w:ascii="Calibri" w:hAnsi="Calibri"/>
          <w:color w:val="000000"/>
          <w:lang w:val="pl-PL"/>
        </w:rPr>
        <w:t>:</w:t>
      </w:r>
    </w:p>
    <w:p w:rsidR="006223AE" w:rsidRPr="00532BC1" w:rsidRDefault="006223AE" w:rsidP="00F4279D">
      <w:pPr>
        <w:pStyle w:val="Bezodstpw"/>
        <w:spacing w:line="360" w:lineRule="auto"/>
        <w:ind w:firstLine="708"/>
        <w:jc w:val="both"/>
        <w:rPr>
          <w:rFonts w:cs="Times New Roman"/>
          <w:bCs/>
          <w:sz w:val="24"/>
          <w:szCs w:val="24"/>
        </w:rPr>
      </w:pPr>
      <w:r w:rsidRPr="00532BC1">
        <w:rPr>
          <w:rFonts w:cs="Times New Roman"/>
          <w:sz w:val="24"/>
          <w:szCs w:val="24"/>
        </w:rPr>
        <w:t>…………………………………………………………………………………………………….</w:t>
      </w:r>
    </w:p>
    <w:p w:rsidR="006223AE" w:rsidRPr="00532BC1" w:rsidRDefault="00AE52D3" w:rsidP="00F4279D">
      <w:pPr>
        <w:pStyle w:val="Bezodstpw"/>
        <w:spacing w:line="360" w:lineRule="auto"/>
        <w:ind w:firstLine="708"/>
        <w:jc w:val="both"/>
        <w:rPr>
          <w:rFonts w:cs="Times New Roman"/>
          <w:sz w:val="24"/>
          <w:szCs w:val="24"/>
        </w:rPr>
      </w:pPr>
      <w:r w:rsidRPr="00532BC1">
        <w:rPr>
          <w:rFonts w:cs="Times New Roman"/>
          <w:sz w:val="24"/>
          <w:szCs w:val="24"/>
        </w:rPr>
        <w:t>…………………………………………………………………………………………………….</w:t>
      </w:r>
    </w:p>
    <w:p w:rsidR="006223AE" w:rsidRPr="00532BC1" w:rsidRDefault="006223AE" w:rsidP="002A0558">
      <w:pPr>
        <w:pStyle w:val="Tekstpodstawowywcity"/>
        <w:numPr>
          <w:ilvl w:val="0"/>
          <w:numId w:val="14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Osobą upoważnioną do wydania przedmiotu Umowy ze strony Wykonawcy jest:</w:t>
      </w:r>
    </w:p>
    <w:p w:rsidR="00F4279D" w:rsidRPr="00532BC1" w:rsidRDefault="00F4279D" w:rsidP="00F4279D">
      <w:pPr>
        <w:pStyle w:val="Bezodstpw"/>
        <w:spacing w:line="360" w:lineRule="auto"/>
        <w:ind w:left="708"/>
        <w:jc w:val="both"/>
        <w:rPr>
          <w:rFonts w:cs="Times New Roman"/>
          <w:bCs/>
          <w:sz w:val="24"/>
          <w:szCs w:val="24"/>
        </w:rPr>
      </w:pPr>
      <w:r w:rsidRPr="00532BC1">
        <w:rPr>
          <w:rFonts w:cs="Times New Roman"/>
          <w:sz w:val="24"/>
          <w:szCs w:val="24"/>
        </w:rPr>
        <w:t>…………………………………………………………………………………………………….</w:t>
      </w:r>
    </w:p>
    <w:p w:rsidR="00F4279D" w:rsidRPr="00532BC1" w:rsidRDefault="00F4279D" w:rsidP="00F4279D">
      <w:pPr>
        <w:pStyle w:val="Bezodstpw"/>
        <w:spacing w:line="360" w:lineRule="auto"/>
        <w:ind w:left="708"/>
        <w:jc w:val="both"/>
        <w:rPr>
          <w:rFonts w:cs="Times New Roman"/>
          <w:sz w:val="24"/>
          <w:szCs w:val="24"/>
        </w:rPr>
      </w:pPr>
      <w:r w:rsidRPr="00532BC1">
        <w:rPr>
          <w:rFonts w:cs="Times New Roman"/>
          <w:sz w:val="24"/>
          <w:szCs w:val="24"/>
        </w:rPr>
        <w:t>…………………………………………………………………………………………………….</w:t>
      </w:r>
    </w:p>
    <w:p w:rsidR="006223AE" w:rsidRPr="00532BC1" w:rsidRDefault="006223AE" w:rsidP="00F4279D">
      <w:pPr>
        <w:spacing w:line="360" w:lineRule="auto"/>
        <w:ind w:left="284"/>
        <w:jc w:val="both"/>
        <w:rPr>
          <w:rFonts w:ascii="Calibri" w:hAnsi="Calibri"/>
          <w:sz w:val="24"/>
          <w:szCs w:val="24"/>
        </w:rPr>
      </w:pPr>
      <w:r w:rsidRPr="00532BC1">
        <w:rPr>
          <w:rFonts w:ascii="Calibri" w:hAnsi="Calibri"/>
          <w:sz w:val="24"/>
          <w:szCs w:val="24"/>
        </w:rPr>
        <w:t xml:space="preserve">działający w imieniu i na rachunek </w:t>
      </w:r>
      <w:r w:rsidRPr="00532BC1">
        <w:rPr>
          <w:rFonts w:ascii="Calibri" w:hAnsi="Calibri"/>
          <w:b/>
          <w:bCs/>
          <w:sz w:val="24"/>
          <w:szCs w:val="24"/>
        </w:rPr>
        <w:t>Wykonawcy.</w:t>
      </w:r>
    </w:p>
    <w:p w:rsidR="006223AE" w:rsidRPr="00532BC1" w:rsidRDefault="006223AE" w:rsidP="00F4279D">
      <w:pPr>
        <w:spacing w:line="360" w:lineRule="auto"/>
        <w:ind w:left="284"/>
        <w:jc w:val="both"/>
        <w:rPr>
          <w:rFonts w:ascii="Calibri" w:hAnsi="Calibri"/>
          <w:b/>
          <w:sz w:val="24"/>
          <w:szCs w:val="24"/>
        </w:rPr>
      </w:pPr>
      <w:r w:rsidRPr="00532BC1">
        <w:rPr>
          <w:rFonts w:ascii="Calibri" w:hAnsi="Calibri"/>
          <w:sz w:val="24"/>
          <w:szCs w:val="24"/>
        </w:rPr>
        <w:t>Zmiana wyznaczonych osób może nastąpić poprzez wymianę stosownej informacji przed rozpoczęciem dostawy pomiędzy koordynatorami.</w:t>
      </w:r>
    </w:p>
    <w:p w:rsidR="00BB4D7C" w:rsidRDefault="00BB4D7C" w:rsidP="006223AE">
      <w:pPr>
        <w:pStyle w:val="Bezodstpw"/>
        <w:spacing w:line="360" w:lineRule="auto"/>
        <w:jc w:val="center"/>
        <w:rPr>
          <w:rFonts w:cs="Times New Roman"/>
          <w:b/>
          <w:sz w:val="24"/>
          <w:szCs w:val="24"/>
        </w:rPr>
      </w:pPr>
    </w:p>
    <w:p w:rsidR="006223AE" w:rsidRPr="00532BC1" w:rsidRDefault="006223AE" w:rsidP="006223AE">
      <w:pPr>
        <w:pStyle w:val="Bezodstpw"/>
        <w:spacing w:line="360" w:lineRule="auto"/>
        <w:jc w:val="center"/>
        <w:rPr>
          <w:rFonts w:cs="Times New Roman"/>
          <w:b/>
          <w:sz w:val="24"/>
          <w:szCs w:val="24"/>
        </w:rPr>
      </w:pPr>
      <w:r w:rsidRPr="00532BC1">
        <w:rPr>
          <w:rFonts w:cs="Times New Roman"/>
          <w:b/>
          <w:sz w:val="24"/>
          <w:szCs w:val="24"/>
        </w:rPr>
        <w:t>§7</w:t>
      </w:r>
    </w:p>
    <w:p w:rsidR="006223AE" w:rsidRPr="00532BC1" w:rsidRDefault="006223AE" w:rsidP="002A0558">
      <w:pPr>
        <w:pStyle w:val="Tekstpodstawowywcity"/>
        <w:numPr>
          <w:ilvl w:val="0"/>
          <w:numId w:val="15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Wykonawca zobowiązuje się zapłacić Zamawiającemu kary umowne:</w:t>
      </w:r>
    </w:p>
    <w:p w:rsidR="006223AE" w:rsidRPr="00532BC1" w:rsidRDefault="006223AE" w:rsidP="0040612E">
      <w:pPr>
        <w:pStyle w:val="Bezodstpw"/>
        <w:numPr>
          <w:ilvl w:val="0"/>
          <w:numId w:val="24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532BC1">
        <w:rPr>
          <w:rFonts w:cs="Times New Roman"/>
          <w:sz w:val="24"/>
          <w:szCs w:val="24"/>
        </w:rPr>
        <w:t>w wysokości 10% wartości brutto przedmiotu umowy w przypadku odstąpienia od Umowy</w:t>
      </w:r>
      <w:r w:rsidR="00063B4C">
        <w:rPr>
          <w:rFonts w:cs="Times New Roman"/>
          <w:sz w:val="24"/>
          <w:szCs w:val="24"/>
        </w:rPr>
        <w:t xml:space="preserve"> </w:t>
      </w:r>
      <w:r w:rsidRPr="00532BC1">
        <w:rPr>
          <w:rFonts w:cs="Times New Roman"/>
          <w:sz w:val="24"/>
          <w:szCs w:val="24"/>
        </w:rPr>
        <w:t>bądź jej rozwiązania przez Zamawiającego z przyczyn leżących po stronie Wykonawcy,</w:t>
      </w:r>
    </w:p>
    <w:p w:rsidR="006223AE" w:rsidRPr="00532BC1" w:rsidRDefault="006223AE" w:rsidP="0040612E">
      <w:pPr>
        <w:pStyle w:val="Bezodstpw"/>
        <w:numPr>
          <w:ilvl w:val="0"/>
          <w:numId w:val="24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532BC1">
        <w:rPr>
          <w:rFonts w:cs="Times New Roman"/>
          <w:sz w:val="24"/>
          <w:szCs w:val="24"/>
        </w:rPr>
        <w:t>za nieterminowe wykonanie przedmiotu umowy za każdy dzień opóźnienia w wysokości 3%</w:t>
      </w:r>
      <w:r w:rsidR="00063B4C">
        <w:rPr>
          <w:rFonts w:cs="Times New Roman"/>
          <w:sz w:val="24"/>
          <w:szCs w:val="24"/>
        </w:rPr>
        <w:t xml:space="preserve"> </w:t>
      </w:r>
      <w:r w:rsidRPr="00532BC1">
        <w:rPr>
          <w:rFonts w:cs="Times New Roman"/>
          <w:sz w:val="24"/>
          <w:szCs w:val="24"/>
        </w:rPr>
        <w:t>wartości brutto przedmiotu umowy,</w:t>
      </w:r>
    </w:p>
    <w:p w:rsidR="006223AE" w:rsidRPr="00532BC1" w:rsidRDefault="006223AE" w:rsidP="0040612E">
      <w:pPr>
        <w:pStyle w:val="Bezodstpw"/>
        <w:numPr>
          <w:ilvl w:val="0"/>
          <w:numId w:val="24"/>
        </w:numPr>
        <w:spacing w:line="360" w:lineRule="auto"/>
        <w:jc w:val="both"/>
        <w:rPr>
          <w:rFonts w:cs="Times New Roman"/>
          <w:color w:val="auto"/>
          <w:sz w:val="24"/>
          <w:szCs w:val="24"/>
        </w:rPr>
      </w:pPr>
      <w:r w:rsidRPr="00532BC1">
        <w:rPr>
          <w:rFonts w:cs="Times New Roman"/>
          <w:color w:val="auto"/>
          <w:sz w:val="24"/>
          <w:szCs w:val="24"/>
        </w:rPr>
        <w:t>za nieterminow</w:t>
      </w:r>
      <w:r w:rsidR="005754E7" w:rsidRPr="00532BC1">
        <w:rPr>
          <w:rFonts w:cs="Times New Roman"/>
          <w:color w:val="auto"/>
          <w:sz w:val="24"/>
          <w:szCs w:val="24"/>
        </w:rPr>
        <w:t xml:space="preserve">e rozpoczęcie naprawy </w:t>
      </w:r>
      <w:r w:rsidRPr="00532BC1">
        <w:rPr>
          <w:rFonts w:cs="Times New Roman"/>
          <w:color w:val="auto"/>
          <w:sz w:val="24"/>
          <w:szCs w:val="24"/>
        </w:rPr>
        <w:t xml:space="preserve"> za każdy dzień opóźnienia liczony od dnia wyznaczonego na wykonanie naprawy w wysokości 2% wartości brutto urządzenia przekazanego do naprawy,</w:t>
      </w:r>
    </w:p>
    <w:p w:rsidR="006223AE" w:rsidRDefault="006223AE" w:rsidP="0040612E">
      <w:pPr>
        <w:pStyle w:val="Bezodstpw"/>
        <w:numPr>
          <w:ilvl w:val="0"/>
          <w:numId w:val="24"/>
        </w:numPr>
        <w:spacing w:line="360" w:lineRule="auto"/>
        <w:jc w:val="both"/>
        <w:rPr>
          <w:rFonts w:cs="Times New Roman"/>
          <w:color w:val="auto"/>
          <w:sz w:val="24"/>
          <w:szCs w:val="24"/>
        </w:rPr>
      </w:pPr>
      <w:r w:rsidRPr="00532BC1">
        <w:rPr>
          <w:rFonts w:cs="Times New Roman"/>
          <w:color w:val="auto"/>
          <w:sz w:val="24"/>
          <w:szCs w:val="24"/>
        </w:rPr>
        <w:t>za  nieterminowe  dostarczenie  urządzenia  zastępczego  za   każdy  rozpoczęty dzień</w:t>
      </w:r>
      <w:r w:rsidR="0040612E">
        <w:rPr>
          <w:rFonts w:cs="Times New Roman"/>
          <w:color w:val="auto"/>
          <w:sz w:val="24"/>
          <w:szCs w:val="24"/>
        </w:rPr>
        <w:t xml:space="preserve"> </w:t>
      </w:r>
      <w:r w:rsidRPr="00532BC1">
        <w:rPr>
          <w:rFonts w:cs="Times New Roman"/>
          <w:color w:val="auto"/>
          <w:sz w:val="24"/>
          <w:szCs w:val="24"/>
        </w:rPr>
        <w:t xml:space="preserve">opóźnienia w wysokości 0,5% wartości </w:t>
      </w:r>
      <w:r w:rsidR="00705EB0" w:rsidRPr="00532BC1">
        <w:rPr>
          <w:rFonts w:cs="Times New Roman"/>
          <w:color w:val="auto"/>
          <w:sz w:val="24"/>
          <w:szCs w:val="24"/>
        </w:rPr>
        <w:t xml:space="preserve">brutto </w:t>
      </w:r>
      <w:r w:rsidRPr="00532BC1">
        <w:rPr>
          <w:rFonts w:cs="Times New Roman"/>
          <w:color w:val="auto"/>
          <w:sz w:val="24"/>
          <w:szCs w:val="24"/>
        </w:rPr>
        <w:t>urządzenia podlegającego zastąpieniu,</w:t>
      </w:r>
    </w:p>
    <w:p w:rsidR="001F1267" w:rsidRPr="00532BC1" w:rsidRDefault="001F1267" w:rsidP="0040612E">
      <w:pPr>
        <w:pStyle w:val="Bezodstpw"/>
        <w:numPr>
          <w:ilvl w:val="0"/>
          <w:numId w:val="24"/>
        </w:numPr>
        <w:spacing w:line="360" w:lineRule="auto"/>
        <w:jc w:val="both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za nienależytą realizację przedmiotu umowy w wysokości</w:t>
      </w:r>
      <w:r w:rsidRPr="001F1267">
        <w:rPr>
          <w:rFonts w:cs="Times New Roman"/>
          <w:color w:val="auto"/>
          <w:sz w:val="24"/>
          <w:szCs w:val="24"/>
        </w:rPr>
        <w:t xml:space="preserve"> 10% wartości </w:t>
      </w:r>
      <w:r w:rsidRPr="00532BC1">
        <w:rPr>
          <w:rFonts w:cs="Times New Roman"/>
          <w:sz w:val="24"/>
          <w:szCs w:val="24"/>
        </w:rPr>
        <w:t>brutto umowy</w:t>
      </w:r>
      <w:r w:rsidRPr="001F1267">
        <w:rPr>
          <w:rFonts w:cs="Times New Roman"/>
          <w:color w:val="auto"/>
          <w:sz w:val="24"/>
          <w:szCs w:val="24"/>
        </w:rPr>
        <w:t>.</w:t>
      </w:r>
    </w:p>
    <w:p w:rsidR="006223AE" w:rsidRPr="00532BC1" w:rsidRDefault="006223AE" w:rsidP="0040612E">
      <w:pPr>
        <w:pStyle w:val="Tekstpodstawowywcity"/>
        <w:numPr>
          <w:ilvl w:val="0"/>
          <w:numId w:val="15"/>
        </w:numPr>
        <w:tabs>
          <w:tab w:val="clear" w:pos="708"/>
          <w:tab w:val="num" w:pos="284"/>
        </w:tabs>
        <w:suppressAutoHyphens/>
        <w:spacing w:line="360" w:lineRule="auto"/>
        <w:ind w:left="284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 xml:space="preserve">Roszczenia o zapłatę należnych kar umownych nie będą pozbawiać Zamawiającego </w:t>
      </w:r>
      <w:r w:rsidR="005F37AE" w:rsidRPr="00532BC1">
        <w:rPr>
          <w:rFonts w:ascii="Calibri" w:hAnsi="Calibri"/>
          <w:color w:val="000000"/>
        </w:rPr>
        <w:t>prawa</w:t>
      </w:r>
      <w:r w:rsidR="005F37AE" w:rsidRPr="00532BC1">
        <w:rPr>
          <w:rFonts w:ascii="Calibri" w:hAnsi="Calibri"/>
          <w:color w:val="000000"/>
          <w:lang w:val="pl-PL"/>
        </w:rPr>
        <w:t xml:space="preserve"> </w:t>
      </w:r>
      <w:r w:rsidR="00243222">
        <w:rPr>
          <w:rFonts w:ascii="Calibri" w:hAnsi="Calibri"/>
          <w:color w:val="000000"/>
        </w:rPr>
        <w:t>żądania zapłaty</w:t>
      </w:r>
      <w:r w:rsidRPr="00532BC1">
        <w:rPr>
          <w:rFonts w:ascii="Calibri" w:hAnsi="Calibri"/>
          <w:color w:val="000000"/>
        </w:rPr>
        <w:t xml:space="preserve"> </w:t>
      </w:r>
      <w:r w:rsidR="00243222">
        <w:rPr>
          <w:rFonts w:ascii="Calibri" w:hAnsi="Calibri"/>
          <w:color w:val="000000"/>
        </w:rPr>
        <w:t>odszkodowania uzupełniającego na zasadach ogólnych, jeżel</w:t>
      </w:r>
      <w:r w:rsidR="00243222">
        <w:rPr>
          <w:rFonts w:ascii="Calibri" w:hAnsi="Calibri"/>
          <w:color w:val="000000"/>
          <w:lang w:val="pl-PL"/>
        </w:rPr>
        <w:t>i</w:t>
      </w:r>
      <w:r w:rsidRPr="00532BC1">
        <w:rPr>
          <w:rFonts w:ascii="Calibri" w:hAnsi="Calibri"/>
          <w:color w:val="000000"/>
        </w:rPr>
        <w:t xml:space="preserve"> wysokość</w:t>
      </w:r>
      <w:r w:rsidR="005F37AE" w:rsidRPr="00532BC1">
        <w:rPr>
          <w:rFonts w:ascii="Calibri" w:hAnsi="Calibri"/>
          <w:color w:val="000000"/>
          <w:lang w:val="pl-PL"/>
        </w:rPr>
        <w:t xml:space="preserve"> </w:t>
      </w:r>
      <w:r w:rsidRPr="00532BC1">
        <w:rPr>
          <w:rFonts w:ascii="Calibri" w:hAnsi="Calibri"/>
          <w:color w:val="000000"/>
        </w:rPr>
        <w:t>poniesionej szkody przekroczy wysokość zastrzeżonej kary umownej.</w:t>
      </w:r>
    </w:p>
    <w:p w:rsidR="006223AE" w:rsidRPr="00532BC1" w:rsidRDefault="006223AE" w:rsidP="0040612E">
      <w:pPr>
        <w:pStyle w:val="Tekstpodstawowywcity"/>
        <w:numPr>
          <w:ilvl w:val="0"/>
          <w:numId w:val="15"/>
        </w:numPr>
        <w:tabs>
          <w:tab w:val="clear" w:pos="708"/>
          <w:tab w:val="num" w:pos="284"/>
        </w:tabs>
        <w:suppressAutoHyphens/>
        <w:spacing w:line="360" w:lineRule="auto"/>
        <w:ind w:left="284" w:right="-2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Wykonawca wyraża zgodę na potrącenie kary umownej z przysługującego mu wynagrodzenia.</w:t>
      </w:r>
    </w:p>
    <w:p w:rsidR="00BB4D7C" w:rsidRPr="00532BC1" w:rsidRDefault="00BB4D7C" w:rsidP="00BB4D7C">
      <w:pPr>
        <w:pStyle w:val="Tekstpodstawowywcity"/>
        <w:suppressAutoHyphens/>
        <w:spacing w:line="360" w:lineRule="auto"/>
        <w:ind w:left="284" w:right="281"/>
        <w:jc w:val="both"/>
        <w:rPr>
          <w:rFonts w:ascii="Calibri" w:hAnsi="Calibri"/>
          <w:color w:val="000000"/>
        </w:rPr>
      </w:pPr>
    </w:p>
    <w:p w:rsidR="006223AE" w:rsidRPr="00532BC1" w:rsidRDefault="006223AE" w:rsidP="006223AE">
      <w:pPr>
        <w:pStyle w:val="Bezodstpw"/>
        <w:spacing w:line="360" w:lineRule="auto"/>
        <w:jc w:val="center"/>
        <w:rPr>
          <w:rFonts w:cs="Times New Roman"/>
          <w:sz w:val="24"/>
          <w:szCs w:val="24"/>
        </w:rPr>
      </w:pPr>
      <w:r w:rsidRPr="00532BC1">
        <w:rPr>
          <w:rFonts w:cs="Times New Roman"/>
          <w:b/>
          <w:sz w:val="24"/>
          <w:szCs w:val="24"/>
        </w:rPr>
        <w:t>§8</w:t>
      </w:r>
    </w:p>
    <w:p w:rsidR="006223AE" w:rsidRPr="00532BC1" w:rsidRDefault="006223AE" w:rsidP="002A0558">
      <w:pPr>
        <w:pStyle w:val="Tekstpodstawowywcity"/>
        <w:numPr>
          <w:ilvl w:val="0"/>
          <w:numId w:val="16"/>
        </w:numPr>
        <w:tabs>
          <w:tab w:val="clear" w:pos="708"/>
          <w:tab w:val="num" w:pos="284"/>
        </w:tabs>
        <w:suppressAutoHyphens/>
        <w:spacing w:line="360" w:lineRule="auto"/>
        <w:ind w:left="284" w:right="281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Strony ustalają następujące warunki gwarancji i serwisu:</w:t>
      </w:r>
    </w:p>
    <w:p w:rsidR="006223AE" w:rsidRPr="00532BC1" w:rsidRDefault="006223AE" w:rsidP="00243222">
      <w:pPr>
        <w:numPr>
          <w:ilvl w:val="0"/>
          <w:numId w:val="25"/>
        </w:numPr>
        <w:suppressAutoHyphens/>
        <w:adjustRightInd/>
        <w:spacing w:line="360" w:lineRule="auto"/>
        <w:jc w:val="both"/>
        <w:rPr>
          <w:rFonts w:ascii="Calibri" w:hAnsi="Calibri"/>
          <w:sz w:val="24"/>
          <w:szCs w:val="24"/>
        </w:rPr>
      </w:pPr>
      <w:r w:rsidRPr="00532BC1">
        <w:rPr>
          <w:rFonts w:ascii="Calibri" w:hAnsi="Calibri"/>
          <w:sz w:val="24"/>
          <w:szCs w:val="24"/>
        </w:rPr>
        <w:t xml:space="preserve">Wykonawca na przedmiot umowy </w:t>
      </w:r>
      <w:r w:rsidR="005532E4" w:rsidRPr="00532BC1">
        <w:rPr>
          <w:rFonts w:ascii="Calibri" w:hAnsi="Calibri"/>
          <w:sz w:val="24"/>
          <w:szCs w:val="24"/>
        </w:rPr>
        <w:t>udzieli gwarancji na warunkach określonych w SIWZ i złożonej ofercie.</w:t>
      </w:r>
    </w:p>
    <w:p w:rsidR="006223AE" w:rsidRPr="00532BC1" w:rsidRDefault="006223AE" w:rsidP="00243222">
      <w:pPr>
        <w:numPr>
          <w:ilvl w:val="0"/>
          <w:numId w:val="25"/>
        </w:numPr>
        <w:spacing w:line="360" w:lineRule="auto"/>
        <w:jc w:val="both"/>
        <w:rPr>
          <w:rFonts w:ascii="Calibri" w:hAnsi="Calibri"/>
          <w:sz w:val="24"/>
          <w:szCs w:val="24"/>
        </w:rPr>
      </w:pPr>
      <w:r w:rsidRPr="00532BC1">
        <w:rPr>
          <w:rFonts w:ascii="Calibri" w:hAnsi="Calibri"/>
          <w:sz w:val="24"/>
          <w:szCs w:val="24"/>
        </w:rPr>
        <w:t>Wykonawca zapewnia dostarczenie urządzenia zastępczego o parametrach nie gorszych niż parametry urządzenia podlegającego naprawie. Dostarczenie urządzenia zastępczego n</w:t>
      </w:r>
      <w:r w:rsidR="003A271D" w:rsidRPr="00532BC1">
        <w:rPr>
          <w:rFonts w:ascii="Calibri" w:hAnsi="Calibri"/>
          <w:sz w:val="24"/>
          <w:szCs w:val="24"/>
        </w:rPr>
        <w:t>astąpi nie później niż w ciągu 3</w:t>
      </w:r>
      <w:r w:rsidRPr="00532BC1">
        <w:rPr>
          <w:rFonts w:ascii="Calibri" w:hAnsi="Calibri"/>
          <w:sz w:val="24"/>
          <w:szCs w:val="24"/>
        </w:rPr>
        <w:t xml:space="preserve"> dni roboczych</w:t>
      </w:r>
      <w:r w:rsidRPr="00532BC1">
        <w:rPr>
          <w:rFonts w:ascii="Calibri" w:hAnsi="Calibri"/>
          <w:color w:val="800000"/>
          <w:sz w:val="24"/>
          <w:szCs w:val="24"/>
        </w:rPr>
        <w:t xml:space="preserve"> </w:t>
      </w:r>
      <w:r w:rsidRPr="00532BC1">
        <w:rPr>
          <w:rFonts w:ascii="Calibri" w:hAnsi="Calibri"/>
          <w:sz w:val="24"/>
          <w:szCs w:val="24"/>
        </w:rPr>
        <w:t xml:space="preserve">od </w:t>
      </w:r>
      <w:r w:rsidR="003A271D" w:rsidRPr="00532BC1">
        <w:rPr>
          <w:rFonts w:ascii="Calibri" w:hAnsi="Calibri"/>
          <w:sz w:val="24"/>
          <w:szCs w:val="24"/>
        </w:rPr>
        <w:t>dnia zgłoszenia.</w:t>
      </w:r>
      <w:r w:rsidRPr="00532BC1">
        <w:rPr>
          <w:rFonts w:ascii="Calibri" w:hAnsi="Calibri"/>
          <w:sz w:val="24"/>
          <w:szCs w:val="24"/>
        </w:rPr>
        <w:t xml:space="preserve"> </w:t>
      </w:r>
    </w:p>
    <w:p w:rsidR="006223AE" w:rsidRPr="00532BC1" w:rsidRDefault="006223AE" w:rsidP="00243222">
      <w:pPr>
        <w:numPr>
          <w:ilvl w:val="0"/>
          <w:numId w:val="25"/>
        </w:numPr>
        <w:spacing w:line="360" w:lineRule="auto"/>
        <w:jc w:val="both"/>
        <w:rPr>
          <w:rFonts w:ascii="Calibri" w:hAnsi="Calibri"/>
          <w:sz w:val="24"/>
          <w:szCs w:val="24"/>
        </w:rPr>
      </w:pPr>
      <w:r w:rsidRPr="00532BC1">
        <w:rPr>
          <w:rFonts w:ascii="Calibri" w:hAnsi="Calibri"/>
          <w:sz w:val="24"/>
          <w:szCs w:val="24"/>
        </w:rPr>
        <w:t>Okres gwarancji jest liczony od daty podpisania protokołu odbioru ilościowego i jakościowego, o którym mowa w § 2 pkt 6 Umowy, jednak nie krótszy niż wymagany w Szczegółowym opisie przedmiotu zamówienia (cz. IV SIWZ)</w:t>
      </w:r>
      <w:r w:rsidR="0092341B" w:rsidRPr="00532BC1">
        <w:rPr>
          <w:rFonts w:ascii="Calibri" w:hAnsi="Calibri"/>
          <w:sz w:val="24"/>
          <w:szCs w:val="24"/>
        </w:rPr>
        <w:t xml:space="preserve"> oraz zgodny z ofertą Wykonawcy.</w:t>
      </w:r>
    </w:p>
    <w:p w:rsidR="006223AE" w:rsidRPr="00532BC1" w:rsidRDefault="006223AE" w:rsidP="00243222">
      <w:pPr>
        <w:numPr>
          <w:ilvl w:val="0"/>
          <w:numId w:val="25"/>
        </w:numPr>
        <w:spacing w:line="360" w:lineRule="auto"/>
        <w:jc w:val="both"/>
        <w:rPr>
          <w:rFonts w:ascii="Calibri" w:hAnsi="Calibri"/>
          <w:sz w:val="24"/>
          <w:szCs w:val="24"/>
        </w:rPr>
      </w:pPr>
      <w:r w:rsidRPr="00532BC1">
        <w:rPr>
          <w:rFonts w:ascii="Calibri" w:hAnsi="Calibri"/>
          <w:sz w:val="24"/>
          <w:szCs w:val="24"/>
        </w:rPr>
        <w:t xml:space="preserve">Strony ustalają, że serwis gwarancyjny prowadzony będzie przez: </w:t>
      </w:r>
    </w:p>
    <w:p w:rsidR="006223AE" w:rsidRPr="00532BC1" w:rsidRDefault="006223AE" w:rsidP="00243222">
      <w:pPr>
        <w:spacing w:line="360" w:lineRule="auto"/>
        <w:ind w:left="709"/>
        <w:jc w:val="both"/>
        <w:rPr>
          <w:rFonts w:ascii="Calibri" w:hAnsi="Calibri"/>
          <w:sz w:val="24"/>
          <w:szCs w:val="24"/>
        </w:rPr>
      </w:pPr>
      <w:r w:rsidRPr="00532BC1">
        <w:rPr>
          <w:rFonts w:ascii="Calibri" w:hAnsi="Calibri"/>
          <w:sz w:val="24"/>
          <w:szCs w:val="24"/>
        </w:rPr>
        <w:t>………………………………………………………………………………………</w:t>
      </w:r>
      <w:r w:rsidR="00243222">
        <w:rPr>
          <w:rFonts w:ascii="Calibri" w:hAnsi="Calibri"/>
          <w:sz w:val="24"/>
          <w:szCs w:val="24"/>
        </w:rPr>
        <w:t>…………………………………………….</w:t>
      </w:r>
    </w:p>
    <w:p w:rsidR="006223AE" w:rsidRPr="00532BC1" w:rsidRDefault="006223AE" w:rsidP="00243222">
      <w:pPr>
        <w:numPr>
          <w:ilvl w:val="0"/>
          <w:numId w:val="25"/>
        </w:numPr>
        <w:spacing w:line="360" w:lineRule="auto"/>
        <w:jc w:val="both"/>
        <w:rPr>
          <w:rFonts w:ascii="Calibri" w:hAnsi="Calibri"/>
          <w:sz w:val="24"/>
          <w:szCs w:val="24"/>
        </w:rPr>
      </w:pPr>
      <w:r w:rsidRPr="00532BC1">
        <w:rPr>
          <w:rFonts w:ascii="Calibri" w:hAnsi="Calibri"/>
          <w:sz w:val="24"/>
          <w:szCs w:val="24"/>
        </w:rPr>
        <w:t>Wszelkie koszty związane z wykonywaniem obowiązków gwarancyjnych ponosi Wykonawca.</w:t>
      </w:r>
    </w:p>
    <w:p w:rsidR="006223AE" w:rsidRPr="00532BC1" w:rsidRDefault="006223AE" w:rsidP="00243222">
      <w:pPr>
        <w:numPr>
          <w:ilvl w:val="0"/>
          <w:numId w:val="25"/>
        </w:numPr>
        <w:spacing w:line="360" w:lineRule="auto"/>
        <w:jc w:val="both"/>
        <w:rPr>
          <w:rFonts w:ascii="Calibri" w:hAnsi="Calibri"/>
          <w:sz w:val="24"/>
          <w:szCs w:val="24"/>
        </w:rPr>
      </w:pPr>
      <w:r w:rsidRPr="00532BC1">
        <w:rPr>
          <w:rFonts w:ascii="Calibri" w:hAnsi="Calibri"/>
          <w:sz w:val="24"/>
          <w:szCs w:val="24"/>
        </w:rPr>
        <w:t xml:space="preserve">Strony ustalają, że naprawy gwarancyjne dokonywane będą w </w:t>
      </w:r>
      <w:r w:rsidR="00892B6B" w:rsidRPr="00532BC1">
        <w:rPr>
          <w:rFonts w:ascii="Calibri" w:hAnsi="Calibri"/>
          <w:sz w:val="24"/>
          <w:szCs w:val="24"/>
        </w:rPr>
        <w:t>Urzędzie Miejskim</w:t>
      </w:r>
      <w:r w:rsidRPr="00532BC1">
        <w:rPr>
          <w:rFonts w:ascii="Calibri" w:hAnsi="Calibri"/>
          <w:sz w:val="24"/>
          <w:szCs w:val="24"/>
        </w:rPr>
        <w:t>. Ewentualny demontaż wadliwego elementu, transport oraz ponowny montaż odbywać się będą na koszt i ryzyko Wykonawcy.</w:t>
      </w:r>
    </w:p>
    <w:p w:rsidR="006223AE" w:rsidRPr="00532BC1" w:rsidRDefault="006223AE" w:rsidP="00243222">
      <w:pPr>
        <w:numPr>
          <w:ilvl w:val="0"/>
          <w:numId w:val="25"/>
        </w:numPr>
        <w:spacing w:line="360" w:lineRule="auto"/>
        <w:ind w:right="-2"/>
        <w:jc w:val="both"/>
        <w:rPr>
          <w:rFonts w:ascii="Calibri" w:hAnsi="Calibri"/>
          <w:sz w:val="24"/>
          <w:szCs w:val="24"/>
        </w:rPr>
      </w:pPr>
      <w:r w:rsidRPr="00532BC1">
        <w:rPr>
          <w:rFonts w:ascii="Calibri" w:hAnsi="Calibri"/>
          <w:sz w:val="24"/>
          <w:szCs w:val="24"/>
        </w:rPr>
        <w:t xml:space="preserve">Strony ustalają, że na czas naprawy wydawany będzie cały uszkodzony sprzęt objęty </w:t>
      </w:r>
      <w:r w:rsidR="00243222">
        <w:rPr>
          <w:rFonts w:ascii="Calibri" w:hAnsi="Calibri"/>
          <w:sz w:val="24"/>
          <w:szCs w:val="24"/>
        </w:rPr>
        <w:t>g</w:t>
      </w:r>
      <w:r w:rsidRPr="00532BC1">
        <w:rPr>
          <w:rFonts w:ascii="Calibri" w:hAnsi="Calibri"/>
          <w:sz w:val="24"/>
          <w:szCs w:val="24"/>
        </w:rPr>
        <w:t>warancją z pominięciem in</w:t>
      </w:r>
      <w:r w:rsidR="00A8603D" w:rsidRPr="00532BC1">
        <w:rPr>
          <w:rFonts w:ascii="Calibri" w:hAnsi="Calibri"/>
          <w:sz w:val="24"/>
          <w:szCs w:val="24"/>
        </w:rPr>
        <w:t xml:space="preserve">formatycznych nośników danych. </w:t>
      </w:r>
    </w:p>
    <w:p w:rsidR="006223AE" w:rsidRDefault="006223AE" w:rsidP="00243222">
      <w:pPr>
        <w:numPr>
          <w:ilvl w:val="0"/>
          <w:numId w:val="25"/>
        </w:numPr>
        <w:spacing w:line="360" w:lineRule="auto"/>
        <w:ind w:right="-2"/>
        <w:jc w:val="both"/>
        <w:rPr>
          <w:rFonts w:ascii="Calibri" w:hAnsi="Calibri"/>
          <w:sz w:val="24"/>
          <w:szCs w:val="24"/>
        </w:rPr>
      </w:pPr>
      <w:r w:rsidRPr="00532BC1">
        <w:rPr>
          <w:rFonts w:ascii="Calibri" w:hAnsi="Calibri"/>
          <w:sz w:val="24"/>
          <w:szCs w:val="24"/>
        </w:rPr>
        <w:t xml:space="preserve">Gwarancja wykonywana jest na podstawie niniejszej umowy. Niedostarczenie dokumentów gwarancyjnych obciąża Wykonawcę i nie zwalnia go z obowiązku wykonywania gwarancji. </w:t>
      </w:r>
    </w:p>
    <w:p w:rsidR="0040612E" w:rsidRDefault="0040612E" w:rsidP="006223AE">
      <w:pPr>
        <w:pStyle w:val="Bezodstpw"/>
        <w:spacing w:line="360" w:lineRule="auto"/>
        <w:jc w:val="center"/>
        <w:rPr>
          <w:rFonts w:cs="Times New Roman"/>
          <w:b/>
          <w:sz w:val="24"/>
          <w:szCs w:val="24"/>
        </w:rPr>
      </w:pPr>
    </w:p>
    <w:p w:rsidR="006223AE" w:rsidRPr="00532BC1" w:rsidRDefault="006223AE" w:rsidP="006223AE">
      <w:pPr>
        <w:pStyle w:val="Bezodstpw"/>
        <w:spacing w:line="360" w:lineRule="auto"/>
        <w:jc w:val="center"/>
        <w:rPr>
          <w:rFonts w:cs="Times New Roman"/>
          <w:sz w:val="24"/>
          <w:szCs w:val="24"/>
        </w:rPr>
      </w:pPr>
      <w:r w:rsidRPr="00532BC1">
        <w:rPr>
          <w:rFonts w:cs="Times New Roman"/>
          <w:b/>
          <w:sz w:val="24"/>
          <w:szCs w:val="24"/>
        </w:rPr>
        <w:t>§9</w:t>
      </w:r>
    </w:p>
    <w:p w:rsidR="006223AE" w:rsidRPr="00532BC1" w:rsidRDefault="006223AE" w:rsidP="0040612E">
      <w:pPr>
        <w:pStyle w:val="Tekstpodstawowywcity"/>
        <w:numPr>
          <w:ilvl w:val="0"/>
          <w:numId w:val="17"/>
        </w:numPr>
        <w:tabs>
          <w:tab w:val="clear" w:pos="708"/>
          <w:tab w:val="num" w:pos="284"/>
        </w:tabs>
        <w:suppressAutoHyphens/>
        <w:spacing w:line="360" w:lineRule="auto"/>
        <w:ind w:left="284" w:right="-2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 xml:space="preserve"> Zamawiający ma prawo odstąpić od umowy lub ją rozwiązać w terminie 14 dni od chwili powzięcia informacji o zaistnieniu następujących przesłanek:</w:t>
      </w:r>
    </w:p>
    <w:p w:rsidR="006223AE" w:rsidRPr="00532BC1" w:rsidRDefault="006223AE" w:rsidP="0040612E">
      <w:pPr>
        <w:numPr>
          <w:ilvl w:val="0"/>
          <w:numId w:val="27"/>
        </w:numPr>
        <w:spacing w:line="360" w:lineRule="auto"/>
        <w:ind w:left="709" w:right="-2"/>
        <w:jc w:val="both"/>
        <w:rPr>
          <w:rFonts w:ascii="Calibri" w:hAnsi="Calibri"/>
          <w:sz w:val="24"/>
          <w:szCs w:val="24"/>
        </w:rPr>
      </w:pPr>
      <w:r w:rsidRPr="00532BC1">
        <w:rPr>
          <w:rFonts w:ascii="Calibri" w:hAnsi="Calibri"/>
          <w:sz w:val="24"/>
          <w:szCs w:val="24"/>
        </w:rPr>
        <w:t>Wykonawca nie podjął wykonania obowiązków wynikających z niniejszej umowy lub przerwał ich wykonywanie,</w:t>
      </w:r>
    </w:p>
    <w:p w:rsidR="006223AE" w:rsidRPr="00532BC1" w:rsidRDefault="006223AE" w:rsidP="0040612E">
      <w:pPr>
        <w:numPr>
          <w:ilvl w:val="0"/>
          <w:numId w:val="27"/>
        </w:numPr>
        <w:spacing w:line="360" w:lineRule="auto"/>
        <w:ind w:left="709" w:right="-2"/>
        <w:jc w:val="both"/>
        <w:rPr>
          <w:rFonts w:ascii="Calibri" w:hAnsi="Calibri"/>
          <w:sz w:val="24"/>
          <w:szCs w:val="24"/>
        </w:rPr>
      </w:pPr>
      <w:r w:rsidRPr="00532BC1">
        <w:rPr>
          <w:rFonts w:ascii="Calibri" w:hAnsi="Calibri"/>
          <w:sz w:val="24"/>
          <w:szCs w:val="24"/>
        </w:rPr>
        <w:t>Wykonawca wykonuje swe obowiązki w sposób nienależyty i pomimo dodatkowego wezwania Zamawiającego nie nastąpiła poprawa w wykonaniu tych obowiązków,</w:t>
      </w:r>
    </w:p>
    <w:p w:rsidR="006223AE" w:rsidRPr="00532BC1" w:rsidRDefault="006223AE" w:rsidP="0040612E">
      <w:pPr>
        <w:numPr>
          <w:ilvl w:val="0"/>
          <w:numId w:val="27"/>
        </w:numPr>
        <w:spacing w:line="360" w:lineRule="auto"/>
        <w:ind w:left="709" w:right="-2"/>
        <w:jc w:val="both"/>
        <w:rPr>
          <w:rFonts w:ascii="Calibri" w:hAnsi="Calibri"/>
          <w:sz w:val="24"/>
          <w:szCs w:val="24"/>
        </w:rPr>
      </w:pPr>
      <w:r w:rsidRPr="00532BC1">
        <w:rPr>
          <w:rFonts w:ascii="Calibri" w:hAnsi="Calibri"/>
          <w:sz w:val="24"/>
          <w:szCs w:val="24"/>
        </w:rPr>
        <w:t xml:space="preserve">Wykonawca dopuszcza się </w:t>
      </w:r>
      <w:r w:rsidR="00E0481D">
        <w:rPr>
          <w:rFonts w:ascii="Calibri" w:hAnsi="Calibri"/>
          <w:sz w:val="24"/>
          <w:szCs w:val="24"/>
        </w:rPr>
        <w:t>opóźnienia</w:t>
      </w:r>
      <w:r w:rsidRPr="00532BC1">
        <w:rPr>
          <w:rFonts w:ascii="Calibri" w:hAnsi="Calibri"/>
          <w:sz w:val="24"/>
          <w:szCs w:val="24"/>
        </w:rPr>
        <w:t xml:space="preserve"> w rozpoczęciu, realizacji lub zakończeniu przedmiotu </w:t>
      </w:r>
      <w:r w:rsidRPr="00532BC1">
        <w:rPr>
          <w:rFonts w:ascii="Calibri" w:hAnsi="Calibri"/>
          <w:sz w:val="24"/>
          <w:szCs w:val="24"/>
        </w:rPr>
        <w:lastRenderedPageBreak/>
        <w:t>umowy</w:t>
      </w:r>
      <w:r w:rsidR="00063B4C">
        <w:rPr>
          <w:rFonts w:ascii="Calibri" w:hAnsi="Calibri"/>
          <w:sz w:val="24"/>
          <w:szCs w:val="24"/>
        </w:rPr>
        <w:t>,</w:t>
      </w:r>
    </w:p>
    <w:p w:rsidR="006223AE" w:rsidRPr="00532BC1" w:rsidRDefault="00063B4C" w:rsidP="0040612E">
      <w:pPr>
        <w:numPr>
          <w:ilvl w:val="0"/>
          <w:numId w:val="27"/>
        </w:numPr>
        <w:spacing w:line="360" w:lineRule="auto"/>
        <w:ind w:left="709" w:right="-2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j</w:t>
      </w:r>
      <w:r w:rsidR="006223AE" w:rsidRPr="00532BC1">
        <w:rPr>
          <w:rFonts w:ascii="Calibri" w:hAnsi="Calibri"/>
          <w:sz w:val="24"/>
          <w:szCs w:val="24"/>
        </w:rPr>
        <w:t>eżeli Wykonawca opóźnia się z usunięciem wad lub usterek.</w:t>
      </w:r>
    </w:p>
    <w:p w:rsidR="006223AE" w:rsidRPr="00532BC1" w:rsidRDefault="006223AE" w:rsidP="0040612E">
      <w:pPr>
        <w:pStyle w:val="Tekstpodstawowywcity"/>
        <w:numPr>
          <w:ilvl w:val="0"/>
          <w:numId w:val="17"/>
        </w:numPr>
        <w:tabs>
          <w:tab w:val="clear" w:pos="708"/>
          <w:tab w:val="num" w:pos="284"/>
        </w:tabs>
        <w:suppressAutoHyphens/>
        <w:spacing w:line="360" w:lineRule="auto"/>
        <w:ind w:left="284" w:right="-2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W przypadku odstąpienia od umowy lub jej rozwiązania strony są zobowiązane do następujących czynności:</w:t>
      </w:r>
    </w:p>
    <w:p w:rsidR="006223AE" w:rsidRPr="00532BC1" w:rsidRDefault="006223AE" w:rsidP="0040612E">
      <w:pPr>
        <w:numPr>
          <w:ilvl w:val="0"/>
          <w:numId w:val="28"/>
        </w:numPr>
        <w:spacing w:line="360" w:lineRule="auto"/>
        <w:ind w:left="709" w:right="-2"/>
        <w:jc w:val="both"/>
        <w:rPr>
          <w:rFonts w:ascii="Calibri" w:hAnsi="Calibri"/>
          <w:sz w:val="24"/>
          <w:szCs w:val="24"/>
        </w:rPr>
      </w:pPr>
      <w:r w:rsidRPr="00532BC1">
        <w:rPr>
          <w:rFonts w:ascii="Calibri" w:hAnsi="Calibri"/>
          <w:sz w:val="24"/>
          <w:szCs w:val="24"/>
        </w:rPr>
        <w:t>odebrać dostarczoną część p</w:t>
      </w:r>
      <w:r w:rsidR="001F7299">
        <w:rPr>
          <w:rFonts w:ascii="Calibri" w:hAnsi="Calibri"/>
          <w:sz w:val="24"/>
          <w:szCs w:val="24"/>
        </w:rPr>
        <w:t>rzedmiotu umowy</w:t>
      </w:r>
      <w:r w:rsidR="00CD6A3D">
        <w:rPr>
          <w:rFonts w:ascii="Calibri" w:hAnsi="Calibri"/>
          <w:sz w:val="24"/>
          <w:szCs w:val="24"/>
        </w:rPr>
        <w:t>,</w:t>
      </w:r>
    </w:p>
    <w:p w:rsidR="006223AE" w:rsidRPr="00532BC1" w:rsidRDefault="006223AE" w:rsidP="0040612E">
      <w:pPr>
        <w:numPr>
          <w:ilvl w:val="0"/>
          <w:numId w:val="28"/>
        </w:numPr>
        <w:spacing w:line="360" w:lineRule="auto"/>
        <w:ind w:left="709" w:right="-2"/>
        <w:jc w:val="both"/>
        <w:rPr>
          <w:rFonts w:ascii="Calibri" w:hAnsi="Calibri"/>
          <w:sz w:val="24"/>
          <w:szCs w:val="24"/>
        </w:rPr>
      </w:pPr>
      <w:r w:rsidRPr="00532BC1">
        <w:rPr>
          <w:rFonts w:ascii="Calibri" w:hAnsi="Calibri"/>
          <w:sz w:val="24"/>
          <w:szCs w:val="24"/>
        </w:rPr>
        <w:t xml:space="preserve">zapłacić za </w:t>
      </w:r>
      <w:r w:rsidR="001F7299">
        <w:rPr>
          <w:rFonts w:ascii="Calibri" w:hAnsi="Calibri"/>
          <w:sz w:val="24"/>
          <w:szCs w:val="24"/>
        </w:rPr>
        <w:t xml:space="preserve">prawidłowo </w:t>
      </w:r>
      <w:r w:rsidRPr="00532BC1">
        <w:rPr>
          <w:rFonts w:ascii="Calibri" w:hAnsi="Calibri"/>
          <w:sz w:val="24"/>
          <w:szCs w:val="24"/>
        </w:rPr>
        <w:t xml:space="preserve">dostarczoną część przedmiotu </w:t>
      </w:r>
      <w:r w:rsidR="00CD6A3D">
        <w:rPr>
          <w:rFonts w:ascii="Calibri" w:hAnsi="Calibri"/>
          <w:sz w:val="24"/>
          <w:szCs w:val="24"/>
        </w:rPr>
        <w:t>umowy.</w:t>
      </w:r>
    </w:p>
    <w:p w:rsidR="006223AE" w:rsidRPr="00532BC1" w:rsidRDefault="006223AE" w:rsidP="0040612E">
      <w:pPr>
        <w:pStyle w:val="Tekstpodstawowywcity"/>
        <w:numPr>
          <w:ilvl w:val="0"/>
          <w:numId w:val="17"/>
        </w:numPr>
        <w:tabs>
          <w:tab w:val="clear" w:pos="708"/>
          <w:tab w:val="num" w:pos="284"/>
        </w:tabs>
        <w:suppressAutoHyphens/>
        <w:spacing w:line="360" w:lineRule="auto"/>
        <w:ind w:left="284" w:right="-2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 xml:space="preserve">Zamawiającemu przysługuje prawo do rozwiązania Umowy bądź odstąpienia od Umowy w trybie natychmiastowym, w przypadku nie wywiązywania się, bądź nienależytego wywiązywania się przez Wykonawcę z zobowiązań wynikających </w:t>
      </w:r>
      <w:r w:rsidR="00063B4C">
        <w:rPr>
          <w:rFonts w:ascii="Calibri" w:hAnsi="Calibri"/>
          <w:color w:val="000000"/>
          <w:lang w:val="pl-PL"/>
        </w:rPr>
        <w:br/>
      </w:r>
      <w:r w:rsidRPr="00532BC1">
        <w:rPr>
          <w:rFonts w:ascii="Calibri" w:hAnsi="Calibri"/>
          <w:color w:val="000000"/>
        </w:rPr>
        <w:t>z Umowy, a także gdy Wykonawca działa na szkodę</w:t>
      </w:r>
      <w:r w:rsidR="00063B4C">
        <w:rPr>
          <w:rFonts w:ascii="Calibri" w:hAnsi="Calibri"/>
          <w:color w:val="000000"/>
          <w:lang w:val="pl-PL"/>
        </w:rPr>
        <w:t xml:space="preserve"> </w:t>
      </w:r>
      <w:r w:rsidRPr="00532BC1">
        <w:rPr>
          <w:rFonts w:ascii="Calibri" w:hAnsi="Calibri"/>
          <w:color w:val="000000"/>
        </w:rPr>
        <w:t>Zamawiającego lub znajduje się w stanie likwidacji lub upadłości.</w:t>
      </w:r>
    </w:p>
    <w:p w:rsidR="006223AE" w:rsidRPr="00532BC1" w:rsidRDefault="00243222" w:rsidP="0040612E">
      <w:pPr>
        <w:pStyle w:val="Tekstpodstawowywcity"/>
        <w:numPr>
          <w:ilvl w:val="0"/>
          <w:numId w:val="17"/>
        </w:numPr>
        <w:tabs>
          <w:tab w:val="clear" w:pos="708"/>
          <w:tab w:val="num" w:pos="284"/>
        </w:tabs>
        <w:suppressAutoHyphens/>
        <w:spacing w:line="360" w:lineRule="auto"/>
        <w:ind w:left="284" w:right="-2" w:hanging="284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W razie zaistnienia istotnej zmiany okoliczności powodującej,</w:t>
      </w:r>
      <w:r w:rsidR="006223AE" w:rsidRPr="00532BC1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 xml:space="preserve">że wykonanie </w:t>
      </w:r>
      <w:r w:rsidR="006223AE" w:rsidRPr="00532BC1">
        <w:rPr>
          <w:rFonts w:ascii="Calibri" w:hAnsi="Calibri"/>
          <w:color w:val="000000"/>
        </w:rPr>
        <w:t>Umowy nie leży w interesie publicznym, czego nie można było przewidzieć w chwili zawarcia Umowy, Zamawiający może odstąpić od Umowy w trybie natychmiastowym.</w:t>
      </w:r>
    </w:p>
    <w:p w:rsidR="006223AE" w:rsidRPr="00532BC1" w:rsidRDefault="006223AE" w:rsidP="0040612E">
      <w:pPr>
        <w:pStyle w:val="Tekstpodstawowywcity"/>
        <w:numPr>
          <w:ilvl w:val="0"/>
          <w:numId w:val="17"/>
        </w:numPr>
        <w:tabs>
          <w:tab w:val="clear" w:pos="708"/>
          <w:tab w:val="num" w:pos="284"/>
        </w:tabs>
        <w:suppressAutoHyphens/>
        <w:spacing w:line="360" w:lineRule="auto"/>
        <w:ind w:left="284" w:right="-2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Oświadczenie o rozwiązaniu bądź odstąpieniu od U</w:t>
      </w:r>
      <w:r w:rsidR="00243222">
        <w:rPr>
          <w:rFonts w:ascii="Calibri" w:hAnsi="Calibri"/>
          <w:color w:val="000000"/>
        </w:rPr>
        <w:t xml:space="preserve">mowy w przypadkach określonych </w:t>
      </w:r>
      <w:r w:rsidRPr="00532BC1">
        <w:rPr>
          <w:rFonts w:ascii="Calibri" w:hAnsi="Calibri"/>
          <w:color w:val="000000"/>
        </w:rPr>
        <w:t>w niniejszym paragrafie pkt. 3 i 4 powinno z</w:t>
      </w:r>
      <w:r w:rsidR="00162675">
        <w:rPr>
          <w:rFonts w:ascii="Calibri" w:hAnsi="Calibri"/>
          <w:color w:val="000000"/>
        </w:rPr>
        <w:t>ostać złożone w formie pisemnej</w:t>
      </w:r>
      <w:r w:rsidR="00162675">
        <w:rPr>
          <w:rFonts w:ascii="Calibri" w:hAnsi="Calibri"/>
          <w:color w:val="000000"/>
          <w:lang w:val="pl-PL"/>
        </w:rPr>
        <w:t>.</w:t>
      </w:r>
    </w:p>
    <w:p w:rsidR="006223AE" w:rsidRPr="00532BC1" w:rsidRDefault="006223AE" w:rsidP="0040612E">
      <w:pPr>
        <w:pStyle w:val="Bezodstpw"/>
        <w:spacing w:line="360" w:lineRule="auto"/>
        <w:ind w:right="-2"/>
        <w:jc w:val="both"/>
        <w:rPr>
          <w:rFonts w:cs="Times New Roman"/>
          <w:b/>
          <w:sz w:val="24"/>
          <w:szCs w:val="24"/>
        </w:rPr>
      </w:pPr>
    </w:p>
    <w:p w:rsidR="006223AE" w:rsidRPr="00532BC1" w:rsidRDefault="006223AE" w:rsidP="0040612E">
      <w:pPr>
        <w:pStyle w:val="Bezodstpw"/>
        <w:spacing w:line="360" w:lineRule="auto"/>
        <w:ind w:right="-2"/>
        <w:jc w:val="center"/>
        <w:rPr>
          <w:rFonts w:cs="Times New Roman"/>
          <w:sz w:val="24"/>
          <w:szCs w:val="24"/>
        </w:rPr>
      </w:pPr>
      <w:r w:rsidRPr="00532BC1">
        <w:rPr>
          <w:rFonts w:cs="Times New Roman"/>
          <w:b/>
          <w:sz w:val="24"/>
          <w:szCs w:val="24"/>
        </w:rPr>
        <w:t>§10</w:t>
      </w:r>
    </w:p>
    <w:p w:rsidR="006223AE" w:rsidRPr="00532BC1" w:rsidRDefault="006223AE" w:rsidP="0040612E">
      <w:pPr>
        <w:pStyle w:val="Tekstpodstawowywcity"/>
        <w:numPr>
          <w:ilvl w:val="0"/>
          <w:numId w:val="18"/>
        </w:numPr>
        <w:tabs>
          <w:tab w:val="clear" w:pos="708"/>
          <w:tab w:val="num" w:pos="284"/>
        </w:tabs>
        <w:suppressAutoHyphens/>
        <w:spacing w:line="360" w:lineRule="auto"/>
        <w:ind w:left="284" w:right="-2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Zabezpieczenie należytego wykonania umowy ustala się na 10% ceny ofertowej.</w:t>
      </w:r>
    </w:p>
    <w:p w:rsidR="006223AE" w:rsidRPr="00532BC1" w:rsidRDefault="006223AE" w:rsidP="0040612E">
      <w:pPr>
        <w:pStyle w:val="Tekstpodstawowywcity"/>
        <w:numPr>
          <w:ilvl w:val="0"/>
          <w:numId w:val="18"/>
        </w:numPr>
        <w:tabs>
          <w:tab w:val="clear" w:pos="708"/>
          <w:tab w:val="num" w:pos="284"/>
        </w:tabs>
        <w:suppressAutoHyphens/>
        <w:spacing w:line="360" w:lineRule="auto"/>
        <w:ind w:left="284" w:right="-2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W przypadku wniesienia zabezpieczenia należytego wykonania Umowy w formie innej niż pieniężna, 10% wartości zabezpieczenia Umowy musi zostać wniesione w formie odrębnego zabezpieczenia, celem pozostawienia go przez Zamawiającego na zabezpieczenie roszczeń z tytułu rękojmi za wady lub gwarancji jakości z najdłuższym terminem trwania gwarancji wyłączając tzw. gwarancję dożywotnią.</w:t>
      </w:r>
    </w:p>
    <w:p w:rsidR="006223AE" w:rsidRPr="00532BC1" w:rsidRDefault="006223AE" w:rsidP="0040612E">
      <w:pPr>
        <w:pStyle w:val="Tekstpodstawowywcity"/>
        <w:numPr>
          <w:ilvl w:val="0"/>
          <w:numId w:val="18"/>
        </w:numPr>
        <w:tabs>
          <w:tab w:val="clear" w:pos="708"/>
          <w:tab w:val="num" w:pos="284"/>
        </w:tabs>
        <w:suppressAutoHyphens/>
        <w:spacing w:line="360" w:lineRule="auto"/>
        <w:ind w:left="284" w:right="-2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Zabezpieczenie należytego wykonania umowy wynosi ………..……………………….. PLN (słownie:………………………………………………………………………………………………..)</w:t>
      </w:r>
    </w:p>
    <w:p w:rsidR="006223AE" w:rsidRPr="00532BC1" w:rsidRDefault="006223AE" w:rsidP="0040612E">
      <w:pPr>
        <w:pStyle w:val="Tekstpodstawowywcity"/>
        <w:numPr>
          <w:ilvl w:val="0"/>
          <w:numId w:val="18"/>
        </w:numPr>
        <w:tabs>
          <w:tab w:val="clear" w:pos="708"/>
          <w:tab w:val="num" w:pos="284"/>
        </w:tabs>
        <w:suppressAutoHyphens/>
        <w:spacing w:line="360" w:lineRule="auto"/>
        <w:ind w:left="284" w:right="-2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Zabezpieczenie zostało wniesione w dniu ………………………………. w formie …………………………………</w:t>
      </w:r>
    </w:p>
    <w:p w:rsidR="006223AE" w:rsidRPr="00532BC1" w:rsidRDefault="006223AE" w:rsidP="0040612E">
      <w:pPr>
        <w:pStyle w:val="Tekstpodstawowywcity"/>
        <w:numPr>
          <w:ilvl w:val="0"/>
          <w:numId w:val="18"/>
        </w:numPr>
        <w:tabs>
          <w:tab w:val="clear" w:pos="708"/>
          <w:tab w:val="num" w:pos="284"/>
        </w:tabs>
        <w:suppressAutoHyphens/>
        <w:spacing w:line="360" w:lineRule="auto"/>
        <w:ind w:left="284" w:right="-2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Zamawiający zwraca 70 % zabezpieczenia w terminie 30 dni od dnia wykonania zamówienia i uznania przez Zamawiającego zamówienia za należycie wykonane.</w:t>
      </w:r>
    </w:p>
    <w:p w:rsidR="006223AE" w:rsidRPr="00532BC1" w:rsidRDefault="006223AE" w:rsidP="0040612E">
      <w:pPr>
        <w:pStyle w:val="Tekstpodstawowywcity"/>
        <w:suppressAutoHyphens/>
        <w:spacing w:line="360" w:lineRule="auto"/>
        <w:ind w:left="284" w:right="-2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Kwota pozostawiona na zabezpieczenie roszczeń z tytułu rękojmi za wady lub gwarancji jakości w wysokości 30% zostanie zwrócona w terminie 15 dni po upływie ostatniego dnia z najpóźniej upływającego okresu gwarancji z wyłączeniem tzw. gwarancji dożywotniej.</w:t>
      </w:r>
    </w:p>
    <w:p w:rsidR="006223AE" w:rsidRPr="00532BC1" w:rsidRDefault="006223AE" w:rsidP="0040612E">
      <w:pPr>
        <w:pStyle w:val="Tekstpodstawowywcity"/>
        <w:numPr>
          <w:ilvl w:val="0"/>
          <w:numId w:val="18"/>
        </w:numPr>
        <w:tabs>
          <w:tab w:val="clear" w:pos="708"/>
          <w:tab w:val="num" w:pos="284"/>
        </w:tabs>
        <w:suppressAutoHyphens/>
        <w:spacing w:line="360" w:lineRule="auto"/>
        <w:ind w:left="284" w:right="-2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lastRenderedPageBreak/>
        <w:t>Zabezpieczenie może zostać zaliczone na poczet kar umownych jeżeli Wykonawca nie jest zobowiązany względem Zamawiającego z innego tytułu, co niniejszym Wykonawca przyjmuje do wiadomości i na co wyraża nieodwołalną zgodę.</w:t>
      </w:r>
    </w:p>
    <w:p w:rsidR="006223AE" w:rsidRPr="00532BC1" w:rsidRDefault="006223AE" w:rsidP="0040612E">
      <w:pPr>
        <w:pStyle w:val="Tekstpodstawowywcity"/>
        <w:numPr>
          <w:ilvl w:val="0"/>
          <w:numId w:val="18"/>
        </w:numPr>
        <w:tabs>
          <w:tab w:val="clear" w:pos="708"/>
          <w:tab w:val="num" w:pos="284"/>
        </w:tabs>
        <w:suppressAutoHyphens/>
        <w:spacing w:line="360" w:lineRule="auto"/>
        <w:ind w:left="284" w:right="-2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Wykonawca nie może bez uprzedniej zgody Zamawiającego wyrażonej pod rygorem nieważności na piśmie, przenieść jakichkolwiek wierzytelności wobec Zamawiającego na rzecz osób trzecich.</w:t>
      </w:r>
    </w:p>
    <w:p w:rsidR="006223AE" w:rsidRPr="0040612E" w:rsidRDefault="006223AE" w:rsidP="0040612E">
      <w:pPr>
        <w:pStyle w:val="Tekstpodstawowywcity"/>
        <w:suppressAutoHyphens/>
        <w:spacing w:line="360" w:lineRule="auto"/>
        <w:ind w:left="284" w:right="-2"/>
        <w:jc w:val="both"/>
        <w:rPr>
          <w:rFonts w:ascii="Calibri" w:hAnsi="Calibri"/>
        </w:rPr>
      </w:pPr>
    </w:p>
    <w:p w:rsidR="006223AE" w:rsidRPr="00532BC1" w:rsidRDefault="006223AE" w:rsidP="0040612E">
      <w:pPr>
        <w:pStyle w:val="Bezodstpw"/>
        <w:spacing w:line="360" w:lineRule="auto"/>
        <w:ind w:right="-2"/>
        <w:jc w:val="center"/>
        <w:rPr>
          <w:rFonts w:cs="Times New Roman"/>
          <w:sz w:val="24"/>
          <w:szCs w:val="24"/>
        </w:rPr>
      </w:pPr>
      <w:r w:rsidRPr="00532BC1">
        <w:rPr>
          <w:rFonts w:cs="Times New Roman"/>
          <w:b/>
          <w:sz w:val="24"/>
          <w:szCs w:val="24"/>
        </w:rPr>
        <w:t>§1</w:t>
      </w:r>
      <w:r w:rsidR="005D51CA">
        <w:rPr>
          <w:rFonts w:cs="Times New Roman"/>
          <w:b/>
          <w:sz w:val="24"/>
          <w:szCs w:val="24"/>
        </w:rPr>
        <w:t>1</w:t>
      </w:r>
    </w:p>
    <w:p w:rsidR="006223AE" w:rsidRPr="00532BC1" w:rsidRDefault="007B159F" w:rsidP="0040612E">
      <w:pPr>
        <w:pStyle w:val="Tekstpodstawowywcity"/>
        <w:numPr>
          <w:ilvl w:val="0"/>
          <w:numId w:val="20"/>
        </w:numPr>
        <w:tabs>
          <w:tab w:val="clear" w:pos="708"/>
          <w:tab w:val="num" w:pos="284"/>
        </w:tabs>
        <w:suppressAutoHyphens/>
        <w:spacing w:line="360" w:lineRule="auto"/>
        <w:ind w:left="284" w:right="-2" w:hanging="284"/>
        <w:jc w:val="both"/>
        <w:rPr>
          <w:rFonts w:ascii="Calibri" w:hAnsi="Calibri"/>
          <w:color w:val="000000"/>
        </w:rPr>
      </w:pPr>
      <w:r w:rsidRPr="007B159F">
        <w:rPr>
          <w:rFonts w:ascii="Calibri" w:hAnsi="Calibri"/>
          <w:color w:val="000000"/>
        </w:rPr>
        <w:t>W sprawach nieuregulowanych niniejsza umową stosuje się przepisy ustawy Prawo zamówień publicznych (tj. Dz. U. z 2015 r. poz. 2164 ze zm.) i kodeksu cywilnego</w:t>
      </w:r>
      <w:r w:rsidR="006223AE" w:rsidRPr="00532BC1">
        <w:rPr>
          <w:rFonts w:ascii="Calibri" w:hAnsi="Calibri"/>
          <w:color w:val="000000"/>
        </w:rPr>
        <w:t>.</w:t>
      </w:r>
    </w:p>
    <w:p w:rsidR="006223AE" w:rsidRPr="00532BC1" w:rsidRDefault="006223AE" w:rsidP="0040612E">
      <w:pPr>
        <w:pStyle w:val="Tekstpodstawowywcity"/>
        <w:numPr>
          <w:ilvl w:val="0"/>
          <w:numId w:val="20"/>
        </w:numPr>
        <w:tabs>
          <w:tab w:val="clear" w:pos="708"/>
          <w:tab w:val="num" w:pos="284"/>
        </w:tabs>
        <w:suppressAutoHyphens/>
        <w:spacing w:line="360" w:lineRule="auto"/>
        <w:ind w:left="284" w:right="-2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W przypadku przekształcenia Wykonawcy w inny podmiot posiadający osobowość prawną, następca prawny Wykonawcy przejmie wszelkie zobowiązania wynikające z Umowy, po</w:t>
      </w:r>
      <w:r w:rsidR="00063B4C">
        <w:rPr>
          <w:rFonts w:ascii="Calibri" w:hAnsi="Calibri"/>
          <w:color w:val="000000"/>
          <w:lang w:val="pl-PL"/>
        </w:rPr>
        <w:t xml:space="preserve"> </w:t>
      </w:r>
      <w:r w:rsidRPr="00532BC1">
        <w:rPr>
          <w:rFonts w:ascii="Calibri" w:hAnsi="Calibri"/>
          <w:color w:val="000000"/>
        </w:rPr>
        <w:t>uzyskaniu zgody Zamawiającego.</w:t>
      </w:r>
    </w:p>
    <w:p w:rsidR="006223AE" w:rsidRPr="00532BC1" w:rsidRDefault="006223AE" w:rsidP="0040612E">
      <w:pPr>
        <w:pStyle w:val="Tekstpodstawowywcity"/>
        <w:numPr>
          <w:ilvl w:val="0"/>
          <w:numId w:val="20"/>
        </w:numPr>
        <w:tabs>
          <w:tab w:val="clear" w:pos="708"/>
          <w:tab w:val="num" w:pos="284"/>
        </w:tabs>
        <w:suppressAutoHyphens/>
        <w:spacing w:line="360" w:lineRule="auto"/>
        <w:ind w:left="284" w:right="-2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Wszelkie sprawy sporne niemożliwe do rozstrzygnięcia w drodze rokowań pomiędzy stronami, będą podlegały rozpatrzeniu przez sąd właściwy dla siedziby Zamawiającego.</w:t>
      </w:r>
    </w:p>
    <w:p w:rsidR="006223AE" w:rsidRPr="00532BC1" w:rsidRDefault="006223AE" w:rsidP="0040612E">
      <w:pPr>
        <w:pStyle w:val="Tekstpodstawowywcity"/>
        <w:numPr>
          <w:ilvl w:val="0"/>
          <w:numId w:val="20"/>
        </w:numPr>
        <w:tabs>
          <w:tab w:val="clear" w:pos="708"/>
          <w:tab w:val="num" w:pos="284"/>
        </w:tabs>
        <w:suppressAutoHyphens/>
        <w:spacing w:line="360" w:lineRule="auto"/>
        <w:ind w:left="284" w:right="-2" w:hanging="284"/>
        <w:jc w:val="both"/>
        <w:rPr>
          <w:rFonts w:ascii="Calibri" w:hAnsi="Calibri"/>
          <w:color w:val="000000"/>
        </w:rPr>
      </w:pPr>
      <w:r w:rsidRPr="00532BC1">
        <w:rPr>
          <w:rFonts w:ascii="Calibri" w:hAnsi="Calibri"/>
          <w:color w:val="000000"/>
        </w:rPr>
        <w:t>Wszelkie zmiany postanowień Umowy wymagają zgody obu Stron wyrażonej w formie pisemnego aneksu do Umowy podpisanego przez obie Strony pod rygorem nieważności.</w:t>
      </w:r>
    </w:p>
    <w:p w:rsidR="006223AE" w:rsidRPr="002E3EFC" w:rsidRDefault="002E3EFC" w:rsidP="0040612E">
      <w:pPr>
        <w:pStyle w:val="Tekstpodstawowywcity"/>
        <w:numPr>
          <w:ilvl w:val="0"/>
          <w:numId w:val="20"/>
        </w:numPr>
        <w:tabs>
          <w:tab w:val="clear" w:pos="708"/>
          <w:tab w:val="num" w:pos="284"/>
        </w:tabs>
        <w:suppressAutoHyphens/>
        <w:spacing w:line="360" w:lineRule="auto"/>
        <w:ind w:left="284" w:right="-2" w:hanging="284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Niniejsza Umowa </w:t>
      </w:r>
      <w:r w:rsidR="006223AE" w:rsidRPr="00532BC1">
        <w:rPr>
          <w:rFonts w:ascii="Calibri" w:hAnsi="Calibri"/>
          <w:color w:val="000000"/>
        </w:rPr>
        <w:t>zosta</w:t>
      </w:r>
      <w:r>
        <w:rPr>
          <w:rFonts w:ascii="Calibri" w:hAnsi="Calibri"/>
          <w:color w:val="000000"/>
        </w:rPr>
        <w:t xml:space="preserve">ła sporządzona w 3 jednobrzmiących egzemplarzach, dwa </w:t>
      </w:r>
      <w:r w:rsidR="006223AE" w:rsidRPr="00532BC1">
        <w:rPr>
          <w:rFonts w:ascii="Calibri" w:hAnsi="Calibri"/>
          <w:color w:val="000000"/>
        </w:rPr>
        <w:t>dla Zamawiającego, jeden dla Wykonawcy.</w:t>
      </w:r>
    </w:p>
    <w:p w:rsidR="002E3EFC" w:rsidRPr="00532BC1" w:rsidRDefault="002E3EFC" w:rsidP="0040612E">
      <w:pPr>
        <w:pStyle w:val="Tekstpodstawowywcity"/>
        <w:numPr>
          <w:ilvl w:val="0"/>
          <w:numId w:val="20"/>
        </w:numPr>
        <w:tabs>
          <w:tab w:val="clear" w:pos="708"/>
          <w:tab w:val="num" w:pos="284"/>
        </w:tabs>
        <w:suppressAutoHyphens/>
        <w:spacing w:line="360" w:lineRule="auto"/>
        <w:ind w:left="284" w:right="-2" w:hanging="284"/>
        <w:jc w:val="both"/>
        <w:rPr>
          <w:rFonts w:ascii="Calibri" w:hAnsi="Calibri"/>
          <w:color w:val="000000"/>
        </w:rPr>
      </w:pPr>
      <w:r w:rsidRPr="002E3EFC">
        <w:rPr>
          <w:rFonts w:ascii="Calibri" w:hAnsi="Calibri"/>
          <w:color w:val="000000"/>
          <w:lang w:val="pl-PL"/>
        </w:rPr>
        <w:t>Umowa wchodzi w życie z dniem jej podpisania przez Strony, w dacie złożenia podpisu przez ostatnią z nich</w:t>
      </w:r>
      <w:r>
        <w:rPr>
          <w:rFonts w:ascii="Calibri" w:hAnsi="Calibri"/>
          <w:color w:val="000000"/>
          <w:lang w:val="pl-PL"/>
        </w:rPr>
        <w:t>.</w:t>
      </w:r>
    </w:p>
    <w:p w:rsidR="002E3EFC" w:rsidRDefault="002E3EFC" w:rsidP="0040612E">
      <w:pPr>
        <w:spacing w:line="360" w:lineRule="auto"/>
        <w:ind w:right="-2"/>
        <w:jc w:val="both"/>
        <w:rPr>
          <w:rFonts w:ascii="Calibri" w:hAnsi="Calibri"/>
          <w:sz w:val="24"/>
          <w:szCs w:val="24"/>
        </w:rPr>
      </w:pPr>
    </w:p>
    <w:p w:rsidR="00FD24F1" w:rsidRDefault="00FD24F1" w:rsidP="0040612E">
      <w:pPr>
        <w:spacing w:line="360" w:lineRule="auto"/>
        <w:ind w:right="-2"/>
        <w:jc w:val="both"/>
        <w:rPr>
          <w:rFonts w:ascii="Calibri" w:hAnsi="Calibri"/>
          <w:sz w:val="24"/>
          <w:szCs w:val="24"/>
        </w:rPr>
      </w:pPr>
    </w:p>
    <w:p w:rsidR="00FD24F1" w:rsidRPr="00532BC1" w:rsidRDefault="00FD24F1" w:rsidP="0040612E">
      <w:pPr>
        <w:spacing w:line="360" w:lineRule="auto"/>
        <w:ind w:right="-2"/>
        <w:jc w:val="both"/>
        <w:rPr>
          <w:rFonts w:ascii="Calibri" w:hAnsi="Calibri"/>
          <w:sz w:val="24"/>
          <w:szCs w:val="24"/>
        </w:rPr>
      </w:pPr>
    </w:p>
    <w:p w:rsidR="00FE3BAD" w:rsidRDefault="002E3EFC" w:rsidP="0040612E">
      <w:pPr>
        <w:tabs>
          <w:tab w:val="center" w:pos="1418"/>
          <w:tab w:val="center" w:pos="7797"/>
        </w:tabs>
        <w:ind w:left="284" w:right="-2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ab/>
      </w:r>
      <w:r w:rsidR="00620918" w:rsidRPr="00532BC1">
        <w:rPr>
          <w:rFonts w:ascii="Calibri" w:hAnsi="Calibri"/>
          <w:b/>
          <w:sz w:val="24"/>
          <w:szCs w:val="24"/>
        </w:rPr>
        <w:t>Wykonawca</w:t>
      </w:r>
      <w:r>
        <w:rPr>
          <w:rFonts w:ascii="Calibri" w:hAnsi="Calibri"/>
          <w:b/>
          <w:sz w:val="24"/>
          <w:szCs w:val="24"/>
        </w:rPr>
        <w:tab/>
      </w:r>
      <w:r w:rsidR="00620918" w:rsidRPr="00532BC1">
        <w:rPr>
          <w:rFonts w:ascii="Calibri" w:hAnsi="Calibri"/>
          <w:b/>
          <w:sz w:val="24"/>
          <w:szCs w:val="24"/>
        </w:rPr>
        <w:t>Zamawiający</w:t>
      </w:r>
    </w:p>
    <w:p w:rsidR="002E3EFC" w:rsidRPr="002E3EFC" w:rsidRDefault="002E3EFC" w:rsidP="0040612E">
      <w:pPr>
        <w:tabs>
          <w:tab w:val="center" w:pos="1418"/>
          <w:tab w:val="center" w:pos="7797"/>
        </w:tabs>
        <w:ind w:left="284" w:right="-2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  <w:t>(</w:t>
      </w:r>
      <w:r w:rsidRPr="002E3EFC">
        <w:rPr>
          <w:rFonts w:ascii="Calibri" w:hAnsi="Calibri"/>
          <w:szCs w:val="24"/>
        </w:rPr>
        <w:t>data i podpis</w:t>
      </w:r>
      <w:r>
        <w:rPr>
          <w:rFonts w:ascii="Calibri" w:hAnsi="Calibri"/>
          <w:szCs w:val="24"/>
        </w:rPr>
        <w:t>)</w:t>
      </w:r>
      <w:r>
        <w:rPr>
          <w:rFonts w:ascii="Calibri" w:hAnsi="Calibri"/>
          <w:szCs w:val="24"/>
        </w:rPr>
        <w:tab/>
        <w:t>(</w:t>
      </w:r>
      <w:r w:rsidRPr="002E3EFC">
        <w:rPr>
          <w:rFonts w:ascii="Calibri" w:hAnsi="Calibri"/>
          <w:szCs w:val="24"/>
        </w:rPr>
        <w:t>data i podpis</w:t>
      </w:r>
      <w:r>
        <w:rPr>
          <w:rFonts w:ascii="Calibri" w:hAnsi="Calibri"/>
          <w:szCs w:val="24"/>
        </w:rPr>
        <w:t>)</w:t>
      </w:r>
    </w:p>
    <w:sectPr w:rsidR="002E3EFC" w:rsidRPr="002E3EFC" w:rsidSect="007C006D">
      <w:headerReference w:type="default" r:id="rId9"/>
      <w:footerReference w:type="default" r:id="rId10"/>
      <w:pgSz w:w="11905" w:h="16838"/>
      <w:pgMar w:top="1134" w:right="1134" w:bottom="719" w:left="1134" w:header="708" w:footer="708" w:gutter="0"/>
      <w:pgNumType w:start="1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D30" w:rsidRDefault="00B16D30" w:rsidP="006A0D1B">
      <w:r>
        <w:separator/>
      </w:r>
    </w:p>
  </w:endnote>
  <w:endnote w:type="continuationSeparator" w:id="0">
    <w:p w:rsidR="00B16D30" w:rsidRDefault="00B16D30" w:rsidP="006A0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6DB" w:rsidRDefault="009116DB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8D6782">
      <w:rPr>
        <w:noProof/>
      </w:rPr>
      <w:t>3</w:t>
    </w:r>
    <w:r>
      <w:fldChar w:fldCharType="end"/>
    </w:r>
  </w:p>
  <w:p w:rsidR="009116DB" w:rsidRDefault="009116DB">
    <w:pPr>
      <w:tabs>
        <w:tab w:val="center" w:pos="4536"/>
        <w:tab w:val="right" w:pos="9072"/>
      </w:tabs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D30" w:rsidRDefault="00B16D30" w:rsidP="006A0D1B">
      <w:r>
        <w:separator/>
      </w:r>
    </w:p>
  </w:footnote>
  <w:footnote w:type="continuationSeparator" w:id="0">
    <w:p w:rsidR="00B16D30" w:rsidRDefault="00B16D30" w:rsidP="006A0D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6DB" w:rsidRDefault="009116DB">
    <w:pPr>
      <w:tabs>
        <w:tab w:val="center" w:pos="4536"/>
        <w:tab w:val="right" w:pos="9072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C910E1F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</w:rPr>
    </w:lvl>
  </w:abstractNum>
  <w:abstractNum w:abstractNumId="1">
    <w:nsid w:val="00000003"/>
    <w:multiLevelType w:val="singleLevel"/>
    <w:tmpl w:val="00000003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</w:abstractNum>
  <w:abstractNum w:abstractNumId="3">
    <w:nsid w:val="00000005"/>
    <w:multiLevelType w:val="multilevel"/>
    <w:tmpl w:val="00000005"/>
    <w:name w:val="WW8Num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</w:abstractNum>
  <w:abstractNum w:abstractNumId="5">
    <w:nsid w:val="00000007"/>
    <w:multiLevelType w:val="singleLevel"/>
    <w:tmpl w:val="00000007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</w:abstractNum>
  <w:abstractNum w:abstractNumId="6">
    <w:nsid w:val="00000009"/>
    <w:multiLevelType w:val="singleLevel"/>
    <w:tmpl w:val="00000009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">
    <w:nsid w:val="0000000A"/>
    <w:multiLevelType w:val="singleLevel"/>
    <w:tmpl w:val="0000000A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8">
    <w:nsid w:val="0000000C"/>
    <w:multiLevelType w:val="multilevel"/>
    <w:tmpl w:val="9DEA8CF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sz w:val="24"/>
        <w:szCs w:val="2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CD648F"/>
    <w:multiLevelType w:val="multilevel"/>
    <w:tmpl w:val="0562DFFE"/>
    <w:styleLink w:val="Lista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FF0000"/>
        <w:position w:val="0"/>
        <w:sz w:val="20"/>
        <w:szCs w:val="20"/>
        <w:u w:color="FF0000"/>
      </w:rPr>
    </w:lvl>
    <w:lvl w:ilvl="1">
      <w:start w:val="1"/>
      <w:numFmt w:val="lowerLetter"/>
      <w:lvlText w:val="%2."/>
      <w:lvlJc w:val="left"/>
      <w:pPr>
        <w:tabs>
          <w:tab w:val="num" w:pos="87"/>
        </w:tabs>
      </w:pPr>
      <w:rPr>
        <w:rFonts w:ascii="Arial" w:eastAsia="Arial" w:hAnsi="Arial" w:cs="Arial"/>
        <w:color w:val="FF0000"/>
        <w:position w:val="0"/>
        <w:sz w:val="20"/>
        <w:szCs w:val="20"/>
        <w:u w:color="FF0000"/>
      </w:rPr>
    </w:lvl>
    <w:lvl w:ilvl="2">
      <w:start w:val="1"/>
      <w:numFmt w:val="lowerRoman"/>
      <w:lvlText w:val="%3."/>
      <w:lvlJc w:val="left"/>
      <w:pPr>
        <w:tabs>
          <w:tab w:val="num" w:pos="87"/>
        </w:tabs>
      </w:pPr>
      <w:rPr>
        <w:rFonts w:ascii="Arial" w:eastAsia="Arial" w:hAnsi="Arial" w:cs="Arial"/>
        <w:color w:val="FF0000"/>
        <w:position w:val="0"/>
        <w:sz w:val="20"/>
        <w:szCs w:val="20"/>
        <w:u w:color="FF0000"/>
      </w:rPr>
    </w:lvl>
    <w:lvl w:ilvl="3">
      <w:start w:val="1"/>
      <w:numFmt w:val="decimal"/>
      <w:lvlText w:val="%4."/>
      <w:lvlJc w:val="left"/>
      <w:pPr>
        <w:tabs>
          <w:tab w:val="num" w:pos="87"/>
        </w:tabs>
      </w:pPr>
      <w:rPr>
        <w:rFonts w:ascii="Arial" w:eastAsia="Arial" w:hAnsi="Arial" w:cs="Arial"/>
        <w:color w:val="FF0000"/>
        <w:position w:val="0"/>
        <w:sz w:val="20"/>
        <w:szCs w:val="20"/>
        <w:u w:color="FF0000"/>
      </w:rPr>
    </w:lvl>
    <w:lvl w:ilvl="4">
      <w:start w:val="1"/>
      <w:numFmt w:val="lowerLetter"/>
      <w:lvlText w:val="%5."/>
      <w:lvlJc w:val="left"/>
      <w:pPr>
        <w:tabs>
          <w:tab w:val="num" w:pos="87"/>
        </w:tabs>
      </w:pPr>
      <w:rPr>
        <w:rFonts w:ascii="Arial" w:eastAsia="Arial" w:hAnsi="Arial" w:cs="Arial"/>
        <w:color w:val="FF0000"/>
        <w:position w:val="0"/>
        <w:sz w:val="20"/>
        <w:szCs w:val="20"/>
        <w:u w:color="FF0000"/>
      </w:rPr>
    </w:lvl>
    <w:lvl w:ilvl="5">
      <w:start w:val="1"/>
      <w:numFmt w:val="lowerRoman"/>
      <w:lvlText w:val="%6."/>
      <w:lvlJc w:val="left"/>
      <w:pPr>
        <w:tabs>
          <w:tab w:val="num" w:pos="87"/>
        </w:tabs>
      </w:pPr>
      <w:rPr>
        <w:rFonts w:ascii="Arial" w:eastAsia="Arial" w:hAnsi="Arial" w:cs="Arial"/>
        <w:color w:val="FF0000"/>
        <w:position w:val="0"/>
        <w:sz w:val="20"/>
        <w:szCs w:val="20"/>
        <w:u w:color="FF0000"/>
      </w:rPr>
    </w:lvl>
    <w:lvl w:ilvl="6">
      <w:start w:val="1"/>
      <w:numFmt w:val="decimal"/>
      <w:lvlText w:val="%7."/>
      <w:lvlJc w:val="left"/>
      <w:pPr>
        <w:tabs>
          <w:tab w:val="num" w:pos="87"/>
        </w:tabs>
      </w:pPr>
      <w:rPr>
        <w:rFonts w:ascii="Arial" w:eastAsia="Arial" w:hAnsi="Arial" w:cs="Arial"/>
        <w:color w:val="FF0000"/>
        <w:position w:val="0"/>
        <w:sz w:val="20"/>
        <w:szCs w:val="20"/>
        <w:u w:color="FF0000"/>
      </w:rPr>
    </w:lvl>
    <w:lvl w:ilvl="7">
      <w:start w:val="1"/>
      <w:numFmt w:val="lowerLetter"/>
      <w:lvlText w:val="%8."/>
      <w:lvlJc w:val="left"/>
      <w:pPr>
        <w:tabs>
          <w:tab w:val="num" w:pos="87"/>
        </w:tabs>
      </w:pPr>
      <w:rPr>
        <w:rFonts w:ascii="Arial" w:eastAsia="Arial" w:hAnsi="Arial" w:cs="Arial"/>
        <w:color w:val="FF0000"/>
        <w:position w:val="0"/>
        <w:sz w:val="20"/>
        <w:szCs w:val="20"/>
        <w:u w:color="FF0000"/>
      </w:rPr>
    </w:lvl>
    <w:lvl w:ilvl="8">
      <w:start w:val="1"/>
      <w:numFmt w:val="lowerRoman"/>
      <w:lvlText w:val="%9."/>
      <w:lvlJc w:val="left"/>
      <w:pPr>
        <w:tabs>
          <w:tab w:val="num" w:pos="87"/>
        </w:tabs>
      </w:pPr>
      <w:rPr>
        <w:rFonts w:ascii="Arial" w:eastAsia="Arial" w:hAnsi="Arial" w:cs="Arial"/>
        <w:color w:val="FF0000"/>
        <w:position w:val="0"/>
        <w:sz w:val="20"/>
        <w:szCs w:val="20"/>
        <w:u w:color="FF0000"/>
      </w:rPr>
    </w:lvl>
  </w:abstractNum>
  <w:abstractNum w:abstractNumId="10">
    <w:nsid w:val="0C91518E"/>
    <w:multiLevelType w:val="hybridMultilevel"/>
    <w:tmpl w:val="D386409C"/>
    <w:name w:val="WW8Num122222"/>
    <w:lvl w:ilvl="0" w:tplc="9CBEACA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D05986"/>
    <w:multiLevelType w:val="hybridMultilevel"/>
    <w:tmpl w:val="59E06A62"/>
    <w:name w:val="WW8Num122"/>
    <w:lvl w:ilvl="0" w:tplc="FD66BEEE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470172"/>
    <w:multiLevelType w:val="multilevel"/>
    <w:tmpl w:val="35EE4770"/>
    <w:styleLink w:val="List21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13">
    <w:nsid w:val="25335617"/>
    <w:multiLevelType w:val="multilevel"/>
    <w:tmpl w:val="073263D6"/>
    <w:styleLink w:val="List20"/>
    <w:lvl w:ilvl="0">
      <w:start w:val="2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14">
    <w:nsid w:val="28AE58F1"/>
    <w:multiLevelType w:val="hybridMultilevel"/>
    <w:tmpl w:val="784ED976"/>
    <w:name w:val="WW8Num1222232"/>
    <w:lvl w:ilvl="0" w:tplc="343C637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5371E5"/>
    <w:multiLevelType w:val="hybridMultilevel"/>
    <w:tmpl w:val="608E8CB0"/>
    <w:name w:val="WW8Num122223"/>
    <w:lvl w:ilvl="0" w:tplc="0646E374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CF06F6"/>
    <w:multiLevelType w:val="hybridMultilevel"/>
    <w:tmpl w:val="99E8E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0B705C"/>
    <w:multiLevelType w:val="hybridMultilevel"/>
    <w:tmpl w:val="77CAE204"/>
    <w:name w:val="WW8Num12222322"/>
    <w:lvl w:ilvl="0" w:tplc="59A0CE6A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5A3503"/>
    <w:multiLevelType w:val="hybridMultilevel"/>
    <w:tmpl w:val="EF9483DC"/>
    <w:name w:val="WW8Num1322"/>
    <w:lvl w:ilvl="0" w:tplc="FBC4468C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A03839"/>
    <w:multiLevelType w:val="hybridMultilevel"/>
    <w:tmpl w:val="3FD2D824"/>
    <w:lvl w:ilvl="0" w:tplc="04150011">
      <w:start w:val="1"/>
      <w:numFmt w:val="decimal"/>
      <w:lvlText w:val="%1)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204A66"/>
    <w:multiLevelType w:val="hybridMultilevel"/>
    <w:tmpl w:val="D67047E0"/>
    <w:name w:val="WW8Num12222"/>
    <w:lvl w:ilvl="0" w:tplc="1F2AE9F8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0356AD"/>
    <w:multiLevelType w:val="hybridMultilevel"/>
    <w:tmpl w:val="ED242B46"/>
    <w:name w:val="WW8Num122223222222"/>
    <w:lvl w:ilvl="0" w:tplc="18F24682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6221EC"/>
    <w:multiLevelType w:val="hybridMultilevel"/>
    <w:tmpl w:val="3AEAB25C"/>
    <w:name w:val="WW8Num1222232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955A95"/>
    <w:multiLevelType w:val="hybridMultilevel"/>
    <w:tmpl w:val="855812E6"/>
    <w:name w:val="WW8Num132"/>
    <w:lvl w:ilvl="0" w:tplc="D6F056EE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E52299"/>
    <w:multiLevelType w:val="hybridMultilevel"/>
    <w:tmpl w:val="15ACE9CA"/>
    <w:name w:val="WW8Num122223222"/>
    <w:lvl w:ilvl="0" w:tplc="DBB67EF8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1758F5"/>
    <w:multiLevelType w:val="hybridMultilevel"/>
    <w:tmpl w:val="0A1AF02A"/>
    <w:name w:val="WW8Num12222322222"/>
    <w:lvl w:ilvl="0" w:tplc="69CE9954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C650F3"/>
    <w:multiLevelType w:val="multilevel"/>
    <w:tmpl w:val="65D05018"/>
    <w:styleLink w:val="Lista31"/>
    <w:lvl w:ilvl="0">
      <w:start w:val="1"/>
      <w:numFmt w:val="bullet"/>
      <w:lvlText w:val="-"/>
      <w:lvlJc w:val="left"/>
      <w:pPr>
        <w:tabs>
          <w:tab w:val="num" w:pos="182"/>
        </w:tabs>
        <w:ind w:left="182" w:hanging="182"/>
      </w:pPr>
      <w:rPr>
        <w:rFonts w:ascii="Arial" w:eastAsia="Arial" w:hAnsi="Arial" w:cs="Arial"/>
        <w:position w:val="0"/>
        <w:sz w:val="20"/>
        <w:szCs w:val="20"/>
        <w:rtl w:val="0"/>
      </w:rPr>
    </w:lvl>
    <w:lvl w:ilvl="1">
      <w:start w:val="1"/>
      <w:numFmt w:val="bullet"/>
      <w:lvlText w:val="-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  <w:rtl w:val="0"/>
      </w:rPr>
    </w:lvl>
    <w:lvl w:ilvl="2">
      <w:start w:val="1"/>
      <w:numFmt w:val="bullet"/>
      <w:lvlText w:val="-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  <w:rtl w:val="0"/>
      </w:rPr>
    </w:lvl>
    <w:lvl w:ilvl="3">
      <w:start w:val="1"/>
      <w:numFmt w:val="bullet"/>
      <w:lvlText w:val="-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  <w:rtl w:val="0"/>
      </w:rPr>
    </w:lvl>
    <w:lvl w:ilvl="4">
      <w:start w:val="1"/>
      <w:numFmt w:val="bullet"/>
      <w:lvlText w:val="-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  <w:rtl w:val="0"/>
      </w:rPr>
    </w:lvl>
    <w:lvl w:ilvl="5">
      <w:start w:val="1"/>
      <w:numFmt w:val="bullet"/>
      <w:lvlText w:val="-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  <w:rtl w:val="0"/>
      </w:rPr>
    </w:lvl>
    <w:lvl w:ilvl="6">
      <w:start w:val="1"/>
      <w:numFmt w:val="bullet"/>
      <w:lvlText w:val="-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  <w:rtl w:val="0"/>
      </w:rPr>
    </w:lvl>
    <w:lvl w:ilvl="7">
      <w:start w:val="1"/>
      <w:numFmt w:val="bullet"/>
      <w:lvlText w:val="-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  <w:rtl w:val="0"/>
      </w:rPr>
    </w:lvl>
    <w:lvl w:ilvl="8">
      <w:start w:val="1"/>
      <w:numFmt w:val="bullet"/>
      <w:lvlText w:val="-"/>
      <w:lvlJc w:val="left"/>
      <w:pPr>
        <w:tabs>
          <w:tab w:val="num" w:pos="87"/>
        </w:tabs>
      </w:pPr>
      <w:rPr>
        <w:rFonts w:ascii="Arial" w:eastAsia="Arial" w:hAnsi="Arial" w:cs="Arial"/>
        <w:position w:val="0"/>
        <w:sz w:val="20"/>
        <w:szCs w:val="20"/>
        <w:rtl w:val="0"/>
      </w:rPr>
    </w:lvl>
  </w:abstractNum>
  <w:abstractNum w:abstractNumId="27">
    <w:nsid w:val="55E73E8D"/>
    <w:multiLevelType w:val="multilevel"/>
    <w:tmpl w:val="DBC4A712"/>
    <w:styleLink w:val="List14"/>
    <w:lvl w:ilvl="0">
      <w:start w:val="1"/>
      <w:numFmt w:val="decimal"/>
      <w:lvlText w:val="%1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2070"/>
        </w:tabs>
        <w:ind w:left="2070" w:hanging="72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</w:abstractNum>
  <w:abstractNum w:abstractNumId="28">
    <w:nsid w:val="57245074"/>
    <w:multiLevelType w:val="multilevel"/>
    <w:tmpl w:val="62FCED36"/>
    <w:styleLink w:val="List13"/>
    <w:lvl w:ilvl="0">
      <w:start w:val="1"/>
      <w:numFmt w:val="lowerLetter"/>
      <w:lvlText w:val="%1)"/>
      <w:lvlJc w:val="left"/>
      <w:pPr>
        <w:tabs>
          <w:tab w:val="num" w:pos="1009"/>
        </w:tabs>
        <w:ind w:left="1009" w:hanging="300"/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</w:abstractNum>
  <w:abstractNum w:abstractNumId="29">
    <w:nsid w:val="579C4534"/>
    <w:multiLevelType w:val="hybridMultilevel"/>
    <w:tmpl w:val="7A580DD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7A059A5"/>
    <w:multiLevelType w:val="hybridMultilevel"/>
    <w:tmpl w:val="A8F67474"/>
    <w:name w:val="WW8Num1222232222"/>
    <w:lvl w:ilvl="0" w:tplc="F83CAD7A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1B1A33"/>
    <w:multiLevelType w:val="hybridMultilevel"/>
    <w:tmpl w:val="40B236D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5F3C5425"/>
    <w:multiLevelType w:val="hybridMultilevel"/>
    <w:tmpl w:val="8C449830"/>
    <w:name w:val="WW8Num1222"/>
    <w:lvl w:ilvl="0" w:tplc="179AAE86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D644D4"/>
    <w:multiLevelType w:val="hybridMultilevel"/>
    <w:tmpl w:val="38E400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9471979"/>
    <w:multiLevelType w:val="hybridMultilevel"/>
    <w:tmpl w:val="DA9C2E0A"/>
    <w:name w:val="WW8Num12222322222222"/>
    <w:lvl w:ilvl="0" w:tplc="E01A08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964F74"/>
    <w:multiLevelType w:val="hybridMultilevel"/>
    <w:tmpl w:val="1CA40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9"/>
    <w:lvlOverride w:ilvl="0">
      <w:lvl w:ilvl="0">
        <w:start w:val="1"/>
        <w:numFmt w:val="decimal"/>
        <w:lvlText w:val="%1)"/>
        <w:lvlJc w:val="left"/>
        <w:pPr>
          <w:tabs>
            <w:tab w:val="num" w:pos="720"/>
          </w:tabs>
          <w:ind w:left="720" w:hanging="360"/>
        </w:pPr>
        <w:rPr>
          <w:rFonts w:ascii="Arial" w:eastAsia="Arial" w:hAnsi="Arial" w:cs="Arial"/>
          <w:color w:val="auto"/>
          <w:position w:val="0"/>
          <w:sz w:val="20"/>
          <w:szCs w:val="20"/>
          <w:u w:color="FF0000"/>
        </w:rPr>
      </w:lvl>
    </w:lvlOverride>
  </w:num>
  <w:num w:numId="3">
    <w:abstractNumId w:val="28"/>
  </w:num>
  <w:num w:numId="4">
    <w:abstractNumId w:val="27"/>
  </w:num>
  <w:num w:numId="5">
    <w:abstractNumId w:val="13"/>
  </w:num>
  <w:num w:numId="6">
    <w:abstractNumId w:val="12"/>
  </w:num>
  <w:num w:numId="7">
    <w:abstractNumId w:val="3"/>
  </w:num>
  <w:num w:numId="8">
    <w:abstractNumId w:val="4"/>
  </w:num>
  <w:num w:numId="9">
    <w:abstractNumId w:val="8"/>
  </w:num>
  <w:num w:numId="10">
    <w:abstractNumId w:val="11"/>
  </w:num>
  <w:num w:numId="11">
    <w:abstractNumId w:val="32"/>
  </w:num>
  <w:num w:numId="12">
    <w:abstractNumId w:val="20"/>
  </w:num>
  <w:num w:numId="13">
    <w:abstractNumId w:val="10"/>
  </w:num>
  <w:num w:numId="14">
    <w:abstractNumId w:val="15"/>
  </w:num>
  <w:num w:numId="15">
    <w:abstractNumId w:val="14"/>
  </w:num>
  <w:num w:numId="16">
    <w:abstractNumId w:val="17"/>
  </w:num>
  <w:num w:numId="17">
    <w:abstractNumId w:val="24"/>
  </w:num>
  <w:num w:numId="18">
    <w:abstractNumId w:val="30"/>
  </w:num>
  <w:num w:numId="19">
    <w:abstractNumId w:val="25"/>
  </w:num>
  <w:num w:numId="20">
    <w:abstractNumId w:val="21"/>
  </w:num>
  <w:num w:numId="21">
    <w:abstractNumId w:val="22"/>
  </w:num>
  <w:num w:numId="22">
    <w:abstractNumId w:val="34"/>
  </w:num>
  <w:num w:numId="23">
    <w:abstractNumId w:val="31"/>
  </w:num>
  <w:num w:numId="24">
    <w:abstractNumId w:val="19"/>
  </w:num>
  <w:num w:numId="25">
    <w:abstractNumId w:val="35"/>
  </w:num>
  <w:num w:numId="26">
    <w:abstractNumId w:val="16"/>
  </w:num>
  <w:num w:numId="27">
    <w:abstractNumId w:val="33"/>
  </w:num>
  <w:num w:numId="28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6A0D1B"/>
    <w:rsid w:val="00000EC9"/>
    <w:rsid w:val="00001C70"/>
    <w:rsid w:val="000027A2"/>
    <w:rsid w:val="0000593E"/>
    <w:rsid w:val="00005B20"/>
    <w:rsid w:val="00006BEA"/>
    <w:rsid w:val="000139A5"/>
    <w:rsid w:val="00014DCE"/>
    <w:rsid w:val="0002152F"/>
    <w:rsid w:val="00022378"/>
    <w:rsid w:val="000246BE"/>
    <w:rsid w:val="000251B4"/>
    <w:rsid w:val="00026E70"/>
    <w:rsid w:val="00032266"/>
    <w:rsid w:val="0003360C"/>
    <w:rsid w:val="00036F9E"/>
    <w:rsid w:val="0004579E"/>
    <w:rsid w:val="00047125"/>
    <w:rsid w:val="00050210"/>
    <w:rsid w:val="00052ABA"/>
    <w:rsid w:val="00052C78"/>
    <w:rsid w:val="00053E7C"/>
    <w:rsid w:val="00054045"/>
    <w:rsid w:val="0005482D"/>
    <w:rsid w:val="00055583"/>
    <w:rsid w:val="0006162E"/>
    <w:rsid w:val="00063B4C"/>
    <w:rsid w:val="00065CDC"/>
    <w:rsid w:val="00065F77"/>
    <w:rsid w:val="000671EC"/>
    <w:rsid w:val="0007041A"/>
    <w:rsid w:val="0007253F"/>
    <w:rsid w:val="00073611"/>
    <w:rsid w:val="00073C2D"/>
    <w:rsid w:val="00074014"/>
    <w:rsid w:val="00075ED5"/>
    <w:rsid w:val="00076E27"/>
    <w:rsid w:val="00082A22"/>
    <w:rsid w:val="00090497"/>
    <w:rsid w:val="0009528A"/>
    <w:rsid w:val="000953EC"/>
    <w:rsid w:val="000A120C"/>
    <w:rsid w:val="000A3633"/>
    <w:rsid w:val="000A37A1"/>
    <w:rsid w:val="000A37AE"/>
    <w:rsid w:val="000A48AC"/>
    <w:rsid w:val="000A53C5"/>
    <w:rsid w:val="000A58A9"/>
    <w:rsid w:val="000A5B2E"/>
    <w:rsid w:val="000A6015"/>
    <w:rsid w:val="000B0ABE"/>
    <w:rsid w:val="000B0B31"/>
    <w:rsid w:val="000B32C9"/>
    <w:rsid w:val="000B5CE4"/>
    <w:rsid w:val="000C5B57"/>
    <w:rsid w:val="000C70D5"/>
    <w:rsid w:val="000D15C3"/>
    <w:rsid w:val="000D179E"/>
    <w:rsid w:val="000D3B04"/>
    <w:rsid w:val="000D4368"/>
    <w:rsid w:val="000E5C19"/>
    <w:rsid w:val="000E7F1E"/>
    <w:rsid w:val="001000A3"/>
    <w:rsid w:val="00100708"/>
    <w:rsid w:val="001014ED"/>
    <w:rsid w:val="00101BEE"/>
    <w:rsid w:val="00102090"/>
    <w:rsid w:val="00103E6F"/>
    <w:rsid w:val="001052EE"/>
    <w:rsid w:val="00105437"/>
    <w:rsid w:val="00106A8F"/>
    <w:rsid w:val="00110BA7"/>
    <w:rsid w:val="00116091"/>
    <w:rsid w:val="001171D0"/>
    <w:rsid w:val="00117712"/>
    <w:rsid w:val="00121200"/>
    <w:rsid w:val="00121509"/>
    <w:rsid w:val="00122402"/>
    <w:rsid w:val="001247A3"/>
    <w:rsid w:val="001249FB"/>
    <w:rsid w:val="00131A64"/>
    <w:rsid w:val="0013266C"/>
    <w:rsid w:val="0013424F"/>
    <w:rsid w:val="00142256"/>
    <w:rsid w:val="0014424A"/>
    <w:rsid w:val="00150421"/>
    <w:rsid w:val="00151659"/>
    <w:rsid w:val="001549EA"/>
    <w:rsid w:val="00154AE1"/>
    <w:rsid w:val="00155FAC"/>
    <w:rsid w:val="00157682"/>
    <w:rsid w:val="00160D36"/>
    <w:rsid w:val="00161479"/>
    <w:rsid w:val="00162675"/>
    <w:rsid w:val="001628C2"/>
    <w:rsid w:val="00173A09"/>
    <w:rsid w:val="001743CE"/>
    <w:rsid w:val="00174BA2"/>
    <w:rsid w:val="00180110"/>
    <w:rsid w:val="001805CB"/>
    <w:rsid w:val="00180BE3"/>
    <w:rsid w:val="00182025"/>
    <w:rsid w:val="001849EE"/>
    <w:rsid w:val="001861AE"/>
    <w:rsid w:val="0018627C"/>
    <w:rsid w:val="00187918"/>
    <w:rsid w:val="00190472"/>
    <w:rsid w:val="00191177"/>
    <w:rsid w:val="001926C1"/>
    <w:rsid w:val="0019354E"/>
    <w:rsid w:val="001A332D"/>
    <w:rsid w:val="001A55B0"/>
    <w:rsid w:val="001A6AE7"/>
    <w:rsid w:val="001B0B6A"/>
    <w:rsid w:val="001B1E27"/>
    <w:rsid w:val="001B3348"/>
    <w:rsid w:val="001B4627"/>
    <w:rsid w:val="001B590B"/>
    <w:rsid w:val="001C1687"/>
    <w:rsid w:val="001C2839"/>
    <w:rsid w:val="001C368B"/>
    <w:rsid w:val="001C44F0"/>
    <w:rsid w:val="001C4A86"/>
    <w:rsid w:val="001D074D"/>
    <w:rsid w:val="001D0EEC"/>
    <w:rsid w:val="001D1DA3"/>
    <w:rsid w:val="001D413D"/>
    <w:rsid w:val="001D581C"/>
    <w:rsid w:val="001D625B"/>
    <w:rsid w:val="001E1136"/>
    <w:rsid w:val="001E4613"/>
    <w:rsid w:val="001E4A8F"/>
    <w:rsid w:val="001E692B"/>
    <w:rsid w:val="001F0109"/>
    <w:rsid w:val="001F0B18"/>
    <w:rsid w:val="001F0E64"/>
    <w:rsid w:val="001F1267"/>
    <w:rsid w:val="001F7299"/>
    <w:rsid w:val="00200F46"/>
    <w:rsid w:val="00202E5C"/>
    <w:rsid w:val="00202FC2"/>
    <w:rsid w:val="00205197"/>
    <w:rsid w:val="002058A0"/>
    <w:rsid w:val="002066F7"/>
    <w:rsid w:val="00213F7F"/>
    <w:rsid w:val="00214551"/>
    <w:rsid w:val="002168CE"/>
    <w:rsid w:val="00217D8A"/>
    <w:rsid w:val="00220931"/>
    <w:rsid w:val="00227F3C"/>
    <w:rsid w:val="00227F7C"/>
    <w:rsid w:val="0023120F"/>
    <w:rsid w:val="00231765"/>
    <w:rsid w:val="00231E33"/>
    <w:rsid w:val="00235BE6"/>
    <w:rsid w:val="0023600A"/>
    <w:rsid w:val="002366C5"/>
    <w:rsid w:val="002376FD"/>
    <w:rsid w:val="0024077A"/>
    <w:rsid w:val="0024286E"/>
    <w:rsid w:val="00243222"/>
    <w:rsid w:val="00243C96"/>
    <w:rsid w:val="002476E3"/>
    <w:rsid w:val="002479EA"/>
    <w:rsid w:val="0025343A"/>
    <w:rsid w:val="00260650"/>
    <w:rsid w:val="0026502C"/>
    <w:rsid w:val="002675CF"/>
    <w:rsid w:val="00271F7E"/>
    <w:rsid w:val="0027520E"/>
    <w:rsid w:val="00276183"/>
    <w:rsid w:val="0027629F"/>
    <w:rsid w:val="002827F7"/>
    <w:rsid w:val="00286BF1"/>
    <w:rsid w:val="00286FB6"/>
    <w:rsid w:val="00291288"/>
    <w:rsid w:val="002922E1"/>
    <w:rsid w:val="00293625"/>
    <w:rsid w:val="0029569F"/>
    <w:rsid w:val="00297277"/>
    <w:rsid w:val="002A0558"/>
    <w:rsid w:val="002A2D27"/>
    <w:rsid w:val="002A3CDE"/>
    <w:rsid w:val="002A3D8F"/>
    <w:rsid w:val="002A51AA"/>
    <w:rsid w:val="002A5699"/>
    <w:rsid w:val="002B13DE"/>
    <w:rsid w:val="002B32CB"/>
    <w:rsid w:val="002B40AA"/>
    <w:rsid w:val="002B6496"/>
    <w:rsid w:val="002B75BA"/>
    <w:rsid w:val="002C12DC"/>
    <w:rsid w:val="002C2D0C"/>
    <w:rsid w:val="002D4989"/>
    <w:rsid w:val="002D56F4"/>
    <w:rsid w:val="002D6F1E"/>
    <w:rsid w:val="002E3EFC"/>
    <w:rsid w:val="002E46FC"/>
    <w:rsid w:val="002E5C24"/>
    <w:rsid w:val="002F0546"/>
    <w:rsid w:val="002F0C80"/>
    <w:rsid w:val="002F0E74"/>
    <w:rsid w:val="003055AE"/>
    <w:rsid w:val="00310EA3"/>
    <w:rsid w:val="00313352"/>
    <w:rsid w:val="00313AD6"/>
    <w:rsid w:val="00317AD7"/>
    <w:rsid w:val="003218C6"/>
    <w:rsid w:val="00330C5C"/>
    <w:rsid w:val="00331126"/>
    <w:rsid w:val="00337CD0"/>
    <w:rsid w:val="003410D8"/>
    <w:rsid w:val="003415C8"/>
    <w:rsid w:val="00343E10"/>
    <w:rsid w:val="00344DA0"/>
    <w:rsid w:val="00350EA1"/>
    <w:rsid w:val="00351F17"/>
    <w:rsid w:val="00351F4F"/>
    <w:rsid w:val="00354950"/>
    <w:rsid w:val="00356574"/>
    <w:rsid w:val="0036031C"/>
    <w:rsid w:val="003626CD"/>
    <w:rsid w:val="0036448E"/>
    <w:rsid w:val="0036560E"/>
    <w:rsid w:val="00366A64"/>
    <w:rsid w:val="0036744C"/>
    <w:rsid w:val="003706B7"/>
    <w:rsid w:val="00370B01"/>
    <w:rsid w:val="00371203"/>
    <w:rsid w:val="003712B8"/>
    <w:rsid w:val="00372D0A"/>
    <w:rsid w:val="003745FA"/>
    <w:rsid w:val="00375237"/>
    <w:rsid w:val="00375A91"/>
    <w:rsid w:val="00375BCE"/>
    <w:rsid w:val="00375E31"/>
    <w:rsid w:val="003805D8"/>
    <w:rsid w:val="00380728"/>
    <w:rsid w:val="003823F4"/>
    <w:rsid w:val="003853ED"/>
    <w:rsid w:val="00391E96"/>
    <w:rsid w:val="0039634E"/>
    <w:rsid w:val="0039790E"/>
    <w:rsid w:val="003A0B4C"/>
    <w:rsid w:val="003A271D"/>
    <w:rsid w:val="003A42E8"/>
    <w:rsid w:val="003A59B8"/>
    <w:rsid w:val="003A6ADE"/>
    <w:rsid w:val="003B34F4"/>
    <w:rsid w:val="003B4E35"/>
    <w:rsid w:val="003B5F36"/>
    <w:rsid w:val="003B62AF"/>
    <w:rsid w:val="003C483A"/>
    <w:rsid w:val="003D093E"/>
    <w:rsid w:val="003D2E82"/>
    <w:rsid w:val="003D49C9"/>
    <w:rsid w:val="003E1042"/>
    <w:rsid w:val="003E2214"/>
    <w:rsid w:val="003E6042"/>
    <w:rsid w:val="003E6071"/>
    <w:rsid w:val="003E6C43"/>
    <w:rsid w:val="003E7799"/>
    <w:rsid w:val="003F24F9"/>
    <w:rsid w:val="003F3219"/>
    <w:rsid w:val="003F4459"/>
    <w:rsid w:val="003F546F"/>
    <w:rsid w:val="00400C10"/>
    <w:rsid w:val="0040191A"/>
    <w:rsid w:val="004055FC"/>
    <w:rsid w:val="00405644"/>
    <w:rsid w:val="0040612E"/>
    <w:rsid w:val="0040639A"/>
    <w:rsid w:val="00410AB9"/>
    <w:rsid w:val="0041433D"/>
    <w:rsid w:val="00416121"/>
    <w:rsid w:val="00417071"/>
    <w:rsid w:val="00417B91"/>
    <w:rsid w:val="00420631"/>
    <w:rsid w:val="00420A83"/>
    <w:rsid w:val="00421F2E"/>
    <w:rsid w:val="004243EC"/>
    <w:rsid w:val="004305C4"/>
    <w:rsid w:val="004318B3"/>
    <w:rsid w:val="0043313E"/>
    <w:rsid w:val="00433DAE"/>
    <w:rsid w:val="00434079"/>
    <w:rsid w:val="00436C69"/>
    <w:rsid w:val="004372CF"/>
    <w:rsid w:val="004372F5"/>
    <w:rsid w:val="00437904"/>
    <w:rsid w:val="00442E03"/>
    <w:rsid w:val="004443BB"/>
    <w:rsid w:val="004457D7"/>
    <w:rsid w:val="00451E83"/>
    <w:rsid w:val="00456FA7"/>
    <w:rsid w:val="004611FA"/>
    <w:rsid w:val="004620A2"/>
    <w:rsid w:val="00481BC2"/>
    <w:rsid w:val="004838D8"/>
    <w:rsid w:val="004842A6"/>
    <w:rsid w:val="00485EBC"/>
    <w:rsid w:val="0048632D"/>
    <w:rsid w:val="00486BCD"/>
    <w:rsid w:val="00492829"/>
    <w:rsid w:val="004945E0"/>
    <w:rsid w:val="00494641"/>
    <w:rsid w:val="00494EFC"/>
    <w:rsid w:val="0049688F"/>
    <w:rsid w:val="00497213"/>
    <w:rsid w:val="004A6DC4"/>
    <w:rsid w:val="004B0D10"/>
    <w:rsid w:val="004B115D"/>
    <w:rsid w:val="004B18A0"/>
    <w:rsid w:val="004B2733"/>
    <w:rsid w:val="004B430D"/>
    <w:rsid w:val="004B65FE"/>
    <w:rsid w:val="004C0C69"/>
    <w:rsid w:val="004C4404"/>
    <w:rsid w:val="004C7349"/>
    <w:rsid w:val="004D5842"/>
    <w:rsid w:val="004D6A9A"/>
    <w:rsid w:val="004D6EFC"/>
    <w:rsid w:val="004D7292"/>
    <w:rsid w:val="004E420D"/>
    <w:rsid w:val="004E4F7A"/>
    <w:rsid w:val="004E688E"/>
    <w:rsid w:val="004F443D"/>
    <w:rsid w:val="004F57F6"/>
    <w:rsid w:val="00502593"/>
    <w:rsid w:val="00502BA6"/>
    <w:rsid w:val="0050627C"/>
    <w:rsid w:val="00510AAA"/>
    <w:rsid w:val="00512B2C"/>
    <w:rsid w:val="00513E6D"/>
    <w:rsid w:val="00515635"/>
    <w:rsid w:val="005213C0"/>
    <w:rsid w:val="00522C77"/>
    <w:rsid w:val="00523760"/>
    <w:rsid w:val="00530EE7"/>
    <w:rsid w:val="0053145C"/>
    <w:rsid w:val="005321C9"/>
    <w:rsid w:val="00532BC1"/>
    <w:rsid w:val="00536832"/>
    <w:rsid w:val="005448B3"/>
    <w:rsid w:val="005450B4"/>
    <w:rsid w:val="00545AEE"/>
    <w:rsid w:val="00546052"/>
    <w:rsid w:val="005464A3"/>
    <w:rsid w:val="00546773"/>
    <w:rsid w:val="00552114"/>
    <w:rsid w:val="005532E4"/>
    <w:rsid w:val="00555A6A"/>
    <w:rsid w:val="00556351"/>
    <w:rsid w:val="0056236B"/>
    <w:rsid w:val="00562D0D"/>
    <w:rsid w:val="00562EEC"/>
    <w:rsid w:val="00562F2C"/>
    <w:rsid w:val="00564B58"/>
    <w:rsid w:val="00565E13"/>
    <w:rsid w:val="00567097"/>
    <w:rsid w:val="005754E7"/>
    <w:rsid w:val="0057582D"/>
    <w:rsid w:val="005803EB"/>
    <w:rsid w:val="00583514"/>
    <w:rsid w:val="00584219"/>
    <w:rsid w:val="00591D3B"/>
    <w:rsid w:val="005952E9"/>
    <w:rsid w:val="005A1810"/>
    <w:rsid w:val="005A283C"/>
    <w:rsid w:val="005A3140"/>
    <w:rsid w:val="005A54AA"/>
    <w:rsid w:val="005B2B8A"/>
    <w:rsid w:val="005B45B5"/>
    <w:rsid w:val="005B48F6"/>
    <w:rsid w:val="005B6391"/>
    <w:rsid w:val="005B70A4"/>
    <w:rsid w:val="005C073F"/>
    <w:rsid w:val="005C499D"/>
    <w:rsid w:val="005C5A0E"/>
    <w:rsid w:val="005C5B2A"/>
    <w:rsid w:val="005C6193"/>
    <w:rsid w:val="005D476D"/>
    <w:rsid w:val="005D51CA"/>
    <w:rsid w:val="005D62CC"/>
    <w:rsid w:val="005D6404"/>
    <w:rsid w:val="005E0805"/>
    <w:rsid w:val="005E1BCC"/>
    <w:rsid w:val="005E3C9A"/>
    <w:rsid w:val="005E5E16"/>
    <w:rsid w:val="005E7167"/>
    <w:rsid w:val="005E7D93"/>
    <w:rsid w:val="005F0E56"/>
    <w:rsid w:val="005F1E7A"/>
    <w:rsid w:val="005F37AE"/>
    <w:rsid w:val="005F6473"/>
    <w:rsid w:val="00601BB2"/>
    <w:rsid w:val="006028AA"/>
    <w:rsid w:val="006032D6"/>
    <w:rsid w:val="00603BF2"/>
    <w:rsid w:val="00607AF2"/>
    <w:rsid w:val="00610A87"/>
    <w:rsid w:val="00613C1B"/>
    <w:rsid w:val="00620918"/>
    <w:rsid w:val="0062132D"/>
    <w:rsid w:val="006223AE"/>
    <w:rsid w:val="006231FA"/>
    <w:rsid w:val="00623844"/>
    <w:rsid w:val="0062568C"/>
    <w:rsid w:val="006256EF"/>
    <w:rsid w:val="00625C27"/>
    <w:rsid w:val="00630505"/>
    <w:rsid w:val="00632266"/>
    <w:rsid w:val="006350ED"/>
    <w:rsid w:val="00636ECF"/>
    <w:rsid w:val="0064369F"/>
    <w:rsid w:val="00644983"/>
    <w:rsid w:val="00646FA6"/>
    <w:rsid w:val="00652C5E"/>
    <w:rsid w:val="00652E3A"/>
    <w:rsid w:val="00653599"/>
    <w:rsid w:val="00656F51"/>
    <w:rsid w:val="0065772A"/>
    <w:rsid w:val="00665474"/>
    <w:rsid w:val="00673688"/>
    <w:rsid w:val="00676056"/>
    <w:rsid w:val="006773D1"/>
    <w:rsid w:val="006805EB"/>
    <w:rsid w:val="00681970"/>
    <w:rsid w:val="00690130"/>
    <w:rsid w:val="006A0D1B"/>
    <w:rsid w:val="006A0F80"/>
    <w:rsid w:val="006A1F94"/>
    <w:rsid w:val="006A20D5"/>
    <w:rsid w:val="006A5A6D"/>
    <w:rsid w:val="006B4EBD"/>
    <w:rsid w:val="006B58AF"/>
    <w:rsid w:val="006B7688"/>
    <w:rsid w:val="006C048C"/>
    <w:rsid w:val="006C1BFD"/>
    <w:rsid w:val="006C20B7"/>
    <w:rsid w:val="006C26EC"/>
    <w:rsid w:val="006C63E9"/>
    <w:rsid w:val="006D20BA"/>
    <w:rsid w:val="006D2F52"/>
    <w:rsid w:val="006D3C88"/>
    <w:rsid w:val="006D6355"/>
    <w:rsid w:val="006E5E81"/>
    <w:rsid w:val="006E5FA1"/>
    <w:rsid w:val="006E685D"/>
    <w:rsid w:val="006E6A39"/>
    <w:rsid w:val="006F0319"/>
    <w:rsid w:val="006F63DD"/>
    <w:rsid w:val="0070045D"/>
    <w:rsid w:val="0070477B"/>
    <w:rsid w:val="00705EB0"/>
    <w:rsid w:val="00706826"/>
    <w:rsid w:val="00706D22"/>
    <w:rsid w:val="0071194B"/>
    <w:rsid w:val="00712AAF"/>
    <w:rsid w:val="00713437"/>
    <w:rsid w:val="00714CEF"/>
    <w:rsid w:val="007150A2"/>
    <w:rsid w:val="00716447"/>
    <w:rsid w:val="0071654F"/>
    <w:rsid w:val="00722149"/>
    <w:rsid w:val="00725DD1"/>
    <w:rsid w:val="00731DDB"/>
    <w:rsid w:val="00732027"/>
    <w:rsid w:val="00735676"/>
    <w:rsid w:val="0073589A"/>
    <w:rsid w:val="007362EC"/>
    <w:rsid w:val="0074350F"/>
    <w:rsid w:val="00744150"/>
    <w:rsid w:val="00751DF0"/>
    <w:rsid w:val="00751F0F"/>
    <w:rsid w:val="00752508"/>
    <w:rsid w:val="00754126"/>
    <w:rsid w:val="007574A1"/>
    <w:rsid w:val="00761D90"/>
    <w:rsid w:val="00763956"/>
    <w:rsid w:val="00772426"/>
    <w:rsid w:val="00772D05"/>
    <w:rsid w:val="007747E7"/>
    <w:rsid w:val="00780277"/>
    <w:rsid w:val="00780FB8"/>
    <w:rsid w:val="00781CB5"/>
    <w:rsid w:val="00781E8D"/>
    <w:rsid w:val="00782240"/>
    <w:rsid w:val="00784FF6"/>
    <w:rsid w:val="00787AB9"/>
    <w:rsid w:val="00787D19"/>
    <w:rsid w:val="007926F7"/>
    <w:rsid w:val="007938EA"/>
    <w:rsid w:val="00797071"/>
    <w:rsid w:val="007A44F7"/>
    <w:rsid w:val="007A4EA6"/>
    <w:rsid w:val="007A699C"/>
    <w:rsid w:val="007A6CD7"/>
    <w:rsid w:val="007B159F"/>
    <w:rsid w:val="007B3432"/>
    <w:rsid w:val="007B48F9"/>
    <w:rsid w:val="007B79ED"/>
    <w:rsid w:val="007C006D"/>
    <w:rsid w:val="007C1ECC"/>
    <w:rsid w:val="007C3780"/>
    <w:rsid w:val="007C4232"/>
    <w:rsid w:val="007C4DD4"/>
    <w:rsid w:val="007C76AD"/>
    <w:rsid w:val="007D1D2C"/>
    <w:rsid w:val="007D1E5C"/>
    <w:rsid w:val="007D41CB"/>
    <w:rsid w:val="007E41D3"/>
    <w:rsid w:val="007E62EA"/>
    <w:rsid w:val="007E738E"/>
    <w:rsid w:val="007F30AD"/>
    <w:rsid w:val="0080162D"/>
    <w:rsid w:val="00802D1E"/>
    <w:rsid w:val="00802ED2"/>
    <w:rsid w:val="008032D4"/>
    <w:rsid w:val="00807032"/>
    <w:rsid w:val="00812DBC"/>
    <w:rsid w:val="0081476E"/>
    <w:rsid w:val="00820851"/>
    <w:rsid w:val="00822DC9"/>
    <w:rsid w:val="00825ED2"/>
    <w:rsid w:val="0082753A"/>
    <w:rsid w:val="0083544C"/>
    <w:rsid w:val="00836E33"/>
    <w:rsid w:val="00841D4F"/>
    <w:rsid w:val="00842616"/>
    <w:rsid w:val="00842830"/>
    <w:rsid w:val="00845C84"/>
    <w:rsid w:val="00850A67"/>
    <w:rsid w:val="00851522"/>
    <w:rsid w:val="00860E52"/>
    <w:rsid w:val="00862F83"/>
    <w:rsid w:val="008709D7"/>
    <w:rsid w:val="00875BAD"/>
    <w:rsid w:val="0087668F"/>
    <w:rsid w:val="008767D8"/>
    <w:rsid w:val="00876F2B"/>
    <w:rsid w:val="00877C5A"/>
    <w:rsid w:val="008802E9"/>
    <w:rsid w:val="00880E45"/>
    <w:rsid w:val="00881701"/>
    <w:rsid w:val="00884530"/>
    <w:rsid w:val="008921DF"/>
    <w:rsid w:val="00892B6B"/>
    <w:rsid w:val="008930EA"/>
    <w:rsid w:val="00893570"/>
    <w:rsid w:val="0089579F"/>
    <w:rsid w:val="00897581"/>
    <w:rsid w:val="008979E2"/>
    <w:rsid w:val="008A120B"/>
    <w:rsid w:val="008A53AE"/>
    <w:rsid w:val="008A55E1"/>
    <w:rsid w:val="008A7164"/>
    <w:rsid w:val="008B2244"/>
    <w:rsid w:val="008B2C61"/>
    <w:rsid w:val="008B6603"/>
    <w:rsid w:val="008B7AB2"/>
    <w:rsid w:val="008C620C"/>
    <w:rsid w:val="008C7D3A"/>
    <w:rsid w:val="008D01C7"/>
    <w:rsid w:val="008D6782"/>
    <w:rsid w:val="008D7557"/>
    <w:rsid w:val="008E4D50"/>
    <w:rsid w:val="008E5908"/>
    <w:rsid w:val="008E59AF"/>
    <w:rsid w:val="008E77BE"/>
    <w:rsid w:val="008F1874"/>
    <w:rsid w:val="008F1CB6"/>
    <w:rsid w:val="008F1FC2"/>
    <w:rsid w:val="008F4DCA"/>
    <w:rsid w:val="00900401"/>
    <w:rsid w:val="00900D66"/>
    <w:rsid w:val="00905FD9"/>
    <w:rsid w:val="00906550"/>
    <w:rsid w:val="00910424"/>
    <w:rsid w:val="00910522"/>
    <w:rsid w:val="009116DB"/>
    <w:rsid w:val="00913581"/>
    <w:rsid w:val="00917F9E"/>
    <w:rsid w:val="009226EF"/>
    <w:rsid w:val="00922EB1"/>
    <w:rsid w:val="00922FCD"/>
    <w:rsid w:val="0092341B"/>
    <w:rsid w:val="00925B76"/>
    <w:rsid w:val="00927402"/>
    <w:rsid w:val="00927D79"/>
    <w:rsid w:val="00930DEE"/>
    <w:rsid w:val="00932D65"/>
    <w:rsid w:val="00942C1F"/>
    <w:rsid w:val="009441CC"/>
    <w:rsid w:val="009455F4"/>
    <w:rsid w:val="009456CE"/>
    <w:rsid w:val="00945965"/>
    <w:rsid w:val="00946CB7"/>
    <w:rsid w:val="00947257"/>
    <w:rsid w:val="00947E7C"/>
    <w:rsid w:val="009510F4"/>
    <w:rsid w:val="00953268"/>
    <w:rsid w:val="009550DD"/>
    <w:rsid w:val="00956825"/>
    <w:rsid w:val="0095783B"/>
    <w:rsid w:val="0096003B"/>
    <w:rsid w:val="00963AAC"/>
    <w:rsid w:val="00963C70"/>
    <w:rsid w:val="00966F73"/>
    <w:rsid w:val="00967F10"/>
    <w:rsid w:val="00973717"/>
    <w:rsid w:val="009750F8"/>
    <w:rsid w:val="00977AA9"/>
    <w:rsid w:val="00977C9B"/>
    <w:rsid w:val="00984E23"/>
    <w:rsid w:val="00987553"/>
    <w:rsid w:val="00990FE8"/>
    <w:rsid w:val="0099143A"/>
    <w:rsid w:val="00993A27"/>
    <w:rsid w:val="00996839"/>
    <w:rsid w:val="009A3354"/>
    <w:rsid w:val="009B4841"/>
    <w:rsid w:val="009C0CDB"/>
    <w:rsid w:val="009D0CFA"/>
    <w:rsid w:val="009D1980"/>
    <w:rsid w:val="009D2C0A"/>
    <w:rsid w:val="009D365C"/>
    <w:rsid w:val="009D3F5C"/>
    <w:rsid w:val="009D5E4E"/>
    <w:rsid w:val="009E6C6D"/>
    <w:rsid w:val="009E726E"/>
    <w:rsid w:val="009E79FE"/>
    <w:rsid w:val="009E7DDD"/>
    <w:rsid w:val="009F16F5"/>
    <w:rsid w:val="009F185D"/>
    <w:rsid w:val="009F3728"/>
    <w:rsid w:val="009F54A6"/>
    <w:rsid w:val="009F5867"/>
    <w:rsid w:val="009F6C25"/>
    <w:rsid w:val="009F7DFF"/>
    <w:rsid w:val="00A0017A"/>
    <w:rsid w:val="00A00FB3"/>
    <w:rsid w:val="00A02B8F"/>
    <w:rsid w:val="00A0418E"/>
    <w:rsid w:val="00A0434D"/>
    <w:rsid w:val="00A1390B"/>
    <w:rsid w:val="00A15695"/>
    <w:rsid w:val="00A15DB3"/>
    <w:rsid w:val="00A170EE"/>
    <w:rsid w:val="00A20455"/>
    <w:rsid w:val="00A22AA3"/>
    <w:rsid w:val="00A2389A"/>
    <w:rsid w:val="00A35237"/>
    <w:rsid w:val="00A35374"/>
    <w:rsid w:val="00A36282"/>
    <w:rsid w:val="00A36CF8"/>
    <w:rsid w:val="00A42212"/>
    <w:rsid w:val="00A43252"/>
    <w:rsid w:val="00A432A4"/>
    <w:rsid w:val="00A450B5"/>
    <w:rsid w:val="00A509B2"/>
    <w:rsid w:val="00A53441"/>
    <w:rsid w:val="00A544F5"/>
    <w:rsid w:val="00A54AD4"/>
    <w:rsid w:val="00A64F05"/>
    <w:rsid w:val="00A7040C"/>
    <w:rsid w:val="00A80722"/>
    <w:rsid w:val="00A80AEB"/>
    <w:rsid w:val="00A8144F"/>
    <w:rsid w:val="00A81E41"/>
    <w:rsid w:val="00A83237"/>
    <w:rsid w:val="00A8603D"/>
    <w:rsid w:val="00A91A5D"/>
    <w:rsid w:val="00A948D3"/>
    <w:rsid w:val="00AA33F2"/>
    <w:rsid w:val="00AA3402"/>
    <w:rsid w:val="00AA45AA"/>
    <w:rsid w:val="00AA4A91"/>
    <w:rsid w:val="00AB1F19"/>
    <w:rsid w:val="00AB7F53"/>
    <w:rsid w:val="00AC07DB"/>
    <w:rsid w:val="00AC129B"/>
    <w:rsid w:val="00AC7EB8"/>
    <w:rsid w:val="00AD17C4"/>
    <w:rsid w:val="00AD4152"/>
    <w:rsid w:val="00AE0261"/>
    <w:rsid w:val="00AE0E04"/>
    <w:rsid w:val="00AE156A"/>
    <w:rsid w:val="00AE170A"/>
    <w:rsid w:val="00AE2063"/>
    <w:rsid w:val="00AE52D3"/>
    <w:rsid w:val="00AE790B"/>
    <w:rsid w:val="00AF587C"/>
    <w:rsid w:val="00AF679C"/>
    <w:rsid w:val="00AF7DD0"/>
    <w:rsid w:val="00B05760"/>
    <w:rsid w:val="00B07365"/>
    <w:rsid w:val="00B07A2D"/>
    <w:rsid w:val="00B158CA"/>
    <w:rsid w:val="00B16D30"/>
    <w:rsid w:val="00B16DED"/>
    <w:rsid w:val="00B17382"/>
    <w:rsid w:val="00B21556"/>
    <w:rsid w:val="00B24692"/>
    <w:rsid w:val="00B269E2"/>
    <w:rsid w:val="00B30625"/>
    <w:rsid w:val="00B32463"/>
    <w:rsid w:val="00B33325"/>
    <w:rsid w:val="00B34818"/>
    <w:rsid w:val="00B3690C"/>
    <w:rsid w:val="00B36984"/>
    <w:rsid w:val="00B36A25"/>
    <w:rsid w:val="00B36BCA"/>
    <w:rsid w:val="00B3732B"/>
    <w:rsid w:val="00B4070D"/>
    <w:rsid w:val="00B4395B"/>
    <w:rsid w:val="00B47833"/>
    <w:rsid w:val="00B525A7"/>
    <w:rsid w:val="00B5413C"/>
    <w:rsid w:val="00B5497D"/>
    <w:rsid w:val="00B5637C"/>
    <w:rsid w:val="00B61F49"/>
    <w:rsid w:val="00B6232A"/>
    <w:rsid w:val="00B6291B"/>
    <w:rsid w:val="00B63348"/>
    <w:rsid w:val="00B66C86"/>
    <w:rsid w:val="00B67614"/>
    <w:rsid w:val="00B722F5"/>
    <w:rsid w:val="00B7369C"/>
    <w:rsid w:val="00B8400D"/>
    <w:rsid w:val="00B840C2"/>
    <w:rsid w:val="00B91DF1"/>
    <w:rsid w:val="00B92CE0"/>
    <w:rsid w:val="00B95AB4"/>
    <w:rsid w:val="00B9648F"/>
    <w:rsid w:val="00B97D60"/>
    <w:rsid w:val="00BA111E"/>
    <w:rsid w:val="00BA1B0C"/>
    <w:rsid w:val="00BA2979"/>
    <w:rsid w:val="00BA2B5D"/>
    <w:rsid w:val="00BA3DDC"/>
    <w:rsid w:val="00BA6B1F"/>
    <w:rsid w:val="00BB4D7C"/>
    <w:rsid w:val="00BB5A9B"/>
    <w:rsid w:val="00BC184D"/>
    <w:rsid w:val="00BC24EB"/>
    <w:rsid w:val="00BC2CEA"/>
    <w:rsid w:val="00BC4867"/>
    <w:rsid w:val="00BC5292"/>
    <w:rsid w:val="00BC757B"/>
    <w:rsid w:val="00BD4BD6"/>
    <w:rsid w:val="00BE17E0"/>
    <w:rsid w:val="00BE4D1E"/>
    <w:rsid w:val="00BF1F69"/>
    <w:rsid w:val="00BF3262"/>
    <w:rsid w:val="00BF5737"/>
    <w:rsid w:val="00BF7E5B"/>
    <w:rsid w:val="00C01603"/>
    <w:rsid w:val="00C02A0D"/>
    <w:rsid w:val="00C0479A"/>
    <w:rsid w:val="00C047BF"/>
    <w:rsid w:val="00C05AEA"/>
    <w:rsid w:val="00C05B8B"/>
    <w:rsid w:val="00C05EB4"/>
    <w:rsid w:val="00C1000B"/>
    <w:rsid w:val="00C11744"/>
    <w:rsid w:val="00C11AA1"/>
    <w:rsid w:val="00C12357"/>
    <w:rsid w:val="00C16CB2"/>
    <w:rsid w:val="00C21B9D"/>
    <w:rsid w:val="00C24690"/>
    <w:rsid w:val="00C31683"/>
    <w:rsid w:val="00C37400"/>
    <w:rsid w:val="00C43D78"/>
    <w:rsid w:val="00C50707"/>
    <w:rsid w:val="00C50B5F"/>
    <w:rsid w:val="00C549BB"/>
    <w:rsid w:val="00C54F7B"/>
    <w:rsid w:val="00C5631A"/>
    <w:rsid w:val="00C57744"/>
    <w:rsid w:val="00C62432"/>
    <w:rsid w:val="00C6303B"/>
    <w:rsid w:val="00C6441E"/>
    <w:rsid w:val="00C66BCB"/>
    <w:rsid w:val="00C73845"/>
    <w:rsid w:val="00C75BA5"/>
    <w:rsid w:val="00C776D1"/>
    <w:rsid w:val="00C83FE7"/>
    <w:rsid w:val="00C84F85"/>
    <w:rsid w:val="00C9000D"/>
    <w:rsid w:val="00C92717"/>
    <w:rsid w:val="00C9374A"/>
    <w:rsid w:val="00C95AB3"/>
    <w:rsid w:val="00C97762"/>
    <w:rsid w:val="00CA22AF"/>
    <w:rsid w:val="00CA58D9"/>
    <w:rsid w:val="00CA5B51"/>
    <w:rsid w:val="00CB167E"/>
    <w:rsid w:val="00CB580B"/>
    <w:rsid w:val="00CB6383"/>
    <w:rsid w:val="00CC1345"/>
    <w:rsid w:val="00CC3F4C"/>
    <w:rsid w:val="00CC5DD2"/>
    <w:rsid w:val="00CC6527"/>
    <w:rsid w:val="00CD16A8"/>
    <w:rsid w:val="00CD2B19"/>
    <w:rsid w:val="00CD2DC2"/>
    <w:rsid w:val="00CD35C5"/>
    <w:rsid w:val="00CD55E5"/>
    <w:rsid w:val="00CD6810"/>
    <w:rsid w:val="00CD6A3D"/>
    <w:rsid w:val="00CD6D01"/>
    <w:rsid w:val="00CE011A"/>
    <w:rsid w:val="00CE08E4"/>
    <w:rsid w:val="00CE1253"/>
    <w:rsid w:val="00CE12C9"/>
    <w:rsid w:val="00CE16BC"/>
    <w:rsid w:val="00CE6A47"/>
    <w:rsid w:val="00CE7074"/>
    <w:rsid w:val="00CE75A7"/>
    <w:rsid w:val="00CF4601"/>
    <w:rsid w:val="00CF4E46"/>
    <w:rsid w:val="00CF6755"/>
    <w:rsid w:val="00D006AC"/>
    <w:rsid w:val="00D01152"/>
    <w:rsid w:val="00D06325"/>
    <w:rsid w:val="00D12352"/>
    <w:rsid w:val="00D1546A"/>
    <w:rsid w:val="00D21D41"/>
    <w:rsid w:val="00D230A0"/>
    <w:rsid w:val="00D24EA3"/>
    <w:rsid w:val="00D3312B"/>
    <w:rsid w:val="00D3453A"/>
    <w:rsid w:val="00D36649"/>
    <w:rsid w:val="00D36988"/>
    <w:rsid w:val="00D36F7B"/>
    <w:rsid w:val="00D47C95"/>
    <w:rsid w:val="00D54E42"/>
    <w:rsid w:val="00D55F76"/>
    <w:rsid w:val="00D5669F"/>
    <w:rsid w:val="00D57A1E"/>
    <w:rsid w:val="00D60815"/>
    <w:rsid w:val="00D622C9"/>
    <w:rsid w:val="00D64C70"/>
    <w:rsid w:val="00D70AE6"/>
    <w:rsid w:val="00D71E8F"/>
    <w:rsid w:val="00D74256"/>
    <w:rsid w:val="00D7510E"/>
    <w:rsid w:val="00D75CA1"/>
    <w:rsid w:val="00D761EB"/>
    <w:rsid w:val="00D804D7"/>
    <w:rsid w:val="00D81E2D"/>
    <w:rsid w:val="00D83150"/>
    <w:rsid w:val="00D83AF4"/>
    <w:rsid w:val="00D843D7"/>
    <w:rsid w:val="00D85460"/>
    <w:rsid w:val="00D8608C"/>
    <w:rsid w:val="00D86F23"/>
    <w:rsid w:val="00D91AD0"/>
    <w:rsid w:val="00D962C3"/>
    <w:rsid w:val="00D96B37"/>
    <w:rsid w:val="00D97BD7"/>
    <w:rsid w:val="00D97E9E"/>
    <w:rsid w:val="00DA0848"/>
    <w:rsid w:val="00DA2216"/>
    <w:rsid w:val="00DA271C"/>
    <w:rsid w:val="00DA37C5"/>
    <w:rsid w:val="00DA6F65"/>
    <w:rsid w:val="00DB27D2"/>
    <w:rsid w:val="00DC5864"/>
    <w:rsid w:val="00DC59C4"/>
    <w:rsid w:val="00DC7433"/>
    <w:rsid w:val="00DD6C8E"/>
    <w:rsid w:val="00DE024E"/>
    <w:rsid w:val="00DE0BA3"/>
    <w:rsid w:val="00DE5490"/>
    <w:rsid w:val="00DF2BDF"/>
    <w:rsid w:val="00DF72BC"/>
    <w:rsid w:val="00DF7B85"/>
    <w:rsid w:val="00DF7C8D"/>
    <w:rsid w:val="00E00C83"/>
    <w:rsid w:val="00E01D51"/>
    <w:rsid w:val="00E042E8"/>
    <w:rsid w:val="00E0481D"/>
    <w:rsid w:val="00E056DA"/>
    <w:rsid w:val="00E06450"/>
    <w:rsid w:val="00E2120A"/>
    <w:rsid w:val="00E25850"/>
    <w:rsid w:val="00E269B0"/>
    <w:rsid w:val="00E3158C"/>
    <w:rsid w:val="00E344E9"/>
    <w:rsid w:val="00E37412"/>
    <w:rsid w:val="00E37F8E"/>
    <w:rsid w:val="00E40527"/>
    <w:rsid w:val="00E406BF"/>
    <w:rsid w:val="00E42038"/>
    <w:rsid w:val="00E50A43"/>
    <w:rsid w:val="00E53113"/>
    <w:rsid w:val="00E53894"/>
    <w:rsid w:val="00E56F8F"/>
    <w:rsid w:val="00E57649"/>
    <w:rsid w:val="00E62F7D"/>
    <w:rsid w:val="00E631A7"/>
    <w:rsid w:val="00E63D3F"/>
    <w:rsid w:val="00E66A54"/>
    <w:rsid w:val="00E70811"/>
    <w:rsid w:val="00E737E2"/>
    <w:rsid w:val="00E76942"/>
    <w:rsid w:val="00E82300"/>
    <w:rsid w:val="00E828B3"/>
    <w:rsid w:val="00E82E9D"/>
    <w:rsid w:val="00E86677"/>
    <w:rsid w:val="00E92CDB"/>
    <w:rsid w:val="00E96CEA"/>
    <w:rsid w:val="00EA1A56"/>
    <w:rsid w:val="00EA4FF3"/>
    <w:rsid w:val="00EA5DBB"/>
    <w:rsid w:val="00EB5838"/>
    <w:rsid w:val="00EB7885"/>
    <w:rsid w:val="00EC0902"/>
    <w:rsid w:val="00EC29D4"/>
    <w:rsid w:val="00EE04EB"/>
    <w:rsid w:val="00EE4D5E"/>
    <w:rsid w:val="00EF0118"/>
    <w:rsid w:val="00EF025E"/>
    <w:rsid w:val="00EF14E0"/>
    <w:rsid w:val="00EF7A54"/>
    <w:rsid w:val="00F011E7"/>
    <w:rsid w:val="00F015E1"/>
    <w:rsid w:val="00F02EC2"/>
    <w:rsid w:val="00F02FE0"/>
    <w:rsid w:val="00F05D65"/>
    <w:rsid w:val="00F0669C"/>
    <w:rsid w:val="00F06AA7"/>
    <w:rsid w:val="00F108E7"/>
    <w:rsid w:val="00F13337"/>
    <w:rsid w:val="00F16B94"/>
    <w:rsid w:val="00F228D0"/>
    <w:rsid w:val="00F256BA"/>
    <w:rsid w:val="00F30ED4"/>
    <w:rsid w:val="00F3103E"/>
    <w:rsid w:val="00F34EC8"/>
    <w:rsid w:val="00F35265"/>
    <w:rsid w:val="00F35B45"/>
    <w:rsid w:val="00F42166"/>
    <w:rsid w:val="00F4279D"/>
    <w:rsid w:val="00F42971"/>
    <w:rsid w:val="00F452DD"/>
    <w:rsid w:val="00F4730A"/>
    <w:rsid w:val="00F5293E"/>
    <w:rsid w:val="00F5349E"/>
    <w:rsid w:val="00F55119"/>
    <w:rsid w:val="00F6196B"/>
    <w:rsid w:val="00F66949"/>
    <w:rsid w:val="00F72272"/>
    <w:rsid w:val="00F74FF2"/>
    <w:rsid w:val="00F7774A"/>
    <w:rsid w:val="00F84C16"/>
    <w:rsid w:val="00F85A9A"/>
    <w:rsid w:val="00F8713F"/>
    <w:rsid w:val="00F910A4"/>
    <w:rsid w:val="00F94117"/>
    <w:rsid w:val="00F945E7"/>
    <w:rsid w:val="00FA2FD7"/>
    <w:rsid w:val="00FA35D6"/>
    <w:rsid w:val="00FA3F09"/>
    <w:rsid w:val="00FA61A6"/>
    <w:rsid w:val="00FB00B0"/>
    <w:rsid w:val="00FB1FFF"/>
    <w:rsid w:val="00FB213B"/>
    <w:rsid w:val="00FC4C00"/>
    <w:rsid w:val="00FD0FC7"/>
    <w:rsid w:val="00FD16C7"/>
    <w:rsid w:val="00FD24F1"/>
    <w:rsid w:val="00FD537B"/>
    <w:rsid w:val="00FD5A2A"/>
    <w:rsid w:val="00FD7874"/>
    <w:rsid w:val="00FE1A02"/>
    <w:rsid w:val="00FE1FFC"/>
    <w:rsid w:val="00FE2881"/>
    <w:rsid w:val="00FE3BAD"/>
    <w:rsid w:val="00FE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overflowPunct w:val="0"/>
      <w:adjustRightInd w:val="0"/>
    </w:pPr>
    <w:rPr>
      <w:rFonts w:ascii="Times New Roman" w:hAnsi="Times New Roman"/>
      <w:kern w:val="28"/>
    </w:rPr>
  </w:style>
  <w:style w:type="paragraph" w:styleId="Nagwek3">
    <w:name w:val="heading 3"/>
    <w:basedOn w:val="Normalny"/>
    <w:next w:val="Normalny"/>
    <w:link w:val="Nagwek3Znak"/>
    <w:qFormat/>
    <w:rsid w:val="00927D79"/>
    <w:pPr>
      <w:keepNext/>
      <w:widowControl/>
      <w:overflowPunct/>
      <w:adjustRightInd/>
      <w:spacing w:before="240" w:after="60"/>
      <w:outlineLvl w:val="2"/>
    </w:pPr>
    <w:rPr>
      <w:rFonts w:ascii="Arial" w:hAnsi="Arial"/>
      <w:b/>
      <w:bCs/>
      <w:kern w:val="0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4077A"/>
    <w:pPr>
      <w:widowControl/>
      <w:overflowPunct/>
      <w:adjustRightInd/>
      <w:ind w:left="1080"/>
    </w:pPr>
    <w:rPr>
      <w:kern w:val="0"/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4077A"/>
    <w:rPr>
      <w:rFonts w:ascii="Times New Roman" w:hAnsi="Times New Roman"/>
      <w:sz w:val="24"/>
      <w:szCs w:val="24"/>
    </w:rPr>
  </w:style>
  <w:style w:type="paragraph" w:customStyle="1" w:styleId="tyt">
    <w:name w:val="tyt"/>
    <w:basedOn w:val="Normalny"/>
    <w:rsid w:val="0024077A"/>
    <w:pPr>
      <w:keepNext/>
      <w:widowControl/>
      <w:overflowPunct/>
      <w:adjustRightInd/>
      <w:spacing w:before="60" w:after="60"/>
      <w:jc w:val="center"/>
    </w:pPr>
    <w:rPr>
      <w:b/>
      <w:kern w:val="0"/>
      <w:sz w:val="24"/>
    </w:rPr>
  </w:style>
  <w:style w:type="paragraph" w:customStyle="1" w:styleId="Znak">
    <w:name w:val="Znak"/>
    <w:basedOn w:val="Normalny"/>
    <w:rsid w:val="0024077A"/>
    <w:pPr>
      <w:widowControl/>
      <w:overflowPunct/>
      <w:adjustRightInd/>
    </w:pPr>
    <w:rPr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24077A"/>
    <w:pPr>
      <w:widowControl/>
      <w:overflowPunct/>
      <w:adjustRightInd/>
    </w:pPr>
    <w:rPr>
      <w:kern w:val="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24077A"/>
    <w:rPr>
      <w:rFonts w:ascii="Times New Roman" w:hAnsi="Times New Roman"/>
    </w:rPr>
  </w:style>
  <w:style w:type="character" w:styleId="Odwoanieprzypisudolnego">
    <w:name w:val="footnote reference"/>
    <w:semiHidden/>
    <w:rsid w:val="0024077A"/>
    <w:rPr>
      <w:vertAlign w:val="superscript"/>
    </w:rPr>
  </w:style>
  <w:style w:type="character" w:customStyle="1" w:styleId="Nagwek3Znak">
    <w:name w:val="Nagłówek 3 Znak"/>
    <w:link w:val="Nagwek3"/>
    <w:rsid w:val="00927D79"/>
    <w:rPr>
      <w:rFonts w:ascii="Arial" w:hAnsi="Arial" w:cs="Arial"/>
      <w:b/>
      <w:bCs/>
      <w:sz w:val="26"/>
      <w:szCs w:val="26"/>
    </w:rPr>
  </w:style>
  <w:style w:type="paragraph" w:styleId="Stopka">
    <w:name w:val="footer"/>
    <w:basedOn w:val="Normalny"/>
    <w:link w:val="StopkaZnak"/>
    <w:uiPriority w:val="99"/>
    <w:rsid w:val="00927D79"/>
    <w:pPr>
      <w:widowControl/>
      <w:tabs>
        <w:tab w:val="center" w:pos="4536"/>
        <w:tab w:val="right" w:pos="9072"/>
      </w:tabs>
      <w:overflowPunct/>
      <w:adjustRightInd/>
    </w:pPr>
    <w:rPr>
      <w:kern w:val="0"/>
      <w:lang w:val="x-none" w:eastAsia="x-none"/>
    </w:rPr>
  </w:style>
  <w:style w:type="character" w:customStyle="1" w:styleId="StopkaZnak">
    <w:name w:val="Stopka Znak"/>
    <w:link w:val="Stopka"/>
    <w:uiPriority w:val="99"/>
    <w:rsid w:val="00927D79"/>
    <w:rPr>
      <w:rFonts w:ascii="Times New Roman" w:hAnsi="Times New Roman"/>
    </w:rPr>
  </w:style>
  <w:style w:type="character" w:styleId="Numerstrony">
    <w:name w:val="page number"/>
    <w:rsid w:val="00927D79"/>
  </w:style>
  <w:style w:type="character" w:styleId="Hipercze">
    <w:name w:val="Hyperlink"/>
    <w:unhideWhenUsed/>
    <w:rsid w:val="00D843D7"/>
    <w:rPr>
      <w:color w:val="0000FF"/>
      <w:u w:val="single"/>
    </w:rPr>
  </w:style>
  <w:style w:type="paragraph" w:styleId="NormalnyWeb">
    <w:name w:val="Normal (Web)"/>
    <w:basedOn w:val="Normalny"/>
    <w:link w:val="NormalnyWebZnak"/>
    <w:uiPriority w:val="99"/>
    <w:rsid w:val="00735676"/>
    <w:pPr>
      <w:widowControl/>
      <w:overflowPunct/>
      <w:adjustRightInd/>
      <w:spacing w:before="100" w:after="100"/>
      <w:jc w:val="both"/>
    </w:pPr>
    <w:rPr>
      <w:kern w:val="0"/>
      <w:lang w:val="x-none" w:eastAsia="x-none"/>
    </w:rPr>
  </w:style>
  <w:style w:type="paragraph" w:customStyle="1" w:styleId="Default">
    <w:name w:val="Default"/>
    <w:rsid w:val="00A3628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A02B8F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A02B8F"/>
    <w:rPr>
      <w:rFonts w:ascii="Times New Roman" w:hAnsi="Times New Roman"/>
      <w:kern w:val="28"/>
    </w:rPr>
  </w:style>
  <w:style w:type="paragraph" w:styleId="Nagwek">
    <w:name w:val="header"/>
    <w:basedOn w:val="Normalny"/>
    <w:link w:val="NagwekZnak"/>
    <w:uiPriority w:val="99"/>
    <w:unhideWhenUsed/>
    <w:rsid w:val="00CD35C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D35C5"/>
    <w:rPr>
      <w:rFonts w:ascii="Times New Roman" w:hAnsi="Times New Roman"/>
      <w:kern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A8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20A83"/>
    <w:rPr>
      <w:rFonts w:ascii="Tahoma" w:hAnsi="Tahoma" w:cs="Tahoma"/>
      <w:kern w:val="28"/>
      <w:sz w:val="16"/>
      <w:szCs w:val="16"/>
    </w:rPr>
  </w:style>
  <w:style w:type="paragraph" w:styleId="Akapitzlist">
    <w:name w:val="List Paragraph"/>
    <w:basedOn w:val="Normalny"/>
    <w:qFormat/>
    <w:rsid w:val="002058A0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8F9"/>
    <w:rPr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8F9"/>
    <w:rPr>
      <w:rFonts w:ascii="Times New Roman" w:hAnsi="Times New Roman"/>
      <w:kern w:val="28"/>
    </w:rPr>
  </w:style>
  <w:style w:type="character" w:styleId="Odwoanieprzypisukocowego">
    <w:name w:val="endnote reference"/>
    <w:uiPriority w:val="99"/>
    <w:semiHidden/>
    <w:unhideWhenUsed/>
    <w:rsid w:val="007B48F9"/>
    <w:rPr>
      <w:vertAlign w:val="superscript"/>
    </w:rPr>
  </w:style>
  <w:style w:type="paragraph" w:styleId="Bezodstpw">
    <w:name w:val="No Spacing"/>
    <w:qFormat/>
    <w:rsid w:val="00681970"/>
    <w:pPr>
      <w:suppressAutoHyphens/>
      <w:spacing w:line="100" w:lineRule="atLeast"/>
    </w:pPr>
    <w:rPr>
      <w:rFonts w:eastAsia="SimSun" w:cs="Calibri"/>
      <w:color w:val="00000A"/>
      <w:sz w:val="22"/>
      <w:szCs w:val="22"/>
      <w:lang w:eastAsia="en-US"/>
    </w:rPr>
  </w:style>
  <w:style w:type="numbering" w:customStyle="1" w:styleId="Lista31">
    <w:name w:val="Lista 31"/>
    <w:basedOn w:val="Bezlisty"/>
    <w:rsid w:val="005A283C"/>
    <w:pPr>
      <w:numPr>
        <w:numId w:val="1"/>
      </w:numPr>
    </w:pPr>
  </w:style>
  <w:style w:type="paragraph" w:styleId="Tekstpodstawowy2">
    <w:name w:val="Body Text 2"/>
    <w:link w:val="Tekstpodstawowy2Znak"/>
    <w:rsid w:val="005A283C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</w:pPr>
    <w:rPr>
      <w:rFonts w:ascii="Times New Roman" w:eastAsia="Arial Unicode MS" w:hAnsi="Arial Unicode MS"/>
      <w:color w:val="000000"/>
      <w:u w:color="000000"/>
      <w:bdr w:val="nil"/>
    </w:rPr>
  </w:style>
  <w:style w:type="character" w:customStyle="1" w:styleId="Tekstpodstawowy2Znak">
    <w:name w:val="Tekst podstawowy 2 Znak"/>
    <w:link w:val="Tekstpodstawowy2"/>
    <w:rsid w:val="005A283C"/>
    <w:rPr>
      <w:rFonts w:ascii="Times New Roman" w:eastAsia="Arial Unicode MS" w:hAnsi="Arial Unicode MS"/>
      <w:color w:val="000000"/>
      <w:u w:color="000000"/>
      <w:bdr w:val="nil"/>
      <w:lang w:bidi="ar-SA"/>
    </w:rPr>
  </w:style>
  <w:style w:type="numbering" w:customStyle="1" w:styleId="Lista41">
    <w:name w:val="Lista 41"/>
    <w:basedOn w:val="Bezlisty"/>
    <w:rsid w:val="005A283C"/>
    <w:pPr>
      <w:numPr>
        <w:numId w:val="2"/>
      </w:numPr>
    </w:pPr>
  </w:style>
  <w:style w:type="numbering" w:customStyle="1" w:styleId="List13">
    <w:name w:val="List 13"/>
    <w:basedOn w:val="Bezlisty"/>
    <w:rsid w:val="001F0109"/>
    <w:pPr>
      <w:numPr>
        <w:numId w:val="3"/>
      </w:numPr>
    </w:pPr>
  </w:style>
  <w:style w:type="numbering" w:customStyle="1" w:styleId="List14">
    <w:name w:val="List 14"/>
    <w:basedOn w:val="Bezlisty"/>
    <w:rsid w:val="006805EB"/>
    <w:pPr>
      <w:numPr>
        <w:numId w:val="4"/>
      </w:numPr>
    </w:pPr>
  </w:style>
  <w:style w:type="paragraph" w:customStyle="1" w:styleId="pkt">
    <w:name w:val="pkt"/>
    <w:rsid w:val="0036031C"/>
    <w:pPr>
      <w:pBdr>
        <w:top w:val="nil"/>
        <w:left w:val="nil"/>
        <w:bottom w:val="nil"/>
        <w:right w:val="nil"/>
        <w:between w:val="nil"/>
        <w:bar w:val="nil"/>
      </w:pBdr>
      <w:spacing w:before="60" w:after="60"/>
      <w:ind w:left="851" w:hanging="295"/>
      <w:jc w:val="both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customStyle="1" w:styleId="Hyperlink0">
    <w:name w:val="Hyperlink.0"/>
    <w:rsid w:val="0036031C"/>
    <w:rPr>
      <w:rFonts w:ascii="Arial" w:eastAsia="Arial" w:hAnsi="Arial" w:cs="Arial"/>
      <w:color w:val="0000FF"/>
      <w:sz w:val="20"/>
      <w:szCs w:val="20"/>
      <w:u w:val="single" w:color="0000FF"/>
    </w:rPr>
  </w:style>
  <w:style w:type="numbering" w:customStyle="1" w:styleId="List20">
    <w:name w:val="List 20"/>
    <w:basedOn w:val="Bezlisty"/>
    <w:rsid w:val="0036031C"/>
    <w:pPr>
      <w:numPr>
        <w:numId w:val="5"/>
      </w:numPr>
    </w:pPr>
  </w:style>
  <w:style w:type="numbering" w:customStyle="1" w:styleId="List21">
    <w:name w:val="List 21"/>
    <w:basedOn w:val="Bezlisty"/>
    <w:rsid w:val="0036031C"/>
    <w:pPr>
      <w:numPr>
        <w:numId w:val="6"/>
      </w:numPr>
    </w:pPr>
  </w:style>
  <w:style w:type="character" w:styleId="UyteHipercze">
    <w:name w:val="FollowedHyperlink"/>
    <w:uiPriority w:val="99"/>
    <w:semiHidden/>
    <w:unhideWhenUsed/>
    <w:rsid w:val="00F5293E"/>
    <w:rPr>
      <w:color w:val="954F72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17071"/>
    <w:pPr>
      <w:widowControl/>
      <w:overflowPunct/>
      <w:adjustRightInd/>
    </w:pPr>
    <w:rPr>
      <w:rFonts w:ascii="Calibri" w:eastAsia="Calibri" w:hAnsi="Calibri"/>
      <w:kern w:val="0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semiHidden/>
    <w:rsid w:val="00417071"/>
    <w:rPr>
      <w:rFonts w:eastAsia="Calibri"/>
      <w:sz w:val="22"/>
      <w:szCs w:val="21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0B18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1F0B18"/>
    <w:rPr>
      <w:rFonts w:ascii="Times New Roman" w:hAnsi="Times New Roman"/>
      <w:kern w:val="28"/>
    </w:rPr>
  </w:style>
  <w:style w:type="character" w:customStyle="1" w:styleId="NormalnyWebZnak">
    <w:name w:val="Normalny (Web) Znak"/>
    <w:link w:val="NormalnyWeb"/>
    <w:uiPriority w:val="99"/>
    <w:locked/>
    <w:rsid w:val="00BA111E"/>
    <w:rPr>
      <w:rFonts w:ascii="Times New Roman" w:hAnsi="Times New Roman"/>
    </w:rPr>
  </w:style>
  <w:style w:type="paragraph" w:customStyle="1" w:styleId="Tekstkomentarza1">
    <w:name w:val="Tekst komentarza1"/>
    <w:basedOn w:val="Normalny"/>
    <w:rsid w:val="006223AE"/>
    <w:pPr>
      <w:suppressAutoHyphens/>
      <w:adjustRightInd/>
    </w:pPr>
    <w:rPr>
      <w:kern w:val="1"/>
      <w:lang w:val="x-none" w:eastAsia="ar-SA"/>
    </w:rPr>
  </w:style>
  <w:style w:type="character" w:styleId="Uwydatnienie">
    <w:name w:val="Emphasis"/>
    <w:qFormat/>
    <w:rsid w:val="00180BE3"/>
    <w:rPr>
      <w:i/>
      <w:iCs/>
    </w:rPr>
  </w:style>
  <w:style w:type="character" w:customStyle="1" w:styleId="apple-converted-space">
    <w:name w:val="apple-converted-space"/>
    <w:rsid w:val="00180B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overflowPunct w:val="0"/>
      <w:adjustRightInd w:val="0"/>
    </w:pPr>
    <w:rPr>
      <w:rFonts w:ascii="Times New Roman" w:hAnsi="Times New Roman"/>
      <w:kern w:val="28"/>
    </w:rPr>
  </w:style>
  <w:style w:type="paragraph" w:styleId="Nagwek3">
    <w:name w:val="heading 3"/>
    <w:basedOn w:val="Normalny"/>
    <w:next w:val="Normalny"/>
    <w:link w:val="Nagwek3Znak"/>
    <w:qFormat/>
    <w:rsid w:val="00927D79"/>
    <w:pPr>
      <w:keepNext/>
      <w:widowControl/>
      <w:overflowPunct/>
      <w:adjustRightInd/>
      <w:spacing w:before="240" w:after="60"/>
      <w:outlineLvl w:val="2"/>
    </w:pPr>
    <w:rPr>
      <w:rFonts w:ascii="Arial" w:hAnsi="Arial"/>
      <w:b/>
      <w:bCs/>
      <w:kern w:val="0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4077A"/>
    <w:pPr>
      <w:widowControl/>
      <w:overflowPunct/>
      <w:adjustRightInd/>
      <w:ind w:left="1080"/>
    </w:pPr>
    <w:rPr>
      <w:kern w:val="0"/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4077A"/>
    <w:rPr>
      <w:rFonts w:ascii="Times New Roman" w:hAnsi="Times New Roman"/>
      <w:sz w:val="24"/>
      <w:szCs w:val="24"/>
    </w:rPr>
  </w:style>
  <w:style w:type="paragraph" w:customStyle="1" w:styleId="tyt">
    <w:name w:val="tyt"/>
    <w:basedOn w:val="Normalny"/>
    <w:rsid w:val="0024077A"/>
    <w:pPr>
      <w:keepNext/>
      <w:widowControl/>
      <w:overflowPunct/>
      <w:adjustRightInd/>
      <w:spacing w:before="60" w:after="60"/>
      <w:jc w:val="center"/>
    </w:pPr>
    <w:rPr>
      <w:b/>
      <w:kern w:val="0"/>
      <w:sz w:val="24"/>
    </w:rPr>
  </w:style>
  <w:style w:type="paragraph" w:customStyle="1" w:styleId="Znak">
    <w:name w:val="Znak"/>
    <w:basedOn w:val="Normalny"/>
    <w:rsid w:val="0024077A"/>
    <w:pPr>
      <w:widowControl/>
      <w:overflowPunct/>
      <w:adjustRightInd/>
    </w:pPr>
    <w:rPr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24077A"/>
    <w:pPr>
      <w:widowControl/>
      <w:overflowPunct/>
      <w:adjustRightInd/>
    </w:pPr>
    <w:rPr>
      <w:kern w:val="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24077A"/>
    <w:rPr>
      <w:rFonts w:ascii="Times New Roman" w:hAnsi="Times New Roman"/>
    </w:rPr>
  </w:style>
  <w:style w:type="character" w:styleId="Odwoanieprzypisudolnego">
    <w:name w:val="footnote reference"/>
    <w:semiHidden/>
    <w:rsid w:val="0024077A"/>
    <w:rPr>
      <w:vertAlign w:val="superscript"/>
    </w:rPr>
  </w:style>
  <w:style w:type="character" w:customStyle="1" w:styleId="Nagwek3Znak">
    <w:name w:val="Nagłówek 3 Znak"/>
    <w:link w:val="Nagwek3"/>
    <w:rsid w:val="00927D79"/>
    <w:rPr>
      <w:rFonts w:ascii="Arial" w:hAnsi="Arial" w:cs="Arial"/>
      <w:b/>
      <w:bCs/>
      <w:sz w:val="26"/>
      <w:szCs w:val="26"/>
    </w:rPr>
  </w:style>
  <w:style w:type="paragraph" w:styleId="Stopka">
    <w:name w:val="footer"/>
    <w:basedOn w:val="Normalny"/>
    <w:link w:val="StopkaZnak"/>
    <w:uiPriority w:val="99"/>
    <w:rsid w:val="00927D79"/>
    <w:pPr>
      <w:widowControl/>
      <w:tabs>
        <w:tab w:val="center" w:pos="4536"/>
        <w:tab w:val="right" w:pos="9072"/>
      </w:tabs>
      <w:overflowPunct/>
      <w:adjustRightInd/>
    </w:pPr>
    <w:rPr>
      <w:kern w:val="0"/>
      <w:lang w:val="x-none" w:eastAsia="x-none"/>
    </w:rPr>
  </w:style>
  <w:style w:type="character" w:customStyle="1" w:styleId="StopkaZnak">
    <w:name w:val="Stopka Znak"/>
    <w:link w:val="Stopka"/>
    <w:uiPriority w:val="99"/>
    <w:rsid w:val="00927D79"/>
    <w:rPr>
      <w:rFonts w:ascii="Times New Roman" w:hAnsi="Times New Roman"/>
    </w:rPr>
  </w:style>
  <w:style w:type="character" w:styleId="Numerstrony">
    <w:name w:val="page number"/>
    <w:rsid w:val="00927D79"/>
  </w:style>
  <w:style w:type="character" w:styleId="Hipercze">
    <w:name w:val="Hyperlink"/>
    <w:unhideWhenUsed/>
    <w:rsid w:val="00D843D7"/>
    <w:rPr>
      <w:color w:val="0000FF"/>
      <w:u w:val="single"/>
    </w:rPr>
  </w:style>
  <w:style w:type="paragraph" w:styleId="NormalnyWeb">
    <w:name w:val="Normal (Web)"/>
    <w:basedOn w:val="Normalny"/>
    <w:link w:val="NormalnyWebZnak"/>
    <w:uiPriority w:val="99"/>
    <w:rsid w:val="00735676"/>
    <w:pPr>
      <w:widowControl/>
      <w:overflowPunct/>
      <w:adjustRightInd/>
      <w:spacing w:before="100" w:after="100"/>
      <w:jc w:val="both"/>
    </w:pPr>
    <w:rPr>
      <w:kern w:val="0"/>
      <w:lang w:val="x-none" w:eastAsia="x-none"/>
    </w:rPr>
  </w:style>
  <w:style w:type="paragraph" w:customStyle="1" w:styleId="Default">
    <w:name w:val="Default"/>
    <w:rsid w:val="00A3628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A02B8F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A02B8F"/>
    <w:rPr>
      <w:rFonts w:ascii="Times New Roman" w:hAnsi="Times New Roman"/>
      <w:kern w:val="28"/>
    </w:rPr>
  </w:style>
  <w:style w:type="paragraph" w:styleId="Nagwek">
    <w:name w:val="header"/>
    <w:basedOn w:val="Normalny"/>
    <w:link w:val="NagwekZnak"/>
    <w:uiPriority w:val="99"/>
    <w:unhideWhenUsed/>
    <w:rsid w:val="00CD35C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D35C5"/>
    <w:rPr>
      <w:rFonts w:ascii="Times New Roman" w:hAnsi="Times New Roman"/>
      <w:kern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A8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20A83"/>
    <w:rPr>
      <w:rFonts w:ascii="Tahoma" w:hAnsi="Tahoma" w:cs="Tahoma"/>
      <w:kern w:val="28"/>
      <w:sz w:val="16"/>
      <w:szCs w:val="16"/>
    </w:rPr>
  </w:style>
  <w:style w:type="paragraph" w:styleId="Akapitzlist">
    <w:name w:val="List Paragraph"/>
    <w:basedOn w:val="Normalny"/>
    <w:qFormat/>
    <w:rsid w:val="002058A0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8F9"/>
    <w:rPr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8F9"/>
    <w:rPr>
      <w:rFonts w:ascii="Times New Roman" w:hAnsi="Times New Roman"/>
      <w:kern w:val="28"/>
    </w:rPr>
  </w:style>
  <w:style w:type="character" w:styleId="Odwoanieprzypisukocowego">
    <w:name w:val="endnote reference"/>
    <w:uiPriority w:val="99"/>
    <w:semiHidden/>
    <w:unhideWhenUsed/>
    <w:rsid w:val="007B48F9"/>
    <w:rPr>
      <w:vertAlign w:val="superscript"/>
    </w:rPr>
  </w:style>
  <w:style w:type="paragraph" w:styleId="Bezodstpw">
    <w:name w:val="No Spacing"/>
    <w:qFormat/>
    <w:rsid w:val="00681970"/>
    <w:pPr>
      <w:suppressAutoHyphens/>
      <w:spacing w:line="100" w:lineRule="atLeast"/>
    </w:pPr>
    <w:rPr>
      <w:rFonts w:eastAsia="SimSun" w:cs="Calibri"/>
      <w:color w:val="00000A"/>
      <w:sz w:val="22"/>
      <w:szCs w:val="22"/>
      <w:lang w:eastAsia="en-US"/>
    </w:rPr>
  </w:style>
  <w:style w:type="numbering" w:customStyle="1" w:styleId="Lista31">
    <w:name w:val="Lista 31"/>
    <w:basedOn w:val="Bezlisty"/>
    <w:rsid w:val="005A283C"/>
    <w:pPr>
      <w:numPr>
        <w:numId w:val="1"/>
      </w:numPr>
    </w:pPr>
  </w:style>
  <w:style w:type="paragraph" w:styleId="Tekstpodstawowy2">
    <w:name w:val="Body Text 2"/>
    <w:link w:val="Tekstpodstawowy2Znak"/>
    <w:rsid w:val="005A283C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</w:pPr>
    <w:rPr>
      <w:rFonts w:ascii="Times New Roman" w:eastAsia="Arial Unicode MS" w:hAnsi="Arial Unicode MS"/>
      <w:color w:val="000000"/>
      <w:u w:color="000000"/>
      <w:bdr w:val="nil"/>
    </w:rPr>
  </w:style>
  <w:style w:type="character" w:customStyle="1" w:styleId="Tekstpodstawowy2Znak">
    <w:name w:val="Tekst podstawowy 2 Znak"/>
    <w:link w:val="Tekstpodstawowy2"/>
    <w:rsid w:val="005A283C"/>
    <w:rPr>
      <w:rFonts w:ascii="Times New Roman" w:eastAsia="Arial Unicode MS" w:hAnsi="Arial Unicode MS"/>
      <w:color w:val="000000"/>
      <w:u w:color="000000"/>
      <w:bdr w:val="nil"/>
      <w:lang w:bidi="ar-SA"/>
    </w:rPr>
  </w:style>
  <w:style w:type="numbering" w:customStyle="1" w:styleId="Lista41">
    <w:name w:val="Lista 41"/>
    <w:basedOn w:val="Bezlisty"/>
    <w:rsid w:val="005A283C"/>
    <w:pPr>
      <w:numPr>
        <w:numId w:val="2"/>
      </w:numPr>
    </w:pPr>
  </w:style>
  <w:style w:type="numbering" w:customStyle="1" w:styleId="List13">
    <w:name w:val="List 13"/>
    <w:basedOn w:val="Bezlisty"/>
    <w:rsid w:val="001F0109"/>
    <w:pPr>
      <w:numPr>
        <w:numId w:val="3"/>
      </w:numPr>
    </w:pPr>
  </w:style>
  <w:style w:type="numbering" w:customStyle="1" w:styleId="List14">
    <w:name w:val="List 14"/>
    <w:basedOn w:val="Bezlisty"/>
    <w:rsid w:val="006805EB"/>
    <w:pPr>
      <w:numPr>
        <w:numId w:val="4"/>
      </w:numPr>
    </w:pPr>
  </w:style>
  <w:style w:type="paragraph" w:customStyle="1" w:styleId="pkt">
    <w:name w:val="pkt"/>
    <w:rsid w:val="0036031C"/>
    <w:pPr>
      <w:pBdr>
        <w:top w:val="nil"/>
        <w:left w:val="nil"/>
        <w:bottom w:val="nil"/>
        <w:right w:val="nil"/>
        <w:between w:val="nil"/>
        <w:bar w:val="nil"/>
      </w:pBdr>
      <w:spacing w:before="60" w:after="60"/>
      <w:ind w:left="851" w:hanging="295"/>
      <w:jc w:val="both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customStyle="1" w:styleId="Hyperlink0">
    <w:name w:val="Hyperlink.0"/>
    <w:rsid w:val="0036031C"/>
    <w:rPr>
      <w:rFonts w:ascii="Arial" w:eastAsia="Arial" w:hAnsi="Arial" w:cs="Arial"/>
      <w:color w:val="0000FF"/>
      <w:sz w:val="20"/>
      <w:szCs w:val="20"/>
      <w:u w:val="single" w:color="0000FF"/>
    </w:rPr>
  </w:style>
  <w:style w:type="numbering" w:customStyle="1" w:styleId="List20">
    <w:name w:val="List 20"/>
    <w:basedOn w:val="Bezlisty"/>
    <w:rsid w:val="0036031C"/>
    <w:pPr>
      <w:numPr>
        <w:numId w:val="5"/>
      </w:numPr>
    </w:pPr>
  </w:style>
  <w:style w:type="numbering" w:customStyle="1" w:styleId="List21">
    <w:name w:val="List 21"/>
    <w:basedOn w:val="Bezlisty"/>
    <w:rsid w:val="0036031C"/>
    <w:pPr>
      <w:numPr>
        <w:numId w:val="6"/>
      </w:numPr>
    </w:pPr>
  </w:style>
  <w:style w:type="character" w:styleId="UyteHipercze">
    <w:name w:val="FollowedHyperlink"/>
    <w:uiPriority w:val="99"/>
    <w:semiHidden/>
    <w:unhideWhenUsed/>
    <w:rsid w:val="00F5293E"/>
    <w:rPr>
      <w:color w:val="954F72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17071"/>
    <w:pPr>
      <w:widowControl/>
      <w:overflowPunct/>
      <w:adjustRightInd/>
    </w:pPr>
    <w:rPr>
      <w:rFonts w:ascii="Calibri" w:eastAsia="Calibri" w:hAnsi="Calibri"/>
      <w:kern w:val="0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semiHidden/>
    <w:rsid w:val="00417071"/>
    <w:rPr>
      <w:rFonts w:eastAsia="Calibri"/>
      <w:sz w:val="22"/>
      <w:szCs w:val="21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0B18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1F0B18"/>
    <w:rPr>
      <w:rFonts w:ascii="Times New Roman" w:hAnsi="Times New Roman"/>
      <w:kern w:val="28"/>
    </w:rPr>
  </w:style>
  <w:style w:type="character" w:customStyle="1" w:styleId="NormalnyWebZnak">
    <w:name w:val="Normalny (Web) Znak"/>
    <w:link w:val="NormalnyWeb"/>
    <w:uiPriority w:val="99"/>
    <w:locked/>
    <w:rsid w:val="00BA111E"/>
    <w:rPr>
      <w:rFonts w:ascii="Times New Roman" w:hAnsi="Times New Roman"/>
    </w:rPr>
  </w:style>
  <w:style w:type="paragraph" w:customStyle="1" w:styleId="Tekstkomentarza1">
    <w:name w:val="Tekst komentarza1"/>
    <w:basedOn w:val="Normalny"/>
    <w:rsid w:val="006223AE"/>
    <w:pPr>
      <w:suppressAutoHyphens/>
      <w:adjustRightInd/>
    </w:pPr>
    <w:rPr>
      <w:kern w:val="1"/>
      <w:lang w:val="x-none" w:eastAsia="ar-SA"/>
    </w:rPr>
  </w:style>
  <w:style w:type="character" w:styleId="Uwydatnienie">
    <w:name w:val="Emphasis"/>
    <w:qFormat/>
    <w:rsid w:val="00180BE3"/>
    <w:rPr>
      <w:i/>
      <w:iCs/>
    </w:rPr>
  </w:style>
  <w:style w:type="character" w:customStyle="1" w:styleId="apple-converted-space">
    <w:name w:val="apple-converted-space"/>
    <w:rsid w:val="00180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D47FA-776D-4B8F-AB6D-51637BE23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1728</Words>
  <Characters>10369</Characters>
  <Application>Microsoft Office Word</Application>
  <DocSecurity>0</DocSecurity>
  <Lines>86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Magda</dc:creator>
  <cp:lastModifiedBy>Dariusz Błaszczyński</cp:lastModifiedBy>
  <cp:revision>5</cp:revision>
  <cp:lastPrinted>2017-08-24T10:42:00Z</cp:lastPrinted>
  <dcterms:created xsi:type="dcterms:W3CDTF">2017-08-24T10:36:00Z</dcterms:created>
  <dcterms:modified xsi:type="dcterms:W3CDTF">2017-08-24T10:44:00Z</dcterms:modified>
</cp:coreProperties>
</file>