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B9" w:rsidRPr="00151ECA" w:rsidRDefault="00F123B9" w:rsidP="00F123B9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40856" w:rsidRDefault="00740856" w:rsidP="00F12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23B9" w:rsidRPr="00151ECA" w:rsidRDefault="00F123B9" w:rsidP="00F12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F123B9" w:rsidRPr="00151ECA" w:rsidRDefault="00F123B9" w:rsidP="00F12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Pieczęć Wykonawcy</w:t>
      </w:r>
    </w:p>
    <w:p w:rsidR="00F123B9" w:rsidRPr="00151ECA" w:rsidRDefault="00F123B9" w:rsidP="00564FB1">
      <w:pPr>
        <w:spacing w:before="360" w:after="240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F123B9" w:rsidRPr="00151ECA" w:rsidRDefault="00F123B9" w:rsidP="00F123B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do Zapytania ofertowego o wartości szacunkowej nie przekraczającej równowartości kwoty </w:t>
      </w:r>
      <w:r w:rsidRPr="00151ECA">
        <w:rPr>
          <w:rStyle w:val="genericcontent"/>
          <w:rFonts w:cs="Times New Roman"/>
          <w:sz w:val="24"/>
          <w:szCs w:val="24"/>
        </w:rPr>
        <w:t>określonej w </w:t>
      </w:r>
      <w:r w:rsidRPr="00151ECA">
        <w:rPr>
          <w:rFonts w:ascii="Times New Roman" w:hAnsi="Times New Roman" w:cs="Times New Roman"/>
          <w:sz w:val="24"/>
          <w:szCs w:val="24"/>
        </w:rPr>
        <w:t xml:space="preserve"> art. 4 pkt 8 p.z.p.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Oferta złożona w drodze zapytania ofertowego o udzielenie zamówienia publicznego na: </w:t>
      </w:r>
    </w:p>
    <w:p w:rsidR="007B770F" w:rsidRPr="007B770F" w:rsidRDefault="007B770F" w:rsidP="007B770F">
      <w:pPr>
        <w:ind w:left="360"/>
        <w:jc w:val="center"/>
        <w:rPr>
          <w:rStyle w:val="genericcontent"/>
          <w:rFonts w:cs="Times New Roman"/>
          <w:b/>
          <w:sz w:val="24"/>
          <w:szCs w:val="24"/>
        </w:rPr>
      </w:pPr>
      <w:r w:rsidRPr="007B770F">
        <w:rPr>
          <w:rStyle w:val="genericcontent"/>
          <w:rFonts w:cs="Times New Roman"/>
          <w:b/>
          <w:sz w:val="24"/>
          <w:szCs w:val="24"/>
        </w:rPr>
        <w:t>Wykonanie robót budowlanych celem realizacji projektu „Nasze małe skarby” - zwiększenie liczby miejsc w Żłobka przy ul. Andersa 34 w Zabrzu.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Nazwa i adres Wykonawcy, nr regon/pesel, NIP, telefon, fax, e-mail:</w:t>
      </w:r>
    </w:p>
    <w:p w:rsidR="00F123B9" w:rsidRPr="00151ECA" w:rsidRDefault="00F123B9" w:rsidP="007B770F">
      <w:pPr>
        <w:spacing w:before="200"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……………………</w:t>
      </w:r>
      <w:r w:rsidR="007B77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F123B9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Cena ofertowa zamówienia (podana cyfrowo i słownie):</w:t>
      </w:r>
      <w:r w:rsidR="007B770F">
        <w:rPr>
          <w:rFonts w:ascii="Times New Roman" w:hAnsi="Times New Roman"/>
          <w:color w:val="auto"/>
          <w:sz w:val="24"/>
          <w:szCs w:val="24"/>
        </w:rPr>
        <w:t xml:space="preserve"> …………..PLN </w:t>
      </w:r>
    </w:p>
    <w:p w:rsidR="007B770F" w:rsidRPr="00151ECA" w:rsidRDefault="007B770F" w:rsidP="007B770F">
      <w:pPr>
        <w:pStyle w:val="Akapitzlist1"/>
        <w:spacing w:before="200" w:after="0"/>
        <w:ind w:left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Słownie: …………………………………………………………………</w:t>
      </w:r>
    </w:p>
    <w:p w:rsidR="00F123B9" w:rsidRPr="00151ECA" w:rsidRDefault="00F123B9" w:rsidP="00564FB1">
      <w:pPr>
        <w:pStyle w:val="Akapitzlist1"/>
        <w:numPr>
          <w:ilvl w:val="0"/>
          <w:numId w:val="5"/>
        </w:numPr>
        <w:spacing w:before="120" w:after="0" w:line="100" w:lineRule="atLeast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Netto: (kwota</w:t>
      </w:r>
      <w:r w:rsidR="007B770F">
        <w:rPr>
          <w:rFonts w:ascii="Times New Roman" w:hAnsi="Times New Roman"/>
          <w:color w:val="auto"/>
          <w:sz w:val="24"/>
          <w:szCs w:val="24"/>
        </w:rPr>
        <w:t xml:space="preserve"> cyfrowo)</w:t>
      </w:r>
      <w:r w:rsidR="007B770F">
        <w:rPr>
          <w:rFonts w:ascii="Times New Roman" w:hAnsi="Times New Roman"/>
          <w:color w:val="auto"/>
          <w:sz w:val="24"/>
          <w:szCs w:val="24"/>
        </w:rPr>
        <w:tab/>
        <w:t>…………………………………………PLN</w:t>
      </w:r>
    </w:p>
    <w:p w:rsidR="00F123B9" w:rsidRPr="007B770F" w:rsidRDefault="007B770F" w:rsidP="00564FB1">
      <w:pPr>
        <w:pStyle w:val="Akapitzlist1"/>
        <w:numPr>
          <w:ilvl w:val="0"/>
          <w:numId w:val="5"/>
        </w:numPr>
        <w:spacing w:before="120" w:after="0" w:line="100" w:lineRule="atLeast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Należny podatek VAT: w wys. 23% </w:t>
      </w:r>
      <w:r w:rsidRPr="00151ECA">
        <w:rPr>
          <w:rFonts w:ascii="Times New Roman" w:hAnsi="Times New Roman"/>
          <w:color w:val="auto"/>
          <w:sz w:val="24"/>
          <w:szCs w:val="24"/>
        </w:rPr>
        <w:t>(kwota cyfrowo)</w:t>
      </w:r>
      <w:r>
        <w:rPr>
          <w:rFonts w:ascii="Times New Roman" w:hAnsi="Times New Roman"/>
          <w:color w:val="auto"/>
          <w:sz w:val="24"/>
          <w:szCs w:val="24"/>
        </w:rPr>
        <w:t>………………..PLN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Termin realizacji zamówienia: zgodnie z Zapytaniem ofertowym.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Warunki płatności: zgodnie z Zapytaniem ofertowym.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Termin związania ofertą: zgodnie z terminem podanym w Zapytaniu ofertowym.</w:t>
      </w:r>
    </w:p>
    <w:p w:rsidR="00F123B9" w:rsidRPr="00151ECA" w:rsidRDefault="00F123B9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Niniejszym oświadczam, że:</w:t>
      </w:r>
    </w:p>
    <w:p w:rsidR="00F123B9" w:rsidRPr="00151ECA" w:rsidRDefault="00F123B9" w:rsidP="00F123B9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oferta obejmuje całość zamówienia,</w:t>
      </w:r>
    </w:p>
    <w:p w:rsidR="00F123B9" w:rsidRPr="00151ECA" w:rsidRDefault="00F123B9" w:rsidP="00F123B9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cena ofertowa obejmuje wszystkie koszty związane z realizacją zamówienia,</w:t>
      </w:r>
    </w:p>
    <w:p w:rsidR="00F123B9" w:rsidRPr="00151ECA" w:rsidRDefault="00F123B9" w:rsidP="00F123B9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zapoznałem się z warunkami zamówienia i nie wnoszę zastrzeżeń,</w:t>
      </w:r>
    </w:p>
    <w:p w:rsidR="00F123B9" w:rsidRPr="00151ECA" w:rsidRDefault="00F123B9" w:rsidP="007D62EE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w razie wybrania naszej oferty zobowiązuję się do podpisania umowy na warunkach zawartych w Zapytaniu ofertowym.</w:t>
      </w:r>
    </w:p>
    <w:p w:rsidR="008A4F6B" w:rsidRDefault="00442247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Funkcję kierownika robót pełnić będzie Pani/Pan ………………………………….. uwapnienia budowlane nr ……. w specjalności ……………………………………….</w:t>
      </w:r>
    </w:p>
    <w:p w:rsidR="007B770F" w:rsidRDefault="00442247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Przedmiot zamówienia będę realizował samodzielnie</w:t>
      </w:r>
      <w:r w:rsidR="00C13D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 powierzę wykonanie Podwykonawcom n/we zakresu robót …………………………………………………</w:t>
      </w:r>
    </w:p>
    <w:p w:rsidR="007B770F" w:rsidRDefault="00C13DB8" w:rsidP="007D62EE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(niepotrzebne skreślić)</w:t>
      </w:r>
    </w:p>
    <w:p w:rsidR="00274184" w:rsidRPr="00274184" w:rsidRDefault="003F6863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274184" w:rsidRPr="00274184">
        <w:rPr>
          <w:rFonts w:ascii="Times New Roman" w:hAnsi="Times New Roman"/>
          <w:sz w:val="24"/>
          <w:szCs w:val="24"/>
        </w:rPr>
        <w:t>świadczam, że:</w:t>
      </w:r>
    </w:p>
    <w:p w:rsidR="00274184" w:rsidRDefault="003F6863" w:rsidP="003F6863">
      <w:pPr>
        <w:pStyle w:val="Akapitzlist1"/>
        <w:spacing w:after="0"/>
        <w:ind w:left="567" w:hanging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nie jestem</w:t>
      </w:r>
      <w:r w:rsidR="00274184" w:rsidRPr="00274184">
        <w:rPr>
          <w:rFonts w:ascii="Times New Roman" w:hAnsi="Times New Roman"/>
          <w:sz w:val="24"/>
          <w:szCs w:val="24"/>
        </w:rPr>
        <w:t xml:space="preserve"> Wykonawcą, który brał udział w przygotowaniu postępowania o udzielenie zamówienia lub którego pracownik, a także osoba wykonująca pracę na podstawie umowy zlecenia, o dzieło, agencyjnej lub innej umowy o św</w:t>
      </w:r>
      <w:r>
        <w:rPr>
          <w:rFonts w:ascii="Times New Roman" w:hAnsi="Times New Roman"/>
          <w:sz w:val="24"/>
          <w:szCs w:val="24"/>
        </w:rPr>
        <w:t>iadczenie usług, brała udział w </w:t>
      </w:r>
      <w:r w:rsidR="00274184" w:rsidRPr="00274184">
        <w:rPr>
          <w:rFonts w:ascii="Times New Roman" w:hAnsi="Times New Roman"/>
          <w:sz w:val="24"/>
          <w:szCs w:val="24"/>
        </w:rPr>
        <w:t xml:space="preserve">przygotowaniu takiego postępowania, chyba że spowodowane tym zakłócenie </w:t>
      </w:r>
      <w:r w:rsidR="00E624C2">
        <w:rPr>
          <w:rFonts w:ascii="Times New Roman" w:hAnsi="Times New Roman"/>
          <w:sz w:val="24"/>
          <w:szCs w:val="24"/>
        </w:rPr>
        <w:t>konkurencji może być wyeliminowane w inny sposób niż przez odrzucenie oferty.</w:t>
      </w:r>
    </w:p>
    <w:p w:rsidR="00564FB1" w:rsidRPr="00EE5ACA" w:rsidRDefault="00564FB1" w:rsidP="00EE5ACA">
      <w:pPr>
        <w:pStyle w:val="Akapitzlist1"/>
        <w:numPr>
          <w:ilvl w:val="0"/>
          <w:numId w:val="8"/>
        </w:numPr>
        <w:spacing w:before="36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5ACA">
        <w:rPr>
          <w:rFonts w:ascii="Times New Roman" w:hAnsi="Times New Roman"/>
          <w:sz w:val="24"/>
          <w:szCs w:val="24"/>
        </w:rPr>
        <w:t>Na wykonany przedmiot zamówienia udzielę gwarancji na okres …….. lat (minimalny wymagany okres gwarancji 2 lata)</w:t>
      </w:r>
    </w:p>
    <w:p w:rsidR="003F6863" w:rsidRDefault="003F6863" w:rsidP="003F686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6863" w:rsidRDefault="003F6863" w:rsidP="003F686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6863" w:rsidRPr="00151ECA" w:rsidRDefault="00D32A67" w:rsidP="003F686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3F6863" w:rsidRPr="00151ECA">
        <w:rPr>
          <w:rFonts w:ascii="Times New Roman" w:hAnsi="Times New Roman" w:cs="Times New Roman"/>
          <w:sz w:val="24"/>
          <w:szCs w:val="24"/>
        </w:rPr>
        <w:t>………..………………</w:t>
      </w:r>
      <w:r w:rsidR="003F6863" w:rsidRPr="00151ECA">
        <w:rPr>
          <w:rFonts w:ascii="Times New Roman" w:hAnsi="Times New Roman" w:cs="Times New Roman"/>
          <w:sz w:val="24"/>
          <w:szCs w:val="24"/>
        </w:rPr>
        <w:tab/>
      </w:r>
      <w:r w:rsidR="003F6863" w:rsidRPr="00151ECA">
        <w:rPr>
          <w:rFonts w:ascii="Times New Roman" w:hAnsi="Times New Roman" w:cs="Times New Roman"/>
          <w:sz w:val="24"/>
          <w:szCs w:val="24"/>
        </w:rPr>
        <w:tab/>
      </w:r>
      <w:r w:rsidR="003F6863" w:rsidRPr="00151ECA">
        <w:rPr>
          <w:rFonts w:ascii="Times New Roman" w:hAnsi="Times New Roman" w:cs="Times New Roman"/>
          <w:sz w:val="24"/>
          <w:szCs w:val="24"/>
        </w:rPr>
        <w:tab/>
      </w:r>
      <w:r w:rsidR="003F6863" w:rsidRPr="00151E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…….</w:t>
      </w:r>
      <w:r w:rsidR="003F6863" w:rsidRPr="00151ECA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</w:p>
    <w:p w:rsidR="003F6863" w:rsidRPr="00151ECA" w:rsidRDefault="003F6863" w:rsidP="003F6863">
      <w:pPr>
        <w:spacing w:after="0" w:line="100" w:lineRule="atLeast"/>
        <w:rPr>
          <w:rFonts w:ascii="Times New Roman" w:hAnsi="Times New Roman" w:cs="Times New Roman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ECA">
        <w:rPr>
          <w:rFonts w:ascii="Times New Roman" w:hAnsi="Times New Roman" w:cs="Times New Roman"/>
        </w:rPr>
        <w:t>miejscowość i data</w:t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  <w:t xml:space="preserve">              Podpis wraz z pieczęcią osoby uprawnionej</w:t>
      </w:r>
    </w:p>
    <w:p w:rsidR="003F6863" w:rsidRPr="00BD2199" w:rsidRDefault="00D32A67" w:rsidP="00BD2199">
      <w:pPr>
        <w:spacing w:after="0" w:line="100" w:lineRule="atLeast"/>
        <w:ind w:left="4428" w:firstLine="528"/>
        <w:jc w:val="center"/>
        <w:rPr>
          <w:rFonts w:ascii="Times New Roman" w:hAnsi="Times New Roman" w:cs="Times New Roman"/>
        </w:rPr>
        <w:sectPr w:rsidR="003F6863" w:rsidRPr="00BD2199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600" w:charSpace="36864"/>
        </w:sectPr>
      </w:pPr>
      <w:r>
        <w:rPr>
          <w:rFonts w:ascii="Times New Roman" w:hAnsi="Times New Roman" w:cs="Times New Roman"/>
        </w:rPr>
        <w:t xml:space="preserve"> </w:t>
      </w:r>
      <w:r w:rsidR="00E24A58">
        <w:rPr>
          <w:rFonts w:ascii="Times New Roman" w:hAnsi="Times New Roman" w:cs="Times New Roman"/>
        </w:rPr>
        <w:t>do reprezentowania Wykonawcy</w:t>
      </w:r>
    </w:p>
    <w:p w:rsidR="00F123B9" w:rsidRPr="00151ECA" w:rsidRDefault="00F123B9">
      <w:pPr>
        <w:rPr>
          <w:rFonts w:ascii="Times New Roman" w:hAnsi="Times New Roman" w:cs="Times New Roman"/>
          <w:sz w:val="24"/>
          <w:szCs w:val="24"/>
        </w:rPr>
      </w:pPr>
    </w:p>
    <w:sectPr w:rsidR="00F123B9" w:rsidRPr="00151ECA" w:rsidSect="004E14F9"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4F1" w:rsidRDefault="000124F1" w:rsidP="00F123B9">
      <w:pPr>
        <w:spacing w:after="0" w:line="240" w:lineRule="auto"/>
      </w:pPr>
      <w:r>
        <w:separator/>
      </w:r>
    </w:p>
  </w:endnote>
  <w:endnote w:type="continuationSeparator" w:id="0">
    <w:p w:rsidR="000124F1" w:rsidRDefault="000124F1" w:rsidP="00F1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3B9" w:rsidRDefault="00F123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4F1" w:rsidRDefault="000124F1" w:rsidP="00F123B9">
      <w:pPr>
        <w:spacing w:after="0" w:line="240" w:lineRule="auto"/>
      </w:pPr>
      <w:r>
        <w:separator/>
      </w:r>
    </w:p>
  </w:footnote>
  <w:footnote w:type="continuationSeparator" w:id="0">
    <w:p w:rsidR="000124F1" w:rsidRDefault="000124F1" w:rsidP="00F1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BC3" w:rsidRDefault="00DF0BC3">
    <w:pPr>
      <w:pStyle w:val="Nagwek"/>
    </w:pPr>
    <w:r w:rsidRPr="00DF0BC3">
      <w:rPr>
        <w:noProof/>
        <w:lang w:eastAsia="pl-PL"/>
      </w:rPr>
      <w:drawing>
        <wp:inline distT="0" distB="0" distL="0" distR="0">
          <wp:extent cx="5443728" cy="798576"/>
          <wp:effectExtent l="0" t="0" r="5080" b="190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S achromatyczny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3728" cy="798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hAnsi="Book Antiqua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Book Antiqua" w:hAnsi="Book Antiqua" w:cs="Times New Roman"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 w:cs="Symbol"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hAnsi="Book Antiqua" w:cs="Times New Roman"/>
        <w:color w:val="000000"/>
        <w:sz w:val="24"/>
        <w:szCs w:val="24"/>
        <w:lang w:eastAsia="he-IL" w:bidi="he-I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A2A403C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Book Antiqua" w:hAnsi="Book Antiqua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hAnsi="Book Antiqua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ascii="Courier New" w:hAnsi="Courier New" w:cs="Courier New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ascii="Courier New" w:hAnsi="Courier New" w:cs="Courier New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ascii="Courier New" w:hAnsi="Courier New" w:cs="Courier New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ascii="Courier New" w:hAnsi="Courier New" w:cs="Courier New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ascii="Courier New" w:hAnsi="Courier New" w:cs="Courier New"/>
      </w:r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Book Antiqua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4">
    <w:nsid w:val="00000012"/>
    <w:multiLevelType w:val="multilevel"/>
    <w:tmpl w:val="869CB87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eastAsia="Calibri" w:hAnsi="Book Antiqua" w:cs="Book Antiqua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Book Antiq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1F71CF4"/>
    <w:multiLevelType w:val="hybridMultilevel"/>
    <w:tmpl w:val="3E1E91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F2000BB"/>
    <w:multiLevelType w:val="multilevel"/>
    <w:tmpl w:val="FBE66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>
    <w:nsid w:val="1BB518EE"/>
    <w:multiLevelType w:val="hybridMultilevel"/>
    <w:tmpl w:val="55ECD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7E08A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>
    <w:nsid w:val="20354997"/>
    <w:multiLevelType w:val="hybridMultilevel"/>
    <w:tmpl w:val="E4204CC6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3">
    <w:nsid w:val="2B715064"/>
    <w:multiLevelType w:val="hybridMultilevel"/>
    <w:tmpl w:val="C64CD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918D1"/>
    <w:multiLevelType w:val="hybridMultilevel"/>
    <w:tmpl w:val="99E8F1E0"/>
    <w:lvl w:ilvl="0" w:tplc="A0DEFC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22175F"/>
    <w:multiLevelType w:val="hybridMultilevel"/>
    <w:tmpl w:val="7C6494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7D3FF5"/>
    <w:multiLevelType w:val="hybridMultilevel"/>
    <w:tmpl w:val="9132B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E67855"/>
    <w:multiLevelType w:val="multilevel"/>
    <w:tmpl w:val="D0B8B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55F317B4"/>
    <w:multiLevelType w:val="hybridMultilevel"/>
    <w:tmpl w:val="BED21312"/>
    <w:lvl w:ilvl="0" w:tplc="04266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3B42E4A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1E6CB44">
      <w:start w:val="2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210BD2"/>
    <w:multiLevelType w:val="hybridMultilevel"/>
    <w:tmpl w:val="43F2E72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95C6144"/>
    <w:multiLevelType w:val="hybridMultilevel"/>
    <w:tmpl w:val="7F3E1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44682E"/>
    <w:multiLevelType w:val="multilevel"/>
    <w:tmpl w:val="FA74F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>
    <w:nsid w:val="70E13CDB"/>
    <w:multiLevelType w:val="hybridMultilevel"/>
    <w:tmpl w:val="9F1451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9E817CD"/>
    <w:multiLevelType w:val="hybridMultilevel"/>
    <w:tmpl w:val="85963FB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31"/>
  </w:num>
  <w:num w:numId="19">
    <w:abstractNumId w:val="23"/>
  </w:num>
  <w:num w:numId="20">
    <w:abstractNumId w:val="21"/>
  </w:num>
  <w:num w:numId="21">
    <w:abstractNumId w:val="25"/>
  </w:num>
  <w:num w:numId="22">
    <w:abstractNumId w:val="24"/>
  </w:num>
  <w:num w:numId="23">
    <w:abstractNumId w:val="17"/>
  </w:num>
  <w:num w:numId="24">
    <w:abstractNumId w:val="27"/>
  </w:num>
  <w:num w:numId="25">
    <w:abstractNumId w:val="20"/>
  </w:num>
  <w:num w:numId="26">
    <w:abstractNumId w:val="16"/>
  </w:num>
  <w:num w:numId="27">
    <w:abstractNumId w:val="30"/>
  </w:num>
  <w:num w:numId="28">
    <w:abstractNumId w:val="29"/>
  </w:num>
  <w:num w:numId="29">
    <w:abstractNumId w:val="26"/>
  </w:num>
  <w:num w:numId="30">
    <w:abstractNumId w:val="34"/>
  </w:num>
  <w:num w:numId="31">
    <w:abstractNumId w:val="22"/>
  </w:num>
  <w:num w:numId="32">
    <w:abstractNumId w:val="28"/>
  </w:num>
  <w:num w:numId="33">
    <w:abstractNumId w:val="32"/>
  </w:num>
  <w:num w:numId="34">
    <w:abstractNumId w:val="3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D05"/>
    <w:rsid w:val="00000C29"/>
    <w:rsid w:val="000124F1"/>
    <w:rsid w:val="0001281B"/>
    <w:rsid w:val="00031E51"/>
    <w:rsid w:val="00057326"/>
    <w:rsid w:val="00085F5A"/>
    <w:rsid w:val="000B3700"/>
    <w:rsid w:val="000B586A"/>
    <w:rsid w:val="000C1D21"/>
    <w:rsid w:val="000E3F9C"/>
    <w:rsid w:val="001178F8"/>
    <w:rsid w:val="00131E44"/>
    <w:rsid w:val="00140B54"/>
    <w:rsid w:val="00151ECA"/>
    <w:rsid w:val="001A2662"/>
    <w:rsid w:val="001B6544"/>
    <w:rsid w:val="001D10C9"/>
    <w:rsid w:val="002519F8"/>
    <w:rsid w:val="002645BB"/>
    <w:rsid w:val="00274184"/>
    <w:rsid w:val="002803C4"/>
    <w:rsid w:val="00281FDE"/>
    <w:rsid w:val="00295387"/>
    <w:rsid w:val="002D3ED4"/>
    <w:rsid w:val="002E50EC"/>
    <w:rsid w:val="002F6EAA"/>
    <w:rsid w:val="00314AD5"/>
    <w:rsid w:val="0035772E"/>
    <w:rsid w:val="003727E7"/>
    <w:rsid w:val="00385CE1"/>
    <w:rsid w:val="003B573A"/>
    <w:rsid w:val="003D7388"/>
    <w:rsid w:val="003F6863"/>
    <w:rsid w:val="00442247"/>
    <w:rsid w:val="004526A9"/>
    <w:rsid w:val="004A01CA"/>
    <w:rsid w:val="00512081"/>
    <w:rsid w:val="005327A0"/>
    <w:rsid w:val="00534442"/>
    <w:rsid w:val="00537AE3"/>
    <w:rsid w:val="005510CE"/>
    <w:rsid w:val="00564FB1"/>
    <w:rsid w:val="005B7CB2"/>
    <w:rsid w:val="00603AAD"/>
    <w:rsid w:val="00610C23"/>
    <w:rsid w:val="006A4450"/>
    <w:rsid w:val="006B70A4"/>
    <w:rsid w:val="006C29D3"/>
    <w:rsid w:val="006C3EB5"/>
    <w:rsid w:val="00740856"/>
    <w:rsid w:val="00793BD4"/>
    <w:rsid w:val="007A4D05"/>
    <w:rsid w:val="007B770F"/>
    <w:rsid w:val="007D62EE"/>
    <w:rsid w:val="007F6873"/>
    <w:rsid w:val="00863489"/>
    <w:rsid w:val="00896820"/>
    <w:rsid w:val="00896E2B"/>
    <w:rsid w:val="008A3338"/>
    <w:rsid w:val="008A4F6B"/>
    <w:rsid w:val="008C326F"/>
    <w:rsid w:val="008C5176"/>
    <w:rsid w:val="008E6A99"/>
    <w:rsid w:val="009039BC"/>
    <w:rsid w:val="00917916"/>
    <w:rsid w:val="0092504C"/>
    <w:rsid w:val="00974B22"/>
    <w:rsid w:val="00983541"/>
    <w:rsid w:val="009B43D2"/>
    <w:rsid w:val="009F2EA9"/>
    <w:rsid w:val="009F59C9"/>
    <w:rsid w:val="00A26C9E"/>
    <w:rsid w:val="00A622A5"/>
    <w:rsid w:val="00A74D04"/>
    <w:rsid w:val="00A81EF3"/>
    <w:rsid w:val="00A8658E"/>
    <w:rsid w:val="00AA175C"/>
    <w:rsid w:val="00AA1B60"/>
    <w:rsid w:val="00AB5314"/>
    <w:rsid w:val="00AC6DA2"/>
    <w:rsid w:val="00AF2920"/>
    <w:rsid w:val="00B17B4A"/>
    <w:rsid w:val="00B46C20"/>
    <w:rsid w:val="00B61F5D"/>
    <w:rsid w:val="00BD2199"/>
    <w:rsid w:val="00BE4FC8"/>
    <w:rsid w:val="00BE6D23"/>
    <w:rsid w:val="00C116E6"/>
    <w:rsid w:val="00C13DB8"/>
    <w:rsid w:val="00C16333"/>
    <w:rsid w:val="00C22AA1"/>
    <w:rsid w:val="00C311AB"/>
    <w:rsid w:val="00C432FC"/>
    <w:rsid w:val="00C66ED6"/>
    <w:rsid w:val="00CA41D3"/>
    <w:rsid w:val="00CF5928"/>
    <w:rsid w:val="00D32A67"/>
    <w:rsid w:val="00D41FBE"/>
    <w:rsid w:val="00D55A04"/>
    <w:rsid w:val="00D965A1"/>
    <w:rsid w:val="00DA2BC6"/>
    <w:rsid w:val="00DF0BC3"/>
    <w:rsid w:val="00DF2A1B"/>
    <w:rsid w:val="00DF5839"/>
    <w:rsid w:val="00E0144A"/>
    <w:rsid w:val="00E05335"/>
    <w:rsid w:val="00E1749E"/>
    <w:rsid w:val="00E24A58"/>
    <w:rsid w:val="00E26EC7"/>
    <w:rsid w:val="00E33FF8"/>
    <w:rsid w:val="00E34BB7"/>
    <w:rsid w:val="00E436C8"/>
    <w:rsid w:val="00E46AEC"/>
    <w:rsid w:val="00E60CE0"/>
    <w:rsid w:val="00E624C2"/>
    <w:rsid w:val="00E66161"/>
    <w:rsid w:val="00E74765"/>
    <w:rsid w:val="00E87B22"/>
    <w:rsid w:val="00E90D69"/>
    <w:rsid w:val="00EA28E4"/>
    <w:rsid w:val="00EA504C"/>
    <w:rsid w:val="00EA6364"/>
    <w:rsid w:val="00EB73BE"/>
    <w:rsid w:val="00EE3871"/>
    <w:rsid w:val="00EE5ACA"/>
    <w:rsid w:val="00F123B9"/>
    <w:rsid w:val="00F14DB9"/>
    <w:rsid w:val="00F35F44"/>
    <w:rsid w:val="00F40112"/>
    <w:rsid w:val="00F71262"/>
    <w:rsid w:val="00FA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paragraph" w:customStyle="1" w:styleId="Akapitzlist1">
    <w:name w:val="Akapit z listą1"/>
    <w:basedOn w:val="Normalny"/>
    <w:rsid w:val="00F123B9"/>
    <w:pPr>
      <w:suppressAutoHyphens/>
      <w:ind w:left="720"/>
    </w:pPr>
    <w:rPr>
      <w:rFonts w:ascii="Calibri" w:eastAsia="Times New Roman" w:hAnsi="Calibri" w:cs="Times New Roman"/>
      <w:color w:val="00000A"/>
      <w:kern w:val="1"/>
      <w:lang w:eastAsia="ar-SA"/>
    </w:rPr>
  </w:style>
  <w:style w:type="paragraph" w:styleId="Stopka">
    <w:name w:val="footer"/>
    <w:basedOn w:val="Normalny"/>
    <w:link w:val="StopkaZnak"/>
    <w:rsid w:val="00F123B9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Times New Roman" w:hAnsi="Calibri" w:cs="Times New Roman"/>
      <w:color w:val="00000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rsid w:val="00F123B9"/>
    <w:rPr>
      <w:rFonts w:ascii="Calibri" w:eastAsia="Times New Roman" w:hAnsi="Calibri" w:cs="Times New Roman"/>
      <w:color w:val="00000A"/>
      <w:kern w:val="1"/>
      <w:lang w:eastAsia="ar-SA"/>
    </w:rPr>
  </w:style>
  <w:style w:type="paragraph" w:customStyle="1" w:styleId="Akapitzlist2">
    <w:name w:val="Akapit z listą2"/>
    <w:basedOn w:val="Normalny"/>
    <w:rsid w:val="00F123B9"/>
    <w:pPr>
      <w:suppressAutoHyphens/>
      <w:ind w:left="720"/>
    </w:pPr>
    <w:rPr>
      <w:rFonts w:ascii="Calibri" w:eastAsia="Times New Roman" w:hAnsi="Calibri" w:cs="Times New Roman"/>
      <w:color w:val="00000A"/>
      <w:kern w:val="1"/>
      <w:lang w:eastAsia="ar-SA"/>
    </w:rPr>
  </w:style>
  <w:style w:type="paragraph" w:customStyle="1" w:styleId="Tekstprzypisudolnego1">
    <w:name w:val="Tekst przypisu dolnego1"/>
    <w:basedOn w:val="Normalny"/>
    <w:rsid w:val="00F123B9"/>
    <w:pPr>
      <w:spacing w:after="0" w:line="240" w:lineRule="auto"/>
    </w:pPr>
    <w:rPr>
      <w:rFonts w:ascii="Calibri" w:eastAsia="Calibri" w:hAnsi="Calibri" w:cs="Times New Roman"/>
      <w:color w:val="00000A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7F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paragraph" w:styleId="Akapitzlist">
    <w:name w:val="List Paragraph"/>
    <w:basedOn w:val="Normalny"/>
    <w:uiPriority w:val="34"/>
    <w:qFormat/>
    <w:rsid w:val="007F68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91791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916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rsid w:val="0091791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C29D3"/>
    <w:rPr>
      <w:color w:val="0000FF"/>
      <w:u w:val="single"/>
    </w:rPr>
  </w:style>
  <w:style w:type="paragraph" w:customStyle="1" w:styleId="pkt">
    <w:name w:val="pkt"/>
    <w:basedOn w:val="Normalny"/>
    <w:rsid w:val="006B70A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2741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85BF4-11E3-4712-8D18-85DAFC5D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2</cp:revision>
  <cp:lastPrinted>2018-05-18T11:09:00Z</cp:lastPrinted>
  <dcterms:created xsi:type="dcterms:W3CDTF">2018-06-18T11:38:00Z</dcterms:created>
  <dcterms:modified xsi:type="dcterms:W3CDTF">2018-06-18T11:38:00Z</dcterms:modified>
</cp:coreProperties>
</file>