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74F" w:rsidRDefault="00490481" w:rsidP="00F143B6">
      <w:pPr>
        <w:spacing w:before="200" w:line="360" w:lineRule="auto"/>
        <w:jc w:val="right"/>
        <w:rPr>
          <w:rFonts w:ascii="Arial" w:hAnsi="Arial" w:cs="Arial"/>
          <w:sz w:val="20"/>
          <w:szCs w:val="20"/>
        </w:rPr>
      </w:pPr>
      <w:r w:rsidRPr="0043074F">
        <w:rPr>
          <w:rFonts w:ascii="Arial" w:hAnsi="Arial" w:cs="Arial"/>
          <w:sz w:val="20"/>
          <w:szCs w:val="20"/>
        </w:rPr>
        <w:t xml:space="preserve">Zabrze, dnia </w:t>
      </w:r>
      <w:r w:rsidR="0022582A">
        <w:rPr>
          <w:rFonts w:ascii="Arial" w:hAnsi="Arial" w:cs="Arial"/>
          <w:sz w:val="20"/>
          <w:szCs w:val="20"/>
        </w:rPr>
        <w:t>0</w:t>
      </w:r>
      <w:r w:rsidR="008701E4">
        <w:rPr>
          <w:rFonts w:ascii="Arial" w:hAnsi="Arial" w:cs="Arial"/>
          <w:sz w:val="20"/>
          <w:szCs w:val="20"/>
        </w:rPr>
        <w:t>6</w:t>
      </w:r>
      <w:r w:rsidR="00017649">
        <w:rPr>
          <w:rFonts w:ascii="Arial" w:hAnsi="Arial" w:cs="Arial"/>
          <w:sz w:val="20"/>
          <w:szCs w:val="20"/>
        </w:rPr>
        <w:t>.1</w:t>
      </w:r>
      <w:r w:rsidR="0022582A">
        <w:rPr>
          <w:rFonts w:ascii="Arial" w:hAnsi="Arial" w:cs="Arial"/>
          <w:sz w:val="20"/>
          <w:szCs w:val="20"/>
        </w:rPr>
        <w:t>2</w:t>
      </w:r>
      <w:r w:rsidR="00AE6DD8" w:rsidRPr="0043074F">
        <w:rPr>
          <w:rFonts w:ascii="Arial" w:hAnsi="Arial" w:cs="Arial"/>
          <w:sz w:val="20"/>
          <w:szCs w:val="20"/>
        </w:rPr>
        <w:t>.2018</w:t>
      </w:r>
      <w:r w:rsidRPr="0043074F">
        <w:rPr>
          <w:rFonts w:ascii="Arial" w:hAnsi="Arial" w:cs="Arial"/>
          <w:sz w:val="20"/>
          <w:szCs w:val="20"/>
        </w:rPr>
        <w:t>r.</w:t>
      </w:r>
    </w:p>
    <w:p w:rsidR="00644C41" w:rsidRPr="0043074F" w:rsidRDefault="00644C41" w:rsidP="00644C41">
      <w:pPr>
        <w:spacing w:before="200" w:line="360" w:lineRule="auto"/>
        <w:jc w:val="right"/>
        <w:rPr>
          <w:rFonts w:ascii="Arial" w:hAnsi="Arial" w:cs="Arial"/>
          <w:sz w:val="20"/>
          <w:szCs w:val="20"/>
        </w:rPr>
      </w:pPr>
    </w:p>
    <w:p w:rsidR="004B7BAB" w:rsidRPr="00017649" w:rsidRDefault="00490481" w:rsidP="0043074F">
      <w:pPr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17649">
        <w:rPr>
          <w:rFonts w:ascii="Arial" w:hAnsi="Arial" w:cs="Arial"/>
          <w:b/>
          <w:sz w:val="20"/>
          <w:szCs w:val="20"/>
          <w:u w:val="single"/>
        </w:rPr>
        <w:t>ZAPYTANIE OFERTOWE</w:t>
      </w:r>
    </w:p>
    <w:p w:rsidR="00644C41" w:rsidRPr="0043074F" w:rsidRDefault="00644C41" w:rsidP="00430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4B7BAB" w:rsidRPr="0043074F" w:rsidRDefault="00490481" w:rsidP="0043074F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3074F">
        <w:rPr>
          <w:rFonts w:ascii="Arial" w:hAnsi="Arial" w:cs="Arial"/>
          <w:sz w:val="20"/>
          <w:szCs w:val="20"/>
        </w:rPr>
        <w:t xml:space="preserve">o wartości szacunkowej nie przekraczającej równowartości kwoty </w:t>
      </w:r>
      <w:r w:rsidRPr="0043074F">
        <w:rPr>
          <w:rStyle w:val="genericcontent"/>
          <w:rFonts w:ascii="Arial" w:hAnsi="Arial" w:cs="Arial"/>
          <w:sz w:val="20"/>
          <w:szCs w:val="20"/>
        </w:rPr>
        <w:t>określonej w </w:t>
      </w:r>
      <w:r w:rsidRPr="0043074F">
        <w:rPr>
          <w:rFonts w:ascii="Arial" w:hAnsi="Arial" w:cs="Arial"/>
          <w:sz w:val="20"/>
          <w:szCs w:val="20"/>
        </w:rPr>
        <w:t>art. 4 pkt 8 p.z.p.</w:t>
      </w:r>
    </w:p>
    <w:p w:rsidR="004B7BAB" w:rsidRPr="0043074F" w:rsidRDefault="00490481" w:rsidP="0043074F">
      <w:pPr>
        <w:pStyle w:val="Akapitzlist2"/>
        <w:numPr>
          <w:ilvl w:val="0"/>
          <w:numId w:val="1"/>
        </w:numPr>
        <w:spacing w:before="200" w:line="360" w:lineRule="auto"/>
        <w:ind w:left="284"/>
        <w:rPr>
          <w:rFonts w:ascii="Arial" w:hAnsi="Arial" w:cs="Arial"/>
          <w:b/>
          <w:color w:val="auto"/>
          <w:sz w:val="20"/>
          <w:szCs w:val="20"/>
        </w:rPr>
      </w:pPr>
      <w:bookmarkStart w:id="0" w:name="_Ref332360978"/>
      <w:bookmarkEnd w:id="0"/>
      <w:r w:rsidRPr="0043074F">
        <w:rPr>
          <w:rFonts w:ascii="Arial" w:hAnsi="Arial" w:cs="Arial"/>
          <w:b/>
          <w:color w:val="auto"/>
          <w:sz w:val="20"/>
          <w:szCs w:val="20"/>
        </w:rPr>
        <w:t>ZAMAWIAJĄCY</w:t>
      </w:r>
    </w:p>
    <w:p w:rsidR="004B7BAB" w:rsidRPr="0043074F" w:rsidRDefault="00490481" w:rsidP="0043074F">
      <w:pPr>
        <w:spacing w:line="360" w:lineRule="auto"/>
        <w:rPr>
          <w:rFonts w:ascii="Arial" w:hAnsi="Arial" w:cs="Arial"/>
          <w:sz w:val="20"/>
          <w:szCs w:val="20"/>
        </w:rPr>
      </w:pPr>
      <w:r w:rsidRPr="0043074F">
        <w:rPr>
          <w:rFonts w:ascii="Arial" w:hAnsi="Arial" w:cs="Arial"/>
          <w:sz w:val="20"/>
          <w:szCs w:val="20"/>
        </w:rPr>
        <w:t>Miasto Zabrze – Urząd Miasta Zabrze</w:t>
      </w:r>
    </w:p>
    <w:p w:rsidR="004B7BAB" w:rsidRPr="0043074F" w:rsidRDefault="00490481" w:rsidP="0043074F">
      <w:pPr>
        <w:spacing w:line="360" w:lineRule="auto"/>
        <w:rPr>
          <w:rFonts w:ascii="Arial" w:hAnsi="Arial" w:cs="Arial"/>
          <w:sz w:val="20"/>
          <w:szCs w:val="20"/>
        </w:rPr>
      </w:pPr>
      <w:r w:rsidRPr="0043074F">
        <w:rPr>
          <w:rFonts w:ascii="Arial" w:hAnsi="Arial" w:cs="Arial"/>
          <w:sz w:val="20"/>
          <w:szCs w:val="20"/>
        </w:rPr>
        <w:t>ul. Powstańców Śląskich 5-7, 41-800 Zabrze</w:t>
      </w:r>
    </w:p>
    <w:p w:rsidR="004B7BAB" w:rsidRPr="0043074F" w:rsidRDefault="00490481" w:rsidP="0043074F">
      <w:pPr>
        <w:spacing w:before="200" w:line="360" w:lineRule="auto"/>
        <w:rPr>
          <w:rFonts w:ascii="Arial" w:hAnsi="Arial" w:cs="Arial"/>
          <w:sz w:val="20"/>
          <w:szCs w:val="20"/>
          <w:u w:val="single"/>
        </w:rPr>
      </w:pPr>
      <w:r w:rsidRPr="0043074F">
        <w:rPr>
          <w:rFonts w:ascii="Arial" w:hAnsi="Arial" w:cs="Arial"/>
          <w:sz w:val="20"/>
          <w:szCs w:val="20"/>
          <w:u w:val="single"/>
        </w:rPr>
        <w:t>Wydział Zamawiający:</w:t>
      </w:r>
    </w:p>
    <w:p w:rsidR="004B7BAB" w:rsidRPr="0043074F" w:rsidRDefault="00490481" w:rsidP="0043074F">
      <w:pPr>
        <w:spacing w:before="200" w:line="360" w:lineRule="auto"/>
        <w:rPr>
          <w:rFonts w:ascii="Arial" w:hAnsi="Arial" w:cs="Arial"/>
          <w:sz w:val="20"/>
          <w:szCs w:val="20"/>
        </w:rPr>
      </w:pPr>
      <w:r w:rsidRPr="0043074F">
        <w:rPr>
          <w:rFonts w:ascii="Arial" w:hAnsi="Arial" w:cs="Arial"/>
          <w:sz w:val="20"/>
          <w:szCs w:val="20"/>
        </w:rPr>
        <w:t xml:space="preserve">Wydział </w:t>
      </w:r>
      <w:r w:rsidR="00AE6DD8" w:rsidRPr="0043074F">
        <w:rPr>
          <w:rFonts w:ascii="Arial" w:hAnsi="Arial" w:cs="Arial"/>
          <w:sz w:val="20"/>
          <w:szCs w:val="20"/>
        </w:rPr>
        <w:t>Inwestycji i Remontów</w:t>
      </w:r>
      <w:r w:rsidRPr="0043074F">
        <w:rPr>
          <w:rFonts w:ascii="Arial" w:hAnsi="Arial" w:cs="Arial"/>
          <w:sz w:val="20"/>
          <w:szCs w:val="20"/>
        </w:rPr>
        <w:t xml:space="preserve">, ul. </w:t>
      </w:r>
      <w:r w:rsidR="00AE6DD8" w:rsidRPr="0043074F">
        <w:rPr>
          <w:rFonts w:ascii="Arial" w:hAnsi="Arial" w:cs="Arial"/>
          <w:sz w:val="20"/>
          <w:szCs w:val="20"/>
        </w:rPr>
        <w:t>Powstańców Śląskich 5-7</w:t>
      </w:r>
      <w:r w:rsidRPr="0043074F">
        <w:rPr>
          <w:rFonts w:ascii="Arial" w:hAnsi="Arial" w:cs="Arial"/>
          <w:sz w:val="20"/>
          <w:szCs w:val="20"/>
        </w:rPr>
        <w:t xml:space="preserve">, 41-800 Zabrze, pok. </w:t>
      </w:r>
      <w:r w:rsidR="006C06C3">
        <w:rPr>
          <w:rFonts w:ascii="Arial" w:hAnsi="Arial" w:cs="Arial"/>
          <w:sz w:val="20"/>
          <w:szCs w:val="20"/>
        </w:rPr>
        <w:t>20</w:t>
      </w:r>
      <w:r w:rsidR="00AE6DD8" w:rsidRPr="0043074F">
        <w:rPr>
          <w:rFonts w:ascii="Arial" w:hAnsi="Arial" w:cs="Arial"/>
          <w:sz w:val="20"/>
          <w:szCs w:val="20"/>
        </w:rPr>
        <w:t>4</w:t>
      </w:r>
    </w:p>
    <w:p w:rsidR="004B7BAB" w:rsidRPr="00033972" w:rsidRDefault="00490481" w:rsidP="0043074F">
      <w:pPr>
        <w:spacing w:line="360" w:lineRule="auto"/>
        <w:rPr>
          <w:rFonts w:ascii="Arial" w:hAnsi="Arial" w:cs="Arial"/>
          <w:sz w:val="20"/>
          <w:szCs w:val="20"/>
        </w:rPr>
      </w:pPr>
      <w:r w:rsidRPr="00BB5C37">
        <w:rPr>
          <w:rFonts w:ascii="Arial" w:hAnsi="Arial" w:cs="Arial"/>
          <w:sz w:val="20"/>
          <w:szCs w:val="20"/>
        </w:rPr>
        <w:t xml:space="preserve"> </w:t>
      </w:r>
      <w:r w:rsidRPr="00033972">
        <w:rPr>
          <w:rFonts w:ascii="Arial" w:hAnsi="Arial" w:cs="Arial"/>
          <w:sz w:val="20"/>
          <w:szCs w:val="20"/>
        </w:rPr>
        <w:t xml:space="preserve">tel.: </w:t>
      </w:r>
      <w:r w:rsidR="00DF03CD" w:rsidRPr="00033972">
        <w:rPr>
          <w:rFonts w:ascii="Arial" w:hAnsi="Arial" w:cs="Arial"/>
          <w:sz w:val="20"/>
          <w:szCs w:val="20"/>
        </w:rPr>
        <w:t>32/3733</w:t>
      </w:r>
      <w:r w:rsidR="00692AF0" w:rsidRPr="00033972">
        <w:rPr>
          <w:rFonts w:ascii="Arial" w:hAnsi="Arial" w:cs="Arial"/>
          <w:sz w:val="20"/>
          <w:szCs w:val="20"/>
        </w:rPr>
        <w:t>517</w:t>
      </w:r>
      <w:r w:rsidRPr="0003397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33972">
        <w:rPr>
          <w:rFonts w:ascii="Arial" w:hAnsi="Arial" w:cs="Arial"/>
          <w:sz w:val="20"/>
          <w:szCs w:val="20"/>
        </w:rPr>
        <w:t>fax</w:t>
      </w:r>
      <w:proofErr w:type="spellEnd"/>
      <w:r w:rsidRPr="00033972">
        <w:rPr>
          <w:rFonts w:ascii="Arial" w:hAnsi="Arial" w:cs="Arial"/>
          <w:sz w:val="20"/>
          <w:szCs w:val="20"/>
        </w:rPr>
        <w:t xml:space="preserve">: </w:t>
      </w:r>
      <w:r w:rsidR="00AE6DD8" w:rsidRPr="00033972">
        <w:rPr>
          <w:rFonts w:ascii="Arial" w:hAnsi="Arial" w:cs="Arial"/>
          <w:sz w:val="20"/>
          <w:szCs w:val="20"/>
        </w:rPr>
        <w:t>32/3733457</w:t>
      </w:r>
      <w:r w:rsidRPr="00033972">
        <w:rPr>
          <w:rFonts w:ascii="Arial" w:hAnsi="Arial" w:cs="Arial"/>
          <w:sz w:val="20"/>
          <w:szCs w:val="20"/>
        </w:rPr>
        <w:t xml:space="preserve">, e-mail: </w:t>
      </w:r>
      <w:r w:rsidR="008701E4" w:rsidRPr="00033972">
        <w:rPr>
          <w:rFonts w:ascii="Arial" w:hAnsi="Arial" w:cs="Arial"/>
          <w:sz w:val="20"/>
          <w:szCs w:val="20"/>
        </w:rPr>
        <w:t>kekert</w:t>
      </w:r>
      <w:r w:rsidRPr="00033972">
        <w:rPr>
          <w:rFonts w:ascii="Arial" w:hAnsi="Arial" w:cs="Arial"/>
          <w:sz w:val="20"/>
          <w:szCs w:val="20"/>
        </w:rPr>
        <w:t>@um.zabrze.pl</w:t>
      </w:r>
    </w:p>
    <w:p w:rsidR="004B7BAB" w:rsidRPr="0043074F" w:rsidRDefault="00490481" w:rsidP="0043074F">
      <w:pPr>
        <w:pStyle w:val="Akapitzlist2"/>
        <w:numPr>
          <w:ilvl w:val="0"/>
          <w:numId w:val="1"/>
        </w:numPr>
        <w:spacing w:before="200" w:line="360" w:lineRule="auto"/>
        <w:ind w:left="284"/>
        <w:rPr>
          <w:rFonts w:ascii="Arial" w:hAnsi="Arial" w:cs="Arial"/>
          <w:b/>
          <w:color w:val="auto"/>
          <w:sz w:val="20"/>
          <w:szCs w:val="20"/>
        </w:rPr>
      </w:pPr>
      <w:r w:rsidRPr="0043074F">
        <w:rPr>
          <w:rFonts w:ascii="Arial" w:hAnsi="Arial" w:cs="Arial"/>
          <w:b/>
          <w:color w:val="auto"/>
          <w:sz w:val="20"/>
          <w:szCs w:val="20"/>
        </w:rPr>
        <w:t>PRZEDMIOT ZAMÓWIENIA</w:t>
      </w:r>
    </w:p>
    <w:p w:rsidR="004B7BAB" w:rsidRDefault="00490481" w:rsidP="0043074F">
      <w:pPr>
        <w:spacing w:line="360" w:lineRule="auto"/>
        <w:rPr>
          <w:rFonts w:ascii="Arial" w:hAnsi="Arial" w:cs="Arial"/>
          <w:sz w:val="20"/>
          <w:szCs w:val="20"/>
        </w:rPr>
      </w:pPr>
      <w:r w:rsidRPr="0043074F">
        <w:rPr>
          <w:rFonts w:ascii="Arial" w:hAnsi="Arial" w:cs="Arial"/>
          <w:sz w:val="20"/>
          <w:szCs w:val="20"/>
        </w:rPr>
        <w:t xml:space="preserve">Zaproszenie do złożenia oferty na: </w:t>
      </w:r>
    </w:p>
    <w:p w:rsidR="00F714B1" w:rsidRPr="0022582A" w:rsidRDefault="0022582A" w:rsidP="0022582A">
      <w:pPr>
        <w:pStyle w:val="Akapitzlist"/>
        <w:spacing w:before="120" w:after="120"/>
        <w:ind w:left="360"/>
        <w:rPr>
          <w:rFonts w:ascii="Arial" w:hAnsi="Arial" w:cs="Arial"/>
          <w:b/>
          <w:sz w:val="20"/>
          <w:szCs w:val="20"/>
        </w:rPr>
      </w:pPr>
      <w:r w:rsidRPr="003B658C">
        <w:rPr>
          <w:rFonts w:ascii="Arial" w:hAnsi="Arial" w:cs="Arial"/>
          <w:b/>
          <w:sz w:val="20"/>
          <w:szCs w:val="20"/>
        </w:rPr>
        <w:t>Opracowanie  dokumentacji projektowej dla zadania pn.: „Rozbudowa Centrum Integracji Osiedla Kotarbińskiego”– w ramach budżetu partycypacyjnego 2019 - wniosek nr  P0028.</w:t>
      </w:r>
    </w:p>
    <w:p w:rsidR="004B7BAB" w:rsidRPr="00C25535" w:rsidRDefault="00175AAD" w:rsidP="00124759">
      <w:pPr>
        <w:pStyle w:val="Akapitzlist2"/>
        <w:numPr>
          <w:ilvl w:val="0"/>
          <w:numId w:val="1"/>
        </w:numPr>
        <w:spacing w:before="200" w:line="360" w:lineRule="auto"/>
        <w:ind w:left="284"/>
        <w:rPr>
          <w:b/>
          <w:color w:val="auto"/>
          <w:szCs w:val="24"/>
        </w:rPr>
      </w:pPr>
      <w:r w:rsidRPr="00C25535">
        <w:rPr>
          <w:b/>
          <w:color w:val="auto"/>
          <w:szCs w:val="24"/>
        </w:rPr>
        <w:t xml:space="preserve"> </w:t>
      </w:r>
      <w:r w:rsidR="00490481" w:rsidRPr="00C25535">
        <w:rPr>
          <w:rFonts w:ascii="Arial" w:hAnsi="Arial" w:cs="Arial"/>
          <w:b/>
          <w:color w:val="auto"/>
          <w:sz w:val="20"/>
          <w:szCs w:val="20"/>
        </w:rPr>
        <w:t>OPIS PRZEDMIOTU ZAMÓWIENIA</w:t>
      </w:r>
    </w:p>
    <w:p w:rsidR="004E06F1" w:rsidRPr="00C25535" w:rsidRDefault="00C25535" w:rsidP="004E06F1">
      <w:pPr>
        <w:pStyle w:val="Akapitzlist"/>
        <w:numPr>
          <w:ilvl w:val="0"/>
          <w:numId w:val="41"/>
        </w:num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eastAsia="Droid Sans Fallback" w:hAnsi="Arial" w:cs="Arial"/>
          <w:sz w:val="20"/>
          <w:szCs w:val="20"/>
        </w:rPr>
      </w:pPr>
      <w:r>
        <w:rPr>
          <w:rFonts w:ascii="Arial" w:eastAsia="Droid Sans Fallback" w:hAnsi="Arial" w:cs="Arial"/>
          <w:sz w:val="20"/>
          <w:szCs w:val="20"/>
        </w:rPr>
        <w:t xml:space="preserve">Zakres zamówienia </w:t>
      </w:r>
      <w:r w:rsidRPr="00F75B86">
        <w:rPr>
          <w:rFonts w:ascii="Arial" w:hAnsi="Arial" w:cs="Arial"/>
          <w:bCs/>
          <w:sz w:val="20"/>
        </w:rPr>
        <w:t>obejmuje w szczególności:</w:t>
      </w:r>
    </w:p>
    <w:p w:rsidR="002C4077" w:rsidRPr="002C4077" w:rsidRDefault="002C4077" w:rsidP="002C4077">
      <w:pPr>
        <w:pStyle w:val="tyt"/>
        <w:keepNext w:val="0"/>
        <w:numPr>
          <w:ilvl w:val="0"/>
          <w:numId w:val="45"/>
        </w:numPr>
        <w:tabs>
          <w:tab w:val="left" w:pos="709"/>
        </w:tabs>
        <w:spacing w:before="0" w:after="0" w:line="360" w:lineRule="auto"/>
        <w:jc w:val="left"/>
        <w:rPr>
          <w:rFonts w:ascii="Arial" w:hAnsi="Arial" w:cs="Arial"/>
          <w:b w:val="0"/>
          <w:bCs/>
          <w:sz w:val="20"/>
        </w:rPr>
      </w:pPr>
      <w:r w:rsidRPr="002C4077">
        <w:rPr>
          <w:rFonts w:ascii="Arial" w:hAnsi="Arial" w:cs="Arial"/>
          <w:b w:val="0"/>
          <w:sz w:val="20"/>
        </w:rPr>
        <w:t>budowę ogólnodostępnej samoczyszczącej toalety z podłączeniem do mediów i kanalizacji sanitarnej wraz z dojściem utwardzonym z najbliższej alejki</w:t>
      </w:r>
    </w:p>
    <w:p w:rsidR="002C4077" w:rsidRPr="002C4077" w:rsidRDefault="002C4077" w:rsidP="002C4077">
      <w:pPr>
        <w:pStyle w:val="tyt"/>
        <w:keepNext w:val="0"/>
        <w:numPr>
          <w:ilvl w:val="0"/>
          <w:numId w:val="45"/>
        </w:numPr>
        <w:tabs>
          <w:tab w:val="left" w:pos="709"/>
        </w:tabs>
        <w:spacing w:before="0" w:after="0" w:line="360" w:lineRule="auto"/>
        <w:jc w:val="left"/>
        <w:rPr>
          <w:rFonts w:ascii="Arial" w:hAnsi="Arial" w:cs="Arial"/>
          <w:b w:val="0"/>
          <w:bCs/>
          <w:sz w:val="20"/>
        </w:rPr>
      </w:pPr>
      <w:r w:rsidRPr="002C4077">
        <w:rPr>
          <w:rFonts w:ascii="Arial" w:hAnsi="Arial" w:cs="Arial"/>
          <w:b w:val="0"/>
          <w:sz w:val="20"/>
        </w:rPr>
        <w:t>naprawę dwustopniowych schodków przy sklepiku</w:t>
      </w:r>
    </w:p>
    <w:p w:rsidR="002C4077" w:rsidRPr="002C4077" w:rsidRDefault="002C4077" w:rsidP="002C4077">
      <w:pPr>
        <w:pStyle w:val="tyt"/>
        <w:keepNext w:val="0"/>
        <w:numPr>
          <w:ilvl w:val="0"/>
          <w:numId w:val="45"/>
        </w:numPr>
        <w:spacing w:before="0" w:after="0" w:line="360" w:lineRule="auto"/>
        <w:jc w:val="both"/>
        <w:rPr>
          <w:rFonts w:ascii="Arial" w:hAnsi="Arial" w:cs="Arial"/>
          <w:b w:val="0"/>
          <w:bCs/>
          <w:sz w:val="20"/>
        </w:rPr>
      </w:pPr>
      <w:r w:rsidRPr="002C4077">
        <w:rPr>
          <w:rFonts w:ascii="Arial" w:hAnsi="Arial" w:cs="Arial"/>
          <w:b w:val="0"/>
          <w:bCs/>
          <w:sz w:val="20"/>
        </w:rPr>
        <w:t xml:space="preserve">modernizację chodnika w dwóch wersjach: </w:t>
      </w:r>
    </w:p>
    <w:p w:rsidR="002C4077" w:rsidRPr="002C4077" w:rsidRDefault="002C4077" w:rsidP="002C4077">
      <w:pPr>
        <w:pStyle w:val="tyt"/>
        <w:keepNext w:val="0"/>
        <w:spacing w:before="0" w:after="0" w:line="360" w:lineRule="auto"/>
        <w:ind w:left="720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</w:t>
      </w:r>
      <w:r w:rsidRPr="002C4077">
        <w:rPr>
          <w:rFonts w:ascii="Arial" w:hAnsi="Arial" w:cs="Arial"/>
          <w:b w:val="0"/>
          <w:bCs/>
          <w:sz w:val="20"/>
        </w:rPr>
        <w:t>- uzupełnienie nawierzchni istniejącego chodnika</w:t>
      </w:r>
    </w:p>
    <w:p w:rsidR="002C4077" w:rsidRPr="002C4077" w:rsidRDefault="002C4077" w:rsidP="002C4077">
      <w:pPr>
        <w:pStyle w:val="tyt"/>
        <w:keepNext w:val="0"/>
        <w:spacing w:before="0" w:after="0" w:line="360" w:lineRule="auto"/>
        <w:ind w:left="720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</w:t>
      </w:r>
      <w:r w:rsidRPr="002C4077">
        <w:rPr>
          <w:rFonts w:ascii="Arial" w:hAnsi="Arial" w:cs="Arial"/>
          <w:b w:val="0"/>
          <w:bCs/>
          <w:sz w:val="20"/>
        </w:rPr>
        <w:t>- odtworzenie nowej asfaltowej nawierzchni chodnika</w:t>
      </w:r>
    </w:p>
    <w:p w:rsidR="002C4077" w:rsidRPr="002C4077" w:rsidRDefault="002C4077" w:rsidP="002C4077">
      <w:pPr>
        <w:pStyle w:val="tyt"/>
        <w:keepNext w:val="0"/>
        <w:numPr>
          <w:ilvl w:val="0"/>
          <w:numId w:val="46"/>
        </w:numPr>
        <w:spacing w:before="0" w:after="0" w:line="360" w:lineRule="auto"/>
        <w:jc w:val="both"/>
        <w:rPr>
          <w:rFonts w:ascii="Arial" w:hAnsi="Arial" w:cs="Arial"/>
          <w:b w:val="0"/>
          <w:bCs/>
          <w:sz w:val="20"/>
        </w:rPr>
      </w:pPr>
      <w:r w:rsidRPr="002C4077">
        <w:rPr>
          <w:rFonts w:ascii="Arial" w:hAnsi="Arial" w:cs="Arial"/>
          <w:b w:val="0"/>
          <w:bCs/>
          <w:sz w:val="20"/>
        </w:rPr>
        <w:t>oświetlenie terenu na słupach istniejącego chodnika asfaltowego</w:t>
      </w:r>
    </w:p>
    <w:p w:rsidR="00C25535" w:rsidRPr="001E59FE" w:rsidRDefault="002C4077" w:rsidP="001E59FE">
      <w:pPr>
        <w:pStyle w:val="tyt"/>
        <w:keepNext w:val="0"/>
        <w:numPr>
          <w:ilvl w:val="0"/>
          <w:numId w:val="46"/>
        </w:numPr>
        <w:spacing w:before="0" w:after="0" w:line="360" w:lineRule="auto"/>
        <w:jc w:val="both"/>
        <w:rPr>
          <w:rFonts w:ascii="Arial" w:hAnsi="Arial" w:cs="Arial"/>
          <w:b w:val="0"/>
          <w:bCs/>
          <w:sz w:val="20"/>
        </w:rPr>
      </w:pPr>
      <w:r w:rsidRPr="002C4077">
        <w:rPr>
          <w:rFonts w:ascii="Arial" w:hAnsi="Arial" w:cs="Arial"/>
          <w:b w:val="0"/>
          <w:bCs/>
          <w:sz w:val="20"/>
        </w:rPr>
        <w:t xml:space="preserve">montaż tablicy informacyjnej o realizacji w ramach </w:t>
      </w:r>
      <w:r w:rsidRPr="002C4077">
        <w:rPr>
          <w:rFonts w:ascii="Arial" w:hAnsi="Arial" w:cs="Arial"/>
          <w:b w:val="0"/>
          <w:sz w:val="20"/>
        </w:rPr>
        <w:t>budżetu partycypacyjnego 2019</w:t>
      </w:r>
    </w:p>
    <w:p w:rsidR="004E06F1" w:rsidRPr="00F75B86" w:rsidRDefault="004E06F1" w:rsidP="004E06F1">
      <w:pPr>
        <w:pStyle w:val="tyt"/>
        <w:keepNext w:val="0"/>
        <w:numPr>
          <w:ilvl w:val="0"/>
          <w:numId w:val="41"/>
        </w:numPr>
        <w:spacing w:before="0" w:after="0" w:line="360" w:lineRule="auto"/>
        <w:ind w:left="284" w:hanging="284"/>
        <w:jc w:val="both"/>
        <w:rPr>
          <w:rFonts w:ascii="Arial" w:hAnsi="Arial" w:cs="Arial"/>
          <w:b w:val="0"/>
          <w:bCs/>
          <w:sz w:val="20"/>
        </w:rPr>
      </w:pPr>
      <w:r w:rsidRPr="00F75B86">
        <w:rPr>
          <w:rFonts w:ascii="Arial" w:hAnsi="Arial" w:cs="Arial"/>
          <w:b w:val="0"/>
          <w:bCs/>
          <w:sz w:val="20"/>
        </w:rPr>
        <w:t xml:space="preserve">Przedmiot umowy obejmuje w szczególności: </w:t>
      </w:r>
    </w:p>
    <w:p w:rsidR="004E06F1" w:rsidRPr="000832F6" w:rsidRDefault="004E06F1" w:rsidP="007D5134">
      <w:pPr>
        <w:pStyle w:val="Tekstpodstawowy3"/>
        <w:numPr>
          <w:ilvl w:val="1"/>
          <w:numId w:val="40"/>
        </w:numPr>
        <w:spacing w:after="0" w:line="360" w:lineRule="auto"/>
        <w:ind w:right="-17"/>
        <w:jc w:val="left"/>
        <w:rPr>
          <w:rFonts w:ascii="Arial" w:hAnsi="Arial" w:cs="Arial"/>
          <w:sz w:val="20"/>
          <w:szCs w:val="20"/>
        </w:rPr>
      </w:pPr>
      <w:r w:rsidRPr="000832F6">
        <w:rPr>
          <w:rFonts w:ascii="Arial" w:hAnsi="Arial" w:cs="Arial"/>
          <w:sz w:val="20"/>
          <w:szCs w:val="20"/>
        </w:rPr>
        <w:t>uzyskanie materiałów przedprojektowych, w tym m.</w:t>
      </w:r>
      <w:r w:rsidR="007D5134">
        <w:rPr>
          <w:rFonts w:ascii="Arial" w:hAnsi="Arial" w:cs="Arial"/>
          <w:sz w:val="20"/>
          <w:szCs w:val="20"/>
        </w:rPr>
        <w:t xml:space="preserve"> In.</w:t>
      </w:r>
      <w:r w:rsidRPr="000832F6">
        <w:rPr>
          <w:rFonts w:ascii="Arial" w:hAnsi="Arial" w:cs="Arial"/>
          <w:sz w:val="20"/>
          <w:szCs w:val="20"/>
        </w:rPr>
        <w:t xml:space="preserve"> zakup i aktualizacj</w:t>
      </w:r>
      <w:r>
        <w:rPr>
          <w:rFonts w:ascii="Arial" w:hAnsi="Arial" w:cs="Arial"/>
          <w:sz w:val="20"/>
          <w:szCs w:val="20"/>
        </w:rPr>
        <w:t>ę</w:t>
      </w:r>
      <w:r w:rsidRPr="000832F6">
        <w:rPr>
          <w:rFonts w:ascii="Arial" w:hAnsi="Arial" w:cs="Arial"/>
          <w:sz w:val="20"/>
          <w:szCs w:val="20"/>
        </w:rPr>
        <w:t xml:space="preserve"> mapy do celów projektowych,</w:t>
      </w:r>
      <w:r>
        <w:rPr>
          <w:rFonts w:ascii="Arial" w:hAnsi="Arial" w:cs="Arial"/>
          <w:sz w:val="20"/>
          <w:szCs w:val="20"/>
        </w:rPr>
        <w:t xml:space="preserve"> przedmiotowa działka nie jest objęta miejscowym planem zagospodarowania przestrzennego.</w:t>
      </w:r>
    </w:p>
    <w:p w:rsidR="004E06F1" w:rsidRPr="000832F6" w:rsidRDefault="004E06F1" w:rsidP="004E06F1">
      <w:pPr>
        <w:pStyle w:val="Tekstpodstawowy3"/>
        <w:numPr>
          <w:ilvl w:val="1"/>
          <w:numId w:val="40"/>
        </w:numPr>
        <w:spacing w:after="0" w:line="360" w:lineRule="auto"/>
        <w:ind w:right="-17"/>
        <w:rPr>
          <w:rFonts w:ascii="Arial" w:hAnsi="Arial" w:cs="Arial"/>
          <w:sz w:val="20"/>
          <w:szCs w:val="20"/>
        </w:rPr>
      </w:pPr>
      <w:r w:rsidRPr="000832F6">
        <w:rPr>
          <w:rFonts w:ascii="Arial" w:hAnsi="Arial" w:cs="Arial"/>
          <w:sz w:val="20"/>
          <w:szCs w:val="20"/>
        </w:rPr>
        <w:t>wykonanie dokumentacji zdjęciowej stanu istniejącego</w:t>
      </w:r>
    </w:p>
    <w:p w:rsidR="004E06F1" w:rsidRPr="000832F6" w:rsidRDefault="004E06F1" w:rsidP="004E06F1">
      <w:pPr>
        <w:pStyle w:val="Tekstpodstawowy3"/>
        <w:numPr>
          <w:ilvl w:val="1"/>
          <w:numId w:val="40"/>
        </w:numPr>
        <w:spacing w:after="0" w:line="360" w:lineRule="auto"/>
        <w:ind w:right="-17"/>
        <w:rPr>
          <w:rFonts w:ascii="Arial" w:hAnsi="Arial" w:cs="Arial"/>
          <w:sz w:val="20"/>
          <w:szCs w:val="20"/>
        </w:rPr>
      </w:pPr>
      <w:r w:rsidRPr="000832F6">
        <w:rPr>
          <w:rFonts w:ascii="Arial" w:hAnsi="Arial" w:cs="Arial"/>
          <w:bCs/>
          <w:sz w:val="20"/>
          <w:szCs w:val="20"/>
        </w:rPr>
        <w:t>opracowanie projektu budowlan</w:t>
      </w:r>
      <w:r>
        <w:rPr>
          <w:rFonts w:ascii="Arial" w:hAnsi="Arial" w:cs="Arial"/>
          <w:bCs/>
          <w:sz w:val="20"/>
          <w:szCs w:val="20"/>
        </w:rPr>
        <w:t>o - wykonawczego</w:t>
      </w:r>
      <w:r w:rsidRPr="000832F6">
        <w:rPr>
          <w:rFonts w:ascii="Arial" w:hAnsi="Arial" w:cs="Arial"/>
          <w:bCs/>
          <w:sz w:val="20"/>
          <w:szCs w:val="20"/>
        </w:rPr>
        <w:t xml:space="preserve"> wraz z informacją BIOZ w </w:t>
      </w:r>
      <w:r>
        <w:rPr>
          <w:rFonts w:ascii="Arial" w:hAnsi="Arial" w:cs="Arial"/>
          <w:bCs/>
          <w:sz w:val="20"/>
          <w:szCs w:val="20"/>
        </w:rPr>
        <w:t>5</w:t>
      </w:r>
      <w:r w:rsidRPr="000832F6">
        <w:rPr>
          <w:rFonts w:ascii="Arial" w:hAnsi="Arial" w:cs="Arial"/>
          <w:bCs/>
          <w:sz w:val="20"/>
          <w:szCs w:val="20"/>
        </w:rPr>
        <w:t xml:space="preserve"> egz.</w:t>
      </w:r>
    </w:p>
    <w:p w:rsidR="004E06F1" w:rsidRPr="000832F6" w:rsidRDefault="004E06F1" w:rsidP="004E06F1">
      <w:pPr>
        <w:pStyle w:val="Tekstpodstawowy3"/>
        <w:numPr>
          <w:ilvl w:val="1"/>
          <w:numId w:val="40"/>
        </w:numPr>
        <w:spacing w:after="0" w:line="360" w:lineRule="auto"/>
        <w:ind w:right="-17"/>
        <w:rPr>
          <w:rFonts w:ascii="Arial" w:hAnsi="Arial" w:cs="Arial"/>
          <w:sz w:val="20"/>
          <w:szCs w:val="20"/>
        </w:rPr>
      </w:pPr>
      <w:r w:rsidRPr="000832F6">
        <w:rPr>
          <w:rFonts w:ascii="Arial" w:hAnsi="Arial" w:cs="Arial"/>
          <w:bCs/>
          <w:sz w:val="20"/>
          <w:szCs w:val="20"/>
        </w:rPr>
        <w:t>opracowanie specyfikacji technicznej wykonania i odbioru robót - w 3 egz.,</w:t>
      </w:r>
    </w:p>
    <w:p w:rsidR="004E06F1" w:rsidRPr="000832F6" w:rsidRDefault="004E06F1" w:rsidP="004E06F1">
      <w:pPr>
        <w:pStyle w:val="Tekstpodstawowy3"/>
        <w:numPr>
          <w:ilvl w:val="1"/>
          <w:numId w:val="40"/>
        </w:numPr>
        <w:spacing w:after="0" w:line="360" w:lineRule="auto"/>
        <w:ind w:right="-17"/>
        <w:rPr>
          <w:rFonts w:ascii="Arial" w:hAnsi="Arial" w:cs="Arial"/>
          <w:bCs/>
          <w:sz w:val="20"/>
          <w:szCs w:val="20"/>
        </w:rPr>
      </w:pPr>
      <w:r w:rsidRPr="000832F6">
        <w:rPr>
          <w:rFonts w:ascii="Arial" w:hAnsi="Arial" w:cs="Arial"/>
          <w:bCs/>
          <w:sz w:val="20"/>
          <w:szCs w:val="20"/>
        </w:rPr>
        <w:t>opracowanie przedmiar</w:t>
      </w:r>
      <w:r>
        <w:rPr>
          <w:rFonts w:ascii="Arial" w:hAnsi="Arial" w:cs="Arial"/>
          <w:bCs/>
          <w:sz w:val="20"/>
          <w:szCs w:val="20"/>
        </w:rPr>
        <w:t>u</w:t>
      </w:r>
      <w:r w:rsidRPr="000832F6">
        <w:rPr>
          <w:rFonts w:ascii="Arial" w:hAnsi="Arial" w:cs="Arial"/>
          <w:bCs/>
          <w:sz w:val="20"/>
          <w:szCs w:val="20"/>
        </w:rPr>
        <w:t xml:space="preserve"> robót - w 3 egz.,</w:t>
      </w:r>
    </w:p>
    <w:p w:rsidR="004E06F1" w:rsidRPr="000832F6" w:rsidRDefault="004E06F1" w:rsidP="004E06F1">
      <w:pPr>
        <w:pStyle w:val="Tekstpodstawowy3"/>
        <w:numPr>
          <w:ilvl w:val="1"/>
          <w:numId w:val="40"/>
        </w:numPr>
        <w:spacing w:after="0" w:line="360" w:lineRule="auto"/>
        <w:ind w:right="-17"/>
        <w:rPr>
          <w:rFonts w:ascii="Arial" w:hAnsi="Arial" w:cs="Arial"/>
          <w:bCs/>
          <w:sz w:val="20"/>
          <w:szCs w:val="20"/>
        </w:rPr>
      </w:pPr>
      <w:r w:rsidRPr="000832F6">
        <w:rPr>
          <w:rFonts w:ascii="Arial" w:hAnsi="Arial" w:cs="Arial"/>
          <w:bCs/>
          <w:sz w:val="20"/>
          <w:szCs w:val="20"/>
        </w:rPr>
        <w:t>opracowanie kosztorysu inwestorskiego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0832F6">
        <w:rPr>
          <w:rFonts w:ascii="Arial" w:hAnsi="Arial" w:cs="Arial"/>
          <w:bCs/>
          <w:sz w:val="20"/>
          <w:szCs w:val="20"/>
        </w:rPr>
        <w:t>- w 2 egz.,</w:t>
      </w:r>
    </w:p>
    <w:p w:rsidR="004E06F1" w:rsidRPr="00C7733A" w:rsidRDefault="004E06F1" w:rsidP="004E06F1">
      <w:pPr>
        <w:pStyle w:val="Tekstpodstawowy3"/>
        <w:numPr>
          <w:ilvl w:val="1"/>
          <w:numId w:val="40"/>
        </w:numPr>
        <w:spacing w:after="0" w:line="360" w:lineRule="auto"/>
        <w:ind w:right="-17"/>
        <w:rPr>
          <w:rFonts w:ascii="Arial" w:hAnsi="Arial" w:cs="Arial"/>
          <w:bCs/>
          <w:sz w:val="20"/>
          <w:szCs w:val="20"/>
        </w:rPr>
      </w:pPr>
      <w:r w:rsidRPr="00C7733A">
        <w:rPr>
          <w:rFonts w:ascii="Arial" w:hAnsi="Arial" w:cs="Arial"/>
          <w:bCs/>
          <w:sz w:val="20"/>
          <w:szCs w:val="20"/>
        </w:rPr>
        <w:t>w przypadku konieczności wycinki zieleni opracowanie projektu gospodarki zielenią i nasadzeń zastępczych wraz ze złożeniem wniosku o pozwolenie na wycinkę</w:t>
      </w:r>
    </w:p>
    <w:p w:rsidR="004E06F1" w:rsidRPr="000832F6" w:rsidRDefault="004E06F1" w:rsidP="004E06F1">
      <w:pPr>
        <w:pStyle w:val="Tekstpodstawowy3"/>
        <w:numPr>
          <w:ilvl w:val="1"/>
          <w:numId w:val="40"/>
        </w:numPr>
        <w:spacing w:after="0" w:line="360" w:lineRule="auto"/>
        <w:ind w:right="-17"/>
        <w:rPr>
          <w:rFonts w:ascii="Arial" w:hAnsi="Arial" w:cs="Arial"/>
          <w:bCs/>
          <w:sz w:val="20"/>
          <w:szCs w:val="20"/>
        </w:rPr>
      </w:pPr>
      <w:r w:rsidRPr="000832F6">
        <w:rPr>
          <w:rFonts w:ascii="Arial" w:hAnsi="Arial" w:cs="Arial"/>
          <w:bCs/>
          <w:sz w:val="20"/>
          <w:szCs w:val="20"/>
        </w:rPr>
        <w:lastRenderedPageBreak/>
        <w:t xml:space="preserve">złożenie kompletnego wniosku o wydanie decyzji pozwolenia na budowę lub wniosku o przyjęcie zgłoszenia rozpoczęcia robót do organu administracji arch. – bud. i uzyskanie właściwej zgody na realizację, </w:t>
      </w:r>
    </w:p>
    <w:p w:rsidR="004E06F1" w:rsidRPr="000832F6" w:rsidRDefault="004E06F1" w:rsidP="004E06F1">
      <w:pPr>
        <w:pStyle w:val="Tekstpodstawowy3"/>
        <w:numPr>
          <w:ilvl w:val="1"/>
          <w:numId w:val="40"/>
        </w:numPr>
        <w:spacing w:after="0" w:line="360" w:lineRule="auto"/>
        <w:ind w:right="-17"/>
        <w:rPr>
          <w:rFonts w:ascii="Arial" w:hAnsi="Arial" w:cs="Arial"/>
          <w:bCs/>
          <w:sz w:val="20"/>
          <w:szCs w:val="20"/>
        </w:rPr>
      </w:pPr>
      <w:r w:rsidRPr="000832F6">
        <w:rPr>
          <w:rFonts w:ascii="Arial" w:hAnsi="Arial" w:cs="Arial"/>
          <w:bCs/>
          <w:sz w:val="20"/>
          <w:szCs w:val="20"/>
        </w:rPr>
        <w:t xml:space="preserve">zapis całości dokumentacji na płycie CD w 2 egz. w formacie: PDF i </w:t>
      </w:r>
      <w:proofErr w:type="spellStart"/>
      <w:r w:rsidRPr="000832F6">
        <w:rPr>
          <w:rFonts w:ascii="Arial" w:hAnsi="Arial" w:cs="Arial"/>
          <w:bCs/>
          <w:sz w:val="20"/>
          <w:szCs w:val="20"/>
        </w:rPr>
        <w:t>dwg</w:t>
      </w:r>
      <w:proofErr w:type="spellEnd"/>
      <w:r w:rsidRPr="000832F6">
        <w:rPr>
          <w:rFonts w:ascii="Arial" w:hAnsi="Arial" w:cs="Arial"/>
          <w:bCs/>
          <w:sz w:val="20"/>
          <w:szCs w:val="20"/>
        </w:rPr>
        <w:t xml:space="preserve">. </w:t>
      </w:r>
    </w:p>
    <w:p w:rsidR="00611C54" w:rsidRDefault="00611C54" w:rsidP="00611C54">
      <w:pPr>
        <w:autoSpaceDE w:val="0"/>
        <w:autoSpaceDN w:val="0"/>
        <w:adjustRightInd w:val="0"/>
        <w:jc w:val="left"/>
        <w:rPr>
          <w:rFonts w:ascii="ArialMT" w:eastAsia="Droid Sans Fallback" w:hAnsi="ArialMT" w:cs="ArialMT"/>
          <w:sz w:val="20"/>
          <w:szCs w:val="20"/>
        </w:rPr>
      </w:pPr>
    </w:p>
    <w:p w:rsidR="00330B2B" w:rsidRPr="004E06F1" w:rsidRDefault="00330B2B" w:rsidP="003574EC">
      <w:pPr>
        <w:pStyle w:val="Tekstpodstawowy3"/>
        <w:spacing w:after="0" w:line="360" w:lineRule="auto"/>
        <w:ind w:right="-17"/>
        <w:rPr>
          <w:rFonts w:ascii="Arial" w:hAnsi="Arial" w:cs="Arial"/>
          <w:b/>
          <w:bCs/>
          <w:sz w:val="20"/>
          <w:szCs w:val="20"/>
        </w:rPr>
      </w:pPr>
      <w:r w:rsidRPr="004E06F1">
        <w:rPr>
          <w:rFonts w:ascii="Arial" w:hAnsi="Arial" w:cs="Arial"/>
          <w:b/>
          <w:bCs/>
          <w:sz w:val="20"/>
          <w:szCs w:val="20"/>
        </w:rPr>
        <w:t xml:space="preserve">Szczegółowy zakres dokumentacji </w:t>
      </w:r>
      <w:r w:rsidR="00816ED3" w:rsidRPr="004E06F1">
        <w:rPr>
          <w:rFonts w:ascii="Arial" w:hAnsi="Arial" w:cs="Arial"/>
          <w:b/>
          <w:bCs/>
          <w:sz w:val="20"/>
          <w:szCs w:val="20"/>
        </w:rPr>
        <w:t>określa</w:t>
      </w:r>
      <w:r w:rsidRPr="004E06F1">
        <w:rPr>
          <w:rFonts w:ascii="Arial" w:hAnsi="Arial" w:cs="Arial"/>
          <w:b/>
          <w:bCs/>
          <w:sz w:val="20"/>
          <w:szCs w:val="20"/>
        </w:rPr>
        <w:t xml:space="preserve"> wniosek nr </w:t>
      </w:r>
      <w:r w:rsidR="004E06F1" w:rsidRPr="004E06F1">
        <w:rPr>
          <w:rFonts w:ascii="Arial" w:hAnsi="Arial" w:cs="Arial"/>
          <w:b/>
          <w:bCs/>
          <w:sz w:val="20"/>
          <w:szCs w:val="20"/>
        </w:rPr>
        <w:t>P00</w:t>
      </w:r>
      <w:r w:rsidR="008B708E">
        <w:rPr>
          <w:rFonts w:ascii="Arial" w:hAnsi="Arial" w:cs="Arial"/>
          <w:b/>
          <w:bCs/>
          <w:sz w:val="20"/>
          <w:szCs w:val="20"/>
        </w:rPr>
        <w:t>2</w:t>
      </w:r>
      <w:r w:rsidR="004E06F1" w:rsidRPr="004E06F1">
        <w:rPr>
          <w:rFonts w:ascii="Arial" w:hAnsi="Arial" w:cs="Arial"/>
          <w:b/>
          <w:bCs/>
          <w:sz w:val="20"/>
          <w:szCs w:val="20"/>
        </w:rPr>
        <w:t>8</w:t>
      </w:r>
      <w:r w:rsidRPr="004E06F1">
        <w:rPr>
          <w:rFonts w:ascii="Arial" w:hAnsi="Arial" w:cs="Arial"/>
          <w:b/>
          <w:bCs/>
          <w:sz w:val="20"/>
          <w:szCs w:val="20"/>
        </w:rPr>
        <w:t xml:space="preserve"> V edycji ZBP </w:t>
      </w:r>
      <w:r w:rsidR="005E2850">
        <w:rPr>
          <w:rFonts w:ascii="Arial" w:hAnsi="Arial" w:cs="Arial"/>
          <w:b/>
          <w:bCs/>
          <w:sz w:val="20"/>
          <w:szCs w:val="20"/>
        </w:rPr>
        <w:t xml:space="preserve"> </w:t>
      </w:r>
      <w:r w:rsidR="00311D54">
        <w:rPr>
          <w:rFonts w:ascii="Arial" w:hAnsi="Arial" w:cs="Arial"/>
          <w:b/>
          <w:bCs/>
          <w:sz w:val="20"/>
          <w:szCs w:val="20"/>
        </w:rPr>
        <w:t xml:space="preserve">w </w:t>
      </w:r>
      <w:r w:rsidR="007D5134">
        <w:rPr>
          <w:rFonts w:ascii="Arial" w:hAnsi="Arial" w:cs="Arial"/>
          <w:b/>
          <w:bCs/>
          <w:sz w:val="20"/>
          <w:szCs w:val="20"/>
        </w:rPr>
        <w:t>załączeniu</w:t>
      </w:r>
      <w:r w:rsidR="004E06F1" w:rsidRPr="004E06F1">
        <w:rPr>
          <w:rFonts w:ascii="Arial" w:hAnsi="Arial" w:cs="Arial"/>
          <w:b/>
          <w:bCs/>
          <w:sz w:val="20"/>
          <w:szCs w:val="20"/>
        </w:rPr>
        <w:t>.</w:t>
      </w:r>
    </w:p>
    <w:p w:rsidR="004B7BAB" w:rsidRPr="004E06F1" w:rsidRDefault="00490481" w:rsidP="00D54473">
      <w:pPr>
        <w:pStyle w:val="Akapitzlist2"/>
        <w:numPr>
          <w:ilvl w:val="0"/>
          <w:numId w:val="1"/>
        </w:numPr>
        <w:spacing w:before="240" w:after="240" w:line="360" w:lineRule="auto"/>
        <w:ind w:left="283" w:hanging="357"/>
        <w:rPr>
          <w:rFonts w:ascii="Arial" w:hAnsi="Arial" w:cs="Arial"/>
          <w:b/>
          <w:color w:val="auto"/>
          <w:sz w:val="20"/>
          <w:szCs w:val="20"/>
        </w:rPr>
      </w:pPr>
      <w:r w:rsidRPr="004E06F1">
        <w:rPr>
          <w:rFonts w:ascii="Arial" w:hAnsi="Arial" w:cs="Arial"/>
          <w:b/>
          <w:color w:val="auto"/>
          <w:sz w:val="20"/>
          <w:szCs w:val="20"/>
        </w:rPr>
        <w:t>KRYTERIA OCENY OFERT</w:t>
      </w:r>
    </w:p>
    <w:p w:rsidR="00B52096" w:rsidRDefault="00B52096" w:rsidP="00D54473">
      <w:pPr>
        <w:numPr>
          <w:ilvl w:val="0"/>
          <w:numId w:val="23"/>
        </w:numPr>
        <w:suppressAutoHyphens/>
        <w:spacing w:line="360" w:lineRule="auto"/>
        <w:ind w:left="425" w:hanging="425"/>
        <w:rPr>
          <w:rFonts w:ascii="Arial" w:hAnsi="Arial" w:cs="Arial"/>
          <w:sz w:val="20"/>
          <w:szCs w:val="20"/>
        </w:rPr>
      </w:pPr>
      <w:r w:rsidRPr="00245912">
        <w:rPr>
          <w:rFonts w:ascii="Arial" w:hAnsi="Arial" w:cs="Arial"/>
          <w:sz w:val="20"/>
          <w:szCs w:val="20"/>
        </w:rPr>
        <w:t>Kryterium : 100% ceny</w:t>
      </w:r>
    </w:p>
    <w:p w:rsidR="00245912" w:rsidRPr="00175AAD" w:rsidRDefault="00245912" w:rsidP="00D54473">
      <w:pPr>
        <w:pStyle w:val="Akapitzlist2"/>
        <w:numPr>
          <w:ilvl w:val="0"/>
          <w:numId w:val="1"/>
        </w:numPr>
        <w:spacing w:before="240" w:after="120" w:line="360" w:lineRule="auto"/>
        <w:ind w:left="283" w:hanging="357"/>
        <w:rPr>
          <w:rFonts w:ascii="Arial" w:hAnsi="Arial" w:cs="Arial"/>
          <w:b/>
          <w:sz w:val="20"/>
          <w:szCs w:val="20"/>
        </w:rPr>
      </w:pPr>
      <w:r w:rsidRPr="00175AAD">
        <w:rPr>
          <w:rFonts w:ascii="Arial" w:hAnsi="Arial" w:cs="Arial"/>
          <w:b/>
          <w:sz w:val="20"/>
          <w:szCs w:val="20"/>
        </w:rPr>
        <w:t>DANE DOTYCZĄCE ZŁOŻENIA OFERTY</w:t>
      </w:r>
    </w:p>
    <w:p w:rsidR="00723A63" w:rsidRPr="006E573C" w:rsidRDefault="00245912" w:rsidP="006E573C">
      <w:pPr>
        <w:numPr>
          <w:ilvl w:val="0"/>
          <w:numId w:val="34"/>
        </w:numPr>
        <w:suppressAutoHyphens/>
        <w:spacing w:line="360" w:lineRule="auto"/>
        <w:ind w:left="425" w:hanging="425"/>
        <w:rPr>
          <w:rFonts w:ascii="Arial" w:hAnsi="Arial" w:cs="Arial"/>
          <w:sz w:val="20"/>
          <w:szCs w:val="20"/>
        </w:rPr>
      </w:pPr>
      <w:r w:rsidRPr="00245912">
        <w:rPr>
          <w:rFonts w:ascii="Arial" w:hAnsi="Arial" w:cs="Arial"/>
          <w:sz w:val="20"/>
          <w:szCs w:val="20"/>
        </w:rPr>
        <w:t>Warunkiem udziału Wykonawcy w postępowaniu jest:</w:t>
      </w:r>
    </w:p>
    <w:p w:rsidR="00245912" w:rsidRPr="00723A63" w:rsidRDefault="003574EC" w:rsidP="00723A63">
      <w:pPr>
        <w:pStyle w:val="Akapitzlist"/>
        <w:numPr>
          <w:ilvl w:val="0"/>
          <w:numId w:val="37"/>
        </w:numPr>
        <w:suppressAutoHyphens/>
        <w:spacing w:line="360" w:lineRule="auto"/>
        <w:rPr>
          <w:rFonts w:ascii="Arial" w:hAnsi="Arial" w:cs="Arial"/>
          <w:sz w:val="20"/>
          <w:szCs w:val="20"/>
        </w:rPr>
      </w:pPr>
      <w:r w:rsidRPr="00723A63">
        <w:rPr>
          <w:rFonts w:ascii="Arial" w:hAnsi="Arial" w:cs="Arial"/>
          <w:sz w:val="20"/>
          <w:szCs w:val="20"/>
        </w:rPr>
        <w:t>W</w:t>
      </w:r>
      <w:r w:rsidR="00245912" w:rsidRPr="00723A63">
        <w:rPr>
          <w:rFonts w:ascii="Arial" w:hAnsi="Arial" w:cs="Arial"/>
          <w:sz w:val="20"/>
          <w:szCs w:val="20"/>
        </w:rPr>
        <w:t xml:space="preserve">ykazanie się posiadanym doświadczeniem </w:t>
      </w:r>
      <w:r w:rsidR="00124759" w:rsidRPr="00723A63">
        <w:rPr>
          <w:rFonts w:ascii="Arial" w:hAnsi="Arial" w:cs="Arial"/>
          <w:sz w:val="20"/>
          <w:szCs w:val="20"/>
        </w:rPr>
        <w:t xml:space="preserve">w opracowaniu w okresie ostatnich </w:t>
      </w:r>
      <w:r w:rsidR="004E06F1">
        <w:rPr>
          <w:rFonts w:ascii="Arial" w:hAnsi="Arial" w:cs="Arial"/>
          <w:sz w:val="20"/>
          <w:szCs w:val="20"/>
        </w:rPr>
        <w:t>3</w:t>
      </w:r>
      <w:r w:rsidR="00124759" w:rsidRPr="00723A63">
        <w:rPr>
          <w:rFonts w:ascii="Arial" w:hAnsi="Arial" w:cs="Arial"/>
          <w:sz w:val="20"/>
          <w:szCs w:val="20"/>
        </w:rPr>
        <w:t xml:space="preserve"> lat</w:t>
      </w:r>
      <w:r w:rsidR="00245912" w:rsidRPr="00723A63">
        <w:rPr>
          <w:rFonts w:ascii="Arial" w:hAnsi="Arial" w:cs="Arial"/>
          <w:sz w:val="20"/>
          <w:szCs w:val="20"/>
        </w:rPr>
        <w:t xml:space="preserve"> przed złożeniem oferty z należytą starannością min.</w:t>
      </w:r>
      <w:r w:rsidR="00AE5EB4" w:rsidRPr="00AE5EB4">
        <w:rPr>
          <w:rFonts w:ascii="Arial" w:hAnsi="Arial" w:cs="Arial"/>
          <w:sz w:val="20"/>
          <w:szCs w:val="20"/>
        </w:rPr>
        <w:t xml:space="preserve"> 1 projekt</w:t>
      </w:r>
      <w:r w:rsidR="004E06F1">
        <w:rPr>
          <w:rFonts w:ascii="Arial" w:hAnsi="Arial" w:cs="Arial"/>
          <w:sz w:val="20"/>
          <w:szCs w:val="20"/>
        </w:rPr>
        <w:t>u</w:t>
      </w:r>
      <w:r w:rsidR="00AE5EB4" w:rsidRPr="00AE5EB4">
        <w:rPr>
          <w:rFonts w:ascii="Arial" w:hAnsi="Arial" w:cs="Arial"/>
          <w:sz w:val="20"/>
          <w:szCs w:val="20"/>
        </w:rPr>
        <w:t xml:space="preserve"> przebudowy/ budowy/ modernizacji </w:t>
      </w:r>
      <w:r w:rsidR="00033972">
        <w:rPr>
          <w:rFonts w:ascii="Arial" w:hAnsi="Arial" w:cs="Arial"/>
          <w:sz w:val="20"/>
          <w:szCs w:val="20"/>
        </w:rPr>
        <w:t>ciągu pieszego lub pieszo jezdnego</w:t>
      </w:r>
      <w:r w:rsidR="00756E43">
        <w:rPr>
          <w:rFonts w:ascii="Arial" w:hAnsi="Arial" w:cs="Arial"/>
          <w:sz w:val="20"/>
          <w:szCs w:val="20"/>
        </w:rPr>
        <w:t xml:space="preserve"> </w:t>
      </w:r>
      <w:r w:rsidR="00033972">
        <w:rPr>
          <w:rFonts w:ascii="Arial" w:hAnsi="Arial" w:cs="Arial"/>
          <w:sz w:val="20"/>
          <w:szCs w:val="20"/>
        </w:rPr>
        <w:t xml:space="preserve">lub parkingu lub nawierzchni o podobnym charakterze </w:t>
      </w:r>
      <w:r w:rsidR="00756E43">
        <w:rPr>
          <w:rFonts w:ascii="Arial" w:hAnsi="Arial" w:cs="Arial"/>
          <w:sz w:val="20"/>
          <w:szCs w:val="20"/>
        </w:rPr>
        <w:t>wraz oświetleniem</w:t>
      </w:r>
    </w:p>
    <w:p w:rsidR="00756E43" w:rsidRDefault="003574EC" w:rsidP="00723A63">
      <w:pPr>
        <w:pStyle w:val="Akapitzlist"/>
        <w:numPr>
          <w:ilvl w:val="0"/>
          <w:numId w:val="37"/>
        </w:numPr>
        <w:suppressAutoHyphens/>
        <w:spacing w:line="360" w:lineRule="auto"/>
        <w:rPr>
          <w:rFonts w:ascii="Arial" w:hAnsi="Arial" w:cs="Arial"/>
          <w:sz w:val="20"/>
          <w:szCs w:val="20"/>
        </w:rPr>
      </w:pPr>
      <w:r w:rsidRPr="00723A63">
        <w:rPr>
          <w:rFonts w:ascii="Arial" w:hAnsi="Arial" w:cs="Arial"/>
          <w:sz w:val="20"/>
          <w:szCs w:val="20"/>
        </w:rPr>
        <w:t>W</w:t>
      </w:r>
      <w:r w:rsidR="00245912" w:rsidRPr="00723A63">
        <w:rPr>
          <w:rFonts w:ascii="Arial" w:hAnsi="Arial" w:cs="Arial"/>
          <w:sz w:val="20"/>
          <w:szCs w:val="20"/>
        </w:rPr>
        <w:t>ykazanie, że Wykonawca dysponuje</w:t>
      </w:r>
      <w:r w:rsidR="003C1740" w:rsidRPr="00723A63">
        <w:rPr>
          <w:rFonts w:ascii="Arial" w:hAnsi="Arial" w:cs="Arial"/>
          <w:sz w:val="20"/>
          <w:szCs w:val="20"/>
        </w:rPr>
        <w:t xml:space="preserve"> </w:t>
      </w:r>
      <w:r w:rsidR="00245912" w:rsidRPr="00723A63">
        <w:rPr>
          <w:rFonts w:ascii="Arial" w:hAnsi="Arial" w:cs="Arial"/>
          <w:sz w:val="20"/>
          <w:szCs w:val="20"/>
        </w:rPr>
        <w:t>/</w:t>
      </w:r>
      <w:r w:rsidR="003C1740" w:rsidRPr="00723A63">
        <w:rPr>
          <w:rFonts w:ascii="Arial" w:hAnsi="Arial" w:cs="Arial"/>
          <w:sz w:val="20"/>
          <w:szCs w:val="20"/>
        </w:rPr>
        <w:t xml:space="preserve"> </w:t>
      </w:r>
      <w:r w:rsidR="00245912" w:rsidRPr="00723A63">
        <w:rPr>
          <w:rFonts w:ascii="Arial" w:hAnsi="Arial" w:cs="Arial"/>
          <w:sz w:val="20"/>
          <w:szCs w:val="20"/>
        </w:rPr>
        <w:t xml:space="preserve">będzie dysponował </w:t>
      </w:r>
      <w:r w:rsidR="00756E43">
        <w:rPr>
          <w:rFonts w:ascii="Arial" w:hAnsi="Arial" w:cs="Arial"/>
          <w:sz w:val="20"/>
          <w:szCs w:val="20"/>
        </w:rPr>
        <w:t>osobami do realizacji  zadania:</w:t>
      </w:r>
    </w:p>
    <w:p w:rsidR="00245912" w:rsidRDefault="00756E43" w:rsidP="00756E43">
      <w:pPr>
        <w:pStyle w:val="Akapitzlist"/>
        <w:suppressAutoHyphens/>
        <w:spacing w:line="36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="00245912" w:rsidRPr="00723A63">
        <w:rPr>
          <w:rFonts w:ascii="Arial" w:hAnsi="Arial" w:cs="Arial"/>
          <w:sz w:val="20"/>
          <w:szCs w:val="20"/>
        </w:rPr>
        <w:t xml:space="preserve"> Projektantem posiadającym uprawnienia budowlane do projektowania w specjalności architektonicznej lub konstrukcyjno-budowlanej</w:t>
      </w:r>
      <w:r w:rsidR="00D11830" w:rsidRPr="00723A63">
        <w:rPr>
          <w:rFonts w:ascii="Arial" w:hAnsi="Arial" w:cs="Arial"/>
          <w:sz w:val="20"/>
          <w:szCs w:val="20"/>
        </w:rPr>
        <w:t xml:space="preserve"> zgodnie z ustawą Prawo budowlane</w:t>
      </w:r>
      <w:r w:rsidR="00245912" w:rsidRPr="00723A63">
        <w:rPr>
          <w:rFonts w:ascii="Arial" w:hAnsi="Arial" w:cs="Arial"/>
          <w:sz w:val="20"/>
          <w:szCs w:val="20"/>
        </w:rPr>
        <w:t xml:space="preserve"> lub odpowiadające im równoważne uprawnienia, które zostały wydane na podstawie wcześniej obowią</w:t>
      </w:r>
      <w:r w:rsidR="00D11830" w:rsidRPr="00723A63">
        <w:rPr>
          <w:rFonts w:ascii="Arial" w:hAnsi="Arial" w:cs="Arial"/>
          <w:sz w:val="20"/>
          <w:szCs w:val="20"/>
        </w:rPr>
        <w:t xml:space="preserve">zujących przepisów </w:t>
      </w:r>
      <w:r w:rsidR="00245912" w:rsidRPr="00723A63">
        <w:rPr>
          <w:rFonts w:ascii="Arial" w:hAnsi="Arial" w:cs="Arial"/>
          <w:sz w:val="20"/>
          <w:szCs w:val="20"/>
        </w:rPr>
        <w:t>w zakresie niezbędnym do r</w:t>
      </w:r>
      <w:r w:rsidR="00D11830" w:rsidRPr="00723A63">
        <w:rPr>
          <w:rFonts w:ascii="Arial" w:hAnsi="Arial" w:cs="Arial"/>
          <w:sz w:val="20"/>
          <w:szCs w:val="20"/>
        </w:rPr>
        <w:t>ealizacji przedmiotu zamówienia</w:t>
      </w:r>
    </w:p>
    <w:p w:rsidR="00756E43" w:rsidRPr="008701E4" w:rsidRDefault="00756E43" w:rsidP="008701E4">
      <w:pPr>
        <w:pStyle w:val="Akapitzlist"/>
        <w:suppressAutoHyphens/>
        <w:spacing w:line="36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723A63">
        <w:rPr>
          <w:rFonts w:ascii="Arial" w:hAnsi="Arial" w:cs="Arial"/>
          <w:sz w:val="20"/>
          <w:szCs w:val="20"/>
        </w:rPr>
        <w:t xml:space="preserve"> </w:t>
      </w:r>
      <w:r w:rsidRPr="001E59FE">
        <w:rPr>
          <w:rFonts w:ascii="Arial" w:hAnsi="Arial" w:cs="Arial"/>
          <w:sz w:val="20"/>
          <w:szCs w:val="20"/>
        </w:rPr>
        <w:t xml:space="preserve">Projektantem posiadającym uprawnienia budowlane do projektowania w specjalności </w:t>
      </w:r>
      <w:r w:rsidR="001E59FE" w:rsidRPr="001E59FE">
        <w:rPr>
          <w:rFonts w:ascii="Arial" w:hAnsi="Arial" w:cs="Arial"/>
          <w:sz w:val="20"/>
          <w:szCs w:val="20"/>
        </w:rPr>
        <w:t xml:space="preserve">instalacyjnej </w:t>
      </w:r>
      <w:r w:rsidR="001E59FE" w:rsidRPr="001E59FE">
        <w:rPr>
          <w:rFonts w:ascii="Arial" w:eastAsia="Calibri" w:hAnsi="Arial" w:cs="Arial"/>
          <w:sz w:val="20"/>
          <w:szCs w:val="20"/>
        </w:rPr>
        <w:t>w zakresie sieci, instalacji i urządzeń elektr</w:t>
      </w:r>
      <w:r w:rsidR="001E59FE" w:rsidRPr="001E59FE">
        <w:rPr>
          <w:rFonts w:ascii="Arial" w:hAnsi="Arial" w:cs="Arial"/>
          <w:sz w:val="20"/>
          <w:szCs w:val="20"/>
        </w:rPr>
        <w:t>ycznych i elektroenergetycznych</w:t>
      </w:r>
      <w:r w:rsidR="001E59FE" w:rsidRPr="001E59FE">
        <w:rPr>
          <w:rFonts w:ascii="Arial" w:eastAsia="Calibri" w:hAnsi="Arial" w:cs="Arial"/>
          <w:sz w:val="20"/>
          <w:szCs w:val="20"/>
        </w:rPr>
        <w:t xml:space="preserve"> </w:t>
      </w:r>
      <w:r w:rsidR="001E59FE" w:rsidRPr="001E59FE">
        <w:rPr>
          <w:rFonts w:ascii="Arial" w:hAnsi="Arial" w:cs="Arial"/>
          <w:sz w:val="20"/>
          <w:szCs w:val="20"/>
        </w:rPr>
        <w:t>z</w:t>
      </w:r>
      <w:r w:rsidRPr="001E59FE">
        <w:rPr>
          <w:rFonts w:ascii="Arial" w:hAnsi="Arial" w:cs="Arial"/>
          <w:sz w:val="20"/>
          <w:szCs w:val="20"/>
        </w:rPr>
        <w:t>godnie z ustawą Prawo budowlane lub odpowiadające im równoważne uprawnienia, które zostały wydane na podstawie wcześniej obowiązujących przepisów w zakresie niezbędnym do realizacji przedmiotu zamówienia</w:t>
      </w:r>
    </w:p>
    <w:p w:rsidR="00245912" w:rsidRPr="00245912" w:rsidRDefault="00245912" w:rsidP="00D54473">
      <w:pPr>
        <w:numPr>
          <w:ilvl w:val="0"/>
          <w:numId w:val="34"/>
        </w:numPr>
        <w:suppressAutoHyphens/>
        <w:spacing w:line="360" w:lineRule="auto"/>
        <w:ind w:left="425" w:hanging="425"/>
        <w:rPr>
          <w:rFonts w:ascii="Arial" w:hAnsi="Arial" w:cs="Arial"/>
          <w:sz w:val="20"/>
          <w:szCs w:val="20"/>
        </w:rPr>
      </w:pPr>
      <w:r w:rsidRPr="00245912">
        <w:rPr>
          <w:rFonts w:ascii="Arial" w:hAnsi="Arial" w:cs="Arial"/>
          <w:sz w:val="20"/>
          <w:szCs w:val="20"/>
        </w:rPr>
        <w:t>Ofertę należy sporządzić w formie pisemnej w języku polskim na formularzu oferty lub według takiego samego schematu i złożyć Zamawiającemu w jeden z następujących sposobów:</w:t>
      </w:r>
    </w:p>
    <w:p w:rsidR="00245912" w:rsidRPr="00723A63" w:rsidRDefault="00245912" w:rsidP="00723A63">
      <w:pPr>
        <w:pStyle w:val="Akapitzlist"/>
        <w:numPr>
          <w:ilvl w:val="0"/>
          <w:numId w:val="37"/>
        </w:numPr>
        <w:suppressAutoHyphens/>
        <w:spacing w:line="360" w:lineRule="auto"/>
        <w:rPr>
          <w:rFonts w:ascii="Arial" w:hAnsi="Arial" w:cs="Arial"/>
          <w:sz w:val="20"/>
          <w:szCs w:val="20"/>
        </w:rPr>
      </w:pPr>
      <w:r w:rsidRPr="00723A63">
        <w:rPr>
          <w:rFonts w:ascii="Arial" w:hAnsi="Arial" w:cs="Arial"/>
          <w:sz w:val="20"/>
          <w:szCs w:val="20"/>
        </w:rPr>
        <w:t xml:space="preserve">osobiście w siedzibie Zamawiającego tj. jak podano w punkcie I </w:t>
      </w:r>
    </w:p>
    <w:p w:rsidR="00245912" w:rsidRPr="00723A63" w:rsidRDefault="00245912" w:rsidP="00723A63">
      <w:pPr>
        <w:pStyle w:val="Akapitzlist"/>
        <w:numPr>
          <w:ilvl w:val="0"/>
          <w:numId w:val="37"/>
        </w:numPr>
        <w:suppressAutoHyphens/>
        <w:spacing w:line="360" w:lineRule="auto"/>
        <w:rPr>
          <w:rFonts w:ascii="Arial" w:hAnsi="Arial" w:cs="Arial"/>
          <w:sz w:val="20"/>
          <w:szCs w:val="20"/>
        </w:rPr>
      </w:pPr>
      <w:r w:rsidRPr="00723A63">
        <w:rPr>
          <w:rFonts w:ascii="Arial" w:hAnsi="Arial" w:cs="Arial"/>
          <w:sz w:val="20"/>
          <w:szCs w:val="20"/>
        </w:rPr>
        <w:t>za pośrednictwem poczty na adres Zamawiającego jw.</w:t>
      </w:r>
    </w:p>
    <w:p w:rsidR="00245912" w:rsidRPr="00245912" w:rsidRDefault="00245912" w:rsidP="00D54473">
      <w:pPr>
        <w:numPr>
          <w:ilvl w:val="0"/>
          <w:numId w:val="34"/>
        </w:numPr>
        <w:suppressAutoHyphens/>
        <w:spacing w:line="360" w:lineRule="auto"/>
        <w:ind w:left="425" w:hanging="425"/>
        <w:rPr>
          <w:rFonts w:ascii="Arial" w:hAnsi="Arial" w:cs="Arial"/>
          <w:sz w:val="20"/>
          <w:szCs w:val="20"/>
        </w:rPr>
      </w:pPr>
      <w:bookmarkStart w:id="1" w:name="_Ref332096540"/>
      <w:r w:rsidRPr="00245912">
        <w:rPr>
          <w:rFonts w:ascii="Arial" w:hAnsi="Arial" w:cs="Arial"/>
          <w:sz w:val="20"/>
          <w:szCs w:val="20"/>
        </w:rPr>
        <w:t>Termin składania ofert: do dnia</w:t>
      </w:r>
      <w:r w:rsidR="00F27A97">
        <w:rPr>
          <w:rFonts w:ascii="Arial" w:hAnsi="Arial" w:cs="Arial"/>
          <w:sz w:val="20"/>
          <w:szCs w:val="20"/>
        </w:rPr>
        <w:t xml:space="preserve"> </w:t>
      </w:r>
      <w:r w:rsidR="00F27A97" w:rsidRPr="00F27A97">
        <w:rPr>
          <w:rFonts w:ascii="Arial" w:hAnsi="Arial" w:cs="Arial"/>
          <w:b/>
          <w:sz w:val="20"/>
          <w:szCs w:val="20"/>
        </w:rPr>
        <w:t>19</w:t>
      </w:r>
      <w:r w:rsidR="008B708E" w:rsidRPr="00F27A97">
        <w:rPr>
          <w:rFonts w:ascii="Arial" w:hAnsi="Arial" w:cs="Arial"/>
          <w:b/>
          <w:sz w:val="20"/>
          <w:szCs w:val="20"/>
        </w:rPr>
        <w:t>.</w:t>
      </w:r>
      <w:r w:rsidR="004E06F1" w:rsidRPr="00F27A97">
        <w:rPr>
          <w:rFonts w:ascii="Arial" w:hAnsi="Arial" w:cs="Arial"/>
          <w:b/>
          <w:sz w:val="20"/>
          <w:szCs w:val="20"/>
        </w:rPr>
        <w:t>12.</w:t>
      </w:r>
      <w:r w:rsidRPr="00F27A97">
        <w:rPr>
          <w:rFonts w:ascii="Arial" w:hAnsi="Arial" w:cs="Arial"/>
          <w:b/>
          <w:sz w:val="20"/>
          <w:szCs w:val="20"/>
        </w:rPr>
        <w:t>2018r</w:t>
      </w:r>
      <w:bookmarkEnd w:id="1"/>
      <w:r w:rsidRPr="00F27A97">
        <w:rPr>
          <w:rFonts w:ascii="Arial" w:hAnsi="Arial" w:cs="Arial"/>
          <w:b/>
          <w:sz w:val="20"/>
          <w:szCs w:val="20"/>
        </w:rPr>
        <w:t>.</w:t>
      </w:r>
      <w:r w:rsidRPr="004E06F1">
        <w:rPr>
          <w:rFonts w:ascii="Arial" w:hAnsi="Arial" w:cs="Arial"/>
          <w:b/>
          <w:sz w:val="20"/>
          <w:szCs w:val="20"/>
        </w:rPr>
        <w:t xml:space="preserve"> godz. 10</w:t>
      </w:r>
      <w:r w:rsidR="00644C41" w:rsidRPr="004E06F1">
        <w:rPr>
          <w:rFonts w:ascii="Arial" w:hAnsi="Arial" w:cs="Arial"/>
          <w:b/>
          <w:sz w:val="20"/>
          <w:szCs w:val="20"/>
        </w:rPr>
        <w:t>.</w:t>
      </w:r>
      <w:r w:rsidRPr="004E06F1">
        <w:rPr>
          <w:rFonts w:ascii="Arial" w:hAnsi="Arial" w:cs="Arial"/>
          <w:b/>
          <w:sz w:val="20"/>
          <w:szCs w:val="20"/>
        </w:rPr>
        <w:t>00</w:t>
      </w:r>
      <w:r w:rsidR="00644C41" w:rsidRPr="004E06F1">
        <w:rPr>
          <w:rFonts w:ascii="Arial" w:hAnsi="Arial" w:cs="Arial"/>
          <w:b/>
          <w:sz w:val="20"/>
          <w:szCs w:val="20"/>
        </w:rPr>
        <w:t>.</w:t>
      </w:r>
      <w:r w:rsidR="00644C41">
        <w:rPr>
          <w:rFonts w:ascii="Arial" w:hAnsi="Arial" w:cs="Arial"/>
          <w:sz w:val="20"/>
          <w:szCs w:val="20"/>
        </w:rPr>
        <w:t xml:space="preserve"> Otwarcie ofert nastąpi</w:t>
      </w:r>
      <w:r w:rsidRPr="00245912">
        <w:rPr>
          <w:rFonts w:ascii="Arial" w:hAnsi="Arial" w:cs="Arial"/>
          <w:sz w:val="20"/>
          <w:szCs w:val="20"/>
        </w:rPr>
        <w:t xml:space="preserve"> </w:t>
      </w:r>
      <w:r w:rsidR="00D11830">
        <w:rPr>
          <w:rFonts w:ascii="Arial" w:hAnsi="Arial" w:cs="Arial"/>
          <w:sz w:val="20"/>
          <w:szCs w:val="20"/>
        </w:rPr>
        <w:t xml:space="preserve">piętnaście minut po terminie składania ofert tj. </w:t>
      </w:r>
      <w:r w:rsidRPr="00245912">
        <w:rPr>
          <w:rFonts w:ascii="Arial" w:hAnsi="Arial" w:cs="Arial"/>
          <w:sz w:val="20"/>
          <w:szCs w:val="20"/>
        </w:rPr>
        <w:t>o  godzinie  10.15.</w:t>
      </w:r>
    </w:p>
    <w:p w:rsidR="00245912" w:rsidRPr="00245912" w:rsidRDefault="00245912" w:rsidP="00D54473">
      <w:pPr>
        <w:numPr>
          <w:ilvl w:val="0"/>
          <w:numId w:val="34"/>
        </w:numPr>
        <w:suppressAutoHyphens/>
        <w:spacing w:line="360" w:lineRule="auto"/>
        <w:ind w:left="425" w:hanging="425"/>
        <w:rPr>
          <w:rFonts w:ascii="Arial" w:hAnsi="Arial" w:cs="Arial"/>
          <w:sz w:val="20"/>
          <w:szCs w:val="20"/>
        </w:rPr>
      </w:pPr>
      <w:r w:rsidRPr="00245912">
        <w:rPr>
          <w:rFonts w:ascii="Arial" w:hAnsi="Arial" w:cs="Arial"/>
          <w:sz w:val="20"/>
          <w:szCs w:val="20"/>
        </w:rPr>
        <w:t xml:space="preserve">Oferta musi być podpisana przez osobę/y upoważnioną/e do reprezentowania Wykonawcy. </w:t>
      </w:r>
    </w:p>
    <w:p w:rsidR="00245912" w:rsidRPr="00245912" w:rsidRDefault="00245912" w:rsidP="00D54473">
      <w:pPr>
        <w:numPr>
          <w:ilvl w:val="0"/>
          <w:numId w:val="34"/>
        </w:numPr>
        <w:suppressAutoHyphens/>
        <w:spacing w:line="360" w:lineRule="auto"/>
        <w:ind w:left="425" w:hanging="425"/>
        <w:rPr>
          <w:rFonts w:ascii="Arial" w:hAnsi="Arial" w:cs="Arial"/>
          <w:sz w:val="20"/>
          <w:szCs w:val="20"/>
        </w:rPr>
      </w:pPr>
      <w:r w:rsidRPr="00245912">
        <w:rPr>
          <w:rFonts w:ascii="Arial" w:hAnsi="Arial" w:cs="Arial"/>
          <w:sz w:val="20"/>
          <w:szCs w:val="20"/>
        </w:rPr>
        <w:t>Warunki płatności: zgodnie z wzorem umowy</w:t>
      </w:r>
    </w:p>
    <w:p w:rsidR="00D54473" w:rsidRPr="00330B2B" w:rsidRDefault="00245912" w:rsidP="00330B2B">
      <w:pPr>
        <w:numPr>
          <w:ilvl w:val="0"/>
          <w:numId w:val="34"/>
        </w:numPr>
        <w:suppressAutoHyphens/>
        <w:spacing w:line="360" w:lineRule="auto"/>
        <w:ind w:left="425" w:hanging="425"/>
        <w:rPr>
          <w:rFonts w:ascii="Arial" w:hAnsi="Arial" w:cs="Arial"/>
          <w:sz w:val="20"/>
          <w:szCs w:val="20"/>
        </w:rPr>
      </w:pPr>
      <w:r w:rsidRPr="00245912">
        <w:rPr>
          <w:rFonts w:ascii="Arial" w:hAnsi="Arial" w:cs="Arial"/>
          <w:sz w:val="20"/>
          <w:szCs w:val="20"/>
        </w:rPr>
        <w:t>Termin związania ofertą: 60 dni.</w:t>
      </w:r>
      <w:bookmarkStart w:id="2" w:name="_Ref332361390"/>
      <w:bookmarkEnd w:id="2"/>
    </w:p>
    <w:p w:rsidR="004B7BAB" w:rsidRPr="00644C41" w:rsidRDefault="00490481" w:rsidP="0074440A">
      <w:pPr>
        <w:pStyle w:val="Akapitzlist2"/>
        <w:numPr>
          <w:ilvl w:val="0"/>
          <w:numId w:val="1"/>
        </w:numPr>
        <w:spacing w:before="240" w:after="240" w:line="360" w:lineRule="auto"/>
        <w:ind w:left="283" w:hanging="357"/>
        <w:rPr>
          <w:rFonts w:ascii="Arial" w:hAnsi="Arial" w:cs="Arial"/>
          <w:b/>
          <w:color w:val="auto"/>
          <w:sz w:val="20"/>
          <w:szCs w:val="20"/>
        </w:rPr>
      </w:pPr>
      <w:r w:rsidRPr="00644C41">
        <w:rPr>
          <w:rFonts w:ascii="Arial" w:hAnsi="Arial" w:cs="Arial"/>
          <w:b/>
          <w:color w:val="auto"/>
          <w:sz w:val="20"/>
          <w:szCs w:val="20"/>
        </w:rPr>
        <w:t>WYBÓR OFERTY</w:t>
      </w:r>
    </w:p>
    <w:p w:rsidR="004B7BAB" w:rsidRPr="00644C41" w:rsidRDefault="00490481" w:rsidP="006E573C">
      <w:pPr>
        <w:numPr>
          <w:ilvl w:val="0"/>
          <w:numId w:val="38"/>
        </w:numPr>
        <w:suppressAutoHyphens/>
        <w:spacing w:line="360" w:lineRule="auto"/>
        <w:ind w:left="425" w:hanging="425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Złożone oferty muszą być zgodne z opisem zamówienia i warunkami zawartymi w punkcie -</w:t>
      </w:r>
      <w:r w:rsidR="00644C41" w:rsidRPr="00644C41">
        <w:rPr>
          <w:rFonts w:ascii="Arial" w:hAnsi="Arial" w:cs="Arial"/>
          <w:sz w:val="20"/>
          <w:szCs w:val="20"/>
        </w:rPr>
        <w:t xml:space="preserve"> </w:t>
      </w:r>
      <w:r w:rsidRPr="00644C41">
        <w:rPr>
          <w:rFonts w:ascii="Arial" w:hAnsi="Arial" w:cs="Arial"/>
          <w:sz w:val="20"/>
          <w:szCs w:val="20"/>
        </w:rPr>
        <w:t>V. Oferty niezgodne z w/w punktami podlegają odrzuceniu.</w:t>
      </w:r>
    </w:p>
    <w:p w:rsidR="004B7BAB" w:rsidRPr="00644C41" w:rsidRDefault="00490481" w:rsidP="006E573C">
      <w:pPr>
        <w:numPr>
          <w:ilvl w:val="0"/>
          <w:numId w:val="38"/>
        </w:numPr>
        <w:suppressAutoHyphens/>
        <w:spacing w:line="360" w:lineRule="auto"/>
        <w:ind w:left="425" w:hanging="425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 xml:space="preserve">Oferty złożone po terminie określonym w punkcie V. </w:t>
      </w:r>
      <w:r w:rsidR="004D74E0" w:rsidRPr="00644C41">
        <w:rPr>
          <w:rFonts w:ascii="Arial" w:hAnsi="Arial" w:cs="Arial"/>
          <w:sz w:val="20"/>
          <w:szCs w:val="20"/>
        </w:rPr>
        <w:t xml:space="preserve">3. </w:t>
      </w:r>
      <w:r w:rsidRPr="00644C41">
        <w:rPr>
          <w:rFonts w:ascii="Arial" w:hAnsi="Arial" w:cs="Arial"/>
          <w:sz w:val="20"/>
          <w:szCs w:val="20"/>
        </w:rPr>
        <w:t>podlegają odrzuceniu.</w:t>
      </w:r>
    </w:p>
    <w:p w:rsidR="004B7BAB" w:rsidRPr="00644C41" w:rsidRDefault="00490481" w:rsidP="006E573C">
      <w:pPr>
        <w:numPr>
          <w:ilvl w:val="0"/>
          <w:numId w:val="38"/>
        </w:numPr>
        <w:suppressAutoHyphens/>
        <w:spacing w:line="360" w:lineRule="auto"/>
        <w:ind w:left="425" w:hanging="425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lastRenderedPageBreak/>
        <w:t xml:space="preserve">Oferty przekraczające wartością równowartość kwoty, </w:t>
      </w:r>
      <w:r w:rsidRPr="0074440A">
        <w:t>określonej w </w:t>
      </w:r>
      <w:r w:rsidRPr="00644C41">
        <w:rPr>
          <w:rFonts w:ascii="Arial" w:hAnsi="Arial" w:cs="Arial"/>
          <w:sz w:val="20"/>
          <w:szCs w:val="20"/>
        </w:rPr>
        <w:t>art. 4 pkt 8 p.z.p., będą odrzucone.</w:t>
      </w:r>
    </w:p>
    <w:p w:rsidR="004B7BAB" w:rsidRPr="00644C41" w:rsidRDefault="00490481" w:rsidP="006E573C">
      <w:pPr>
        <w:numPr>
          <w:ilvl w:val="0"/>
          <w:numId w:val="38"/>
        </w:numPr>
        <w:suppressAutoHyphens/>
        <w:spacing w:line="360" w:lineRule="auto"/>
        <w:ind w:left="425" w:hanging="425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Przy wyborze oferty, Zamawiający będzie się kierował kryteriami wyszczególnionymi w Zapytaniu ofertowym.</w:t>
      </w:r>
    </w:p>
    <w:p w:rsidR="004B7BAB" w:rsidRDefault="00490481" w:rsidP="006E573C">
      <w:pPr>
        <w:numPr>
          <w:ilvl w:val="0"/>
          <w:numId w:val="38"/>
        </w:numPr>
        <w:suppressAutoHyphens/>
        <w:spacing w:line="360" w:lineRule="auto"/>
        <w:ind w:left="425" w:hanging="425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Cena ofertowa winna obejmować wszystkie koszty związane z realizacją zamówienia. Za cenę oferty uważać się będzie cenę brutto (łącznie z należnym podatkiem VAT).</w:t>
      </w:r>
    </w:p>
    <w:p w:rsidR="00FE2457" w:rsidRPr="004E06F1" w:rsidRDefault="00FE2457" w:rsidP="006E573C">
      <w:pPr>
        <w:numPr>
          <w:ilvl w:val="0"/>
          <w:numId w:val="38"/>
        </w:numPr>
        <w:suppressAutoHyphens/>
        <w:spacing w:line="360" w:lineRule="auto"/>
        <w:ind w:left="425" w:hanging="425"/>
        <w:rPr>
          <w:rFonts w:ascii="Arial" w:hAnsi="Arial" w:cs="Arial"/>
          <w:sz w:val="20"/>
          <w:szCs w:val="20"/>
        </w:rPr>
      </w:pPr>
      <w:r w:rsidRPr="004E06F1">
        <w:rPr>
          <w:rFonts w:ascii="Arial" w:hAnsi="Arial" w:cs="Arial"/>
          <w:sz w:val="20"/>
          <w:szCs w:val="20"/>
        </w:rPr>
        <w:t>Na etapie badania ofert Zamawiający może wystąpić do Wykonawcy o wyjaśnienie niejasności . Zamawiający może również dokonać poprawy oczywistych omyłek lub b</w:t>
      </w:r>
      <w:r w:rsidR="004E06F1" w:rsidRPr="004E06F1">
        <w:rPr>
          <w:rFonts w:ascii="Arial" w:hAnsi="Arial" w:cs="Arial"/>
          <w:sz w:val="20"/>
          <w:szCs w:val="20"/>
        </w:rPr>
        <w:t>łę</w:t>
      </w:r>
      <w:r w:rsidRPr="004E06F1">
        <w:rPr>
          <w:rFonts w:ascii="Arial" w:hAnsi="Arial" w:cs="Arial"/>
          <w:sz w:val="20"/>
          <w:szCs w:val="20"/>
        </w:rPr>
        <w:t>dów rachunkowych i wystąpić do Wykonawcy o ich akceptację.</w:t>
      </w:r>
    </w:p>
    <w:p w:rsidR="002E0C2F" w:rsidRPr="008E7BE5" w:rsidRDefault="00490481" w:rsidP="0074440A">
      <w:pPr>
        <w:pStyle w:val="Akapitzlist2"/>
        <w:numPr>
          <w:ilvl w:val="0"/>
          <w:numId w:val="1"/>
        </w:numPr>
        <w:spacing w:before="240" w:after="240" w:line="360" w:lineRule="auto"/>
        <w:ind w:left="283" w:hanging="357"/>
        <w:rPr>
          <w:rFonts w:ascii="Arial" w:hAnsi="Arial" w:cs="Arial"/>
          <w:b/>
          <w:color w:val="auto"/>
          <w:sz w:val="20"/>
          <w:szCs w:val="20"/>
        </w:rPr>
      </w:pPr>
      <w:r w:rsidRPr="00644C41">
        <w:rPr>
          <w:rFonts w:ascii="Arial" w:hAnsi="Arial" w:cs="Arial"/>
          <w:b/>
          <w:color w:val="auto"/>
          <w:sz w:val="20"/>
          <w:szCs w:val="20"/>
        </w:rPr>
        <w:t>INFORMACJE DOTYCZĄCE REALIZACJI PRZEDMIOTU ZAMÓWIENIA</w:t>
      </w:r>
    </w:p>
    <w:p w:rsidR="00175AAD" w:rsidRPr="00311D54" w:rsidRDefault="00175AAD" w:rsidP="006E573C">
      <w:pPr>
        <w:numPr>
          <w:ilvl w:val="0"/>
          <w:numId w:val="39"/>
        </w:numPr>
        <w:suppressAutoHyphens/>
        <w:spacing w:line="360" w:lineRule="auto"/>
        <w:ind w:left="425" w:hanging="425"/>
        <w:rPr>
          <w:rFonts w:ascii="Arial" w:hAnsi="Arial" w:cs="Arial"/>
          <w:b/>
          <w:sz w:val="20"/>
          <w:szCs w:val="20"/>
        </w:rPr>
      </w:pPr>
      <w:r w:rsidRPr="00FB261F">
        <w:rPr>
          <w:rFonts w:ascii="Arial" w:hAnsi="Arial" w:cs="Arial"/>
          <w:sz w:val="20"/>
          <w:szCs w:val="20"/>
        </w:rPr>
        <w:t xml:space="preserve">Wymagania dotyczące realizacji zamówienia ujęte są we wzorze umowy – </w:t>
      </w:r>
      <w:r w:rsidRPr="00311D54">
        <w:rPr>
          <w:rFonts w:ascii="Arial" w:hAnsi="Arial" w:cs="Arial"/>
          <w:b/>
          <w:sz w:val="20"/>
          <w:szCs w:val="20"/>
        </w:rPr>
        <w:t xml:space="preserve">Załącznik Nr 2 </w:t>
      </w:r>
    </w:p>
    <w:p w:rsidR="00175AAD" w:rsidRPr="005E2850" w:rsidRDefault="00175AAD" w:rsidP="006E573C">
      <w:pPr>
        <w:numPr>
          <w:ilvl w:val="0"/>
          <w:numId w:val="39"/>
        </w:numPr>
        <w:suppressAutoHyphens/>
        <w:spacing w:line="360" w:lineRule="auto"/>
        <w:ind w:left="425" w:hanging="425"/>
        <w:rPr>
          <w:rFonts w:ascii="Arial" w:hAnsi="Arial" w:cs="Arial"/>
          <w:sz w:val="20"/>
          <w:szCs w:val="20"/>
        </w:rPr>
      </w:pPr>
      <w:r w:rsidRPr="00FB261F">
        <w:rPr>
          <w:rFonts w:ascii="Arial" w:hAnsi="Arial" w:cs="Arial"/>
          <w:sz w:val="20"/>
          <w:szCs w:val="20"/>
        </w:rPr>
        <w:t xml:space="preserve">Zamawiający wraz z zapytaniem ofertowym przekazuje </w:t>
      </w:r>
      <w:r w:rsidRPr="00311D54">
        <w:rPr>
          <w:rFonts w:ascii="Arial" w:hAnsi="Arial" w:cs="Arial"/>
          <w:b/>
          <w:sz w:val="20"/>
          <w:szCs w:val="20"/>
        </w:rPr>
        <w:t>Załącznik nr 1</w:t>
      </w:r>
      <w:r w:rsidRPr="00FB261F">
        <w:rPr>
          <w:rFonts w:ascii="Arial" w:hAnsi="Arial" w:cs="Arial"/>
          <w:sz w:val="20"/>
          <w:szCs w:val="20"/>
        </w:rPr>
        <w:t xml:space="preserve"> do Zapytania ofertowego - Formularz ofertowy</w:t>
      </w:r>
      <w:r w:rsidR="00330B2B">
        <w:rPr>
          <w:rFonts w:ascii="Arial" w:hAnsi="Arial" w:cs="Arial"/>
          <w:sz w:val="20"/>
          <w:szCs w:val="20"/>
        </w:rPr>
        <w:t xml:space="preserve"> </w:t>
      </w:r>
      <w:r w:rsidR="00330B2B" w:rsidRPr="005E2850">
        <w:rPr>
          <w:rFonts w:ascii="Arial" w:hAnsi="Arial" w:cs="Arial"/>
          <w:sz w:val="20"/>
          <w:szCs w:val="20"/>
        </w:rPr>
        <w:t xml:space="preserve">oraz wniosek nr </w:t>
      </w:r>
      <w:r w:rsidR="004E06F1" w:rsidRPr="005E2850">
        <w:rPr>
          <w:rFonts w:ascii="Arial" w:hAnsi="Arial" w:cs="Arial"/>
          <w:sz w:val="20"/>
          <w:szCs w:val="20"/>
        </w:rPr>
        <w:t>P00</w:t>
      </w:r>
      <w:r w:rsidR="00756E43">
        <w:rPr>
          <w:rFonts w:ascii="Arial" w:hAnsi="Arial" w:cs="Arial"/>
          <w:sz w:val="20"/>
          <w:szCs w:val="20"/>
        </w:rPr>
        <w:t>2</w:t>
      </w:r>
      <w:r w:rsidR="004E06F1" w:rsidRPr="005E2850">
        <w:rPr>
          <w:rFonts w:ascii="Arial" w:hAnsi="Arial" w:cs="Arial"/>
          <w:sz w:val="20"/>
          <w:szCs w:val="20"/>
        </w:rPr>
        <w:t>8</w:t>
      </w:r>
      <w:r w:rsidR="00330B2B" w:rsidRPr="005E2850">
        <w:rPr>
          <w:rFonts w:ascii="Arial" w:hAnsi="Arial" w:cs="Arial"/>
          <w:sz w:val="20"/>
          <w:szCs w:val="20"/>
        </w:rPr>
        <w:t xml:space="preserve"> V edycji ZBP</w:t>
      </w:r>
      <w:r w:rsidRPr="005E2850">
        <w:rPr>
          <w:rFonts w:ascii="Arial" w:hAnsi="Arial" w:cs="Arial"/>
          <w:sz w:val="20"/>
          <w:szCs w:val="20"/>
        </w:rPr>
        <w:t>.</w:t>
      </w:r>
    </w:p>
    <w:p w:rsidR="00175AAD" w:rsidRPr="00FB261F" w:rsidRDefault="00175AAD" w:rsidP="006E573C">
      <w:pPr>
        <w:numPr>
          <w:ilvl w:val="0"/>
          <w:numId w:val="39"/>
        </w:numPr>
        <w:suppressAutoHyphens/>
        <w:spacing w:line="360" w:lineRule="auto"/>
        <w:ind w:left="425" w:hanging="425"/>
        <w:rPr>
          <w:rFonts w:ascii="Arial" w:hAnsi="Arial" w:cs="Arial"/>
          <w:sz w:val="20"/>
          <w:szCs w:val="20"/>
        </w:rPr>
      </w:pPr>
      <w:r w:rsidRPr="00FB261F">
        <w:rPr>
          <w:rFonts w:ascii="Arial" w:hAnsi="Arial" w:cs="Arial"/>
          <w:sz w:val="20"/>
          <w:szCs w:val="20"/>
        </w:rPr>
        <w:t>Do czasu zawarcia umowy Zamawiający zas</w:t>
      </w:r>
      <w:bookmarkStart w:id="3" w:name="_GoBack"/>
      <w:bookmarkEnd w:id="3"/>
      <w:r w:rsidRPr="00FB261F">
        <w:rPr>
          <w:rFonts w:ascii="Arial" w:hAnsi="Arial" w:cs="Arial"/>
          <w:sz w:val="20"/>
          <w:szCs w:val="20"/>
        </w:rPr>
        <w:t>trzega sobie prawo do zakończenia postępowania na każdym etapie bez wyłonienia Wykonawcy oraz bez podania przyczyny.</w:t>
      </w:r>
    </w:p>
    <w:p w:rsidR="00175AAD" w:rsidRPr="00FB261F" w:rsidRDefault="00175AAD" w:rsidP="006E573C">
      <w:pPr>
        <w:numPr>
          <w:ilvl w:val="0"/>
          <w:numId w:val="39"/>
        </w:numPr>
        <w:suppressAutoHyphens/>
        <w:spacing w:line="360" w:lineRule="auto"/>
        <w:ind w:left="425" w:hanging="425"/>
        <w:rPr>
          <w:rFonts w:ascii="Arial" w:hAnsi="Arial" w:cs="Arial"/>
          <w:sz w:val="20"/>
          <w:szCs w:val="20"/>
        </w:rPr>
      </w:pPr>
      <w:r w:rsidRPr="00FB261F">
        <w:rPr>
          <w:rFonts w:ascii="Arial" w:hAnsi="Arial" w:cs="Arial"/>
          <w:sz w:val="20"/>
          <w:szCs w:val="20"/>
        </w:rPr>
        <w:t>Wykonawca może złożyć tylko jedną ofertę.</w:t>
      </w:r>
    </w:p>
    <w:p w:rsidR="00175AAD" w:rsidRPr="00FB261F" w:rsidRDefault="00175AAD" w:rsidP="006E573C">
      <w:pPr>
        <w:numPr>
          <w:ilvl w:val="0"/>
          <w:numId w:val="39"/>
        </w:numPr>
        <w:suppressAutoHyphens/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FB261F">
        <w:rPr>
          <w:rFonts w:ascii="Arial" w:hAnsi="Arial" w:cs="Arial"/>
          <w:sz w:val="20"/>
          <w:szCs w:val="20"/>
        </w:rPr>
        <w:t>Przed podpisaniem umowy Wykonawca dostarczy:</w:t>
      </w:r>
    </w:p>
    <w:p w:rsidR="00175AAD" w:rsidRPr="00FB261F" w:rsidRDefault="001E59FE" w:rsidP="0074440A">
      <w:pPr>
        <w:numPr>
          <w:ilvl w:val="0"/>
          <w:numId w:val="24"/>
        </w:numPr>
        <w:suppressAutoHyphens/>
        <w:spacing w:line="360" w:lineRule="auto"/>
        <w:ind w:left="851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kserokopie uprawnień projektantów</w:t>
      </w:r>
      <w:r w:rsidR="00175AAD" w:rsidRPr="00FB261F">
        <w:rPr>
          <w:rFonts w:ascii="Arial" w:hAnsi="Arial" w:cs="Arial"/>
          <w:sz w:val="20"/>
          <w:szCs w:val="20"/>
        </w:rPr>
        <w:t xml:space="preserve"> wraz z zaświadczeniami o przynależności do izby, potwierdzone za zgodność z oryginałem </w:t>
      </w:r>
    </w:p>
    <w:p w:rsidR="00175AAD" w:rsidRPr="00250156" w:rsidRDefault="00175AAD" w:rsidP="0074440A">
      <w:pPr>
        <w:numPr>
          <w:ilvl w:val="0"/>
          <w:numId w:val="24"/>
        </w:numPr>
        <w:suppressAutoHyphens/>
        <w:spacing w:line="360" w:lineRule="auto"/>
        <w:ind w:left="851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powierzenia części zamówienia podwykonawcy należy podać nazwę podwykonawcy, powierzony zakres prac oraz wynagrodzenie podwykonawcy.</w:t>
      </w:r>
      <w:r w:rsidRPr="00250156">
        <w:rPr>
          <w:rFonts w:ascii="Arial" w:hAnsi="Arial" w:cs="Arial"/>
          <w:sz w:val="20"/>
          <w:szCs w:val="20"/>
        </w:rPr>
        <w:t xml:space="preserve"> </w:t>
      </w:r>
    </w:p>
    <w:p w:rsidR="00175AAD" w:rsidRPr="00FB261F" w:rsidRDefault="00175AAD" w:rsidP="00175AAD">
      <w:pPr>
        <w:spacing w:line="360" w:lineRule="auto"/>
        <w:ind w:left="357"/>
        <w:rPr>
          <w:rFonts w:ascii="Arial" w:hAnsi="Arial" w:cs="Arial"/>
          <w:sz w:val="20"/>
          <w:szCs w:val="20"/>
        </w:rPr>
      </w:pPr>
    </w:p>
    <w:p w:rsidR="00175AAD" w:rsidRPr="00FB261F" w:rsidRDefault="00175AAD" w:rsidP="000E655C">
      <w:pPr>
        <w:spacing w:line="360" w:lineRule="auto"/>
        <w:rPr>
          <w:rFonts w:ascii="Arial" w:hAnsi="Arial" w:cs="Arial"/>
          <w:sz w:val="20"/>
          <w:szCs w:val="20"/>
        </w:rPr>
      </w:pPr>
    </w:p>
    <w:p w:rsidR="00175AAD" w:rsidRPr="00FB261F" w:rsidRDefault="00175AAD" w:rsidP="00175AAD">
      <w:pPr>
        <w:spacing w:before="200" w:line="360" w:lineRule="auto"/>
        <w:rPr>
          <w:rFonts w:ascii="Arial" w:hAnsi="Arial" w:cs="Arial"/>
          <w:sz w:val="20"/>
          <w:szCs w:val="20"/>
        </w:rPr>
      </w:pPr>
      <w:r w:rsidRPr="00FB261F">
        <w:rPr>
          <w:rFonts w:ascii="Arial" w:hAnsi="Arial" w:cs="Arial"/>
          <w:sz w:val="20"/>
          <w:szCs w:val="20"/>
        </w:rPr>
        <w:tab/>
      </w:r>
      <w:r w:rsidRPr="00FB261F">
        <w:rPr>
          <w:rFonts w:ascii="Arial" w:hAnsi="Arial" w:cs="Arial"/>
          <w:sz w:val="20"/>
          <w:szCs w:val="20"/>
        </w:rPr>
        <w:tab/>
      </w:r>
      <w:r w:rsidRPr="00FB261F">
        <w:rPr>
          <w:rFonts w:ascii="Arial" w:hAnsi="Arial" w:cs="Arial"/>
          <w:sz w:val="20"/>
          <w:szCs w:val="20"/>
        </w:rPr>
        <w:tab/>
      </w:r>
      <w:r w:rsidRPr="00FB261F">
        <w:rPr>
          <w:rFonts w:ascii="Arial" w:hAnsi="Arial" w:cs="Arial"/>
          <w:sz w:val="20"/>
          <w:szCs w:val="20"/>
        </w:rPr>
        <w:tab/>
      </w:r>
      <w:r w:rsidRPr="00FB261F">
        <w:rPr>
          <w:rFonts w:ascii="Arial" w:hAnsi="Arial" w:cs="Arial"/>
          <w:sz w:val="20"/>
          <w:szCs w:val="20"/>
        </w:rPr>
        <w:tab/>
      </w:r>
      <w:r w:rsidRPr="00FB261F">
        <w:rPr>
          <w:rFonts w:ascii="Arial" w:hAnsi="Arial" w:cs="Arial"/>
          <w:sz w:val="20"/>
          <w:szCs w:val="20"/>
        </w:rPr>
        <w:tab/>
        <w:t xml:space="preserve">        …………………………………..</w:t>
      </w:r>
      <w:r w:rsidRPr="00FB261F">
        <w:rPr>
          <w:rFonts w:ascii="Arial" w:hAnsi="Arial" w:cs="Arial"/>
          <w:sz w:val="20"/>
          <w:szCs w:val="20"/>
        </w:rPr>
        <w:tab/>
      </w:r>
    </w:p>
    <w:p w:rsidR="004D74E0" w:rsidRPr="00175AAD" w:rsidRDefault="00175AAD" w:rsidP="00175AAD">
      <w:pPr>
        <w:spacing w:line="360" w:lineRule="auto"/>
        <w:rPr>
          <w:rFonts w:ascii="Arial" w:hAnsi="Arial" w:cs="Arial"/>
          <w:sz w:val="20"/>
          <w:szCs w:val="20"/>
        </w:rPr>
      </w:pPr>
      <w:r w:rsidRPr="00FB261F">
        <w:rPr>
          <w:rFonts w:ascii="Arial" w:hAnsi="Arial" w:cs="Arial"/>
          <w:sz w:val="20"/>
          <w:szCs w:val="20"/>
        </w:rPr>
        <w:t xml:space="preserve">                                                                              </w:t>
      </w:r>
      <w:r w:rsidR="002E0C2F">
        <w:rPr>
          <w:rFonts w:ascii="Arial" w:hAnsi="Arial" w:cs="Arial"/>
          <w:sz w:val="20"/>
          <w:szCs w:val="20"/>
        </w:rPr>
        <w:t xml:space="preserve">          </w:t>
      </w:r>
      <w:r w:rsidRPr="00FB261F">
        <w:rPr>
          <w:rFonts w:ascii="Arial" w:hAnsi="Arial" w:cs="Arial"/>
          <w:sz w:val="20"/>
          <w:szCs w:val="20"/>
        </w:rPr>
        <w:t xml:space="preserve"> Ze strony Zamawiającego</w:t>
      </w:r>
    </w:p>
    <w:p w:rsidR="002E0C2F" w:rsidRDefault="002E0C2F" w:rsidP="00D828EF">
      <w:pPr>
        <w:pStyle w:val="Akapitzlist2"/>
        <w:spacing w:before="200"/>
        <w:ind w:left="284" w:hanging="360"/>
        <w:rPr>
          <w:rFonts w:ascii="Arial" w:hAnsi="Arial" w:cs="Arial"/>
          <w:b/>
          <w:color w:val="auto"/>
          <w:sz w:val="20"/>
          <w:szCs w:val="20"/>
        </w:rPr>
      </w:pPr>
    </w:p>
    <w:p w:rsidR="00D54473" w:rsidRDefault="00D54473" w:rsidP="00D54473">
      <w:pPr>
        <w:pStyle w:val="Akapitzlist2"/>
        <w:spacing w:before="240" w:after="240" w:line="360" w:lineRule="auto"/>
        <w:ind w:left="0"/>
        <w:rPr>
          <w:rFonts w:ascii="Arial" w:hAnsi="Arial" w:cs="Arial"/>
          <w:b/>
          <w:color w:val="auto"/>
          <w:sz w:val="20"/>
          <w:szCs w:val="20"/>
        </w:rPr>
      </w:pPr>
    </w:p>
    <w:p w:rsidR="00D54473" w:rsidRDefault="00D54473" w:rsidP="007050C3">
      <w:pPr>
        <w:pStyle w:val="Akapitzlist2"/>
        <w:spacing w:before="240" w:after="240" w:line="360" w:lineRule="auto"/>
        <w:ind w:left="0"/>
        <w:rPr>
          <w:rFonts w:ascii="Arial" w:hAnsi="Arial" w:cs="Arial"/>
          <w:b/>
          <w:color w:val="auto"/>
          <w:sz w:val="20"/>
          <w:szCs w:val="20"/>
        </w:rPr>
      </w:pPr>
    </w:p>
    <w:p w:rsidR="00CF250B" w:rsidRDefault="00CF250B" w:rsidP="007050C3">
      <w:pPr>
        <w:pStyle w:val="Akapitzlist2"/>
        <w:spacing w:before="240" w:after="240" w:line="360" w:lineRule="auto"/>
        <w:ind w:left="0"/>
        <w:rPr>
          <w:rFonts w:ascii="Arial" w:hAnsi="Arial" w:cs="Arial"/>
          <w:b/>
          <w:color w:val="auto"/>
          <w:sz w:val="20"/>
          <w:szCs w:val="20"/>
        </w:rPr>
      </w:pPr>
    </w:p>
    <w:p w:rsidR="00CF250B" w:rsidRDefault="00CF250B" w:rsidP="007050C3">
      <w:pPr>
        <w:pStyle w:val="Akapitzlist2"/>
        <w:spacing w:before="240" w:after="240" w:line="360" w:lineRule="auto"/>
        <w:ind w:left="0"/>
        <w:rPr>
          <w:rFonts w:ascii="Arial" w:hAnsi="Arial" w:cs="Arial"/>
          <w:b/>
          <w:color w:val="auto"/>
          <w:sz w:val="20"/>
          <w:szCs w:val="20"/>
        </w:rPr>
      </w:pPr>
    </w:p>
    <w:p w:rsidR="00311D54" w:rsidRDefault="00311D54" w:rsidP="007050C3">
      <w:pPr>
        <w:pStyle w:val="Akapitzlist2"/>
        <w:spacing w:before="240" w:after="240" w:line="360" w:lineRule="auto"/>
        <w:ind w:left="0"/>
        <w:rPr>
          <w:rFonts w:ascii="Arial" w:hAnsi="Arial" w:cs="Arial"/>
          <w:b/>
          <w:color w:val="auto"/>
          <w:sz w:val="20"/>
          <w:szCs w:val="20"/>
        </w:rPr>
      </w:pPr>
    </w:p>
    <w:p w:rsidR="00311D54" w:rsidRDefault="00311D54" w:rsidP="007050C3">
      <w:pPr>
        <w:pStyle w:val="Akapitzlist2"/>
        <w:spacing w:before="240" w:after="240" w:line="360" w:lineRule="auto"/>
        <w:ind w:left="0"/>
        <w:rPr>
          <w:rFonts w:ascii="Arial" w:hAnsi="Arial" w:cs="Arial"/>
          <w:b/>
          <w:color w:val="auto"/>
          <w:sz w:val="20"/>
          <w:szCs w:val="20"/>
        </w:rPr>
      </w:pPr>
    </w:p>
    <w:p w:rsidR="008701E4" w:rsidRDefault="008701E4" w:rsidP="007050C3">
      <w:pPr>
        <w:pStyle w:val="Akapitzlist2"/>
        <w:spacing w:before="240" w:after="240" w:line="360" w:lineRule="auto"/>
        <w:ind w:left="0"/>
        <w:rPr>
          <w:rFonts w:ascii="Arial" w:hAnsi="Arial" w:cs="Arial"/>
          <w:b/>
          <w:color w:val="auto"/>
          <w:sz w:val="20"/>
          <w:szCs w:val="20"/>
        </w:rPr>
      </w:pPr>
    </w:p>
    <w:p w:rsidR="00D828EF" w:rsidRPr="00D54473" w:rsidRDefault="00D828EF" w:rsidP="00D54473">
      <w:pPr>
        <w:pStyle w:val="Akapitzlist2"/>
        <w:numPr>
          <w:ilvl w:val="0"/>
          <w:numId w:val="1"/>
        </w:numPr>
        <w:spacing w:before="240" w:after="240" w:line="360" w:lineRule="auto"/>
        <w:ind w:left="283" w:hanging="357"/>
        <w:rPr>
          <w:rFonts w:ascii="Arial" w:hAnsi="Arial" w:cs="Arial"/>
          <w:b/>
          <w:color w:val="auto"/>
          <w:sz w:val="20"/>
          <w:szCs w:val="20"/>
        </w:rPr>
      </w:pPr>
      <w:r w:rsidRPr="008E7BE5">
        <w:rPr>
          <w:rFonts w:ascii="Arial" w:hAnsi="Arial" w:cs="Arial"/>
          <w:b/>
          <w:color w:val="auto"/>
          <w:sz w:val="20"/>
          <w:szCs w:val="20"/>
        </w:rPr>
        <w:lastRenderedPageBreak/>
        <w:t xml:space="preserve">INFORMACJE DOTYCZĄCE PRZETWARZANIA DANYCH OSOBOWYCH </w:t>
      </w:r>
    </w:p>
    <w:p w:rsidR="00D828EF" w:rsidRPr="008E7BE5" w:rsidRDefault="00D828EF" w:rsidP="008E7BE5">
      <w:pPr>
        <w:tabs>
          <w:tab w:val="left" w:pos="709"/>
        </w:tabs>
        <w:spacing w:before="120" w:line="360" w:lineRule="auto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W związku z przetwarzaniem Pani/Pana danych osobowych informujemy - zgodnie z </w:t>
      </w:r>
      <w:hyperlink r:id="rId8">
        <w:r w:rsidRPr="008E7BE5">
          <w:rPr>
            <w:rStyle w:val="czeinternetowe"/>
            <w:rFonts w:ascii="Arial" w:hAnsi="Arial" w:cs="Arial"/>
            <w:color w:val="auto"/>
            <w:sz w:val="20"/>
            <w:szCs w:val="20"/>
            <w:u w:val="none"/>
          </w:rPr>
          <w:t>art. 13 ust. 1 i ust. 2</w:t>
        </w:r>
      </w:hyperlink>
      <w:r w:rsidRPr="008E7BE5">
        <w:rPr>
          <w:rFonts w:ascii="Arial" w:hAnsi="Arial" w:cs="Arial"/>
          <w:sz w:val="20"/>
          <w:szCs w:val="20"/>
        </w:rPr>
        <w:t xml:space="preserve"> rozporządzenia Parlamentu Europejskiego i Rady z dnia 27 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2), </w:t>
      </w:r>
      <w:r w:rsidRPr="008E7BE5">
        <w:rPr>
          <w:rFonts w:ascii="Arial" w:hAnsi="Arial" w:cs="Arial"/>
          <w:sz w:val="20"/>
          <w:szCs w:val="20"/>
          <w:lang w:eastAsia="pl-PL"/>
        </w:rPr>
        <w:t xml:space="preserve">zwanego dalej w skrócie </w:t>
      </w:r>
      <w:r w:rsidRPr="008E7BE5">
        <w:rPr>
          <w:rFonts w:ascii="Arial" w:hAnsi="Arial" w:cs="Arial"/>
          <w:b/>
          <w:sz w:val="20"/>
          <w:szCs w:val="20"/>
          <w:lang w:eastAsia="pl-PL"/>
        </w:rPr>
        <w:t>„</w:t>
      </w:r>
      <w:r w:rsidRPr="008E7BE5">
        <w:rPr>
          <w:rFonts w:ascii="Arial" w:hAnsi="Arial" w:cs="Arial"/>
          <w:b/>
          <w:sz w:val="20"/>
          <w:szCs w:val="20"/>
        </w:rPr>
        <w:t>RODO”</w:t>
      </w:r>
      <w:r w:rsidRPr="008E7BE5">
        <w:rPr>
          <w:rFonts w:ascii="Arial" w:hAnsi="Arial" w:cs="Arial"/>
          <w:sz w:val="20"/>
          <w:szCs w:val="20"/>
        </w:rPr>
        <w:t>, iż:</w:t>
      </w:r>
    </w:p>
    <w:p w:rsidR="00D828EF" w:rsidRPr="008E7BE5" w:rsidRDefault="00D828EF" w:rsidP="008E7BE5">
      <w:pPr>
        <w:pStyle w:val="Akapitzlist"/>
        <w:numPr>
          <w:ilvl w:val="0"/>
          <w:numId w:val="16"/>
        </w:numPr>
        <w:tabs>
          <w:tab w:val="left" w:pos="709"/>
        </w:tabs>
        <w:spacing w:before="240" w:line="360" w:lineRule="auto"/>
        <w:rPr>
          <w:rFonts w:ascii="Arial" w:hAnsi="Arial" w:cs="Arial"/>
          <w:b/>
          <w:smallCaps/>
          <w:sz w:val="20"/>
          <w:szCs w:val="20"/>
        </w:rPr>
      </w:pPr>
      <w:r w:rsidRPr="008E7BE5">
        <w:rPr>
          <w:rFonts w:ascii="Arial" w:hAnsi="Arial" w:cs="Arial"/>
          <w:b/>
          <w:smallCaps/>
          <w:sz w:val="20"/>
          <w:szCs w:val="20"/>
        </w:rPr>
        <w:t>Administrator danych.</w:t>
      </w:r>
    </w:p>
    <w:p w:rsidR="00D828EF" w:rsidRPr="008E7BE5" w:rsidRDefault="00D828EF" w:rsidP="008E7BE5">
      <w:pPr>
        <w:tabs>
          <w:tab w:val="left" w:pos="709"/>
        </w:tabs>
        <w:spacing w:before="120" w:line="360" w:lineRule="auto"/>
        <w:ind w:left="360"/>
        <w:rPr>
          <w:rFonts w:ascii="Arial" w:hAnsi="Arial" w:cs="Arial"/>
          <w:i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Administratorem Pani/Pana danych osobowych jest Prezydent Miasta Zabrze, którego siedziba mieści się w Urzędzie Miejskim w Zabrzu, 41-800, przy ul. Powstańców Śląskich nr 5-7</w:t>
      </w:r>
      <w:r w:rsidRPr="008E7BE5">
        <w:rPr>
          <w:rFonts w:ascii="Arial" w:hAnsi="Arial" w:cs="Arial"/>
          <w:i/>
          <w:sz w:val="20"/>
          <w:szCs w:val="20"/>
        </w:rPr>
        <w:t>.</w:t>
      </w:r>
    </w:p>
    <w:p w:rsidR="00D828EF" w:rsidRPr="008E7BE5" w:rsidRDefault="00D828EF" w:rsidP="008E7BE5">
      <w:pPr>
        <w:pStyle w:val="Akapitzlist"/>
        <w:numPr>
          <w:ilvl w:val="0"/>
          <w:numId w:val="16"/>
        </w:numPr>
        <w:tabs>
          <w:tab w:val="left" w:pos="709"/>
        </w:tabs>
        <w:spacing w:before="240" w:line="360" w:lineRule="auto"/>
        <w:rPr>
          <w:rFonts w:ascii="Arial" w:hAnsi="Arial" w:cs="Arial"/>
          <w:b/>
          <w:smallCaps/>
          <w:sz w:val="20"/>
          <w:szCs w:val="20"/>
        </w:rPr>
      </w:pPr>
      <w:r w:rsidRPr="008E7BE5">
        <w:rPr>
          <w:rFonts w:ascii="Arial" w:hAnsi="Arial" w:cs="Arial"/>
          <w:b/>
          <w:smallCaps/>
          <w:sz w:val="20"/>
          <w:szCs w:val="20"/>
        </w:rPr>
        <w:t>Inspektor ochrony danych.</w:t>
      </w:r>
    </w:p>
    <w:p w:rsidR="00D828EF" w:rsidRPr="008E7BE5" w:rsidRDefault="00D828EF" w:rsidP="008E7BE5">
      <w:pPr>
        <w:tabs>
          <w:tab w:val="left" w:pos="709"/>
        </w:tabs>
        <w:spacing w:before="120" w:line="360" w:lineRule="auto"/>
        <w:ind w:left="360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Administrator wyznaczył Inspektora Ochrony Danych, z którym może się Pani/Pan skontaktować w sprawach związanych z ochroną danych osobowych, w następujący sposób:</w:t>
      </w:r>
    </w:p>
    <w:p w:rsidR="00D828EF" w:rsidRPr="008E7BE5" w:rsidRDefault="00D828EF" w:rsidP="008E7BE5">
      <w:pPr>
        <w:pStyle w:val="Akapitzlist"/>
        <w:numPr>
          <w:ilvl w:val="0"/>
          <w:numId w:val="6"/>
        </w:numPr>
        <w:tabs>
          <w:tab w:val="left" w:pos="709"/>
        </w:tabs>
        <w:spacing w:before="120" w:line="360" w:lineRule="auto"/>
        <w:ind w:left="709" w:hanging="284"/>
        <w:rPr>
          <w:rStyle w:val="czeinternetowe"/>
          <w:rFonts w:ascii="Arial" w:hAnsi="Arial" w:cs="Arial"/>
          <w:color w:val="auto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 xml:space="preserve">pod adresem poczty elektronicznej: </w:t>
      </w:r>
      <w:hyperlink r:id="rId9">
        <w:r w:rsidRPr="008E7BE5">
          <w:rPr>
            <w:rStyle w:val="czeinternetowe"/>
            <w:rFonts w:ascii="Arial" w:hAnsi="Arial" w:cs="Arial"/>
            <w:color w:val="auto"/>
            <w:sz w:val="20"/>
            <w:szCs w:val="20"/>
          </w:rPr>
          <w:t>iod@um.zabrze.pl</w:t>
        </w:r>
      </w:hyperlink>
    </w:p>
    <w:p w:rsidR="00D828EF" w:rsidRPr="008E7BE5" w:rsidRDefault="00D828EF" w:rsidP="008E7BE5">
      <w:pPr>
        <w:pStyle w:val="Akapitzlist"/>
        <w:numPr>
          <w:ilvl w:val="0"/>
          <w:numId w:val="6"/>
        </w:numPr>
        <w:tabs>
          <w:tab w:val="left" w:pos="709"/>
        </w:tabs>
        <w:spacing w:before="120" w:line="360" w:lineRule="auto"/>
        <w:ind w:left="709" w:hanging="284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pod numerem telefonu: 032 273 96 82.</w:t>
      </w:r>
    </w:p>
    <w:p w:rsidR="00D828EF" w:rsidRPr="008E7BE5" w:rsidRDefault="00D828EF" w:rsidP="008E7BE5">
      <w:pPr>
        <w:pStyle w:val="Akapitzlist"/>
        <w:numPr>
          <w:ilvl w:val="0"/>
          <w:numId w:val="6"/>
        </w:numPr>
        <w:tabs>
          <w:tab w:val="left" w:pos="709"/>
        </w:tabs>
        <w:spacing w:before="120" w:line="360" w:lineRule="auto"/>
        <w:ind w:left="709" w:hanging="284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pisemnie na adres: Urząd Miejski w Zabrzu, 41-800, przy ul. Powstańców Śląskich nr 5-7 z dopiskiem „Inspektor ochrony danych”.</w:t>
      </w:r>
    </w:p>
    <w:p w:rsidR="00D828EF" w:rsidRPr="008E7BE5" w:rsidRDefault="00D828EF" w:rsidP="008E7BE5">
      <w:pPr>
        <w:pStyle w:val="Akapitzlist"/>
        <w:numPr>
          <w:ilvl w:val="0"/>
          <w:numId w:val="16"/>
        </w:numPr>
        <w:tabs>
          <w:tab w:val="left" w:pos="709"/>
        </w:tabs>
        <w:spacing w:before="240" w:line="360" w:lineRule="auto"/>
        <w:rPr>
          <w:rFonts w:ascii="Arial" w:hAnsi="Arial" w:cs="Arial"/>
          <w:b/>
          <w:smallCaps/>
          <w:sz w:val="20"/>
          <w:szCs w:val="20"/>
        </w:rPr>
      </w:pPr>
      <w:r w:rsidRPr="008E7BE5">
        <w:rPr>
          <w:rFonts w:ascii="Arial" w:hAnsi="Arial" w:cs="Arial"/>
          <w:b/>
          <w:smallCaps/>
          <w:sz w:val="20"/>
          <w:szCs w:val="20"/>
        </w:rPr>
        <w:t>Podstawa prawna i cele przetwarzania danych osobowych.</w:t>
      </w:r>
    </w:p>
    <w:p w:rsidR="00D828EF" w:rsidRPr="008E7BE5" w:rsidRDefault="00D828EF" w:rsidP="008E7BE5">
      <w:pPr>
        <w:pStyle w:val="Akapitzlist"/>
        <w:numPr>
          <w:ilvl w:val="0"/>
          <w:numId w:val="7"/>
        </w:numPr>
        <w:tabs>
          <w:tab w:val="left" w:pos="709"/>
        </w:tabs>
        <w:spacing w:before="120" w:line="360" w:lineRule="auto"/>
        <w:ind w:left="709" w:hanging="425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Przetwarzanie Pani/Pana danych odbywa się w celu związanym z postępowaniem o udzielenie zamówienia publicznego.</w:t>
      </w:r>
    </w:p>
    <w:p w:rsidR="00E753B9" w:rsidRPr="008E7BE5" w:rsidRDefault="00D828EF" w:rsidP="008E7BE5">
      <w:pPr>
        <w:pStyle w:val="Akapitzlist"/>
        <w:numPr>
          <w:ilvl w:val="0"/>
          <w:numId w:val="7"/>
        </w:numPr>
        <w:tabs>
          <w:tab w:val="left" w:pos="709"/>
        </w:tabs>
        <w:spacing w:before="120" w:line="360" w:lineRule="auto"/>
        <w:ind w:left="709" w:hanging="425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Podstawą prawną zbierania Pani/Pana danych osobowych jest</w:t>
      </w:r>
      <w:r w:rsidR="00E753B9" w:rsidRPr="008E7BE5">
        <w:rPr>
          <w:rFonts w:ascii="Arial" w:hAnsi="Arial" w:cs="Arial"/>
          <w:sz w:val="20"/>
          <w:szCs w:val="20"/>
        </w:rPr>
        <w:t>:</w:t>
      </w:r>
    </w:p>
    <w:p w:rsidR="00E753B9" w:rsidRPr="008E7BE5" w:rsidRDefault="00E753B9" w:rsidP="008E7BE5">
      <w:pPr>
        <w:pStyle w:val="Akapitzlist"/>
        <w:numPr>
          <w:ilvl w:val="0"/>
          <w:numId w:val="11"/>
        </w:numPr>
        <w:tabs>
          <w:tab w:val="left" w:pos="709"/>
        </w:tabs>
        <w:spacing w:before="120" w:line="360" w:lineRule="auto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niezbędność przetwarzania do wykonania zadania realizowanego w interesie publicznym lub w ramach sprawowania władzy publicznej powierzonej administratorowi (art. 6 ust. 1 lit e) RODO), w szczególności na podstawie ustawy z dnia 08.03.1990 r. o samorządzie gminnym w związku z realizacją zadań ustawowych Miasta Zabrze;</w:t>
      </w:r>
    </w:p>
    <w:p w:rsidR="00E753B9" w:rsidRPr="008E7BE5" w:rsidRDefault="00E753B9" w:rsidP="008E7BE5">
      <w:pPr>
        <w:pStyle w:val="Akapitzlist"/>
        <w:numPr>
          <w:ilvl w:val="0"/>
          <w:numId w:val="11"/>
        </w:numPr>
        <w:tabs>
          <w:tab w:val="left" w:pos="709"/>
        </w:tabs>
        <w:spacing w:before="120" w:line="360" w:lineRule="auto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 xml:space="preserve">niezbędność </w:t>
      </w:r>
      <w:r w:rsidR="00FC0B11" w:rsidRPr="008E7BE5">
        <w:rPr>
          <w:rFonts w:ascii="Arial" w:hAnsi="Arial" w:cs="Arial"/>
          <w:sz w:val="20"/>
          <w:szCs w:val="20"/>
        </w:rPr>
        <w:t xml:space="preserve">przetwarzania </w:t>
      </w:r>
      <w:r w:rsidRPr="008E7BE5">
        <w:rPr>
          <w:rFonts w:ascii="Arial" w:hAnsi="Arial" w:cs="Arial"/>
          <w:sz w:val="20"/>
          <w:szCs w:val="20"/>
        </w:rPr>
        <w:t>do wykonania umowy, której Pani/Pan jest stroną, lub do podjęcia działań na Pani/Pana żądanie przed zawarciem umowy (art. 6 ust. 1 lit b) RODO);</w:t>
      </w:r>
    </w:p>
    <w:p w:rsidR="00E753B9" w:rsidRPr="008E7BE5" w:rsidRDefault="00E753B9" w:rsidP="008E7BE5">
      <w:pPr>
        <w:pStyle w:val="Akapitzlist"/>
        <w:numPr>
          <w:ilvl w:val="0"/>
          <w:numId w:val="11"/>
        </w:numPr>
        <w:tabs>
          <w:tab w:val="left" w:pos="709"/>
        </w:tabs>
        <w:spacing w:before="120" w:line="360" w:lineRule="auto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 xml:space="preserve"> niezbędność przetwarzania do wypełnienia obowiązku prawnego ciążącego na administratorze (art. 6 ust. 1 lit c) RODO); w szczególności na podstawie ustawy z dnia 29.01.2004 r. Prawo zamówień publicznych oraz ustawy z dnia 27.08.2009 r. o finansach publicznych.</w:t>
      </w:r>
    </w:p>
    <w:p w:rsidR="00D828EF" w:rsidRPr="008E7BE5" w:rsidRDefault="00D828EF" w:rsidP="008E7BE5">
      <w:pPr>
        <w:pStyle w:val="Akapitzlist"/>
        <w:numPr>
          <w:ilvl w:val="0"/>
          <w:numId w:val="7"/>
        </w:numPr>
        <w:tabs>
          <w:tab w:val="left" w:pos="993"/>
        </w:tabs>
        <w:spacing w:before="120" w:line="360" w:lineRule="auto"/>
        <w:ind w:hanging="470"/>
        <w:rPr>
          <w:rFonts w:ascii="Arial" w:eastAsia="Times New Roman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lastRenderedPageBreak/>
        <w:t>Podając dane dodatkowe (nieobowiązkowe) traktujemy Pani/Pana zachowanie jako wyraźne działanie potwierdzające, że wyraża Pani/Pan zgodę, zgodnie z art. 6 ust. 1 lit a) RODO, na ich przetwarzanie dla potrzeb niezbędnych do załatwienia Pani/Pana sprawy.</w:t>
      </w:r>
    </w:p>
    <w:p w:rsidR="00D828EF" w:rsidRPr="008E7BE5" w:rsidRDefault="00D828EF" w:rsidP="008E7BE5">
      <w:pPr>
        <w:pStyle w:val="Akapitzlist"/>
        <w:numPr>
          <w:ilvl w:val="0"/>
          <w:numId w:val="16"/>
        </w:numPr>
        <w:tabs>
          <w:tab w:val="left" w:pos="709"/>
        </w:tabs>
        <w:spacing w:before="120" w:line="360" w:lineRule="auto"/>
        <w:rPr>
          <w:rFonts w:ascii="Arial" w:hAnsi="Arial" w:cs="Arial"/>
          <w:b/>
          <w:smallCaps/>
          <w:sz w:val="20"/>
          <w:szCs w:val="20"/>
        </w:rPr>
      </w:pPr>
      <w:r w:rsidRPr="008E7BE5">
        <w:rPr>
          <w:rFonts w:ascii="Arial" w:hAnsi="Arial" w:cs="Arial"/>
          <w:b/>
          <w:smallCaps/>
          <w:sz w:val="20"/>
          <w:szCs w:val="20"/>
        </w:rPr>
        <w:t>Odbiorcy danych osobowych.</w:t>
      </w:r>
    </w:p>
    <w:p w:rsidR="006D75EC" w:rsidRPr="008E7BE5" w:rsidRDefault="006D75EC" w:rsidP="008E7BE5">
      <w:pPr>
        <w:spacing w:before="120" w:line="360" w:lineRule="auto"/>
        <w:ind w:left="426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 xml:space="preserve">Dane nie będą przekazywane innym podmiotom, z wyjątkiem podmiotów uprawnionych do ich przetwarzania na podstawie przepisów prawa oraz podmiotów wspierających nas w wypełnianiu naszych uprawnień i obowiązków oraz w świadczeniu usług, w tym zapewniających asystę </w:t>
      </w:r>
      <w:r w:rsidR="008E7BE5">
        <w:rPr>
          <w:rFonts w:ascii="Arial" w:hAnsi="Arial" w:cs="Arial"/>
          <w:sz w:val="20"/>
          <w:szCs w:val="20"/>
        </w:rPr>
        <w:t xml:space="preserve">                     </w:t>
      </w:r>
      <w:r w:rsidRPr="008E7BE5">
        <w:rPr>
          <w:rFonts w:ascii="Arial" w:hAnsi="Arial" w:cs="Arial"/>
          <w:sz w:val="20"/>
          <w:szCs w:val="20"/>
        </w:rPr>
        <w:t>i wsparcie techniczne dla systemów informatycznych, w których są przetwarzane Pani/Pana dane.</w:t>
      </w:r>
    </w:p>
    <w:p w:rsidR="00D828EF" w:rsidRPr="008E7BE5" w:rsidRDefault="00D828EF" w:rsidP="008E7BE5">
      <w:pPr>
        <w:pStyle w:val="Akapitzlist"/>
        <w:numPr>
          <w:ilvl w:val="0"/>
          <w:numId w:val="16"/>
        </w:numPr>
        <w:tabs>
          <w:tab w:val="left" w:pos="709"/>
        </w:tabs>
        <w:spacing w:before="240" w:line="360" w:lineRule="auto"/>
        <w:rPr>
          <w:rFonts w:ascii="Arial" w:hAnsi="Arial" w:cs="Arial"/>
          <w:b/>
          <w:smallCaps/>
          <w:sz w:val="20"/>
          <w:szCs w:val="20"/>
        </w:rPr>
      </w:pPr>
      <w:r w:rsidRPr="008E7BE5">
        <w:rPr>
          <w:rFonts w:ascii="Arial" w:hAnsi="Arial" w:cs="Arial"/>
          <w:b/>
          <w:smallCaps/>
          <w:sz w:val="20"/>
          <w:szCs w:val="20"/>
        </w:rPr>
        <w:t>Okres przechowywania danych osobowych.</w:t>
      </w:r>
    </w:p>
    <w:p w:rsidR="00D828EF" w:rsidRPr="008E7BE5" w:rsidRDefault="00D828EF" w:rsidP="008E7BE5">
      <w:pPr>
        <w:pStyle w:val="Nagwek3"/>
        <w:numPr>
          <w:ilvl w:val="2"/>
          <w:numId w:val="14"/>
        </w:numPr>
        <w:tabs>
          <w:tab w:val="left" w:pos="426"/>
        </w:tabs>
        <w:spacing w:before="120" w:after="0" w:line="360" w:lineRule="auto"/>
        <w:ind w:left="709" w:hanging="425"/>
        <w:rPr>
          <w:rFonts w:ascii="Arial" w:hAnsi="Arial" w:cs="Arial"/>
          <w:b w:val="0"/>
          <w:i w:val="0"/>
          <w:sz w:val="20"/>
          <w:szCs w:val="20"/>
        </w:rPr>
      </w:pPr>
      <w:r w:rsidRPr="008E7BE5">
        <w:rPr>
          <w:rFonts w:ascii="Arial" w:hAnsi="Arial" w:cs="Arial"/>
          <w:b w:val="0"/>
          <w:i w:val="0"/>
          <w:sz w:val="20"/>
          <w:szCs w:val="20"/>
        </w:rPr>
        <w:t>Pani/Pana dane osobowe będą przechowywane jedynie w okresie niezbędnym do spełnienia celu, dla którego zostały zebrane.</w:t>
      </w:r>
    </w:p>
    <w:p w:rsidR="00D828EF" w:rsidRPr="008E7BE5" w:rsidRDefault="00D828EF" w:rsidP="008E7BE5">
      <w:pPr>
        <w:pStyle w:val="Nagwek3"/>
        <w:numPr>
          <w:ilvl w:val="2"/>
          <w:numId w:val="14"/>
        </w:numPr>
        <w:tabs>
          <w:tab w:val="left" w:pos="426"/>
        </w:tabs>
        <w:spacing w:before="120" w:after="0" w:line="360" w:lineRule="auto"/>
        <w:ind w:left="709" w:hanging="425"/>
        <w:rPr>
          <w:rFonts w:ascii="Arial" w:hAnsi="Arial" w:cs="Arial"/>
          <w:i w:val="0"/>
          <w:sz w:val="20"/>
          <w:szCs w:val="20"/>
        </w:rPr>
      </w:pPr>
      <w:r w:rsidRPr="008E7BE5">
        <w:rPr>
          <w:rFonts w:ascii="Arial" w:hAnsi="Arial" w:cs="Arial"/>
          <w:b w:val="0"/>
          <w:i w:val="0"/>
          <w:sz w:val="20"/>
          <w:szCs w:val="20"/>
        </w:rPr>
        <w:t xml:space="preserve">Po spełnieniu celu, dla którego Pani/Pana dane zostały zebrane, mogą one być przechowywane jedynie w celach archiwalnych, przez okres, który wyznaczony zostanie przede wszystkim na podstawie rozporządzenia Prezesa Rady Ministrów w sprawie instrukcji kancelaryjnej, jednolitych rzeczowych wykazów akt oraz instrukcji w sprawie organizacji </w:t>
      </w:r>
      <w:r w:rsidR="008E7BE5">
        <w:rPr>
          <w:rFonts w:ascii="Arial" w:hAnsi="Arial" w:cs="Arial"/>
          <w:b w:val="0"/>
          <w:i w:val="0"/>
          <w:sz w:val="20"/>
          <w:szCs w:val="20"/>
        </w:rPr>
        <w:t xml:space="preserve">                     </w:t>
      </w:r>
      <w:r w:rsidRPr="008E7BE5">
        <w:rPr>
          <w:rFonts w:ascii="Arial" w:hAnsi="Arial" w:cs="Arial"/>
          <w:b w:val="0"/>
          <w:i w:val="0"/>
          <w:sz w:val="20"/>
          <w:szCs w:val="20"/>
        </w:rPr>
        <w:t>i zakresu działania archiwów zakładowych, chyba że przepisy szczególne stanowią inaczej</w:t>
      </w:r>
      <w:r w:rsidRPr="008E7BE5">
        <w:rPr>
          <w:rFonts w:ascii="Arial" w:hAnsi="Arial" w:cs="Arial"/>
          <w:i w:val="0"/>
          <w:sz w:val="20"/>
          <w:szCs w:val="20"/>
        </w:rPr>
        <w:t>.</w:t>
      </w:r>
    </w:p>
    <w:p w:rsidR="00D828EF" w:rsidRPr="008E7BE5" w:rsidRDefault="00D828EF" w:rsidP="008E7BE5">
      <w:pPr>
        <w:pStyle w:val="Akapitzlist"/>
        <w:numPr>
          <w:ilvl w:val="0"/>
          <w:numId w:val="16"/>
        </w:numPr>
        <w:tabs>
          <w:tab w:val="left" w:pos="709"/>
        </w:tabs>
        <w:spacing w:before="240" w:line="360" w:lineRule="auto"/>
        <w:rPr>
          <w:rFonts w:ascii="Arial" w:hAnsi="Arial" w:cs="Arial"/>
          <w:b/>
          <w:smallCaps/>
          <w:sz w:val="20"/>
          <w:szCs w:val="20"/>
        </w:rPr>
      </w:pPr>
      <w:r w:rsidRPr="008E7BE5">
        <w:rPr>
          <w:rFonts w:ascii="Arial" w:hAnsi="Arial" w:cs="Arial"/>
          <w:b/>
          <w:smallCaps/>
          <w:sz w:val="20"/>
          <w:szCs w:val="20"/>
        </w:rPr>
        <w:t>Prawa osób, których dane dotyczą, w tym dostępu do danych osobowych.</w:t>
      </w:r>
    </w:p>
    <w:p w:rsidR="00D828EF" w:rsidRPr="008E7BE5" w:rsidRDefault="00D828EF" w:rsidP="008E7BE5">
      <w:pPr>
        <w:pStyle w:val="Akapitzlist"/>
        <w:spacing w:before="120" w:line="360" w:lineRule="auto"/>
        <w:ind w:left="426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Na zasadach określonych przepisami RODO, posiada Pani/Pan prawo do żądania od administratora:</w:t>
      </w:r>
    </w:p>
    <w:p w:rsidR="00D828EF" w:rsidRPr="008E7BE5" w:rsidRDefault="00D828EF" w:rsidP="008E7BE5">
      <w:pPr>
        <w:pStyle w:val="Akapitzlist"/>
        <w:numPr>
          <w:ilvl w:val="1"/>
          <w:numId w:val="8"/>
        </w:numPr>
        <w:tabs>
          <w:tab w:val="left" w:pos="709"/>
        </w:tabs>
        <w:spacing w:before="120" w:line="360" w:lineRule="auto"/>
        <w:ind w:left="1418" w:hanging="425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dostępu do treści swoich danych osobowych,</w:t>
      </w:r>
    </w:p>
    <w:p w:rsidR="00D828EF" w:rsidRPr="008E7BE5" w:rsidRDefault="00D828EF" w:rsidP="008E7BE5">
      <w:pPr>
        <w:pStyle w:val="Akapitzlist"/>
        <w:numPr>
          <w:ilvl w:val="1"/>
          <w:numId w:val="8"/>
        </w:numPr>
        <w:tabs>
          <w:tab w:val="left" w:pos="709"/>
        </w:tabs>
        <w:spacing w:before="120" w:line="360" w:lineRule="auto"/>
        <w:ind w:left="1418" w:hanging="425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sprostowania (poprawiania) swoich danych osobowych,</w:t>
      </w:r>
    </w:p>
    <w:p w:rsidR="00D828EF" w:rsidRPr="008E7BE5" w:rsidRDefault="00D828EF" w:rsidP="008E7BE5">
      <w:pPr>
        <w:pStyle w:val="Akapitzlist"/>
        <w:numPr>
          <w:ilvl w:val="1"/>
          <w:numId w:val="8"/>
        </w:numPr>
        <w:tabs>
          <w:tab w:val="left" w:pos="709"/>
        </w:tabs>
        <w:spacing w:before="120" w:line="360" w:lineRule="auto"/>
        <w:ind w:left="1418" w:hanging="425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usunięcia swoich danych osobowych,</w:t>
      </w:r>
    </w:p>
    <w:p w:rsidR="00D828EF" w:rsidRPr="008E7BE5" w:rsidRDefault="00D828EF" w:rsidP="008E7BE5">
      <w:pPr>
        <w:pStyle w:val="Akapitzlist"/>
        <w:numPr>
          <w:ilvl w:val="1"/>
          <w:numId w:val="8"/>
        </w:numPr>
        <w:tabs>
          <w:tab w:val="left" w:pos="709"/>
        </w:tabs>
        <w:spacing w:before="120" w:line="360" w:lineRule="auto"/>
        <w:ind w:left="1418" w:hanging="425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ograniczenia przetwarzania swoich danych osobowych,</w:t>
      </w:r>
    </w:p>
    <w:p w:rsidR="00D828EF" w:rsidRPr="008E7BE5" w:rsidRDefault="00D828EF" w:rsidP="008E7BE5">
      <w:pPr>
        <w:pStyle w:val="Akapitzlist"/>
        <w:numPr>
          <w:ilvl w:val="1"/>
          <w:numId w:val="8"/>
        </w:numPr>
        <w:tabs>
          <w:tab w:val="left" w:pos="709"/>
        </w:tabs>
        <w:spacing w:before="120" w:line="360" w:lineRule="auto"/>
        <w:ind w:left="1417" w:hanging="425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przenoszenia swoich danych osobowych, o ile jest to technicznie możliwe i</w:t>
      </w:r>
      <w:r w:rsidR="00C64A7C" w:rsidRPr="008E7BE5">
        <w:rPr>
          <w:rFonts w:ascii="Arial" w:hAnsi="Arial" w:cs="Arial"/>
          <w:sz w:val="20"/>
          <w:szCs w:val="20"/>
        </w:rPr>
        <w:t> </w:t>
      </w:r>
      <w:r w:rsidRPr="008E7BE5">
        <w:rPr>
          <w:rFonts w:ascii="Arial" w:hAnsi="Arial" w:cs="Arial"/>
          <w:sz w:val="20"/>
          <w:szCs w:val="20"/>
        </w:rPr>
        <w:t xml:space="preserve">tylko </w:t>
      </w:r>
      <w:r w:rsidR="008E7BE5">
        <w:rPr>
          <w:rFonts w:ascii="Arial" w:hAnsi="Arial" w:cs="Arial"/>
          <w:sz w:val="20"/>
          <w:szCs w:val="20"/>
        </w:rPr>
        <w:t xml:space="preserve">                 </w:t>
      </w:r>
      <w:r w:rsidRPr="008E7BE5">
        <w:rPr>
          <w:rFonts w:ascii="Arial" w:hAnsi="Arial" w:cs="Arial"/>
          <w:sz w:val="20"/>
          <w:szCs w:val="20"/>
        </w:rPr>
        <w:t>w zakresie danych nieobowiązkowych,</w:t>
      </w:r>
    </w:p>
    <w:p w:rsidR="00B40156" w:rsidRPr="008E7BE5" w:rsidRDefault="00D828EF" w:rsidP="008E7BE5">
      <w:pPr>
        <w:tabs>
          <w:tab w:val="left" w:pos="709"/>
        </w:tabs>
        <w:spacing w:before="120" w:line="360" w:lineRule="auto"/>
        <w:ind w:left="426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a ponadto, posiada Pani/Pan prawo do wniesienia sprzeciwu wobec przetwarzania Pani/Pana danych.</w:t>
      </w:r>
    </w:p>
    <w:p w:rsidR="008E7BE5" w:rsidRPr="008E7BE5" w:rsidRDefault="006B4F62" w:rsidP="003574EC">
      <w:pPr>
        <w:tabs>
          <w:tab w:val="left" w:pos="709"/>
        </w:tabs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Nie wszystkie Pani/Pana żądania będziemy jednak mogli zawsze spełnić. Zakres przysługujących praw zależy bowiem zarówno od przesłanek prawnych uprawniających do przetwarzania danych, jak i często – sposobów ich gromadzenia. Ponieważ Pani/Pana dane osobowe w Urzędzie Miasta Zabrze przetwarzane są wyłącznie w granicach wskazanych przepisami prawa, w większości przypadków nie będziemy mogli zrealizować na przykład prawa do przenoszenia czy prawa do usunięcia Pani/Pana danych.</w:t>
      </w:r>
    </w:p>
    <w:p w:rsidR="00D828EF" w:rsidRPr="008E7BE5" w:rsidRDefault="00D828EF" w:rsidP="008E7BE5">
      <w:pPr>
        <w:pStyle w:val="Akapitzlist"/>
        <w:numPr>
          <w:ilvl w:val="0"/>
          <w:numId w:val="16"/>
        </w:numPr>
        <w:tabs>
          <w:tab w:val="left" w:pos="709"/>
        </w:tabs>
        <w:spacing w:before="240" w:line="360" w:lineRule="auto"/>
        <w:rPr>
          <w:rFonts w:ascii="Arial" w:hAnsi="Arial" w:cs="Arial"/>
          <w:b/>
          <w:smallCaps/>
          <w:sz w:val="20"/>
          <w:szCs w:val="20"/>
        </w:rPr>
      </w:pPr>
      <w:r w:rsidRPr="008E7BE5">
        <w:rPr>
          <w:rFonts w:ascii="Arial" w:hAnsi="Arial" w:cs="Arial"/>
          <w:b/>
          <w:smallCaps/>
          <w:sz w:val="20"/>
          <w:szCs w:val="20"/>
        </w:rPr>
        <w:lastRenderedPageBreak/>
        <w:t>Prawo do cofnięcia zgody.</w:t>
      </w:r>
    </w:p>
    <w:p w:rsidR="00D828EF" w:rsidRPr="008E7BE5" w:rsidRDefault="00D828EF" w:rsidP="008E7BE5">
      <w:pPr>
        <w:pStyle w:val="Nagwek3"/>
        <w:numPr>
          <w:ilvl w:val="2"/>
          <w:numId w:val="15"/>
        </w:numPr>
        <w:tabs>
          <w:tab w:val="left" w:pos="709"/>
        </w:tabs>
        <w:spacing w:before="120" w:after="0" w:line="360" w:lineRule="auto"/>
        <w:ind w:left="709" w:hanging="425"/>
        <w:rPr>
          <w:rFonts w:ascii="Arial" w:hAnsi="Arial" w:cs="Arial"/>
          <w:b w:val="0"/>
          <w:i w:val="0"/>
          <w:sz w:val="20"/>
          <w:szCs w:val="20"/>
        </w:rPr>
      </w:pPr>
      <w:r w:rsidRPr="008E7BE5">
        <w:rPr>
          <w:rFonts w:ascii="Arial" w:hAnsi="Arial" w:cs="Arial"/>
          <w:b w:val="0"/>
          <w:i w:val="0"/>
          <w:sz w:val="20"/>
          <w:szCs w:val="20"/>
        </w:rPr>
        <w:t>W stosunku do danych osobowych, które są nieobowiązkowe, a które zostały przez Panią/Pana podane, przysługuje Pani/Panu prawo do cofnięcia zgody w dowolnym momencie.</w:t>
      </w:r>
    </w:p>
    <w:p w:rsidR="00D828EF" w:rsidRPr="008E7BE5" w:rsidRDefault="00D828EF" w:rsidP="008E7BE5">
      <w:pPr>
        <w:pStyle w:val="Nagwek3"/>
        <w:numPr>
          <w:ilvl w:val="2"/>
          <w:numId w:val="15"/>
        </w:numPr>
        <w:tabs>
          <w:tab w:val="left" w:pos="709"/>
        </w:tabs>
        <w:spacing w:before="120" w:after="0" w:line="360" w:lineRule="auto"/>
        <w:ind w:left="709" w:hanging="425"/>
        <w:rPr>
          <w:rFonts w:ascii="Arial" w:hAnsi="Arial" w:cs="Arial"/>
          <w:b w:val="0"/>
          <w:i w:val="0"/>
          <w:sz w:val="20"/>
          <w:szCs w:val="20"/>
        </w:rPr>
      </w:pPr>
      <w:r w:rsidRPr="008E7BE5">
        <w:rPr>
          <w:rFonts w:ascii="Arial" w:hAnsi="Arial" w:cs="Arial"/>
          <w:b w:val="0"/>
          <w:i w:val="0"/>
          <w:sz w:val="20"/>
          <w:szCs w:val="20"/>
        </w:rPr>
        <w:t>Wycofanie zgody nie ma wpływu na przetwarzanie Pani/Pana danych do momentu jej wycofania.</w:t>
      </w:r>
    </w:p>
    <w:p w:rsidR="00D828EF" w:rsidRPr="008E7BE5" w:rsidRDefault="00D828EF" w:rsidP="008E7BE5">
      <w:pPr>
        <w:pStyle w:val="Akapitzlist"/>
        <w:numPr>
          <w:ilvl w:val="0"/>
          <w:numId w:val="16"/>
        </w:numPr>
        <w:tabs>
          <w:tab w:val="left" w:pos="709"/>
        </w:tabs>
        <w:spacing w:before="240" w:line="360" w:lineRule="auto"/>
        <w:rPr>
          <w:rFonts w:ascii="Arial" w:hAnsi="Arial" w:cs="Arial"/>
          <w:b/>
          <w:smallCaps/>
          <w:sz w:val="20"/>
          <w:szCs w:val="20"/>
        </w:rPr>
      </w:pPr>
      <w:r w:rsidRPr="008E7BE5">
        <w:rPr>
          <w:rFonts w:ascii="Arial" w:hAnsi="Arial" w:cs="Arial"/>
          <w:b/>
          <w:smallCaps/>
          <w:sz w:val="20"/>
          <w:szCs w:val="20"/>
        </w:rPr>
        <w:t>Prawo wniesienia skargi do organu nadzorczego.</w:t>
      </w:r>
    </w:p>
    <w:p w:rsidR="00D828EF" w:rsidRPr="008E7BE5" w:rsidRDefault="00D828EF" w:rsidP="008E7BE5">
      <w:pPr>
        <w:pStyle w:val="Akapitzlist"/>
        <w:tabs>
          <w:tab w:val="left" w:pos="426"/>
        </w:tabs>
        <w:spacing w:before="120" w:line="360" w:lineRule="auto"/>
        <w:ind w:left="426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Gdy uzna Pani/Pan, iż przetwarzanie Pani/Pana danych osobowych narusza przepisy o ochronie danych osobowych, przysługuje Pani/Panu prawo do wniesienia skargi do organu nadzorczego, którym jest Prezes Urzędu Ochrony Danych Osobowych, z siedzibą w Warszawie, przy ul. Stawki 2, 00-193 Warszawa.</w:t>
      </w:r>
    </w:p>
    <w:p w:rsidR="00D828EF" w:rsidRPr="008E7BE5" w:rsidRDefault="00D828EF" w:rsidP="008E7BE5">
      <w:pPr>
        <w:pStyle w:val="Akapitzlist"/>
        <w:numPr>
          <w:ilvl w:val="0"/>
          <w:numId w:val="16"/>
        </w:numPr>
        <w:tabs>
          <w:tab w:val="left" w:pos="709"/>
        </w:tabs>
        <w:spacing w:before="240" w:line="360" w:lineRule="auto"/>
        <w:rPr>
          <w:rFonts w:ascii="Arial" w:hAnsi="Arial" w:cs="Arial"/>
          <w:b/>
          <w:smallCaps/>
          <w:sz w:val="20"/>
          <w:szCs w:val="20"/>
        </w:rPr>
      </w:pPr>
      <w:r w:rsidRPr="008E7BE5">
        <w:rPr>
          <w:rFonts w:ascii="Arial" w:hAnsi="Arial" w:cs="Arial"/>
          <w:b/>
          <w:smallCaps/>
          <w:sz w:val="20"/>
          <w:szCs w:val="20"/>
        </w:rPr>
        <w:t>Informacja o wymogu/dobrowolności podania danych oraz konsekwencjach niepodania danych osobowych.</w:t>
      </w:r>
    </w:p>
    <w:p w:rsidR="00350EF3" w:rsidRPr="008E7BE5" w:rsidRDefault="00350EF3" w:rsidP="008E7BE5">
      <w:pPr>
        <w:pStyle w:val="Akapitzlist"/>
        <w:numPr>
          <w:ilvl w:val="0"/>
          <w:numId w:val="9"/>
        </w:numPr>
        <w:tabs>
          <w:tab w:val="left" w:pos="709"/>
        </w:tabs>
        <w:spacing w:before="120" w:line="360" w:lineRule="auto"/>
        <w:ind w:left="709" w:hanging="425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 xml:space="preserve">Podanie przez Panią/Pana danych osobowych może stanowić wymóg ustawowy, umowny bądź być warunkiem zawarcia umowy, a podanie danych być niezbędne dla określonego celu. </w:t>
      </w:r>
    </w:p>
    <w:p w:rsidR="00350EF3" w:rsidRPr="008E7BE5" w:rsidRDefault="00350EF3" w:rsidP="008E7BE5">
      <w:pPr>
        <w:pStyle w:val="Akapitzlist"/>
        <w:numPr>
          <w:ilvl w:val="0"/>
          <w:numId w:val="9"/>
        </w:numPr>
        <w:tabs>
          <w:tab w:val="left" w:pos="709"/>
        </w:tabs>
        <w:spacing w:before="180" w:after="90" w:line="360" w:lineRule="auto"/>
        <w:ind w:left="709" w:hanging="380"/>
        <w:contextualSpacing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Jeśli nie poda Pan</w:t>
      </w:r>
      <w:r w:rsidR="003004C4" w:rsidRPr="008E7BE5">
        <w:rPr>
          <w:rFonts w:ascii="Arial" w:hAnsi="Arial" w:cs="Arial"/>
          <w:sz w:val="20"/>
          <w:szCs w:val="20"/>
        </w:rPr>
        <w:t>i</w:t>
      </w:r>
      <w:r w:rsidRPr="008E7BE5">
        <w:rPr>
          <w:rFonts w:ascii="Arial" w:hAnsi="Arial" w:cs="Arial"/>
          <w:sz w:val="20"/>
          <w:szCs w:val="20"/>
        </w:rPr>
        <w:t>/Pan danych wymaganych ustawą, Administrator nie będzie mógł zrealizować wynikającego z ustawy obowiązku, co może skutkować</w:t>
      </w:r>
      <w:r w:rsidR="003004C4" w:rsidRPr="008E7BE5">
        <w:rPr>
          <w:rFonts w:ascii="Arial" w:hAnsi="Arial" w:cs="Arial"/>
          <w:sz w:val="20"/>
          <w:szCs w:val="20"/>
        </w:rPr>
        <w:t xml:space="preserve"> w szczególności</w:t>
      </w:r>
      <w:r w:rsidRPr="008E7BE5">
        <w:rPr>
          <w:rFonts w:ascii="Arial" w:hAnsi="Arial" w:cs="Arial"/>
          <w:sz w:val="20"/>
          <w:szCs w:val="20"/>
        </w:rPr>
        <w:t xml:space="preserve"> brakiem możliwośc</w:t>
      </w:r>
      <w:r w:rsidR="001B1014" w:rsidRPr="008E7BE5">
        <w:rPr>
          <w:rFonts w:ascii="Arial" w:hAnsi="Arial" w:cs="Arial"/>
          <w:sz w:val="20"/>
          <w:szCs w:val="20"/>
        </w:rPr>
        <w:t xml:space="preserve">i Pani/Pana </w:t>
      </w:r>
      <w:r w:rsidR="00577251" w:rsidRPr="008E7BE5">
        <w:rPr>
          <w:rFonts w:ascii="Arial" w:hAnsi="Arial" w:cs="Arial"/>
          <w:sz w:val="20"/>
          <w:szCs w:val="20"/>
        </w:rPr>
        <w:t>udziału w postępowaniu o udzielenie zamówienia</w:t>
      </w:r>
      <w:r w:rsidRPr="008E7BE5">
        <w:rPr>
          <w:rFonts w:ascii="Arial" w:hAnsi="Arial" w:cs="Arial"/>
          <w:sz w:val="20"/>
          <w:szCs w:val="20"/>
        </w:rPr>
        <w:t>, a</w:t>
      </w:r>
      <w:r w:rsidR="00C64A7C" w:rsidRPr="008E7BE5">
        <w:rPr>
          <w:rFonts w:ascii="Arial" w:hAnsi="Arial" w:cs="Arial"/>
          <w:sz w:val="20"/>
          <w:szCs w:val="20"/>
        </w:rPr>
        <w:t> </w:t>
      </w:r>
      <w:r w:rsidRPr="008E7BE5">
        <w:rPr>
          <w:rFonts w:ascii="Arial" w:hAnsi="Arial" w:cs="Arial"/>
          <w:sz w:val="20"/>
          <w:szCs w:val="20"/>
        </w:rPr>
        <w:t xml:space="preserve">także </w:t>
      </w:r>
      <w:r w:rsidR="00D71530" w:rsidRPr="008E7BE5">
        <w:rPr>
          <w:rFonts w:ascii="Arial" w:hAnsi="Arial" w:cs="Arial"/>
          <w:sz w:val="20"/>
          <w:szCs w:val="20"/>
        </w:rPr>
        <w:t xml:space="preserve">innymi </w:t>
      </w:r>
      <w:r w:rsidRPr="008E7BE5">
        <w:rPr>
          <w:rFonts w:ascii="Arial" w:hAnsi="Arial" w:cs="Arial"/>
          <w:sz w:val="20"/>
          <w:szCs w:val="20"/>
        </w:rPr>
        <w:t>konsekwencjami przewidzianymi przepisami prawa.</w:t>
      </w:r>
    </w:p>
    <w:p w:rsidR="00B0515A" w:rsidRPr="008E7BE5" w:rsidRDefault="00B0515A" w:rsidP="008E7BE5">
      <w:pPr>
        <w:pStyle w:val="Akapitzlist"/>
        <w:numPr>
          <w:ilvl w:val="0"/>
          <w:numId w:val="9"/>
        </w:numPr>
        <w:tabs>
          <w:tab w:val="left" w:pos="709"/>
        </w:tabs>
        <w:spacing w:before="180" w:after="90" w:line="360" w:lineRule="auto"/>
        <w:ind w:left="709" w:hanging="425"/>
        <w:contextualSpacing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Jeśli nie poda Pan</w:t>
      </w:r>
      <w:r w:rsidR="001B1014" w:rsidRPr="008E7BE5">
        <w:rPr>
          <w:rFonts w:ascii="Arial" w:hAnsi="Arial" w:cs="Arial"/>
          <w:sz w:val="20"/>
          <w:szCs w:val="20"/>
        </w:rPr>
        <w:t>i</w:t>
      </w:r>
      <w:r w:rsidRPr="008E7BE5">
        <w:rPr>
          <w:rFonts w:ascii="Arial" w:hAnsi="Arial" w:cs="Arial"/>
          <w:sz w:val="20"/>
          <w:szCs w:val="20"/>
        </w:rPr>
        <w:t xml:space="preserve">/Pan danych wymaganych umową, nie będziemy mogli zawrzeć takiej umowy. </w:t>
      </w:r>
    </w:p>
    <w:p w:rsidR="00350EF3" w:rsidRPr="008E7BE5" w:rsidRDefault="00350EF3" w:rsidP="008E7BE5">
      <w:pPr>
        <w:pStyle w:val="Akapitzlist"/>
        <w:numPr>
          <w:ilvl w:val="0"/>
          <w:numId w:val="9"/>
        </w:numPr>
        <w:tabs>
          <w:tab w:val="left" w:pos="709"/>
        </w:tabs>
        <w:spacing w:before="180" w:after="90" w:line="360" w:lineRule="auto"/>
        <w:ind w:hanging="470"/>
        <w:contextualSpacing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W przypadku, gdy będzie istniał wymóg umowny, a nie poda Pani/Pan swoich danych, nie będzie możliwości wykonania takiej umowy.</w:t>
      </w:r>
    </w:p>
    <w:p w:rsidR="00350EF3" w:rsidRPr="008E7BE5" w:rsidRDefault="00350EF3" w:rsidP="008E7BE5">
      <w:pPr>
        <w:pStyle w:val="Akapitzlist"/>
        <w:numPr>
          <w:ilvl w:val="0"/>
          <w:numId w:val="9"/>
        </w:numPr>
        <w:tabs>
          <w:tab w:val="left" w:pos="709"/>
        </w:tabs>
        <w:spacing w:before="180" w:after="90" w:line="360" w:lineRule="auto"/>
        <w:ind w:hanging="470"/>
        <w:contextualSpacing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 xml:space="preserve">Podanie przez Panią/Pana danych dodatkowych (nieobowiązkowych), w zakresie nie wynikającym z przepisów prawa, jest dobrowolne. </w:t>
      </w:r>
    </w:p>
    <w:p w:rsidR="00D828EF" w:rsidRPr="008E7BE5" w:rsidRDefault="00282700" w:rsidP="008E7BE5">
      <w:pPr>
        <w:pStyle w:val="Akapitzlist"/>
        <w:numPr>
          <w:ilvl w:val="0"/>
          <w:numId w:val="16"/>
        </w:numPr>
        <w:tabs>
          <w:tab w:val="left" w:pos="709"/>
        </w:tabs>
        <w:spacing w:before="240" w:line="360" w:lineRule="auto"/>
        <w:rPr>
          <w:rFonts w:ascii="Arial" w:hAnsi="Arial" w:cs="Arial"/>
          <w:b/>
          <w:smallCaps/>
          <w:sz w:val="20"/>
          <w:szCs w:val="20"/>
        </w:rPr>
      </w:pPr>
      <w:r w:rsidRPr="008E7BE5">
        <w:rPr>
          <w:rFonts w:ascii="Arial" w:hAnsi="Arial" w:cs="Arial"/>
          <w:b/>
          <w:smallCaps/>
          <w:sz w:val="20"/>
          <w:szCs w:val="20"/>
        </w:rPr>
        <w:t>Z</w:t>
      </w:r>
      <w:r w:rsidR="00D828EF" w:rsidRPr="008E7BE5">
        <w:rPr>
          <w:rFonts w:ascii="Arial" w:hAnsi="Arial" w:cs="Arial"/>
          <w:b/>
          <w:smallCaps/>
          <w:sz w:val="20"/>
          <w:szCs w:val="20"/>
        </w:rPr>
        <w:t>automatyzowane podejmowanie decyzji, profilowanie.</w:t>
      </w:r>
    </w:p>
    <w:p w:rsidR="00D828EF" w:rsidRPr="008E7BE5" w:rsidRDefault="00917FFD" w:rsidP="008E7BE5">
      <w:pPr>
        <w:pStyle w:val="Akapitzlist"/>
        <w:spacing w:before="120" w:line="360" w:lineRule="auto"/>
        <w:ind w:left="426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Pani/Pan</w:t>
      </w:r>
      <w:r w:rsidR="00B40156" w:rsidRPr="008E7BE5">
        <w:rPr>
          <w:rFonts w:ascii="Arial" w:hAnsi="Arial" w:cs="Arial"/>
          <w:sz w:val="20"/>
          <w:szCs w:val="20"/>
        </w:rPr>
        <w:t>a</w:t>
      </w:r>
      <w:r w:rsidRPr="008E7BE5">
        <w:rPr>
          <w:rFonts w:ascii="Arial" w:hAnsi="Arial" w:cs="Arial"/>
          <w:sz w:val="20"/>
          <w:szCs w:val="20"/>
        </w:rPr>
        <w:t xml:space="preserve"> </w:t>
      </w:r>
      <w:r w:rsidR="00D828EF" w:rsidRPr="008E7BE5">
        <w:rPr>
          <w:rFonts w:ascii="Arial" w:hAnsi="Arial" w:cs="Arial"/>
          <w:sz w:val="20"/>
          <w:szCs w:val="20"/>
        </w:rPr>
        <w:t xml:space="preserve">dane osobowe mogą być </w:t>
      </w:r>
      <w:r w:rsidR="00D828EF" w:rsidRPr="008E7BE5">
        <w:rPr>
          <w:rFonts w:ascii="Arial" w:hAnsi="Arial" w:cs="Arial"/>
          <w:iCs/>
          <w:sz w:val="20"/>
          <w:szCs w:val="20"/>
        </w:rPr>
        <w:t>przetwarzane w sposób zautomatyzowany, jednak nie będzie to prowadziło do zautomatyzowanego podejmowania decyzji, w tym</w:t>
      </w:r>
      <w:r w:rsidR="00D828EF" w:rsidRPr="008E7BE5">
        <w:rPr>
          <w:rFonts w:ascii="Arial" w:hAnsi="Arial" w:cs="Arial"/>
          <w:sz w:val="20"/>
          <w:szCs w:val="20"/>
        </w:rPr>
        <w:t xml:space="preserve"> nie będą profilowane.</w:t>
      </w:r>
    </w:p>
    <w:p w:rsidR="001A0242" w:rsidRPr="008E7BE5" w:rsidRDefault="001A0242" w:rsidP="008E7BE5">
      <w:pPr>
        <w:autoSpaceDE w:val="0"/>
        <w:spacing w:line="360" w:lineRule="auto"/>
        <w:rPr>
          <w:rFonts w:ascii="Arial" w:hAnsi="Arial" w:cs="Arial"/>
          <w:sz w:val="20"/>
          <w:szCs w:val="20"/>
        </w:rPr>
      </w:pPr>
    </w:p>
    <w:p w:rsidR="00477DF6" w:rsidRDefault="00644C41" w:rsidP="008E7BE5">
      <w:pPr>
        <w:spacing w:before="200" w:line="360" w:lineRule="auto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ab/>
      </w:r>
      <w:r w:rsidRPr="008E7BE5">
        <w:rPr>
          <w:rFonts w:ascii="Arial" w:hAnsi="Arial" w:cs="Arial"/>
          <w:sz w:val="20"/>
          <w:szCs w:val="20"/>
        </w:rPr>
        <w:tab/>
      </w:r>
      <w:r w:rsidRPr="008E7BE5">
        <w:rPr>
          <w:rFonts w:ascii="Arial" w:hAnsi="Arial" w:cs="Arial"/>
          <w:sz w:val="20"/>
          <w:szCs w:val="20"/>
        </w:rPr>
        <w:tab/>
      </w:r>
      <w:r w:rsidRPr="008E7BE5">
        <w:rPr>
          <w:rFonts w:ascii="Arial" w:hAnsi="Arial" w:cs="Arial"/>
          <w:sz w:val="20"/>
          <w:szCs w:val="20"/>
        </w:rPr>
        <w:tab/>
        <w:t xml:space="preserve">         </w:t>
      </w:r>
      <w:r w:rsidR="00477DF6">
        <w:rPr>
          <w:rFonts w:ascii="Arial" w:hAnsi="Arial" w:cs="Arial"/>
          <w:sz w:val="20"/>
          <w:szCs w:val="20"/>
        </w:rPr>
        <w:t xml:space="preserve">                  </w:t>
      </w:r>
    </w:p>
    <w:p w:rsidR="001A0242" w:rsidRPr="008E7BE5" w:rsidRDefault="00477DF6" w:rsidP="008E7BE5">
      <w:pPr>
        <w:spacing w:before="20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</w:t>
      </w:r>
      <w:r w:rsidR="00644C41" w:rsidRPr="008E7BE5">
        <w:rPr>
          <w:rFonts w:ascii="Arial" w:hAnsi="Arial" w:cs="Arial"/>
          <w:sz w:val="20"/>
          <w:szCs w:val="20"/>
        </w:rPr>
        <w:t xml:space="preserve"> </w:t>
      </w:r>
      <w:r w:rsidR="001A0242" w:rsidRPr="008E7BE5">
        <w:rPr>
          <w:rFonts w:ascii="Arial" w:hAnsi="Arial" w:cs="Arial"/>
          <w:sz w:val="20"/>
          <w:szCs w:val="20"/>
        </w:rPr>
        <w:t xml:space="preserve"> …………………………………..</w:t>
      </w:r>
      <w:r w:rsidR="001A0242" w:rsidRPr="008E7BE5">
        <w:rPr>
          <w:rFonts w:ascii="Arial" w:hAnsi="Arial" w:cs="Arial"/>
          <w:sz w:val="20"/>
          <w:szCs w:val="20"/>
        </w:rPr>
        <w:tab/>
      </w:r>
    </w:p>
    <w:p w:rsidR="00917FFD" w:rsidRPr="008E7BE5" w:rsidRDefault="001A0242" w:rsidP="008E7BE5">
      <w:pPr>
        <w:spacing w:before="200" w:line="360" w:lineRule="auto"/>
        <w:jc w:val="left"/>
        <w:rPr>
          <w:rFonts w:ascii="Arial" w:hAnsi="Arial" w:cs="Arial"/>
          <w:sz w:val="20"/>
          <w:szCs w:val="20"/>
        </w:rPr>
        <w:sectPr w:rsidR="00917FFD" w:rsidRPr="008E7BE5" w:rsidSect="00C4031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417" w:bottom="1417" w:left="1417" w:header="0" w:footer="708" w:gutter="0"/>
          <w:cols w:space="708"/>
          <w:formProt w:val="0"/>
          <w:docGrid w:linePitch="600" w:charSpace="-2049"/>
        </w:sectPr>
      </w:pPr>
      <w:r w:rsidRPr="008E7BE5">
        <w:rPr>
          <w:rFonts w:ascii="Arial" w:hAnsi="Arial" w:cs="Arial"/>
          <w:sz w:val="20"/>
          <w:szCs w:val="20"/>
        </w:rPr>
        <w:t xml:space="preserve">                                                                               Ze strony Zamawiającego</w:t>
      </w:r>
    </w:p>
    <w:p w:rsidR="009522C5" w:rsidRPr="00F70426" w:rsidRDefault="00F70426" w:rsidP="00F7042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Załącznik nr 1</w:t>
      </w:r>
    </w:p>
    <w:p w:rsidR="001A0242" w:rsidRPr="00644C41" w:rsidRDefault="001A0242" w:rsidP="00644C41">
      <w:pPr>
        <w:spacing w:line="360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……………………………..</w:t>
      </w:r>
    </w:p>
    <w:p w:rsidR="001A0242" w:rsidRPr="00644C41" w:rsidRDefault="001A0242" w:rsidP="00644C41">
      <w:pPr>
        <w:spacing w:line="360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 xml:space="preserve">   Pieczęć Wykonawcy</w:t>
      </w:r>
    </w:p>
    <w:p w:rsidR="001A0242" w:rsidRPr="00644C41" w:rsidRDefault="001A0242" w:rsidP="00644C41">
      <w:pPr>
        <w:spacing w:before="20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44C41">
        <w:rPr>
          <w:rFonts w:ascii="Arial" w:hAnsi="Arial" w:cs="Arial"/>
          <w:b/>
          <w:sz w:val="20"/>
          <w:szCs w:val="20"/>
        </w:rPr>
        <w:t>FORMULARZ OFERTOWY</w:t>
      </w:r>
    </w:p>
    <w:p w:rsidR="001A0242" w:rsidRPr="00644C41" w:rsidRDefault="001A0242" w:rsidP="00644C41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 xml:space="preserve">do Zapytania ofertowego o wartości szacunkowej nie przekraczającej równowartości kwoty </w:t>
      </w:r>
      <w:r w:rsidRPr="00644C41">
        <w:rPr>
          <w:rStyle w:val="genericcontent"/>
          <w:rFonts w:ascii="Arial" w:hAnsi="Arial" w:cs="Arial"/>
          <w:sz w:val="20"/>
          <w:szCs w:val="20"/>
        </w:rPr>
        <w:t>określonej w </w:t>
      </w:r>
      <w:r w:rsidRPr="00644C41">
        <w:rPr>
          <w:rFonts w:ascii="Arial" w:hAnsi="Arial" w:cs="Arial"/>
          <w:sz w:val="20"/>
          <w:szCs w:val="20"/>
        </w:rPr>
        <w:t xml:space="preserve"> art. 4 pkt 8 p.z.p.</w:t>
      </w:r>
    </w:p>
    <w:p w:rsidR="001A0242" w:rsidRDefault="001A0242" w:rsidP="00F70426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644C41">
        <w:rPr>
          <w:rFonts w:ascii="Arial" w:hAnsi="Arial" w:cs="Arial"/>
          <w:color w:val="auto"/>
          <w:sz w:val="20"/>
          <w:szCs w:val="20"/>
        </w:rPr>
        <w:t xml:space="preserve">Oferta złożona w drodze zapytania ofertowego o </w:t>
      </w:r>
      <w:r w:rsidRPr="00644C41">
        <w:rPr>
          <w:rFonts w:ascii="Arial" w:hAnsi="Arial" w:cs="Arial"/>
          <w:b/>
          <w:color w:val="auto"/>
          <w:sz w:val="20"/>
          <w:szCs w:val="20"/>
        </w:rPr>
        <w:t>udzielenie zamówienia</w:t>
      </w:r>
      <w:r w:rsidRPr="00644C41">
        <w:rPr>
          <w:rFonts w:ascii="Arial" w:hAnsi="Arial" w:cs="Arial"/>
          <w:color w:val="auto"/>
          <w:sz w:val="20"/>
          <w:szCs w:val="20"/>
        </w:rPr>
        <w:t xml:space="preserve"> publicznego na: </w:t>
      </w:r>
    </w:p>
    <w:p w:rsidR="00CF250B" w:rsidRPr="003B658C" w:rsidRDefault="00CF250B" w:rsidP="00CF250B">
      <w:pPr>
        <w:pStyle w:val="Akapitzlist"/>
        <w:spacing w:before="120" w:after="120"/>
        <w:ind w:left="720"/>
        <w:rPr>
          <w:rFonts w:ascii="Arial" w:hAnsi="Arial" w:cs="Arial"/>
          <w:b/>
          <w:sz w:val="20"/>
          <w:szCs w:val="20"/>
        </w:rPr>
      </w:pPr>
      <w:r w:rsidRPr="003B658C">
        <w:rPr>
          <w:rFonts w:ascii="Arial" w:hAnsi="Arial" w:cs="Arial"/>
          <w:b/>
          <w:sz w:val="20"/>
          <w:szCs w:val="20"/>
        </w:rPr>
        <w:t>Opracowanie  dokumentacji projektowej dla zadania pn.: „Rozbudowa Centrum Integracji Osiedla Kotarbińskiego”– w ramach budżetu partycypacyjnego 2019 - wniosek nr  P0028.</w:t>
      </w:r>
    </w:p>
    <w:p w:rsidR="006D760C" w:rsidRPr="00644C41" w:rsidRDefault="006D760C" w:rsidP="00DD712A">
      <w:pPr>
        <w:pStyle w:val="Akapitzlist1"/>
        <w:spacing w:line="360" w:lineRule="auto"/>
        <w:ind w:left="709"/>
        <w:jc w:val="center"/>
        <w:rPr>
          <w:rFonts w:ascii="Arial" w:hAnsi="Arial" w:cs="Arial"/>
          <w:color w:val="auto"/>
          <w:sz w:val="20"/>
          <w:szCs w:val="20"/>
        </w:rPr>
      </w:pPr>
    </w:p>
    <w:p w:rsidR="001A0242" w:rsidRPr="00644C41" w:rsidRDefault="001A0242" w:rsidP="00F70426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644C41">
        <w:rPr>
          <w:rFonts w:ascii="Arial" w:hAnsi="Arial" w:cs="Arial"/>
          <w:color w:val="auto"/>
          <w:sz w:val="20"/>
          <w:szCs w:val="20"/>
        </w:rPr>
        <w:t>Nazwa i adres Wykonawcy, nr regon/pesel, NIP, telefon, fax, e-mail:</w:t>
      </w:r>
    </w:p>
    <w:p w:rsidR="001A0242" w:rsidRPr="00644C41" w:rsidRDefault="001A0242" w:rsidP="00644C41">
      <w:pPr>
        <w:spacing w:line="360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 xml:space="preserve">               ………………………………………………………………………………………</w:t>
      </w:r>
    </w:p>
    <w:p w:rsidR="001A0242" w:rsidRDefault="001A0242" w:rsidP="00F70426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644C41">
        <w:rPr>
          <w:rFonts w:ascii="Arial" w:hAnsi="Arial" w:cs="Arial"/>
          <w:color w:val="auto"/>
          <w:sz w:val="20"/>
          <w:szCs w:val="20"/>
        </w:rPr>
        <w:t>Cena ofertowa zamówienia (podana cyfrowo i słownie):</w:t>
      </w:r>
    </w:p>
    <w:p w:rsidR="002D1198" w:rsidRPr="002D1198" w:rsidRDefault="002D1198" w:rsidP="002D1198">
      <w:pPr>
        <w:pStyle w:val="Tekstpodstawowywcity"/>
        <w:spacing w:line="360" w:lineRule="auto"/>
        <w:ind w:left="720"/>
        <w:jc w:val="both"/>
        <w:rPr>
          <w:rFonts w:ascii="Arial" w:hAnsi="Arial" w:cs="Arial"/>
          <w:b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 </w:t>
      </w:r>
      <w:r w:rsidRPr="002D1198">
        <w:rPr>
          <w:rFonts w:ascii="Arial" w:hAnsi="Arial" w:cs="Arial"/>
          <w:b/>
          <w:sz w:val="20"/>
          <w:szCs w:val="20"/>
        </w:rPr>
        <w:t>brutto:  ……………… PLN  (słownie: ……………………………………….. złotych)</w:t>
      </w:r>
    </w:p>
    <w:p w:rsidR="002D1198" w:rsidRPr="002D1198" w:rsidRDefault="002D1198" w:rsidP="002D1198">
      <w:pPr>
        <w:pStyle w:val="Tekstpodstawowywcity"/>
        <w:tabs>
          <w:tab w:val="num" w:pos="284"/>
        </w:tabs>
        <w:spacing w:line="360" w:lineRule="auto"/>
        <w:ind w:left="284" w:firstLine="976"/>
        <w:rPr>
          <w:rFonts w:ascii="Arial" w:hAnsi="Arial" w:cs="Arial"/>
          <w:b/>
          <w:sz w:val="20"/>
          <w:szCs w:val="20"/>
        </w:rPr>
      </w:pPr>
      <w:r w:rsidRPr="002D1198">
        <w:rPr>
          <w:rFonts w:ascii="Arial" w:hAnsi="Arial" w:cs="Arial"/>
          <w:b/>
          <w:sz w:val="20"/>
          <w:szCs w:val="20"/>
        </w:rPr>
        <w:t>w tym:</w:t>
      </w:r>
      <w:r w:rsidRPr="002D1198">
        <w:rPr>
          <w:rFonts w:ascii="Arial" w:hAnsi="Arial" w:cs="Arial"/>
          <w:b/>
          <w:sz w:val="20"/>
          <w:szCs w:val="20"/>
        </w:rPr>
        <w:tab/>
        <w:t>kwota netto wynosi:</w:t>
      </w:r>
      <w:r w:rsidRPr="002D1198">
        <w:rPr>
          <w:rFonts w:ascii="Arial" w:hAnsi="Arial" w:cs="Arial"/>
          <w:b/>
          <w:sz w:val="20"/>
          <w:szCs w:val="20"/>
        </w:rPr>
        <w:tab/>
      </w:r>
      <w:r w:rsidRPr="002D1198">
        <w:rPr>
          <w:rFonts w:ascii="Arial" w:hAnsi="Arial" w:cs="Arial"/>
          <w:b/>
          <w:sz w:val="20"/>
          <w:szCs w:val="20"/>
        </w:rPr>
        <w:tab/>
        <w:t>…………. PLN</w:t>
      </w:r>
    </w:p>
    <w:p w:rsidR="002D1198" w:rsidRPr="002D1198" w:rsidRDefault="002D1198" w:rsidP="002D1198">
      <w:pPr>
        <w:pStyle w:val="Tekstpodstawowywcity"/>
        <w:tabs>
          <w:tab w:val="num" w:pos="284"/>
        </w:tabs>
        <w:spacing w:line="360" w:lineRule="auto"/>
        <w:ind w:left="284" w:firstLine="1876"/>
        <w:rPr>
          <w:rFonts w:ascii="Arial" w:hAnsi="Arial" w:cs="Arial"/>
          <w:b/>
          <w:sz w:val="20"/>
          <w:szCs w:val="20"/>
        </w:rPr>
      </w:pPr>
      <w:r w:rsidRPr="002D1198">
        <w:rPr>
          <w:rFonts w:ascii="Arial" w:hAnsi="Arial" w:cs="Arial"/>
          <w:b/>
          <w:sz w:val="20"/>
          <w:szCs w:val="20"/>
        </w:rPr>
        <w:t>obowiązujący VAT wynosi:</w:t>
      </w:r>
      <w:r w:rsidRPr="002D1198">
        <w:rPr>
          <w:rFonts w:ascii="Arial" w:hAnsi="Arial" w:cs="Arial"/>
          <w:b/>
          <w:sz w:val="20"/>
          <w:szCs w:val="20"/>
        </w:rPr>
        <w:tab/>
        <w:t>…………  PLN  , tj. 23 %</w:t>
      </w:r>
    </w:p>
    <w:p w:rsidR="002D1198" w:rsidRPr="00F75B86" w:rsidRDefault="002D1198" w:rsidP="002D1198">
      <w:pPr>
        <w:pStyle w:val="Tekstpodstawowywcity"/>
        <w:spacing w:line="360" w:lineRule="auto"/>
        <w:ind w:hanging="900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w tym: </w:t>
      </w:r>
    </w:p>
    <w:p w:rsidR="002D1198" w:rsidRPr="008B3ACC" w:rsidRDefault="002D1198" w:rsidP="002D1198">
      <w:pPr>
        <w:pStyle w:val="Tekstpodstawowy3"/>
        <w:numPr>
          <w:ilvl w:val="1"/>
          <w:numId w:val="5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B3ACC">
        <w:rPr>
          <w:rFonts w:ascii="Arial" w:hAnsi="Arial" w:cs="Arial"/>
          <w:sz w:val="20"/>
          <w:szCs w:val="20"/>
        </w:rPr>
        <w:t xml:space="preserve">Etap I - kompletny projekt budowlano-wykonawczy – </w:t>
      </w:r>
    </w:p>
    <w:p w:rsidR="002D1198" w:rsidRPr="008B3ACC" w:rsidRDefault="002D1198" w:rsidP="002D1198">
      <w:pPr>
        <w:pStyle w:val="Tekstpodstawowy3"/>
        <w:spacing w:after="0" w:line="360" w:lineRule="auto"/>
        <w:ind w:left="1440"/>
        <w:rPr>
          <w:rFonts w:ascii="Arial" w:hAnsi="Arial" w:cs="Arial"/>
          <w:sz w:val="20"/>
          <w:szCs w:val="20"/>
        </w:rPr>
      </w:pPr>
      <w:r w:rsidRPr="008B3ACC">
        <w:rPr>
          <w:rFonts w:ascii="Arial" w:hAnsi="Arial" w:cs="Arial"/>
          <w:sz w:val="20"/>
          <w:szCs w:val="20"/>
        </w:rPr>
        <w:t>brutto: </w:t>
      </w:r>
      <w:r w:rsidRPr="008B3ACC">
        <w:rPr>
          <w:rFonts w:ascii="Arial" w:hAnsi="Arial" w:cs="Arial"/>
          <w:b/>
          <w:sz w:val="20"/>
          <w:szCs w:val="20"/>
        </w:rPr>
        <w:t>…………… PLN</w:t>
      </w:r>
      <w:r w:rsidRPr="008B3ACC">
        <w:rPr>
          <w:rFonts w:ascii="Arial" w:hAnsi="Arial" w:cs="Arial"/>
          <w:sz w:val="20"/>
          <w:szCs w:val="20"/>
        </w:rPr>
        <w:t xml:space="preserve">  (słownie: ………………………….……………… złotych)</w:t>
      </w:r>
    </w:p>
    <w:p w:rsidR="002D1198" w:rsidRPr="008B3ACC" w:rsidRDefault="002D1198" w:rsidP="002D1198">
      <w:pPr>
        <w:pStyle w:val="Tekstpodstawowywcity"/>
        <w:tabs>
          <w:tab w:val="num" w:pos="284"/>
        </w:tabs>
        <w:spacing w:line="360" w:lineRule="auto"/>
        <w:ind w:left="284" w:firstLine="976"/>
        <w:rPr>
          <w:rFonts w:ascii="Arial" w:hAnsi="Arial" w:cs="Arial"/>
          <w:b/>
          <w:sz w:val="20"/>
          <w:szCs w:val="20"/>
        </w:rPr>
      </w:pPr>
      <w:r w:rsidRPr="008B3ACC">
        <w:rPr>
          <w:rFonts w:ascii="Arial" w:hAnsi="Arial" w:cs="Arial"/>
          <w:sz w:val="20"/>
          <w:szCs w:val="20"/>
        </w:rPr>
        <w:t>w tym:</w:t>
      </w:r>
      <w:r w:rsidRPr="008B3ACC">
        <w:rPr>
          <w:rFonts w:ascii="Arial" w:hAnsi="Arial" w:cs="Arial"/>
          <w:sz w:val="20"/>
          <w:szCs w:val="20"/>
        </w:rPr>
        <w:tab/>
        <w:t>kwota netto wynosi:</w:t>
      </w:r>
      <w:r w:rsidRPr="008B3ACC">
        <w:rPr>
          <w:rFonts w:ascii="Arial" w:hAnsi="Arial" w:cs="Arial"/>
          <w:sz w:val="20"/>
          <w:szCs w:val="20"/>
        </w:rPr>
        <w:tab/>
      </w:r>
      <w:r w:rsidRPr="008B3ACC">
        <w:rPr>
          <w:rFonts w:ascii="Arial" w:hAnsi="Arial" w:cs="Arial"/>
          <w:sz w:val="20"/>
          <w:szCs w:val="20"/>
        </w:rPr>
        <w:tab/>
      </w:r>
      <w:r w:rsidRPr="008B3ACC">
        <w:rPr>
          <w:rFonts w:ascii="Arial" w:hAnsi="Arial" w:cs="Arial"/>
          <w:b/>
          <w:sz w:val="20"/>
          <w:szCs w:val="20"/>
        </w:rPr>
        <w:t>…………. PLN</w:t>
      </w:r>
    </w:p>
    <w:p w:rsidR="002D1198" w:rsidRPr="008B3ACC" w:rsidRDefault="002D1198" w:rsidP="002D1198">
      <w:pPr>
        <w:pStyle w:val="Tekstpodstawowywcity"/>
        <w:tabs>
          <w:tab w:val="num" w:pos="284"/>
        </w:tabs>
        <w:spacing w:line="360" w:lineRule="auto"/>
        <w:ind w:left="284" w:firstLine="1876"/>
        <w:rPr>
          <w:rFonts w:ascii="Arial" w:hAnsi="Arial" w:cs="Arial"/>
          <w:b/>
          <w:sz w:val="20"/>
          <w:szCs w:val="20"/>
        </w:rPr>
      </w:pPr>
      <w:r w:rsidRPr="008B3ACC">
        <w:rPr>
          <w:rFonts w:ascii="Arial" w:hAnsi="Arial" w:cs="Arial"/>
          <w:sz w:val="20"/>
          <w:szCs w:val="20"/>
        </w:rPr>
        <w:t>obowiązujący VAT wynosi:</w:t>
      </w:r>
      <w:r w:rsidRPr="008B3ACC">
        <w:rPr>
          <w:rFonts w:ascii="Arial" w:hAnsi="Arial" w:cs="Arial"/>
          <w:b/>
          <w:sz w:val="20"/>
          <w:szCs w:val="20"/>
        </w:rPr>
        <w:tab/>
        <w:t>…………</w:t>
      </w:r>
      <w:r w:rsidRPr="008B3ACC">
        <w:rPr>
          <w:rFonts w:ascii="Arial" w:hAnsi="Arial" w:cs="Arial"/>
          <w:sz w:val="20"/>
          <w:szCs w:val="20"/>
        </w:rPr>
        <w:t xml:space="preserve"> </w:t>
      </w:r>
      <w:r w:rsidRPr="008B3ACC">
        <w:rPr>
          <w:rFonts w:ascii="Arial" w:hAnsi="Arial" w:cs="Arial"/>
          <w:b/>
          <w:sz w:val="20"/>
          <w:szCs w:val="20"/>
        </w:rPr>
        <w:t xml:space="preserve"> PLN  , tj. 23 % </w:t>
      </w:r>
    </w:p>
    <w:p w:rsidR="008B3ACC" w:rsidRPr="008B3ACC" w:rsidRDefault="002D1198" w:rsidP="008B3ACC">
      <w:pPr>
        <w:pStyle w:val="Tekstpodstawowy3"/>
        <w:numPr>
          <w:ilvl w:val="1"/>
          <w:numId w:val="5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B3ACC">
        <w:rPr>
          <w:rFonts w:ascii="Arial" w:hAnsi="Arial" w:cs="Arial"/>
          <w:sz w:val="20"/>
          <w:szCs w:val="20"/>
        </w:rPr>
        <w:t xml:space="preserve">Etap II - </w:t>
      </w:r>
      <w:r w:rsidR="008B3ACC" w:rsidRPr="008B3ACC">
        <w:rPr>
          <w:rFonts w:ascii="Arial" w:hAnsi="Arial" w:cs="Arial"/>
          <w:sz w:val="18"/>
          <w:szCs w:val="18"/>
        </w:rPr>
        <w:t xml:space="preserve">pozostałe elementy dokumentacji </w:t>
      </w:r>
      <w:r w:rsidR="008B3ACC" w:rsidRPr="008B3ACC">
        <w:rPr>
          <w:rFonts w:ascii="Arial" w:hAnsi="Arial" w:cs="Arial"/>
          <w:b/>
          <w:sz w:val="18"/>
          <w:szCs w:val="18"/>
        </w:rPr>
        <w:t xml:space="preserve">……….PLN brutto </w:t>
      </w:r>
      <w:r w:rsidR="008B3ACC" w:rsidRPr="008B3ACC">
        <w:rPr>
          <w:rFonts w:ascii="Arial" w:hAnsi="Arial" w:cs="Arial"/>
          <w:sz w:val="18"/>
          <w:szCs w:val="18"/>
        </w:rPr>
        <w:t>(słownie: ………………złotych)</w:t>
      </w:r>
    </w:p>
    <w:p w:rsidR="008B3ACC" w:rsidRPr="008B3ACC" w:rsidRDefault="008B3ACC" w:rsidP="008B3ACC">
      <w:pPr>
        <w:pStyle w:val="Tekstpodstawowywcity"/>
        <w:tabs>
          <w:tab w:val="num" w:pos="284"/>
        </w:tabs>
        <w:spacing w:line="360" w:lineRule="auto"/>
        <w:ind w:left="284" w:firstLine="976"/>
        <w:rPr>
          <w:rFonts w:ascii="Arial" w:hAnsi="Arial" w:cs="Arial"/>
          <w:b/>
          <w:sz w:val="18"/>
          <w:szCs w:val="18"/>
        </w:rPr>
      </w:pPr>
      <w:r w:rsidRPr="008B3ACC">
        <w:rPr>
          <w:rFonts w:ascii="Arial" w:hAnsi="Arial" w:cs="Arial"/>
          <w:sz w:val="18"/>
          <w:szCs w:val="18"/>
        </w:rPr>
        <w:t>w tym:</w:t>
      </w:r>
      <w:r w:rsidRPr="008B3ACC">
        <w:rPr>
          <w:rFonts w:ascii="Arial" w:hAnsi="Arial" w:cs="Arial"/>
          <w:sz w:val="18"/>
          <w:szCs w:val="18"/>
        </w:rPr>
        <w:tab/>
        <w:t>kwota netto wynosi:</w:t>
      </w:r>
      <w:r w:rsidRPr="008B3ACC">
        <w:rPr>
          <w:rFonts w:ascii="Arial" w:hAnsi="Arial" w:cs="Arial"/>
          <w:sz w:val="18"/>
          <w:szCs w:val="18"/>
        </w:rPr>
        <w:tab/>
      </w:r>
      <w:r w:rsidRPr="008B3ACC">
        <w:rPr>
          <w:rFonts w:ascii="Arial" w:hAnsi="Arial" w:cs="Arial"/>
          <w:sz w:val="18"/>
          <w:szCs w:val="18"/>
        </w:rPr>
        <w:tab/>
      </w:r>
      <w:r w:rsidRPr="008B3ACC">
        <w:rPr>
          <w:rFonts w:ascii="Arial" w:hAnsi="Arial" w:cs="Arial"/>
          <w:b/>
          <w:sz w:val="18"/>
          <w:szCs w:val="18"/>
        </w:rPr>
        <w:t>…………. PLN</w:t>
      </w:r>
    </w:p>
    <w:p w:rsidR="008B3ACC" w:rsidRPr="008B3ACC" w:rsidRDefault="008B3ACC" w:rsidP="008B3ACC">
      <w:pPr>
        <w:pStyle w:val="Tekstpodstawowywcity"/>
        <w:tabs>
          <w:tab w:val="num" w:pos="284"/>
        </w:tabs>
        <w:spacing w:line="360" w:lineRule="auto"/>
        <w:ind w:left="284" w:firstLine="1876"/>
        <w:rPr>
          <w:rFonts w:ascii="Arial" w:hAnsi="Arial" w:cs="Arial"/>
          <w:b/>
          <w:sz w:val="18"/>
          <w:szCs w:val="18"/>
        </w:rPr>
      </w:pPr>
      <w:r w:rsidRPr="008B3ACC">
        <w:rPr>
          <w:rFonts w:ascii="Arial" w:hAnsi="Arial" w:cs="Arial"/>
          <w:sz w:val="18"/>
          <w:szCs w:val="18"/>
        </w:rPr>
        <w:t>obowiązujący VAT wynosi:</w:t>
      </w:r>
      <w:r w:rsidRPr="008B3ACC">
        <w:rPr>
          <w:rFonts w:ascii="Arial" w:hAnsi="Arial" w:cs="Arial"/>
          <w:b/>
          <w:sz w:val="18"/>
          <w:szCs w:val="18"/>
        </w:rPr>
        <w:tab/>
        <w:t>…………</w:t>
      </w:r>
      <w:r w:rsidRPr="008B3ACC">
        <w:rPr>
          <w:rFonts w:ascii="Arial" w:hAnsi="Arial" w:cs="Arial"/>
          <w:sz w:val="18"/>
          <w:szCs w:val="18"/>
        </w:rPr>
        <w:t xml:space="preserve"> </w:t>
      </w:r>
      <w:r w:rsidRPr="008B3ACC">
        <w:rPr>
          <w:rFonts w:ascii="Arial" w:hAnsi="Arial" w:cs="Arial"/>
          <w:b/>
          <w:sz w:val="18"/>
          <w:szCs w:val="18"/>
        </w:rPr>
        <w:t xml:space="preserve"> PLN  , tj. 23 % </w:t>
      </w:r>
    </w:p>
    <w:p w:rsidR="008B3ACC" w:rsidRPr="008B3ACC" w:rsidRDefault="008B3ACC" w:rsidP="008B3ACC">
      <w:pPr>
        <w:pStyle w:val="Tekstpodstawowywcity"/>
        <w:spacing w:line="360" w:lineRule="auto"/>
        <w:ind w:left="567"/>
        <w:rPr>
          <w:rFonts w:ascii="Arial" w:hAnsi="Arial" w:cs="Arial"/>
          <w:b/>
          <w:i/>
          <w:sz w:val="18"/>
          <w:szCs w:val="18"/>
        </w:rPr>
      </w:pPr>
      <w:r w:rsidRPr="008B3ACC">
        <w:rPr>
          <w:rFonts w:ascii="Arial" w:hAnsi="Arial" w:cs="Arial"/>
          <w:b/>
          <w:sz w:val="18"/>
          <w:szCs w:val="18"/>
        </w:rPr>
        <w:t xml:space="preserve">w tym projekt gospodarki zielenią ze złożeniem wniosku o zgodę na </w:t>
      </w:r>
      <w:proofErr w:type="spellStart"/>
      <w:r w:rsidRPr="008B3ACC">
        <w:rPr>
          <w:rFonts w:ascii="Arial" w:hAnsi="Arial" w:cs="Arial"/>
          <w:b/>
          <w:sz w:val="18"/>
          <w:szCs w:val="18"/>
        </w:rPr>
        <w:t>wycinkę……….PLN</w:t>
      </w:r>
      <w:proofErr w:type="spellEnd"/>
      <w:r w:rsidRPr="008B3ACC">
        <w:rPr>
          <w:rFonts w:ascii="Arial" w:hAnsi="Arial" w:cs="Arial"/>
          <w:b/>
          <w:sz w:val="18"/>
          <w:szCs w:val="18"/>
        </w:rPr>
        <w:t xml:space="preserve"> brutto, ……………PLN netto, …. PLN 23% VAT (</w:t>
      </w:r>
      <w:r w:rsidRPr="008B3ACC">
        <w:rPr>
          <w:rFonts w:ascii="Arial" w:hAnsi="Arial" w:cs="Arial"/>
          <w:b/>
          <w:i/>
          <w:sz w:val="18"/>
          <w:szCs w:val="18"/>
        </w:rPr>
        <w:t>alternatywnie płatne w przypadku konieczności wykonania)</w:t>
      </w:r>
    </w:p>
    <w:p w:rsidR="002D1198" w:rsidRPr="008B3ACC" w:rsidRDefault="002D1198" w:rsidP="00CF250B">
      <w:pPr>
        <w:pStyle w:val="Tekstpodstawowy3"/>
        <w:numPr>
          <w:ilvl w:val="1"/>
          <w:numId w:val="5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B3ACC">
        <w:rPr>
          <w:rFonts w:ascii="Arial" w:hAnsi="Arial" w:cs="Arial"/>
          <w:sz w:val="20"/>
          <w:szCs w:val="20"/>
        </w:rPr>
        <w:t>Etap III - Ostateczna decyzja pozwolenia na budowę / przyjęcie zgłoszenia robót</w:t>
      </w:r>
      <w:r w:rsidRPr="008B3ACC">
        <w:rPr>
          <w:rFonts w:ascii="Arial" w:hAnsi="Arial" w:cs="Arial"/>
          <w:b/>
          <w:sz w:val="20"/>
          <w:szCs w:val="20"/>
        </w:rPr>
        <w:t xml:space="preserve"> </w:t>
      </w:r>
      <w:r w:rsidRPr="008B3ACC">
        <w:rPr>
          <w:rFonts w:ascii="Arial" w:hAnsi="Arial" w:cs="Arial"/>
          <w:sz w:val="20"/>
          <w:szCs w:val="20"/>
        </w:rPr>
        <w:t>wynagrodzenie w wysokości 20% wartości umowy tj. brutto: </w:t>
      </w:r>
      <w:r w:rsidRPr="008B3ACC">
        <w:rPr>
          <w:rFonts w:ascii="Arial" w:hAnsi="Arial" w:cs="Arial"/>
          <w:b/>
          <w:sz w:val="20"/>
          <w:szCs w:val="20"/>
        </w:rPr>
        <w:t>…………… PLN</w:t>
      </w:r>
      <w:r w:rsidRPr="008B3ACC">
        <w:rPr>
          <w:rFonts w:ascii="Arial" w:hAnsi="Arial" w:cs="Arial"/>
          <w:sz w:val="20"/>
          <w:szCs w:val="20"/>
        </w:rPr>
        <w:t xml:space="preserve"> (słownie: …….…….…… złotych)</w:t>
      </w:r>
    </w:p>
    <w:p w:rsidR="002D1198" w:rsidRPr="008B3ACC" w:rsidRDefault="002D1198" w:rsidP="002D1198">
      <w:pPr>
        <w:pStyle w:val="Tekstpodstawowywcity"/>
        <w:tabs>
          <w:tab w:val="num" w:pos="284"/>
        </w:tabs>
        <w:spacing w:line="360" w:lineRule="auto"/>
        <w:ind w:left="284" w:firstLine="976"/>
        <w:rPr>
          <w:rFonts w:ascii="Arial" w:hAnsi="Arial" w:cs="Arial"/>
          <w:b/>
          <w:sz w:val="20"/>
          <w:szCs w:val="20"/>
        </w:rPr>
      </w:pPr>
      <w:r w:rsidRPr="008B3ACC">
        <w:rPr>
          <w:rFonts w:ascii="Arial" w:hAnsi="Arial" w:cs="Arial"/>
          <w:sz w:val="20"/>
          <w:szCs w:val="20"/>
        </w:rPr>
        <w:t>w tym:</w:t>
      </w:r>
      <w:r w:rsidRPr="008B3ACC">
        <w:rPr>
          <w:rFonts w:ascii="Arial" w:hAnsi="Arial" w:cs="Arial"/>
          <w:sz w:val="20"/>
          <w:szCs w:val="20"/>
        </w:rPr>
        <w:tab/>
        <w:t>kwota netto wynosi:</w:t>
      </w:r>
      <w:r w:rsidRPr="008B3ACC">
        <w:rPr>
          <w:rFonts w:ascii="Arial" w:hAnsi="Arial" w:cs="Arial"/>
          <w:sz w:val="20"/>
          <w:szCs w:val="20"/>
        </w:rPr>
        <w:tab/>
      </w:r>
      <w:r w:rsidRPr="008B3ACC">
        <w:rPr>
          <w:rFonts w:ascii="Arial" w:hAnsi="Arial" w:cs="Arial"/>
          <w:sz w:val="20"/>
          <w:szCs w:val="20"/>
        </w:rPr>
        <w:tab/>
      </w:r>
      <w:r w:rsidRPr="008B3ACC">
        <w:rPr>
          <w:rFonts w:ascii="Arial" w:hAnsi="Arial" w:cs="Arial"/>
          <w:b/>
          <w:sz w:val="20"/>
          <w:szCs w:val="20"/>
        </w:rPr>
        <w:t>…………. PLN</w:t>
      </w:r>
    </w:p>
    <w:p w:rsidR="002D1198" w:rsidRPr="008B3ACC" w:rsidRDefault="002D1198" w:rsidP="002D1198">
      <w:pPr>
        <w:pStyle w:val="Tekstpodstawowywcity"/>
        <w:tabs>
          <w:tab w:val="num" w:pos="284"/>
        </w:tabs>
        <w:spacing w:line="360" w:lineRule="auto"/>
        <w:ind w:left="284" w:firstLine="1876"/>
        <w:rPr>
          <w:rFonts w:ascii="Arial" w:hAnsi="Arial" w:cs="Arial"/>
          <w:b/>
          <w:sz w:val="20"/>
          <w:szCs w:val="20"/>
        </w:rPr>
      </w:pPr>
      <w:r w:rsidRPr="008B3ACC">
        <w:rPr>
          <w:rFonts w:ascii="Arial" w:hAnsi="Arial" w:cs="Arial"/>
          <w:sz w:val="20"/>
          <w:szCs w:val="20"/>
        </w:rPr>
        <w:t>obowiązujący VAT wynosi:</w:t>
      </w:r>
      <w:r w:rsidRPr="008B3ACC">
        <w:rPr>
          <w:rFonts w:ascii="Arial" w:hAnsi="Arial" w:cs="Arial"/>
          <w:b/>
          <w:sz w:val="20"/>
          <w:szCs w:val="20"/>
        </w:rPr>
        <w:tab/>
        <w:t>…………</w:t>
      </w:r>
      <w:r w:rsidRPr="008B3ACC">
        <w:rPr>
          <w:rFonts w:ascii="Arial" w:hAnsi="Arial" w:cs="Arial"/>
          <w:sz w:val="20"/>
          <w:szCs w:val="20"/>
        </w:rPr>
        <w:t xml:space="preserve"> </w:t>
      </w:r>
      <w:r w:rsidRPr="008B3ACC">
        <w:rPr>
          <w:rFonts w:ascii="Arial" w:hAnsi="Arial" w:cs="Arial"/>
          <w:b/>
          <w:sz w:val="20"/>
          <w:szCs w:val="20"/>
        </w:rPr>
        <w:t xml:space="preserve"> PLN  , tj. 23 %  </w:t>
      </w:r>
    </w:p>
    <w:p w:rsidR="001A0242" w:rsidRPr="00644C41" w:rsidRDefault="001A0242" w:rsidP="00F70426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644C41">
        <w:rPr>
          <w:rFonts w:ascii="Arial" w:hAnsi="Arial" w:cs="Arial"/>
          <w:color w:val="auto"/>
          <w:sz w:val="20"/>
          <w:szCs w:val="20"/>
        </w:rPr>
        <w:t>Termin realizacji zamówienia: zgodnie z Zapytaniem ofertowym.</w:t>
      </w:r>
    </w:p>
    <w:p w:rsidR="001A0242" w:rsidRPr="00644C41" w:rsidRDefault="001A0242" w:rsidP="00F70426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644C41">
        <w:rPr>
          <w:rFonts w:ascii="Arial" w:hAnsi="Arial" w:cs="Arial"/>
          <w:color w:val="auto"/>
          <w:sz w:val="20"/>
          <w:szCs w:val="20"/>
        </w:rPr>
        <w:t>Warunki płatności: zgodnie z Zapytaniem ofertowym.</w:t>
      </w:r>
    </w:p>
    <w:p w:rsidR="001A0242" w:rsidRPr="00644C41" w:rsidRDefault="001A0242" w:rsidP="00F70426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644C41">
        <w:rPr>
          <w:rFonts w:ascii="Arial" w:hAnsi="Arial" w:cs="Arial"/>
          <w:color w:val="auto"/>
          <w:sz w:val="20"/>
          <w:szCs w:val="20"/>
        </w:rPr>
        <w:t>Termin związania ofertą: zgodnie z terminem podanym w Zapytaniu ofertowym.</w:t>
      </w:r>
    </w:p>
    <w:p w:rsidR="0073129A" w:rsidRPr="00644C41" w:rsidRDefault="0073129A" w:rsidP="00F70426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Oświadczam, że spełniam warunki zawarte w Zapytaniu ofertowy tj.</w:t>
      </w:r>
    </w:p>
    <w:p w:rsidR="0073129A" w:rsidRPr="00E751EE" w:rsidRDefault="0073129A" w:rsidP="00644C41">
      <w:pPr>
        <w:pStyle w:val="Akapitzlist"/>
        <w:numPr>
          <w:ilvl w:val="0"/>
          <w:numId w:val="36"/>
        </w:numPr>
        <w:suppressAutoHyphens/>
        <w:spacing w:before="120" w:line="360" w:lineRule="auto"/>
        <w:ind w:left="567" w:hanging="283"/>
        <w:jc w:val="left"/>
        <w:rPr>
          <w:rFonts w:ascii="Arial" w:hAnsi="Arial" w:cs="Arial"/>
          <w:sz w:val="20"/>
          <w:szCs w:val="20"/>
        </w:rPr>
      </w:pPr>
      <w:r w:rsidRPr="00E751EE">
        <w:rPr>
          <w:rFonts w:ascii="Arial" w:hAnsi="Arial" w:cs="Arial"/>
          <w:sz w:val="20"/>
          <w:szCs w:val="20"/>
        </w:rPr>
        <w:t>z na</w:t>
      </w:r>
      <w:r w:rsidR="00F70426" w:rsidRPr="00E751EE">
        <w:rPr>
          <w:rFonts w:ascii="Arial" w:hAnsi="Arial" w:cs="Arial"/>
          <w:sz w:val="20"/>
          <w:szCs w:val="20"/>
        </w:rPr>
        <w:t xml:space="preserve">leżytą starannością opracowałem projekt(ty) </w:t>
      </w:r>
      <w:r w:rsidR="00E751EE" w:rsidRPr="00E751EE">
        <w:rPr>
          <w:rFonts w:ascii="Arial" w:hAnsi="Arial" w:cs="Arial"/>
          <w:sz w:val="20"/>
          <w:szCs w:val="20"/>
        </w:rPr>
        <w:t>przebudowy/ budowy/ modernizacji</w:t>
      </w:r>
      <w:r w:rsidR="00E751EE">
        <w:rPr>
          <w:rFonts w:ascii="Arial" w:hAnsi="Arial" w:cs="Arial"/>
          <w:sz w:val="20"/>
          <w:szCs w:val="20"/>
        </w:rPr>
        <w:t xml:space="preserve">…………..     </w:t>
      </w:r>
      <w:r w:rsidR="008E7BE5" w:rsidRPr="00E751EE">
        <w:rPr>
          <w:rFonts w:ascii="Arial" w:hAnsi="Arial" w:cs="Arial"/>
          <w:sz w:val="20"/>
          <w:szCs w:val="20"/>
        </w:rPr>
        <w:t>...............................................................</w:t>
      </w:r>
      <w:r w:rsidRPr="00E751EE">
        <w:rPr>
          <w:rFonts w:ascii="Arial" w:hAnsi="Arial" w:cs="Arial"/>
          <w:sz w:val="20"/>
          <w:szCs w:val="20"/>
        </w:rPr>
        <w:t xml:space="preserve"> (proszę wpisać nazwę i lokalizację </w:t>
      </w:r>
      <w:r w:rsidR="00F70426" w:rsidRPr="00E751EE">
        <w:rPr>
          <w:rFonts w:ascii="Arial" w:hAnsi="Arial" w:cs="Arial"/>
          <w:sz w:val="20"/>
          <w:szCs w:val="20"/>
        </w:rPr>
        <w:t>obiektu(ów)</w:t>
      </w:r>
      <w:r w:rsidRPr="00E751EE">
        <w:rPr>
          <w:rFonts w:ascii="Arial" w:hAnsi="Arial" w:cs="Arial"/>
          <w:sz w:val="20"/>
          <w:szCs w:val="20"/>
        </w:rPr>
        <w:t xml:space="preserve"> i dane Zamawiającego)</w:t>
      </w:r>
    </w:p>
    <w:p w:rsidR="0073129A" w:rsidRPr="00644C41" w:rsidRDefault="0073129A" w:rsidP="00644C41">
      <w:pPr>
        <w:pStyle w:val="Akapitzlist1"/>
        <w:numPr>
          <w:ilvl w:val="0"/>
          <w:numId w:val="26"/>
        </w:numPr>
        <w:suppressAutoHyphens/>
        <w:spacing w:before="120" w:line="360" w:lineRule="auto"/>
        <w:ind w:left="567" w:hanging="283"/>
        <w:rPr>
          <w:rFonts w:ascii="Arial" w:hAnsi="Arial" w:cs="Arial"/>
          <w:sz w:val="20"/>
          <w:szCs w:val="20"/>
        </w:rPr>
      </w:pPr>
      <w:r w:rsidRPr="00E751EE">
        <w:rPr>
          <w:rFonts w:ascii="Arial" w:hAnsi="Arial" w:cs="Arial"/>
          <w:sz w:val="20"/>
          <w:szCs w:val="20"/>
        </w:rPr>
        <w:lastRenderedPageBreak/>
        <w:t>f</w:t>
      </w:r>
      <w:r w:rsidRPr="00644C41">
        <w:rPr>
          <w:rFonts w:ascii="Arial" w:hAnsi="Arial" w:cs="Arial"/>
          <w:sz w:val="20"/>
          <w:szCs w:val="20"/>
        </w:rPr>
        <w:t>unkcję Projektanta wiodącego pełnić będz</w:t>
      </w:r>
      <w:r w:rsidR="00F70426">
        <w:rPr>
          <w:rFonts w:ascii="Arial" w:hAnsi="Arial" w:cs="Arial"/>
          <w:sz w:val="20"/>
          <w:szCs w:val="20"/>
        </w:rPr>
        <w:t>ie Pani/Pan …………………………………………</w:t>
      </w:r>
      <w:r w:rsidRPr="00644C41">
        <w:rPr>
          <w:rFonts w:ascii="Arial" w:hAnsi="Arial" w:cs="Arial"/>
          <w:sz w:val="20"/>
          <w:szCs w:val="20"/>
        </w:rPr>
        <w:t xml:space="preserve">. (proszę wpisać imię i nazwisko) posiadający uprawnienia budowlane do projektowania </w:t>
      </w:r>
      <w:r w:rsidR="00E751EE">
        <w:rPr>
          <w:rFonts w:ascii="Arial" w:hAnsi="Arial" w:cs="Arial"/>
          <w:sz w:val="20"/>
          <w:szCs w:val="20"/>
        </w:rPr>
        <w:t xml:space="preserve">                                     </w:t>
      </w:r>
      <w:r w:rsidRPr="00644C41">
        <w:rPr>
          <w:rFonts w:ascii="Arial" w:hAnsi="Arial" w:cs="Arial"/>
          <w:sz w:val="20"/>
          <w:szCs w:val="20"/>
        </w:rPr>
        <w:t xml:space="preserve">w specjalności </w:t>
      </w:r>
      <w:r w:rsidR="00BA0D69" w:rsidRPr="00644C41">
        <w:rPr>
          <w:rFonts w:ascii="Arial" w:hAnsi="Arial" w:cs="Arial"/>
          <w:sz w:val="20"/>
          <w:szCs w:val="20"/>
        </w:rPr>
        <w:t>architektonicznej lub</w:t>
      </w:r>
      <w:r w:rsidRPr="00644C41">
        <w:rPr>
          <w:rFonts w:ascii="Arial" w:hAnsi="Arial" w:cs="Arial"/>
          <w:sz w:val="20"/>
          <w:szCs w:val="20"/>
        </w:rPr>
        <w:t xml:space="preserve"> odpowiadające im równoważne uprawnienia, które zostały wydane na podstawie wcześniej obowiązujących przepisów w zakresie niezbędnym do realizacji przedmiotu zamówienia zgodnie z ustaw</w:t>
      </w:r>
      <w:r w:rsidR="00BA0D69" w:rsidRPr="00644C41">
        <w:rPr>
          <w:rFonts w:ascii="Arial" w:hAnsi="Arial" w:cs="Arial"/>
          <w:sz w:val="20"/>
          <w:szCs w:val="20"/>
        </w:rPr>
        <w:t>ą</w:t>
      </w:r>
      <w:r w:rsidRPr="00644C41">
        <w:rPr>
          <w:rFonts w:ascii="Arial" w:hAnsi="Arial" w:cs="Arial"/>
          <w:sz w:val="20"/>
          <w:szCs w:val="20"/>
        </w:rPr>
        <w:t xml:space="preserve"> Prawo budowlane</w:t>
      </w:r>
      <w:r w:rsidRPr="00644C41">
        <w:rPr>
          <w:rFonts w:ascii="Arial" w:hAnsi="Arial" w:cs="Arial"/>
          <w:sz w:val="20"/>
          <w:szCs w:val="20"/>
          <w:vertAlign w:val="superscript"/>
        </w:rPr>
        <w:t>*)</w:t>
      </w:r>
      <w:r w:rsidRPr="00644C41">
        <w:rPr>
          <w:rFonts w:ascii="Arial" w:hAnsi="Arial" w:cs="Arial"/>
          <w:sz w:val="20"/>
          <w:szCs w:val="20"/>
        </w:rPr>
        <w:t xml:space="preserve"> będący członkiem odpowiedniej Izby zawodowej.</w:t>
      </w:r>
    </w:p>
    <w:p w:rsidR="00626264" w:rsidRPr="00644C41" w:rsidRDefault="00F70426" w:rsidP="00D65583">
      <w:pPr>
        <w:pStyle w:val="Akapitzlist1"/>
        <w:numPr>
          <w:ilvl w:val="0"/>
          <w:numId w:val="5"/>
        </w:numPr>
        <w:ind w:left="426" w:hanging="42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  <w:lang w:eastAsia="pl-PL"/>
        </w:rPr>
        <w:t>O</w:t>
      </w:r>
      <w:r w:rsidR="001A0242" w:rsidRPr="00644C41">
        <w:rPr>
          <w:rFonts w:ascii="Arial" w:hAnsi="Arial" w:cs="Arial"/>
          <w:color w:val="auto"/>
          <w:sz w:val="20"/>
          <w:szCs w:val="20"/>
          <w:lang w:eastAsia="pl-PL"/>
        </w:rPr>
        <w:t xml:space="preserve">świadczam, że realizując przedmiotowe zamówienie będę w pełnym zakresie przestrzegać przepisów </w:t>
      </w:r>
      <w:r w:rsidR="00626264" w:rsidRPr="00644C41">
        <w:rPr>
          <w:rFonts w:ascii="Arial" w:hAnsi="Arial" w:cs="Arial"/>
          <w:color w:val="auto"/>
          <w:sz w:val="20"/>
          <w:szCs w:val="20"/>
        </w:rPr>
        <w:t>rozporządzenia Parlamentu Europejskiego i Rady z dnia 27</w:t>
      </w:r>
      <w:r w:rsidR="00C64A7C" w:rsidRPr="00644C41">
        <w:rPr>
          <w:rFonts w:ascii="Arial" w:hAnsi="Arial" w:cs="Arial"/>
          <w:color w:val="auto"/>
          <w:sz w:val="20"/>
          <w:szCs w:val="20"/>
        </w:rPr>
        <w:t> </w:t>
      </w:r>
      <w:r w:rsidR="00626264" w:rsidRPr="00644C41">
        <w:rPr>
          <w:rFonts w:ascii="Arial" w:hAnsi="Arial" w:cs="Arial"/>
          <w:color w:val="auto"/>
          <w:sz w:val="20"/>
          <w:szCs w:val="20"/>
        </w:rPr>
        <w:t>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</w:t>
      </w:r>
      <w:r w:rsidR="00626264" w:rsidRPr="00644C41">
        <w:rPr>
          <w:rFonts w:ascii="Arial" w:hAnsi="Arial" w:cs="Arial"/>
          <w:color w:val="auto"/>
          <w:sz w:val="20"/>
          <w:szCs w:val="20"/>
          <w:lang w:eastAsia="pl-PL"/>
        </w:rPr>
        <w:t xml:space="preserve"> zwanego dalej w skrócie </w:t>
      </w:r>
      <w:r w:rsidR="00626264" w:rsidRPr="00644C41">
        <w:rPr>
          <w:rFonts w:ascii="Arial" w:hAnsi="Arial" w:cs="Arial"/>
          <w:b/>
          <w:color w:val="auto"/>
          <w:sz w:val="20"/>
          <w:szCs w:val="20"/>
          <w:lang w:eastAsia="pl-PL"/>
        </w:rPr>
        <w:t>„</w:t>
      </w:r>
      <w:r w:rsidR="00626264" w:rsidRPr="00644C41">
        <w:rPr>
          <w:rFonts w:ascii="Arial" w:hAnsi="Arial" w:cs="Arial"/>
          <w:b/>
          <w:color w:val="auto"/>
          <w:sz w:val="20"/>
          <w:szCs w:val="20"/>
        </w:rPr>
        <w:t>RODO”</w:t>
      </w:r>
      <w:r w:rsidR="001A0242" w:rsidRPr="00644C41">
        <w:rPr>
          <w:rStyle w:val="Odwoanieprzypisudolnego"/>
          <w:rFonts w:ascii="Arial" w:hAnsi="Arial" w:cs="Arial"/>
          <w:color w:val="auto"/>
          <w:sz w:val="20"/>
          <w:szCs w:val="20"/>
          <w:lang w:eastAsia="pl-PL"/>
        </w:rPr>
        <w:footnoteReference w:id="1"/>
      </w:r>
      <w:r w:rsidR="00626264" w:rsidRPr="00644C41">
        <w:rPr>
          <w:rFonts w:ascii="Arial" w:hAnsi="Arial" w:cs="Arial"/>
          <w:color w:val="auto"/>
          <w:sz w:val="20"/>
          <w:szCs w:val="20"/>
          <w:lang w:eastAsia="pl-PL"/>
        </w:rPr>
        <w:t xml:space="preserve">, </w:t>
      </w:r>
      <w:r w:rsidR="00626264" w:rsidRPr="00644C41">
        <w:rPr>
          <w:rFonts w:ascii="Arial" w:hAnsi="Arial" w:cs="Arial"/>
          <w:color w:val="auto"/>
          <w:sz w:val="20"/>
          <w:szCs w:val="20"/>
        </w:rPr>
        <w:t xml:space="preserve">w szczególności zapewniam wystarczające gwarancje wdrożenia odpowiednich środków technicznych i organizacyjnych, by przetwarzanie spełniało wymogi </w:t>
      </w:r>
      <w:r w:rsidR="00241642" w:rsidRPr="00644C41">
        <w:rPr>
          <w:rFonts w:ascii="Arial" w:hAnsi="Arial" w:cs="Arial"/>
          <w:color w:val="auto"/>
          <w:sz w:val="20"/>
          <w:szCs w:val="20"/>
        </w:rPr>
        <w:t xml:space="preserve">RODO </w:t>
      </w:r>
      <w:r w:rsidR="00626264" w:rsidRPr="00644C41">
        <w:rPr>
          <w:rFonts w:ascii="Arial" w:hAnsi="Arial" w:cs="Arial"/>
          <w:color w:val="auto"/>
          <w:sz w:val="20"/>
          <w:szCs w:val="20"/>
        </w:rPr>
        <w:t>i chroniło prawa osób, których dane dotyczą.</w:t>
      </w:r>
    </w:p>
    <w:p w:rsidR="001A0242" w:rsidRPr="00644C41" w:rsidRDefault="001A0242" w:rsidP="00D65583">
      <w:pPr>
        <w:pStyle w:val="Tekstkomentarza1"/>
        <w:spacing w:line="240" w:lineRule="auto"/>
        <w:ind w:left="1429"/>
        <w:rPr>
          <w:rFonts w:ascii="Arial" w:hAnsi="Arial" w:cs="Arial"/>
          <w:color w:val="auto"/>
          <w:lang w:eastAsia="pl-PL"/>
        </w:rPr>
      </w:pPr>
      <w:r w:rsidRPr="00644C41">
        <w:rPr>
          <w:rFonts w:ascii="Arial" w:hAnsi="Arial" w:cs="Arial"/>
          <w:noProof/>
          <w:color w:val="auto"/>
          <w:lang w:eastAsia="pl-PL"/>
        </w:rPr>
        <w:t xml:space="preserve">                      </w:t>
      </w:r>
      <w:r w:rsidR="00626264" w:rsidRPr="00644C41">
        <w:rPr>
          <w:rFonts w:ascii="Arial" w:hAnsi="Arial" w:cs="Arial"/>
          <w:noProof/>
          <w:color w:val="auto"/>
          <w:lang w:eastAsia="pl-PL"/>
        </w:rPr>
        <w:t xml:space="preserve">               </w:t>
      </w:r>
      <w:r w:rsidRPr="00644C41">
        <w:rPr>
          <w:rFonts w:ascii="Arial" w:hAnsi="Arial" w:cs="Arial"/>
          <w:noProof/>
          <w:color w:val="auto"/>
          <w:lang w:eastAsia="pl-PL"/>
        </w:rPr>
        <w:t xml:space="preserve">       </w:t>
      </w:r>
      <w:r w:rsidRPr="00644C41">
        <w:rPr>
          <w:rFonts w:ascii="Arial" w:hAnsi="Arial" w:cs="Arial"/>
          <w:noProof/>
          <w:color w:val="auto"/>
          <w:lang w:eastAsia="pl-PL"/>
        </w:rPr>
        <w:drawing>
          <wp:inline distT="0" distB="0" distL="0" distR="0">
            <wp:extent cx="266700" cy="2190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40DA1">
        <w:rPr>
          <w:rFonts w:ascii="Arial" w:hAnsi="Arial" w:cs="Arial"/>
          <w:noProof/>
          <w:color w:val="auto"/>
          <w:lang w:eastAsia="pl-PL"/>
        </w:rPr>
        <w:pict>
          <v:rect id="Prostokąt 2" o:spid="_x0000_s1026" style="position:absolute;left:0;text-align:left;margin-left:46.45pt;margin-top:2.95pt;width:18.75pt;height:1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"/>
        </w:pict>
      </w:r>
    </w:p>
    <w:p w:rsidR="001A0242" w:rsidRPr="00644C41" w:rsidRDefault="00854BF4" w:rsidP="00D65583">
      <w:pPr>
        <w:pStyle w:val="Tekstkomentarza1"/>
        <w:spacing w:line="240" w:lineRule="auto"/>
        <w:ind w:left="720"/>
        <w:rPr>
          <w:rFonts w:ascii="Arial" w:hAnsi="Arial" w:cs="Arial"/>
          <w:b/>
          <w:color w:val="auto"/>
          <w:lang w:eastAsia="pl-PL"/>
        </w:rPr>
      </w:pPr>
      <w:r w:rsidRPr="00644C41">
        <w:rPr>
          <w:rFonts w:ascii="Arial" w:hAnsi="Arial" w:cs="Arial"/>
          <w:b/>
          <w:color w:val="auto"/>
          <w:lang w:eastAsia="pl-PL"/>
        </w:rPr>
        <w:t xml:space="preserve"> </w:t>
      </w:r>
      <w:r w:rsidR="00626264" w:rsidRPr="00644C41">
        <w:rPr>
          <w:rFonts w:ascii="Arial" w:hAnsi="Arial" w:cs="Arial"/>
          <w:b/>
          <w:color w:val="auto"/>
          <w:lang w:eastAsia="pl-PL"/>
        </w:rPr>
        <w:t xml:space="preserve">  </w:t>
      </w:r>
      <w:r w:rsidR="001A0242" w:rsidRPr="00644C41">
        <w:rPr>
          <w:rFonts w:ascii="Arial" w:hAnsi="Arial" w:cs="Arial"/>
          <w:b/>
          <w:color w:val="auto"/>
          <w:lang w:eastAsia="pl-PL"/>
        </w:rPr>
        <w:t xml:space="preserve">TAK                                     NIE </w:t>
      </w:r>
    </w:p>
    <w:p w:rsidR="001A0242" w:rsidRDefault="001A0242" w:rsidP="00D65583">
      <w:pPr>
        <w:pStyle w:val="Tekstkomentarza1"/>
        <w:spacing w:line="240" w:lineRule="auto"/>
        <w:ind w:left="720"/>
        <w:rPr>
          <w:rFonts w:ascii="Arial" w:hAnsi="Arial" w:cs="Arial"/>
          <w:i/>
          <w:color w:val="auto"/>
          <w:lang w:eastAsia="pl-PL"/>
        </w:rPr>
      </w:pPr>
      <w:r w:rsidRPr="00644C41">
        <w:rPr>
          <w:rFonts w:ascii="Arial" w:hAnsi="Arial" w:cs="Arial"/>
          <w:i/>
          <w:color w:val="auto"/>
          <w:lang w:eastAsia="pl-PL"/>
        </w:rPr>
        <w:t>Uwaga: W przypadku braku powyższej deklaracji bądź zaznaczenia wariantu „NIE” oferta Wykonawcy zostanie odrzucona na podstawie §4 ust. 12 tiret 2 niniejszego Regulaminu jako niespełniająca warunków przedmiotu zamówienia.</w:t>
      </w:r>
    </w:p>
    <w:p w:rsidR="00D65583" w:rsidRPr="00644C41" w:rsidRDefault="00D65583" w:rsidP="00D65583">
      <w:pPr>
        <w:pStyle w:val="Tekstkomentarza1"/>
        <w:spacing w:line="240" w:lineRule="auto"/>
        <w:ind w:left="720"/>
        <w:rPr>
          <w:rFonts w:ascii="Arial" w:hAnsi="Arial" w:cs="Arial"/>
          <w:i/>
          <w:color w:val="auto"/>
          <w:lang w:eastAsia="pl-PL"/>
        </w:rPr>
      </w:pPr>
    </w:p>
    <w:p w:rsidR="00404FE2" w:rsidRPr="00644C41" w:rsidRDefault="00404FE2" w:rsidP="0024573C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Niniejszym oświadczam, że:</w:t>
      </w:r>
    </w:p>
    <w:p w:rsidR="00404FE2" w:rsidRPr="00644C41" w:rsidRDefault="00404FE2" w:rsidP="00092444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oferta obejmuje całość zamówienia,</w:t>
      </w:r>
    </w:p>
    <w:p w:rsidR="00404FE2" w:rsidRPr="00644C41" w:rsidRDefault="00404FE2" w:rsidP="00092444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cena ofertowa obejmuje wszystkie koszty związane z realizacją zamówienia,</w:t>
      </w:r>
    </w:p>
    <w:p w:rsidR="00404FE2" w:rsidRPr="00644C41" w:rsidRDefault="00404FE2" w:rsidP="00092444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zapoznałem się z warunkami zamówienia i nie wnoszę zastrzeżeń,</w:t>
      </w:r>
    </w:p>
    <w:p w:rsidR="00404FE2" w:rsidRPr="00644C41" w:rsidRDefault="00404FE2" w:rsidP="00092444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w razie wybrania naszej oferty zobowiązuję się do podpisania umowy na warunkach zawartych w Zapytaniu ofertowym</w:t>
      </w:r>
      <w:r w:rsidR="0085103D">
        <w:rPr>
          <w:rFonts w:ascii="Arial" w:hAnsi="Arial" w:cs="Arial"/>
          <w:sz w:val="20"/>
          <w:szCs w:val="20"/>
        </w:rPr>
        <w:t xml:space="preserve"> oraz do pełnienia funkcji biegłego w przetargu na </w:t>
      </w:r>
      <w:r w:rsidR="00462445">
        <w:rPr>
          <w:rFonts w:ascii="Arial" w:hAnsi="Arial" w:cs="Arial"/>
          <w:sz w:val="20"/>
          <w:szCs w:val="20"/>
        </w:rPr>
        <w:t xml:space="preserve">wybór </w:t>
      </w:r>
      <w:r w:rsidR="0085103D">
        <w:rPr>
          <w:rFonts w:ascii="Arial" w:hAnsi="Arial" w:cs="Arial"/>
          <w:sz w:val="20"/>
          <w:szCs w:val="20"/>
        </w:rPr>
        <w:t xml:space="preserve">wykonawcy robót </w:t>
      </w:r>
      <w:r w:rsidR="002719FC">
        <w:rPr>
          <w:rFonts w:ascii="Arial" w:hAnsi="Arial" w:cs="Arial"/>
          <w:sz w:val="20"/>
          <w:szCs w:val="20"/>
        </w:rPr>
        <w:t>w celu</w:t>
      </w:r>
      <w:r w:rsidR="0085103D">
        <w:rPr>
          <w:rFonts w:ascii="Arial" w:hAnsi="Arial" w:cs="Arial"/>
          <w:sz w:val="20"/>
          <w:szCs w:val="20"/>
        </w:rPr>
        <w:t xml:space="preserve"> ocen</w:t>
      </w:r>
      <w:r w:rsidR="00462445">
        <w:rPr>
          <w:rFonts w:ascii="Arial" w:hAnsi="Arial" w:cs="Arial"/>
          <w:sz w:val="20"/>
          <w:szCs w:val="20"/>
        </w:rPr>
        <w:t>y</w:t>
      </w:r>
      <w:r w:rsidR="0085103D">
        <w:rPr>
          <w:rFonts w:ascii="Arial" w:hAnsi="Arial" w:cs="Arial"/>
          <w:sz w:val="20"/>
          <w:szCs w:val="20"/>
        </w:rPr>
        <w:t xml:space="preserve"> urządzeń zabawowych. </w:t>
      </w:r>
    </w:p>
    <w:p w:rsidR="00AB75A3" w:rsidRPr="00644C41" w:rsidRDefault="008C77F2" w:rsidP="00092444">
      <w:pPr>
        <w:pStyle w:val="Tekstpodstawowywcity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 xml:space="preserve">będę realizował przedmiot umowy wyłącznie siłami własnymi / </w:t>
      </w:r>
      <w:r w:rsidR="00AB75A3" w:rsidRPr="00644C41">
        <w:rPr>
          <w:rFonts w:ascii="Arial" w:hAnsi="Arial" w:cs="Arial"/>
          <w:sz w:val="20"/>
          <w:szCs w:val="20"/>
        </w:rPr>
        <w:t>powierz</w:t>
      </w:r>
      <w:r w:rsidR="00E77B07" w:rsidRPr="00644C41">
        <w:rPr>
          <w:rFonts w:ascii="Arial" w:hAnsi="Arial" w:cs="Arial"/>
          <w:sz w:val="20"/>
          <w:szCs w:val="20"/>
        </w:rPr>
        <w:t>am</w:t>
      </w:r>
      <w:r w:rsidR="00AB75A3" w:rsidRPr="00644C41">
        <w:rPr>
          <w:rFonts w:ascii="Arial" w:hAnsi="Arial" w:cs="Arial"/>
          <w:sz w:val="20"/>
          <w:szCs w:val="20"/>
        </w:rPr>
        <w:t xml:space="preserve"> n/w podwykonawcom wykonanie części przedmiotu umowy w następującym zakresie rzeczowym i finansowym</w:t>
      </w:r>
      <w:r w:rsidR="00E267A1" w:rsidRPr="00644C41">
        <w:rPr>
          <w:rFonts w:ascii="Arial" w:hAnsi="Arial" w:cs="Arial"/>
          <w:sz w:val="20"/>
          <w:szCs w:val="20"/>
        </w:rPr>
        <w:t>:</w:t>
      </w:r>
    </w:p>
    <w:p w:rsidR="00E267A1" w:rsidRPr="00644C41" w:rsidRDefault="00E267A1" w:rsidP="00092444">
      <w:pPr>
        <w:pStyle w:val="Tekstpodstawowywcity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………………………………………………………………………………………..</w:t>
      </w:r>
    </w:p>
    <w:p w:rsidR="00404FE2" w:rsidRPr="00644C41" w:rsidRDefault="00404FE2" w:rsidP="00092444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oświadczam, że wypełniłem/am obowiązki informacyjne przewidziane w art. 13 lub art. 14 RODO</w:t>
      </w:r>
      <w:r w:rsidRPr="00644C41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644C41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niniejszego zamówienia.</w:t>
      </w:r>
    </w:p>
    <w:p w:rsidR="00404FE2" w:rsidRPr="00644C41" w:rsidRDefault="00404FE2" w:rsidP="00644C41">
      <w:pPr>
        <w:spacing w:line="360" w:lineRule="auto"/>
        <w:rPr>
          <w:rFonts w:ascii="Arial" w:hAnsi="Arial" w:cs="Arial"/>
          <w:sz w:val="20"/>
          <w:szCs w:val="20"/>
        </w:rPr>
      </w:pPr>
    </w:p>
    <w:p w:rsidR="00204374" w:rsidRPr="00644C41" w:rsidRDefault="00204374" w:rsidP="00644C41">
      <w:pPr>
        <w:spacing w:line="360" w:lineRule="auto"/>
        <w:rPr>
          <w:rFonts w:ascii="Arial" w:hAnsi="Arial" w:cs="Arial"/>
          <w:sz w:val="20"/>
          <w:szCs w:val="20"/>
        </w:rPr>
      </w:pPr>
    </w:p>
    <w:p w:rsidR="001A0242" w:rsidRPr="00644C41" w:rsidRDefault="001A0242" w:rsidP="00644C41">
      <w:pPr>
        <w:spacing w:line="360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 xml:space="preserve">       ………..………………</w:t>
      </w:r>
      <w:r w:rsidRPr="00644C41">
        <w:rPr>
          <w:rFonts w:ascii="Arial" w:hAnsi="Arial" w:cs="Arial"/>
          <w:sz w:val="20"/>
          <w:szCs w:val="20"/>
        </w:rPr>
        <w:tab/>
      </w:r>
      <w:r w:rsidRPr="00644C41">
        <w:rPr>
          <w:rFonts w:ascii="Arial" w:hAnsi="Arial" w:cs="Arial"/>
          <w:sz w:val="20"/>
          <w:szCs w:val="20"/>
        </w:rPr>
        <w:tab/>
      </w:r>
      <w:r w:rsidRPr="00644C41">
        <w:rPr>
          <w:rFonts w:ascii="Arial" w:hAnsi="Arial" w:cs="Arial"/>
          <w:sz w:val="20"/>
          <w:szCs w:val="20"/>
        </w:rPr>
        <w:tab/>
      </w:r>
      <w:r w:rsidRPr="00644C41">
        <w:rPr>
          <w:rFonts w:ascii="Arial" w:hAnsi="Arial" w:cs="Arial"/>
          <w:sz w:val="20"/>
          <w:szCs w:val="20"/>
        </w:rPr>
        <w:tab/>
        <w:t xml:space="preserve"> ……………………………</w:t>
      </w:r>
    </w:p>
    <w:p w:rsidR="001A0242" w:rsidRPr="00644C41" w:rsidRDefault="001A0242" w:rsidP="00644C41">
      <w:pPr>
        <w:spacing w:line="360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 xml:space="preserve">          miejscowość i data                 </w:t>
      </w:r>
      <w:r w:rsidR="00BB52A9" w:rsidRPr="00644C41">
        <w:rPr>
          <w:rFonts w:ascii="Arial" w:hAnsi="Arial" w:cs="Arial"/>
          <w:sz w:val="20"/>
          <w:szCs w:val="20"/>
        </w:rPr>
        <w:t xml:space="preserve">  </w:t>
      </w:r>
      <w:r w:rsidRPr="00644C41">
        <w:rPr>
          <w:rFonts w:ascii="Arial" w:hAnsi="Arial" w:cs="Arial"/>
          <w:sz w:val="20"/>
          <w:szCs w:val="20"/>
        </w:rPr>
        <w:t xml:space="preserve">                     Podpis wraz z pieczęcią osoby uprawnionej</w:t>
      </w:r>
    </w:p>
    <w:p w:rsidR="001A0242" w:rsidRPr="00644C41" w:rsidRDefault="001A0242" w:rsidP="00644C41">
      <w:pPr>
        <w:spacing w:line="360" w:lineRule="auto"/>
        <w:ind w:left="4428" w:firstLine="528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do reprezentowania Wykonawcy</w:t>
      </w:r>
    </w:p>
    <w:p w:rsidR="00EF27A1" w:rsidRPr="00644C41" w:rsidRDefault="00EF27A1" w:rsidP="00644C41">
      <w:pPr>
        <w:spacing w:line="360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*) niepotrzebne skreślić</w:t>
      </w:r>
    </w:p>
    <w:sectPr w:rsidR="00EF27A1" w:rsidRPr="00644C41" w:rsidSect="00102B4F">
      <w:footerReference w:type="default" r:id="rId17"/>
      <w:pgSz w:w="11906" w:h="16838"/>
      <w:pgMar w:top="1417" w:right="1417" w:bottom="1417" w:left="1417" w:header="0" w:footer="708" w:gutter="0"/>
      <w:cols w:space="708"/>
      <w:formProt w:val="0"/>
      <w:docGrid w:linePitch="60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BE8" w:rsidRDefault="00382BE8">
      <w:r>
        <w:separator/>
      </w:r>
    </w:p>
  </w:endnote>
  <w:endnote w:type="continuationSeparator" w:id="0">
    <w:p w:rsidR="00382BE8" w:rsidRDefault="00382B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6FD" w:rsidRDefault="007A66F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6FD" w:rsidRDefault="007A66F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6FD" w:rsidRDefault="007A66FD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BAB" w:rsidRDefault="004B7BA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BE8" w:rsidRDefault="00382BE8"/>
  </w:footnote>
  <w:footnote w:type="continuationSeparator" w:id="0">
    <w:p w:rsidR="00382BE8" w:rsidRDefault="00382BE8">
      <w:r>
        <w:continuationSeparator/>
      </w:r>
    </w:p>
  </w:footnote>
  <w:footnote w:id="1">
    <w:p w:rsidR="001A0242" w:rsidRPr="00644C41" w:rsidRDefault="001A0242" w:rsidP="001A0242">
      <w:pPr>
        <w:pStyle w:val="Tekstprzypisudolnego"/>
        <w:rPr>
          <w:rFonts w:ascii="Arial" w:hAnsi="Arial" w:cs="Arial"/>
          <w:sz w:val="16"/>
          <w:szCs w:val="16"/>
        </w:rPr>
      </w:pPr>
      <w:r w:rsidRPr="00644C4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4C41">
        <w:rPr>
          <w:rFonts w:ascii="Arial" w:hAnsi="Arial" w:cs="Arial"/>
          <w:sz w:val="16"/>
          <w:szCs w:val="16"/>
        </w:rPr>
        <w:t xml:space="preserve"> Punkt fakultatywny. </w:t>
      </w:r>
      <w:r w:rsidRPr="00644C41">
        <w:rPr>
          <w:rFonts w:ascii="Arial" w:hAnsi="Arial" w:cs="Arial"/>
          <w:b/>
          <w:sz w:val="16"/>
          <w:szCs w:val="16"/>
          <w:u w:val="single"/>
        </w:rPr>
        <w:t>Obowiązkowo</w:t>
      </w:r>
      <w:r w:rsidRPr="00644C41">
        <w:rPr>
          <w:rFonts w:ascii="Arial" w:hAnsi="Arial" w:cs="Arial"/>
          <w:sz w:val="16"/>
          <w:szCs w:val="16"/>
        </w:rPr>
        <w:t xml:space="preserve"> do stosowania w zamówieniach, w których występuje potrzeba zawarcia umowy powierzenia przetwarzania danych osobowych z </w:t>
      </w:r>
      <w:r w:rsidR="00B40156" w:rsidRPr="00644C41">
        <w:rPr>
          <w:rFonts w:ascii="Arial" w:hAnsi="Arial" w:cs="Arial"/>
          <w:sz w:val="16"/>
          <w:szCs w:val="16"/>
        </w:rPr>
        <w:t>W</w:t>
      </w:r>
      <w:r w:rsidRPr="00644C41">
        <w:rPr>
          <w:rFonts w:ascii="Arial" w:hAnsi="Arial" w:cs="Arial"/>
          <w:sz w:val="16"/>
          <w:szCs w:val="16"/>
        </w:rPr>
        <w:t xml:space="preserve">ykonawcą.  </w:t>
      </w:r>
    </w:p>
  </w:footnote>
  <w:footnote w:id="2">
    <w:p w:rsidR="00404FE2" w:rsidRPr="00644C41" w:rsidRDefault="00404FE2" w:rsidP="00404FE2">
      <w:pPr>
        <w:rPr>
          <w:rFonts w:ascii="Arial" w:hAnsi="Arial" w:cs="Arial"/>
          <w:i/>
          <w:iCs/>
          <w:sz w:val="16"/>
          <w:szCs w:val="16"/>
        </w:rPr>
      </w:pPr>
      <w:r w:rsidRPr="00644C4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4C41">
        <w:rPr>
          <w:rFonts w:ascii="Arial" w:hAnsi="Arial" w:cs="Arial"/>
          <w:sz w:val="16"/>
          <w:szCs w:val="16"/>
        </w:rPr>
        <w:t xml:space="preserve"> 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  <w:p w:rsidR="00404FE2" w:rsidRDefault="00404FE2" w:rsidP="00404FE2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6FD" w:rsidRDefault="007A66F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C41" w:rsidRDefault="00644C41" w:rsidP="00644C41">
    <w:pPr>
      <w:spacing w:line="360" w:lineRule="auto"/>
      <w:jc w:val="center"/>
      <w:rPr>
        <w:rFonts w:ascii="Arial" w:hAnsi="Arial" w:cs="Arial"/>
        <w:b/>
        <w:sz w:val="16"/>
        <w:szCs w:val="16"/>
      </w:rPr>
    </w:pPr>
  </w:p>
  <w:p w:rsidR="00644C41" w:rsidRDefault="00644C41" w:rsidP="00644C41">
    <w:pPr>
      <w:spacing w:line="360" w:lineRule="auto"/>
      <w:jc w:val="center"/>
      <w:rPr>
        <w:rFonts w:ascii="Arial" w:hAnsi="Arial" w:cs="Arial"/>
        <w:b/>
        <w:sz w:val="16"/>
        <w:szCs w:val="16"/>
      </w:rPr>
    </w:pPr>
  </w:p>
  <w:p w:rsidR="0022582A" w:rsidRPr="003B658C" w:rsidRDefault="0022582A" w:rsidP="0022582A">
    <w:pPr>
      <w:pStyle w:val="Akapitzlist"/>
      <w:spacing w:before="120" w:after="120"/>
      <w:ind w:left="360"/>
      <w:jc w:val="center"/>
      <w:rPr>
        <w:rFonts w:ascii="Arial" w:hAnsi="Arial" w:cs="Arial"/>
        <w:i/>
        <w:sz w:val="16"/>
        <w:szCs w:val="16"/>
      </w:rPr>
    </w:pPr>
    <w:r w:rsidRPr="003B658C">
      <w:rPr>
        <w:rFonts w:ascii="Arial" w:hAnsi="Arial" w:cs="Arial"/>
        <w:i/>
        <w:sz w:val="16"/>
        <w:szCs w:val="16"/>
      </w:rPr>
      <w:t>Opracowanie  dokumentacji projektowej dla zadania pn.: „Rozbudowa Centrum Integracji Osiedla Kotarbińskiego”</w:t>
    </w:r>
    <w:r>
      <w:rPr>
        <w:rFonts w:ascii="Arial" w:hAnsi="Arial" w:cs="Arial"/>
        <w:i/>
        <w:sz w:val="16"/>
        <w:szCs w:val="16"/>
      </w:rPr>
      <w:t xml:space="preserve">  </w:t>
    </w:r>
    <w:r w:rsidRPr="003B658C">
      <w:rPr>
        <w:rFonts w:ascii="Arial" w:hAnsi="Arial" w:cs="Arial"/>
        <w:i/>
        <w:sz w:val="16"/>
        <w:szCs w:val="16"/>
      </w:rPr>
      <w:t xml:space="preserve">– </w:t>
    </w:r>
    <w:r w:rsidR="007A66FD">
      <w:rPr>
        <w:rFonts w:ascii="Arial" w:hAnsi="Arial" w:cs="Arial"/>
        <w:i/>
        <w:sz w:val="16"/>
        <w:szCs w:val="16"/>
      </w:rPr>
      <w:t xml:space="preserve">         </w:t>
    </w:r>
    <w:r w:rsidRPr="003B658C">
      <w:rPr>
        <w:rFonts w:ascii="Arial" w:hAnsi="Arial" w:cs="Arial"/>
        <w:i/>
        <w:sz w:val="16"/>
        <w:szCs w:val="16"/>
      </w:rPr>
      <w:t>w ramach budżetu partycypacyjnego 2019 - wniosek nr  P0028.</w:t>
    </w:r>
  </w:p>
  <w:p w:rsidR="00644C41" w:rsidRPr="00644C41" w:rsidRDefault="00644C41" w:rsidP="00644C41">
    <w:pPr>
      <w:spacing w:line="360" w:lineRule="auto"/>
      <w:jc w:val="center"/>
      <w:rPr>
        <w:rFonts w:ascii="Arial" w:hAnsi="Arial" w:cs="Arial"/>
        <w:b/>
        <w:bCs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6FD" w:rsidRDefault="007A66F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03D5A3F"/>
    <w:multiLevelType w:val="multilevel"/>
    <w:tmpl w:val="8512A17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007A041F"/>
    <w:multiLevelType w:val="hybridMultilevel"/>
    <w:tmpl w:val="80E083F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01890F80"/>
    <w:multiLevelType w:val="hybridMultilevel"/>
    <w:tmpl w:val="4F68CA4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D5072AF"/>
    <w:multiLevelType w:val="multilevel"/>
    <w:tmpl w:val="3868719C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rFonts w:hint="default"/>
      </w:rPr>
    </w:lvl>
  </w:abstractNum>
  <w:abstractNum w:abstractNumId="8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23A4473"/>
    <w:multiLevelType w:val="multilevel"/>
    <w:tmpl w:val="650CFC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24C748C"/>
    <w:multiLevelType w:val="hybridMultilevel"/>
    <w:tmpl w:val="911414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716425A"/>
    <w:multiLevelType w:val="multilevel"/>
    <w:tmpl w:val="7B78172E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2">
    <w:nsid w:val="29612BD6"/>
    <w:multiLevelType w:val="hybridMultilevel"/>
    <w:tmpl w:val="A3486E5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1844C36"/>
    <w:multiLevelType w:val="hybridMultilevel"/>
    <w:tmpl w:val="269222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5217044"/>
    <w:multiLevelType w:val="hybridMultilevel"/>
    <w:tmpl w:val="A38E0C44"/>
    <w:lvl w:ilvl="0" w:tplc="701EAC96"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AF44E4"/>
    <w:multiLevelType w:val="multilevel"/>
    <w:tmpl w:val="656086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146" w:hanging="720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17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43F675C1"/>
    <w:multiLevelType w:val="hybridMultilevel"/>
    <w:tmpl w:val="93A6ACA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CD676A3"/>
    <w:multiLevelType w:val="hybridMultilevel"/>
    <w:tmpl w:val="77E63AC0"/>
    <w:lvl w:ilvl="0" w:tplc="583A2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3F34ECD"/>
    <w:multiLevelType w:val="multilevel"/>
    <w:tmpl w:val="920A0F7E"/>
    <w:name w:val="WWNum16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2">
    <w:nsid w:val="56000B55"/>
    <w:multiLevelType w:val="hybridMultilevel"/>
    <w:tmpl w:val="C0609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B96818"/>
    <w:multiLevelType w:val="hybridMultilevel"/>
    <w:tmpl w:val="44303C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8A5DB1"/>
    <w:multiLevelType w:val="hybridMultilevel"/>
    <w:tmpl w:val="52DC4A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DB53982"/>
    <w:multiLevelType w:val="hybridMultilevel"/>
    <w:tmpl w:val="BAA287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F00D2F"/>
    <w:multiLevelType w:val="multilevel"/>
    <w:tmpl w:val="CADE4F7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24E0F52"/>
    <w:multiLevelType w:val="hybridMultilevel"/>
    <w:tmpl w:val="FC224A52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>
    <w:nsid w:val="63905D8E"/>
    <w:multiLevelType w:val="hybridMultilevel"/>
    <w:tmpl w:val="E91EBF3C"/>
    <w:lvl w:ilvl="0" w:tplc="1272F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0E5C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3F2346"/>
    <w:multiLevelType w:val="multilevel"/>
    <w:tmpl w:val="18BC2F4A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2">
    <w:nsid w:val="65681E16"/>
    <w:multiLevelType w:val="multilevel"/>
    <w:tmpl w:val="DF4CEF6A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3">
    <w:nsid w:val="698C6A2D"/>
    <w:multiLevelType w:val="hybridMultilevel"/>
    <w:tmpl w:val="8064D92C"/>
    <w:lvl w:ilvl="0" w:tplc="D55E2D4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600004"/>
    <w:multiLevelType w:val="multilevel"/>
    <w:tmpl w:val="0B2E2D36"/>
    <w:name w:val="WWNum162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35">
    <w:nsid w:val="6B7A6939"/>
    <w:multiLevelType w:val="hybridMultilevel"/>
    <w:tmpl w:val="FE1AC248"/>
    <w:name w:val="WWNum16222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>
    <w:nsid w:val="6D1043C5"/>
    <w:multiLevelType w:val="hybridMultilevel"/>
    <w:tmpl w:val="346C7F5C"/>
    <w:name w:val="WWNum1622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7">
    <w:nsid w:val="6DC862F5"/>
    <w:multiLevelType w:val="hybridMultilevel"/>
    <w:tmpl w:val="C41AA1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6641CB6"/>
    <w:multiLevelType w:val="hybridMultilevel"/>
    <w:tmpl w:val="1954F892"/>
    <w:lvl w:ilvl="0" w:tplc="8E66876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22C7328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67371F3"/>
    <w:multiLevelType w:val="hybridMultilevel"/>
    <w:tmpl w:val="78D27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EF2C33"/>
    <w:multiLevelType w:val="hybridMultilevel"/>
    <w:tmpl w:val="85020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93953B9"/>
    <w:multiLevelType w:val="hybridMultilevel"/>
    <w:tmpl w:val="1954F892"/>
    <w:lvl w:ilvl="0" w:tplc="8E66876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22C7328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9C00261"/>
    <w:multiLevelType w:val="multilevel"/>
    <w:tmpl w:val="06680022"/>
    <w:name w:val="WWNum1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43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A184C35"/>
    <w:multiLevelType w:val="hybridMultilevel"/>
    <w:tmpl w:val="5EC6482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573635"/>
    <w:multiLevelType w:val="hybridMultilevel"/>
    <w:tmpl w:val="F190A4A0"/>
    <w:lvl w:ilvl="0" w:tplc="05168DFC">
      <w:start w:val="1"/>
      <w:numFmt w:val="upperRoman"/>
      <w:pStyle w:val="nagwekznuemrem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31"/>
  </w:num>
  <w:num w:numId="4">
    <w:abstractNumId w:val="32"/>
  </w:num>
  <w:num w:numId="5">
    <w:abstractNumId w:val="11"/>
  </w:num>
  <w:num w:numId="6">
    <w:abstractNumId w:val="24"/>
  </w:num>
  <w:num w:numId="7">
    <w:abstractNumId w:val="27"/>
  </w:num>
  <w:num w:numId="8">
    <w:abstractNumId w:val="28"/>
  </w:num>
  <w:num w:numId="9">
    <w:abstractNumId w:val="20"/>
  </w:num>
  <w:num w:numId="10">
    <w:abstractNumId w:val="25"/>
  </w:num>
  <w:num w:numId="11">
    <w:abstractNumId w:val="17"/>
  </w:num>
  <w:num w:numId="12">
    <w:abstractNumId w:val="8"/>
  </w:num>
  <w:num w:numId="13">
    <w:abstractNumId w:val="45"/>
  </w:num>
  <w:num w:numId="14">
    <w:abstractNumId w:val="4"/>
  </w:num>
  <w:num w:numId="15">
    <w:abstractNumId w:val="15"/>
  </w:num>
  <w:num w:numId="16">
    <w:abstractNumId w:val="16"/>
  </w:num>
  <w:num w:numId="17">
    <w:abstractNumId w:val="10"/>
  </w:num>
  <w:num w:numId="18">
    <w:abstractNumId w:val="37"/>
  </w:num>
  <w:num w:numId="19">
    <w:abstractNumId w:val="0"/>
  </w:num>
  <w:num w:numId="20">
    <w:abstractNumId w:val="1"/>
  </w:num>
  <w:num w:numId="21">
    <w:abstractNumId w:val="12"/>
  </w:num>
  <w:num w:numId="22">
    <w:abstractNumId w:val="18"/>
  </w:num>
  <w:num w:numId="23">
    <w:abstractNumId w:val="2"/>
  </w:num>
  <w:num w:numId="24">
    <w:abstractNumId w:val="13"/>
  </w:num>
  <w:num w:numId="25">
    <w:abstractNumId w:val="3"/>
  </w:num>
  <w:num w:numId="26">
    <w:abstractNumId w:val="29"/>
  </w:num>
  <w:num w:numId="27">
    <w:abstractNumId w:val="30"/>
  </w:num>
  <w:num w:numId="28">
    <w:abstractNumId w:val="22"/>
  </w:num>
  <w:num w:numId="29">
    <w:abstractNumId w:val="44"/>
  </w:num>
  <w:num w:numId="30">
    <w:abstractNumId w:val="26"/>
  </w:num>
  <w:num w:numId="31">
    <w:abstractNumId w:val="33"/>
  </w:num>
  <w:num w:numId="32">
    <w:abstractNumId w:val="41"/>
  </w:num>
  <w:num w:numId="33">
    <w:abstractNumId w:val="5"/>
  </w:num>
  <w:num w:numId="34">
    <w:abstractNumId w:val="42"/>
  </w:num>
  <w:num w:numId="35">
    <w:abstractNumId w:val="36"/>
  </w:num>
  <w:num w:numId="36">
    <w:abstractNumId w:val="35"/>
  </w:num>
  <w:num w:numId="37">
    <w:abstractNumId w:val="14"/>
  </w:num>
  <w:num w:numId="38">
    <w:abstractNumId w:val="21"/>
  </w:num>
  <w:num w:numId="39">
    <w:abstractNumId w:val="34"/>
  </w:num>
  <w:num w:numId="40">
    <w:abstractNumId w:val="38"/>
  </w:num>
  <w:num w:numId="41">
    <w:abstractNumId w:val="39"/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</w:num>
  <w:num w:numId="44">
    <w:abstractNumId w:val="6"/>
  </w:num>
  <w:num w:numId="45">
    <w:abstractNumId w:val="23"/>
  </w:num>
  <w:num w:numId="46">
    <w:abstractNumId w:val="40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425"/>
  <w:drawingGridHorizontalSpacing w:val="11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7BAB"/>
    <w:rsid w:val="000110EC"/>
    <w:rsid w:val="00017649"/>
    <w:rsid w:val="00020CEF"/>
    <w:rsid w:val="00031952"/>
    <w:rsid w:val="00033096"/>
    <w:rsid w:val="00033972"/>
    <w:rsid w:val="0003407E"/>
    <w:rsid w:val="00040DA1"/>
    <w:rsid w:val="0004741E"/>
    <w:rsid w:val="000476DB"/>
    <w:rsid w:val="00056CE9"/>
    <w:rsid w:val="00062DAF"/>
    <w:rsid w:val="00080835"/>
    <w:rsid w:val="00080E81"/>
    <w:rsid w:val="00092444"/>
    <w:rsid w:val="000A2B31"/>
    <w:rsid w:val="000A63D3"/>
    <w:rsid w:val="000E3C56"/>
    <w:rsid w:val="000E655C"/>
    <w:rsid w:val="00102B4F"/>
    <w:rsid w:val="00105344"/>
    <w:rsid w:val="00114437"/>
    <w:rsid w:val="00124759"/>
    <w:rsid w:val="0013725A"/>
    <w:rsid w:val="00141267"/>
    <w:rsid w:val="00141B00"/>
    <w:rsid w:val="00147BE1"/>
    <w:rsid w:val="001531D6"/>
    <w:rsid w:val="00175AAD"/>
    <w:rsid w:val="0018257E"/>
    <w:rsid w:val="00184081"/>
    <w:rsid w:val="001879CE"/>
    <w:rsid w:val="00196DE3"/>
    <w:rsid w:val="001A0242"/>
    <w:rsid w:val="001B1014"/>
    <w:rsid w:val="001B4CD6"/>
    <w:rsid w:val="001C05FA"/>
    <w:rsid w:val="001C1DCC"/>
    <w:rsid w:val="001E4B23"/>
    <w:rsid w:val="001E59FE"/>
    <w:rsid w:val="00201A89"/>
    <w:rsid w:val="00204374"/>
    <w:rsid w:val="0022215E"/>
    <w:rsid w:val="0022477C"/>
    <w:rsid w:val="0022582A"/>
    <w:rsid w:val="002339AC"/>
    <w:rsid w:val="00241642"/>
    <w:rsid w:val="0024432D"/>
    <w:rsid w:val="0024573C"/>
    <w:rsid w:val="00245912"/>
    <w:rsid w:val="002462B2"/>
    <w:rsid w:val="0024784A"/>
    <w:rsid w:val="00256323"/>
    <w:rsid w:val="002619C2"/>
    <w:rsid w:val="002719FC"/>
    <w:rsid w:val="00282700"/>
    <w:rsid w:val="002B4159"/>
    <w:rsid w:val="002B67E8"/>
    <w:rsid w:val="002C4077"/>
    <w:rsid w:val="002D1198"/>
    <w:rsid w:val="002D1B4D"/>
    <w:rsid w:val="002D4214"/>
    <w:rsid w:val="002E0C2F"/>
    <w:rsid w:val="002F6DE6"/>
    <w:rsid w:val="003004C4"/>
    <w:rsid w:val="00311D54"/>
    <w:rsid w:val="0031391F"/>
    <w:rsid w:val="00330B2B"/>
    <w:rsid w:val="0034187F"/>
    <w:rsid w:val="00346B6C"/>
    <w:rsid w:val="003501EC"/>
    <w:rsid w:val="00350EF3"/>
    <w:rsid w:val="003574EC"/>
    <w:rsid w:val="003714AF"/>
    <w:rsid w:val="00381329"/>
    <w:rsid w:val="00382BE8"/>
    <w:rsid w:val="00394877"/>
    <w:rsid w:val="00395A4F"/>
    <w:rsid w:val="003C1740"/>
    <w:rsid w:val="003D2504"/>
    <w:rsid w:val="003E0C9B"/>
    <w:rsid w:val="003F3A34"/>
    <w:rsid w:val="003F70CB"/>
    <w:rsid w:val="00404FE2"/>
    <w:rsid w:val="00414E88"/>
    <w:rsid w:val="0043074F"/>
    <w:rsid w:val="004307B0"/>
    <w:rsid w:val="004307CB"/>
    <w:rsid w:val="004377EB"/>
    <w:rsid w:val="004443E5"/>
    <w:rsid w:val="00462445"/>
    <w:rsid w:val="00463D52"/>
    <w:rsid w:val="00477DF6"/>
    <w:rsid w:val="00490481"/>
    <w:rsid w:val="004924D1"/>
    <w:rsid w:val="00494C17"/>
    <w:rsid w:val="004A5EC2"/>
    <w:rsid w:val="004B317A"/>
    <w:rsid w:val="004B7BAB"/>
    <w:rsid w:val="004D44EF"/>
    <w:rsid w:val="004D74E0"/>
    <w:rsid w:val="004E06F1"/>
    <w:rsid w:val="004E3AE4"/>
    <w:rsid w:val="0050320E"/>
    <w:rsid w:val="00523689"/>
    <w:rsid w:val="00524A63"/>
    <w:rsid w:val="0053085E"/>
    <w:rsid w:val="00537C39"/>
    <w:rsid w:val="00546A82"/>
    <w:rsid w:val="0055382E"/>
    <w:rsid w:val="005604B4"/>
    <w:rsid w:val="00561CF4"/>
    <w:rsid w:val="00570BEA"/>
    <w:rsid w:val="00577251"/>
    <w:rsid w:val="005B0018"/>
    <w:rsid w:val="005B2D5D"/>
    <w:rsid w:val="005C3D5D"/>
    <w:rsid w:val="005D1E8B"/>
    <w:rsid w:val="005D6CD8"/>
    <w:rsid w:val="005E1BDA"/>
    <w:rsid w:val="005E2850"/>
    <w:rsid w:val="005E6019"/>
    <w:rsid w:val="005E7258"/>
    <w:rsid w:val="005F28D0"/>
    <w:rsid w:val="0060694E"/>
    <w:rsid w:val="00611C54"/>
    <w:rsid w:val="00611E04"/>
    <w:rsid w:val="006128EE"/>
    <w:rsid w:val="0062450C"/>
    <w:rsid w:val="00626264"/>
    <w:rsid w:val="006432D9"/>
    <w:rsid w:val="00644C41"/>
    <w:rsid w:val="00664B53"/>
    <w:rsid w:val="00670A6A"/>
    <w:rsid w:val="006776A5"/>
    <w:rsid w:val="00692AF0"/>
    <w:rsid w:val="006A3AE9"/>
    <w:rsid w:val="006A7F46"/>
    <w:rsid w:val="006B4F62"/>
    <w:rsid w:val="006C06C3"/>
    <w:rsid w:val="006C3B84"/>
    <w:rsid w:val="006D1C4A"/>
    <w:rsid w:val="006D60BA"/>
    <w:rsid w:val="006D75EC"/>
    <w:rsid w:val="006D760C"/>
    <w:rsid w:val="006E573C"/>
    <w:rsid w:val="00700878"/>
    <w:rsid w:val="007050C3"/>
    <w:rsid w:val="007077E0"/>
    <w:rsid w:val="00721A2F"/>
    <w:rsid w:val="00721EB4"/>
    <w:rsid w:val="00723A63"/>
    <w:rsid w:val="0073129A"/>
    <w:rsid w:val="00731E92"/>
    <w:rsid w:val="0074440A"/>
    <w:rsid w:val="007479DB"/>
    <w:rsid w:val="00752449"/>
    <w:rsid w:val="007537D0"/>
    <w:rsid w:val="00756C4C"/>
    <w:rsid w:val="00756E43"/>
    <w:rsid w:val="00765BA1"/>
    <w:rsid w:val="00767536"/>
    <w:rsid w:val="007A5F83"/>
    <w:rsid w:val="007A66FD"/>
    <w:rsid w:val="007D4E2A"/>
    <w:rsid w:val="007D5134"/>
    <w:rsid w:val="008125FF"/>
    <w:rsid w:val="00816ED3"/>
    <w:rsid w:val="00826880"/>
    <w:rsid w:val="0084019E"/>
    <w:rsid w:val="0085103D"/>
    <w:rsid w:val="00852EAF"/>
    <w:rsid w:val="00854BF4"/>
    <w:rsid w:val="00864F61"/>
    <w:rsid w:val="008701E4"/>
    <w:rsid w:val="0087060B"/>
    <w:rsid w:val="00874620"/>
    <w:rsid w:val="00896FB1"/>
    <w:rsid w:val="008A1840"/>
    <w:rsid w:val="008A66B1"/>
    <w:rsid w:val="008B3ACC"/>
    <w:rsid w:val="008B708E"/>
    <w:rsid w:val="008C77F2"/>
    <w:rsid w:val="008E2F65"/>
    <w:rsid w:val="008E7BE5"/>
    <w:rsid w:val="00902566"/>
    <w:rsid w:val="00904210"/>
    <w:rsid w:val="009051EA"/>
    <w:rsid w:val="00905489"/>
    <w:rsid w:val="009151A5"/>
    <w:rsid w:val="00917FFD"/>
    <w:rsid w:val="00942992"/>
    <w:rsid w:val="00951827"/>
    <w:rsid w:val="009522C5"/>
    <w:rsid w:val="00975D46"/>
    <w:rsid w:val="009767E3"/>
    <w:rsid w:val="00984FF1"/>
    <w:rsid w:val="00995049"/>
    <w:rsid w:val="009A2EEF"/>
    <w:rsid w:val="009B68EE"/>
    <w:rsid w:val="009B6B42"/>
    <w:rsid w:val="009C0172"/>
    <w:rsid w:val="009E1D42"/>
    <w:rsid w:val="00A02D10"/>
    <w:rsid w:val="00A36B6F"/>
    <w:rsid w:val="00A41195"/>
    <w:rsid w:val="00A44B87"/>
    <w:rsid w:val="00A54E2F"/>
    <w:rsid w:val="00A62642"/>
    <w:rsid w:val="00A74AED"/>
    <w:rsid w:val="00A81A95"/>
    <w:rsid w:val="00A94DCC"/>
    <w:rsid w:val="00AB75A3"/>
    <w:rsid w:val="00AD11BF"/>
    <w:rsid w:val="00AE3841"/>
    <w:rsid w:val="00AE406D"/>
    <w:rsid w:val="00AE4ECC"/>
    <w:rsid w:val="00AE5EB4"/>
    <w:rsid w:val="00AE6DD8"/>
    <w:rsid w:val="00AF02B4"/>
    <w:rsid w:val="00AF4570"/>
    <w:rsid w:val="00AF55D1"/>
    <w:rsid w:val="00B0515A"/>
    <w:rsid w:val="00B36DC2"/>
    <w:rsid w:val="00B40156"/>
    <w:rsid w:val="00B451BC"/>
    <w:rsid w:val="00B4677C"/>
    <w:rsid w:val="00B51452"/>
    <w:rsid w:val="00B52096"/>
    <w:rsid w:val="00B661DF"/>
    <w:rsid w:val="00B77876"/>
    <w:rsid w:val="00B77C06"/>
    <w:rsid w:val="00B901DA"/>
    <w:rsid w:val="00B92BB3"/>
    <w:rsid w:val="00B9756B"/>
    <w:rsid w:val="00BA0D69"/>
    <w:rsid w:val="00BB52A9"/>
    <w:rsid w:val="00BB5C37"/>
    <w:rsid w:val="00BC666D"/>
    <w:rsid w:val="00BD3C09"/>
    <w:rsid w:val="00BD495A"/>
    <w:rsid w:val="00C007BB"/>
    <w:rsid w:val="00C02109"/>
    <w:rsid w:val="00C02DC1"/>
    <w:rsid w:val="00C03626"/>
    <w:rsid w:val="00C048A5"/>
    <w:rsid w:val="00C05D2A"/>
    <w:rsid w:val="00C10005"/>
    <w:rsid w:val="00C20EA7"/>
    <w:rsid w:val="00C25535"/>
    <w:rsid w:val="00C27F79"/>
    <w:rsid w:val="00C40312"/>
    <w:rsid w:val="00C45CAB"/>
    <w:rsid w:val="00C46B64"/>
    <w:rsid w:val="00C521BD"/>
    <w:rsid w:val="00C64A7C"/>
    <w:rsid w:val="00C90D4F"/>
    <w:rsid w:val="00CB0669"/>
    <w:rsid w:val="00CC5241"/>
    <w:rsid w:val="00CE1FE6"/>
    <w:rsid w:val="00CE20D2"/>
    <w:rsid w:val="00CE493F"/>
    <w:rsid w:val="00CF22D2"/>
    <w:rsid w:val="00CF250B"/>
    <w:rsid w:val="00CF3666"/>
    <w:rsid w:val="00D04D27"/>
    <w:rsid w:val="00D0637E"/>
    <w:rsid w:val="00D070FD"/>
    <w:rsid w:val="00D11830"/>
    <w:rsid w:val="00D122AE"/>
    <w:rsid w:val="00D167C2"/>
    <w:rsid w:val="00D242C8"/>
    <w:rsid w:val="00D54473"/>
    <w:rsid w:val="00D61519"/>
    <w:rsid w:val="00D65419"/>
    <w:rsid w:val="00D65583"/>
    <w:rsid w:val="00D67499"/>
    <w:rsid w:val="00D67FAB"/>
    <w:rsid w:val="00D71530"/>
    <w:rsid w:val="00D77EF7"/>
    <w:rsid w:val="00D80293"/>
    <w:rsid w:val="00D827BE"/>
    <w:rsid w:val="00D828EF"/>
    <w:rsid w:val="00D962EF"/>
    <w:rsid w:val="00DB0682"/>
    <w:rsid w:val="00DC2AD7"/>
    <w:rsid w:val="00DC2F36"/>
    <w:rsid w:val="00DC5F5B"/>
    <w:rsid w:val="00DD712A"/>
    <w:rsid w:val="00DE71BD"/>
    <w:rsid w:val="00DF03CD"/>
    <w:rsid w:val="00DF311E"/>
    <w:rsid w:val="00E17F42"/>
    <w:rsid w:val="00E20486"/>
    <w:rsid w:val="00E23741"/>
    <w:rsid w:val="00E25BD6"/>
    <w:rsid w:val="00E267A1"/>
    <w:rsid w:val="00E27977"/>
    <w:rsid w:val="00E457A2"/>
    <w:rsid w:val="00E67E4F"/>
    <w:rsid w:val="00E751EE"/>
    <w:rsid w:val="00E753B9"/>
    <w:rsid w:val="00E77B07"/>
    <w:rsid w:val="00EA29E2"/>
    <w:rsid w:val="00EA69EF"/>
    <w:rsid w:val="00ED1B8F"/>
    <w:rsid w:val="00EF27A1"/>
    <w:rsid w:val="00F03F6A"/>
    <w:rsid w:val="00F06816"/>
    <w:rsid w:val="00F13D90"/>
    <w:rsid w:val="00F143B6"/>
    <w:rsid w:val="00F15ADB"/>
    <w:rsid w:val="00F165BA"/>
    <w:rsid w:val="00F27A97"/>
    <w:rsid w:val="00F37370"/>
    <w:rsid w:val="00F52F83"/>
    <w:rsid w:val="00F55973"/>
    <w:rsid w:val="00F64163"/>
    <w:rsid w:val="00F70426"/>
    <w:rsid w:val="00F714B1"/>
    <w:rsid w:val="00F725C8"/>
    <w:rsid w:val="00F773CA"/>
    <w:rsid w:val="00FA4AB7"/>
    <w:rsid w:val="00FA6C40"/>
    <w:rsid w:val="00FB57D9"/>
    <w:rsid w:val="00FC0B11"/>
    <w:rsid w:val="00FC4575"/>
    <w:rsid w:val="00FD2CA3"/>
    <w:rsid w:val="00FD7440"/>
    <w:rsid w:val="00FD7547"/>
    <w:rsid w:val="00FE2457"/>
    <w:rsid w:val="00FE33D4"/>
    <w:rsid w:val="00FE54FA"/>
    <w:rsid w:val="00FE5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Calibr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99"/>
    <w:qFormat/>
    <w:rsid w:val="006D75EC"/>
    <w:pPr>
      <w:spacing w:line="240" w:lineRule="auto"/>
      <w:jc w:val="both"/>
    </w:pPr>
    <w:rPr>
      <w:rFonts w:ascii="Times New Roman" w:eastAsiaTheme="minorHAnsi" w:hAnsi="Times New Roman" w:cstheme="minorBidi"/>
      <w:sz w:val="24"/>
    </w:rPr>
  </w:style>
  <w:style w:type="paragraph" w:styleId="Nagwek1">
    <w:name w:val="heading 1"/>
    <w:basedOn w:val="Normalny"/>
    <w:next w:val="Normalny"/>
    <w:uiPriority w:val="9"/>
    <w:qFormat/>
    <w:rsid w:val="006D75EC"/>
    <w:pPr>
      <w:keepNext/>
      <w:keepLines/>
      <w:numPr>
        <w:numId w:val="12"/>
      </w:numPr>
      <w:pBdr>
        <w:bottom w:val="single" w:sz="4" w:space="1" w:color="595959" w:themeColor="text1" w:themeTint="A6"/>
      </w:pBdr>
      <w:outlineLvl w:val="0"/>
    </w:pPr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paragraph" w:styleId="Nagwek2">
    <w:name w:val="heading 2"/>
    <w:basedOn w:val="Normalny"/>
    <w:next w:val="Normalny"/>
    <w:autoRedefine/>
    <w:uiPriority w:val="9"/>
    <w:unhideWhenUsed/>
    <w:qFormat/>
    <w:rsid w:val="006D75EC"/>
    <w:pPr>
      <w:keepNext/>
      <w:numPr>
        <w:ilvl w:val="1"/>
        <w:numId w:val="12"/>
      </w:numPr>
      <w:spacing w:before="60" w:after="160"/>
      <w:outlineLvl w:val="1"/>
    </w:pPr>
    <w:rPr>
      <w:rFonts w:ascii="Book Antiqua" w:hAnsi="Book Antiqua"/>
      <w:b/>
      <w:bCs/>
      <w:iCs/>
      <w:color w:val="000086"/>
      <w:sz w:val="25"/>
      <w:szCs w:val="28"/>
      <w:u w:val="single"/>
    </w:rPr>
  </w:style>
  <w:style w:type="paragraph" w:styleId="Nagwek3">
    <w:name w:val="heading 3"/>
    <w:basedOn w:val="Normalny"/>
    <w:next w:val="Normalny"/>
    <w:autoRedefine/>
    <w:uiPriority w:val="9"/>
    <w:unhideWhenUsed/>
    <w:qFormat/>
    <w:rsid w:val="006D75EC"/>
    <w:pPr>
      <w:keepNext/>
      <w:numPr>
        <w:ilvl w:val="2"/>
        <w:numId w:val="12"/>
      </w:numPr>
      <w:spacing w:before="60" w:after="60"/>
      <w:outlineLvl w:val="2"/>
    </w:pPr>
    <w:rPr>
      <w:rFonts w:eastAsiaTheme="majorEastAsia" w:cstheme="majorBidi"/>
      <w:b/>
      <w:bCs/>
      <w:i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D75EC"/>
    <w:pPr>
      <w:keepNext/>
      <w:keepLines/>
      <w:numPr>
        <w:ilvl w:val="3"/>
        <w:numId w:val="12"/>
      </w:numPr>
      <w:spacing w:before="120" w:line="360" w:lineRule="auto"/>
      <w:outlineLvl w:val="3"/>
    </w:pPr>
    <w:rPr>
      <w:rFonts w:ascii="Book Antiqua" w:eastAsiaTheme="majorEastAsia" w:hAnsi="Book Antiqua" w:cstheme="majorBidi"/>
      <w:b/>
      <w:bCs/>
      <w:iCs/>
      <w:color w:val="000066"/>
      <w:u w:val="singl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D75EC"/>
    <w:pPr>
      <w:keepNext/>
      <w:keepLines/>
      <w:numPr>
        <w:ilvl w:val="4"/>
        <w:numId w:val="12"/>
      </w:numPr>
      <w:spacing w:before="60" w:after="240"/>
      <w:outlineLvl w:val="4"/>
    </w:pPr>
    <w:rPr>
      <w:rFonts w:ascii="Book Antiqua" w:eastAsiaTheme="majorEastAsia" w:hAnsi="Book Antiqua" w:cstheme="majorBidi"/>
      <w:b/>
      <w:color w:val="000086"/>
      <w:u w:val="single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6D75EC"/>
    <w:pPr>
      <w:keepNext/>
      <w:keepLines/>
      <w:numPr>
        <w:ilvl w:val="5"/>
        <w:numId w:val="12"/>
      </w:numPr>
      <w:jc w:val="center"/>
      <w:outlineLvl w:val="5"/>
    </w:pPr>
    <w:rPr>
      <w:rFonts w:ascii="Book Antiqua" w:hAnsi="Book Antiqua" w:cstheme="majorBidi"/>
      <w:b/>
      <w:i/>
      <w:iCs/>
      <w:color w:val="000066"/>
      <w:szCs w:val="16"/>
      <w:u w:val="single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6D75EC"/>
    <w:pPr>
      <w:keepNext/>
      <w:keepLines/>
      <w:numPr>
        <w:ilvl w:val="6"/>
        <w:numId w:val="12"/>
      </w:numPr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75EC"/>
    <w:pPr>
      <w:keepNext/>
      <w:keepLines/>
      <w:numPr>
        <w:ilvl w:val="7"/>
        <w:numId w:val="12"/>
      </w:numPr>
      <w:outlineLvl w:val="7"/>
    </w:pPr>
    <w:rPr>
      <w:rFonts w:eastAsiaTheme="majorEastAsia" w:cstheme="majorBidi"/>
      <w:b/>
      <w:color w:val="404040" w:themeColor="text1" w:themeTint="BF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rsid w:val="007A4D05"/>
    <w:rPr>
      <w:rFonts w:ascii="Times New Roman" w:hAnsi="Times New Roman"/>
    </w:rPr>
  </w:style>
  <w:style w:type="character" w:customStyle="1" w:styleId="Znakiprzypiswdolnych">
    <w:name w:val="Znaki przypisów dolnych"/>
    <w:rsid w:val="00F123B9"/>
  </w:style>
  <w:style w:type="character" w:styleId="Odwoanieprzypisudolnego">
    <w:name w:val="footnote reference"/>
    <w:rsid w:val="00F123B9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123B9"/>
    <w:rPr>
      <w:rFonts w:ascii="Times New Roman" w:eastAsiaTheme="minorHAnsi" w:hAnsi="Times New Roman" w:cstheme="minorBidi"/>
      <w:sz w:val="16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F687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3871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1ECA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102B4F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rsid w:val="00102B4F"/>
    <w:rPr>
      <w:rFonts w:cs="Symbol"/>
      <w:color w:val="000000"/>
      <w:sz w:val="24"/>
      <w:szCs w:val="24"/>
    </w:rPr>
  </w:style>
  <w:style w:type="character" w:customStyle="1" w:styleId="ListLabel3">
    <w:name w:val="ListLabel 3"/>
    <w:rsid w:val="00102B4F"/>
    <w:rPr>
      <w:rFonts w:cs="Times New Roman"/>
    </w:rPr>
  </w:style>
  <w:style w:type="character" w:customStyle="1" w:styleId="ListLabel4">
    <w:name w:val="ListLabel 4"/>
    <w:rsid w:val="00102B4F"/>
    <w:rPr>
      <w:rFonts w:cs="Times New Roman"/>
      <w:color w:val="000000"/>
      <w:sz w:val="24"/>
      <w:szCs w:val="24"/>
      <w:lang w:eastAsia="he-IL" w:bidi="he-IL"/>
    </w:rPr>
  </w:style>
  <w:style w:type="character" w:customStyle="1" w:styleId="ListLabel5">
    <w:name w:val="ListLabel 5"/>
    <w:rsid w:val="00102B4F"/>
    <w:rPr>
      <w:rFonts w:cs="Times New Roman"/>
      <w:b/>
      <w:sz w:val="24"/>
    </w:rPr>
  </w:style>
  <w:style w:type="character" w:customStyle="1" w:styleId="ListLabel6">
    <w:name w:val="ListLabel 6"/>
    <w:rsid w:val="00102B4F"/>
    <w:rPr>
      <w:rFonts w:cs="Wingdings"/>
    </w:rPr>
  </w:style>
  <w:style w:type="character" w:customStyle="1" w:styleId="ListLabel7">
    <w:name w:val="ListLabel 7"/>
    <w:rsid w:val="00102B4F"/>
    <w:rPr>
      <w:rFonts w:cs="Symbol"/>
    </w:rPr>
  </w:style>
  <w:style w:type="character" w:customStyle="1" w:styleId="ListLabel8">
    <w:name w:val="ListLabel 8"/>
    <w:rsid w:val="00102B4F"/>
    <w:rPr>
      <w:rFonts w:cs="Times New Roman"/>
      <w:sz w:val="24"/>
    </w:rPr>
  </w:style>
  <w:style w:type="character" w:customStyle="1" w:styleId="ListLabel9">
    <w:name w:val="ListLabel 9"/>
    <w:rsid w:val="00102B4F"/>
    <w:rPr>
      <w:rFonts w:cs="Times New Roman"/>
      <w:b/>
      <w:bCs/>
      <w:color w:val="000000"/>
      <w:sz w:val="24"/>
      <w:szCs w:val="24"/>
    </w:rPr>
  </w:style>
  <w:style w:type="character" w:customStyle="1" w:styleId="ListLabel10">
    <w:name w:val="ListLabel 10"/>
    <w:rsid w:val="00102B4F"/>
    <w:rPr>
      <w:rFonts w:cs="Book Antiqua"/>
      <w:color w:val="00000A"/>
      <w:sz w:val="24"/>
      <w:szCs w:val="24"/>
    </w:rPr>
  </w:style>
  <w:style w:type="character" w:customStyle="1" w:styleId="ListLabel11">
    <w:name w:val="ListLabel 11"/>
    <w:rsid w:val="00102B4F"/>
    <w:rPr>
      <w:rFonts w:cs="Courier New"/>
    </w:rPr>
  </w:style>
  <w:style w:type="character" w:customStyle="1" w:styleId="ListLabel12">
    <w:name w:val="ListLabel 12"/>
    <w:rsid w:val="00102B4F"/>
    <w:rPr>
      <w:rFonts w:cs="Book Antiqua"/>
      <w:color w:val="000000"/>
      <w:sz w:val="24"/>
      <w:szCs w:val="24"/>
    </w:rPr>
  </w:style>
  <w:style w:type="character" w:customStyle="1" w:styleId="ListLabel13">
    <w:name w:val="ListLabel 13"/>
    <w:rsid w:val="00102B4F"/>
    <w:rPr>
      <w:rFonts w:eastAsia="Calibri" w:cs="Book Antiqua"/>
      <w:color w:val="00000A"/>
    </w:rPr>
  </w:style>
  <w:style w:type="character" w:customStyle="1" w:styleId="ListLabel14">
    <w:name w:val="ListLabel 14"/>
    <w:rsid w:val="00102B4F"/>
    <w:rPr>
      <w:rFonts w:cs="Book Antiqua"/>
    </w:rPr>
  </w:style>
  <w:style w:type="character" w:customStyle="1" w:styleId="ListLabel15">
    <w:name w:val="ListLabel 15"/>
    <w:rsid w:val="00102B4F"/>
    <w:rPr>
      <w:rFonts w:cs="Times New Roman"/>
      <w:i w:val="0"/>
      <w:strike w:val="0"/>
      <w:dstrike w:val="0"/>
      <w:sz w:val="24"/>
      <w:szCs w:val="24"/>
    </w:rPr>
  </w:style>
  <w:style w:type="character" w:customStyle="1" w:styleId="Zakotwiczenieprzypisudolnego">
    <w:name w:val="Zakotwiczenie przypisu dolnego"/>
    <w:rsid w:val="00102B4F"/>
    <w:rPr>
      <w:vertAlign w:val="superscript"/>
    </w:rPr>
  </w:style>
  <w:style w:type="character" w:customStyle="1" w:styleId="czeinternetowe">
    <w:name w:val="Łącze internetowe"/>
    <w:rsid w:val="00102B4F"/>
    <w:rPr>
      <w:color w:val="000080"/>
      <w:u w:val="single"/>
    </w:rPr>
  </w:style>
  <w:style w:type="character" w:customStyle="1" w:styleId="WW8Num18z0">
    <w:name w:val="WW8Num18z0"/>
    <w:rsid w:val="00102B4F"/>
    <w:rPr>
      <w:b/>
    </w:rPr>
  </w:style>
  <w:style w:type="character" w:customStyle="1" w:styleId="WW8Num18z1">
    <w:name w:val="WW8Num18z1"/>
    <w:rsid w:val="00102B4F"/>
  </w:style>
  <w:style w:type="character" w:customStyle="1" w:styleId="WW8Num18z2">
    <w:name w:val="WW8Num18z2"/>
    <w:rsid w:val="00102B4F"/>
  </w:style>
  <w:style w:type="character" w:customStyle="1" w:styleId="WW8Num18z3">
    <w:name w:val="WW8Num18z3"/>
    <w:rsid w:val="00102B4F"/>
  </w:style>
  <w:style w:type="character" w:customStyle="1" w:styleId="WW8Num18z4">
    <w:name w:val="WW8Num18z4"/>
    <w:rsid w:val="00102B4F"/>
  </w:style>
  <w:style w:type="character" w:customStyle="1" w:styleId="WW8Num18z5">
    <w:name w:val="WW8Num18z5"/>
    <w:rsid w:val="00102B4F"/>
  </w:style>
  <w:style w:type="character" w:customStyle="1" w:styleId="WW8Num18z6">
    <w:name w:val="WW8Num18z6"/>
    <w:rsid w:val="00102B4F"/>
  </w:style>
  <w:style w:type="character" w:customStyle="1" w:styleId="WW8Num18z7">
    <w:name w:val="WW8Num18z7"/>
    <w:rsid w:val="00102B4F"/>
  </w:style>
  <w:style w:type="character" w:customStyle="1" w:styleId="WW8Num18z8">
    <w:name w:val="WW8Num18z8"/>
    <w:rsid w:val="00102B4F"/>
  </w:style>
  <w:style w:type="character" w:customStyle="1" w:styleId="WW8Num17z0">
    <w:name w:val="WW8Num17z0"/>
    <w:rsid w:val="00102B4F"/>
    <w:rPr>
      <w:rFonts w:ascii="Arial" w:hAnsi="Arial" w:cs="Arial"/>
      <w:b/>
      <w:color w:val="000000"/>
    </w:rPr>
  </w:style>
  <w:style w:type="character" w:customStyle="1" w:styleId="WW8Num17z1">
    <w:name w:val="WW8Num17z1"/>
    <w:rsid w:val="00102B4F"/>
  </w:style>
  <w:style w:type="character" w:customStyle="1" w:styleId="WW8Num17z2">
    <w:name w:val="WW8Num17z2"/>
    <w:rsid w:val="00102B4F"/>
  </w:style>
  <w:style w:type="character" w:customStyle="1" w:styleId="WW8Num17z3">
    <w:name w:val="WW8Num17z3"/>
    <w:rsid w:val="00102B4F"/>
  </w:style>
  <w:style w:type="character" w:customStyle="1" w:styleId="WW8Num17z4">
    <w:name w:val="WW8Num17z4"/>
    <w:rsid w:val="00102B4F"/>
  </w:style>
  <w:style w:type="character" w:customStyle="1" w:styleId="WW8Num17z5">
    <w:name w:val="WW8Num17z5"/>
    <w:rsid w:val="00102B4F"/>
  </w:style>
  <w:style w:type="character" w:customStyle="1" w:styleId="WW8Num17z6">
    <w:name w:val="WW8Num17z6"/>
    <w:rsid w:val="00102B4F"/>
  </w:style>
  <w:style w:type="character" w:customStyle="1" w:styleId="WW8Num17z7">
    <w:name w:val="WW8Num17z7"/>
    <w:rsid w:val="00102B4F"/>
  </w:style>
  <w:style w:type="character" w:customStyle="1" w:styleId="WW8Num17z8">
    <w:name w:val="WW8Num17z8"/>
    <w:rsid w:val="00102B4F"/>
  </w:style>
  <w:style w:type="character" w:customStyle="1" w:styleId="WW8Num27z0">
    <w:name w:val="WW8Num27z0"/>
    <w:rsid w:val="00102B4F"/>
    <w:rPr>
      <w:rFonts w:ascii="Arial" w:hAnsi="Arial" w:cs="Arial"/>
      <w:b/>
      <w:color w:val="000000"/>
    </w:rPr>
  </w:style>
  <w:style w:type="character" w:customStyle="1" w:styleId="WW8Num27z1">
    <w:name w:val="WW8Num27z1"/>
    <w:rsid w:val="00102B4F"/>
  </w:style>
  <w:style w:type="character" w:customStyle="1" w:styleId="WW8Num27z2">
    <w:name w:val="WW8Num27z2"/>
    <w:rsid w:val="00102B4F"/>
  </w:style>
  <w:style w:type="character" w:customStyle="1" w:styleId="WW8Num27z3">
    <w:name w:val="WW8Num27z3"/>
    <w:rsid w:val="00102B4F"/>
  </w:style>
  <w:style w:type="character" w:customStyle="1" w:styleId="WW8Num27z4">
    <w:name w:val="WW8Num27z4"/>
    <w:rsid w:val="00102B4F"/>
  </w:style>
  <w:style w:type="character" w:customStyle="1" w:styleId="WW8Num27z5">
    <w:name w:val="WW8Num27z5"/>
    <w:rsid w:val="00102B4F"/>
  </w:style>
  <w:style w:type="character" w:customStyle="1" w:styleId="WW8Num27z6">
    <w:name w:val="WW8Num27z6"/>
    <w:rsid w:val="00102B4F"/>
  </w:style>
  <w:style w:type="character" w:customStyle="1" w:styleId="WW8Num27z7">
    <w:name w:val="WW8Num27z7"/>
    <w:rsid w:val="00102B4F"/>
  </w:style>
  <w:style w:type="character" w:customStyle="1" w:styleId="WW8Num27z8">
    <w:name w:val="WW8Num27z8"/>
    <w:rsid w:val="00102B4F"/>
  </w:style>
  <w:style w:type="character" w:customStyle="1" w:styleId="WW8Num5z0">
    <w:name w:val="WW8Num5z0"/>
    <w:rsid w:val="00102B4F"/>
  </w:style>
  <w:style w:type="character" w:customStyle="1" w:styleId="WW8Num5z1">
    <w:name w:val="WW8Num5z1"/>
    <w:rsid w:val="00102B4F"/>
    <w:rPr>
      <w:rFonts w:ascii="Arial" w:hAnsi="Arial" w:cs="Arial"/>
      <w:b/>
      <w:color w:val="000000"/>
    </w:rPr>
  </w:style>
  <w:style w:type="character" w:customStyle="1" w:styleId="WW8Num5z2">
    <w:name w:val="WW8Num5z2"/>
    <w:rsid w:val="00102B4F"/>
  </w:style>
  <w:style w:type="character" w:customStyle="1" w:styleId="WW8Num5z3">
    <w:name w:val="WW8Num5z3"/>
    <w:rsid w:val="00102B4F"/>
  </w:style>
  <w:style w:type="character" w:customStyle="1" w:styleId="WW8Num5z4">
    <w:name w:val="WW8Num5z4"/>
    <w:rsid w:val="00102B4F"/>
  </w:style>
  <w:style w:type="character" w:customStyle="1" w:styleId="WW8Num5z5">
    <w:name w:val="WW8Num5z5"/>
    <w:rsid w:val="00102B4F"/>
  </w:style>
  <w:style w:type="character" w:customStyle="1" w:styleId="WW8Num5z6">
    <w:name w:val="WW8Num5z6"/>
    <w:rsid w:val="00102B4F"/>
  </w:style>
  <w:style w:type="character" w:customStyle="1" w:styleId="WW8Num5z7">
    <w:name w:val="WW8Num5z7"/>
    <w:rsid w:val="00102B4F"/>
  </w:style>
  <w:style w:type="character" w:customStyle="1" w:styleId="WW8Num5z8">
    <w:name w:val="WW8Num5z8"/>
    <w:rsid w:val="00102B4F"/>
  </w:style>
  <w:style w:type="character" w:customStyle="1" w:styleId="WW8Num25z0">
    <w:name w:val="WW8Num25z0"/>
    <w:rsid w:val="00102B4F"/>
    <w:rPr>
      <w:b/>
    </w:rPr>
  </w:style>
  <w:style w:type="character" w:customStyle="1" w:styleId="WW8Num25z1">
    <w:name w:val="WW8Num25z1"/>
    <w:rsid w:val="00102B4F"/>
  </w:style>
  <w:style w:type="character" w:customStyle="1" w:styleId="WW8Num25z2">
    <w:name w:val="WW8Num25z2"/>
    <w:rsid w:val="00102B4F"/>
  </w:style>
  <w:style w:type="character" w:customStyle="1" w:styleId="WW8Num25z3">
    <w:name w:val="WW8Num25z3"/>
    <w:rsid w:val="00102B4F"/>
  </w:style>
  <w:style w:type="character" w:customStyle="1" w:styleId="WW8Num25z4">
    <w:name w:val="WW8Num25z4"/>
    <w:rsid w:val="00102B4F"/>
  </w:style>
  <w:style w:type="character" w:customStyle="1" w:styleId="WW8Num25z5">
    <w:name w:val="WW8Num25z5"/>
    <w:rsid w:val="00102B4F"/>
  </w:style>
  <w:style w:type="character" w:customStyle="1" w:styleId="WW8Num25z6">
    <w:name w:val="WW8Num25z6"/>
    <w:rsid w:val="00102B4F"/>
  </w:style>
  <w:style w:type="character" w:customStyle="1" w:styleId="WW8Num25z7">
    <w:name w:val="WW8Num25z7"/>
    <w:rsid w:val="00102B4F"/>
  </w:style>
  <w:style w:type="character" w:customStyle="1" w:styleId="WW8Num25z8">
    <w:name w:val="WW8Num25z8"/>
    <w:rsid w:val="00102B4F"/>
  </w:style>
  <w:style w:type="character" w:customStyle="1" w:styleId="Zakotwiczenieprzypisukocowego">
    <w:name w:val="Zakotwiczenie przypisu końcowego"/>
    <w:rsid w:val="00102B4F"/>
    <w:rPr>
      <w:vertAlign w:val="superscript"/>
    </w:rPr>
  </w:style>
  <w:style w:type="character" w:customStyle="1" w:styleId="Znakiprzypiswkocowych">
    <w:name w:val="Znaki przypisów końcowych"/>
    <w:rsid w:val="00102B4F"/>
  </w:style>
  <w:style w:type="paragraph" w:styleId="Nagwek">
    <w:name w:val="header"/>
    <w:basedOn w:val="Normalny"/>
    <w:next w:val="Tretekstu"/>
    <w:link w:val="NagwekZnak"/>
    <w:uiPriority w:val="99"/>
    <w:rsid w:val="00102B4F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retekstu">
    <w:name w:val="Treść tekstu"/>
    <w:basedOn w:val="Normalny"/>
    <w:rsid w:val="00102B4F"/>
    <w:pPr>
      <w:spacing w:after="140" w:line="288" w:lineRule="auto"/>
    </w:pPr>
  </w:style>
  <w:style w:type="paragraph" w:styleId="Lista">
    <w:name w:val="List"/>
    <w:basedOn w:val="Tretekstu"/>
    <w:rsid w:val="00102B4F"/>
    <w:rPr>
      <w:rFonts w:cs="FreeSans"/>
    </w:rPr>
  </w:style>
  <w:style w:type="paragraph" w:styleId="Podpis">
    <w:name w:val="Signature"/>
    <w:basedOn w:val="Normalny"/>
    <w:rsid w:val="00102B4F"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ks">
    <w:name w:val="Indeks"/>
    <w:basedOn w:val="Normalny"/>
    <w:rsid w:val="00102B4F"/>
    <w:pPr>
      <w:suppressLineNumbers/>
    </w:pPr>
    <w:rPr>
      <w:rFonts w:cs="FreeSans"/>
    </w:rPr>
  </w:style>
  <w:style w:type="paragraph" w:customStyle="1" w:styleId="Akapitzlist1">
    <w:name w:val="Akapit z listą1"/>
    <w:basedOn w:val="Normalny"/>
    <w:rsid w:val="00F123B9"/>
    <w:pPr>
      <w:ind w:left="720"/>
    </w:pPr>
    <w:rPr>
      <w:rFonts w:eastAsia="Times New Roman" w:cs="Times New Roman"/>
      <w:color w:val="00000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D75EC"/>
    <w:pPr>
      <w:tabs>
        <w:tab w:val="center" w:pos="4536"/>
        <w:tab w:val="right" w:pos="9072"/>
      </w:tabs>
    </w:pPr>
    <w:rPr>
      <w:sz w:val="16"/>
    </w:rPr>
  </w:style>
  <w:style w:type="paragraph" w:customStyle="1" w:styleId="Akapitzlist2">
    <w:name w:val="Akapit z listą2"/>
    <w:basedOn w:val="Normalny"/>
    <w:rsid w:val="00F123B9"/>
    <w:pPr>
      <w:ind w:left="720"/>
    </w:pPr>
    <w:rPr>
      <w:rFonts w:eastAsia="Times New Roman" w:cs="Times New Roman"/>
      <w:color w:val="00000A"/>
      <w:lang w:eastAsia="ar-SA"/>
    </w:rPr>
  </w:style>
  <w:style w:type="paragraph" w:customStyle="1" w:styleId="Tekstprzypisudolnego1">
    <w:name w:val="Tekst przypisu dolnego1"/>
    <w:basedOn w:val="Normalny"/>
    <w:rsid w:val="00F123B9"/>
    <w:rPr>
      <w:rFonts w:eastAsia="Calibri" w:cs="Times New Roman"/>
      <w:color w:val="00000A"/>
      <w:sz w:val="20"/>
      <w:szCs w:val="20"/>
      <w:lang w:eastAsia="ar-SA"/>
    </w:rPr>
  </w:style>
  <w:style w:type="paragraph" w:customStyle="1" w:styleId="Gwka">
    <w:name w:val="Główka"/>
    <w:basedOn w:val="Normalny"/>
    <w:uiPriority w:val="99"/>
    <w:semiHidden/>
    <w:unhideWhenUsed/>
    <w:rsid w:val="007F687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02B4F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38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1ECA"/>
    <w:rPr>
      <w:rFonts w:ascii="Tahoma" w:hAnsi="Tahoma" w:cs="Tahoma"/>
      <w:sz w:val="16"/>
      <w:szCs w:val="16"/>
    </w:rPr>
  </w:style>
  <w:style w:type="paragraph" w:customStyle="1" w:styleId="Przypisdolny">
    <w:name w:val="Przypis dolny"/>
    <w:basedOn w:val="Normalny"/>
    <w:rsid w:val="00102B4F"/>
  </w:style>
  <w:style w:type="paragraph" w:customStyle="1" w:styleId="Cytaty">
    <w:name w:val="Cytaty"/>
    <w:basedOn w:val="Normalny"/>
    <w:rsid w:val="00102B4F"/>
  </w:style>
  <w:style w:type="paragraph" w:styleId="Tytu">
    <w:name w:val="Title"/>
    <w:basedOn w:val="Normalny"/>
    <w:next w:val="Normalny"/>
    <w:autoRedefine/>
    <w:uiPriority w:val="10"/>
    <w:qFormat/>
    <w:rsid w:val="006D75EC"/>
    <w:pPr>
      <w:pBdr>
        <w:bottom w:val="single" w:sz="8" w:space="4" w:color="4F81BD" w:themeColor="accent1"/>
      </w:pBdr>
      <w:contextualSpacing/>
    </w:pPr>
    <w:rPr>
      <w:rFonts w:ascii="Book Antiqua" w:eastAsiaTheme="majorEastAsia" w:hAnsi="Book Antiqua" w:cstheme="majorBidi"/>
      <w:b/>
      <w:color w:val="17365D" w:themeColor="text2" w:themeShade="BF"/>
      <w:spacing w:val="5"/>
      <w:kern w:val="28"/>
      <w:szCs w:val="52"/>
    </w:rPr>
  </w:style>
  <w:style w:type="paragraph" w:styleId="Podtytu">
    <w:name w:val="Subtitle"/>
    <w:basedOn w:val="Nagwek"/>
    <w:rsid w:val="00102B4F"/>
  </w:style>
  <w:style w:type="paragraph" w:customStyle="1" w:styleId="Wcicietrecitekstu">
    <w:name w:val="Wcięcie treści tekstu"/>
    <w:basedOn w:val="Normalny"/>
    <w:rsid w:val="00102B4F"/>
    <w:pPr>
      <w:ind w:left="1080"/>
    </w:pPr>
    <w:rPr>
      <w:szCs w:val="24"/>
    </w:rPr>
  </w:style>
  <w:style w:type="numbering" w:customStyle="1" w:styleId="WW8Num18">
    <w:name w:val="WW8Num18"/>
    <w:rsid w:val="00102B4F"/>
  </w:style>
  <w:style w:type="numbering" w:customStyle="1" w:styleId="WW8Num17">
    <w:name w:val="WW8Num17"/>
    <w:rsid w:val="00102B4F"/>
  </w:style>
  <w:style w:type="numbering" w:customStyle="1" w:styleId="WW8Num27">
    <w:name w:val="WW8Num27"/>
    <w:rsid w:val="00102B4F"/>
  </w:style>
  <w:style w:type="numbering" w:customStyle="1" w:styleId="WW8Num5">
    <w:name w:val="WW8Num5"/>
    <w:rsid w:val="00102B4F"/>
  </w:style>
  <w:style w:type="numbering" w:customStyle="1" w:styleId="WW8Num25">
    <w:name w:val="WW8Num25"/>
    <w:rsid w:val="00102B4F"/>
  </w:style>
  <w:style w:type="paragraph" w:customStyle="1" w:styleId="Tekstkomentarza1">
    <w:name w:val="Tekst komentarza1"/>
    <w:basedOn w:val="Normalny"/>
    <w:rsid w:val="001A0242"/>
    <w:pPr>
      <w:spacing w:line="100" w:lineRule="atLeast"/>
    </w:pPr>
    <w:rPr>
      <w:rFonts w:eastAsia="Times New Roman"/>
      <w:color w:val="000000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D828EF"/>
  </w:style>
  <w:style w:type="paragraph" w:customStyle="1" w:styleId="arttyt">
    <w:name w:val=".arttyt"/>
    <w:uiPriority w:val="99"/>
    <w:rsid w:val="006D75EC"/>
    <w:pPr>
      <w:widowControl w:val="0"/>
      <w:autoSpaceDE w:val="0"/>
      <w:autoSpaceDN w:val="0"/>
      <w:adjustRightInd w:val="0"/>
      <w:spacing w:after="60" w:line="40" w:lineRule="atLeast"/>
      <w:ind w:right="600"/>
      <w:jc w:val="both"/>
    </w:pPr>
    <w:rPr>
      <w:rFonts w:ascii="Helvetica" w:eastAsiaTheme="minorEastAsia" w:hAnsi="Helvetica" w:cs="Helvetica"/>
      <w:b/>
      <w:bCs/>
      <w:color w:val="000000"/>
      <w:sz w:val="20"/>
      <w:szCs w:val="20"/>
      <w:lang w:eastAsia="pl-PL"/>
    </w:rPr>
  </w:style>
  <w:style w:type="paragraph" w:customStyle="1" w:styleId="Nagwek1znumerem">
    <w:name w:val="Nagłówek 1 z numerem"/>
    <w:basedOn w:val="Nagwek1"/>
    <w:autoRedefine/>
    <w:qFormat/>
    <w:rsid w:val="006D75EC"/>
    <w:pPr>
      <w:keepNext w:val="0"/>
      <w:numPr>
        <w:numId w:val="0"/>
      </w:numPr>
      <w:spacing w:after="160"/>
      <w:jc w:val="center"/>
    </w:pPr>
    <w:rPr>
      <w:rFonts w:eastAsia="Times New Roman" w:cs="Times New Roman"/>
      <w:kern w:val="36"/>
      <w:szCs w:val="48"/>
      <w:u w:color="000086"/>
    </w:rPr>
  </w:style>
  <w:style w:type="paragraph" w:customStyle="1" w:styleId="nagwek10">
    <w:name w:val="nagłówek 10"/>
    <w:basedOn w:val="Normalny"/>
    <w:next w:val="Normalny"/>
    <w:qFormat/>
    <w:rsid w:val="006D75EC"/>
    <w:rPr>
      <w:rFonts w:ascii="Book Antiqua" w:hAnsi="Book Antiqua"/>
      <w:b/>
      <w:color w:val="000099"/>
      <w:kern w:val="36"/>
      <w:szCs w:val="27"/>
    </w:rPr>
  </w:style>
  <w:style w:type="paragraph" w:customStyle="1" w:styleId="nagwek11">
    <w:name w:val="nagłówek 11"/>
    <w:basedOn w:val="Normalny"/>
    <w:rsid w:val="006D75EC"/>
    <w:pPr>
      <w:spacing w:line="360" w:lineRule="auto"/>
    </w:pPr>
    <w:rPr>
      <w:rFonts w:ascii="Book Antiqua" w:hAnsi="Book Antiqua"/>
      <w:b/>
      <w:bCs/>
      <w:i/>
      <w:color w:val="000066"/>
      <w:u w:val="single"/>
    </w:rPr>
  </w:style>
  <w:style w:type="paragraph" w:customStyle="1" w:styleId="Nagwek12">
    <w:name w:val="Nagłówek 12"/>
    <w:basedOn w:val="Normalny"/>
    <w:qFormat/>
    <w:rsid w:val="006D75EC"/>
    <w:pPr>
      <w:spacing w:line="22" w:lineRule="atLeast"/>
    </w:pPr>
    <w:rPr>
      <w:b/>
      <w:i/>
      <w:color w:val="000099"/>
      <w:u w:val="single"/>
    </w:rPr>
  </w:style>
  <w:style w:type="paragraph" w:customStyle="1" w:styleId="Nagwek14">
    <w:name w:val="Nagłówek 14"/>
    <w:basedOn w:val="nagwek10"/>
    <w:next w:val="Normalny"/>
    <w:qFormat/>
    <w:rsid w:val="006D75EC"/>
    <w:pPr>
      <w:spacing w:before="120" w:after="120"/>
    </w:pPr>
    <w:rPr>
      <w:color w:val="000074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6D75EC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6D75EC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6D75EC"/>
    <w:rPr>
      <w:rFonts w:ascii="Book Antiqua" w:eastAsiaTheme="minorHAnsi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6D75EC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75EC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paragraph" w:customStyle="1" w:styleId="nagwek9">
    <w:name w:val="nagłówek 9"/>
    <w:basedOn w:val="Normalny"/>
    <w:autoRedefine/>
    <w:qFormat/>
    <w:rsid w:val="006D75EC"/>
    <w:rPr>
      <w:rFonts w:ascii="Book Antiqua" w:hAnsi="Book Antiqua"/>
      <w:b/>
      <w:bCs/>
      <w:i/>
      <w:color w:val="000066"/>
      <w:sz w:val="25"/>
      <w:szCs w:val="16"/>
      <w:u w:val="single"/>
    </w:rPr>
  </w:style>
  <w:style w:type="paragraph" w:customStyle="1" w:styleId="nagwekznuemrem">
    <w:name w:val="nagłówek z nuemrem"/>
    <w:basedOn w:val="Normalny"/>
    <w:qFormat/>
    <w:rsid w:val="006D75EC"/>
    <w:pPr>
      <w:numPr>
        <w:numId w:val="13"/>
      </w:numPr>
      <w:spacing w:before="60" w:after="80"/>
    </w:pPr>
    <w:rPr>
      <w:rFonts w:ascii="Book Antiqua" w:hAnsi="Book Antiqua"/>
      <w:b/>
      <w:color w:val="000086"/>
      <w:u w:val="single"/>
    </w:rPr>
  </w:style>
  <w:style w:type="paragraph" w:styleId="NormalnyWeb">
    <w:name w:val="Normal (Web)"/>
    <w:basedOn w:val="Normalny"/>
    <w:uiPriority w:val="99"/>
    <w:semiHidden/>
    <w:unhideWhenUsed/>
    <w:rsid w:val="006D75EC"/>
  </w:style>
  <w:style w:type="paragraph" w:customStyle="1" w:styleId="orzeczenie">
    <w:name w:val="orzeczenie"/>
    <w:basedOn w:val="Normalny"/>
    <w:autoRedefine/>
    <w:uiPriority w:val="99"/>
    <w:qFormat/>
    <w:rsid w:val="006D75EC"/>
    <w:pPr>
      <w:spacing w:before="60" w:after="40" w:line="288" w:lineRule="auto"/>
    </w:pPr>
    <w:rPr>
      <w:rFonts w:ascii="Book Antiqua" w:hAnsi="Book Antiqua"/>
      <w:b/>
      <w:i/>
      <w:caps/>
      <w:color w:val="660066"/>
      <w:u w:val="single"/>
    </w:rPr>
  </w:style>
  <w:style w:type="paragraph" w:customStyle="1" w:styleId="Przykad">
    <w:name w:val="Przykład"/>
    <w:basedOn w:val="Normalny"/>
    <w:qFormat/>
    <w:rsid w:val="006D75EC"/>
    <w:pPr>
      <w:spacing w:after="40"/>
    </w:pPr>
    <w:rPr>
      <w:rFonts w:ascii="Book Antiqua" w:hAnsi="Book Antiqua"/>
      <w:b/>
      <w:i/>
      <w:caps/>
      <w:color w:val="006600"/>
      <w:u w:val="single"/>
    </w:rPr>
  </w:style>
  <w:style w:type="paragraph" w:customStyle="1" w:styleId="Styl1">
    <w:name w:val="Styl1"/>
    <w:basedOn w:val="NormalnyWeb"/>
    <w:qFormat/>
    <w:rsid w:val="006D75EC"/>
    <w:pPr>
      <w:shd w:val="clear" w:color="auto" w:fill="FFFFFF"/>
      <w:jc w:val="center"/>
    </w:pPr>
    <w:rPr>
      <w:rFonts w:ascii="Book Antiqua" w:hAnsi="Book Antiqua"/>
      <w:b/>
      <w:color w:val="000066"/>
      <w:sz w:val="48"/>
      <w:szCs w:val="52"/>
    </w:rPr>
  </w:style>
  <w:style w:type="paragraph" w:customStyle="1" w:styleId="Styl2">
    <w:name w:val="Styl2"/>
    <w:basedOn w:val="nagwek9"/>
    <w:qFormat/>
    <w:rsid w:val="006D75EC"/>
    <w:pPr>
      <w:spacing w:line="264" w:lineRule="auto"/>
      <w:jc w:val="center"/>
    </w:pPr>
  </w:style>
  <w:style w:type="paragraph" w:customStyle="1" w:styleId="Styl3">
    <w:name w:val="Styl3"/>
    <w:basedOn w:val="Normalny"/>
    <w:qFormat/>
    <w:rsid w:val="006D75EC"/>
    <w:pPr>
      <w:spacing w:line="276" w:lineRule="auto"/>
      <w:jc w:val="center"/>
    </w:pPr>
    <w:rPr>
      <w:rFonts w:ascii="Book Antiqua" w:eastAsia="Times New Roman" w:hAnsi="Book Antiqua" w:cs="Times New Roman"/>
      <w:b/>
      <w:bCs/>
      <w:color w:val="000066"/>
    </w:rPr>
  </w:style>
  <w:style w:type="paragraph" w:customStyle="1" w:styleId="Styl4">
    <w:name w:val="Styl4"/>
    <w:basedOn w:val="Normalny"/>
    <w:qFormat/>
    <w:rsid w:val="006D75EC"/>
    <w:pPr>
      <w:spacing w:after="40"/>
    </w:pPr>
    <w:rPr>
      <w:rFonts w:ascii="Book Antiqua" w:hAnsi="Book Antiqua"/>
      <w:b/>
      <w:i/>
      <w:caps/>
      <w:color w:val="006600"/>
      <w:u w:val="single"/>
    </w:rPr>
  </w:style>
  <w:style w:type="paragraph" w:customStyle="1" w:styleId="tytu1">
    <w:name w:val="tytuł 1"/>
    <w:basedOn w:val="Normalny"/>
    <w:autoRedefine/>
    <w:qFormat/>
    <w:rsid w:val="006D75EC"/>
    <w:rPr>
      <w:rFonts w:ascii="Book Antiqua" w:hAnsi="Book Antiqua"/>
      <w:b/>
      <w:i/>
      <w:color w:val="000086"/>
    </w:rPr>
  </w:style>
  <w:style w:type="paragraph" w:customStyle="1" w:styleId="tytu2">
    <w:name w:val="tytuł 2"/>
    <w:basedOn w:val="tytu1"/>
    <w:autoRedefine/>
    <w:qFormat/>
    <w:rsid w:val="006D75EC"/>
    <w:rPr>
      <w:kern w:val="36"/>
    </w:rPr>
  </w:style>
  <w:style w:type="paragraph" w:customStyle="1" w:styleId="tytu3">
    <w:name w:val="tytuł 3"/>
    <w:basedOn w:val="Normalny"/>
    <w:autoRedefine/>
    <w:qFormat/>
    <w:rsid w:val="006D75EC"/>
    <w:pPr>
      <w:spacing w:after="80" w:line="276" w:lineRule="auto"/>
      <w:jc w:val="center"/>
    </w:pPr>
    <w:rPr>
      <w:rFonts w:eastAsia="Calibri" w:cs="Times New Roman"/>
      <w:b/>
      <w:szCs w:val="24"/>
    </w:rPr>
  </w:style>
  <w:style w:type="character" w:styleId="Uwydatnienie">
    <w:name w:val="Emphasis"/>
    <w:basedOn w:val="Domylnaczcionkaakapitu"/>
    <w:uiPriority w:val="20"/>
    <w:qFormat/>
    <w:rsid w:val="006D75EC"/>
    <w:rPr>
      <w:rFonts w:ascii="Book Antiqua" w:hAnsi="Book Antiqua"/>
      <w:b/>
      <w:i/>
      <w:iCs/>
      <w:color w:val="FF0000"/>
      <w:sz w:val="25"/>
      <w:u w:val="single"/>
    </w:rPr>
  </w:style>
  <w:style w:type="paragraph" w:customStyle="1" w:styleId="wane">
    <w:name w:val="ważne"/>
    <w:basedOn w:val="Normalny"/>
    <w:qFormat/>
    <w:rsid w:val="006D75EC"/>
    <w:pPr>
      <w:spacing w:after="40" w:line="22" w:lineRule="atLeast"/>
    </w:pPr>
    <w:rPr>
      <w:rFonts w:ascii="Book Antiqua" w:hAnsi="Book Antiqua"/>
      <w:b/>
      <w:i/>
      <w:caps/>
      <w:color w:val="FF0000"/>
      <w:u w:val="single"/>
    </w:rPr>
  </w:style>
  <w:style w:type="character" w:styleId="Wyrnieniedelikatne">
    <w:name w:val="Subtle Emphasis"/>
    <w:basedOn w:val="Domylnaczcionkaakapitu"/>
    <w:uiPriority w:val="19"/>
    <w:qFormat/>
    <w:rsid w:val="006D75EC"/>
    <w:rPr>
      <w:rFonts w:ascii="Times New Roman" w:hAnsi="Times New Roman"/>
      <w:b/>
      <w:iCs/>
      <w:color w:val="000000" w:themeColor="text1"/>
      <w:sz w:val="24"/>
      <w:u w:val="single"/>
    </w:rPr>
  </w:style>
  <w:style w:type="paragraph" w:customStyle="1" w:styleId="tyt">
    <w:name w:val="tyt"/>
    <w:basedOn w:val="Normalny"/>
    <w:rsid w:val="0062450C"/>
    <w:pPr>
      <w:keepNext/>
      <w:spacing w:before="60" w:after="60"/>
      <w:jc w:val="center"/>
    </w:pPr>
    <w:rPr>
      <w:rFonts w:eastAsia="Times New Roman" w:cs="Times New Roman"/>
      <w:b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B75A3"/>
    <w:pPr>
      <w:ind w:left="1080"/>
      <w:jc w:val="left"/>
    </w:pPr>
    <w:rPr>
      <w:rFonts w:eastAsia="Times New Roman" w:cs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B75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24591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45912"/>
    <w:rPr>
      <w:rFonts w:ascii="Times New Roman" w:eastAsiaTheme="minorHAnsi" w:hAnsi="Times New Roman" w:cstheme="minorBidi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0B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0B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0B2B"/>
    <w:rPr>
      <w:rFonts w:ascii="Times New Roman" w:eastAsiaTheme="minorHAnsi" w:hAnsi="Times New Roman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0B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0B2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m2tsnrrguytsltqmfyc4mzuhaztimztgq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iod@um.zabrze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08BC47-FD69-4C43-88D1-83F0DFA0B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8</Pages>
  <Words>2426</Words>
  <Characters>14558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kekert</cp:lastModifiedBy>
  <cp:revision>20</cp:revision>
  <cp:lastPrinted>2018-12-05T11:24:00Z</cp:lastPrinted>
  <dcterms:created xsi:type="dcterms:W3CDTF">2018-11-27T12:17:00Z</dcterms:created>
  <dcterms:modified xsi:type="dcterms:W3CDTF">2018-12-07T09:14:00Z</dcterms:modified>
  <dc:language>pl-PL</dc:language>
</cp:coreProperties>
</file>