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C5" w:rsidRPr="00F70426" w:rsidRDefault="00F70426" w:rsidP="00F7042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……………………………..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Pieczęć Wykonawcy</w:t>
      </w:r>
    </w:p>
    <w:p w:rsidR="001A0242" w:rsidRPr="00644C41" w:rsidRDefault="001A0242" w:rsidP="00644C41">
      <w:pPr>
        <w:spacing w:before="20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4C41">
        <w:rPr>
          <w:rFonts w:ascii="Arial" w:hAnsi="Arial" w:cs="Arial"/>
          <w:b/>
          <w:sz w:val="20"/>
          <w:szCs w:val="20"/>
        </w:rPr>
        <w:t>FORMULARZ OFERTOWY</w:t>
      </w:r>
    </w:p>
    <w:p w:rsidR="001A0242" w:rsidRPr="00644C41" w:rsidRDefault="001A0242" w:rsidP="00644C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644C41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644C41">
        <w:rPr>
          <w:rFonts w:ascii="Arial" w:hAnsi="Arial" w:cs="Arial"/>
          <w:sz w:val="20"/>
          <w:szCs w:val="20"/>
        </w:rPr>
        <w:t xml:space="preserve"> art. 4 pkt 8 p.z.p.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 xml:space="preserve">Oferta złożona w drodze zapytania ofertowego o </w:t>
      </w:r>
      <w:r w:rsidRPr="00644C41">
        <w:rPr>
          <w:rFonts w:ascii="Arial" w:hAnsi="Arial" w:cs="Arial"/>
          <w:b/>
          <w:color w:val="auto"/>
          <w:sz w:val="20"/>
          <w:szCs w:val="20"/>
        </w:rPr>
        <w:t>udzielenie zamówienia</w:t>
      </w:r>
      <w:r w:rsidRPr="00644C41">
        <w:rPr>
          <w:rFonts w:ascii="Arial" w:hAnsi="Arial" w:cs="Arial"/>
          <w:color w:val="auto"/>
          <w:sz w:val="20"/>
          <w:szCs w:val="20"/>
        </w:rPr>
        <w:t xml:space="preserve"> publicznego na: </w:t>
      </w:r>
    </w:p>
    <w:p w:rsidR="00DD712A" w:rsidRPr="00D65583" w:rsidRDefault="00DD712A" w:rsidP="00DD712A">
      <w:pPr>
        <w:pStyle w:val="Akapitzlist"/>
        <w:spacing w:after="120"/>
        <w:ind w:left="720"/>
        <w:jc w:val="center"/>
        <w:rPr>
          <w:b/>
          <w:sz w:val="22"/>
        </w:rPr>
      </w:pPr>
      <w:r w:rsidRPr="00D65583">
        <w:rPr>
          <w:b/>
          <w:sz w:val="22"/>
        </w:rPr>
        <w:t>Opracowanie dokumentacji projektowej dotyczącej Zabrzańskiego Budżetu Partycypacyjnego 2019 dla zadania pn.:</w:t>
      </w:r>
    </w:p>
    <w:p w:rsidR="00DD712A" w:rsidRPr="00D65583" w:rsidRDefault="00DD712A" w:rsidP="00DD712A">
      <w:pPr>
        <w:pStyle w:val="Akapitzlist"/>
        <w:ind w:left="720"/>
        <w:jc w:val="center"/>
        <w:rPr>
          <w:b/>
          <w:sz w:val="22"/>
        </w:rPr>
      </w:pPr>
      <w:r w:rsidRPr="00D65583">
        <w:rPr>
          <w:b/>
          <w:sz w:val="22"/>
        </w:rPr>
        <w:t xml:space="preserve">„Uporządkowanie parku przy ul. </w:t>
      </w:r>
      <w:proofErr w:type="spellStart"/>
      <w:r w:rsidRPr="00D65583">
        <w:rPr>
          <w:b/>
          <w:sz w:val="22"/>
        </w:rPr>
        <w:t>Mendego</w:t>
      </w:r>
      <w:proofErr w:type="spellEnd"/>
      <w:r w:rsidRPr="00D65583">
        <w:rPr>
          <w:b/>
          <w:sz w:val="22"/>
        </w:rPr>
        <w:t xml:space="preserve"> i Sikorskiego</w:t>
      </w:r>
    </w:p>
    <w:p w:rsidR="00DD712A" w:rsidRPr="00D65583" w:rsidRDefault="00DD712A" w:rsidP="00DD712A">
      <w:pPr>
        <w:pStyle w:val="Akapitzlist"/>
        <w:ind w:left="720"/>
        <w:jc w:val="center"/>
        <w:rPr>
          <w:sz w:val="22"/>
        </w:rPr>
      </w:pPr>
      <w:r w:rsidRPr="00D65583">
        <w:rPr>
          <w:b/>
          <w:sz w:val="22"/>
        </w:rPr>
        <w:t>wraz z budową placu zabaw dz. nr 2671/138.”</w:t>
      </w:r>
    </w:p>
    <w:p w:rsidR="006D760C" w:rsidRPr="00644C41" w:rsidRDefault="006D760C" w:rsidP="00DD712A">
      <w:pPr>
        <w:pStyle w:val="Akapitzlist1"/>
        <w:spacing w:line="360" w:lineRule="auto"/>
        <w:ind w:left="709"/>
        <w:jc w:val="center"/>
        <w:rPr>
          <w:rFonts w:ascii="Arial" w:hAnsi="Arial" w:cs="Arial"/>
          <w:color w:val="auto"/>
          <w:sz w:val="20"/>
          <w:szCs w:val="20"/>
        </w:rPr>
      </w:pP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Nazwa i adres Wykonawcy, nr regon/pesel, NIP, telefon, fax, e-mail: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Cena ofertowa zamówienia (podana cyfrowo i słownie):</w:t>
      </w:r>
    </w:p>
    <w:p w:rsidR="002D1198" w:rsidRPr="002D1198" w:rsidRDefault="002D1198" w:rsidP="002D1198">
      <w:pPr>
        <w:pStyle w:val="Tekstpodstawowywcity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 </w:t>
      </w:r>
      <w:r w:rsidRPr="002D1198">
        <w:rPr>
          <w:rFonts w:ascii="Arial" w:hAnsi="Arial" w:cs="Arial"/>
          <w:b/>
          <w:sz w:val="20"/>
          <w:szCs w:val="20"/>
        </w:rPr>
        <w:t>brutto:  ……………… PLN  (słownie: ……………………………………….. złotych)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w tym:</w:t>
      </w:r>
      <w:r w:rsidRPr="002D1198">
        <w:rPr>
          <w:rFonts w:ascii="Arial" w:hAnsi="Arial" w:cs="Arial"/>
          <w:b/>
          <w:sz w:val="20"/>
          <w:szCs w:val="20"/>
        </w:rPr>
        <w:tab/>
        <w:t>kwota netto wynosi:</w:t>
      </w:r>
      <w:r w:rsidRPr="002D1198">
        <w:rPr>
          <w:rFonts w:ascii="Arial" w:hAnsi="Arial" w:cs="Arial"/>
          <w:b/>
          <w:sz w:val="20"/>
          <w:szCs w:val="20"/>
        </w:rPr>
        <w:tab/>
      </w:r>
      <w:r w:rsidRPr="002D1198">
        <w:rPr>
          <w:rFonts w:ascii="Arial" w:hAnsi="Arial" w:cs="Arial"/>
          <w:b/>
          <w:sz w:val="20"/>
          <w:szCs w:val="20"/>
        </w:rPr>
        <w:tab/>
        <w:t>…………. PLN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obowiązujący VAT wynosi:</w:t>
      </w:r>
      <w:r w:rsidRPr="002D1198">
        <w:rPr>
          <w:rFonts w:ascii="Arial" w:hAnsi="Arial" w:cs="Arial"/>
          <w:b/>
          <w:sz w:val="20"/>
          <w:szCs w:val="20"/>
        </w:rPr>
        <w:tab/>
        <w:t>…………  PLN  , tj. 23 %</w:t>
      </w:r>
    </w:p>
    <w:p w:rsidR="002D1198" w:rsidRPr="00F75B86" w:rsidRDefault="002D1198" w:rsidP="002D1198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tym: </w:t>
      </w:r>
    </w:p>
    <w:p w:rsidR="002D1198" w:rsidRDefault="002D1198" w:rsidP="002D1198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Etap I - </w:t>
      </w:r>
      <w:r w:rsidRPr="00F75B86">
        <w:rPr>
          <w:rFonts w:ascii="Arial" w:hAnsi="Arial" w:cs="Arial"/>
          <w:sz w:val="20"/>
          <w:szCs w:val="20"/>
        </w:rPr>
        <w:t>kompletn</w:t>
      </w:r>
      <w:r>
        <w:rPr>
          <w:rFonts w:ascii="Arial" w:hAnsi="Arial" w:cs="Arial"/>
          <w:sz w:val="20"/>
          <w:szCs w:val="20"/>
        </w:rPr>
        <w:t>y</w:t>
      </w:r>
      <w:r w:rsidRPr="00F75B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5B86">
        <w:rPr>
          <w:rFonts w:ascii="Arial" w:hAnsi="Arial" w:cs="Arial"/>
          <w:sz w:val="20"/>
          <w:szCs w:val="20"/>
        </w:rPr>
        <w:t>projekt</w:t>
      </w:r>
      <w:proofErr w:type="spellEnd"/>
      <w:r w:rsidRPr="00F75B86">
        <w:rPr>
          <w:rFonts w:ascii="Arial" w:hAnsi="Arial" w:cs="Arial"/>
          <w:sz w:val="20"/>
          <w:szCs w:val="20"/>
        </w:rPr>
        <w:t xml:space="preserve"> budowlan</w:t>
      </w:r>
      <w:r>
        <w:rPr>
          <w:rFonts w:ascii="Arial" w:hAnsi="Arial" w:cs="Arial"/>
          <w:sz w:val="20"/>
          <w:szCs w:val="20"/>
        </w:rPr>
        <w:t>o-wykonawczy</w:t>
      </w:r>
      <w:r w:rsidRPr="00F75B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F75B86">
        <w:rPr>
          <w:rFonts w:ascii="Arial" w:hAnsi="Arial" w:cs="Arial"/>
          <w:sz w:val="20"/>
          <w:szCs w:val="20"/>
        </w:rPr>
        <w:t xml:space="preserve"> </w:t>
      </w:r>
    </w:p>
    <w:p w:rsidR="002D1198" w:rsidRPr="00F75B86" w:rsidRDefault="002D1198" w:rsidP="002D1198">
      <w:pPr>
        <w:pStyle w:val="Tekstpodstawowy3"/>
        <w:spacing w:after="0" w:line="360" w:lineRule="auto"/>
        <w:ind w:left="1440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brutto: </w:t>
      </w:r>
      <w:r w:rsidRPr="00F75B86">
        <w:rPr>
          <w:rFonts w:ascii="Arial" w:hAnsi="Arial" w:cs="Arial"/>
          <w:b/>
          <w:sz w:val="20"/>
          <w:szCs w:val="20"/>
        </w:rPr>
        <w:t>…………… PLN</w:t>
      </w:r>
      <w:r w:rsidRPr="00F75B86">
        <w:rPr>
          <w:rFonts w:ascii="Arial" w:hAnsi="Arial" w:cs="Arial"/>
          <w:sz w:val="20"/>
          <w:szCs w:val="20"/>
        </w:rPr>
        <w:t xml:space="preserve">  (słownie: ………………………….……………… złotych)</w:t>
      </w:r>
    </w:p>
    <w:p w:rsidR="002D1198" w:rsidRPr="00F75B86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obowiązujący VAT wynosi:</w:t>
      </w:r>
      <w:r w:rsidRPr="00F75B86">
        <w:rPr>
          <w:rFonts w:ascii="Arial" w:hAnsi="Arial" w:cs="Arial"/>
          <w:b/>
          <w:sz w:val="20"/>
          <w:szCs w:val="20"/>
        </w:rPr>
        <w:tab/>
        <w:t>…………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sz w:val="20"/>
          <w:szCs w:val="20"/>
        </w:rPr>
        <w:t xml:space="preserve"> PLN  , tj. 23 % </w:t>
      </w:r>
    </w:p>
    <w:p w:rsidR="002D1198" w:rsidRDefault="002D1198" w:rsidP="002D1198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Etap II - </w:t>
      </w:r>
      <w:r w:rsidRPr="00F75B86">
        <w:rPr>
          <w:rFonts w:ascii="Arial" w:hAnsi="Arial" w:cs="Arial"/>
          <w:sz w:val="20"/>
          <w:szCs w:val="20"/>
        </w:rPr>
        <w:t>kompletna dokumentacja projektow</w:t>
      </w:r>
      <w:r>
        <w:rPr>
          <w:rFonts w:ascii="Arial" w:hAnsi="Arial" w:cs="Arial"/>
          <w:sz w:val="20"/>
          <w:szCs w:val="20"/>
        </w:rPr>
        <w:t>o</w:t>
      </w:r>
      <w:r w:rsidRPr="00F75B86">
        <w:rPr>
          <w:rFonts w:ascii="Arial" w:hAnsi="Arial" w:cs="Arial"/>
          <w:sz w:val="20"/>
          <w:szCs w:val="20"/>
        </w:rPr>
        <w:t xml:space="preserve"> wykonawcza </w:t>
      </w:r>
      <w:r>
        <w:rPr>
          <w:rFonts w:ascii="Arial" w:hAnsi="Arial" w:cs="Arial"/>
          <w:sz w:val="20"/>
          <w:szCs w:val="20"/>
        </w:rPr>
        <w:t>–</w:t>
      </w:r>
      <w:r w:rsidRPr="00F75B86">
        <w:rPr>
          <w:rFonts w:ascii="Arial" w:hAnsi="Arial" w:cs="Arial"/>
          <w:sz w:val="20"/>
          <w:szCs w:val="20"/>
        </w:rPr>
        <w:t xml:space="preserve"> </w:t>
      </w:r>
    </w:p>
    <w:p w:rsidR="002D1198" w:rsidRPr="00F75B86" w:rsidRDefault="002D1198" w:rsidP="002D1198">
      <w:pPr>
        <w:pStyle w:val="Tekstpodstawowy3"/>
        <w:spacing w:after="0" w:line="360" w:lineRule="auto"/>
        <w:ind w:left="1440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 brutto: </w:t>
      </w:r>
      <w:r w:rsidRPr="00F75B86">
        <w:rPr>
          <w:rFonts w:ascii="Arial" w:hAnsi="Arial" w:cs="Arial"/>
          <w:b/>
          <w:sz w:val="20"/>
          <w:szCs w:val="20"/>
        </w:rPr>
        <w:t>…………… PLN</w:t>
      </w:r>
      <w:r w:rsidRPr="00F75B86">
        <w:rPr>
          <w:rFonts w:ascii="Arial" w:hAnsi="Arial" w:cs="Arial"/>
          <w:sz w:val="20"/>
          <w:szCs w:val="20"/>
        </w:rPr>
        <w:t xml:space="preserve">  (słownie: ………………………….……………… złotych)</w:t>
      </w:r>
    </w:p>
    <w:p w:rsidR="002D1198" w:rsidRPr="00F75B86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obowiązujący VAT wynosi:</w:t>
      </w:r>
      <w:r w:rsidRPr="00F75B86">
        <w:rPr>
          <w:rFonts w:ascii="Arial" w:hAnsi="Arial" w:cs="Arial"/>
          <w:b/>
          <w:sz w:val="20"/>
          <w:szCs w:val="20"/>
        </w:rPr>
        <w:tab/>
        <w:t>…………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sz w:val="20"/>
          <w:szCs w:val="20"/>
        </w:rPr>
        <w:t xml:space="preserve"> PLN  , tj. 23 % </w:t>
      </w:r>
    </w:p>
    <w:p w:rsidR="002D1198" w:rsidRPr="00460DE1" w:rsidRDefault="002D1198" w:rsidP="002D1198">
      <w:pPr>
        <w:pStyle w:val="Tekstpodstawowywcity"/>
        <w:spacing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460DE1">
        <w:rPr>
          <w:rFonts w:ascii="Arial" w:hAnsi="Arial" w:cs="Arial"/>
          <w:b/>
          <w:sz w:val="20"/>
          <w:szCs w:val="20"/>
        </w:rPr>
        <w:t xml:space="preserve">w tym </w:t>
      </w:r>
      <w:proofErr w:type="spellStart"/>
      <w:r w:rsidRPr="00460DE1">
        <w:rPr>
          <w:rFonts w:ascii="Arial" w:hAnsi="Arial" w:cs="Arial"/>
          <w:b/>
          <w:sz w:val="20"/>
          <w:szCs w:val="20"/>
        </w:rPr>
        <w:t>projekt</w:t>
      </w:r>
      <w:proofErr w:type="spellEnd"/>
      <w:r w:rsidRPr="00460DE1">
        <w:rPr>
          <w:rFonts w:ascii="Arial" w:hAnsi="Arial" w:cs="Arial"/>
          <w:b/>
          <w:sz w:val="20"/>
          <w:szCs w:val="20"/>
        </w:rPr>
        <w:t xml:space="preserve"> gospodarki zielenią ze złożeniem wniosku o zgodę na wycinkę</w:t>
      </w:r>
      <w:r w:rsidR="009E1D42">
        <w:rPr>
          <w:rFonts w:ascii="Arial" w:hAnsi="Arial" w:cs="Arial"/>
          <w:b/>
          <w:sz w:val="20"/>
          <w:szCs w:val="20"/>
        </w:rPr>
        <w:t xml:space="preserve"> </w:t>
      </w:r>
      <w:r w:rsidRPr="00460DE1">
        <w:rPr>
          <w:rFonts w:ascii="Arial" w:hAnsi="Arial" w:cs="Arial"/>
          <w:b/>
          <w:sz w:val="20"/>
          <w:szCs w:val="20"/>
        </w:rPr>
        <w:t>……….PLN brutto, ……………PLN netto, …. PLN 23% VAT (</w:t>
      </w:r>
      <w:r w:rsidRPr="00460DE1">
        <w:rPr>
          <w:rFonts w:ascii="Arial" w:hAnsi="Arial" w:cs="Arial"/>
          <w:b/>
          <w:i/>
          <w:sz w:val="20"/>
          <w:szCs w:val="20"/>
        </w:rPr>
        <w:t>alternatywnie płatne w przypadku konieczności wykonania)</w:t>
      </w:r>
    </w:p>
    <w:p w:rsidR="002D1198" w:rsidRPr="00F75B86" w:rsidRDefault="002D1198" w:rsidP="002D1198">
      <w:pPr>
        <w:pStyle w:val="Tekstpodstawowy3"/>
        <w:tabs>
          <w:tab w:val="num" w:pos="9072"/>
        </w:tabs>
        <w:spacing w:after="0" w:line="360" w:lineRule="auto"/>
        <w:ind w:left="709" w:hanging="283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c. </w:t>
      </w:r>
      <w:r w:rsidRPr="00AF6771">
        <w:rPr>
          <w:rFonts w:ascii="Arial" w:hAnsi="Arial" w:cs="Arial"/>
          <w:sz w:val="20"/>
          <w:szCs w:val="20"/>
        </w:rPr>
        <w:t>Etap III</w:t>
      </w:r>
      <w:r w:rsidRPr="00F75B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F75B86">
        <w:rPr>
          <w:rFonts w:ascii="Arial" w:hAnsi="Arial" w:cs="Arial"/>
          <w:sz w:val="20"/>
          <w:szCs w:val="20"/>
        </w:rPr>
        <w:t>Ostateczna decyzja pozwolenia na budowę / przyjęcie zgłoszenia robót</w:t>
      </w:r>
      <w:r w:rsidRPr="00F75B86">
        <w:rPr>
          <w:rFonts w:ascii="Arial" w:hAnsi="Arial" w:cs="Arial"/>
          <w:b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wynagrodzenie</w:t>
      </w:r>
      <w:r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w wysokości 20% wartości umowy tj. brutto: </w:t>
      </w:r>
      <w:r w:rsidRPr="00F75B86">
        <w:rPr>
          <w:rFonts w:ascii="Arial" w:hAnsi="Arial" w:cs="Arial"/>
          <w:b/>
          <w:sz w:val="20"/>
          <w:szCs w:val="20"/>
        </w:rPr>
        <w:t>…………… PLN</w:t>
      </w:r>
      <w:r w:rsidRPr="00F75B86">
        <w:rPr>
          <w:rFonts w:ascii="Arial" w:hAnsi="Arial" w:cs="Arial"/>
          <w:sz w:val="20"/>
          <w:szCs w:val="20"/>
        </w:rPr>
        <w:t xml:space="preserve"> (słownie: …….…….…… złotych)</w:t>
      </w:r>
    </w:p>
    <w:p w:rsidR="002D1198" w:rsidRPr="00F75B86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2D1198" w:rsidRPr="00F75B86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obowiązujący VAT wynosi:</w:t>
      </w:r>
      <w:r w:rsidRPr="00F75B86">
        <w:rPr>
          <w:rFonts w:ascii="Arial" w:hAnsi="Arial" w:cs="Arial"/>
          <w:b/>
          <w:sz w:val="20"/>
          <w:szCs w:val="20"/>
        </w:rPr>
        <w:tab/>
        <w:t>…………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sz w:val="20"/>
          <w:szCs w:val="20"/>
        </w:rPr>
        <w:t xml:space="preserve"> PLN  , tj. 23 %  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realizacji zamówienia: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Warunki płatności: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związania ofertą: zgodnie z terminem podanym w Zapytaniu ofertowym.</w:t>
      </w:r>
    </w:p>
    <w:p w:rsidR="0073129A" w:rsidRPr="00644C41" w:rsidRDefault="0073129A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spełniam warunki zawarte w Zapytaniu ofertowy tj.</w:t>
      </w:r>
    </w:p>
    <w:p w:rsidR="0073129A" w:rsidRPr="00E751EE" w:rsidRDefault="0073129A" w:rsidP="00644C41">
      <w:pPr>
        <w:pStyle w:val="Akapitzlist"/>
        <w:numPr>
          <w:ilvl w:val="0"/>
          <w:numId w:val="36"/>
        </w:numPr>
        <w:suppressAutoHyphens/>
        <w:spacing w:before="12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lastRenderedPageBreak/>
        <w:t>z na</w:t>
      </w:r>
      <w:r w:rsidR="00F70426" w:rsidRPr="00E751EE">
        <w:rPr>
          <w:rFonts w:ascii="Arial" w:hAnsi="Arial" w:cs="Arial"/>
          <w:sz w:val="20"/>
          <w:szCs w:val="20"/>
        </w:rPr>
        <w:t xml:space="preserve">leżytą starannością opracowałem </w:t>
      </w:r>
      <w:proofErr w:type="spellStart"/>
      <w:r w:rsidR="00F70426" w:rsidRPr="00E751EE">
        <w:rPr>
          <w:rFonts w:ascii="Arial" w:hAnsi="Arial" w:cs="Arial"/>
          <w:sz w:val="20"/>
          <w:szCs w:val="20"/>
        </w:rPr>
        <w:t>projekt</w:t>
      </w:r>
      <w:proofErr w:type="spellEnd"/>
      <w:r w:rsidR="00F70426" w:rsidRPr="00E751EE">
        <w:rPr>
          <w:rFonts w:ascii="Arial" w:hAnsi="Arial" w:cs="Arial"/>
          <w:sz w:val="20"/>
          <w:szCs w:val="20"/>
        </w:rPr>
        <w:t xml:space="preserve">(ty) </w:t>
      </w:r>
      <w:r w:rsidR="00E751EE" w:rsidRPr="00E751EE">
        <w:rPr>
          <w:rFonts w:ascii="Arial" w:hAnsi="Arial" w:cs="Arial"/>
          <w:sz w:val="20"/>
          <w:szCs w:val="20"/>
        </w:rPr>
        <w:t>przebudowy/ budowy/ modernizacji</w:t>
      </w:r>
      <w:r w:rsidR="00E751EE">
        <w:rPr>
          <w:rFonts w:ascii="Arial" w:hAnsi="Arial" w:cs="Arial"/>
          <w:sz w:val="20"/>
          <w:szCs w:val="20"/>
        </w:rPr>
        <w:t xml:space="preserve">…………..     </w:t>
      </w:r>
      <w:r w:rsidR="008E7BE5" w:rsidRPr="00E751EE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751EE">
        <w:rPr>
          <w:rFonts w:ascii="Arial" w:hAnsi="Arial" w:cs="Arial"/>
          <w:sz w:val="20"/>
          <w:szCs w:val="20"/>
        </w:rPr>
        <w:t xml:space="preserve"> (proszę wpisać nazwę i lokalizację </w:t>
      </w:r>
      <w:r w:rsidR="00F70426" w:rsidRPr="00E751EE">
        <w:rPr>
          <w:rFonts w:ascii="Arial" w:hAnsi="Arial" w:cs="Arial"/>
          <w:sz w:val="20"/>
          <w:szCs w:val="20"/>
        </w:rPr>
        <w:t>obiektu(ów)</w:t>
      </w:r>
      <w:r w:rsidRPr="00E751EE">
        <w:rPr>
          <w:rFonts w:ascii="Arial" w:hAnsi="Arial" w:cs="Arial"/>
          <w:sz w:val="20"/>
          <w:szCs w:val="20"/>
        </w:rPr>
        <w:t xml:space="preserve"> i dane Zamawiającego)</w:t>
      </w:r>
    </w:p>
    <w:p w:rsidR="0073129A" w:rsidRPr="00644C41" w:rsidRDefault="0073129A" w:rsidP="00644C41">
      <w:pPr>
        <w:pStyle w:val="Akapitzlist1"/>
        <w:numPr>
          <w:ilvl w:val="0"/>
          <w:numId w:val="26"/>
        </w:numPr>
        <w:suppressAutoHyphens/>
        <w:spacing w:before="12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t>f</w:t>
      </w:r>
      <w:r w:rsidRPr="00644C41">
        <w:rPr>
          <w:rFonts w:ascii="Arial" w:hAnsi="Arial" w:cs="Arial"/>
          <w:sz w:val="20"/>
          <w:szCs w:val="20"/>
        </w:rPr>
        <w:t>unkcję Projektanta wiodącego pełnić będz</w:t>
      </w:r>
      <w:r w:rsidR="00F70426">
        <w:rPr>
          <w:rFonts w:ascii="Arial" w:hAnsi="Arial" w:cs="Arial"/>
          <w:sz w:val="20"/>
          <w:szCs w:val="20"/>
        </w:rPr>
        <w:t>ie Pani/Pan …………………………………………</w:t>
      </w:r>
      <w:r w:rsidRPr="00644C41">
        <w:rPr>
          <w:rFonts w:ascii="Arial" w:hAnsi="Arial" w:cs="Arial"/>
          <w:sz w:val="20"/>
          <w:szCs w:val="20"/>
        </w:rPr>
        <w:t xml:space="preserve">. (proszę wpisać imię i nazwisko) posiadający uprawnienia budowlane do projektowania </w:t>
      </w:r>
      <w:r w:rsidR="00E751EE">
        <w:rPr>
          <w:rFonts w:ascii="Arial" w:hAnsi="Arial" w:cs="Arial"/>
          <w:sz w:val="20"/>
          <w:szCs w:val="20"/>
        </w:rPr>
        <w:t xml:space="preserve">                                     </w:t>
      </w:r>
      <w:r w:rsidRPr="00644C41">
        <w:rPr>
          <w:rFonts w:ascii="Arial" w:hAnsi="Arial" w:cs="Arial"/>
          <w:sz w:val="20"/>
          <w:szCs w:val="20"/>
        </w:rPr>
        <w:t xml:space="preserve">w specjalności </w:t>
      </w:r>
      <w:r w:rsidR="00BA0D69" w:rsidRPr="00644C41">
        <w:rPr>
          <w:rFonts w:ascii="Arial" w:hAnsi="Arial" w:cs="Arial"/>
          <w:sz w:val="20"/>
          <w:szCs w:val="20"/>
        </w:rPr>
        <w:t>architektonicznej lub</w:t>
      </w:r>
      <w:r w:rsidRPr="00644C41">
        <w:rPr>
          <w:rFonts w:ascii="Arial" w:hAnsi="Arial" w:cs="Arial"/>
          <w:sz w:val="20"/>
          <w:szCs w:val="20"/>
        </w:rPr>
        <w:t xml:space="preserve"> odpowiadające im równoważne uprawnienia, które zostały wydane na podstawie wcześniej obowiązujących przepisów w zakresie niezbędnym do realizacji przedmiotu zamówienia zgodnie z ustaw</w:t>
      </w:r>
      <w:r w:rsidR="00BA0D69" w:rsidRPr="00644C41">
        <w:rPr>
          <w:rFonts w:ascii="Arial" w:hAnsi="Arial" w:cs="Arial"/>
          <w:sz w:val="20"/>
          <w:szCs w:val="20"/>
        </w:rPr>
        <w:t>ą</w:t>
      </w:r>
      <w:r w:rsidRPr="00644C41">
        <w:rPr>
          <w:rFonts w:ascii="Arial" w:hAnsi="Arial" w:cs="Arial"/>
          <w:sz w:val="20"/>
          <w:szCs w:val="20"/>
        </w:rPr>
        <w:t xml:space="preserve"> Prawo budowlane</w:t>
      </w:r>
      <w:r w:rsidRPr="00644C41">
        <w:rPr>
          <w:rFonts w:ascii="Arial" w:hAnsi="Arial" w:cs="Arial"/>
          <w:sz w:val="20"/>
          <w:szCs w:val="20"/>
          <w:vertAlign w:val="superscript"/>
        </w:rPr>
        <w:t>*)</w:t>
      </w:r>
      <w:r w:rsidRPr="00644C41">
        <w:rPr>
          <w:rFonts w:ascii="Arial" w:hAnsi="Arial" w:cs="Arial"/>
          <w:sz w:val="20"/>
          <w:szCs w:val="20"/>
        </w:rPr>
        <w:t xml:space="preserve"> będący członkiem odpowiedniej Izby zawodowej.</w:t>
      </w:r>
    </w:p>
    <w:p w:rsidR="00626264" w:rsidRPr="00644C41" w:rsidRDefault="00F70426" w:rsidP="00D65583">
      <w:pPr>
        <w:pStyle w:val="Akapitzlist1"/>
        <w:numPr>
          <w:ilvl w:val="0"/>
          <w:numId w:val="5"/>
        </w:numPr>
        <w:ind w:left="426" w:hanging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  <w:lang w:eastAsia="pl-PL"/>
        </w:rPr>
        <w:t>O</w:t>
      </w:r>
      <w:r w:rsidR="001A0242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świadczam, że realizując przedmiotowe zamówienie będę w pełnym zakresie przestrzegać przepisów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rozporządzenia Parlamentu Europejskiego i Rady z dnia 27</w:t>
      </w:r>
      <w:r w:rsidR="00C64A7C" w:rsidRPr="00644C41">
        <w:rPr>
          <w:rFonts w:ascii="Arial" w:hAnsi="Arial" w:cs="Arial"/>
          <w:color w:val="auto"/>
          <w:sz w:val="20"/>
          <w:szCs w:val="20"/>
        </w:rPr>
        <w:t> </w:t>
      </w:r>
      <w:r w:rsidR="00626264" w:rsidRPr="00644C41">
        <w:rPr>
          <w:rFonts w:ascii="Arial" w:hAnsi="Arial" w:cs="Arial"/>
          <w:color w:val="auto"/>
          <w:sz w:val="20"/>
          <w:szCs w:val="20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 zwanego dalej w skrócie </w:t>
      </w:r>
      <w:r w:rsidR="00626264" w:rsidRPr="00644C41">
        <w:rPr>
          <w:rFonts w:ascii="Arial" w:hAnsi="Arial" w:cs="Arial"/>
          <w:b/>
          <w:color w:val="auto"/>
          <w:sz w:val="20"/>
          <w:szCs w:val="20"/>
          <w:lang w:eastAsia="pl-PL"/>
        </w:rPr>
        <w:t>„</w:t>
      </w:r>
      <w:r w:rsidR="00626264" w:rsidRPr="00644C41">
        <w:rPr>
          <w:rFonts w:ascii="Arial" w:hAnsi="Arial" w:cs="Arial"/>
          <w:b/>
          <w:color w:val="auto"/>
          <w:sz w:val="20"/>
          <w:szCs w:val="20"/>
        </w:rPr>
        <w:t>RODO”</w:t>
      </w:r>
      <w:r w:rsidR="001A0242" w:rsidRPr="00644C41">
        <w:rPr>
          <w:rStyle w:val="Odwoanieprzypisudolnego"/>
          <w:rFonts w:ascii="Arial" w:hAnsi="Arial" w:cs="Arial"/>
          <w:color w:val="auto"/>
          <w:sz w:val="20"/>
          <w:szCs w:val="20"/>
          <w:lang w:eastAsia="pl-PL"/>
        </w:rPr>
        <w:footnoteReference w:id="1"/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, </w:t>
      </w:r>
      <w:r w:rsidR="00626264" w:rsidRPr="00644C41">
        <w:rPr>
          <w:rFonts w:ascii="Arial" w:hAnsi="Arial" w:cs="Arial"/>
          <w:color w:val="auto"/>
          <w:sz w:val="20"/>
          <w:szCs w:val="20"/>
        </w:rPr>
        <w:t xml:space="preserve">w szczególności zapewniam wystarczające gwarancje wdrożenia odpowiednich środków technicznych i organizacyjnych, by przetwarzanie spełniało wymogi </w:t>
      </w:r>
      <w:r w:rsidR="00241642" w:rsidRPr="00644C41">
        <w:rPr>
          <w:rFonts w:ascii="Arial" w:hAnsi="Arial" w:cs="Arial"/>
          <w:color w:val="auto"/>
          <w:sz w:val="20"/>
          <w:szCs w:val="20"/>
        </w:rPr>
        <w:t xml:space="preserve">RODO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i chroniło prawa osób, których dane dotyczą.</w:t>
      </w:r>
    </w:p>
    <w:p w:rsidR="001A0242" w:rsidRPr="00644C41" w:rsidRDefault="001A0242" w:rsidP="00D65583">
      <w:pPr>
        <w:pStyle w:val="Tekstkomentarza1"/>
        <w:spacing w:line="240" w:lineRule="auto"/>
        <w:ind w:left="1429"/>
        <w:rPr>
          <w:rFonts w:ascii="Arial" w:hAnsi="Arial" w:cs="Arial"/>
          <w:color w:val="auto"/>
          <w:lang w:eastAsia="pl-PL"/>
        </w:rPr>
      </w:pPr>
      <w:r w:rsidRPr="00644C41">
        <w:rPr>
          <w:rFonts w:ascii="Arial" w:hAnsi="Arial" w:cs="Arial"/>
          <w:noProof/>
          <w:color w:val="auto"/>
          <w:lang w:eastAsia="pl-PL"/>
        </w:rPr>
        <w:t xml:space="preserve">                      </w:t>
      </w:r>
      <w:r w:rsidR="00626264" w:rsidRPr="00644C41">
        <w:rPr>
          <w:rFonts w:ascii="Arial" w:hAnsi="Arial" w:cs="Arial"/>
          <w:noProof/>
          <w:color w:val="auto"/>
          <w:lang w:eastAsia="pl-PL"/>
        </w:rPr>
        <w:t xml:space="preserve">               </w:t>
      </w:r>
      <w:r w:rsidRPr="00644C41">
        <w:rPr>
          <w:rFonts w:ascii="Arial" w:hAnsi="Arial" w:cs="Arial"/>
          <w:noProof/>
          <w:color w:val="auto"/>
          <w:lang w:eastAsia="pl-PL"/>
        </w:rPr>
        <w:t xml:space="preserve">       </w:t>
      </w:r>
      <w:r w:rsidRPr="00644C41">
        <w:rPr>
          <w:rFonts w:ascii="Arial" w:hAnsi="Arial" w:cs="Arial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211E">
        <w:rPr>
          <w:rFonts w:ascii="Arial" w:hAnsi="Arial" w:cs="Arial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644C41" w:rsidRDefault="00854BF4" w:rsidP="00D65583">
      <w:pPr>
        <w:pStyle w:val="Tekstkomentarza1"/>
        <w:spacing w:line="240" w:lineRule="auto"/>
        <w:ind w:left="720"/>
        <w:rPr>
          <w:rFonts w:ascii="Arial" w:hAnsi="Arial" w:cs="Arial"/>
          <w:b/>
          <w:color w:val="auto"/>
          <w:lang w:eastAsia="pl-PL"/>
        </w:rPr>
      </w:pPr>
      <w:r w:rsidRPr="00644C41">
        <w:rPr>
          <w:rFonts w:ascii="Arial" w:hAnsi="Arial" w:cs="Arial"/>
          <w:b/>
          <w:color w:val="auto"/>
          <w:lang w:eastAsia="pl-PL"/>
        </w:rPr>
        <w:t xml:space="preserve"> </w:t>
      </w:r>
      <w:r w:rsidR="00626264" w:rsidRPr="00644C41">
        <w:rPr>
          <w:rFonts w:ascii="Arial" w:hAnsi="Arial" w:cs="Arial"/>
          <w:b/>
          <w:color w:val="auto"/>
          <w:lang w:eastAsia="pl-PL"/>
        </w:rPr>
        <w:t xml:space="preserve">  </w:t>
      </w:r>
      <w:r w:rsidR="001A0242" w:rsidRPr="00644C41">
        <w:rPr>
          <w:rFonts w:ascii="Arial" w:hAnsi="Arial" w:cs="Arial"/>
          <w:b/>
          <w:color w:val="auto"/>
          <w:lang w:eastAsia="pl-PL"/>
        </w:rPr>
        <w:t xml:space="preserve">TAK                                     NIE </w:t>
      </w:r>
    </w:p>
    <w:p w:rsidR="001A0242" w:rsidRDefault="001A0242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  <w:r w:rsidRPr="00644C41">
        <w:rPr>
          <w:rFonts w:ascii="Arial" w:hAnsi="Arial" w:cs="Arial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D65583" w:rsidRPr="00644C41" w:rsidRDefault="00D65583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</w:p>
    <w:p w:rsidR="00404FE2" w:rsidRPr="00644C41" w:rsidRDefault="00404FE2" w:rsidP="0024573C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Niniejszym oświadczam, że: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oferta obejmuje całość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</w:t>
      </w:r>
      <w:r w:rsidR="0085103D">
        <w:rPr>
          <w:rFonts w:ascii="Arial" w:hAnsi="Arial" w:cs="Arial"/>
          <w:sz w:val="20"/>
          <w:szCs w:val="20"/>
        </w:rPr>
        <w:t xml:space="preserve"> oraz do pełnienia funkcji biegłego w przetargu na </w:t>
      </w:r>
      <w:r w:rsidR="00462445">
        <w:rPr>
          <w:rFonts w:ascii="Arial" w:hAnsi="Arial" w:cs="Arial"/>
          <w:sz w:val="20"/>
          <w:szCs w:val="20"/>
        </w:rPr>
        <w:t xml:space="preserve">wybór </w:t>
      </w:r>
      <w:r w:rsidR="0085103D">
        <w:rPr>
          <w:rFonts w:ascii="Arial" w:hAnsi="Arial" w:cs="Arial"/>
          <w:sz w:val="20"/>
          <w:szCs w:val="20"/>
        </w:rPr>
        <w:t xml:space="preserve">wykonawcy robót </w:t>
      </w:r>
      <w:r w:rsidR="002719FC">
        <w:rPr>
          <w:rFonts w:ascii="Arial" w:hAnsi="Arial" w:cs="Arial"/>
          <w:sz w:val="20"/>
          <w:szCs w:val="20"/>
        </w:rPr>
        <w:t>w celu</w:t>
      </w:r>
      <w:r w:rsidR="0085103D">
        <w:rPr>
          <w:rFonts w:ascii="Arial" w:hAnsi="Arial" w:cs="Arial"/>
          <w:sz w:val="20"/>
          <w:szCs w:val="20"/>
        </w:rPr>
        <w:t xml:space="preserve"> ocen</w:t>
      </w:r>
      <w:r w:rsidR="00462445">
        <w:rPr>
          <w:rFonts w:ascii="Arial" w:hAnsi="Arial" w:cs="Arial"/>
          <w:sz w:val="20"/>
          <w:szCs w:val="20"/>
        </w:rPr>
        <w:t>y</w:t>
      </w:r>
      <w:r w:rsidR="0085103D">
        <w:rPr>
          <w:rFonts w:ascii="Arial" w:hAnsi="Arial" w:cs="Arial"/>
          <w:sz w:val="20"/>
          <w:szCs w:val="20"/>
        </w:rPr>
        <w:t xml:space="preserve"> urządzeń zabawowych. </w:t>
      </w:r>
    </w:p>
    <w:p w:rsidR="00AB75A3" w:rsidRPr="00644C41" w:rsidRDefault="008C77F2" w:rsidP="00092444">
      <w:pPr>
        <w:pStyle w:val="Tekstpodstawowywcity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będę realizował przedmiot umowy wyłącznie siłami własnymi / </w:t>
      </w:r>
      <w:r w:rsidR="00AB75A3" w:rsidRPr="00644C41">
        <w:rPr>
          <w:rFonts w:ascii="Arial" w:hAnsi="Arial" w:cs="Arial"/>
          <w:sz w:val="20"/>
          <w:szCs w:val="20"/>
        </w:rPr>
        <w:t>powierz</w:t>
      </w:r>
      <w:r w:rsidR="00E77B07" w:rsidRPr="00644C41">
        <w:rPr>
          <w:rFonts w:ascii="Arial" w:hAnsi="Arial" w:cs="Arial"/>
          <w:sz w:val="20"/>
          <w:szCs w:val="20"/>
        </w:rPr>
        <w:t>am</w:t>
      </w:r>
      <w:r w:rsidR="00AB75A3" w:rsidRPr="00644C41">
        <w:rPr>
          <w:rFonts w:ascii="Arial" w:hAnsi="Arial" w:cs="Arial"/>
          <w:sz w:val="20"/>
          <w:szCs w:val="20"/>
        </w:rPr>
        <w:t xml:space="preserve"> n/w podwykonawcom wykonanie części przedmiotu umowy w następującym zakresie rzeczowym i finansowym</w:t>
      </w:r>
      <w:r w:rsidR="00E267A1" w:rsidRPr="00644C41">
        <w:rPr>
          <w:rFonts w:ascii="Arial" w:hAnsi="Arial" w:cs="Arial"/>
          <w:sz w:val="20"/>
          <w:szCs w:val="20"/>
        </w:rPr>
        <w:t>:</w:t>
      </w:r>
    </w:p>
    <w:p w:rsidR="00E267A1" w:rsidRPr="00644C41" w:rsidRDefault="00E267A1" w:rsidP="00092444">
      <w:pPr>
        <w:pStyle w:val="Tekstpodstawowywcity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wypełniłem/am obowiązki informacyjne przewidziane w art. 13 lub art. 14 RODO</w:t>
      </w:r>
      <w:r w:rsidRPr="00644C4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644C41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404FE2" w:rsidRPr="00644C41" w:rsidRDefault="00404FE2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204374" w:rsidRPr="00644C41" w:rsidRDefault="00204374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………..………………</w:t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  <w:t xml:space="preserve"> ……………………………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miejscowość i data                 </w:t>
      </w:r>
      <w:r w:rsidR="00BB52A9" w:rsidRPr="00644C41">
        <w:rPr>
          <w:rFonts w:ascii="Arial" w:hAnsi="Arial" w:cs="Arial"/>
          <w:sz w:val="20"/>
          <w:szCs w:val="20"/>
        </w:rPr>
        <w:t xml:space="preserve">  </w:t>
      </w:r>
      <w:r w:rsidRPr="00644C41">
        <w:rPr>
          <w:rFonts w:ascii="Arial" w:hAnsi="Arial" w:cs="Arial"/>
          <w:sz w:val="20"/>
          <w:szCs w:val="20"/>
        </w:rPr>
        <w:t xml:space="preserve">                     Podpis wraz z pieczęcią osoby uprawnionej</w:t>
      </w:r>
    </w:p>
    <w:p w:rsidR="001A0242" w:rsidRPr="00644C41" w:rsidRDefault="001A0242" w:rsidP="00644C41">
      <w:pPr>
        <w:spacing w:line="360" w:lineRule="auto"/>
        <w:ind w:left="4428" w:firstLine="528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do reprezentowania Wykonawcy</w:t>
      </w:r>
    </w:p>
    <w:p w:rsidR="00EF27A1" w:rsidRPr="00644C41" w:rsidRDefault="00EF27A1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*) niepotrzebne skreślić</w:t>
      </w:r>
    </w:p>
    <w:sectPr w:rsidR="00EF27A1" w:rsidRPr="00644C41" w:rsidSect="00102B4F">
      <w:head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546" w:rsidRDefault="00624546">
      <w:r>
        <w:separator/>
      </w:r>
    </w:p>
  </w:endnote>
  <w:endnote w:type="continuationSeparator" w:id="0">
    <w:p w:rsidR="00624546" w:rsidRDefault="00624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546" w:rsidRDefault="00624546"/>
  </w:footnote>
  <w:footnote w:type="continuationSeparator" w:id="0">
    <w:p w:rsidR="00624546" w:rsidRDefault="00624546">
      <w:r>
        <w:continuationSeparator/>
      </w:r>
    </w:p>
  </w:footnote>
  <w:footnote w:id="1">
    <w:p w:rsidR="001A0242" w:rsidRPr="00644C41" w:rsidRDefault="001A0242" w:rsidP="001A0242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</w:t>
      </w:r>
      <w:r w:rsidR="00B40156" w:rsidRPr="00644C41">
        <w:rPr>
          <w:rFonts w:ascii="Arial" w:hAnsi="Arial" w:cs="Arial"/>
          <w:sz w:val="16"/>
          <w:szCs w:val="16"/>
        </w:rPr>
        <w:t>W</w:t>
      </w:r>
      <w:r w:rsidRPr="00644C41">
        <w:rPr>
          <w:rFonts w:ascii="Arial" w:hAnsi="Arial" w:cs="Arial"/>
          <w:sz w:val="16"/>
          <w:szCs w:val="16"/>
        </w:rPr>
        <w:t xml:space="preserve">ykonawcą.  </w:t>
      </w:r>
    </w:p>
  </w:footnote>
  <w:footnote w:id="2">
    <w:p w:rsidR="00404FE2" w:rsidRPr="00644C41" w:rsidRDefault="00404FE2" w:rsidP="00404FE2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A83" w:rsidRDefault="00AE6A83" w:rsidP="00AE6A83">
    <w:pPr>
      <w:ind w:left="357"/>
      <w:jc w:val="center"/>
      <w:rPr>
        <w:rFonts w:cs="Times New Roman"/>
        <w:szCs w:val="24"/>
      </w:rPr>
    </w:pPr>
  </w:p>
  <w:p w:rsidR="00AE6A83" w:rsidRDefault="00AE6A83" w:rsidP="00AE6A83">
    <w:pPr>
      <w:ind w:left="357"/>
      <w:jc w:val="center"/>
      <w:rPr>
        <w:rFonts w:cs="Times New Roman"/>
        <w:szCs w:val="24"/>
      </w:rPr>
    </w:pPr>
  </w:p>
  <w:p w:rsidR="00AE6A83" w:rsidRPr="00FC7C29" w:rsidRDefault="00AE6A83" w:rsidP="00AE6A83">
    <w:pPr>
      <w:ind w:left="357"/>
      <w:jc w:val="center"/>
      <w:rPr>
        <w:rFonts w:cs="Times New Roman"/>
        <w:szCs w:val="24"/>
      </w:rPr>
    </w:pPr>
    <w:r w:rsidRPr="00FC7C29">
      <w:rPr>
        <w:rFonts w:cs="Times New Roman"/>
        <w:szCs w:val="24"/>
      </w:rPr>
      <w:t>Zabrzański Budżet Partycypacyjn</w:t>
    </w:r>
    <w:r w:rsidRPr="00FC7C29">
      <w:t>y</w:t>
    </w:r>
    <w:r w:rsidRPr="00FC7C29">
      <w:rPr>
        <w:rFonts w:cs="Times New Roman"/>
        <w:szCs w:val="24"/>
      </w:rPr>
      <w:t xml:space="preserve"> 2019 </w:t>
    </w:r>
  </w:p>
  <w:p w:rsidR="00AE6A83" w:rsidRPr="00FC7C29" w:rsidRDefault="00AE6A83" w:rsidP="00AE6A83">
    <w:pPr>
      <w:ind w:left="357"/>
      <w:jc w:val="center"/>
      <w:rPr>
        <w:rFonts w:cs="Times New Roman"/>
        <w:szCs w:val="24"/>
      </w:rPr>
    </w:pPr>
    <w:r w:rsidRPr="00FC7C29">
      <w:rPr>
        <w:rFonts w:cs="Times New Roman"/>
        <w:szCs w:val="24"/>
      </w:rPr>
      <w:t xml:space="preserve">„Uporządkowanie parku przy ul. </w:t>
    </w:r>
    <w:proofErr w:type="spellStart"/>
    <w:r w:rsidRPr="00FC7C29">
      <w:rPr>
        <w:rFonts w:cs="Times New Roman"/>
        <w:szCs w:val="24"/>
      </w:rPr>
      <w:t>Mendego</w:t>
    </w:r>
    <w:proofErr w:type="spellEnd"/>
    <w:r w:rsidRPr="00FC7C29">
      <w:rPr>
        <w:rFonts w:cs="Times New Roman"/>
        <w:szCs w:val="24"/>
      </w:rPr>
      <w:t xml:space="preserve"> i Sikorskiego wraz z budową placu zabaw</w:t>
    </w:r>
    <w:r w:rsidR="00000297">
      <w:rPr>
        <w:rFonts w:cs="Times New Roman"/>
        <w:szCs w:val="24"/>
      </w:rPr>
      <w:t>.</w:t>
    </w:r>
    <w:r w:rsidRPr="00FC7C29">
      <w:rPr>
        <w:rFonts w:cs="Times New Roman"/>
        <w:szCs w:val="24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8512A17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D5072AF"/>
    <w:multiLevelType w:val="multilevel"/>
    <w:tmpl w:val="3868719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hint="default"/>
      </w:rPr>
    </w:lvl>
  </w:abstractNum>
  <w:abstractNum w:abstractNumId="7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16425A"/>
    <w:multiLevelType w:val="multilevel"/>
    <w:tmpl w:val="7B7817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217044"/>
    <w:multiLevelType w:val="hybridMultilevel"/>
    <w:tmpl w:val="A38E0C44"/>
    <w:lvl w:ilvl="0" w:tplc="701EAC9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F44E4"/>
    <w:multiLevelType w:val="multilevel"/>
    <w:tmpl w:val="656086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6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F34ECD"/>
    <w:multiLevelType w:val="multilevel"/>
    <w:tmpl w:val="920A0F7E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0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3F2346"/>
    <w:multiLevelType w:val="multilevel"/>
    <w:tmpl w:val="18BC2F4A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9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0">
    <w:nsid w:val="698C6A2D"/>
    <w:multiLevelType w:val="hybridMultilevel"/>
    <w:tmpl w:val="8064D92C"/>
    <w:lvl w:ilvl="0" w:tplc="D55E2D4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00004"/>
    <w:multiLevelType w:val="multilevel"/>
    <w:tmpl w:val="C5FA9E42"/>
    <w:name w:val="WWNum16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2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D1043C5"/>
    <w:multiLevelType w:val="hybridMultilevel"/>
    <w:tmpl w:val="346C7F5C"/>
    <w:name w:val="WWNum16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641CB6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67371F3"/>
    <w:multiLevelType w:val="hybridMultilevel"/>
    <w:tmpl w:val="78D27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9C00261"/>
    <w:multiLevelType w:val="multilevel"/>
    <w:tmpl w:val="06680022"/>
    <w:name w:val="WWNum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9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29"/>
  </w:num>
  <w:num w:numId="5">
    <w:abstractNumId w:val="10"/>
  </w:num>
  <w:num w:numId="6">
    <w:abstractNumId w:val="21"/>
  </w:num>
  <w:num w:numId="7">
    <w:abstractNumId w:val="24"/>
  </w:num>
  <w:num w:numId="8">
    <w:abstractNumId w:val="25"/>
  </w:num>
  <w:num w:numId="9">
    <w:abstractNumId w:val="18"/>
  </w:num>
  <w:num w:numId="10">
    <w:abstractNumId w:val="22"/>
  </w:num>
  <w:num w:numId="11">
    <w:abstractNumId w:val="16"/>
  </w:num>
  <w:num w:numId="12">
    <w:abstractNumId w:val="7"/>
  </w:num>
  <w:num w:numId="13">
    <w:abstractNumId w:val="41"/>
  </w:num>
  <w:num w:numId="14">
    <w:abstractNumId w:val="4"/>
  </w:num>
  <w:num w:numId="15">
    <w:abstractNumId w:val="14"/>
  </w:num>
  <w:num w:numId="16">
    <w:abstractNumId w:val="15"/>
  </w:num>
  <w:num w:numId="17">
    <w:abstractNumId w:val="9"/>
  </w:num>
  <w:num w:numId="18">
    <w:abstractNumId w:val="34"/>
  </w:num>
  <w:num w:numId="19">
    <w:abstractNumId w:val="0"/>
  </w:num>
  <w:num w:numId="20">
    <w:abstractNumId w:val="1"/>
  </w:num>
  <w:num w:numId="21">
    <w:abstractNumId w:val="11"/>
  </w:num>
  <w:num w:numId="22">
    <w:abstractNumId w:val="17"/>
  </w:num>
  <w:num w:numId="23">
    <w:abstractNumId w:val="2"/>
  </w:num>
  <w:num w:numId="24">
    <w:abstractNumId w:val="12"/>
  </w:num>
  <w:num w:numId="25">
    <w:abstractNumId w:val="3"/>
  </w:num>
  <w:num w:numId="26">
    <w:abstractNumId w:val="26"/>
  </w:num>
  <w:num w:numId="27">
    <w:abstractNumId w:val="27"/>
  </w:num>
  <w:num w:numId="28">
    <w:abstractNumId w:val="20"/>
  </w:num>
  <w:num w:numId="29">
    <w:abstractNumId w:val="40"/>
  </w:num>
  <w:num w:numId="30">
    <w:abstractNumId w:val="23"/>
  </w:num>
  <w:num w:numId="31">
    <w:abstractNumId w:val="30"/>
  </w:num>
  <w:num w:numId="32">
    <w:abstractNumId w:val="37"/>
  </w:num>
  <w:num w:numId="33">
    <w:abstractNumId w:val="5"/>
  </w:num>
  <w:num w:numId="34">
    <w:abstractNumId w:val="38"/>
  </w:num>
  <w:num w:numId="35">
    <w:abstractNumId w:val="33"/>
  </w:num>
  <w:num w:numId="36">
    <w:abstractNumId w:val="32"/>
  </w:num>
  <w:num w:numId="37">
    <w:abstractNumId w:val="13"/>
  </w:num>
  <w:num w:numId="38">
    <w:abstractNumId w:val="19"/>
  </w:num>
  <w:num w:numId="39">
    <w:abstractNumId w:val="31"/>
  </w:num>
  <w:num w:numId="40">
    <w:abstractNumId w:val="35"/>
  </w:num>
  <w:num w:numId="41">
    <w:abstractNumId w:val="36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00297"/>
    <w:rsid w:val="000110EC"/>
    <w:rsid w:val="00017649"/>
    <w:rsid w:val="00020CEF"/>
    <w:rsid w:val="00031952"/>
    <w:rsid w:val="00033096"/>
    <w:rsid w:val="0003407E"/>
    <w:rsid w:val="0004741E"/>
    <w:rsid w:val="000476DB"/>
    <w:rsid w:val="00056CE9"/>
    <w:rsid w:val="00062DAF"/>
    <w:rsid w:val="00080835"/>
    <w:rsid w:val="00080E81"/>
    <w:rsid w:val="00092444"/>
    <w:rsid w:val="000A2B31"/>
    <w:rsid w:val="000E3C56"/>
    <w:rsid w:val="000E655C"/>
    <w:rsid w:val="00102B4F"/>
    <w:rsid w:val="00105344"/>
    <w:rsid w:val="00114437"/>
    <w:rsid w:val="00124759"/>
    <w:rsid w:val="0013725A"/>
    <w:rsid w:val="00141267"/>
    <w:rsid w:val="00141B00"/>
    <w:rsid w:val="00147BE1"/>
    <w:rsid w:val="001531D6"/>
    <w:rsid w:val="00175AAD"/>
    <w:rsid w:val="0018257E"/>
    <w:rsid w:val="00184081"/>
    <w:rsid w:val="001879CE"/>
    <w:rsid w:val="00196DE3"/>
    <w:rsid w:val="001A0242"/>
    <w:rsid w:val="001B1014"/>
    <w:rsid w:val="001B4CD6"/>
    <w:rsid w:val="001C05FA"/>
    <w:rsid w:val="001C1DCC"/>
    <w:rsid w:val="001E4B23"/>
    <w:rsid w:val="00201A89"/>
    <w:rsid w:val="00204374"/>
    <w:rsid w:val="0022215E"/>
    <w:rsid w:val="0022477C"/>
    <w:rsid w:val="002339AC"/>
    <w:rsid w:val="00241642"/>
    <w:rsid w:val="0024432D"/>
    <w:rsid w:val="0024573C"/>
    <w:rsid w:val="00245912"/>
    <w:rsid w:val="002462B2"/>
    <w:rsid w:val="0024784A"/>
    <w:rsid w:val="00256323"/>
    <w:rsid w:val="002619C2"/>
    <w:rsid w:val="002719FC"/>
    <w:rsid w:val="00282700"/>
    <w:rsid w:val="002B4159"/>
    <w:rsid w:val="002B67E8"/>
    <w:rsid w:val="002C0BE1"/>
    <w:rsid w:val="002D1198"/>
    <w:rsid w:val="002D1B4D"/>
    <w:rsid w:val="002D4214"/>
    <w:rsid w:val="002E0C2F"/>
    <w:rsid w:val="002F6DE6"/>
    <w:rsid w:val="003004C4"/>
    <w:rsid w:val="00311D54"/>
    <w:rsid w:val="0031391F"/>
    <w:rsid w:val="00330B2B"/>
    <w:rsid w:val="0034187F"/>
    <w:rsid w:val="00346B6C"/>
    <w:rsid w:val="003501EC"/>
    <w:rsid w:val="00350EF3"/>
    <w:rsid w:val="0035211E"/>
    <w:rsid w:val="003574EC"/>
    <w:rsid w:val="003714AF"/>
    <w:rsid w:val="00381329"/>
    <w:rsid w:val="00394877"/>
    <w:rsid w:val="00395A4F"/>
    <w:rsid w:val="003C1740"/>
    <w:rsid w:val="003D2504"/>
    <w:rsid w:val="003E0C9B"/>
    <w:rsid w:val="003F3A34"/>
    <w:rsid w:val="003F70CB"/>
    <w:rsid w:val="00404FE2"/>
    <w:rsid w:val="00414E88"/>
    <w:rsid w:val="0043074F"/>
    <w:rsid w:val="004307B0"/>
    <w:rsid w:val="004307CB"/>
    <w:rsid w:val="004377EB"/>
    <w:rsid w:val="004443E5"/>
    <w:rsid w:val="00462445"/>
    <w:rsid w:val="00463D52"/>
    <w:rsid w:val="00477DF6"/>
    <w:rsid w:val="00490481"/>
    <w:rsid w:val="004924D1"/>
    <w:rsid w:val="00494C17"/>
    <w:rsid w:val="004A5EC2"/>
    <w:rsid w:val="004B317A"/>
    <w:rsid w:val="004B7BAB"/>
    <w:rsid w:val="004D44EF"/>
    <w:rsid w:val="004D74E0"/>
    <w:rsid w:val="004E06F1"/>
    <w:rsid w:val="004E3AE4"/>
    <w:rsid w:val="00523689"/>
    <w:rsid w:val="00524A63"/>
    <w:rsid w:val="0053085E"/>
    <w:rsid w:val="00537C39"/>
    <w:rsid w:val="00546A82"/>
    <w:rsid w:val="0055382E"/>
    <w:rsid w:val="005604B4"/>
    <w:rsid w:val="00561CF4"/>
    <w:rsid w:val="00570BEA"/>
    <w:rsid w:val="00577251"/>
    <w:rsid w:val="005B0018"/>
    <w:rsid w:val="005B2D5D"/>
    <w:rsid w:val="005C3D5D"/>
    <w:rsid w:val="005D1E8B"/>
    <w:rsid w:val="005D6CD8"/>
    <w:rsid w:val="005E1BDA"/>
    <w:rsid w:val="005E2850"/>
    <w:rsid w:val="005E6019"/>
    <w:rsid w:val="005E7258"/>
    <w:rsid w:val="005F28D0"/>
    <w:rsid w:val="0060694E"/>
    <w:rsid w:val="00611C54"/>
    <w:rsid w:val="00611E04"/>
    <w:rsid w:val="006128EE"/>
    <w:rsid w:val="0062450C"/>
    <w:rsid w:val="00624546"/>
    <w:rsid w:val="00626264"/>
    <w:rsid w:val="006432D9"/>
    <w:rsid w:val="00644C41"/>
    <w:rsid w:val="00664B53"/>
    <w:rsid w:val="00670A6A"/>
    <w:rsid w:val="006776A5"/>
    <w:rsid w:val="00692AF0"/>
    <w:rsid w:val="006A3AE9"/>
    <w:rsid w:val="006A7F46"/>
    <w:rsid w:val="006B4F62"/>
    <w:rsid w:val="006C06C3"/>
    <w:rsid w:val="006C3B84"/>
    <w:rsid w:val="006D1C4A"/>
    <w:rsid w:val="006D60BA"/>
    <w:rsid w:val="006D75EC"/>
    <w:rsid w:val="006D760C"/>
    <w:rsid w:val="006E573C"/>
    <w:rsid w:val="00700878"/>
    <w:rsid w:val="007050C3"/>
    <w:rsid w:val="007077E0"/>
    <w:rsid w:val="00721A2F"/>
    <w:rsid w:val="00721EB4"/>
    <w:rsid w:val="00723A63"/>
    <w:rsid w:val="0073129A"/>
    <w:rsid w:val="00731E92"/>
    <w:rsid w:val="0074440A"/>
    <w:rsid w:val="007479DB"/>
    <w:rsid w:val="00752449"/>
    <w:rsid w:val="007537D0"/>
    <w:rsid w:val="00756C4C"/>
    <w:rsid w:val="00765BA1"/>
    <w:rsid w:val="00767536"/>
    <w:rsid w:val="007A5F83"/>
    <w:rsid w:val="007D4E2A"/>
    <w:rsid w:val="007D5134"/>
    <w:rsid w:val="008125FF"/>
    <w:rsid w:val="00816ED3"/>
    <w:rsid w:val="00826880"/>
    <w:rsid w:val="0084019E"/>
    <w:rsid w:val="0085103D"/>
    <w:rsid w:val="00852EAF"/>
    <w:rsid w:val="00854BF4"/>
    <w:rsid w:val="00864F61"/>
    <w:rsid w:val="0087060B"/>
    <w:rsid w:val="00874620"/>
    <w:rsid w:val="00896FB1"/>
    <w:rsid w:val="008A1840"/>
    <w:rsid w:val="008A66B1"/>
    <w:rsid w:val="008C77F2"/>
    <w:rsid w:val="008E7BE5"/>
    <w:rsid w:val="00902566"/>
    <w:rsid w:val="00904210"/>
    <w:rsid w:val="009051EA"/>
    <w:rsid w:val="00905489"/>
    <w:rsid w:val="009151A5"/>
    <w:rsid w:val="00917FFD"/>
    <w:rsid w:val="00942992"/>
    <w:rsid w:val="00951827"/>
    <w:rsid w:val="009522C5"/>
    <w:rsid w:val="00975D46"/>
    <w:rsid w:val="009767E3"/>
    <w:rsid w:val="00984FF1"/>
    <w:rsid w:val="00995049"/>
    <w:rsid w:val="009A2EEF"/>
    <w:rsid w:val="009B68EE"/>
    <w:rsid w:val="009B6B42"/>
    <w:rsid w:val="009C0172"/>
    <w:rsid w:val="009E1D42"/>
    <w:rsid w:val="00A02D10"/>
    <w:rsid w:val="00A36B6F"/>
    <w:rsid w:val="00A41195"/>
    <w:rsid w:val="00A44B87"/>
    <w:rsid w:val="00A54E2F"/>
    <w:rsid w:val="00A62642"/>
    <w:rsid w:val="00A74AED"/>
    <w:rsid w:val="00A81A95"/>
    <w:rsid w:val="00A94DCC"/>
    <w:rsid w:val="00AB75A3"/>
    <w:rsid w:val="00AD11BF"/>
    <w:rsid w:val="00AE3841"/>
    <w:rsid w:val="00AE406D"/>
    <w:rsid w:val="00AE4ECC"/>
    <w:rsid w:val="00AE5EB4"/>
    <w:rsid w:val="00AE6A83"/>
    <w:rsid w:val="00AE6DD8"/>
    <w:rsid w:val="00AF02B4"/>
    <w:rsid w:val="00AF4570"/>
    <w:rsid w:val="00AF55D1"/>
    <w:rsid w:val="00B0515A"/>
    <w:rsid w:val="00B36DC2"/>
    <w:rsid w:val="00B40156"/>
    <w:rsid w:val="00B451BC"/>
    <w:rsid w:val="00B4677C"/>
    <w:rsid w:val="00B51452"/>
    <w:rsid w:val="00B52096"/>
    <w:rsid w:val="00B661DF"/>
    <w:rsid w:val="00B77876"/>
    <w:rsid w:val="00B77C06"/>
    <w:rsid w:val="00B92BB3"/>
    <w:rsid w:val="00B9756B"/>
    <w:rsid w:val="00BA0D69"/>
    <w:rsid w:val="00BB52A9"/>
    <w:rsid w:val="00BB5C37"/>
    <w:rsid w:val="00BC666D"/>
    <w:rsid w:val="00BD3C09"/>
    <w:rsid w:val="00BD495A"/>
    <w:rsid w:val="00C007BB"/>
    <w:rsid w:val="00C02109"/>
    <w:rsid w:val="00C02DC1"/>
    <w:rsid w:val="00C03626"/>
    <w:rsid w:val="00C048A5"/>
    <w:rsid w:val="00C05D2A"/>
    <w:rsid w:val="00C10005"/>
    <w:rsid w:val="00C20EA7"/>
    <w:rsid w:val="00C27F79"/>
    <w:rsid w:val="00C40312"/>
    <w:rsid w:val="00C45CAB"/>
    <w:rsid w:val="00C46B64"/>
    <w:rsid w:val="00C521BD"/>
    <w:rsid w:val="00C64A7C"/>
    <w:rsid w:val="00C90D4F"/>
    <w:rsid w:val="00CB0669"/>
    <w:rsid w:val="00CC5241"/>
    <w:rsid w:val="00CE1FE6"/>
    <w:rsid w:val="00CE20D2"/>
    <w:rsid w:val="00CE493F"/>
    <w:rsid w:val="00CF22D2"/>
    <w:rsid w:val="00CF3666"/>
    <w:rsid w:val="00D04D27"/>
    <w:rsid w:val="00D0637E"/>
    <w:rsid w:val="00D070FD"/>
    <w:rsid w:val="00D11830"/>
    <w:rsid w:val="00D122AE"/>
    <w:rsid w:val="00D167C2"/>
    <w:rsid w:val="00D242C8"/>
    <w:rsid w:val="00D54473"/>
    <w:rsid w:val="00D61519"/>
    <w:rsid w:val="00D65419"/>
    <w:rsid w:val="00D65583"/>
    <w:rsid w:val="00D67499"/>
    <w:rsid w:val="00D67FAB"/>
    <w:rsid w:val="00D71530"/>
    <w:rsid w:val="00D77EF7"/>
    <w:rsid w:val="00D80293"/>
    <w:rsid w:val="00D828EF"/>
    <w:rsid w:val="00D962EF"/>
    <w:rsid w:val="00DB0682"/>
    <w:rsid w:val="00DC2AD7"/>
    <w:rsid w:val="00DC2F36"/>
    <w:rsid w:val="00DC5F5B"/>
    <w:rsid w:val="00DD712A"/>
    <w:rsid w:val="00DE71BD"/>
    <w:rsid w:val="00DF03CD"/>
    <w:rsid w:val="00DF311E"/>
    <w:rsid w:val="00E17F42"/>
    <w:rsid w:val="00E20486"/>
    <w:rsid w:val="00E23741"/>
    <w:rsid w:val="00E25BD6"/>
    <w:rsid w:val="00E267A1"/>
    <w:rsid w:val="00E457A2"/>
    <w:rsid w:val="00E67E4F"/>
    <w:rsid w:val="00E751EE"/>
    <w:rsid w:val="00E753B9"/>
    <w:rsid w:val="00E77B07"/>
    <w:rsid w:val="00EA29E2"/>
    <w:rsid w:val="00EA69EF"/>
    <w:rsid w:val="00ED1B8F"/>
    <w:rsid w:val="00EF27A1"/>
    <w:rsid w:val="00F03F6A"/>
    <w:rsid w:val="00F06816"/>
    <w:rsid w:val="00F13D90"/>
    <w:rsid w:val="00F15ADB"/>
    <w:rsid w:val="00F165BA"/>
    <w:rsid w:val="00F37370"/>
    <w:rsid w:val="00F52F83"/>
    <w:rsid w:val="00F55973"/>
    <w:rsid w:val="00F64163"/>
    <w:rsid w:val="00F70426"/>
    <w:rsid w:val="00F714B1"/>
    <w:rsid w:val="00F725C8"/>
    <w:rsid w:val="00F773CA"/>
    <w:rsid w:val="00FA4AB7"/>
    <w:rsid w:val="00FA6C40"/>
    <w:rsid w:val="00FB57D9"/>
    <w:rsid w:val="00FC0B11"/>
    <w:rsid w:val="00FC4575"/>
    <w:rsid w:val="00FD7440"/>
    <w:rsid w:val="00FD7547"/>
    <w:rsid w:val="00FE2457"/>
    <w:rsid w:val="00FE33D4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459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5912"/>
    <w:rPr>
      <w:rFonts w:ascii="Times New Roman" w:eastAsiaTheme="minorHAnsi" w:hAnsi="Times New Roman" w:cstheme="minorBidi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B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B2B"/>
    <w:rPr>
      <w:rFonts w:ascii="Times New Roman" w:eastAsiaTheme="minorHAnsi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B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C75E7-83CC-4E05-953C-9B0C5618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Elżbieta Kujawa</cp:lastModifiedBy>
  <cp:revision>4</cp:revision>
  <cp:lastPrinted>2018-11-27T11:07:00Z</cp:lastPrinted>
  <dcterms:created xsi:type="dcterms:W3CDTF">2018-11-29T08:29:00Z</dcterms:created>
  <dcterms:modified xsi:type="dcterms:W3CDTF">2018-11-29T08:30:00Z</dcterms:modified>
  <dc:language>pl-PL</dc:language>
</cp:coreProperties>
</file>