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7FE" w:rsidRDefault="008667FE" w:rsidP="008667FE">
      <w:pPr>
        <w:pStyle w:val="Tekstpodstawowy21"/>
        <w:spacing w:after="0" w:line="240" w:lineRule="auto"/>
        <w:jc w:val="both"/>
        <w:rPr>
          <w:rFonts w:ascii="Arial" w:hAnsi="Arial" w:cs="Arial"/>
          <w:b/>
        </w:rPr>
      </w:pPr>
      <w:r>
        <w:rPr>
          <w:rFonts w:ascii="Arial" w:hAnsi="Arial" w:cs="Arial"/>
          <w:b/>
        </w:rPr>
        <w:t>CZĘŚĆ V</w:t>
      </w:r>
      <w:r>
        <w:rPr>
          <w:rFonts w:ascii="Arial" w:hAnsi="Arial" w:cs="Arial"/>
          <w:b/>
        </w:rPr>
        <w:tab/>
        <w:t xml:space="preserve">                                                                                                          WZÓR UMOWY </w:t>
      </w:r>
    </w:p>
    <w:p w:rsidR="008667FE" w:rsidRDefault="008667FE" w:rsidP="008667FE">
      <w:pPr>
        <w:pStyle w:val="Tekstpodstawowy21"/>
        <w:spacing w:after="0" w:line="240" w:lineRule="auto"/>
        <w:jc w:val="both"/>
        <w:rPr>
          <w:rFonts w:ascii="Arial" w:hAnsi="Arial" w:cs="Arial"/>
          <w:b/>
        </w:rPr>
      </w:pPr>
    </w:p>
    <w:p w:rsidR="008667FE" w:rsidRDefault="008667FE" w:rsidP="008667FE">
      <w:pPr>
        <w:pStyle w:val="Tekstpodstawowy21"/>
        <w:spacing w:after="0" w:line="240" w:lineRule="auto"/>
        <w:jc w:val="both"/>
        <w:rPr>
          <w:rFonts w:ascii="Arial" w:hAnsi="Arial" w:cs="Arial"/>
        </w:rPr>
      </w:pPr>
      <w:r>
        <w:rPr>
          <w:rFonts w:ascii="Arial" w:hAnsi="Arial" w:cs="Arial"/>
          <w:b/>
        </w:rPr>
        <w:t xml:space="preserve">                                               </w:t>
      </w:r>
      <w:r>
        <w:rPr>
          <w:rFonts w:ascii="Arial" w:hAnsi="Arial" w:cs="Arial"/>
          <w:b/>
          <w:bCs/>
        </w:rPr>
        <w:t>Umowa nr CRU</w:t>
      </w:r>
      <w:r>
        <w:rPr>
          <w:rFonts w:ascii="Arial" w:hAnsi="Arial" w:cs="Arial"/>
        </w:rPr>
        <w:t>.............</w:t>
      </w:r>
      <w:r>
        <w:rPr>
          <w:rFonts w:ascii="Arial" w:hAnsi="Arial" w:cs="Arial"/>
          <w:b/>
          <w:bCs/>
        </w:rPr>
        <w:t xml:space="preserve">/ </w:t>
      </w:r>
      <w:r>
        <w:rPr>
          <w:rFonts w:ascii="Arial" w:hAnsi="Arial" w:cs="Arial"/>
        </w:rPr>
        <w:t>...................</w:t>
      </w:r>
    </w:p>
    <w:p w:rsidR="008667FE" w:rsidRDefault="008667FE" w:rsidP="008667FE">
      <w:pPr>
        <w:pStyle w:val="Tekstpodstawowy21"/>
        <w:spacing w:after="0" w:line="240" w:lineRule="auto"/>
        <w:jc w:val="both"/>
        <w:rPr>
          <w:rFonts w:ascii="Arial" w:hAnsi="Arial" w:cs="Arial"/>
        </w:rPr>
      </w:pPr>
    </w:p>
    <w:p w:rsidR="008667FE" w:rsidRDefault="008667FE" w:rsidP="008667FE">
      <w:pPr>
        <w:pStyle w:val="Tekstpodstawowy21"/>
        <w:spacing w:after="0" w:line="240" w:lineRule="auto"/>
        <w:jc w:val="both"/>
        <w:rPr>
          <w:rFonts w:ascii="Arial" w:hAnsi="Arial" w:cs="Arial"/>
        </w:rPr>
      </w:pPr>
    </w:p>
    <w:p w:rsidR="008667FE" w:rsidRDefault="008667FE" w:rsidP="008667FE">
      <w:pPr>
        <w:pStyle w:val="Tekstpodstawowy21"/>
        <w:spacing w:after="0" w:line="240" w:lineRule="auto"/>
        <w:jc w:val="both"/>
        <w:rPr>
          <w:rFonts w:ascii="Arial" w:hAnsi="Arial" w:cs="Arial"/>
        </w:rPr>
      </w:pPr>
      <w:r>
        <w:rPr>
          <w:rFonts w:ascii="Arial" w:hAnsi="Arial" w:cs="Arial"/>
        </w:rPr>
        <w:t>Zawarta w dniu …………………………w Zabrzu, pomiędzy:</w:t>
      </w:r>
    </w:p>
    <w:p w:rsidR="008667FE" w:rsidRDefault="008667FE" w:rsidP="008667FE">
      <w:pPr>
        <w:pStyle w:val="Tekstpodstawowy21"/>
        <w:spacing w:after="0" w:line="240" w:lineRule="auto"/>
        <w:jc w:val="both"/>
        <w:rPr>
          <w:rFonts w:ascii="Arial" w:hAnsi="Arial" w:cs="Arial"/>
        </w:rPr>
      </w:pPr>
      <w:r>
        <w:rPr>
          <w:rFonts w:ascii="Arial" w:hAnsi="Arial" w:cs="Arial"/>
        </w:rPr>
        <w:t>Miastem Zabrze z siedzibą w Urzędzie Miejskim, ul. Powstańców Śl. 5-7, 41-800 Zabrze,</w:t>
      </w:r>
    </w:p>
    <w:p w:rsidR="008667FE" w:rsidRDefault="008667FE" w:rsidP="008667FE">
      <w:pPr>
        <w:pStyle w:val="Tekstpodstawowy21"/>
        <w:spacing w:after="0" w:line="240" w:lineRule="auto"/>
        <w:ind w:right="675"/>
        <w:jc w:val="both"/>
        <w:rPr>
          <w:rFonts w:ascii="Arial" w:hAnsi="Arial" w:cs="Arial"/>
        </w:rPr>
      </w:pPr>
      <w:r>
        <w:rPr>
          <w:rFonts w:ascii="Arial" w:hAnsi="Arial" w:cs="Arial"/>
        </w:rPr>
        <w:t>(NIP   6482743351)  reprezentowanym przez Prezydenta Miasta:</w:t>
      </w:r>
    </w:p>
    <w:p w:rsidR="008667FE" w:rsidRDefault="008667FE" w:rsidP="008667FE">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w:t>
      </w:r>
    </w:p>
    <w:p w:rsidR="008667FE" w:rsidRDefault="008667FE" w:rsidP="008667FE">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 xml:space="preserve">zwanym dalej Zamawiającym </w:t>
      </w:r>
    </w:p>
    <w:p w:rsidR="008667FE" w:rsidRDefault="008667FE" w:rsidP="008667FE">
      <w:pPr>
        <w:pStyle w:val="Tekstpodstawowy21"/>
        <w:spacing w:after="0" w:line="240" w:lineRule="auto"/>
        <w:ind w:right="675"/>
        <w:jc w:val="both"/>
        <w:rPr>
          <w:rFonts w:ascii="Arial" w:hAnsi="Arial" w:cs="Arial"/>
        </w:rPr>
      </w:pPr>
      <w:r>
        <w:rPr>
          <w:rFonts w:ascii="Arial" w:hAnsi="Arial" w:cs="Arial"/>
        </w:rPr>
        <w:t xml:space="preserve">a </w:t>
      </w:r>
    </w:p>
    <w:p w:rsidR="008667FE" w:rsidRDefault="008667FE" w:rsidP="008667FE">
      <w:pPr>
        <w:pStyle w:val="Tekstpodstawowy21"/>
        <w:spacing w:after="0" w:line="240" w:lineRule="auto"/>
        <w:ind w:right="675"/>
        <w:jc w:val="both"/>
        <w:rPr>
          <w:rFonts w:ascii="Arial" w:hAnsi="Arial" w:cs="Arial"/>
        </w:rPr>
      </w:pPr>
      <w:r>
        <w:rPr>
          <w:rFonts w:ascii="Arial" w:hAnsi="Arial" w:cs="Arial"/>
        </w:rPr>
        <w:t>................................................................................................</w:t>
      </w:r>
    </w:p>
    <w:p w:rsidR="008667FE" w:rsidRDefault="008667FE" w:rsidP="008667FE">
      <w:pPr>
        <w:pStyle w:val="Tekstpodstawowy21"/>
        <w:tabs>
          <w:tab w:val="left" w:pos="1134"/>
          <w:tab w:val="right" w:leader="dot" w:pos="7938"/>
        </w:tabs>
        <w:spacing w:after="0" w:line="240" w:lineRule="auto"/>
        <w:ind w:right="675"/>
        <w:jc w:val="both"/>
        <w:rPr>
          <w:rFonts w:ascii="Arial" w:hAnsi="Arial" w:cs="Arial"/>
        </w:rPr>
      </w:pPr>
      <w:r>
        <w:rPr>
          <w:rFonts w:ascii="Arial" w:hAnsi="Arial" w:cs="Arial"/>
        </w:rPr>
        <w:t>z siedzibą w .........................................................................(NIP..................................)</w:t>
      </w:r>
    </w:p>
    <w:p w:rsidR="008667FE" w:rsidRDefault="008667FE" w:rsidP="008667FE">
      <w:pPr>
        <w:pStyle w:val="Tekstpodstawowy21"/>
        <w:tabs>
          <w:tab w:val="left" w:pos="2155"/>
          <w:tab w:val="right" w:leader="dot" w:pos="7938"/>
        </w:tabs>
        <w:spacing w:after="0" w:line="240" w:lineRule="auto"/>
        <w:ind w:right="675"/>
        <w:jc w:val="both"/>
        <w:rPr>
          <w:rFonts w:ascii="Arial" w:hAnsi="Arial" w:cs="Arial"/>
        </w:rPr>
      </w:pPr>
      <w:r>
        <w:rPr>
          <w:rFonts w:ascii="Arial" w:hAnsi="Arial" w:cs="Arial"/>
        </w:rPr>
        <w:t>reprezentowanym przez............................................................</w:t>
      </w:r>
    </w:p>
    <w:p w:rsidR="008667FE" w:rsidRDefault="008667FE" w:rsidP="008667FE">
      <w:pPr>
        <w:pStyle w:val="Tekstpodstawowy21"/>
        <w:tabs>
          <w:tab w:val="left" w:pos="2155"/>
          <w:tab w:val="right" w:leader="dot" w:pos="7938"/>
        </w:tabs>
        <w:spacing w:after="0" w:line="240" w:lineRule="auto"/>
        <w:ind w:right="675"/>
        <w:jc w:val="both"/>
        <w:rPr>
          <w:rFonts w:ascii="Arial" w:hAnsi="Arial" w:cs="Arial"/>
          <w:b/>
          <w:bCs/>
        </w:rPr>
      </w:pPr>
      <w:r>
        <w:rPr>
          <w:rFonts w:ascii="Arial" w:hAnsi="Arial" w:cs="Arial"/>
        </w:rPr>
        <w:t>zwanym dalej Wykonawcą.</w:t>
      </w:r>
    </w:p>
    <w:p w:rsidR="008667FE" w:rsidRDefault="008667FE" w:rsidP="008667FE">
      <w:pPr>
        <w:pStyle w:val="Tekstpodstawowy21"/>
        <w:spacing w:after="240" w:line="240" w:lineRule="auto"/>
        <w:jc w:val="center"/>
        <w:rPr>
          <w:rFonts w:ascii="Arial" w:hAnsi="Arial" w:cs="Arial"/>
          <w:b/>
          <w:bCs/>
        </w:rPr>
      </w:pPr>
    </w:p>
    <w:p w:rsidR="008667FE" w:rsidRDefault="008667FE" w:rsidP="008667FE">
      <w:pPr>
        <w:pStyle w:val="Tekstpodstawowy21"/>
        <w:spacing w:after="240" w:line="240" w:lineRule="auto"/>
        <w:jc w:val="center"/>
        <w:rPr>
          <w:rFonts w:ascii="Arial" w:hAnsi="Arial" w:cs="Arial"/>
        </w:rPr>
      </w:pPr>
      <w:r>
        <w:rPr>
          <w:rFonts w:ascii="Arial" w:hAnsi="Arial" w:cs="Arial"/>
          <w:b/>
          <w:bCs/>
        </w:rPr>
        <w:t>§1</w:t>
      </w:r>
    </w:p>
    <w:p w:rsidR="008667FE" w:rsidRPr="003455A9" w:rsidRDefault="008667FE" w:rsidP="008667FE">
      <w:pPr>
        <w:numPr>
          <w:ilvl w:val="0"/>
          <w:numId w:val="13"/>
        </w:numPr>
        <w:suppressAutoHyphens w:val="0"/>
        <w:ind w:right="72" w:hanging="720"/>
        <w:jc w:val="both"/>
        <w:rPr>
          <w:rFonts w:ascii="Arial" w:hAnsi="Arial" w:cs="Arial"/>
          <w:lang w:eastAsia="pl-PL"/>
        </w:rPr>
      </w:pPr>
      <w:r w:rsidRPr="003455A9">
        <w:rPr>
          <w:rFonts w:ascii="Arial" w:hAnsi="Arial" w:cs="Arial"/>
          <w:lang w:eastAsia="pl-PL"/>
        </w:rPr>
        <w:t>Zgodnie z wynikiem postępowania o udzielenie zamówienia publicznego w trybie ……….. pismo BZP …………………z dnia ……………… Zamawiający zleca a Wykonawca podejmuje się wykonania zamówienia:</w:t>
      </w:r>
    </w:p>
    <w:p w:rsidR="008667FE" w:rsidRPr="003455A9" w:rsidRDefault="008667FE" w:rsidP="008667FE">
      <w:pPr>
        <w:tabs>
          <w:tab w:val="left" w:pos="709"/>
          <w:tab w:val="right" w:leader="dot" w:pos="7938"/>
        </w:tabs>
        <w:suppressAutoHyphens w:val="0"/>
        <w:ind w:left="720" w:right="72"/>
        <w:jc w:val="both"/>
        <w:rPr>
          <w:rFonts w:ascii="Arial" w:hAnsi="Arial" w:cs="Arial"/>
          <w:lang w:eastAsia="pl-PL"/>
        </w:rPr>
      </w:pPr>
      <w:r w:rsidRPr="003455A9">
        <w:rPr>
          <w:rFonts w:ascii="Arial" w:hAnsi="Arial" w:cs="Arial"/>
          <w:lang w:eastAsia="pl-PL"/>
        </w:rPr>
        <w:t xml:space="preserve">„Wykonanie wycen nieruchomości oraz innych opracowań w celu realizacji zadań Prezydenta Miasta Zabrze, w okresie do końca </w:t>
      </w:r>
      <w:r w:rsidRPr="00D77555">
        <w:rPr>
          <w:rFonts w:ascii="Arial" w:hAnsi="Arial" w:cs="Arial"/>
          <w:lang w:eastAsia="pl-PL"/>
        </w:rPr>
        <w:t>2019 r</w:t>
      </w:r>
      <w:r w:rsidRPr="003455A9">
        <w:rPr>
          <w:rFonts w:ascii="Arial" w:hAnsi="Arial" w:cs="Arial"/>
          <w:lang w:eastAsia="pl-PL"/>
        </w:rPr>
        <w:t>., z podziałem na 4 Rejony” – Rejon nr …..”.</w:t>
      </w:r>
    </w:p>
    <w:p w:rsidR="008667FE" w:rsidRPr="003455A9" w:rsidRDefault="008667FE" w:rsidP="008667FE">
      <w:pPr>
        <w:tabs>
          <w:tab w:val="left" w:pos="709"/>
          <w:tab w:val="right" w:leader="dot" w:pos="7938"/>
        </w:tabs>
        <w:suppressAutoHyphens w:val="0"/>
        <w:ind w:right="72"/>
        <w:jc w:val="both"/>
        <w:rPr>
          <w:rFonts w:ascii="Arial" w:hAnsi="Arial" w:cs="Arial"/>
          <w:lang w:eastAsia="pl-PL"/>
        </w:rPr>
      </w:pPr>
      <w:r w:rsidRPr="003455A9">
        <w:rPr>
          <w:rFonts w:ascii="Arial" w:hAnsi="Arial" w:cs="Arial"/>
          <w:lang w:eastAsia="pl-PL"/>
        </w:rPr>
        <w:t xml:space="preserve">            Przedmiotem umowy jest sporządzanie opinii o wartości nieruchomości                                                                        w formie operatów szacunkowych oraz wykonywanie innych opracowań.</w:t>
      </w:r>
    </w:p>
    <w:p w:rsidR="008667FE" w:rsidRPr="003455A9" w:rsidRDefault="008667FE" w:rsidP="008667FE">
      <w:pPr>
        <w:numPr>
          <w:ilvl w:val="0"/>
          <w:numId w:val="13"/>
        </w:numPr>
        <w:tabs>
          <w:tab w:val="left" w:pos="9000"/>
        </w:tabs>
        <w:suppressAutoHyphens w:val="0"/>
        <w:ind w:right="72" w:hanging="720"/>
        <w:jc w:val="both"/>
        <w:rPr>
          <w:rFonts w:ascii="Arial" w:hAnsi="Arial" w:cs="Arial"/>
          <w:lang w:eastAsia="pl-PL"/>
        </w:rPr>
      </w:pPr>
      <w:r w:rsidRPr="003455A9">
        <w:rPr>
          <w:rFonts w:ascii="Arial" w:hAnsi="Arial" w:cs="Arial"/>
          <w:lang w:eastAsia="pl-PL"/>
        </w:rPr>
        <w:t xml:space="preserve">Przedmiot umowy realizowany będzie na podstawie odrębnych zleceń, według bieżących potrzeb Zamawiającego. Zlecenie będzie obejmowało maksymalnie 10 zadań do wykonania w terminie określonym zgodnie z formularzem cenowym. </w:t>
      </w:r>
    </w:p>
    <w:p w:rsidR="008667FE" w:rsidRPr="003455A9" w:rsidRDefault="008667FE" w:rsidP="008667FE">
      <w:pPr>
        <w:numPr>
          <w:ilvl w:val="0"/>
          <w:numId w:val="13"/>
        </w:numPr>
        <w:tabs>
          <w:tab w:val="left" w:pos="9000"/>
        </w:tabs>
        <w:suppressAutoHyphens w:val="0"/>
        <w:ind w:right="72" w:hanging="720"/>
        <w:jc w:val="both"/>
        <w:rPr>
          <w:rFonts w:ascii="Arial" w:hAnsi="Arial" w:cs="Arial"/>
          <w:lang w:eastAsia="pl-PL"/>
        </w:rPr>
      </w:pPr>
      <w:r w:rsidRPr="003455A9">
        <w:rPr>
          <w:rFonts w:ascii="Arial" w:hAnsi="Arial" w:cs="Arial"/>
          <w:lang w:eastAsia="pl-PL"/>
        </w:rPr>
        <w:t>Zamawiający zobowiązuje się do przekazywania jednorazowo maksymalnie 70 zadań.</w:t>
      </w:r>
      <w:r w:rsidRPr="003455A9">
        <w:rPr>
          <w:rFonts w:ascii="Arial" w:hAnsi="Arial" w:cs="Arial"/>
          <w:lang w:eastAsia="pl-PL"/>
        </w:rPr>
        <w:br/>
        <w:t xml:space="preserve">Odbiór zleceń obejmujących większą ilość zadań, wymaga zgody Wykonawcy. </w:t>
      </w:r>
    </w:p>
    <w:p w:rsidR="008667FE" w:rsidRDefault="008667FE" w:rsidP="008667FE">
      <w:pPr>
        <w:pStyle w:val="Tekstpodstawowy21"/>
        <w:spacing w:after="240" w:line="240" w:lineRule="auto"/>
        <w:rPr>
          <w:rFonts w:ascii="Arial" w:hAnsi="Arial" w:cs="Arial"/>
          <w:b/>
          <w:bCs/>
        </w:rPr>
      </w:pPr>
    </w:p>
    <w:p w:rsidR="008667FE" w:rsidRDefault="008667FE" w:rsidP="008667FE">
      <w:pPr>
        <w:pStyle w:val="Tekstpodstawowy21"/>
        <w:spacing w:after="240" w:line="240" w:lineRule="auto"/>
        <w:rPr>
          <w:rFonts w:ascii="Arial" w:hAnsi="Arial" w:cs="Arial"/>
          <w:b/>
          <w:bCs/>
        </w:rPr>
      </w:pPr>
    </w:p>
    <w:p w:rsidR="008667FE" w:rsidRDefault="008667FE" w:rsidP="008667FE">
      <w:pPr>
        <w:pStyle w:val="Tekstpodstawowy21"/>
        <w:spacing w:after="240" w:line="240" w:lineRule="auto"/>
        <w:jc w:val="center"/>
        <w:rPr>
          <w:rFonts w:ascii="Arial" w:hAnsi="Arial" w:cs="Arial"/>
        </w:rPr>
      </w:pPr>
      <w:r>
        <w:rPr>
          <w:rFonts w:ascii="Arial" w:hAnsi="Arial" w:cs="Arial"/>
          <w:b/>
          <w:bCs/>
        </w:rPr>
        <w:t>§2</w:t>
      </w:r>
    </w:p>
    <w:p w:rsidR="008667FE" w:rsidRDefault="008667FE" w:rsidP="008667FE">
      <w:pPr>
        <w:pStyle w:val="Tekstpodstawowy21"/>
        <w:numPr>
          <w:ilvl w:val="0"/>
          <w:numId w:val="8"/>
        </w:numPr>
        <w:tabs>
          <w:tab w:val="right" w:leader="dot" w:pos="7938"/>
        </w:tabs>
        <w:spacing w:after="0" w:line="240" w:lineRule="auto"/>
        <w:ind w:right="72" w:hanging="708"/>
        <w:jc w:val="both"/>
        <w:rPr>
          <w:rFonts w:ascii="Arial" w:hAnsi="Arial" w:cs="Arial"/>
        </w:rPr>
      </w:pPr>
      <w:r>
        <w:rPr>
          <w:rFonts w:ascii="Arial" w:hAnsi="Arial" w:cs="Arial"/>
        </w:rPr>
        <w:t xml:space="preserve">Zamawiający wymaga, by Wykonawca odbierał jeden raz w tygodniu, w stałym ustalonym </w:t>
      </w:r>
      <w:r>
        <w:rPr>
          <w:rFonts w:ascii="Arial" w:hAnsi="Arial" w:cs="Arial"/>
        </w:rPr>
        <w:br/>
        <w:t xml:space="preserve">z Zamawiającym dniu tygodnia przygotowane przez Zamawiającego zlecenia zgodnie z treścią § 1 </w:t>
      </w:r>
      <w:proofErr w:type="spellStart"/>
      <w:r>
        <w:rPr>
          <w:rFonts w:ascii="Arial" w:hAnsi="Arial" w:cs="Arial"/>
        </w:rPr>
        <w:t>pkt</w:t>
      </w:r>
      <w:proofErr w:type="spellEnd"/>
      <w:r>
        <w:rPr>
          <w:rFonts w:ascii="Arial" w:hAnsi="Arial" w:cs="Arial"/>
        </w:rPr>
        <w:t xml:space="preserve"> 2      i 3, a Wykonawca na powyższe wyraża zgodę. W dniu zawarcia niniejszej umowy Wykonawca składa oświadczenie o ustaleniu dnia do odbioru zleceń. Jeżeli w danym tygodniu wyznaczony dzień jest dniem wolnym od pracy dla Zamawiającego, to termin ten przypada na pierwszy dzień pracy Zamawiającego następujący po tym dniu.</w:t>
      </w:r>
    </w:p>
    <w:p w:rsidR="008667FE" w:rsidRDefault="008667FE" w:rsidP="008667FE">
      <w:pPr>
        <w:pStyle w:val="Tekstpodstawowy21"/>
        <w:numPr>
          <w:ilvl w:val="0"/>
          <w:numId w:val="8"/>
        </w:numPr>
        <w:tabs>
          <w:tab w:val="right" w:leader="dot" w:pos="7938"/>
        </w:tabs>
        <w:spacing w:after="0" w:line="240" w:lineRule="auto"/>
        <w:ind w:right="72" w:hanging="708"/>
        <w:jc w:val="both"/>
        <w:rPr>
          <w:rFonts w:ascii="Arial" w:hAnsi="Arial" w:cs="Arial"/>
        </w:rPr>
      </w:pPr>
      <w:r>
        <w:rPr>
          <w:rFonts w:ascii="Arial" w:hAnsi="Arial" w:cs="Arial"/>
        </w:rPr>
        <w:t>Termin realizacji zlecenia liczony będzie od dnia następnego po dniu ustalonym z Zamawiającym jako dzień odbioru zleceń. Jeżeli w danym tygodniu wyznaczony dzień jest dniem wolnym od pracy dla Zamawiającego, to termin ten przypada na pierwszy dzień pracy Zamawiającego następujący po tym dniu.</w:t>
      </w:r>
    </w:p>
    <w:p w:rsidR="008667FE" w:rsidRDefault="008667FE" w:rsidP="008667FE">
      <w:pPr>
        <w:pStyle w:val="Tekstpodstawowy21"/>
        <w:numPr>
          <w:ilvl w:val="0"/>
          <w:numId w:val="8"/>
        </w:numPr>
        <w:tabs>
          <w:tab w:val="right" w:leader="dot" w:pos="7938"/>
        </w:tabs>
        <w:spacing w:after="0" w:line="240" w:lineRule="auto"/>
        <w:ind w:right="72" w:hanging="708"/>
        <w:jc w:val="both"/>
        <w:rPr>
          <w:rFonts w:ascii="Arial" w:hAnsi="Arial" w:cs="Arial"/>
        </w:rPr>
      </w:pPr>
      <w:r>
        <w:rPr>
          <w:rFonts w:ascii="Arial" w:hAnsi="Arial" w:cs="Arial"/>
        </w:rPr>
        <w:t xml:space="preserve">Dopuszcza się możliwość odbioru przez Wykonawcę </w:t>
      </w:r>
      <w:r>
        <w:rPr>
          <w:rFonts w:ascii="Arial" w:hAnsi="Arial" w:cs="Arial"/>
          <w:u w:val="single"/>
        </w:rPr>
        <w:t>dodatkowych</w:t>
      </w:r>
      <w:r>
        <w:rPr>
          <w:rFonts w:ascii="Arial" w:hAnsi="Arial" w:cs="Arial"/>
        </w:rPr>
        <w:t xml:space="preserve"> zleceń (poza obowiązkowymi w danym tygodniu) w innych terminach niż ustalony do odbioru zleceń. W takim przypadku termin wykonania dodatkowych zleceń liczony będzie od dnia następnego po dniu ich odbioru.</w:t>
      </w:r>
    </w:p>
    <w:p w:rsidR="008667FE" w:rsidRDefault="008667FE" w:rsidP="008667FE">
      <w:pPr>
        <w:pStyle w:val="Tekstpodstawowy21"/>
        <w:numPr>
          <w:ilvl w:val="0"/>
          <w:numId w:val="8"/>
        </w:numPr>
        <w:tabs>
          <w:tab w:val="right" w:leader="dot" w:pos="7938"/>
        </w:tabs>
        <w:spacing w:after="0" w:line="240" w:lineRule="auto"/>
        <w:ind w:right="72" w:hanging="708"/>
        <w:jc w:val="both"/>
        <w:rPr>
          <w:rFonts w:ascii="Arial" w:hAnsi="Arial" w:cs="Arial"/>
        </w:rPr>
      </w:pPr>
      <w:r>
        <w:rPr>
          <w:rFonts w:ascii="Arial" w:hAnsi="Arial" w:cs="Arial"/>
        </w:rPr>
        <w:t xml:space="preserve">W przypadku uchylania się Wykonawcy od odbioru zleceń w wyznaczonych terminach, Zamawiający naliczy Wykonawcy kary umowne za każdy dzień niedotrzymania terminu w odbiorze zlecenia, w wysokości ustalonej w </w:t>
      </w:r>
      <w:r>
        <w:rPr>
          <w:rFonts w:ascii="Arial" w:hAnsi="Arial" w:cs="Arial"/>
          <w:b/>
          <w:bCs/>
        </w:rPr>
        <w:t xml:space="preserve">§ 13 </w:t>
      </w:r>
      <w:proofErr w:type="spellStart"/>
      <w:r>
        <w:rPr>
          <w:rFonts w:ascii="Arial" w:hAnsi="Arial" w:cs="Arial"/>
        </w:rPr>
        <w:t>pkt</w:t>
      </w:r>
      <w:proofErr w:type="spellEnd"/>
      <w:r>
        <w:rPr>
          <w:rFonts w:ascii="Arial" w:hAnsi="Arial" w:cs="Arial"/>
        </w:rPr>
        <w:t xml:space="preserve"> 2 lit. b od całej wartości tego zlecenia; kary te potrącone zostaną              z faktury za dane zlecenie lub z innych faktur, niezależnie od przedmiotu zapłaty, albo zostanie wystawiona nota obciążeniowa.</w:t>
      </w:r>
    </w:p>
    <w:p w:rsidR="008667FE" w:rsidRDefault="008667FE" w:rsidP="008667FE">
      <w:pPr>
        <w:pStyle w:val="Tekstpodstawowy21"/>
        <w:numPr>
          <w:ilvl w:val="0"/>
          <w:numId w:val="8"/>
        </w:numPr>
        <w:tabs>
          <w:tab w:val="right" w:leader="dot" w:pos="7938"/>
        </w:tabs>
        <w:spacing w:after="0" w:line="240" w:lineRule="auto"/>
        <w:ind w:left="709" w:right="74" w:hanging="709"/>
        <w:jc w:val="both"/>
        <w:rPr>
          <w:rFonts w:ascii="Arial" w:hAnsi="Arial" w:cs="Arial"/>
        </w:rPr>
      </w:pPr>
      <w:r>
        <w:rPr>
          <w:rFonts w:ascii="Arial" w:hAnsi="Arial" w:cs="Arial"/>
        </w:rPr>
        <w:t xml:space="preserve">Zamawiający może z uzasadnionych przyczyn anulować zlecenia/zadania. Na wniosek Wykonawcy złożony przed upływem terminu do wykonania zadania/zlecenia możliwe jest przedłużenie przez Zamawiającego terminu jego wykonania w szczególnie uzasadnionych przypadkach, a zwłaszcza              w przypadku braku możliwości uzyskania dokumentów </w:t>
      </w:r>
      <w:r>
        <w:rPr>
          <w:rFonts w:ascii="Arial" w:hAnsi="Arial" w:cs="Arial"/>
        </w:rPr>
        <w:lastRenderedPageBreak/>
        <w:t>niezbędnych do wykonania zlecenia/zadania oraz braku możliwości przeprowadzenia wizji nieruchomości będącej przedmiotem opracowania. Przedłużenie terminu wykonania możliwe jest jednokrotnie dla danego zlecenia/zadania, o maksymalnie 50% ustalonego dla zlecenia/zadania terminu.</w:t>
      </w:r>
    </w:p>
    <w:p w:rsidR="008667FE" w:rsidRDefault="008667FE" w:rsidP="008667FE">
      <w:pPr>
        <w:pStyle w:val="Tekstpodstawowy21"/>
        <w:tabs>
          <w:tab w:val="right" w:leader="dot" w:pos="7938"/>
        </w:tabs>
        <w:spacing w:after="0" w:line="240" w:lineRule="auto"/>
        <w:ind w:left="709" w:right="74"/>
        <w:jc w:val="both"/>
        <w:rPr>
          <w:rFonts w:ascii="Arial" w:hAnsi="Arial" w:cs="Arial"/>
        </w:rPr>
      </w:pPr>
      <w:r>
        <w:rPr>
          <w:rFonts w:ascii="Arial" w:hAnsi="Arial" w:cs="Arial"/>
        </w:rPr>
        <w:t xml:space="preserve">                                                                          </w:t>
      </w:r>
    </w:p>
    <w:p w:rsidR="008667FE" w:rsidRDefault="008667FE" w:rsidP="008667FE">
      <w:pPr>
        <w:pStyle w:val="Tekstpodstawowy21"/>
        <w:tabs>
          <w:tab w:val="right" w:leader="dot" w:pos="7938"/>
        </w:tabs>
        <w:spacing w:after="0" w:line="240" w:lineRule="auto"/>
        <w:ind w:right="74"/>
        <w:jc w:val="both"/>
        <w:rPr>
          <w:rFonts w:ascii="Arial" w:hAnsi="Arial" w:cs="Arial"/>
        </w:rPr>
      </w:pPr>
    </w:p>
    <w:p w:rsidR="008667FE" w:rsidRDefault="008667FE" w:rsidP="008667FE">
      <w:pPr>
        <w:pStyle w:val="Tekstpodstawowy21"/>
        <w:tabs>
          <w:tab w:val="right" w:leader="dot" w:pos="7938"/>
        </w:tabs>
        <w:spacing w:after="0" w:line="240" w:lineRule="auto"/>
        <w:ind w:left="709" w:right="74"/>
        <w:rPr>
          <w:rFonts w:ascii="Arial" w:hAnsi="Arial" w:cs="Arial"/>
        </w:rPr>
      </w:pPr>
      <w:r>
        <w:rPr>
          <w:rFonts w:ascii="Arial" w:hAnsi="Arial" w:cs="Arial"/>
          <w:b/>
          <w:bCs/>
        </w:rPr>
        <w:t xml:space="preserve">                                                                            §3</w:t>
      </w:r>
    </w:p>
    <w:p w:rsidR="008667FE" w:rsidRDefault="008667FE" w:rsidP="008667FE">
      <w:pPr>
        <w:pStyle w:val="Tekstpodstawowy21"/>
        <w:tabs>
          <w:tab w:val="right" w:leader="dot" w:pos="7938"/>
        </w:tabs>
        <w:spacing w:after="0" w:line="240" w:lineRule="auto"/>
        <w:ind w:left="709" w:right="74"/>
        <w:jc w:val="both"/>
        <w:rPr>
          <w:rFonts w:ascii="Arial" w:hAnsi="Arial" w:cs="Arial"/>
        </w:rPr>
      </w:pPr>
    </w:p>
    <w:p w:rsidR="008667FE" w:rsidRDefault="008667FE" w:rsidP="008667FE">
      <w:pPr>
        <w:pStyle w:val="Tekstpodstawowy21"/>
        <w:numPr>
          <w:ilvl w:val="0"/>
          <w:numId w:val="1"/>
        </w:numPr>
        <w:tabs>
          <w:tab w:val="left" w:pos="360"/>
        </w:tabs>
        <w:spacing w:after="0" w:line="240" w:lineRule="auto"/>
        <w:ind w:right="74" w:hanging="720"/>
        <w:jc w:val="both"/>
        <w:rPr>
          <w:rFonts w:ascii="Arial" w:hAnsi="Arial" w:cs="Arial"/>
        </w:rPr>
      </w:pPr>
      <w:r>
        <w:rPr>
          <w:rFonts w:ascii="Arial" w:hAnsi="Arial" w:cs="Arial"/>
        </w:rPr>
        <w:t xml:space="preserve">    Wykonawca zobowiązany jest wykonać przedmiot umowy zgodnie z:</w:t>
      </w:r>
    </w:p>
    <w:p w:rsidR="008667FE" w:rsidRDefault="008667FE" w:rsidP="008667FE">
      <w:pPr>
        <w:pStyle w:val="Tekstpodstawowy21"/>
        <w:numPr>
          <w:ilvl w:val="0"/>
          <w:numId w:val="2"/>
        </w:numPr>
        <w:tabs>
          <w:tab w:val="left" w:pos="360"/>
          <w:tab w:val="left" w:pos="1260"/>
        </w:tabs>
        <w:spacing w:after="0" w:line="240" w:lineRule="auto"/>
        <w:ind w:left="1260" w:right="74" w:hanging="551"/>
        <w:jc w:val="both"/>
        <w:rPr>
          <w:rFonts w:ascii="Arial" w:hAnsi="Arial" w:cs="Arial"/>
        </w:rPr>
      </w:pPr>
      <w:r>
        <w:rPr>
          <w:rFonts w:ascii="Arial" w:hAnsi="Arial" w:cs="Arial"/>
        </w:rPr>
        <w:t>niniejszą umową,</w:t>
      </w:r>
    </w:p>
    <w:p w:rsidR="008667FE" w:rsidRDefault="008667FE" w:rsidP="008667FE">
      <w:pPr>
        <w:pStyle w:val="Tekstpodstawowy21"/>
        <w:numPr>
          <w:ilvl w:val="0"/>
          <w:numId w:val="2"/>
        </w:numPr>
        <w:tabs>
          <w:tab w:val="left" w:pos="360"/>
          <w:tab w:val="left" w:pos="1260"/>
        </w:tabs>
        <w:spacing w:after="0" w:line="240" w:lineRule="auto"/>
        <w:ind w:left="1260" w:right="72" w:hanging="540"/>
        <w:jc w:val="both"/>
        <w:rPr>
          <w:rFonts w:ascii="Arial" w:hAnsi="Arial" w:cs="Arial"/>
        </w:rPr>
      </w:pPr>
      <w:r>
        <w:rPr>
          <w:rFonts w:ascii="Arial" w:hAnsi="Arial" w:cs="Arial"/>
        </w:rPr>
        <w:t>obowiązującymi przepisami i normami,</w:t>
      </w:r>
    </w:p>
    <w:p w:rsidR="008667FE" w:rsidRDefault="008667FE" w:rsidP="008667FE">
      <w:pPr>
        <w:pStyle w:val="Tekstpodstawowy21"/>
        <w:numPr>
          <w:ilvl w:val="0"/>
          <w:numId w:val="2"/>
        </w:numPr>
        <w:tabs>
          <w:tab w:val="left" w:pos="360"/>
          <w:tab w:val="left" w:pos="1260"/>
        </w:tabs>
        <w:spacing w:after="0" w:line="240" w:lineRule="auto"/>
        <w:ind w:left="1260" w:right="72" w:hanging="551"/>
        <w:jc w:val="both"/>
        <w:rPr>
          <w:rFonts w:ascii="Arial" w:hAnsi="Arial" w:cs="Arial"/>
        </w:rPr>
      </w:pPr>
      <w:r>
        <w:rPr>
          <w:rFonts w:ascii="Arial" w:hAnsi="Arial" w:cs="Arial"/>
        </w:rPr>
        <w:t>warunkami określonymi w SIWZ.</w:t>
      </w:r>
    </w:p>
    <w:p w:rsidR="008667FE" w:rsidRDefault="008667FE" w:rsidP="008667FE">
      <w:pPr>
        <w:pStyle w:val="Tekstpodstawowy21"/>
        <w:tabs>
          <w:tab w:val="left" w:pos="360"/>
        </w:tabs>
        <w:spacing w:after="0" w:line="240" w:lineRule="auto"/>
        <w:ind w:right="72"/>
        <w:jc w:val="both"/>
        <w:rPr>
          <w:rFonts w:ascii="Arial" w:hAnsi="Arial" w:cs="Arial"/>
          <w:bCs/>
        </w:rPr>
      </w:pPr>
      <w:r>
        <w:rPr>
          <w:rFonts w:ascii="Arial" w:hAnsi="Arial" w:cs="Arial"/>
        </w:rPr>
        <w:t>2.  W zakresie zamówienia Wykonawca (rzeczoznawca majątkowy – autor wyceny) zobowiązany</w:t>
      </w:r>
      <w:r>
        <w:rPr>
          <w:rFonts w:ascii="Arial" w:hAnsi="Arial" w:cs="Arial"/>
        </w:rPr>
        <w:br/>
        <w:t xml:space="preserve">         jest do uczestniczenia, na wezwanie organu lub żądanie Zamawiającego w postępowaniach</w:t>
      </w:r>
      <w:r>
        <w:rPr>
          <w:rFonts w:ascii="Arial" w:hAnsi="Arial" w:cs="Arial"/>
        </w:rPr>
        <w:br/>
        <w:t xml:space="preserve">         w których wykorzystano przedmiot umowy.</w:t>
      </w:r>
    </w:p>
    <w:p w:rsidR="008667FE" w:rsidRDefault="008667FE" w:rsidP="008667FE">
      <w:pPr>
        <w:pStyle w:val="ListParagraph"/>
        <w:ind w:left="0"/>
        <w:jc w:val="both"/>
        <w:rPr>
          <w:rFonts w:ascii="Arial" w:hAnsi="Arial" w:cs="Arial"/>
        </w:rPr>
      </w:pPr>
      <w:r>
        <w:rPr>
          <w:rFonts w:ascii="Arial" w:hAnsi="Arial" w:cs="Arial"/>
          <w:bCs/>
        </w:rPr>
        <w:t>3</w:t>
      </w:r>
      <w:r>
        <w:rPr>
          <w:bCs/>
        </w:rPr>
        <w:t xml:space="preserve">.      </w:t>
      </w:r>
      <w:r>
        <w:rPr>
          <w:rFonts w:ascii="Arial" w:hAnsi="Arial" w:cs="Arial"/>
        </w:rPr>
        <w:t xml:space="preserve">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 </w:t>
      </w:r>
    </w:p>
    <w:p w:rsidR="008667FE" w:rsidRDefault="008667FE" w:rsidP="008667FE">
      <w:pPr>
        <w:pStyle w:val="ListParagraph"/>
        <w:ind w:left="0"/>
        <w:jc w:val="both"/>
        <w:rPr>
          <w:rFonts w:ascii="Arial" w:hAnsi="Arial" w:cs="Arial"/>
        </w:rPr>
      </w:pPr>
      <w:r>
        <w:rPr>
          <w:rFonts w:ascii="Arial" w:hAnsi="Arial" w:cs="Arial"/>
        </w:rPr>
        <w:t xml:space="preserve">                                                         </w:t>
      </w:r>
    </w:p>
    <w:p w:rsidR="008667FE" w:rsidRDefault="008667FE" w:rsidP="008667FE">
      <w:pPr>
        <w:pStyle w:val="ListParagraph"/>
        <w:spacing w:after="360"/>
        <w:ind w:left="0"/>
        <w:jc w:val="both"/>
        <w:rPr>
          <w:rFonts w:ascii="Arial" w:hAnsi="Arial" w:cs="Arial"/>
        </w:rPr>
      </w:pPr>
      <w:r>
        <w:rPr>
          <w:rFonts w:ascii="Arial" w:hAnsi="Arial" w:cs="Arial"/>
        </w:rPr>
        <w:t xml:space="preserve">                                                                     </w:t>
      </w:r>
      <w:r>
        <w:rPr>
          <w:rFonts w:ascii="Arial" w:hAnsi="Arial" w:cs="Arial"/>
          <w:b/>
          <w:bCs/>
        </w:rPr>
        <w:t xml:space="preserve">                   §4</w:t>
      </w:r>
    </w:p>
    <w:p w:rsidR="008667FE" w:rsidRDefault="008667FE" w:rsidP="008667FE">
      <w:pPr>
        <w:pStyle w:val="Tekstpodstawowy21"/>
        <w:numPr>
          <w:ilvl w:val="0"/>
          <w:numId w:val="14"/>
        </w:numPr>
        <w:spacing w:after="0" w:line="240" w:lineRule="auto"/>
        <w:ind w:right="72"/>
        <w:jc w:val="both"/>
        <w:rPr>
          <w:rFonts w:ascii="Arial" w:hAnsi="Arial" w:cs="Arial"/>
        </w:rPr>
      </w:pPr>
      <w:r>
        <w:rPr>
          <w:rFonts w:ascii="Arial" w:hAnsi="Arial" w:cs="Arial"/>
        </w:rPr>
        <w:t xml:space="preserve">Wykonawca zobowiązany jest do uzyskania we własnym zakresie i na własny koszt materiałów niezbędnych do wykonania zamówienia. </w:t>
      </w:r>
    </w:p>
    <w:p w:rsidR="008667FE" w:rsidRPr="00D77555" w:rsidRDefault="008667FE" w:rsidP="008667FE">
      <w:pPr>
        <w:pStyle w:val="Tekstpodstawowy21"/>
        <w:numPr>
          <w:ilvl w:val="0"/>
          <w:numId w:val="14"/>
        </w:numPr>
        <w:spacing w:after="0" w:line="240" w:lineRule="auto"/>
        <w:ind w:right="72"/>
        <w:jc w:val="both"/>
        <w:rPr>
          <w:rFonts w:ascii="Arial" w:hAnsi="Arial" w:cs="Arial"/>
        </w:rPr>
      </w:pPr>
      <w:r w:rsidRPr="00D77555">
        <w:rPr>
          <w:rFonts w:ascii="Arial" w:hAnsi="Arial" w:cs="Arial"/>
        </w:rPr>
        <w:t xml:space="preserve">Wykonawca zobowiązany jest przez cały okres trwania umowy do posiadania aktualnej Polisy OC za szkody mogące wyniknąć w związku z realizacją umowy. Kopia polisy stanowi załącznik do niniejszej umowy. </w:t>
      </w:r>
    </w:p>
    <w:p w:rsidR="008667FE" w:rsidRDefault="008667FE" w:rsidP="008667FE">
      <w:pPr>
        <w:ind w:left="720" w:right="72"/>
        <w:jc w:val="both"/>
        <w:rPr>
          <w:rFonts w:ascii="Arial" w:hAnsi="Arial" w:cs="Arial"/>
        </w:rPr>
      </w:pPr>
      <w:r>
        <w:rPr>
          <w:rFonts w:ascii="Arial" w:hAnsi="Arial" w:cs="Arial"/>
        </w:rPr>
        <w:t>W przypadku wygaśnięcia polisy w trakcie trwania niniejszej umowy Wykonawca zobowiązany jest do dostarczenia Zamawiającemu kopii nowej polisy, zapewniającej ochronę w zakresie OC na okres obejmujący czas realizacji umowy, w terminie 7 dni  od dnia wygaśnięcia poprzedniej polisy. Kopia ta zostanie dołączona jako załącznik do niniejszej umowy bez potrzeby sporządzania aneksu do umowy.</w:t>
      </w:r>
    </w:p>
    <w:p w:rsidR="008667FE" w:rsidRPr="00D77555" w:rsidRDefault="008667FE" w:rsidP="008667FE">
      <w:pPr>
        <w:numPr>
          <w:ilvl w:val="0"/>
          <w:numId w:val="14"/>
        </w:numPr>
        <w:ind w:right="72"/>
        <w:jc w:val="both"/>
        <w:rPr>
          <w:rFonts w:ascii="Arial" w:hAnsi="Arial" w:cs="Arial"/>
        </w:rPr>
      </w:pPr>
      <w:r w:rsidRPr="00D77555">
        <w:rPr>
          <w:rFonts w:ascii="Arial" w:hAnsi="Arial" w:cs="Arial"/>
        </w:rPr>
        <w:t xml:space="preserve">Zamawiający wymaga, aby sporządzone opracowanie było zgodne w swej treści i formie </w:t>
      </w:r>
      <w:r w:rsidRPr="00D77555">
        <w:rPr>
          <w:rFonts w:ascii="Arial" w:hAnsi="Arial" w:cs="Arial"/>
        </w:rPr>
        <w:br/>
        <w:t>z obowiązującymi przepisami prawa i standardami zawodowymi (w tym Powszechnymi Krajowymi Zasadami Wyceny) oraz zleceniem i zawierało w szczególności:</w:t>
      </w:r>
    </w:p>
    <w:p w:rsidR="008667FE" w:rsidRDefault="008667FE" w:rsidP="008667FE">
      <w:pPr>
        <w:jc w:val="both"/>
        <w:rPr>
          <w:rFonts w:ascii="Arial" w:hAnsi="Arial" w:cs="Arial"/>
        </w:rPr>
      </w:pPr>
    </w:p>
    <w:p w:rsidR="008667FE" w:rsidRDefault="008667FE" w:rsidP="008667FE">
      <w:pPr>
        <w:numPr>
          <w:ilvl w:val="0"/>
          <w:numId w:val="4"/>
        </w:numPr>
        <w:ind w:firstLine="0"/>
        <w:jc w:val="both"/>
        <w:rPr>
          <w:rFonts w:ascii="Arial" w:hAnsi="Arial" w:cs="Arial"/>
        </w:rPr>
      </w:pPr>
      <w:r>
        <w:rPr>
          <w:rFonts w:ascii="Arial" w:hAnsi="Arial" w:cs="Arial"/>
        </w:rPr>
        <w:t>załączniki w postaci dokumentów wykorzystanych do sporządzenia operatu, tj. :</w:t>
      </w:r>
    </w:p>
    <w:p w:rsidR="008667FE" w:rsidRDefault="008667FE" w:rsidP="008667FE">
      <w:pPr>
        <w:numPr>
          <w:ilvl w:val="1"/>
          <w:numId w:val="4"/>
        </w:numPr>
        <w:jc w:val="both"/>
        <w:rPr>
          <w:rFonts w:ascii="Arial" w:hAnsi="Arial" w:cs="Arial"/>
        </w:rPr>
      </w:pPr>
      <w:r>
        <w:rPr>
          <w:rFonts w:ascii="Arial" w:hAnsi="Arial" w:cs="Arial"/>
        </w:rPr>
        <w:t xml:space="preserve">mapy zawierającej w swej treści: dane z ewidencji gruntów i budynków, sytuację oraz uzbrojenie terenu, z zaznaczeniem wycenianej nieruchomości; </w:t>
      </w:r>
    </w:p>
    <w:p w:rsidR="008667FE" w:rsidRDefault="008667FE" w:rsidP="008667FE">
      <w:pPr>
        <w:numPr>
          <w:ilvl w:val="1"/>
          <w:numId w:val="4"/>
        </w:numPr>
        <w:jc w:val="both"/>
        <w:rPr>
          <w:rFonts w:ascii="Arial" w:hAnsi="Arial" w:cs="Arial"/>
        </w:rPr>
      </w:pPr>
      <w:r>
        <w:rPr>
          <w:rFonts w:ascii="Arial" w:hAnsi="Arial" w:cs="Arial"/>
        </w:rPr>
        <w:t xml:space="preserve">wypis z rejestru gruntów  lub protokół z badania ewidencji gruntów i budynków zawierający </w:t>
      </w:r>
      <w:r>
        <w:rPr>
          <w:rFonts w:ascii="Arial" w:hAnsi="Arial" w:cs="Arial"/>
        </w:rPr>
        <w:br/>
        <w:t xml:space="preserve"> w swej treści wszystkie elementy wypisu z rejestru gruntów; </w:t>
      </w:r>
    </w:p>
    <w:p w:rsidR="008667FE" w:rsidRDefault="008667FE" w:rsidP="008667FE">
      <w:pPr>
        <w:numPr>
          <w:ilvl w:val="1"/>
          <w:numId w:val="4"/>
        </w:numPr>
        <w:jc w:val="both"/>
        <w:rPr>
          <w:rFonts w:ascii="Arial" w:hAnsi="Arial" w:cs="Arial"/>
        </w:rPr>
      </w:pPr>
      <w:r>
        <w:rPr>
          <w:rFonts w:ascii="Arial" w:hAnsi="Arial" w:cs="Arial"/>
        </w:rPr>
        <w:t>zaświadczenie o przeznaczeniu terenu w miejscowym planie zagospodarowania przestrzennego, w studium uwarunkowań i kierunków zagospodarowania przestrzennego gminy lub w decyzji          o warunkach zabudowy i zagospodarowania terenu;</w:t>
      </w:r>
    </w:p>
    <w:p w:rsidR="008667FE" w:rsidRDefault="008667FE" w:rsidP="008667FE">
      <w:pPr>
        <w:numPr>
          <w:ilvl w:val="1"/>
          <w:numId w:val="4"/>
        </w:numPr>
        <w:jc w:val="both"/>
        <w:rPr>
          <w:rFonts w:ascii="Arial" w:hAnsi="Arial" w:cs="Arial"/>
        </w:rPr>
      </w:pPr>
      <w:r>
        <w:rPr>
          <w:rFonts w:ascii="Arial" w:hAnsi="Arial" w:cs="Arial"/>
        </w:rPr>
        <w:t xml:space="preserve">odpis z księgi wieczystej lub wydruk elektroniczny księgi wieczystej z systemu dostępnego na stronie internetowej Ministerstwa Sprawiedliwości. </w:t>
      </w:r>
    </w:p>
    <w:p w:rsidR="008667FE" w:rsidRDefault="008667FE" w:rsidP="008667FE">
      <w:pPr>
        <w:numPr>
          <w:ilvl w:val="0"/>
          <w:numId w:val="4"/>
        </w:numPr>
        <w:ind w:left="1440" w:hanging="720"/>
        <w:jc w:val="both"/>
        <w:rPr>
          <w:rFonts w:ascii="Arial" w:hAnsi="Arial" w:cs="Arial"/>
        </w:rPr>
      </w:pPr>
      <w:r>
        <w:rPr>
          <w:rFonts w:ascii="Arial" w:hAnsi="Arial" w:cs="Arial"/>
        </w:rPr>
        <w:t>dokumentację fotograficzną wycenianych nieruchomości w ilości min. 3-ch fotografii (nie dotyczy wycenianych lokali mieszkalnych, chyba że Zamawiający zażąda fotografii);</w:t>
      </w:r>
    </w:p>
    <w:p w:rsidR="008667FE" w:rsidRDefault="008667FE" w:rsidP="008667FE">
      <w:pPr>
        <w:numPr>
          <w:ilvl w:val="0"/>
          <w:numId w:val="4"/>
        </w:numPr>
        <w:ind w:left="1440" w:hanging="720"/>
        <w:jc w:val="both"/>
        <w:rPr>
          <w:rFonts w:ascii="Arial" w:hAnsi="Arial" w:cs="Arial"/>
        </w:rPr>
      </w:pPr>
      <w:r>
        <w:rPr>
          <w:rFonts w:ascii="Arial" w:hAnsi="Arial" w:cs="Arial"/>
        </w:rPr>
        <w:t>zaświadczenie o samodzielności lokalu;</w:t>
      </w:r>
    </w:p>
    <w:p w:rsidR="008667FE" w:rsidRDefault="008667FE" w:rsidP="008667FE">
      <w:pPr>
        <w:numPr>
          <w:ilvl w:val="0"/>
          <w:numId w:val="4"/>
        </w:numPr>
        <w:ind w:left="1440" w:hanging="720"/>
        <w:jc w:val="both"/>
        <w:rPr>
          <w:rFonts w:ascii="Arial" w:hAnsi="Arial" w:cs="Arial"/>
        </w:rPr>
      </w:pPr>
      <w:r>
        <w:rPr>
          <w:rFonts w:ascii="Arial" w:hAnsi="Arial" w:cs="Arial"/>
        </w:rPr>
        <w:t xml:space="preserve">opatrzony podpisem i pieczęcią osoby uprawnionej poziomy rzut wycenianego lokalu z opisem poszczególnych pomieszczeń wchodzących w jego skład oraz rzut poziomy pomieszczeń przynależnych do lokalu; </w:t>
      </w:r>
    </w:p>
    <w:p w:rsidR="008667FE" w:rsidRDefault="008667FE" w:rsidP="008667FE">
      <w:pPr>
        <w:numPr>
          <w:ilvl w:val="0"/>
          <w:numId w:val="4"/>
        </w:numPr>
        <w:ind w:left="1440" w:hanging="720"/>
        <w:jc w:val="both"/>
        <w:rPr>
          <w:rFonts w:ascii="Arial" w:hAnsi="Arial" w:cs="Arial"/>
          <w:iCs/>
        </w:rPr>
      </w:pPr>
      <w:r>
        <w:rPr>
          <w:rFonts w:ascii="Arial" w:hAnsi="Arial" w:cs="Arial"/>
        </w:rPr>
        <w:t>protokół z wizji nieruchomości będącej przedmiotem opracowania; dla lokali mieszkalnych  lub użytkowych oraz innych nieruchomości w zależności od potrzeb, podpisany przez właściciela, użytkownika wieczystego, najemcę lub osobę upoważnioną;</w:t>
      </w:r>
    </w:p>
    <w:p w:rsidR="008667FE" w:rsidRDefault="008667FE" w:rsidP="008667FE">
      <w:pPr>
        <w:numPr>
          <w:ilvl w:val="0"/>
          <w:numId w:val="4"/>
        </w:numPr>
        <w:ind w:left="709" w:firstLine="0"/>
        <w:jc w:val="both"/>
        <w:rPr>
          <w:rFonts w:ascii="Arial" w:hAnsi="Arial" w:cs="Arial"/>
          <w:i/>
          <w:iCs/>
        </w:rPr>
      </w:pPr>
      <w:r>
        <w:rPr>
          <w:rFonts w:ascii="Arial" w:hAnsi="Arial" w:cs="Arial"/>
          <w:iCs/>
        </w:rPr>
        <w:lastRenderedPageBreak/>
        <w:t>tabelę inwentaryzacyjną na podstawie której przyjęto powierzchnię i udziały wycenianego lokalu              mieszkalnego/użytkowego w nieruchomości wspólnej.</w:t>
      </w:r>
    </w:p>
    <w:p w:rsidR="008667FE" w:rsidRDefault="008667FE" w:rsidP="008667FE">
      <w:pPr>
        <w:ind w:left="709"/>
        <w:jc w:val="both"/>
        <w:rPr>
          <w:rFonts w:ascii="Arial" w:hAnsi="Arial" w:cs="Arial"/>
        </w:rPr>
      </w:pPr>
      <w:r>
        <w:rPr>
          <w:rFonts w:ascii="Arial" w:hAnsi="Arial" w:cs="Arial"/>
          <w:i/>
          <w:iCs/>
        </w:rPr>
        <w:t>dodatkowo:</w:t>
      </w:r>
    </w:p>
    <w:p w:rsidR="008667FE" w:rsidRDefault="008667FE" w:rsidP="008667FE">
      <w:pPr>
        <w:numPr>
          <w:ilvl w:val="0"/>
          <w:numId w:val="4"/>
        </w:numPr>
        <w:ind w:hanging="11"/>
        <w:jc w:val="both"/>
        <w:rPr>
          <w:rFonts w:ascii="Arial" w:hAnsi="Arial" w:cs="Arial"/>
          <w:iCs/>
        </w:rPr>
      </w:pPr>
      <w:r>
        <w:rPr>
          <w:rFonts w:ascii="Arial" w:hAnsi="Arial" w:cs="Arial"/>
        </w:rPr>
        <w:t>wyciąg z operatu szacunkowego zamieszczony na początku opracowania;</w:t>
      </w:r>
    </w:p>
    <w:p w:rsidR="008667FE" w:rsidRDefault="008667FE" w:rsidP="008667FE">
      <w:pPr>
        <w:ind w:left="709"/>
        <w:jc w:val="both"/>
        <w:rPr>
          <w:rFonts w:ascii="Arial" w:hAnsi="Arial" w:cs="Arial"/>
          <w:iCs/>
        </w:rPr>
      </w:pPr>
    </w:p>
    <w:p w:rsidR="008667FE" w:rsidRDefault="008667FE" w:rsidP="008667FE">
      <w:pPr>
        <w:numPr>
          <w:ilvl w:val="0"/>
          <w:numId w:val="14"/>
        </w:numPr>
        <w:jc w:val="both"/>
        <w:rPr>
          <w:rFonts w:ascii="Arial" w:hAnsi="Arial" w:cs="Arial"/>
          <w:iCs/>
        </w:rPr>
      </w:pPr>
      <w:bookmarkStart w:id="0" w:name="_Hlk498516108"/>
      <w:r>
        <w:rPr>
          <w:rFonts w:ascii="Arial" w:hAnsi="Arial" w:cs="Arial"/>
          <w:iCs/>
        </w:rPr>
        <w:t xml:space="preserve">Opracowanie stanowiące inwentaryzację obiektu budowlanego winno zawierać </w:t>
      </w:r>
      <w:r w:rsidRPr="00D77555">
        <w:rPr>
          <w:rFonts w:ascii="Arial" w:hAnsi="Arial" w:cs="Arial"/>
          <w:iCs/>
        </w:rPr>
        <w:t>elementy wymienione</w:t>
      </w:r>
      <w:r>
        <w:rPr>
          <w:rFonts w:ascii="Arial" w:hAnsi="Arial" w:cs="Arial"/>
          <w:iCs/>
        </w:rPr>
        <w:t xml:space="preserve">         w  </w:t>
      </w:r>
      <w:proofErr w:type="spellStart"/>
      <w:r>
        <w:rPr>
          <w:rFonts w:ascii="Arial" w:hAnsi="Arial" w:cs="Arial"/>
          <w:iCs/>
        </w:rPr>
        <w:t>pkt</w:t>
      </w:r>
      <w:proofErr w:type="spellEnd"/>
      <w:r>
        <w:rPr>
          <w:rFonts w:ascii="Arial" w:hAnsi="Arial" w:cs="Arial"/>
          <w:iCs/>
        </w:rPr>
        <w:t xml:space="preserve"> 3  </w:t>
      </w:r>
      <w:proofErr w:type="spellStart"/>
      <w:r>
        <w:rPr>
          <w:rFonts w:ascii="Arial" w:hAnsi="Arial" w:cs="Arial"/>
          <w:iCs/>
        </w:rPr>
        <w:t>ppkt</w:t>
      </w:r>
      <w:proofErr w:type="spellEnd"/>
      <w:r>
        <w:rPr>
          <w:rFonts w:ascii="Arial" w:hAnsi="Arial" w:cs="Arial"/>
          <w:iCs/>
        </w:rPr>
        <w:t xml:space="preserve"> 1 i 3 </w:t>
      </w:r>
      <w:r w:rsidRPr="00D77555">
        <w:rPr>
          <w:rFonts w:ascii="Arial" w:hAnsi="Arial" w:cs="Arial"/>
          <w:iCs/>
        </w:rPr>
        <w:t>i</w:t>
      </w:r>
      <w:r>
        <w:rPr>
          <w:rFonts w:ascii="Arial" w:hAnsi="Arial" w:cs="Arial"/>
          <w:iCs/>
        </w:rPr>
        <w:t xml:space="preserve">  dodatkowo:</w:t>
      </w:r>
    </w:p>
    <w:bookmarkEnd w:id="0"/>
    <w:p w:rsidR="008667FE" w:rsidRDefault="008667FE" w:rsidP="008667FE">
      <w:pPr>
        <w:tabs>
          <w:tab w:val="left" w:pos="1800"/>
        </w:tabs>
        <w:ind w:left="720"/>
        <w:jc w:val="both"/>
        <w:rPr>
          <w:rFonts w:ascii="Arial" w:hAnsi="Arial" w:cs="Arial"/>
          <w:iCs/>
        </w:rPr>
      </w:pPr>
      <w:r>
        <w:rPr>
          <w:rFonts w:ascii="Arial" w:hAnsi="Arial" w:cs="Arial"/>
          <w:iCs/>
        </w:rPr>
        <w:t xml:space="preserve">            a)     poziome rzuty wszystkich kondygnacji z naniesieniem i zaznaczeniem</w:t>
      </w:r>
      <w:r>
        <w:rPr>
          <w:rFonts w:ascii="Arial" w:hAnsi="Arial" w:cs="Arial"/>
          <w:iCs/>
        </w:rPr>
        <w:br/>
        <w:t xml:space="preserve">                    poszczególnych lokali, z podaniem wymiarów pomieszczeń w lokalu oraz ich</w:t>
      </w:r>
      <w:r>
        <w:rPr>
          <w:rFonts w:ascii="Arial" w:hAnsi="Arial" w:cs="Arial"/>
          <w:iCs/>
        </w:rPr>
        <w:br/>
        <w:t xml:space="preserve">                    powierzchni użytkowej, a także poziome rzuty kondygnacji z zaznaczonymi</w:t>
      </w:r>
      <w:r>
        <w:rPr>
          <w:rFonts w:ascii="Arial" w:hAnsi="Arial" w:cs="Arial"/>
          <w:iCs/>
        </w:rPr>
        <w:br/>
        <w:t xml:space="preserve">                    pomieszczeniami przynależnymi;</w:t>
      </w:r>
    </w:p>
    <w:p w:rsidR="008667FE" w:rsidRDefault="008667FE" w:rsidP="008667FE">
      <w:pPr>
        <w:ind w:left="720"/>
        <w:jc w:val="both"/>
        <w:rPr>
          <w:rFonts w:ascii="Arial" w:hAnsi="Arial" w:cs="Arial"/>
          <w:iCs/>
        </w:rPr>
      </w:pPr>
      <w:r>
        <w:rPr>
          <w:rFonts w:ascii="Arial" w:hAnsi="Arial" w:cs="Arial"/>
          <w:iCs/>
        </w:rPr>
        <w:t xml:space="preserve">            b) zestawienie powierzchni użytkowych poszczególnych lokali w budynku wraz </w:t>
      </w:r>
      <w:r>
        <w:rPr>
          <w:rFonts w:ascii="Arial" w:hAnsi="Arial" w:cs="Arial"/>
          <w:iCs/>
        </w:rPr>
        <w:br/>
        <w:t xml:space="preserve">                    z powierzchnią pomieszczeń do nich przynależnych oraz wyliczeniem dla każdego</w:t>
      </w:r>
      <w:r>
        <w:rPr>
          <w:rFonts w:ascii="Arial" w:hAnsi="Arial" w:cs="Arial"/>
          <w:iCs/>
        </w:rPr>
        <w:br/>
        <w:t xml:space="preserve">                    lokalu udziału we współwłasności nieruchomości wspólnej obejmującej grunt </w:t>
      </w:r>
      <w:r>
        <w:rPr>
          <w:rFonts w:ascii="Arial" w:hAnsi="Arial" w:cs="Arial"/>
          <w:iCs/>
        </w:rPr>
        <w:br/>
        <w:t xml:space="preserve">                    i części wspólne budynku zgodnie z ustawą o własności lokali. Wynik każdego</w:t>
      </w:r>
      <w:r>
        <w:rPr>
          <w:rFonts w:ascii="Arial" w:hAnsi="Arial" w:cs="Arial"/>
          <w:iCs/>
        </w:rPr>
        <w:br/>
        <w:t xml:space="preserve">                    pomiaru oraz wskazanie pomieszczeń przynależnych winien być potwierdzony</w:t>
      </w:r>
      <w:r>
        <w:rPr>
          <w:rFonts w:ascii="Arial" w:hAnsi="Arial" w:cs="Arial"/>
          <w:iCs/>
        </w:rPr>
        <w:br/>
        <w:t xml:space="preserve">                    przez Wykonawcę oraz osobę użytkująca lokal (najemcę/właściciela lokalu);</w:t>
      </w:r>
    </w:p>
    <w:p w:rsidR="008667FE" w:rsidRDefault="008667FE" w:rsidP="008667FE">
      <w:pPr>
        <w:tabs>
          <w:tab w:val="left" w:pos="1800"/>
        </w:tabs>
        <w:ind w:left="720"/>
        <w:rPr>
          <w:rFonts w:ascii="Arial" w:hAnsi="Arial" w:cs="Arial"/>
          <w:iCs/>
        </w:rPr>
      </w:pPr>
      <w:r>
        <w:rPr>
          <w:rFonts w:ascii="Arial" w:hAnsi="Arial" w:cs="Arial"/>
          <w:iCs/>
        </w:rPr>
        <w:t xml:space="preserve">            c)     oświadczenie zarządcy/administratora, że sporządzona inwentaryzacja jest zgodna ze stanem</w:t>
      </w:r>
      <w:r>
        <w:rPr>
          <w:rFonts w:ascii="Arial" w:hAnsi="Arial" w:cs="Arial"/>
          <w:iCs/>
        </w:rPr>
        <w:br/>
        <w:t xml:space="preserve">                    faktycznym nieruchomości.</w:t>
      </w:r>
    </w:p>
    <w:p w:rsidR="008667FE" w:rsidRDefault="008667FE" w:rsidP="008667FE">
      <w:pPr>
        <w:ind w:left="720"/>
        <w:jc w:val="both"/>
        <w:rPr>
          <w:rFonts w:ascii="Arial" w:hAnsi="Arial" w:cs="Arial"/>
          <w:iCs/>
        </w:rPr>
      </w:pPr>
      <w:r>
        <w:rPr>
          <w:rFonts w:ascii="Arial" w:hAnsi="Arial" w:cs="Arial"/>
          <w:iCs/>
        </w:rPr>
        <w:t xml:space="preserve">              </w:t>
      </w:r>
    </w:p>
    <w:p w:rsidR="008667FE" w:rsidRDefault="008667FE" w:rsidP="008667FE">
      <w:pPr>
        <w:jc w:val="both"/>
        <w:rPr>
          <w:rFonts w:ascii="Arial" w:hAnsi="Arial" w:cs="Arial"/>
          <w:iCs/>
        </w:rPr>
      </w:pPr>
      <w:r>
        <w:rPr>
          <w:rFonts w:ascii="Arial" w:hAnsi="Arial" w:cs="Arial"/>
          <w:iCs/>
        </w:rPr>
        <w:t xml:space="preserve">              Opracowanie winno być sporządzone, opatrzone datą i dostarczone dla każdego budynku </w:t>
      </w:r>
      <w:r>
        <w:rPr>
          <w:rFonts w:ascii="Arial" w:hAnsi="Arial" w:cs="Arial"/>
          <w:iCs/>
        </w:rPr>
        <w:br/>
        <w:t xml:space="preserve">              w 2 jednobrzmiących egzemplarzach w formie papierowej oraz w 1 egzemplarzu w formie</w:t>
      </w:r>
      <w:r>
        <w:rPr>
          <w:rFonts w:ascii="Arial" w:hAnsi="Arial" w:cs="Arial"/>
          <w:iCs/>
        </w:rPr>
        <w:br/>
        <w:t xml:space="preserve">              elektronicznej (na płycie CD).</w:t>
      </w:r>
    </w:p>
    <w:p w:rsidR="008667FE" w:rsidRPr="00D77555" w:rsidRDefault="008667FE" w:rsidP="008667FE">
      <w:pPr>
        <w:numPr>
          <w:ilvl w:val="0"/>
          <w:numId w:val="14"/>
        </w:numPr>
        <w:jc w:val="both"/>
        <w:rPr>
          <w:rFonts w:ascii="Arial" w:hAnsi="Arial" w:cs="Arial"/>
          <w:iCs/>
        </w:rPr>
      </w:pPr>
      <w:bookmarkStart w:id="1" w:name="_Hlk497914843"/>
      <w:r w:rsidRPr="00D77555">
        <w:rPr>
          <w:rFonts w:ascii="Arial" w:hAnsi="Arial" w:cs="Arial"/>
          <w:iCs/>
        </w:rPr>
        <w:t xml:space="preserve">Potwierdzenie aktualności operatu szacunkowego lub odmowa potwierdzenia aktualności  operatu szacunkowego winny zawierać pisemną analizę potwierdzającą, że od daty jego sporządzenia odpowiednio nie wystąpiły lub wystąpiły zmiany uwarunkowań prawnych lub istotne zmiany czynników,       o których mowa  w  art. 154 ustawy  o gospodarce nieruchomościami. </w:t>
      </w:r>
    </w:p>
    <w:bookmarkEnd w:id="1"/>
    <w:p w:rsidR="008667FE" w:rsidRDefault="008667FE" w:rsidP="008667FE">
      <w:pPr>
        <w:ind w:left="720"/>
        <w:jc w:val="both"/>
        <w:rPr>
          <w:rFonts w:ascii="Arial" w:hAnsi="Arial" w:cs="Arial"/>
          <w:iCs/>
        </w:rPr>
      </w:pPr>
    </w:p>
    <w:p w:rsidR="008667FE" w:rsidRDefault="008667FE" w:rsidP="008667FE">
      <w:pPr>
        <w:spacing w:after="240"/>
        <w:jc w:val="both"/>
        <w:rPr>
          <w:rFonts w:ascii="Arial" w:hAnsi="Arial" w:cs="Arial"/>
        </w:rPr>
      </w:pPr>
      <w:r>
        <w:rPr>
          <w:rFonts w:ascii="Arial" w:hAnsi="Arial" w:cs="Arial"/>
          <w:iCs/>
        </w:rPr>
        <w:t xml:space="preserve">                                                                                       </w:t>
      </w:r>
      <w:r>
        <w:rPr>
          <w:rFonts w:ascii="Arial" w:hAnsi="Arial" w:cs="Arial"/>
          <w:b/>
        </w:rPr>
        <w:t>§5</w:t>
      </w:r>
    </w:p>
    <w:p w:rsidR="008667FE" w:rsidRDefault="008667FE" w:rsidP="008667FE">
      <w:pPr>
        <w:pStyle w:val="Tekstpodstawowywcity"/>
        <w:ind w:left="0" w:right="74"/>
        <w:jc w:val="both"/>
        <w:rPr>
          <w:rFonts w:ascii="Arial" w:hAnsi="Arial" w:cs="Arial"/>
          <w:sz w:val="20"/>
          <w:szCs w:val="20"/>
        </w:rPr>
      </w:pPr>
      <w:r>
        <w:rPr>
          <w:rFonts w:ascii="Arial" w:hAnsi="Arial" w:cs="Arial"/>
          <w:sz w:val="20"/>
          <w:szCs w:val="20"/>
        </w:rPr>
        <w:t xml:space="preserve">             Umowa obowiązuje w okresie od dnia...........................do 31.12.</w:t>
      </w:r>
      <w:r>
        <w:rPr>
          <w:rFonts w:ascii="Arial" w:hAnsi="Arial" w:cs="Arial"/>
          <w:sz w:val="20"/>
          <w:szCs w:val="20"/>
          <w:lang w:val="pl-PL"/>
        </w:rPr>
        <w:t>2019r.</w:t>
      </w:r>
      <w:r>
        <w:rPr>
          <w:rFonts w:ascii="Arial" w:hAnsi="Arial" w:cs="Arial"/>
          <w:sz w:val="20"/>
          <w:szCs w:val="20"/>
        </w:rPr>
        <w:t xml:space="preserve"> lub w przypadku</w:t>
      </w:r>
      <w:r>
        <w:rPr>
          <w:rFonts w:ascii="Arial" w:hAnsi="Arial" w:cs="Arial"/>
          <w:sz w:val="20"/>
          <w:szCs w:val="20"/>
        </w:rPr>
        <w:br/>
        <w:t xml:space="preserve">             wykorzystania przed tym terminem kwoty łącznego wynagrodzenia brutto,</w:t>
      </w:r>
      <w:r>
        <w:rPr>
          <w:rFonts w:ascii="Arial" w:hAnsi="Arial" w:cs="Arial"/>
          <w:sz w:val="20"/>
          <w:szCs w:val="20"/>
        </w:rPr>
        <w:br/>
        <w:t xml:space="preserve">             określonego w </w:t>
      </w:r>
      <w:r>
        <w:rPr>
          <w:rFonts w:ascii="Arial" w:hAnsi="Arial" w:cs="Arial"/>
          <w:bCs/>
          <w:sz w:val="20"/>
          <w:szCs w:val="20"/>
        </w:rPr>
        <w:t xml:space="preserve">§ </w:t>
      </w:r>
      <w:r>
        <w:rPr>
          <w:rFonts w:ascii="Arial" w:hAnsi="Arial" w:cs="Arial"/>
          <w:b/>
          <w:bCs/>
          <w:sz w:val="20"/>
          <w:szCs w:val="20"/>
        </w:rPr>
        <w:t xml:space="preserve">7 </w:t>
      </w:r>
      <w:proofErr w:type="spellStart"/>
      <w:r>
        <w:rPr>
          <w:rFonts w:ascii="Arial" w:hAnsi="Arial" w:cs="Arial"/>
          <w:b/>
          <w:sz w:val="20"/>
          <w:szCs w:val="20"/>
        </w:rPr>
        <w:t>pkt</w:t>
      </w:r>
      <w:proofErr w:type="spellEnd"/>
      <w:r>
        <w:rPr>
          <w:rFonts w:ascii="Arial" w:hAnsi="Arial" w:cs="Arial"/>
          <w:b/>
          <w:sz w:val="20"/>
          <w:szCs w:val="20"/>
        </w:rPr>
        <w:t xml:space="preserve"> 1</w:t>
      </w:r>
      <w:r>
        <w:rPr>
          <w:rFonts w:ascii="Arial" w:hAnsi="Arial" w:cs="Arial"/>
          <w:sz w:val="20"/>
          <w:szCs w:val="20"/>
        </w:rPr>
        <w:t xml:space="preserve"> za wykonanie przedmiotu umowy – do dnia zapłaty przez</w:t>
      </w:r>
      <w:r>
        <w:rPr>
          <w:rFonts w:ascii="Arial" w:hAnsi="Arial" w:cs="Arial"/>
          <w:sz w:val="20"/>
          <w:szCs w:val="20"/>
        </w:rPr>
        <w:br/>
        <w:t xml:space="preserve">             Zamawiającego ostatniej wystawionej przez Wykonawcę faktury. </w:t>
      </w:r>
    </w:p>
    <w:p w:rsidR="008667FE" w:rsidRDefault="008667FE" w:rsidP="008667FE">
      <w:pPr>
        <w:pStyle w:val="Tekstpodstawowywcity"/>
        <w:ind w:left="0" w:right="74"/>
        <w:jc w:val="both"/>
        <w:rPr>
          <w:rFonts w:ascii="Arial" w:hAnsi="Arial" w:cs="Arial"/>
          <w:sz w:val="20"/>
          <w:szCs w:val="20"/>
        </w:rPr>
      </w:pPr>
    </w:p>
    <w:p w:rsidR="008667FE" w:rsidRDefault="008667FE" w:rsidP="008667FE">
      <w:pPr>
        <w:pStyle w:val="Tekstpodstawowywcity"/>
        <w:ind w:left="0" w:right="74"/>
        <w:jc w:val="both"/>
        <w:rPr>
          <w:rFonts w:ascii="Arial" w:hAnsi="Arial" w:cs="Arial"/>
          <w:sz w:val="20"/>
          <w:szCs w:val="20"/>
        </w:rPr>
      </w:pPr>
    </w:p>
    <w:p w:rsidR="008667FE" w:rsidRDefault="008667FE" w:rsidP="008667FE">
      <w:pPr>
        <w:pStyle w:val="Tekstpodstawowywcity"/>
        <w:spacing w:after="240"/>
        <w:ind w:left="0"/>
        <w:rPr>
          <w:rFonts w:ascii="Arial" w:hAnsi="Arial" w:cs="Arial"/>
        </w:rPr>
      </w:pPr>
      <w:r>
        <w:rPr>
          <w:rFonts w:ascii="Arial" w:hAnsi="Arial" w:cs="Arial"/>
          <w:b/>
          <w:bCs/>
          <w:sz w:val="20"/>
          <w:szCs w:val="20"/>
        </w:rPr>
        <w:t xml:space="preserve">                                                                         </w:t>
      </w:r>
      <w:r>
        <w:rPr>
          <w:rFonts w:ascii="Arial" w:hAnsi="Arial" w:cs="Arial"/>
          <w:b/>
          <w:bCs/>
          <w:sz w:val="20"/>
          <w:szCs w:val="20"/>
          <w:lang w:val="pl-PL"/>
        </w:rPr>
        <w:t xml:space="preserve">              </w:t>
      </w:r>
      <w:r>
        <w:rPr>
          <w:rFonts w:ascii="Arial" w:hAnsi="Arial" w:cs="Arial"/>
          <w:b/>
          <w:bCs/>
          <w:sz w:val="20"/>
          <w:szCs w:val="20"/>
        </w:rPr>
        <w:t xml:space="preserve">§6 </w:t>
      </w:r>
    </w:p>
    <w:p w:rsidR="008667FE" w:rsidRDefault="008667FE" w:rsidP="008667FE">
      <w:pPr>
        <w:ind w:left="720" w:hanging="720"/>
        <w:jc w:val="both"/>
        <w:rPr>
          <w:rFonts w:ascii="Arial" w:hAnsi="Arial" w:cs="Arial"/>
        </w:rPr>
      </w:pPr>
      <w:r>
        <w:rPr>
          <w:rFonts w:ascii="Arial" w:hAnsi="Arial" w:cs="Arial"/>
        </w:rPr>
        <w:t>1.</w:t>
      </w:r>
      <w:r>
        <w:rPr>
          <w:rFonts w:ascii="Arial" w:hAnsi="Arial" w:cs="Arial"/>
        </w:rPr>
        <w:tab/>
        <w:t>Przekazanie kompletnych operatów oraz innych opracowań następuje protokołem zdawczo-odbiorczym      w siedzibie Zamawiającego: Wydział Obrotu Nieruchomościami w Urzędzie Miejskim w Zabrzu przy               ul. Powstańców Śl. 5-7, pokój 407.</w:t>
      </w:r>
    </w:p>
    <w:p w:rsidR="008667FE" w:rsidRDefault="008667FE" w:rsidP="008667FE">
      <w:pPr>
        <w:ind w:left="720" w:hanging="720"/>
        <w:jc w:val="both"/>
        <w:rPr>
          <w:rFonts w:ascii="Arial" w:hAnsi="Arial" w:cs="Arial"/>
        </w:rPr>
      </w:pPr>
      <w:r>
        <w:rPr>
          <w:rFonts w:ascii="Arial" w:hAnsi="Arial" w:cs="Arial"/>
        </w:rPr>
        <w:t xml:space="preserve">             Pozostała korespondencja składana jest w sekretariacie Wydziału Obrotu Nieruchomościami </w:t>
      </w:r>
      <w:r>
        <w:rPr>
          <w:rFonts w:ascii="Arial" w:hAnsi="Arial" w:cs="Arial"/>
        </w:rPr>
        <w:br/>
        <w:t>pokój 412.</w:t>
      </w:r>
    </w:p>
    <w:p w:rsidR="008667FE" w:rsidRDefault="008667FE" w:rsidP="008667FE">
      <w:pPr>
        <w:ind w:left="720" w:hanging="720"/>
        <w:jc w:val="both"/>
      </w:pPr>
      <w:r>
        <w:rPr>
          <w:rFonts w:ascii="Arial" w:hAnsi="Arial" w:cs="Arial"/>
        </w:rPr>
        <w:t>2.</w:t>
      </w:r>
      <w:r>
        <w:rPr>
          <w:rFonts w:ascii="Arial" w:hAnsi="Arial" w:cs="Arial"/>
        </w:rPr>
        <w:tab/>
        <w:t>Zamawiający w terminie 15 dni przeprowadzi wstępną ocenę przekazanego operatu lub innego opracowania pod względem jego poprawności i zgodności z warunkami umowy oraz zleceniem. Zamawiający przyjmie operat lub inne opracowanie  poprzez podpisanie protokołu zdawczo-odbiorczego albo odmówi jego przyjęcia i zwróci Wykonawcy, z wyznaczeniem terminu na uzupełnienie braków lub usunięcie wad.</w:t>
      </w:r>
    </w:p>
    <w:p w:rsidR="008667FE" w:rsidRDefault="008667FE" w:rsidP="008667FE">
      <w:pPr>
        <w:pStyle w:val="Tekstpodstawowywcity31"/>
        <w:spacing w:line="240" w:lineRule="auto"/>
        <w:ind w:left="720" w:hanging="720"/>
      </w:pPr>
      <w:r>
        <w:t>3.</w:t>
      </w:r>
      <w:r>
        <w:tab/>
        <w:t xml:space="preserve">Minimalny termin, jaki wyznacza się na uzupełnienie braków lub usunięcie wad wynosi 3 dni,                       a  maksymalny 10 dni od daty odbioru zgłoszenia. </w:t>
      </w:r>
    </w:p>
    <w:p w:rsidR="008667FE" w:rsidRDefault="008667FE" w:rsidP="008667FE">
      <w:pPr>
        <w:pStyle w:val="Tekstpodstawowywcity31"/>
        <w:spacing w:line="240" w:lineRule="auto"/>
        <w:ind w:left="709" w:hanging="720"/>
        <w:rPr>
          <w:b/>
          <w:bCs/>
        </w:rPr>
      </w:pPr>
      <w:r>
        <w:t xml:space="preserve"> </w:t>
      </w:r>
      <w:r>
        <w:rPr>
          <w:b/>
          <w:bCs/>
        </w:rPr>
        <w:t xml:space="preserve">                                          </w:t>
      </w:r>
    </w:p>
    <w:p w:rsidR="008667FE" w:rsidRDefault="008667FE" w:rsidP="008667FE">
      <w:pPr>
        <w:pStyle w:val="Tekstpodstawowywcity31"/>
        <w:spacing w:line="240" w:lineRule="auto"/>
        <w:ind w:left="709" w:hanging="720"/>
        <w:rPr>
          <w:b/>
          <w:bCs/>
        </w:rPr>
      </w:pPr>
      <w:r>
        <w:rPr>
          <w:b/>
          <w:bCs/>
        </w:rPr>
        <w:t xml:space="preserve">                        </w:t>
      </w:r>
    </w:p>
    <w:p w:rsidR="008667FE" w:rsidRDefault="008667FE" w:rsidP="008667FE">
      <w:pPr>
        <w:pStyle w:val="Tekstpodstawowywcity"/>
        <w:spacing w:after="240"/>
        <w:ind w:left="0"/>
        <w:jc w:val="center"/>
        <w:rPr>
          <w:rFonts w:ascii="Arial" w:hAnsi="Arial" w:cs="Arial"/>
          <w:bCs/>
          <w:sz w:val="20"/>
          <w:szCs w:val="20"/>
        </w:rPr>
      </w:pPr>
      <w:r>
        <w:rPr>
          <w:rFonts w:ascii="Arial" w:hAnsi="Arial" w:cs="Arial"/>
          <w:b/>
          <w:bCs/>
          <w:sz w:val="20"/>
          <w:szCs w:val="20"/>
        </w:rPr>
        <w:t>§7</w:t>
      </w:r>
    </w:p>
    <w:p w:rsidR="008667FE" w:rsidRDefault="008667FE" w:rsidP="008667FE">
      <w:pPr>
        <w:pStyle w:val="Tekstpodstawowywcity"/>
        <w:numPr>
          <w:ilvl w:val="0"/>
          <w:numId w:val="12"/>
        </w:numPr>
        <w:ind w:hanging="720"/>
        <w:jc w:val="both"/>
        <w:rPr>
          <w:rFonts w:ascii="Arial" w:hAnsi="Arial" w:cs="Arial"/>
          <w:sz w:val="20"/>
          <w:szCs w:val="20"/>
        </w:rPr>
      </w:pPr>
      <w:r>
        <w:rPr>
          <w:rFonts w:ascii="Arial" w:hAnsi="Arial" w:cs="Arial"/>
          <w:sz w:val="20"/>
          <w:szCs w:val="20"/>
          <w:lang w:val="pl-PL"/>
        </w:rPr>
        <w:t>Z</w:t>
      </w:r>
      <w:r>
        <w:rPr>
          <w:rFonts w:ascii="Arial" w:hAnsi="Arial" w:cs="Arial"/>
          <w:sz w:val="20"/>
          <w:szCs w:val="20"/>
        </w:rPr>
        <w:t xml:space="preserve">a wykonanie przedmiotu umowy ustala się łączne wynagrodzenie brutto do wysokości </w:t>
      </w:r>
      <w:r>
        <w:rPr>
          <w:rFonts w:ascii="Arial" w:hAnsi="Arial" w:cs="Arial"/>
          <w:sz w:val="20"/>
          <w:szCs w:val="20"/>
        </w:rPr>
        <w:br/>
        <w:t xml:space="preserve">.......................... ,-PLN w oparciu o ceny jednostkowe i szacunkowe ilości zadeklarowane </w:t>
      </w:r>
      <w:r>
        <w:rPr>
          <w:rFonts w:ascii="Arial" w:hAnsi="Arial" w:cs="Arial"/>
          <w:sz w:val="20"/>
          <w:szCs w:val="20"/>
          <w:lang w:val="pl-PL"/>
        </w:rPr>
        <w:t xml:space="preserve">                               </w:t>
      </w:r>
      <w:r>
        <w:rPr>
          <w:rFonts w:ascii="Arial" w:hAnsi="Arial" w:cs="Arial"/>
          <w:sz w:val="20"/>
          <w:szCs w:val="20"/>
        </w:rPr>
        <w:t>w Formularzu cenowym stanowiącym część oferty - Załącznik nr 1 do niniejszej umowy.</w:t>
      </w:r>
    </w:p>
    <w:p w:rsidR="008667FE" w:rsidRPr="00152005" w:rsidRDefault="008667FE" w:rsidP="008667FE">
      <w:pPr>
        <w:pStyle w:val="Tekstpodstawowywcity"/>
        <w:numPr>
          <w:ilvl w:val="0"/>
          <w:numId w:val="12"/>
        </w:numPr>
        <w:ind w:hanging="720"/>
        <w:jc w:val="both"/>
        <w:rPr>
          <w:rFonts w:ascii="Arial" w:hAnsi="Arial" w:cs="Arial"/>
          <w:sz w:val="20"/>
          <w:szCs w:val="20"/>
        </w:rPr>
      </w:pPr>
      <w:r w:rsidRPr="00152005">
        <w:rPr>
          <w:rFonts w:ascii="Arial" w:hAnsi="Arial" w:cs="Arial"/>
          <w:sz w:val="20"/>
          <w:szCs w:val="20"/>
        </w:rPr>
        <w:lastRenderedPageBreak/>
        <w:t>Należności ustalone w oparciu o ceny jednostkowe za wykonane i odebrane protokołem przez Zamawiającego zadania</w:t>
      </w:r>
      <w:r w:rsidRPr="00152005">
        <w:rPr>
          <w:rFonts w:ascii="Arial" w:hAnsi="Arial" w:cs="Arial"/>
          <w:i/>
          <w:iCs/>
          <w:sz w:val="20"/>
          <w:szCs w:val="20"/>
        </w:rPr>
        <w:t>,</w:t>
      </w:r>
      <w:r w:rsidRPr="00152005">
        <w:rPr>
          <w:rFonts w:ascii="Arial" w:hAnsi="Arial" w:cs="Arial"/>
          <w:sz w:val="20"/>
          <w:szCs w:val="20"/>
        </w:rPr>
        <w:t xml:space="preserve"> przekazywane będą przelewem na konto:</w:t>
      </w:r>
    </w:p>
    <w:p w:rsidR="008667FE" w:rsidRPr="00152005" w:rsidRDefault="008667FE" w:rsidP="008667FE">
      <w:pPr>
        <w:tabs>
          <w:tab w:val="left" w:pos="709"/>
          <w:tab w:val="right" w:leader="dot" w:pos="7938"/>
        </w:tabs>
        <w:jc w:val="both"/>
        <w:rPr>
          <w:rFonts w:ascii="Arial" w:hAnsi="Arial" w:cs="Arial"/>
        </w:rPr>
      </w:pPr>
      <w:r w:rsidRPr="00152005">
        <w:rPr>
          <w:rFonts w:ascii="Arial" w:hAnsi="Arial" w:cs="Arial"/>
        </w:rPr>
        <w:tab/>
      </w:r>
      <w:r w:rsidRPr="00152005">
        <w:rPr>
          <w:rFonts w:ascii="Arial" w:hAnsi="Arial" w:cs="Arial"/>
        </w:rPr>
        <w:tab/>
      </w:r>
    </w:p>
    <w:p w:rsidR="008667FE" w:rsidRDefault="008667FE" w:rsidP="008667FE">
      <w:pPr>
        <w:ind w:left="348" w:firstLine="372"/>
        <w:jc w:val="both"/>
        <w:rPr>
          <w:rFonts w:ascii="Arial" w:hAnsi="Arial" w:cs="Arial"/>
        </w:rPr>
      </w:pPr>
      <w:r>
        <w:rPr>
          <w:rFonts w:ascii="Arial" w:hAnsi="Arial" w:cs="Arial"/>
        </w:rPr>
        <w:t>w terminie 30 dni od daty dostarczenia faktury do siedziby Zamawiającego (Wydział Obrotu</w:t>
      </w:r>
      <w:r>
        <w:rPr>
          <w:rFonts w:ascii="Arial" w:hAnsi="Arial" w:cs="Arial"/>
        </w:rPr>
        <w:br/>
        <w:t xml:space="preserve">      Nieruchomościami, pokój 407).</w:t>
      </w:r>
    </w:p>
    <w:p w:rsidR="008667FE" w:rsidRDefault="008667FE" w:rsidP="008667FE">
      <w:pPr>
        <w:numPr>
          <w:ilvl w:val="0"/>
          <w:numId w:val="12"/>
        </w:numPr>
        <w:ind w:hanging="720"/>
        <w:jc w:val="both"/>
        <w:rPr>
          <w:rFonts w:ascii="Arial" w:hAnsi="Arial" w:cs="Arial"/>
        </w:rPr>
      </w:pPr>
      <w:r w:rsidRPr="00152005">
        <w:rPr>
          <w:rFonts w:ascii="Arial" w:hAnsi="Arial" w:cs="Arial"/>
        </w:rPr>
        <w:t xml:space="preserve">Zamawiający jest płatnikiem podatku VAT, w związku z czym kwota wymieniona w § 7 </w:t>
      </w:r>
      <w:proofErr w:type="spellStart"/>
      <w:r w:rsidRPr="00152005">
        <w:rPr>
          <w:rFonts w:ascii="Arial" w:hAnsi="Arial" w:cs="Arial"/>
        </w:rPr>
        <w:t>pkt</w:t>
      </w:r>
      <w:proofErr w:type="spellEnd"/>
      <w:r w:rsidRPr="00152005">
        <w:rPr>
          <w:rFonts w:ascii="Arial" w:hAnsi="Arial" w:cs="Arial"/>
        </w:rPr>
        <w:t xml:space="preserve"> 1 zawiera podatek VAT w wysokości obowiązującej na dzień wystawienia faktury.</w:t>
      </w:r>
    </w:p>
    <w:p w:rsidR="008667FE" w:rsidRDefault="008667FE" w:rsidP="008667FE">
      <w:pPr>
        <w:numPr>
          <w:ilvl w:val="0"/>
          <w:numId w:val="12"/>
        </w:numPr>
        <w:ind w:hanging="720"/>
        <w:jc w:val="both"/>
        <w:rPr>
          <w:rFonts w:ascii="Arial" w:hAnsi="Arial" w:cs="Arial"/>
        </w:rPr>
      </w:pPr>
      <w:r w:rsidRPr="00152005">
        <w:rPr>
          <w:rFonts w:ascii="Arial" w:hAnsi="Arial" w:cs="Arial"/>
        </w:rPr>
        <w:t xml:space="preserve">Zamawiający nie jest zobowiązany do złożenia zamówienia na całą kwotę wymienioną w umowie. </w:t>
      </w:r>
    </w:p>
    <w:p w:rsidR="008667FE" w:rsidRDefault="008667FE" w:rsidP="008667FE">
      <w:pPr>
        <w:numPr>
          <w:ilvl w:val="0"/>
          <w:numId w:val="12"/>
        </w:numPr>
        <w:ind w:hanging="720"/>
        <w:jc w:val="both"/>
        <w:rPr>
          <w:rFonts w:ascii="Arial" w:hAnsi="Arial" w:cs="Arial"/>
        </w:rPr>
      </w:pPr>
      <w:r w:rsidRPr="00152005">
        <w:rPr>
          <w:rFonts w:ascii="Arial" w:hAnsi="Arial" w:cs="Arial"/>
        </w:rPr>
        <w:t xml:space="preserve">Kwota, o której mowa w </w:t>
      </w:r>
      <w:proofErr w:type="spellStart"/>
      <w:r w:rsidRPr="00152005">
        <w:rPr>
          <w:rFonts w:ascii="Arial" w:hAnsi="Arial" w:cs="Arial"/>
        </w:rPr>
        <w:t>pkt</w:t>
      </w:r>
      <w:proofErr w:type="spellEnd"/>
      <w:r w:rsidRPr="00152005">
        <w:rPr>
          <w:rFonts w:ascii="Arial" w:hAnsi="Arial" w:cs="Arial"/>
        </w:rPr>
        <w:t xml:space="preserve"> 1, obejmuje wszelkie koszty i czynności Wykonawcy związane z realizacją przedmiotu umowy i nie będzie podlegać waloryzacji. </w:t>
      </w:r>
    </w:p>
    <w:p w:rsidR="008667FE" w:rsidRPr="00152005" w:rsidRDefault="008667FE" w:rsidP="008667FE">
      <w:pPr>
        <w:numPr>
          <w:ilvl w:val="0"/>
          <w:numId w:val="12"/>
        </w:numPr>
        <w:ind w:hanging="720"/>
        <w:jc w:val="both"/>
        <w:rPr>
          <w:rFonts w:ascii="Arial" w:hAnsi="Arial" w:cs="Arial"/>
        </w:rPr>
      </w:pPr>
      <w:r w:rsidRPr="00152005">
        <w:rPr>
          <w:rFonts w:ascii="Arial" w:hAnsi="Arial" w:cs="Arial"/>
        </w:rPr>
        <w:t>Nr identyfikacyjny NIP Zamawiającego –  6482743351</w:t>
      </w:r>
    </w:p>
    <w:p w:rsidR="008667FE" w:rsidRPr="00CF51A4" w:rsidRDefault="008667FE" w:rsidP="008667FE">
      <w:pPr>
        <w:spacing w:after="240"/>
        <w:ind w:left="720"/>
        <w:rPr>
          <w:rFonts w:ascii="Arial" w:hAnsi="Arial" w:cs="Arial"/>
        </w:rPr>
      </w:pPr>
      <w:r>
        <w:rPr>
          <w:rFonts w:ascii="Arial" w:hAnsi="Arial" w:cs="Arial"/>
        </w:rPr>
        <w:t>Nr identyfikacyjny NIP Wykonawcy       –  ………………………</w:t>
      </w:r>
    </w:p>
    <w:p w:rsidR="008667FE" w:rsidRDefault="008667FE" w:rsidP="008667FE">
      <w:pPr>
        <w:pStyle w:val="Tekstpodstawowywcity"/>
        <w:spacing w:after="240"/>
        <w:ind w:left="0"/>
        <w:rPr>
          <w:rFonts w:ascii="Arial" w:hAnsi="Arial" w:cs="Arial"/>
        </w:rPr>
      </w:pPr>
      <w:r>
        <w:rPr>
          <w:rFonts w:ascii="Arial" w:hAnsi="Arial" w:cs="Arial"/>
          <w:b/>
          <w:bCs/>
          <w:sz w:val="20"/>
          <w:szCs w:val="20"/>
        </w:rPr>
        <w:t xml:space="preserve">                                                                     </w:t>
      </w:r>
      <w:r>
        <w:rPr>
          <w:rFonts w:ascii="Arial" w:hAnsi="Arial" w:cs="Arial"/>
          <w:b/>
          <w:bCs/>
          <w:sz w:val="20"/>
          <w:szCs w:val="20"/>
          <w:lang w:val="pl-PL"/>
        </w:rPr>
        <w:tab/>
        <w:t xml:space="preserve">          </w:t>
      </w:r>
      <w:r>
        <w:rPr>
          <w:rFonts w:ascii="Arial" w:hAnsi="Arial" w:cs="Arial"/>
          <w:b/>
          <w:bCs/>
          <w:sz w:val="20"/>
          <w:szCs w:val="20"/>
        </w:rPr>
        <w:t xml:space="preserve"> §8</w:t>
      </w:r>
    </w:p>
    <w:p w:rsidR="008667FE" w:rsidRDefault="008667FE" w:rsidP="008667FE">
      <w:pPr>
        <w:rPr>
          <w:rFonts w:ascii="Arial" w:hAnsi="Arial" w:cs="Arial"/>
        </w:rPr>
      </w:pPr>
      <w:r>
        <w:rPr>
          <w:rFonts w:ascii="Arial" w:hAnsi="Arial" w:cs="Arial"/>
        </w:rPr>
        <w:t>1.     Ze strony Wykonawcy, wskazuje się do realizacji przedmiotu umowy:</w:t>
      </w:r>
    </w:p>
    <w:p w:rsidR="008667FE" w:rsidRDefault="008667FE" w:rsidP="008667FE">
      <w:pPr>
        <w:rPr>
          <w:rFonts w:ascii="Arial" w:hAnsi="Arial" w:cs="Arial"/>
        </w:rPr>
      </w:pPr>
      <w:r>
        <w:rPr>
          <w:rFonts w:ascii="Arial" w:hAnsi="Arial" w:cs="Arial"/>
        </w:rPr>
        <w:t xml:space="preserve">        osoby, które będą uczestniczyć w wykonywaniu zamówienia: </w:t>
      </w:r>
    </w:p>
    <w:p w:rsidR="008667FE" w:rsidRPr="007A6142" w:rsidRDefault="008667FE" w:rsidP="008667FE">
      <w:pPr>
        <w:tabs>
          <w:tab w:val="left" w:pos="2268"/>
          <w:tab w:val="right" w:leader="dot" w:pos="6804"/>
        </w:tabs>
        <w:rPr>
          <w:rFonts w:ascii="Arial" w:hAnsi="Arial" w:cs="Arial"/>
        </w:rPr>
      </w:pPr>
      <w:r>
        <w:rPr>
          <w:rFonts w:ascii="Arial" w:hAnsi="Arial" w:cs="Arial"/>
        </w:rPr>
        <w:t xml:space="preserve">            - </w:t>
      </w:r>
      <w:r w:rsidRPr="007A6142">
        <w:rPr>
          <w:rFonts w:ascii="Arial" w:hAnsi="Arial" w:cs="Arial"/>
        </w:rPr>
        <w:t xml:space="preserve">............................. </w:t>
      </w:r>
    </w:p>
    <w:p w:rsidR="008667FE" w:rsidRDefault="008667FE" w:rsidP="008667FE">
      <w:pPr>
        <w:tabs>
          <w:tab w:val="left" w:pos="2268"/>
          <w:tab w:val="right" w:leader="dot" w:pos="6804"/>
        </w:tabs>
        <w:rPr>
          <w:rFonts w:ascii="Arial" w:hAnsi="Arial" w:cs="Arial"/>
        </w:rPr>
      </w:pPr>
      <w:r w:rsidRPr="007A6142">
        <w:rPr>
          <w:rFonts w:ascii="Arial" w:hAnsi="Arial" w:cs="Arial"/>
        </w:rPr>
        <w:t xml:space="preserve">            - ............................. </w:t>
      </w:r>
    </w:p>
    <w:p w:rsidR="008667FE" w:rsidRDefault="008667FE" w:rsidP="008667FE">
      <w:pPr>
        <w:tabs>
          <w:tab w:val="left" w:pos="2268"/>
          <w:tab w:val="right" w:leader="dot" w:pos="6804"/>
        </w:tabs>
        <w:rPr>
          <w:rFonts w:ascii="Arial" w:hAnsi="Arial" w:cs="Arial"/>
        </w:rPr>
      </w:pPr>
      <w:r>
        <w:rPr>
          <w:rFonts w:ascii="Arial" w:hAnsi="Arial" w:cs="Arial"/>
        </w:rPr>
        <w:t xml:space="preserve">        Nie dopuszcza się rozszerzenia listy osób,  które będą uczestniczyć w wykonywaniu zamówienia bez zgody</w:t>
      </w:r>
      <w:r>
        <w:rPr>
          <w:rFonts w:ascii="Arial" w:hAnsi="Arial" w:cs="Arial"/>
        </w:rPr>
        <w:br/>
        <w:t xml:space="preserve">        Zamawiającego. </w:t>
      </w:r>
    </w:p>
    <w:p w:rsidR="008667FE" w:rsidRDefault="008667FE" w:rsidP="008667FE">
      <w:pPr>
        <w:pStyle w:val="Tekstpodstawowy21"/>
        <w:spacing w:after="0" w:line="240" w:lineRule="auto"/>
        <w:ind w:right="72"/>
        <w:jc w:val="both"/>
        <w:rPr>
          <w:rFonts w:ascii="Arial" w:hAnsi="Arial" w:cs="Arial"/>
        </w:rPr>
      </w:pPr>
      <w:r>
        <w:rPr>
          <w:rFonts w:ascii="Arial" w:hAnsi="Arial" w:cs="Arial"/>
        </w:rPr>
        <w:t>2.     Wykonawca będzie realizował przedmiot umowy wyłącznie siłami własnymi chyba, że powierzy wykonywanie</w:t>
      </w:r>
      <w:r>
        <w:rPr>
          <w:rFonts w:ascii="Arial" w:hAnsi="Arial" w:cs="Arial"/>
        </w:rPr>
        <w:br/>
        <w:t xml:space="preserve">        części umowy n/w Podwykonawcom w następującym zakresie:</w:t>
      </w:r>
    </w:p>
    <w:p w:rsidR="008667FE" w:rsidRDefault="008667FE" w:rsidP="008667FE">
      <w:pPr>
        <w:pStyle w:val="Tekstpodstawowywcity"/>
        <w:ind w:left="360"/>
        <w:jc w:val="both"/>
        <w:rPr>
          <w:rFonts w:ascii="Arial" w:hAnsi="Arial" w:cs="Arial"/>
          <w:sz w:val="20"/>
          <w:szCs w:val="20"/>
          <w:lang w:val="pl-PL"/>
        </w:rPr>
      </w:pPr>
      <w:r>
        <w:rPr>
          <w:rFonts w:ascii="Arial" w:hAnsi="Arial" w:cs="Arial"/>
          <w:sz w:val="20"/>
          <w:szCs w:val="20"/>
          <w:lang w:val="pl-PL"/>
        </w:rPr>
        <w:t xml:space="preserve">  </w:t>
      </w:r>
      <w:r>
        <w:rPr>
          <w:rFonts w:ascii="Arial" w:hAnsi="Arial" w:cs="Arial"/>
          <w:sz w:val="20"/>
          <w:szCs w:val="20"/>
        </w:rPr>
        <w:t>...............................................................................................................................................................</w:t>
      </w:r>
    </w:p>
    <w:p w:rsidR="008667FE" w:rsidRDefault="008667FE" w:rsidP="008667FE">
      <w:pPr>
        <w:pStyle w:val="Tekstpodstawowywcity"/>
        <w:ind w:left="0"/>
        <w:jc w:val="both"/>
        <w:rPr>
          <w:rFonts w:ascii="Arial" w:hAnsi="Arial" w:cs="Arial"/>
          <w:sz w:val="20"/>
          <w:szCs w:val="20"/>
          <w:lang w:val="pl-PL"/>
        </w:rPr>
      </w:pPr>
      <w:r>
        <w:rPr>
          <w:rFonts w:ascii="Arial" w:hAnsi="Arial" w:cs="Arial"/>
          <w:sz w:val="20"/>
          <w:szCs w:val="20"/>
          <w:lang w:val="pl-PL"/>
        </w:rPr>
        <w:t xml:space="preserve">3.   </w:t>
      </w:r>
      <w:r>
        <w:rPr>
          <w:rFonts w:ascii="Arial" w:hAnsi="Arial" w:cs="Arial"/>
          <w:sz w:val="20"/>
          <w:szCs w:val="20"/>
        </w:rPr>
        <w:t>W przypadku zmiany lub rezygnacji z Podwykonawcy, a jest</w:t>
      </w:r>
      <w:r>
        <w:rPr>
          <w:rFonts w:ascii="Arial" w:hAnsi="Arial" w:cs="Arial"/>
          <w:sz w:val="20"/>
          <w:szCs w:val="20"/>
          <w:lang w:val="pl-PL"/>
        </w:rPr>
        <w:t>/był</w:t>
      </w:r>
      <w:r>
        <w:rPr>
          <w:rFonts w:ascii="Arial" w:hAnsi="Arial" w:cs="Arial"/>
          <w:sz w:val="20"/>
          <w:szCs w:val="20"/>
        </w:rPr>
        <w:t xml:space="preserve"> to podmiot, n</w:t>
      </w:r>
      <w:r>
        <w:rPr>
          <w:rFonts w:ascii="Arial" w:hAnsi="Arial" w:cs="Arial"/>
          <w:sz w:val="20"/>
          <w:szCs w:val="20"/>
          <w:lang w:val="pl-PL"/>
        </w:rPr>
        <w:t>a</w:t>
      </w:r>
      <w:r>
        <w:rPr>
          <w:rFonts w:ascii="Arial" w:hAnsi="Arial" w:cs="Arial"/>
          <w:sz w:val="20"/>
          <w:szCs w:val="20"/>
        </w:rPr>
        <w:t xml:space="preserve"> którego zasoby powoływał się</w:t>
      </w:r>
      <w:r>
        <w:rPr>
          <w:rFonts w:ascii="Arial" w:hAnsi="Arial" w:cs="Arial"/>
          <w:sz w:val="20"/>
          <w:szCs w:val="20"/>
          <w:lang w:val="pl-PL"/>
        </w:rPr>
        <w:br/>
        <w:t xml:space="preserve">    </w:t>
      </w:r>
      <w:r>
        <w:rPr>
          <w:rFonts w:ascii="Arial" w:hAnsi="Arial" w:cs="Arial"/>
          <w:sz w:val="20"/>
          <w:szCs w:val="20"/>
        </w:rPr>
        <w:t xml:space="preserve">   Wykonawca na zasadach określonych w art. 22a </w:t>
      </w:r>
      <w:r>
        <w:rPr>
          <w:rFonts w:ascii="Arial" w:hAnsi="Arial" w:cs="Arial"/>
          <w:sz w:val="20"/>
          <w:szCs w:val="20"/>
          <w:lang w:val="pl-PL"/>
        </w:rPr>
        <w:t>P</w:t>
      </w:r>
      <w:r>
        <w:rPr>
          <w:rFonts w:ascii="Arial" w:hAnsi="Arial" w:cs="Arial"/>
          <w:sz w:val="20"/>
          <w:szCs w:val="20"/>
        </w:rPr>
        <w:t>.</w:t>
      </w:r>
      <w:proofErr w:type="spellStart"/>
      <w:r>
        <w:rPr>
          <w:rFonts w:ascii="Arial" w:hAnsi="Arial" w:cs="Arial"/>
          <w:sz w:val="20"/>
          <w:szCs w:val="20"/>
        </w:rPr>
        <w:t>z.p</w:t>
      </w:r>
      <w:proofErr w:type="spellEnd"/>
      <w:r>
        <w:rPr>
          <w:rFonts w:ascii="Arial" w:hAnsi="Arial" w:cs="Arial"/>
          <w:sz w:val="20"/>
          <w:szCs w:val="20"/>
        </w:rPr>
        <w:t xml:space="preserve">. w celu wskazania spełniania warunków udziału </w:t>
      </w:r>
      <w:r>
        <w:rPr>
          <w:rFonts w:ascii="Arial" w:hAnsi="Arial" w:cs="Arial"/>
          <w:sz w:val="20"/>
          <w:szCs w:val="20"/>
          <w:lang w:val="pl-PL"/>
        </w:rPr>
        <w:br/>
        <w:t xml:space="preserve">       </w:t>
      </w:r>
      <w:r>
        <w:rPr>
          <w:rFonts w:ascii="Arial" w:hAnsi="Arial" w:cs="Arial"/>
          <w:sz w:val="20"/>
          <w:szCs w:val="20"/>
        </w:rPr>
        <w:t xml:space="preserve">w postępowaniu, o których mowa w art. 22 ust. 1 </w:t>
      </w:r>
      <w:r>
        <w:rPr>
          <w:rFonts w:ascii="Arial" w:hAnsi="Arial" w:cs="Arial"/>
          <w:sz w:val="20"/>
          <w:szCs w:val="20"/>
          <w:lang w:val="pl-PL"/>
        </w:rPr>
        <w:t>P</w:t>
      </w:r>
      <w:r>
        <w:rPr>
          <w:rFonts w:ascii="Arial" w:hAnsi="Arial" w:cs="Arial"/>
          <w:sz w:val="20"/>
          <w:szCs w:val="20"/>
        </w:rPr>
        <w:t>.</w:t>
      </w:r>
      <w:proofErr w:type="spellStart"/>
      <w:r>
        <w:rPr>
          <w:rFonts w:ascii="Arial" w:hAnsi="Arial" w:cs="Arial"/>
          <w:sz w:val="20"/>
          <w:szCs w:val="20"/>
        </w:rPr>
        <w:t>z.p</w:t>
      </w:r>
      <w:proofErr w:type="spellEnd"/>
      <w:r>
        <w:rPr>
          <w:rFonts w:ascii="Arial" w:hAnsi="Arial" w:cs="Arial"/>
          <w:sz w:val="20"/>
          <w:szCs w:val="20"/>
        </w:rPr>
        <w:t>., Wykonawca jest zobowiązany wykazać</w:t>
      </w:r>
      <w:r>
        <w:rPr>
          <w:rFonts w:ascii="Arial" w:hAnsi="Arial" w:cs="Arial"/>
          <w:sz w:val="20"/>
          <w:szCs w:val="20"/>
          <w:lang w:val="pl-PL"/>
        </w:rPr>
        <w:br/>
        <w:t xml:space="preserve">       </w:t>
      </w:r>
      <w:r>
        <w:rPr>
          <w:rFonts w:ascii="Arial" w:hAnsi="Arial" w:cs="Arial"/>
          <w:sz w:val="20"/>
          <w:szCs w:val="20"/>
        </w:rPr>
        <w:t>Zamawiającemu, iż proponowany Podwykonawca lub Wykonawca samodzielnie spełnia je w stopniu nie</w:t>
      </w:r>
      <w:r>
        <w:rPr>
          <w:rFonts w:ascii="Arial" w:hAnsi="Arial" w:cs="Arial"/>
          <w:sz w:val="20"/>
          <w:szCs w:val="20"/>
          <w:lang w:val="pl-PL"/>
        </w:rPr>
        <w:br/>
        <w:t xml:space="preserve">      </w:t>
      </w:r>
      <w:r>
        <w:rPr>
          <w:rFonts w:ascii="Arial" w:hAnsi="Arial" w:cs="Arial"/>
          <w:sz w:val="20"/>
          <w:szCs w:val="20"/>
        </w:rPr>
        <w:t xml:space="preserve"> mniejszym niż wymagany w trakcie postępowania o udzielenie zamówienia.</w:t>
      </w:r>
    </w:p>
    <w:p w:rsidR="008667FE" w:rsidRDefault="008667FE" w:rsidP="008667FE">
      <w:pPr>
        <w:pStyle w:val="Tekstpodstawowywcity"/>
        <w:ind w:left="0"/>
        <w:jc w:val="both"/>
        <w:rPr>
          <w:rFonts w:ascii="Arial" w:hAnsi="Arial" w:cs="Arial"/>
          <w:b/>
          <w:bCs/>
          <w:sz w:val="20"/>
          <w:szCs w:val="20"/>
        </w:rPr>
      </w:pPr>
      <w:r>
        <w:rPr>
          <w:rFonts w:ascii="Arial" w:hAnsi="Arial" w:cs="Arial"/>
          <w:sz w:val="20"/>
          <w:szCs w:val="20"/>
          <w:lang w:val="pl-PL"/>
        </w:rPr>
        <w:t>4.   </w:t>
      </w:r>
      <w:r>
        <w:rPr>
          <w:rFonts w:ascii="Arial" w:hAnsi="Arial" w:cs="Arial"/>
          <w:sz w:val="20"/>
          <w:szCs w:val="20"/>
        </w:rPr>
        <w:t>Wykonawca ponosi odpowiedzialność za działania lub zaniechani</w:t>
      </w:r>
      <w:r>
        <w:rPr>
          <w:rFonts w:ascii="Arial" w:hAnsi="Arial" w:cs="Arial"/>
          <w:sz w:val="20"/>
          <w:szCs w:val="20"/>
          <w:lang w:val="pl-PL"/>
        </w:rPr>
        <w:t>a</w:t>
      </w:r>
      <w:r>
        <w:rPr>
          <w:rFonts w:ascii="Arial" w:hAnsi="Arial" w:cs="Arial"/>
        </w:rPr>
        <w:t xml:space="preserve"> </w:t>
      </w:r>
      <w:r>
        <w:rPr>
          <w:rFonts w:ascii="Arial" w:hAnsi="Arial" w:cs="Arial"/>
          <w:sz w:val="20"/>
          <w:szCs w:val="20"/>
        </w:rPr>
        <w:t>osób trzecich, którymi się posługuje przy</w:t>
      </w:r>
      <w:r>
        <w:rPr>
          <w:rFonts w:ascii="Arial" w:hAnsi="Arial" w:cs="Arial"/>
          <w:sz w:val="20"/>
          <w:szCs w:val="20"/>
          <w:lang w:val="pl-PL"/>
        </w:rPr>
        <w:br/>
        <w:t xml:space="preserve">     </w:t>
      </w:r>
      <w:r>
        <w:rPr>
          <w:rFonts w:ascii="Arial" w:hAnsi="Arial" w:cs="Arial"/>
          <w:sz w:val="20"/>
          <w:szCs w:val="20"/>
        </w:rPr>
        <w:t xml:space="preserve"> </w:t>
      </w:r>
      <w:r>
        <w:rPr>
          <w:rFonts w:ascii="Arial" w:hAnsi="Arial" w:cs="Arial"/>
          <w:sz w:val="20"/>
          <w:szCs w:val="20"/>
          <w:lang w:val="pl-PL"/>
        </w:rPr>
        <w:t> </w:t>
      </w:r>
      <w:r>
        <w:rPr>
          <w:rFonts w:ascii="Arial" w:hAnsi="Arial" w:cs="Arial"/>
          <w:sz w:val="20"/>
          <w:szCs w:val="20"/>
        </w:rPr>
        <w:t>wykonywaniu umowy, tak jak za własne</w:t>
      </w:r>
      <w:r>
        <w:rPr>
          <w:rFonts w:ascii="Arial" w:hAnsi="Arial" w:cs="Arial"/>
          <w:sz w:val="20"/>
          <w:szCs w:val="20"/>
          <w:lang w:val="pl-PL"/>
        </w:rPr>
        <w:t>.</w:t>
      </w:r>
    </w:p>
    <w:p w:rsidR="008667FE" w:rsidRDefault="008667FE" w:rsidP="008667FE">
      <w:pPr>
        <w:rPr>
          <w:rFonts w:ascii="Arial" w:hAnsi="Arial" w:cs="Arial"/>
          <w:b/>
          <w:bCs/>
        </w:rPr>
      </w:pPr>
    </w:p>
    <w:p w:rsidR="008667FE" w:rsidRDefault="008667FE" w:rsidP="008667FE">
      <w:pPr>
        <w:pStyle w:val="Tekstpodstawowywcity"/>
        <w:spacing w:after="240"/>
        <w:ind w:left="0"/>
        <w:jc w:val="center"/>
        <w:rPr>
          <w:rFonts w:ascii="Arial" w:hAnsi="Arial" w:cs="Arial"/>
          <w:sz w:val="20"/>
          <w:szCs w:val="20"/>
        </w:rPr>
      </w:pPr>
      <w:r>
        <w:rPr>
          <w:rFonts w:ascii="Arial" w:hAnsi="Arial" w:cs="Arial"/>
          <w:b/>
          <w:bCs/>
          <w:sz w:val="20"/>
          <w:szCs w:val="20"/>
        </w:rPr>
        <w:t>§9</w:t>
      </w:r>
    </w:p>
    <w:p w:rsidR="008667FE" w:rsidRDefault="008667FE" w:rsidP="008667FE">
      <w:pPr>
        <w:pStyle w:val="Tekstpodstawowywcity"/>
        <w:spacing w:after="240"/>
        <w:ind w:left="0" w:right="74" w:firstLine="567"/>
        <w:jc w:val="both"/>
        <w:rPr>
          <w:rFonts w:ascii="Arial" w:hAnsi="Arial" w:cs="Arial"/>
          <w:b/>
          <w:bCs/>
          <w:sz w:val="20"/>
          <w:szCs w:val="20"/>
        </w:rPr>
      </w:pPr>
      <w:r>
        <w:rPr>
          <w:rFonts w:ascii="Arial" w:hAnsi="Arial" w:cs="Arial"/>
          <w:sz w:val="20"/>
          <w:szCs w:val="20"/>
        </w:rPr>
        <w:t>W zakresie wzajemnego współdziałania przy realizacji przedmiotu umowy strony zobowiązują się działać</w:t>
      </w:r>
      <w:r>
        <w:rPr>
          <w:rFonts w:ascii="Arial" w:hAnsi="Arial" w:cs="Arial"/>
          <w:sz w:val="20"/>
          <w:szCs w:val="20"/>
          <w:lang w:val="pl-PL"/>
        </w:rPr>
        <w:br/>
        <w:t xml:space="preserve">        </w:t>
      </w:r>
      <w:r>
        <w:rPr>
          <w:rFonts w:ascii="Arial" w:hAnsi="Arial" w:cs="Arial"/>
          <w:sz w:val="20"/>
          <w:szCs w:val="20"/>
        </w:rPr>
        <w:t xml:space="preserve"> niezwłocznie, przestrzegając obowiązujących przepisów prawa i ustalonych zwyczajów.</w:t>
      </w:r>
    </w:p>
    <w:p w:rsidR="008667FE" w:rsidRDefault="008667FE" w:rsidP="008667FE">
      <w:pPr>
        <w:pStyle w:val="Tekstpodstawowywcity"/>
        <w:spacing w:after="240"/>
        <w:ind w:left="0"/>
        <w:jc w:val="center"/>
        <w:rPr>
          <w:rFonts w:ascii="Arial" w:hAnsi="Arial" w:cs="Arial"/>
          <w:sz w:val="20"/>
          <w:szCs w:val="20"/>
        </w:rPr>
      </w:pPr>
      <w:r>
        <w:rPr>
          <w:rFonts w:ascii="Arial" w:hAnsi="Arial" w:cs="Arial"/>
          <w:b/>
          <w:bCs/>
          <w:sz w:val="20"/>
          <w:szCs w:val="20"/>
        </w:rPr>
        <w:t>§10</w:t>
      </w:r>
    </w:p>
    <w:p w:rsidR="008667FE" w:rsidRDefault="008667FE" w:rsidP="008667FE">
      <w:pPr>
        <w:pStyle w:val="Tekstpodstawowywcity"/>
        <w:numPr>
          <w:ilvl w:val="0"/>
          <w:numId w:val="9"/>
        </w:numPr>
        <w:ind w:right="72" w:hanging="720"/>
        <w:jc w:val="both"/>
        <w:rPr>
          <w:rFonts w:ascii="Arial" w:hAnsi="Arial" w:cs="Arial"/>
          <w:sz w:val="20"/>
          <w:szCs w:val="20"/>
        </w:rPr>
      </w:pPr>
      <w:r>
        <w:rPr>
          <w:rFonts w:ascii="Arial" w:hAnsi="Arial" w:cs="Arial"/>
          <w:sz w:val="20"/>
          <w:szCs w:val="20"/>
        </w:rPr>
        <w:t xml:space="preserve">Należne Wykonawcy wynagrodzenie płatne będzie w częściach w oparciu o obustronnie podpisane protokoły zdawczo-odbiorcze części przedmiotu umowy i faktury częściowe zgodnie z § 7 </w:t>
      </w:r>
      <w:proofErr w:type="spellStart"/>
      <w:r>
        <w:rPr>
          <w:rFonts w:ascii="Arial" w:hAnsi="Arial" w:cs="Arial"/>
          <w:sz w:val="20"/>
          <w:szCs w:val="20"/>
        </w:rPr>
        <w:t>pkt</w:t>
      </w:r>
      <w:proofErr w:type="spellEnd"/>
      <w:r>
        <w:rPr>
          <w:rFonts w:ascii="Arial" w:hAnsi="Arial" w:cs="Arial"/>
          <w:sz w:val="20"/>
          <w:szCs w:val="20"/>
        </w:rPr>
        <w:t xml:space="preserve"> 2 niniejszej umowy.</w:t>
      </w:r>
    </w:p>
    <w:p w:rsidR="008667FE" w:rsidRDefault="008667FE" w:rsidP="008667FE">
      <w:pPr>
        <w:pStyle w:val="Tekstpodstawowywcity"/>
        <w:numPr>
          <w:ilvl w:val="0"/>
          <w:numId w:val="9"/>
        </w:numPr>
        <w:ind w:right="72" w:hanging="720"/>
        <w:jc w:val="both"/>
        <w:rPr>
          <w:rFonts w:ascii="Arial" w:hAnsi="Arial" w:cs="Arial"/>
          <w:sz w:val="20"/>
          <w:szCs w:val="20"/>
        </w:rPr>
      </w:pPr>
      <w:r>
        <w:rPr>
          <w:rFonts w:ascii="Arial" w:hAnsi="Arial" w:cs="Arial"/>
          <w:sz w:val="20"/>
          <w:szCs w:val="20"/>
        </w:rPr>
        <w:t xml:space="preserve">W przypadku, gdy zlecenie obejmuje wykonanie dwóch lub więcej zadań dotyczących tej samej nieruchomości, cenę stanowi najwyższa cena jednego z poszczególnych rodzajów zleconych zadań, termin wykonania zaś zadania – najdłuższy z terminów wykonania </w:t>
      </w:r>
      <w:r>
        <w:rPr>
          <w:rFonts w:ascii="Arial" w:hAnsi="Arial" w:cs="Arial"/>
          <w:sz w:val="20"/>
          <w:szCs w:val="20"/>
          <w:lang w:val="pl-PL"/>
        </w:rPr>
        <w:t>tych zadań</w:t>
      </w:r>
      <w:r>
        <w:rPr>
          <w:rFonts w:ascii="Arial" w:hAnsi="Arial" w:cs="Arial"/>
          <w:sz w:val="20"/>
          <w:szCs w:val="20"/>
        </w:rPr>
        <w:t>.</w:t>
      </w:r>
    </w:p>
    <w:p w:rsidR="008667FE" w:rsidRDefault="008667FE" w:rsidP="008667FE">
      <w:pPr>
        <w:pStyle w:val="Tekstpodstawowywcity"/>
        <w:numPr>
          <w:ilvl w:val="0"/>
          <w:numId w:val="9"/>
        </w:numPr>
        <w:ind w:right="72" w:hanging="720"/>
        <w:jc w:val="both"/>
        <w:rPr>
          <w:rFonts w:ascii="Arial" w:hAnsi="Arial" w:cs="Arial"/>
          <w:sz w:val="20"/>
          <w:szCs w:val="20"/>
        </w:rPr>
      </w:pPr>
      <w:r>
        <w:rPr>
          <w:rFonts w:ascii="Arial" w:hAnsi="Arial" w:cs="Arial"/>
          <w:sz w:val="20"/>
          <w:szCs w:val="20"/>
        </w:rPr>
        <w:t xml:space="preserve">Wykonawca wystawiać będzie faktury częściowe w ciągu 7 dni od dnia podpisania przez obie strony protokołu odbioru części przedmiotu umowy. </w:t>
      </w:r>
    </w:p>
    <w:p w:rsidR="008667FE" w:rsidRDefault="008667FE" w:rsidP="008667FE">
      <w:pPr>
        <w:pStyle w:val="Tekstpodstawowywcity"/>
        <w:numPr>
          <w:ilvl w:val="0"/>
          <w:numId w:val="9"/>
        </w:numPr>
        <w:ind w:right="72" w:hanging="720"/>
        <w:jc w:val="both"/>
        <w:rPr>
          <w:rFonts w:ascii="Arial" w:hAnsi="Arial" w:cs="Arial"/>
          <w:b/>
          <w:bCs/>
          <w:sz w:val="20"/>
          <w:szCs w:val="20"/>
        </w:rPr>
      </w:pPr>
      <w:r>
        <w:rPr>
          <w:rFonts w:ascii="Arial" w:hAnsi="Arial" w:cs="Arial"/>
          <w:sz w:val="20"/>
          <w:szCs w:val="20"/>
        </w:rPr>
        <w:t>Faktury VAT należy wystawić w 2 egz. na Miasto Zabrze, ul. Powstańców Śl. 5-7, 41-800 Zabrze jako płatnika.</w:t>
      </w:r>
    </w:p>
    <w:p w:rsidR="008667FE" w:rsidRDefault="008667FE" w:rsidP="008667FE">
      <w:pPr>
        <w:pStyle w:val="Tekstpodstawowywcity"/>
        <w:ind w:left="0"/>
        <w:jc w:val="center"/>
        <w:rPr>
          <w:rFonts w:ascii="Arial" w:hAnsi="Arial" w:cs="Arial"/>
          <w:b/>
          <w:bCs/>
          <w:sz w:val="20"/>
          <w:szCs w:val="20"/>
          <w:lang w:val="pl-PL"/>
        </w:rPr>
      </w:pPr>
      <w:r>
        <w:rPr>
          <w:rFonts w:ascii="Arial" w:hAnsi="Arial" w:cs="Arial"/>
          <w:b/>
          <w:bCs/>
          <w:sz w:val="20"/>
          <w:szCs w:val="20"/>
        </w:rPr>
        <w:lastRenderedPageBreak/>
        <w:t>§</w:t>
      </w:r>
      <w:r>
        <w:rPr>
          <w:rFonts w:ascii="Arial" w:hAnsi="Arial" w:cs="Arial"/>
          <w:b/>
          <w:bCs/>
          <w:sz w:val="20"/>
          <w:szCs w:val="20"/>
          <w:lang w:val="pl-PL"/>
        </w:rPr>
        <w:t>11</w:t>
      </w:r>
    </w:p>
    <w:p w:rsidR="008667FE" w:rsidRDefault="008667FE" w:rsidP="008667FE">
      <w:pPr>
        <w:pStyle w:val="Tekstpodstawowywcity"/>
        <w:ind w:left="0"/>
        <w:jc w:val="center"/>
        <w:rPr>
          <w:rFonts w:ascii="Arial" w:hAnsi="Arial" w:cs="Arial"/>
          <w:b/>
          <w:bCs/>
          <w:sz w:val="20"/>
          <w:szCs w:val="20"/>
          <w:lang w:val="pl-PL"/>
        </w:rPr>
      </w:pPr>
    </w:p>
    <w:p w:rsidR="008667FE" w:rsidRDefault="008667FE" w:rsidP="008667FE">
      <w:pPr>
        <w:pStyle w:val="Tekstpodstawowywcity"/>
        <w:numPr>
          <w:ilvl w:val="0"/>
          <w:numId w:val="5"/>
        </w:numPr>
        <w:ind w:left="360"/>
        <w:jc w:val="both"/>
        <w:rPr>
          <w:rFonts w:ascii="Arial" w:hAnsi="Arial" w:cs="Arial"/>
          <w:bCs/>
          <w:sz w:val="20"/>
          <w:szCs w:val="20"/>
          <w:lang w:val="pl-PL"/>
        </w:rPr>
      </w:pPr>
      <w:r>
        <w:rPr>
          <w:rFonts w:ascii="Arial" w:hAnsi="Arial" w:cs="Arial"/>
          <w:bCs/>
          <w:sz w:val="20"/>
          <w:szCs w:val="20"/>
        </w:rPr>
        <w:t>Zabezpieczenie należytego wykonania umowy</w:t>
      </w:r>
      <w:r>
        <w:rPr>
          <w:rFonts w:ascii="Arial" w:hAnsi="Arial" w:cs="Arial"/>
          <w:bCs/>
          <w:sz w:val="20"/>
          <w:szCs w:val="20"/>
          <w:lang w:val="pl-PL"/>
        </w:rPr>
        <w:t xml:space="preserve"> </w:t>
      </w:r>
      <w:r>
        <w:rPr>
          <w:rFonts w:ascii="Arial" w:hAnsi="Arial" w:cs="Arial"/>
          <w:bCs/>
          <w:sz w:val="20"/>
          <w:szCs w:val="20"/>
        </w:rPr>
        <w:t>wynosi</w:t>
      </w:r>
      <w:r>
        <w:rPr>
          <w:rFonts w:ascii="Arial" w:hAnsi="Arial" w:cs="Arial"/>
          <w:bCs/>
          <w:sz w:val="20"/>
          <w:szCs w:val="20"/>
          <w:lang w:val="pl-PL"/>
        </w:rPr>
        <w:t xml:space="preserve"> 3</w:t>
      </w:r>
      <w:r>
        <w:rPr>
          <w:rFonts w:ascii="Arial" w:hAnsi="Arial" w:cs="Arial"/>
          <w:bCs/>
          <w:sz w:val="20"/>
          <w:szCs w:val="20"/>
        </w:rPr>
        <w:t xml:space="preserve"> % </w:t>
      </w:r>
      <w:r>
        <w:rPr>
          <w:rFonts w:ascii="Arial" w:hAnsi="Arial" w:cs="Arial"/>
          <w:bCs/>
          <w:sz w:val="20"/>
          <w:szCs w:val="20"/>
          <w:lang w:val="pl-PL"/>
        </w:rPr>
        <w:t xml:space="preserve">wynagrodzenia </w:t>
      </w:r>
      <w:r>
        <w:rPr>
          <w:rFonts w:ascii="Arial" w:hAnsi="Arial" w:cs="Arial"/>
          <w:bCs/>
          <w:sz w:val="20"/>
          <w:szCs w:val="20"/>
        </w:rPr>
        <w:t>brutto</w:t>
      </w:r>
      <w:r>
        <w:rPr>
          <w:rFonts w:ascii="Arial" w:hAnsi="Arial" w:cs="Arial"/>
          <w:bCs/>
          <w:sz w:val="20"/>
          <w:szCs w:val="20"/>
          <w:lang w:val="pl-PL"/>
        </w:rPr>
        <w:t xml:space="preserve"> </w:t>
      </w:r>
      <w:r>
        <w:rPr>
          <w:rFonts w:ascii="Arial" w:hAnsi="Arial" w:cs="Arial"/>
          <w:bCs/>
          <w:sz w:val="20"/>
          <w:szCs w:val="20"/>
        </w:rPr>
        <w:t>określon</w:t>
      </w:r>
      <w:r>
        <w:rPr>
          <w:rFonts w:ascii="Arial" w:hAnsi="Arial" w:cs="Arial"/>
          <w:bCs/>
          <w:sz w:val="20"/>
          <w:szCs w:val="20"/>
          <w:lang w:val="pl-PL"/>
        </w:rPr>
        <w:t>ego</w:t>
      </w:r>
      <w:r>
        <w:rPr>
          <w:rFonts w:ascii="Arial" w:hAnsi="Arial" w:cs="Arial"/>
          <w:bCs/>
          <w:sz w:val="20"/>
          <w:szCs w:val="20"/>
        </w:rPr>
        <w:t xml:space="preserve"> </w:t>
      </w:r>
      <w:r>
        <w:rPr>
          <w:rFonts w:ascii="Arial" w:hAnsi="Arial" w:cs="Arial"/>
          <w:bCs/>
          <w:sz w:val="20"/>
          <w:szCs w:val="20"/>
          <w:lang w:val="pl-PL"/>
        </w:rPr>
        <w:br/>
        <w:t xml:space="preserve">      </w:t>
      </w:r>
      <w:r>
        <w:rPr>
          <w:rFonts w:ascii="Arial" w:hAnsi="Arial" w:cs="Arial"/>
          <w:bCs/>
          <w:sz w:val="20"/>
          <w:szCs w:val="20"/>
        </w:rPr>
        <w:t xml:space="preserve">w </w:t>
      </w:r>
      <w:r>
        <w:rPr>
          <w:rFonts w:ascii="Arial" w:hAnsi="Arial" w:cs="Arial"/>
          <w:bCs/>
          <w:sz w:val="20"/>
          <w:szCs w:val="20"/>
          <w:lang w:val="pl-PL"/>
        </w:rPr>
        <w:t>§</w:t>
      </w:r>
      <w:r>
        <w:rPr>
          <w:rFonts w:ascii="Arial" w:hAnsi="Arial" w:cs="Arial"/>
          <w:bCs/>
          <w:sz w:val="20"/>
          <w:szCs w:val="20"/>
        </w:rPr>
        <w:t xml:space="preserve"> </w:t>
      </w:r>
      <w:r>
        <w:rPr>
          <w:rFonts w:ascii="Arial" w:hAnsi="Arial" w:cs="Arial"/>
          <w:bCs/>
          <w:sz w:val="20"/>
          <w:szCs w:val="20"/>
          <w:lang w:val="pl-PL"/>
        </w:rPr>
        <w:t xml:space="preserve">7 </w:t>
      </w:r>
      <w:proofErr w:type="spellStart"/>
      <w:r>
        <w:rPr>
          <w:rFonts w:ascii="Arial" w:hAnsi="Arial" w:cs="Arial"/>
          <w:bCs/>
          <w:sz w:val="20"/>
          <w:szCs w:val="20"/>
          <w:lang w:val="pl-PL"/>
        </w:rPr>
        <w:t>pkt</w:t>
      </w:r>
      <w:proofErr w:type="spellEnd"/>
      <w:r>
        <w:rPr>
          <w:rFonts w:ascii="Arial" w:hAnsi="Arial" w:cs="Arial"/>
          <w:bCs/>
          <w:sz w:val="20"/>
          <w:szCs w:val="20"/>
        </w:rPr>
        <w:t xml:space="preserve"> 1</w:t>
      </w:r>
      <w:r>
        <w:rPr>
          <w:rFonts w:ascii="Arial" w:hAnsi="Arial" w:cs="Arial"/>
          <w:bCs/>
          <w:sz w:val="20"/>
          <w:szCs w:val="20"/>
          <w:lang w:val="pl-PL"/>
        </w:rPr>
        <w:t>, tj. …………………..…</w:t>
      </w:r>
      <w:r>
        <w:rPr>
          <w:rFonts w:ascii="Arial" w:hAnsi="Arial" w:cs="Arial"/>
          <w:bCs/>
          <w:sz w:val="20"/>
          <w:szCs w:val="20"/>
        </w:rPr>
        <w:t xml:space="preserve">PLN </w:t>
      </w:r>
      <w:r>
        <w:rPr>
          <w:rFonts w:ascii="Arial" w:hAnsi="Arial" w:cs="Arial"/>
          <w:bCs/>
          <w:sz w:val="20"/>
          <w:szCs w:val="20"/>
          <w:lang w:val="pl-PL"/>
        </w:rPr>
        <w:t xml:space="preserve"> </w:t>
      </w:r>
      <w:r>
        <w:rPr>
          <w:rFonts w:ascii="Arial" w:hAnsi="Arial" w:cs="Arial"/>
          <w:bCs/>
          <w:sz w:val="20"/>
          <w:szCs w:val="20"/>
        </w:rPr>
        <w:t>(</w:t>
      </w:r>
      <w:r>
        <w:rPr>
          <w:rFonts w:ascii="Arial" w:hAnsi="Arial" w:cs="Arial"/>
          <w:bCs/>
          <w:sz w:val="20"/>
          <w:szCs w:val="20"/>
          <w:lang w:val="pl-PL"/>
        </w:rPr>
        <w:t xml:space="preserve"> słownie</w:t>
      </w:r>
      <w:r>
        <w:rPr>
          <w:rFonts w:ascii="Arial" w:hAnsi="Arial" w:cs="Arial"/>
          <w:bCs/>
          <w:sz w:val="20"/>
          <w:szCs w:val="20"/>
        </w:rPr>
        <w:t>…………………………………………………00/100 złotych)</w:t>
      </w:r>
    </w:p>
    <w:p w:rsidR="008667FE" w:rsidRDefault="008667FE" w:rsidP="008667FE">
      <w:pPr>
        <w:pStyle w:val="Tekstpodstawowywcity"/>
        <w:numPr>
          <w:ilvl w:val="0"/>
          <w:numId w:val="5"/>
        </w:numPr>
        <w:ind w:left="360"/>
        <w:jc w:val="both"/>
        <w:rPr>
          <w:rFonts w:ascii="Arial" w:hAnsi="Arial" w:cs="Arial"/>
          <w:bCs/>
          <w:sz w:val="20"/>
          <w:szCs w:val="20"/>
        </w:rPr>
      </w:pPr>
      <w:r>
        <w:rPr>
          <w:rFonts w:ascii="Arial" w:hAnsi="Arial" w:cs="Arial"/>
          <w:bCs/>
          <w:sz w:val="20"/>
          <w:szCs w:val="20"/>
          <w:lang w:val="pl-PL"/>
        </w:rPr>
        <w:t xml:space="preserve">     </w:t>
      </w:r>
      <w:r>
        <w:rPr>
          <w:rFonts w:ascii="Arial" w:hAnsi="Arial" w:cs="Arial"/>
          <w:bCs/>
          <w:sz w:val="20"/>
          <w:szCs w:val="20"/>
        </w:rPr>
        <w:t xml:space="preserve">Zabezpieczenie zostało wniesione w dniu …………………..r. w formie </w:t>
      </w:r>
      <w:r>
        <w:rPr>
          <w:rFonts w:ascii="Arial" w:hAnsi="Arial" w:cs="Arial"/>
          <w:bCs/>
          <w:sz w:val="20"/>
          <w:szCs w:val="20"/>
          <w:lang w:val="pl-PL"/>
        </w:rPr>
        <w:t>gwarancji ubezpieczeniowej                       nr……………………. z dnia …………………/gotówką w dniu…………………………………</w:t>
      </w:r>
    </w:p>
    <w:p w:rsidR="008667FE" w:rsidRDefault="008667FE" w:rsidP="008667FE">
      <w:pPr>
        <w:pStyle w:val="Tekstpodstawowywcity"/>
        <w:numPr>
          <w:ilvl w:val="0"/>
          <w:numId w:val="5"/>
        </w:numPr>
        <w:ind w:left="360"/>
        <w:jc w:val="both"/>
        <w:rPr>
          <w:rFonts w:ascii="Arial" w:hAnsi="Arial" w:cs="Arial"/>
          <w:bCs/>
          <w:sz w:val="20"/>
          <w:szCs w:val="20"/>
          <w:lang w:val="pl-PL"/>
        </w:rPr>
      </w:pPr>
      <w:r>
        <w:rPr>
          <w:rFonts w:ascii="Arial" w:hAnsi="Arial" w:cs="Arial"/>
          <w:bCs/>
          <w:sz w:val="20"/>
          <w:szCs w:val="20"/>
        </w:rPr>
        <w:t xml:space="preserve">Zabezpieczenie zostanie zwrócone Wykonawcy w ciągu 30 dni po </w:t>
      </w:r>
      <w:r>
        <w:rPr>
          <w:rFonts w:ascii="Arial" w:hAnsi="Arial" w:cs="Arial"/>
          <w:bCs/>
          <w:sz w:val="20"/>
          <w:szCs w:val="20"/>
          <w:lang w:val="pl-PL"/>
        </w:rPr>
        <w:t>podpisaniu przez Zamawiającego</w:t>
      </w:r>
      <w:r>
        <w:rPr>
          <w:rFonts w:ascii="Arial" w:hAnsi="Arial" w:cs="Arial"/>
          <w:bCs/>
          <w:sz w:val="20"/>
          <w:szCs w:val="20"/>
          <w:lang w:val="pl-PL"/>
        </w:rPr>
        <w:br/>
        <w:t xml:space="preserve">      ostatniego protokołu zdawczo-odbiorczego.</w:t>
      </w:r>
    </w:p>
    <w:p w:rsidR="008667FE" w:rsidRDefault="008667FE" w:rsidP="008667FE">
      <w:pPr>
        <w:pStyle w:val="Tekstpodstawowywcity"/>
        <w:numPr>
          <w:ilvl w:val="0"/>
          <w:numId w:val="5"/>
        </w:numPr>
        <w:ind w:left="360"/>
        <w:jc w:val="both"/>
        <w:rPr>
          <w:rFonts w:ascii="Arial" w:hAnsi="Arial" w:cs="Arial"/>
          <w:bCs/>
          <w:sz w:val="20"/>
          <w:szCs w:val="20"/>
          <w:lang w:val="pl-PL"/>
        </w:rPr>
      </w:pPr>
      <w:r>
        <w:rPr>
          <w:rFonts w:ascii="Arial" w:hAnsi="Arial" w:cs="Arial"/>
          <w:bCs/>
          <w:sz w:val="20"/>
          <w:szCs w:val="20"/>
          <w:lang w:val="pl-PL"/>
        </w:rPr>
        <w:t>N</w:t>
      </w:r>
      <w:r>
        <w:rPr>
          <w:rFonts w:ascii="Arial" w:hAnsi="Arial" w:cs="Arial"/>
          <w:bCs/>
          <w:sz w:val="20"/>
          <w:szCs w:val="20"/>
        </w:rPr>
        <w:t xml:space="preserve">a okres rękojmi Wykonawca złoży, w terminie 15 dni od daty </w:t>
      </w:r>
      <w:r>
        <w:rPr>
          <w:rFonts w:ascii="Arial" w:hAnsi="Arial" w:cs="Arial"/>
          <w:bCs/>
          <w:sz w:val="20"/>
          <w:szCs w:val="20"/>
          <w:lang w:val="pl-PL"/>
        </w:rPr>
        <w:t>podpisania przez Zamawiającego        ostatniego protokołu zdawczo-odbiorczego i rozliczeniu ostatniej faktury, zabezpieczenie</w:t>
      </w:r>
      <w:r>
        <w:rPr>
          <w:rFonts w:ascii="Arial" w:hAnsi="Arial" w:cs="Arial"/>
          <w:bCs/>
          <w:sz w:val="20"/>
          <w:szCs w:val="20"/>
        </w:rPr>
        <w:t xml:space="preserve"> w wysokości </w:t>
      </w:r>
      <w:r>
        <w:rPr>
          <w:rFonts w:ascii="Arial" w:hAnsi="Arial" w:cs="Arial"/>
          <w:bCs/>
          <w:sz w:val="20"/>
          <w:szCs w:val="20"/>
          <w:lang w:val="pl-PL"/>
        </w:rPr>
        <w:t>       </w:t>
      </w:r>
      <w:r>
        <w:rPr>
          <w:rFonts w:ascii="Arial" w:hAnsi="Arial" w:cs="Arial"/>
          <w:bCs/>
          <w:sz w:val="20"/>
          <w:szCs w:val="20"/>
        </w:rPr>
        <w:t>30% wartości</w:t>
      </w:r>
      <w:r>
        <w:rPr>
          <w:rFonts w:ascii="Arial" w:hAnsi="Arial" w:cs="Arial"/>
          <w:bCs/>
          <w:sz w:val="20"/>
          <w:szCs w:val="20"/>
          <w:lang w:val="pl-PL"/>
        </w:rPr>
        <w:t xml:space="preserve"> </w:t>
      </w:r>
      <w:r>
        <w:rPr>
          <w:rFonts w:ascii="Arial" w:hAnsi="Arial" w:cs="Arial"/>
          <w:bCs/>
          <w:sz w:val="20"/>
          <w:szCs w:val="20"/>
        </w:rPr>
        <w:t xml:space="preserve">określonej w </w:t>
      </w:r>
      <w:r>
        <w:rPr>
          <w:rFonts w:ascii="Arial" w:hAnsi="Arial" w:cs="Arial"/>
          <w:bCs/>
          <w:sz w:val="20"/>
          <w:szCs w:val="20"/>
          <w:lang w:val="pl-PL"/>
        </w:rPr>
        <w:t>pkt.1</w:t>
      </w:r>
      <w:r>
        <w:rPr>
          <w:rFonts w:ascii="Arial" w:hAnsi="Arial" w:cs="Arial"/>
          <w:bCs/>
          <w:sz w:val="20"/>
          <w:szCs w:val="20"/>
        </w:rPr>
        <w:t>. Zabezpieczenie zostanie zwrócone</w:t>
      </w:r>
      <w:r>
        <w:rPr>
          <w:rFonts w:ascii="Arial" w:hAnsi="Arial" w:cs="Arial"/>
          <w:bCs/>
          <w:sz w:val="20"/>
          <w:szCs w:val="20"/>
          <w:lang w:val="pl-PL"/>
        </w:rPr>
        <w:t xml:space="preserve"> </w:t>
      </w:r>
      <w:r>
        <w:rPr>
          <w:rFonts w:ascii="Arial" w:hAnsi="Arial" w:cs="Arial"/>
          <w:bCs/>
          <w:sz w:val="20"/>
          <w:szCs w:val="20"/>
        </w:rPr>
        <w:t xml:space="preserve">Wykonawcy w ciągu 15 dni po </w:t>
      </w:r>
      <w:r>
        <w:rPr>
          <w:rFonts w:ascii="Arial" w:hAnsi="Arial" w:cs="Arial"/>
          <w:bCs/>
          <w:sz w:val="20"/>
          <w:szCs w:val="20"/>
          <w:lang w:val="pl-PL"/>
        </w:rPr>
        <w:t>       </w:t>
      </w:r>
      <w:r>
        <w:rPr>
          <w:rFonts w:ascii="Arial" w:hAnsi="Arial" w:cs="Arial"/>
          <w:bCs/>
          <w:sz w:val="20"/>
          <w:szCs w:val="20"/>
        </w:rPr>
        <w:t>upływie terminu</w:t>
      </w:r>
      <w:r>
        <w:rPr>
          <w:rFonts w:ascii="Arial" w:hAnsi="Arial" w:cs="Arial"/>
          <w:bCs/>
          <w:sz w:val="20"/>
          <w:szCs w:val="20"/>
          <w:lang w:val="pl-PL"/>
        </w:rPr>
        <w:t xml:space="preserve"> </w:t>
      </w:r>
      <w:r>
        <w:rPr>
          <w:rFonts w:ascii="Arial" w:hAnsi="Arial" w:cs="Arial"/>
          <w:bCs/>
          <w:sz w:val="20"/>
          <w:szCs w:val="20"/>
        </w:rPr>
        <w:t>rękojmi za wady.</w:t>
      </w:r>
    </w:p>
    <w:p w:rsidR="008667FE" w:rsidRDefault="008667FE" w:rsidP="008667FE">
      <w:pPr>
        <w:pStyle w:val="Tekstpodstawowywcity"/>
        <w:numPr>
          <w:ilvl w:val="0"/>
          <w:numId w:val="5"/>
        </w:numPr>
        <w:ind w:left="360"/>
        <w:jc w:val="both"/>
        <w:rPr>
          <w:rFonts w:ascii="Arial" w:hAnsi="Arial" w:cs="Arial"/>
          <w:b/>
          <w:bCs/>
          <w:sz w:val="20"/>
          <w:szCs w:val="20"/>
        </w:rPr>
      </w:pPr>
      <w:r>
        <w:rPr>
          <w:rFonts w:ascii="Arial" w:hAnsi="Arial" w:cs="Arial"/>
          <w:bCs/>
          <w:sz w:val="20"/>
          <w:szCs w:val="20"/>
          <w:lang w:val="pl-PL"/>
        </w:rPr>
        <w:t xml:space="preserve"> Jeżeli zabezpieczenie, o którym mowa w § 11 </w:t>
      </w:r>
      <w:proofErr w:type="spellStart"/>
      <w:r>
        <w:rPr>
          <w:rFonts w:ascii="Arial" w:hAnsi="Arial" w:cs="Arial"/>
          <w:bCs/>
          <w:sz w:val="20"/>
          <w:szCs w:val="20"/>
          <w:lang w:val="pl-PL"/>
        </w:rPr>
        <w:t>pkt</w:t>
      </w:r>
      <w:proofErr w:type="spellEnd"/>
      <w:r>
        <w:rPr>
          <w:rFonts w:ascii="Arial" w:hAnsi="Arial" w:cs="Arial"/>
          <w:bCs/>
          <w:sz w:val="20"/>
          <w:szCs w:val="20"/>
          <w:lang w:val="pl-PL"/>
        </w:rPr>
        <w:t xml:space="preserve"> 4, nie zostanie złożone w terminie, Zamawiający</w:t>
      </w:r>
      <w:r>
        <w:rPr>
          <w:rFonts w:ascii="Arial" w:hAnsi="Arial" w:cs="Arial"/>
          <w:bCs/>
          <w:sz w:val="20"/>
          <w:szCs w:val="20"/>
          <w:lang w:val="pl-PL"/>
        </w:rPr>
        <w:br/>
        <w:t xml:space="preserve">       może wystąpić na drogę sądową o zapłatę kwoty równej kwocie tego zabezpieczenia a Wykonawca        uznaje takie roszczenie.</w:t>
      </w:r>
    </w:p>
    <w:p w:rsidR="008667FE" w:rsidRDefault="008667FE" w:rsidP="008667FE">
      <w:pPr>
        <w:pStyle w:val="Tekstpodstawowywcity"/>
        <w:spacing w:after="240"/>
        <w:ind w:left="0"/>
        <w:jc w:val="center"/>
        <w:rPr>
          <w:rFonts w:ascii="Arial" w:hAnsi="Arial" w:cs="Arial"/>
          <w:sz w:val="20"/>
          <w:szCs w:val="20"/>
        </w:rPr>
      </w:pPr>
      <w:r>
        <w:rPr>
          <w:rFonts w:ascii="Arial" w:hAnsi="Arial" w:cs="Arial"/>
          <w:b/>
          <w:bCs/>
          <w:sz w:val="20"/>
          <w:szCs w:val="20"/>
        </w:rPr>
        <w:t>§1</w:t>
      </w:r>
      <w:r>
        <w:rPr>
          <w:rFonts w:ascii="Arial" w:hAnsi="Arial" w:cs="Arial"/>
          <w:b/>
          <w:bCs/>
          <w:sz w:val="20"/>
          <w:szCs w:val="20"/>
          <w:lang w:val="pl-PL"/>
        </w:rPr>
        <w:t>2</w:t>
      </w:r>
    </w:p>
    <w:p w:rsidR="008667FE" w:rsidRDefault="008667FE" w:rsidP="008667FE">
      <w:pPr>
        <w:pStyle w:val="Tekstpodstawowywcity"/>
        <w:tabs>
          <w:tab w:val="left" w:pos="9072"/>
        </w:tabs>
        <w:ind w:left="720"/>
        <w:jc w:val="both"/>
        <w:rPr>
          <w:rFonts w:ascii="Arial" w:hAnsi="Arial" w:cs="Arial"/>
          <w:sz w:val="20"/>
          <w:szCs w:val="20"/>
        </w:rPr>
      </w:pPr>
    </w:p>
    <w:p w:rsidR="008667FE" w:rsidRDefault="008667FE" w:rsidP="008667FE">
      <w:pPr>
        <w:pStyle w:val="Tekstpodstawowywcity"/>
        <w:numPr>
          <w:ilvl w:val="1"/>
          <w:numId w:val="10"/>
        </w:numPr>
        <w:tabs>
          <w:tab w:val="clear" w:pos="1440"/>
          <w:tab w:val="num" w:pos="709"/>
          <w:tab w:val="left" w:pos="9072"/>
        </w:tabs>
        <w:ind w:left="709" w:hanging="709"/>
        <w:jc w:val="both"/>
        <w:rPr>
          <w:rFonts w:ascii="Arial" w:hAnsi="Arial" w:cs="Arial"/>
          <w:sz w:val="20"/>
          <w:szCs w:val="20"/>
        </w:rPr>
      </w:pPr>
      <w:r>
        <w:rPr>
          <w:rFonts w:ascii="Arial" w:hAnsi="Arial" w:cs="Arial"/>
          <w:sz w:val="20"/>
          <w:szCs w:val="20"/>
        </w:rPr>
        <w:t xml:space="preserve">Na wykonany przedmiot umowy Wykonawca udziela gwarancji na okres </w:t>
      </w:r>
      <w:r>
        <w:rPr>
          <w:rFonts w:ascii="Arial" w:hAnsi="Arial" w:cs="Arial"/>
          <w:sz w:val="20"/>
          <w:szCs w:val="20"/>
          <w:lang w:val="pl-PL"/>
        </w:rPr>
        <w:t>5 lat</w:t>
      </w:r>
      <w:r>
        <w:rPr>
          <w:rFonts w:ascii="Arial" w:hAnsi="Arial" w:cs="Arial"/>
          <w:sz w:val="20"/>
          <w:szCs w:val="20"/>
        </w:rPr>
        <w:t xml:space="preserve"> od daty przyjęcia przez Zamawiającego wykonanego operatu lub innego opracowania i na okres 15 lat od daty przyjęcia przez Zamawiającego inwentaryzacji obiektu budowlanego.</w:t>
      </w:r>
    </w:p>
    <w:p w:rsidR="008667FE" w:rsidRDefault="008667FE" w:rsidP="008667FE">
      <w:pPr>
        <w:pStyle w:val="Tekstpodstawowywcity"/>
        <w:numPr>
          <w:ilvl w:val="1"/>
          <w:numId w:val="10"/>
        </w:numPr>
        <w:tabs>
          <w:tab w:val="clear" w:pos="1440"/>
          <w:tab w:val="num" w:pos="709"/>
          <w:tab w:val="left" w:pos="9072"/>
        </w:tabs>
        <w:ind w:left="709" w:hanging="709"/>
        <w:jc w:val="both"/>
        <w:rPr>
          <w:rFonts w:ascii="Arial" w:hAnsi="Arial" w:cs="Arial"/>
          <w:sz w:val="20"/>
          <w:szCs w:val="20"/>
        </w:rPr>
      </w:pPr>
      <w:r w:rsidRPr="00825BB5">
        <w:rPr>
          <w:rFonts w:ascii="Arial" w:hAnsi="Arial" w:cs="Arial"/>
          <w:sz w:val="20"/>
          <w:szCs w:val="20"/>
        </w:rPr>
        <w:t>Wykonawca zobowiązuje się usunąć we własnym zakresie i na własny koszt wszelkie wady</w:t>
      </w:r>
      <w:r w:rsidRPr="00825BB5">
        <w:rPr>
          <w:rFonts w:ascii="Arial" w:hAnsi="Arial" w:cs="Arial"/>
          <w:sz w:val="20"/>
          <w:szCs w:val="20"/>
          <w:lang w:val="pl-PL"/>
        </w:rPr>
        <w:t xml:space="preserve"> przedmiotu umowy</w:t>
      </w:r>
      <w:r w:rsidRPr="00825BB5">
        <w:rPr>
          <w:rFonts w:ascii="Arial" w:hAnsi="Arial" w:cs="Arial"/>
          <w:sz w:val="20"/>
          <w:szCs w:val="20"/>
        </w:rPr>
        <w:t>, jakie ujawnią się w okresie gwarancji, w terminie wskazanym przez Zamawiającego oraz do zapłaty wszelkich kosztów</w:t>
      </w:r>
      <w:r w:rsidRPr="00825BB5">
        <w:rPr>
          <w:rFonts w:ascii="Arial" w:hAnsi="Arial" w:cs="Arial"/>
          <w:sz w:val="20"/>
          <w:szCs w:val="20"/>
          <w:lang w:val="pl-PL"/>
        </w:rPr>
        <w:t xml:space="preserve"> </w:t>
      </w:r>
      <w:r w:rsidRPr="00825BB5">
        <w:rPr>
          <w:rFonts w:ascii="Arial" w:hAnsi="Arial" w:cs="Arial"/>
          <w:sz w:val="20"/>
          <w:szCs w:val="20"/>
        </w:rPr>
        <w:t>jakie Zamawiający poniósł na skutek sporządzenia wadliwego przedmiotu umowy.</w:t>
      </w:r>
    </w:p>
    <w:p w:rsidR="008667FE" w:rsidRPr="00825BB5" w:rsidRDefault="008667FE" w:rsidP="008667FE">
      <w:pPr>
        <w:pStyle w:val="Tekstpodstawowywcity"/>
        <w:numPr>
          <w:ilvl w:val="1"/>
          <w:numId w:val="10"/>
        </w:numPr>
        <w:tabs>
          <w:tab w:val="clear" w:pos="1440"/>
          <w:tab w:val="num" w:pos="709"/>
          <w:tab w:val="left" w:pos="9072"/>
        </w:tabs>
        <w:ind w:left="709" w:hanging="709"/>
        <w:jc w:val="both"/>
        <w:rPr>
          <w:rFonts w:ascii="Arial" w:hAnsi="Arial" w:cs="Arial"/>
          <w:sz w:val="20"/>
          <w:szCs w:val="20"/>
        </w:rPr>
      </w:pPr>
      <w:r w:rsidRPr="00825BB5">
        <w:rPr>
          <w:rFonts w:ascii="Arial" w:hAnsi="Arial" w:cs="Arial"/>
          <w:sz w:val="20"/>
          <w:szCs w:val="20"/>
        </w:rPr>
        <w:t>Po przyjęciu przez Zamawiającego operatu a następnie zakwestionowaniu jego poprawności np. poprzez wskazanie wady przez samorządowe kolegium odwoławcze, sąd lub inny organ, skutkującym</w:t>
      </w:r>
      <w:r w:rsidRPr="00825BB5">
        <w:rPr>
          <w:rFonts w:ascii="Arial" w:hAnsi="Arial" w:cs="Arial"/>
          <w:strike/>
          <w:sz w:val="20"/>
          <w:szCs w:val="20"/>
        </w:rPr>
        <w:t xml:space="preserve"> </w:t>
      </w:r>
      <w:r w:rsidRPr="00825BB5">
        <w:rPr>
          <w:rFonts w:ascii="Arial" w:hAnsi="Arial" w:cs="Arial"/>
          <w:sz w:val="20"/>
          <w:szCs w:val="20"/>
        </w:rPr>
        <w:t>konsekwencjami w stosunku do Zamawiającego, Wykonawca zobowiązany jest na żądanie Zamawiającego do pokrycia kosztów oceny prawidłowości sporządzenia operatu a także innych kosztów poniesionych</w:t>
      </w:r>
      <w:r w:rsidRPr="00825BB5">
        <w:rPr>
          <w:rFonts w:ascii="Arial" w:hAnsi="Arial" w:cs="Arial"/>
          <w:sz w:val="20"/>
          <w:szCs w:val="20"/>
          <w:lang w:val="pl-PL"/>
        </w:rPr>
        <w:t xml:space="preserve"> </w:t>
      </w:r>
      <w:r w:rsidRPr="00825BB5">
        <w:rPr>
          <w:rFonts w:ascii="Arial" w:hAnsi="Arial" w:cs="Arial"/>
          <w:sz w:val="20"/>
          <w:szCs w:val="20"/>
        </w:rPr>
        <w:t>w toku postępowania oraz</w:t>
      </w:r>
      <w:r w:rsidRPr="00825BB5">
        <w:rPr>
          <w:rFonts w:ascii="Arial" w:hAnsi="Arial" w:cs="Arial"/>
          <w:sz w:val="20"/>
          <w:szCs w:val="20"/>
          <w:lang w:val="pl-PL"/>
        </w:rPr>
        <w:t xml:space="preserve"> </w:t>
      </w:r>
      <w:r w:rsidRPr="00825BB5">
        <w:rPr>
          <w:rFonts w:ascii="Arial" w:hAnsi="Arial" w:cs="Arial"/>
          <w:sz w:val="20"/>
          <w:szCs w:val="20"/>
        </w:rPr>
        <w:t>do ponownego wykonania operatu</w:t>
      </w:r>
      <w:r w:rsidRPr="00825BB5">
        <w:rPr>
          <w:rFonts w:ascii="Arial" w:hAnsi="Arial" w:cs="Arial"/>
          <w:sz w:val="20"/>
          <w:szCs w:val="20"/>
          <w:lang w:val="pl-PL"/>
        </w:rPr>
        <w:t xml:space="preserve"> albo zwrotu wynagrodzenia otrzymanego z tytułu sporządzenia zakwestionowanego operatu</w:t>
      </w:r>
      <w:r w:rsidRPr="00825BB5">
        <w:rPr>
          <w:rFonts w:ascii="Arial" w:hAnsi="Arial" w:cs="Arial"/>
          <w:sz w:val="20"/>
          <w:szCs w:val="20"/>
        </w:rPr>
        <w:t>, w terminie 14 dni od daty otrzymania wezwania</w:t>
      </w:r>
      <w:r w:rsidRPr="00825BB5">
        <w:rPr>
          <w:rFonts w:ascii="Arial" w:hAnsi="Arial" w:cs="Arial"/>
          <w:sz w:val="20"/>
          <w:szCs w:val="20"/>
          <w:lang w:val="pl-PL"/>
        </w:rPr>
        <w:t>.</w:t>
      </w:r>
    </w:p>
    <w:p w:rsidR="008667FE" w:rsidRDefault="008667FE" w:rsidP="008667FE">
      <w:pPr>
        <w:pStyle w:val="Tekstpodstawowywcity"/>
        <w:numPr>
          <w:ilvl w:val="1"/>
          <w:numId w:val="10"/>
        </w:numPr>
        <w:tabs>
          <w:tab w:val="clear" w:pos="1440"/>
          <w:tab w:val="num" w:pos="709"/>
          <w:tab w:val="left" w:pos="9072"/>
        </w:tabs>
        <w:ind w:left="709" w:hanging="709"/>
        <w:jc w:val="both"/>
        <w:rPr>
          <w:rFonts w:ascii="Arial" w:hAnsi="Arial" w:cs="Arial"/>
          <w:sz w:val="20"/>
          <w:szCs w:val="20"/>
        </w:rPr>
      </w:pPr>
      <w:r w:rsidRPr="00825BB5">
        <w:rPr>
          <w:rFonts w:ascii="Arial" w:hAnsi="Arial" w:cs="Arial"/>
          <w:sz w:val="20"/>
          <w:szCs w:val="20"/>
        </w:rPr>
        <w:t xml:space="preserve">Z tytułu określonego w </w:t>
      </w:r>
      <w:proofErr w:type="spellStart"/>
      <w:r w:rsidRPr="00825BB5">
        <w:rPr>
          <w:rFonts w:ascii="Arial" w:hAnsi="Arial" w:cs="Arial"/>
          <w:sz w:val="20"/>
          <w:szCs w:val="20"/>
        </w:rPr>
        <w:t>pkt</w:t>
      </w:r>
      <w:proofErr w:type="spellEnd"/>
      <w:r w:rsidRPr="00825BB5">
        <w:rPr>
          <w:rFonts w:ascii="Arial" w:hAnsi="Arial" w:cs="Arial"/>
          <w:sz w:val="20"/>
          <w:szCs w:val="20"/>
        </w:rPr>
        <w:t xml:space="preserve"> 2 i 3 Wykonawca dodatkowo zapłaci karę umowną </w:t>
      </w:r>
      <w:r w:rsidRPr="00825BB5">
        <w:rPr>
          <w:rFonts w:ascii="Arial" w:hAnsi="Arial" w:cs="Arial"/>
          <w:sz w:val="20"/>
          <w:szCs w:val="20"/>
          <w:lang w:val="pl-PL"/>
        </w:rPr>
        <w:t xml:space="preserve">w </w:t>
      </w:r>
      <w:r w:rsidRPr="00825BB5">
        <w:rPr>
          <w:rFonts w:ascii="Arial" w:hAnsi="Arial" w:cs="Arial"/>
          <w:sz w:val="20"/>
          <w:szCs w:val="20"/>
        </w:rPr>
        <w:t xml:space="preserve">kwocie 1000;-zł płatną na żądanie Zamawiającego. </w:t>
      </w:r>
    </w:p>
    <w:p w:rsidR="008667FE" w:rsidRPr="00825BB5" w:rsidRDefault="008667FE" w:rsidP="008667FE">
      <w:pPr>
        <w:pStyle w:val="Tekstpodstawowywcity"/>
        <w:numPr>
          <w:ilvl w:val="1"/>
          <w:numId w:val="10"/>
        </w:numPr>
        <w:tabs>
          <w:tab w:val="clear" w:pos="1440"/>
          <w:tab w:val="num" w:pos="709"/>
          <w:tab w:val="left" w:pos="9072"/>
        </w:tabs>
        <w:ind w:left="709" w:hanging="709"/>
        <w:jc w:val="both"/>
        <w:rPr>
          <w:rFonts w:ascii="Arial" w:hAnsi="Arial" w:cs="Arial"/>
          <w:sz w:val="20"/>
          <w:szCs w:val="20"/>
        </w:rPr>
      </w:pPr>
      <w:r w:rsidRPr="00825BB5">
        <w:rPr>
          <w:rFonts w:ascii="Arial" w:hAnsi="Arial" w:cs="Arial"/>
          <w:sz w:val="20"/>
          <w:szCs w:val="20"/>
          <w:lang w:val="pl-PL"/>
        </w:rPr>
        <w:t xml:space="preserve">Wykonawca zobowiązany jest złożyć Zamawiającemu wyjaśnienia  do operatu w  wyznaczonym przez Zamawiającego terminie. </w:t>
      </w:r>
    </w:p>
    <w:p w:rsidR="008667FE" w:rsidRDefault="008667FE" w:rsidP="008667FE">
      <w:pPr>
        <w:pStyle w:val="Tekstpodstawowywcity"/>
        <w:ind w:left="4248" w:firstLine="708"/>
        <w:jc w:val="both"/>
        <w:rPr>
          <w:rFonts w:ascii="Arial" w:hAnsi="Arial" w:cs="Arial"/>
          <w:b/>
          <w:bCs/>
          <w:sz w:val="20"/>
          <w:szCs w:val="20"/>
        </w:rPr>
      </w:pPr>
    </w:p>
    <w:p w:rsidR="008667FE" w:rsidRDefault="008667FE" w:rsidP="008667FE">
      <w:pPr>
        <w:pStyle w:val="Tekstpodstawowywcity"/>
        <w:ind w:left="4248" w:firstLine="708"/>
        <w:jc w:val="both"/>
        <w:rPr>
          <w:rFonts w:ascii="Arial" w:hAnsi="Arial" w:cs="Arial"/>
          <w:b/>
          <w:bCs/>
          <w:sz w:val="20"/>
          <w:szCs w:val="20"/>
        </w:rPr>
      </w:pPr>
      <w:r>
        <w:rPr>
          <w:rFonts w:ascii="Arial" w:hAnsi="Arial" w:cs="Arial"/>
          <w:b/>
          <w:bCs/>
          <w:sz w:val="20"/>
          <w:szCs w:val="20"/>
        </w:rPr>
        <w:t>§1</w:t>
      </w:r>
      <w:r>
        <w:rPr>
          <w:rFonts w:ascii="Arial" w:hAnsi="Arial" w:cs="Arial"/>
          <w:b/>
          <w:bCs/>
          <w:sz w:val="20"/>
          <w:szCs w:val="20"/>
          <w:lang w:val="pl-PL"/>
        </w:rPr>
        <w:t>3</w:t>
      </w:r>
    </w:p>
    <w:p w:rsidR="008667FE" w:rsidRDefault="008667FE" w:rsidP="008667FE">
      <w:pPr>
        <w:pStyle w:val="Tekstpodstawowywcity"/>
        <w:ind w:left="0"/>
        <w:jc w:val="both"/>
        <w:rPr>
          <w:rFonts w:ascii="Arial" w:hAnsi="Arial" w:cs="Arial"/>
          <w:b/>
          <w:bCs/>
          <w:sz w:val="20"/>
          <w:szCs w:val="20"/>
        </w:rPr>
      </w:pPr>
    </w:p>
    <w:p w:rsidR="008667FE" w:rsidRDefault="008667FE" w:rsidP="008667FE">
      <w:pPr>
        <w:pStyle w:val="Tekstpodstawowywcity"/>
        <w:numPr>
          <w:ilvl w:val="0"/>
          <w:numId w:val="7"/>
        </w:numPr>
        <w:ind w:right="72" w:hanging="720"/>
        <w:jc w:val="both"/>
        <w:rPr>
          <w:rFonts w:ascii="Arial" w:hAnsi="Arial" w:cs="Arial"/>
          <w:sz w:val="20"/>
          <w:szCs w:val="20"/>
        </w:rPr>
      </w:pPr>
      <w:r>
        <w:rPr>
          <w:rFonts w:ascii="Arial" w:hAnsi="Arial" w:cs="Arial"/>
          <w:sz w:val="20"/>
          <w:szCs w:val="20"/>
        </w:rPr>
        <w:t xml:space="preserve">Strony ustalają odpowiedzialność za niewykonanie lub nienależyte wykonanie przedmiotu umowy </w:t>
      </w:r>
      <w:r>
        <w:rPr>
          <w:rFonts w:ascii="Arial" w:hAnsi="Arial" w:cs="Arial"/>
          <w:sz w:val="20"/>
          <w:szCs w:val="20"/>
          <w:lang w:val="pl-PL"/>
        </w:rPr>
        <w:t xml:space="preserve">             </w:t>
      </w:r>
      <w:r>
        <w:rPr>
          <w:rFonts w:ascii="Arial" w:hAnsi="Arial" w:cs="Arial"/>
          <w:sz w:val="20"/>
          <w:szCs w:val="20"/>
        </w:rPr>
        <w:t>w formie kar umownych.</w:t>
      </w:r>
    </w:p>
    <w:p w:rsidR="008667FE" w:rsidRDefault="008667FE" w:rsidP="008667FE">
      <w:pPr>
        <w:pStyle w:val="Tekstpodstawowywcity"/>
        <w:numPr>
          <w:ilvl w:val="0"/>
          <w:numId w:val="7"/>
        </w:numPr>
        <w:ind w:right="72" w:hanging="720"/>
        <w:jc w:val="both"/>
        <w:rPr>
          <w:rFonts w:ascii="Arial" w:hAnsi="Arial" w:cs="Arial"/>
          <w:sz w:val="20"/>
          <w:szCs w:val="20"/>
        </w:rPr>
      </w:pPr>
      <w:r>
        <w:rPr>
          <w:rFonts w:ascii="Arial" w:hAnsi="Arial" w:cs="Arial"/>
          <w:sz w:val="20"/>
          <w:szCs w:val="20"/>
        </w:rPr>
        <w:t>Wykonawca zapłaci karę:</w:t>
      </w:r>
    </w:p>
    <w:p w:rsidR="008667FE" w:rsidRDefault="008667FE" w:rsidP="008667FE">
      <w:pPr>
        <w:pStyle w:val="Tekstpodstawowywcity"/>
        <w:ind w:left="720" w:right="72"/>
        <w:jc w:val="both"/>
        <w:rPr>
          <w:rFonts w:ascii="Arial" w:hAnsi="Arial" w:cs="Arial"/>
          <w:sz w:val="20"/>
          <w:szCs w:val="20"/>
        </w:rPr>
      </w:pPr>
      <w:r>
        <w:rPr>
          <w:rFonts w:ascii="Arial" w:hAnsi="Arial" w:cs="Arial"/>
          <w:sz w:val="20"/>
          <w:szCs w:val="20"/>
        </w:rPr>
        <w:t xml:space="preserve">a. w wysokości 25 % łącznego wynagrodzenia brutto, o którym mowa w § 7 </w:t>
      </w:r>
      <w:proofErr w:type="spellStart"/>
      <w:r>
        <w:rPr>
          <w:rFonts w:ascii="Arial" w:hAnsi="Arial" w:cs="Arial"/>
          <w:sz w:val="20"/>
          <w:szCs w:val="20"/>
        </w:rPr>
        <w:t>pkt</w:t>
      </w:r>
      <w:proofErr w:type="spellEnd"/>
      <w:r>
        <w:rPr>
          <w:rFonts w:ascii="Arial" w:hAnsi="Arial" w:cs="Arial"/>
          <w:sz w:val="20"/>
          <w:szCs w:val="20"/>
        </w:rPr>
        <w:t xml:space="preserve"> 1, w przypadku rozwiązania umowy przez Wykonawcę lub Zamawiającego z przyczyn leżących po stronie Wykonawcy,</w:t>
      </w:r>
    </w:p>
    <w:p w:rsidR="008667FE" w:rsidRDefault="008667FE" w:rsidP="008667FE">
      <w:pPr>
        <w:pStyle w:val="Tekstpodstawowywcity"/>
        <w:ind w:left="720"/>
        <w:jc w:val="both"/>
        <w:rPr>
          <w:rFonts w:ascii="Arial" w:hAnsi="Arial" w:cs="Arial"/>
          <w:sz w:val="20"/>
          <w:szCs w:val="20"/>
        </w:rPr>
      </w:pPr>
      <w:r>
        <w:rPr>
          <w:rFonts w:ascii="Arial" w:hAnsi="Arial" w:cs="Arial"/>
          <w:sz w:val="20"/>
          <w:szCs w:val="20"/>
        </w:rPr>
        <w:t xml:space="preserve">b.    w wysokości 2 % wynagrodzenia brutto za wadliwie wykonane zadanie w zleceniu, o którym mowa </w:t>
      </w:r>
      <w:r>
        <w:rPr>
          <w:rFonts w:ascii="Arial" w:hAnsi="Arial" w:cs="Arial"/>
          <w:sz w:val="20"/>
          <w:szCs w:val="20"/>
          <w:lang w:val="pl-PL"/>
        </w:rPr>
        <w:t xml:space="preserve">    </w:t>
      </w:r>
      <w:r>
        <w:rPr>
          <w:rFonts w:ascii="Arial" w:hAnsi="Arial" w:cs="Arial"/>
          <w:sz w:val="20"/>
          <w:szCs w:val="20"/>
        </w:rPr>
        <w:t xml:space="preserve">w § 1 </w:t>
      </w:r>
      <w:proofErr w:type="spellStart"/>
      <w:r>
        <w:rPr>
          <w:rFonts w:ascii="Arial" w:hAnsi="Arial" w:cs="Arial"/>
          <w:sz w:val="20"/>
          <w:szCs w:val="20"/>
        </w:rPr>
        <w:t>pkt</w:t>
      </w:r>
      <w:proofErr w:type="spellEnd"/>
      <w:r>
        <w:rPr>
          <w:rFonts w:ascii="Arial" w:hAnsi="Arial" w:cs="Arial"/>
          <w:sz w:val="20"/>
          <w:szCs w:val="20"/>
        </w:rPr>
        <w:t xml:space="preserve"> 2, w przypadku niedotrzymania terminu określonego w formularzu cenowym (Załącznik nr 1), za każdy dzień przekroczenia terminu,</w:t>
      </w:r>
    </w:p>
    <w:p w:rsidR="008667FE" w:rsidRDefault="008667FE" w:rsidP="008667FE">
      <w:pPr>
        <w:pStyle w:val="Tekstpodstawowywcity"/>
        <w:ind w:left="720" w:right="72"/>
        <w:jc w:val="both"/>
        <w:rPr>
          <w:rFonts w:ascii="Arial" w:hAnsi="Arial" w:cs="Arial"/>
          <w:sz w:val="20"/>
          <w:szCs w:val="20"/>
        </w:rPr>
      </w:pPr>
      <w:r>
        <w:rPr>
          <w:rFonts w:ascii="Arial" w:hAnsi="Arial" w:cs="Arial"/>
          <w:sz w:val="20"/>
          <w:szCs w:val="20"/>
        </w:rPr>
        <w:t xml:space="preserve">c.    w wysokości 3 % wynagrodzenia brutto za wadliwie wykonane zadanie w zleceniu, o którym mowa </w:t>
      </w:r>
      <w:r>
        <w:rPr>
          <w:rFonts w:ascii="Arial" w:hAnsi="Arial" w:cs="Arial"/>
          <w:sz w:val="20"/>
          <w:szCs w:val="20"/>
          <w:lang w:val="pl-PL"/>
        </w:rPr>
        <w:t xml:space="preserve">   </w:t>
      </w:r>
      <w:r>
        <w:rPr>
          <w:rFonts w:ascii="Arial" w:hAnsi="Arial" w:cs="Arial"/>
          <w:sz w:val="20"/>
          <w:szCs w:val="20"/>
        </w:rPr>
        <w:t>w §</w:t>
      </w:r>
      <w:r>
        <w:rPr>
          <w:rFonts w:ascii="Arial" w:hAnsi="Arial" w:cs="Arial"/>
          <w:b/>
          <w:bCs/>
          <w:sz w:val="20"/>
          <w:szCs w:val="20"/>
        </w:rPr>
        <w:t xml:space="preserve"> </w:t>
      </w:r>
      <w:r>
        <w:rPr>
          <w:rFonts w:ascii="Arial" w:hAnsi="Arial" w:cs="Arial"/>
          <w:sz w:val="20"/>
          <w:szCs w:val="20"/>
        </w:rPr>
        <w:t xml:space="preserve">1 </w:t>
      </w:r>
      <w:proofErr w:type="spellStart"/>
      <w:r>
        <w:rPr>
          <w:rFonts w:ascii="Arial" w:hAnsi="Arial" w:cs="Arial"/>
          <w:sz w:val="20"/>
          <w:szCs w:val="20"/>
        </w:rPr>
        <w:t>pkt</w:t>
      </w:r>
      <w:proofErr w:type="spellEnd"/>
      <w:r>
        <w:rPr>
          <w:rFonts w:ascii="Arial" w:hAnsi="Arial" w:cs="Arial"/>
          <w:sz w:val="20"/>
          <w:szCs w:val="20"/>
        </w:rPr>
        <w:t xml:space="preserve"> 2,</w:t>
      </w:r>
      <w:r>
        <w:rPr>
          <w:rFonts w:ascii="Arial" w:hAnsi="Arial" w:cs="Arial"/>
          <w:b/>
          <w:bCs/>
          <w:sz w:val="20"/>
          <w:szCs w:val="20"/>
        </w:rPr>
        <w:t xml:space="preserve"> </w:t>
      </w:r>
      <w:r>
        <w:rPr>
          <w:rFonts w:ascii="Arial" w:hAnsi="Arial" w:cs="Arial"/>
          <w:bCs/>
          <w:sz w:val="20"/>
          <w:szCs w:val="20"/>
        </w:rPr>
        <w:t>w przypadku</w:t>
      </w:r>
      <w:r>
        <w:rPr>
          <w:rFonts w:ascii="Arial" w:hAnsi="Arial" w:cs="Arial"/>
          <w:b/>
          <w:bCs/>
          <w:sz w:val="20"/>
          <w:szCs w:val="20"/>
        </w:rPr>
        <w:t xml:space="preserve"> </w:t>
      </w:r>
      <w:r>
        <w:rPr>
          <w:rFonts w:ascii="Arial" w:hAnsi="Arial" w:cs="Arial"/>
          <w:sz w:val="20"/>
          <w:szCs w:val="20"/>
        </w:rPr>
        <w:t>przekroczenia terminu w uzupełnieniu braków lub usunięciu wad, za każdy dzień opóźnienia liczony po upływie ostatniego dnia wyznaczonego na uzupełnienie braków lub usunięcie wad.</w:t>
      </w:r>
    </w:p>
    <w:p w:rsidR="008667FE" w:rsidRDefault="008667FE" w:rsidP="008667FE">
      <w:pPr>
        <w:pStyle w:val="Tekstpodstawowywcity"/>
        <w:ind w:left="720" w:right="72"/>
        <w:jc w:val="both"/>
        <w:rPr>
          <w:rFonts w:ascii="Arial" w:hAnsi="Arial" w:cs="Arial"/>
          <w:sz w:val="20"/>
          <w:szCs w:val="20"/>
        </w:rPr>
      </w:pPr>
      <w:r>
        <w:rPr>
          <w:rFonts w:ascii="Arial" w:hAnsi="Arial" w:cs="Arial"/>
          <w:sz w:val="20"/>
          <w:szCs w:val="20"/>
        </w:rPr>
        <w:t xml:space="preserve">Kara jest potrącana z faktury, w której jest ujęte wadliwie wykonane zadanie lub z innych faktur, niezależnie od przedmiotu zapłaty, a Wykonawca wyraża zgodę na jej potrącanie. </w:t>
      </w:r>
      <w:r>
        <w:rPr>
          <w:rFonts w:ascii="Arial" w:hAnsi="Arial" w:cs="Arial"/>
          <w:sz w:val="20"/>
          <w:szCs w:val="20"/>
        </w:rPr>
        <w:br/>
        <w:t>W wypadku gdy wysokość kary przewyższa wartość faktur pozostających do zapłaty, zostanie wystawiona nota obciążeniowa.</w:t>
      </w:r>
    </w:p>
    <w:p w:rsidR="008667FE" w:rsidRDefault="008667FE" w:rsidP="008667FE">
      <w:pPr>
        <w:pStyle w:val="Tekstpodstawowywcity"/>
        <w:tabs>
          <w:tab w:val="left" w:pos="720"/>
        </w:tabs>
        <w:ind w:left="0" w:right="72"/>
        <w:jc w:val="both"/>
        <w:rPr>
          <w:rFonts w:ascii="Arial" w:hAnsi="Arial" w:cs="Arial"/>
          <w:sz w:val="20"/>
          <w:szCs w:val="20"/>
        </w:rPr>
      </w:pPr>
      <w:r>
        <w:rPr>
          <w:rFonts w:ascii="Arial" w:hAnsi="Arial" w:cs="Arial"/>
          <w:sz w:val="20"/>
          <w:szCs w:val="20"/>
        </w:rPr>
        <w:lastRenderedPageBreak/>
        <w:t>3</w:t>
      </w:r>
      <w:r>
        <w:rPr>
          <w:rFonts w:ascii="Arial" w:hAnsi="Arial" w:cs="Arial"/>
          <w:sz w:val="20"/>
          <w:szCs w:val="20"/>
        </w:rPr>
        <w:tab/>
        <w:t>Zamawiający zapłaci karę:</w:t>
      </w:r>
    </w:p>
    <w:p w:rsidR="008667FE" w:rsidRDefault="008667FE" w:rsidP="008667FE">
      <w:pPr>
        <w:pStyle w:val="Tekstpodstawowywcity"/>
        <w:tabs>
          <w:tab w:val="left" w:pos="720"/>
        </w:tabs>
        <w:ind w:left="708" w:right="72" w:firstLine="12"/>
        <w:jc w:val="both"/>
        <w:rPr>
          <w:rFonts w:ascii="Arial" w:hAnsi="Arial" w:cs="Arial"/>
          <w:sz w:val="20"/>
          <w:szCs w:val="20"/>
        </w:rPr>
      </w:pPr>
      <w:r>
        <w:rPr>
          <w:rFonts w:ascii="Arial" w:hAnsi="Arial" w:cs="Arial"/>
          <w:sz w:val="20"/>
          <w:szCs w:val="20"/>
        </w:rPr>
        <w:t>w wysokości 25 % łącznego wynagrodzenia brutto, o którym mowa w §</w:t>
      </w:r>
      <w:r>
        <w:rPr>
          <w:rFonts w:ascii="Arial" w:hAnsi="Arial" w:cs="Arial"/>
          <w:bCs/>
          <w:sz w:val="20"/>
          <w:szCs w:val="20"/>
        </w:rPr>
        <w:t xml:space="preserve"> 7</w:t>
      </w:r>
      <w:r>
        <w:rPr>
          <w:rFonts w:ascii="Arial" w:hAnsi="Arial" w:cs="Arial"/>
          <w:sz w:val="20"/>
          <w:szCs w:val="20"/>
        </w:rPr>
        <w:t xml:space="preserve"> </w:t>
      </w:r>
      <w:proofErr w:type="spellStart"/>
      <w:r>
        <w:rPr>
          <w:rFonts w:ascii="Arial" w:hAnsi="Arial" w:cs="Arial"/>
          <w:sz w:val="20"/>
          <w:szCs w:val="20"/>
        </w:rPr>
        <w:t>pkt</w:t>
      </w:r>
      <w:proofErr w:type="spellEnd"/>
      <w:r>
        <w:rPr>
          <w:rFonts w:ascii="Arial" w:hAnsi="Arial" w:cs="Arial"/>
          <w:sz w:val="20"/>
          <w:szCs w:val="20"/>
        </w:rPr>
        <w:t xml:space="preserve"> 1, w przypadku jej rozwiązania, z przyczyn, za które odpowiada Zamawiający, za wyjątkiem wystąpienia sytuacji określonej w art. 145 ustawy Prawo zamówień publicznych.</w:t>
      </w:r>
    </w:p>
    <w:p w:rsidR="008667FE" w:rsidRDefault="008667FE" w:rsidP="008667FE">
      <w:pPr>
        <w:pStyle w:val="Tekstpodstawowywcity"/>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t>Roszczenia o zapłatę należnych kar umownych nie będą pozbawiać Zamawiającego prawa żądania zapłaty odszkodowania na zasadach ogólnych w pełnej wysokości, obejmującego zwłaszcza wszelkie poniesione przez Zamawiającego koszty spowodowane rozwiązaniem umowy.</w:t>
      </w:r>
    </w:p>
    <w:p w:rsidR="008667FE" w:rsidRDefault="008667FE" w:rsidP="008667FE">
      <w:pPr>
        <w:pStyle w:val="Tekstpodstawowywcity"/>
        <w:ind w:left="720" w:hanging="720"/>
        <w:jc w:val="both"/>
        <w:rPr>
          <w:rFonts w:ascii="Arial" w:hAnsi="Arial" w:cs="Arial"/>
          <w:sz w:val="20"/>
          <w:szCs w:val="20"/>
        </w:rPr>
      </w:pPr>
    </w:p>
    <w:p w:rsidR="008667FE" w:rsidRDefault="008667FE" w:rsidP="008667FE">
      <w:pPr>
        <w:pStyle w:val="Tekstpodstawowywcity"/>
        <w:ind w:left="0"/>
        <w:jc w:val="center"/>
        <w:rPr>
          <w:rFonts w:ascii="Arial" w:hAnsi="Arial" w:cs="Arial"/>
          <w:b/>
          <w:bCs/>
          <w:sz w:val="20"/>
          <w:szCs w:val="22"/>
        </w:rPr>
      </w:pPr>
      <w:r>
        <w:rPr>
          <w:rFonts w:ascii="Arial" w:hAnsi="Arial" w:cs="Arial"/>
          <w:sz w:val="20"/>
          <w:szCs w:val="20"/>
        </w:rPr>
        <w:tab/>
      </w:r>
    </w:p>
    <w:p w:rsidR="008667FE" w:rsidRDefault="008667FE" w:rsidP="008667FE">
      <w:pPr>
        <w:pStyle w:val="Tekstpodstawowywcity"/>
        <w:ind w:left="0"/>
        <w:jc w:val="center"/>
        <w:rPr>
          <w:rFonts w:ascii="Arial" w:hAnsi="Arial" w:cs="Arial"/>
          <w:b/>
          <w:bCs/>
          <w:sz w:val="20"/>
          <w:szCs w:val="22"/>
        </w:rPr>
      </w:pPr>
    </w:p>
    <w:p w:rsidR="008667FE" w:rsidRDefault="008667FE" w:rsidP="008667FE">
      <w:pPr>
        <w:pStyle w:val="Tekstpodstawowywcity"/>
        <w:ind w:left="0"/>
        <w:jc w:val="center"/>
        <w:rPr>
          <w:rFonts w:ascii="Arial" w:hAnsi="Arial" w:cs="Arial"/>
          <w:sz w:val="20"/>
          <w:szCs w:val="20"/>
          <w:lang w:val="pl-PL"/>
        </w:rPr>
      </w:pPr>
      <w:r>
        <w:rPr>
          <w:rFonts w:ascii="Arial" w:hAnsi="Arial" w:cs="Arial"/>
          <w:b/>
          <w:bCs/>
          <w:sz w:val="20"/>
          <w:szCs w:val="22"/>
        </w:rPr>
        <w:t>§1</w:t>
      </w:r>
      <w:r>
        <w:rPr>
          <w:rFonts w:ascii="Arial" w:hAnsi="Arial" w:cs="Arial"/>
          <w:b/>
          <w:bCs/>
          <w:sz w:val="20"/>
          <w:szCs w:val="22"/>
          <w:lang w:val="pl-PL"/>
        </w:rPr>
        <w:t>4</w:t>
      </w:r>
    </w:p>
    <w:p w:rsidR="008667FE" w:rsidRDefault="008667FE" w:rsidP="008667FE">
      <w:pPr>
        <w:pStyle w:val="Tekstpodstawowywcity"/>
        <w:ind w:left="0"/>
        <w:jc w:val="center"/>
        <w:rPr>
          <w:rFonts w:ascii="Arial" w:hAnsi="Arial" w:cs="Arial"/>
          <w:sz w:val="20"/>
          <w:szCs w:val="20"/>
          <w:lang w:val="pl-PL"/>
        </w:rPr>
      </w:pPr>
    </w:p>
    <w:p w:rsidR="008667FE" w:rsidRDefault="008667FE" w:rsidP="008667FE">
      <w:pPr>
        <w:numPr>
          <w:ilvl w:val="3"/>
          <w:numId w:val="6"/>
        </w:numPr>
        <w:ind w:hanging="3240"/>
        <w:jc w:val="both"/>
        <w:rPr>
          <w:rFonts w:ascii="Arial" w:hAnsi="Arial" w:cs="Arial"/>
          <w:szCs w:val="22"/>
        </w:rPr>
      </w:pPr>
      <w:r>
        <w:rPr>
          <w:rFonts w:ascii="Arial" w:hAnsi="Arial" w:cs="Arial"/>
          <w:szCs w:val="22"/>
        </w:rPr>
        <w:t>Zamawiający przewiduje możliwość zmian postanowień w zawartej umowie w przypadku wystąpienia co</w:t>
      </w:r>
    </w:p>
    <w:p w:rsidR="008667FE" w:rsidRDefault="008667FE" w:rsidP="008667FE">
      <w:pPr>
        <w:ind w:left="426"/>
        <w:jc w:val="both"/>
        <w:rPr>
          <w:rFonts w:ascii="Arial" w:hAnsi="Arial" w:cs="Arial"/>
          <w:szCs w:val="22"/>
        </w:rPr>
      </w:pPr>
      <w:r>
        <w:rPr>
          <w:rFonts w:ascii="Arial" w:hAnsi="Arial" w:cs="Arial"/>
          <w:szCs w:val="22"/>
        </w:rPr>
        <w:t xml:space="preserve">     najmniej jednej z niżej wymienionych okoliczności:</w:t>
      </w:r>
    </w:p>
    <w:p w:rsidR="008667FE" w:rsidRDefault="008667FE" w:rsidP="008667FE">
      <w:pPr>
        <w:numPr>
          <w:ilvl w:val="0"/>
          <w:numId w:val="3"/>
        </w:numPr>
        <w:ind w:left="1434" w:hanging="357"/>
        <w:jc w:val="both"/>
        <w:rPr>
          <w:rFonts w:ascii="Arial" w:hAnsi="Arial" w:cs="Arial"/>
          <w:szCs w:val="22"/>
        </w:rPr>
      </w:pPr>
      <w:r>
        <w:rPr>
          <w:rFonts w:ascii="Arial" w:hAnsi="Arial" w:cs="Arial"/>
          <w:szCs w:val="22"/>
        </w:rPr>
        <w:t>w przypadku zmiany stanu prawnego prowadzącego do zmiany stawki  podatku od towarów            i usług – na pisemny wniosek jednej ze Stron. W przypadku zwiększenia stawki podatku od towarów i usług łączne wynagrodzenie brutto wskazane w umowie nie ulegnie zmianie (ceny jednostkowe brutto poszczególnych czynności nie ulegną zmianie). W przypadku obniżenia stawki podatku od towarów i usług wynagrodzenie brutto wskazane w § 7 pkt. 1 umowy ulegnie stosownemu obniżeniu, przy czym kwota netto obliczona z uwzględnieniem obowiązującej w dacie zawarcia umowy stawki podatku od towarów i usług nie ulegnie zmianie.</w:t>
      </w:r>
    </w:p>
    <w:p w:rsidR="008667FE" w:rsidRDefault="008667FE" w:rsidP="008667FE">
      <w:pPr>
        <w:numPr>
          <w:ilvl w:val="0"/>
          <w:numId w:val="3"/>
        </w:numPr>
        <w:ind w:left="1434" w:hanging="357"/>
        <w:jc w:val="both"/>
        <w:rPr>
          <w:rFonts w:ascii="Arial" w:hAnsi="Arial" w:cs="Arial"/>
          <w:szCs w:val="22"/>
        </w:rPr>
      </w:pPr>
      <w:r>
        <w:rPr>
          <w:rFonts w:ascii="Arial" w:hAnsi="Arial" w:cs="Arial"/>
          <w:szCs w:val="22"/>
        </w:rPr>
        <w:t>wprowadzenie zmiany w danych Wykonawcy lub Zamawiającego wynikających z dokumentów  rejestrowych.</w:t>
      </w:r>
    </w:p>
    <w:p w:rsidR="008667FE" w:rsidRDefault="008667FE" w:rsidP="008667FE">
      <w:pPr>
        <w:numPr>
          <w:ilvl w:val="0"/>
          <w:numId w:val="3"/>
        </w:numPr>
        <w:ind w:left="1434" w:hanging="357"/>
        <w:jc w:val="both"/>
        <w:rPr>
          <w:rFonts w:ascii="Arial" w:hAnsi="Arial" w:cs="Arial"/>
          <w:szCs w:val="22"/>
        </w:rPr>
      </w:pPr>
      <w:r>
        <w:rPr>
          <w:rFonts w:ascii="Arial" w:hAnsi="Arial" w:cs="Arial"/>
          <w:szCs w:val="22"/>
        </w:rPr>
        <w:t>zmiana osób uczestniczących w wykonywaniu zamówienia – za pisemną zgodą Zamawiającego, pod warunkiem posiadania przez te osoby uprawnień i kwalifikacji zgodnych z zapisami SIWZ</w:t>
      </w:r>
    </w:p>
    <w:p w:rsidR="008667FE" w:rsidRDefault="008667FE" w:rsidP="008667FE">
      <w:pPr>
        <w:numPr>
          <w:ilvl w:val="0"/>
          <w:numId w:val="3"/>
        </w:numPr>
        <w:ind w:left="1434" w:hanging="357"/>
        <w:jc w:val="both"/>
        <w:rPr>
          <w:rFonts w:ascii="Arial" w:hAnsi="Arial" w:cs="Arial"/>
        </w:rPr>
      </w:pPr>
      <w:r>
        <w:rPr>
          <w:rFonts w:ascii="Arial" w:hAnsi="Arial" w:cs="Arial"/>
          <w:szCs w:val="22"/>
        </w:rPr>
        <w:t>zmiana, wprowadzenie lub rezygnacja podwykonawcy – za pisemną zgodą Zamawiającego, pod warunkiem spełnienia wymagań określonych w SIWZ.</w:t>
      </w:r>
    </w:p>
    <w:p w:rsidR="008667FE" w:rsidRDefault="008667FE" w:rsidP="008667FE">
      <w:pPr>
        <w:numPr>
          <w:ilvl w:val="0"/>
          <w:numId w:val="3"/>
        </w:numPr>
        <w:jc w:val="both"/>
        <w:rPr>
          <w:rFonts w:ascii="Arial" w:hAnsi="Arial" w:cs="Arial"/>
          <w:szCs w:val="22"/>
        </w:rPr>
      </w:pPr>
      <w:r>
        <w:rPr>
          <w:rFonts w:ascii="Arial" w:hAnsi="Arial" w:cs="Arial"/>
        </w:rPr>
        <w:t>zmiana w obowiązujących przepisach - zmiana stanu prawnego, który będzie wnosił nowe wymagania co do sposobu realizacji jakiegokolwiek tematu ujętego przedmiotem zamówienia.</w:t>
      </w:r>
    </w:p>
    <w:p w:rsidR="008667FE" w:rsidRDefault="008667FE" w:rsidP="008667FE">
      <w:pPr>
        <w:numPr>
          <w:ilvl w:val="0"/>
          <w:numId w:val="1"/>
        </w:numPr>
        <w:tabs>
          <w:tab w:val="left" w:pos="0"/>
        </w:tabs>
        <w:spacing w:before="120"/>
        <w:ind w:hanging="720"/>
        <w:jc w:val="both"/>
        <w:rPr>
          <w:rFonts w:ascii="Arial" w:hAnsi="Arial" w:cs="Arial"/>
        </w:rPr>
      </w:pPr>
      <w:r>
        <w:rPr>
          <w:rFonts w:ascii="Arial" w:hAnsi="Arial" w:cs="Arial"/>
          <w:szCs w:val="22"/>
        </w:rPr>
        <w:t xml:space="preserve">Zmiana postanowień zawartej umowy może nastąpić wyłącznie za zgodą obu Stron wyrażoną w drodze aneksu do umowy, pod rygorem nieważności. </w:t>
      </w:r>
    </w:p>
    <w:p w:rsidR="008667FE" w:rsidRDefault="008667FE" w:rsidP="008667FE">
      <w:pPr>
        <w:pStyle w:val="Tekstpodstawowywcity"/>
        <w:spacing w:after="240"/>
        <w:ind w:left="0" w:right="74"/>
        <w:jc w:val="both"/>
        <w:rPr>
          <w:rFonts w:ascii="Arial" w:hAnsi="Arial" w:cs="Arial"/>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8667FE" w:rsidRDefault="008667FE" w:rsidP="008667FE">
      <w:pPr>
        <w:pStyle w:val="Tekstpodstawowywcity"/>
        <w:spacing w:after="240"/>
        <w:ind w:left="3552" w:right="74" w:firstLine="696"/>
        <w:jc w:val="both"/>
        <w:rPr>
          <w:rFonts w:ascii="Arial" w:hAnsi="Arial" w:cs="Arial"/>
          <w:bCs/>
          <w:sz w:val="20"/>
          <w:szCs w:val="20"/>
        </w:rPr>
      </w:pPr>
      <w:r>
        <w:rPr>
          <w:rFonts w:ascii="Arial" w:hAnsi="Arial" w:cs="Arial"/>
          <w:b/>
          <w:sz w:val="20"/>
          <w:szCs w:val="20"/>
        </w:rPr>
        <w:t xml:space="preserve">            §1</w:t>
      </w:r>
      <w:r>
        <w:rPr>
          <w:rFonts w:ascii="Arial" w:hAnsi="Arial" w:cs="Arial"/>
          <w:b/>
          <w:sz w:val="20"/>
          <w:szCs w:val="20"/>
          <w:lang w:val="pl-PL"/>
        </w:rPr>
        <w:t>5</w:t>
      </w:r>
    </w:p>
    <w:p w:rsidR="008667FE" w:rsidRDefault="008667FE" w:rsidP="008667FE">
      <w:pPr>
        <w:pStyle w:val="Tekstpodstawowywcity"/>
        <w:spacing w:after="240"/>
        <w:ind w:left="567" w:right="74" w:hanging="861"/>
        <w:jc w:val="both"/>
        <w:rPr>
          <w:rFonts w:ascii="Arial" w:hAnsi="Arial" w:cs="Arial"/>
          <w:bCs/>
          <w:sz w:val="20"/>
          <w:szCs w:val="20"/>
          <w:lang w:val="pl-PL"/>
        </w:rPr>
      </w:pPr>
      <w:r>
        <w:rPr>
          <w:rFonts w:ascii="Arial" w:hAnsi="Arial" w:cs="Arial"/>
          <w:bCs/>
          <w:sz w:val="20"/>
          <w:szCs w:val="20"/>
        </w:rPr>
        <w:t xml:space="preserve">            </w:t>
      </w:r>
      <w:r>
        <w:rPr>
          <w:rFonts w:ascii="Arial" w:hAnsi="Arial" w:cs="Arial"/>
          <w:bCs/>
          <w:sz w:val="20"/>
          <w:szCs w:val="20"/>
          <w:lang w:val="pl-PL"/>
        </w:rPr>
        <w:t xml:space="preserve">    </w:t>
      </w:r>
      <w:r>
        <w:rPr>
          <w:rFonts w:ascii="Arial" w:hAnsi="Arial" w:cs="Arial"/>
          <w:bCs/>
          <w:sz w:val="20"/>
          <w:szCs w:val="20"/>
        </w:rPr>
        <w:t xml:space="preserve">Zamawiający zastrzega sobie prawo do rozwiązania umowy bez okresu wypowiedzenia, w przypadku niedotrzymania terminu przekazania przez Wykonawcę operatu lub innego opracowania o co najmniej </w:t>
      </w:r>
      <w:r>
        <w:rPr>
          <w:rFonts w:ascii="Arial" w:hAnsi="Arial" w:cs="Arial"/>
          <w:bCs/>
          <w:sz w:val="20"/>
          <w:szCs w:val="20"/>
          <w:lang w:val="pl-PL"/>
        </w:rPr>
        <w:t xml:space="preserve">      </w:t>
      </w:r>
      <w:r>
        <w:rPr>
          <w:rFonts w:ascii="Arial" w:hAnsi="Arial" w:cs="Arial"/>
          <w:bCs/>
          <w:sz w:val="20"/>
          <w:szCs w:val="20"/>
        </w:rPr>
        <w:t xml:space="preserve">30 dni. W takim przypadku Wykonawca  może żądać  wyłącznie wynagrodzenia należnego z tytułu wykonania części umowy. Odpowiednio stosuje się § 12.      </w:t>
      </w:r>
    </w:p>
    <w:p w:rsidR="008667FE" w:rsidRDefault="008667FE" w:rsidP="008667FE">
      <w:pPr>
        <w:pStyle w:val="Tekstpodstawowywcity"/>
        <w:spacing w:after="240"/>
        <w:ind w:left="4248" w:right="74"/>
        <w:jc w:val="both"/>
        <w:rPr>
          <w:rFonts w:ascii="Arial" w:hAnsi="Arial" w:cs="Arial"/>
          <w:strike/>
          <w:sz w:val="20"/>
          <w:szCs w:val="20"/>
          <w:shd w:val="clear" w:color="auto" w:fill="FFFF00"/>
        </w:rPr>
      </w:pPr>
      <w:r>
        <w:rPr>
          <w:rFonts w:ascii="Arial" w:hAnsi="Arial" w:cs="Arial"/>
          <w:bCs/>
          <w:sz w:val="20"/>
          <w:szCs w:val="20"/>
          <w:lang w:val="pl-PL"/>
        </w:rPr>
        <w:t xml:space="preserve">            </w:t>
      </w:r>
      <w:r>
        <w:rPr>
          <w:rFonts w:ascii="Arial" w:hAnsi="Arial" w:cs="Arial"/>
          <w:bCs/>
          <w:sz w:val="20"/>
          <w:szCs w:val="20"/>
        </w:rPr>
        <w:t xml:space="preserve"> </w:t>
      </w:r>
      <w:r>
        <w:rPr>
          <w:rFonts w:ascii="Arial" w:hAnsi="Arial" w:cs="Arial"/>
          <w:b/>
          <w:bCs/>
          <w:sz w:val="20"/>
          <w:szCs w:val="20"/>
        </w:rPr>
        <w:t>§1</w:t>
      </w:r>
      <w:r>
        <w:rPr>
          <w:rFonts w:ascii="Arial" w:hAnsi="Arial" w:cs="Arial"/>
          <w:b/>
          <w:bCs/>
          <w:sz w:val="20"/>
          <w:szCs w:val="20"/>
          <w:lang w:val="pl-PL"/>
        </w:rPr>
        <w:t>6</w:t>
      </w:r>
    </w:p>
    <w:p w:rsidR="008667FE" w:rsidRDefault="008667FE" w:rsidP="008667FE">
      <w:pPr>
        <w:pStyle w:val="Tekstpodstawowywcity"/>
        <w:tabs>
          <w:tab w:val="left" w:pos="720"/>
        </w:tabs>
        <w:spacing w:after="240"/>
        <w:ind w:left="0" w:right="74"/>
        <w:jc w:val="both"/>
        <w:rPr>
          <w:rFonts w:ascii="Arial" w:hAnsi="Arial" w:cs="Arial"/>
          <w:b/>
          <w:bCs/>
          <w:sz w:val="20"/>
          <w:szCs w:val="20"/>
        </w:rPr>
      </w:pPr>
      <w:r>
        <w:rPr>
          <w:rFonts w:ascii="Arial" w:hAnsi="Arial" w:cs="Arial"/>
          <w:sz w:val="20"/>
          <w:szCs w:val="20"/>
          <w:lang w:val="pl-PL"/>
        </w:rPr>
        <w:t xml:space="preserve">          </w:t>
      </w:r>
      <w:r>
        <w:rPr>
          <w:rFonts w:ascii="Arial" w:hAnsi="Arial" w:cs="Arial"/>
          <w:sz w:val="20"/>
          <w:szCs w:val="20"/>
        </w:rPr>
        <w:t xml:space="preserve">Wszelkie spory mogące wyniknąć przy realizacji umowy strony poddają pod jurysdykcję sądu właściwego </w:t>
      </w:r>
      <w:r>
        <w:rPr>
          <w:rFonts w:ascii="Arial" w:hAnsi="Arial" w:cs="Arial"/>
          <w:sz w:val="20"/>
          <w:szCs w:val="20"/>
          <w:lang w:val="pl-PL"/>
        </w:rPr>
        <w:t>          </w:t>
      </w:r>
      <w:r>
        <w:rPr>
          <w:rFonts w:ascii="Arial" w:hAnsi="Arial" w:cs="Arial"/>
          <w:sz w:val="20"/>
          <w:szCs w:val="20"/>
        </w:rPr>
        <w:t>dla siedziby Zamawiającego</w:t>
      </w:r>
      <w:r>
        <w:rPr>
          <w:rFonts w:ascii="Arial" w:hAnsi="Arial" w:cs="Arial"/>
          <w:sz w:val="20"/>
          <w:szCs w:val="20"/>
          <w:lang w:val="pl-PL"/>
        </w:rPr>
        <w:t>.</w:t>
      </w:r>
      <w:r>
        <w:rPr>
          <w:rFonts w:ascii="Arial" w:hAnsi="Arial" w:cs="Arial"/>
          <w:b/>
          <w:bCs/>
          <w:sz w:val="20"/>
          <w:szCs w:val="20"/>
        </w:rPr>
        <w:t xml:space="preserve">                                       </w:t>
      </w:r>
    </w:p>
    <w:p w:rsidR="008667FE" w:rsidRDefault="008667FE" w:rsidP="008667FE">
      <w:pPr>
        <w:pStyle w:val="Tekstpodstawowywcity"/>
        <w:tabs>
          <w:tab w:val="left" w:pos="720"/>
        </w:tabs>
        <w:spacing w:after="240"/>
        <w:ind w:left="0" w:right="74"/>
        <w:jc w:val="center"/>
        <w:rPr>
          <w:rFonts w:ascii="Arial" w:hAnsi="Arial" w:cs="Arial"/>
          <w:b/>
          <w:bCs/>
          <w:sz w:val="20"/>
          <w:szCs w:val="20"/>
          <w:lang w:val="pl-PL"/>
        </w:rPr>
      </w:pPr>
      <w:r>
        <w:rPr>
          <w:rFonts w:ascii="Arial" w:hAnsi="Arial" w:cs="Arial"/>
          <w:b/>
          <w:bCs/>
          <w:sz w:val="20"/>
          <w:szCs w:val="20"/>
        </w:rPr>
        <w:t>§1</w:t>
      </w:r>
      <w:r>
        <w:rPr>
          <w:rFonts w:ascii="Arial" w:hAnsi="Arial" w:cs="Arial"/>
          <w:b/>
          <w:bCs/>
          <w:sz w:val="20"/>
          <w:szCs w:val="20"/>
          <w:lang w:val="pl-PL"/>
        </w:rPr>
        <w:t>7</w:t>
      </w:r>
    </w:p>
    <w:p w:rsidR="008667FE" w:rsidRDefault="008667FE" w:rsidP="008667FE">
      <w:pPr>
        <w:tabs>
          <w:tab w:val="left" w:pos="851"/>
        </w:tabs>
        <w:suppressAutoHyphens w:val="0"/>
        <w:jc w:val="both"/>
        <w:rPr>
          <w:rFonts w:ascii="Arial" w:hAnsi="Arial" w:cs="Arial"/>
          <w:shd w:val="clear" w:color="auto" w:fill="FFFF00"/>
        </w:rPr>
      </w:pPr>
    </w:p>
    <w:p w:rsidR="008667FE" w:rsidRPr="00432F00" w:rsidRDefault="008667FE" w:rsidP="008667FE">
      <w:pPr>
        <w:numPr>
          <w:ilvl w:val="0"/>
          <w:numId w:val="15"/>
        </w:numPr>
        <w:suppressAutoHyphens w:val="0"/>
        <w:jc w:val="both"/>
        <w:rPr>
          <w:rFonts w:ascii="Arial" w:hAnsi="Arial" w:cs="Arial"/>
        </w:rPr>
      </w:pPr>
      <w:r w:rsidRPr="00432F00">
        <w:rPr>
          <w:rFonts w:ascii="Arial" w:hAnsi="Arial" w:cs="Arial"/>
        </w:rPr>
        <w:t>Wykonawca zobowiązuje się do:</w:t>
      </w:r>
    </w:p>
    <w:p w:rsidR="008667FE" w:rsidRPr="00432F00" w:rsidRDefault="008667FE" w:rsidP="008667FE">
      <w:pPr>
        <w:numPr>
          <w:ilvl w:val="1"/>
          <w:numId w:val="15"/>
        </w:numPr>
        <w:tabs>
          <w:tab w:val="left" w:pos="851"/>
        </w:tabs>
        <w:suppressAutoHyphens w:val="0"/>
        <w:ind w:left="851" w:hanging="425"/>
        <w:jc w:val="both"/>
        <w:rPr>
          <w:rFonts w:ascii="Arial" w:hAnsi="Arial" w:cs="Arial"/>
        </w:rPr>
      </w:pPr>
      <w:r w:rsidRPr="00432F00">
        <w:rPr>
          <w:rFonts w:ascii="Arial" w:hAnsi="Arial" w:cs="Arial"/>
        </w:rPr>
        <w:t>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w:t>
      </w:r>
      <w:r>
        <w:rPr>
          <w:rFonts w:ascii="Arial" w:hAnsi="Arial" w:cs="Arial"/>
        </w:rPr>
        <w:t xml:space="preserve"> ze zm.</w:t>
      </w:r>
      <w:r w:rsidRPr="00432F00">
        <w:rPr>
          <w:rFonts w:ascii="Arial" w:hAnsi="Arial" w:cs="Arial"/>
        </w:rPr>
        <w:t xml:space="preserve">), </w:t>
      </w:r>
      <w:r w:rsidRPr="00432F00">
        <w:rPr>
          <w:rFonts w:ascii="Arial" w:hAnsi="Arial" w:cs="Arial"/>
          <w:noProof/>
        </w:rPr>
        <w:t xml:space="preserve">zwanego dalej </w:t>
      </w:r>
      <w:r w:rsidRPr="00432F00">
        <w:rPr>
          <w:rFonts w:ascii="Arial" w:hAnsi="Arial" w:cs="Arial"/>
          <w:noProof/>
        </w:rPr>
        <w:lastRenderedPageBreak/>
        <w:t xml:space="preserve">w skrócie </w:t>
      </w:r>
      <w:r w:rsidRPr="00432F00">
        <w:rPr>
          <w:rFonts w:ascii="Arial" w:hAnsi="Arial" w:cs="Arial"/>
          <w:b/>
          <w:noProof/>
        </w:rPr>
        <w:t>„</w:t>
      </w:r>
      <w:r w:rsidRPr="00432F00">
        <w:rPr>
          <w:rFonts w:ascii="Arial" w:hAnsi="Arial" w:cs="Arial"/>
          <w:b/>
        </w:rPr>
        <w:t>RODO”</w:t>
      </w:r>
      <w:r w:rsidRPr="00432F00">
        <w:rPr>
          <w:rFonts w:ascii="Arial" w:hAnsi="Arial" w:cs="Arial"/>
        </w:rPr>
        <w:t xml:space="preserve"> wobec osób fizycznych, od których dane osobowe bezpośrednio lub pośrednio zostały pozyskane w związku z realizacją umowy. </w:t>
      </w:r>
    </w:p>
    <w:p w:rsidR="008667FE" w:rsidRPr="00432F00" w:rsidRDefault="008667FE" w:rsidP="008667FE">
      <w:pPr>
        <w:numPr>
          <w:ilvl w:val="1"/>
          <w:numId w:val="15"/>
        </w:numPr>
        <w:tabs>
          <w:tab w:val="left" w:pos="851"/>
        </w:tabs>
        <w:suppressAutoHyphens w:val="0"/>
        <w:ind w:left="851" w:hanging="425"/>
        <w:jc w:val="both"/>
        <w:rPr>
          <w:rFonts w:ascii="Arial" w:hAnsi="Arial" w:cs="Arial"/>
        </w:rPr>
      </w:pPr>
      <w:r w:rsidRPr="00432F00">
        <w:rPr>
          <w:rFonts w:ascii="Arial" w:hAnsi="Arial" w:cs="Arial"/>
        </w:rPr>
        <w:t>do przestrzegania przepisów</w:t>
      </w:r>
      <w:r>
        <w:rPr>
          <w:rFonts w:ascii="Arial" w:hAnsi="Arial" w:cs="Arial"/>
        </w:rPr>
        <w:t xml:space="preserve"> RODO oraz</w:t>
      </w:r>
      <w:r w:rsidRPr="00432F00">
        <w:rPr>
          <w:rFonts w:ascii="Arial" w:hAnsi="Arial" w:cs="Arial"/>
        </w:rPr>
        <w:t xml:space="preserve"> ustawy z dnia 10 maja 2018 roku o ochronie danych osobowych (</w:t>
      </w:r>
      <w:proofErr w:type="spellStart"/>
      <w:r w:rsidRPr="00432F00">
        <w:rPr>
          <w:rFonts w:ascii="Arial" w:hAnsi="Arial" w:cs="Arial"/>
        </w:rPr>
        <w:t>Dz.U</w:t>
      </w:r>
      <w:proofErr w:type="spellEnd"/>
      <w:r w:rsidRPr="00432F00">
        <w:rPr>
          <w:rFonts w:ascii="Arial" w:hAnsi="Arial" w:cs="Arial"/>
        </w:rPr>
        <w:t>. z 2018 r. poz.1000</w:t>
      </w:r>
      <w:r>
        <w:rPr>
          <w:rFonts w:ascii="Arial" w:hAnsi="Arial" w:cs="Arial"/>
        </w:rPr>
        <w:t xml:space="preserve"> ze zm.</w:t>
      </w:r>
      <w:r w:rsidRPr="00432F00">
        <w:rPr>
          <w:rFonts w:ascii="Arial" w:hAnsi="Arial" w:cs="Arial"/>
        </w:rPr>
        <w:t>).</w:t>
      </w:r>
    </w:p>
    <w:p w:rsidR="008667FE" w:rsidRPr="00432F00" w:rsidRDefault="008667FE" w:rsidP="008667FE">
      <w:pPr>
        <w:numPr>
          <w:ilvl w:val="0"/>
          <w:numId w:val="15"/>
        </w:numPr>
        <w:suppressAutoHyphens w:val="0"/>
        <w:contextualSpacing/>
        <w:jc w:val="both"/>
        <w:rPr>
          <w:rFonts w:ascii="Arial" w:hAnsi="Arial" w:cs="Arial"/>
        </w:rPr>
      </w:pPr>
      <w:r w:rsidRPr="00432F00">
        <w:rPr>
          <w:rFonts w:ascii="Arial" w:hAnsi="Arial" w:cs="Arial"/>
        </w:rPr>
        <w:t>Wykonawca w szczególności oświadcza, że:</w:t>
      </w:r>
    </w:p>
    <w:p w:rsidR="008667FE" w:rsidRPr="00432F00" w:rsidRDefault="008667FE" w:rsidP="008667FE">
      <w:pPr>
        <w:numPr>
          <w:ilvl w:val="1"/>
          <w:numId w:val="16"/>
        </w:numPr>
        <w:tabs>
          <w:tab w:val="num" w:pos="851"/>
        </w:tabs>
        <w:suppressAutoHyphens w:val="0"/>
        <w:ind w:left="851" w:hanging="425"/>
        <w:jc w:val="both"/>
        <w:rPr>
          <w:rFonts w:ascii="Arial" w:hAnsi="Arial" w:cs="Arial"/>
        </w:rPr>
      </w:pPr>
      <w:r w:rsidRPr="00432F00">
        <w:rPr>
          <w:rFonts w:ascii="Arial" w:hAnsi="Arial" w:cs="Arial"/>
        </w:rPr>
        <w:t>znane są mu wszelkie obowiązki wynikające z obowiązujących przepisów o ochronie danych osobowych mające zastosowanie oraz RODO,</w:t>
      </w:r>
    </w:p>
    <w:p w:rsidR="008667FE" w:rsidRPr="00432F00" w:rsidRDefault="008667FE" w:rsidP="008667FE">
      <w:pPr>
        <w:numPr>
          <w:ilvl w:val="1"/>
          <w:numId w:val="16"/>
        </w:numPr>
        <w:tabs>
          <w:tab w:val="num" w:pos="851"/>
        </w:tabs>
        <w:suppressAutoHyphens w:val="0"/>
        <w:ind w:left="851" w:hanging="425"/>
        <w:jc w:val="both"/>
        <w:rPr>
          <w:rFonts w:ascii="Arial" w:hAnsi="Arial" w:cs="Arial"/>
        </w:rPr>
      </w:pPr>
      <w:r w:rsidRPr="00432F00">
        <w:rPr>
          <w:rFonts w:ascii="Arial" w:hAnsi="Arial" w:cs="Aria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8667FE" w:rsidRDefault="008667FE" w:rsidP="008667FE">
      <w:pPr>
        <w:numPr>
          <w:ilvl w:val="1"/>
          <w:numId w:val="16"/>
        </w:numPr>
        <w:tabs>
          <w:tab w:val="num" w:pos="851"/>
        </w:tabs>
        <w:suppressAutoHyphens w:val="0"/>
        <w:ind w:left="851" w:hanging="425"/>
        <w:jc w:val="both"/>
        <w:rPr>
          <w:rFonts w:ascii="Arial" w:hAnsi="Arial" w:cs="Arial"/>
        </w:rPr>
      </w:pPr>
      <w:r w:rsidRPr="00432F00">
        <w:rPr>
          <w:rFonts w:ascii="Arial" w:hAnsi="Arial" w:cs="Arial"/>
        </w:rPr>
        <w:t xml:space="preserve">w przypadku korzystania z podwykonawców zapewni aby zostały przez nich wdrożone odpowiednie środki techniczne i organizacyjne, aby przetwarzanie danych osobowych spełniało wymogi wynikające </w:t>
      </w:r>
      <w:r>
        <w:rPr>
          <w:rFonts w:ascii="Arial" w:hAnsi="Arial" w:cs="Arial"/>
        </w:rPr>
        <w:t xml:space="preserve">    </w:t>
      </w:r>
      <w:r w:rsidRPr="00432F00">
        <w:rPr>
          <w:rFonts w:ascii="Arial" w:hAnsi="Arial" w:cs="Arial"/>
        </w:rPr>
        <w:t xml:space="preserve">z obowiązujących przepisów o ochronie danych osobowych oraz RODO mających zastosowanie </w:t>
      </w:r>
      <w:r>
        <w:rPr>
          <w:rFonts w:ascii="Arial" w:hAnsi="Arial" w:cs="Arial"/>
        </w:rPr>
        <w:t xml:space="preserve">              </w:t>
      </w:r>
      <w:r w:rsidRPr="00432F00">
        <w:rPr>
          <w:rFonts w:ascii="Arial" w:hAnsi="Arial" w:cs="Arial"/>
        </w:rPr>
        <w:t>i chroniło prawa osób, których dane dotyczą.</w:t>
      </w:r>
    </w:p>
    <w:p w:rsidR="008667FE" w:rsidRPr="00825BB5" w:rsidRDefault="008667FE" w:rsidP="008667FE">
      <w:pPr>
        <w:numPr>
          <w:ilvl w:val="0"/>
          <w:numId w:val="15"/>
        </w:numPr>
        <w:suppressAutoHyphens w:val="0"/>
        <w:jc w:val="both"/>
        <w:rPr>
          <w:rFonts w:ascii="Arial" w:hAnsi="Arial" w:cs="Arial"/>
        </w:rPr>
      </w:pPr>
      <w:r w:rsidRPr="00825BB5">
        <w:rPr>
          <w:rFonts w:ascii="Arial" w:hAnsi="Arial" w:cs="Arial"/>
        </w:rPr>
        <w:t xml:space="preserve">Strony postanawiają, że w zakresie powierzenia danych osobowych w związku z realizacją niniejszej umowy zostanie zawarta odrębna umowa, w której zostaną określone prawa i obowiązki Stron. </w:t>
      </w:r>
    </w:p>
    <w:p w:rsidR="008667FE" w:rsidRDefault="008667FE" w:rsidP="008667FE">
      <w:pPr>
        <w:pStyle w:val="Tekstpodstawowywcity"/>
        <w:ind w:left="0" w:right="72"/>
        <w:jc w:val="both"/>
        <w:rPr>
          <w:rFonts w:ascii="Arial" w:hAnsi="Arial" w:cs="Arial"/>
          <w:color w:val="009933"/>
          <w:sz w:val="20"/>
          <w:szCs w:val="20"/>
          <w:lang w:val="pl-PL"/>
        </w:rPr>
      </w:pPr>
    </w:p>
    <w:p w:rsidR="008667FE" w:rsidRDefault="008667FE" w:rsidP="008667FE">
      <w:pPr>
        <w:pStyle w:val="Tekstpodstawowywcity"/>
        <w:tabs>
          <w:tab w:val="left" w:pos="720"/>
        </w:tabs>
        <w:spacing w:after="240"/>
        <w:ind w:left="0"/>
        <w:jc w:val="center"/>
        <w:rPr>
          <w:rFonts w:ascii="Arial" w:hAnsi="Arial" w:cs="Arial"/>
          <w:sz w:val="20"/>
          <w:szCs w:val="20"/>
        </w:rPr>
      </w:pPr>
      <w:r>
        <w:rPr>
          <w:rFonts w:ascii="Arial" w:hAnsi="Arial" w:cs="Arial"/>
          <w:b/>
          <w:bCs/>
          <w:sz w:val="20"/>
          <w:szCs w:val="20"/>
        </w:rPr>
        <w:t>§1</w:t>
      </w:r>
      <w:r>
        <w:rPr>
          <w:rFonts w:ascii="Arial" w:hAnsi="Arial" w:cs="Arial"/>
          <w:b/>
          <w:bCs/>
          <w:sz w:val="20"/>
          <w:szCs w:val="20"/>
          <w:lang w:val="pl-PL"/>
        </w:rPr>
        <w:t>8</w:t>
      </w:r>
    </w:p>
    <w:p w:rsidR="008667FE" w:rsidRDefault="008667FE" w:rsidP="008667FE">
      <w:pPr>
        <w:pStyle w:val="Tekstpodstawowywcity"/>
        <w:numPr>
          <w:ilvl w:val="0"/>
          <w:numId w:val="11"/>
        </w:numPr>
        <w:ind w:right="72" w:hanging="720"/>
        <w:jc w:val="both"/>
        <w:rPr>
          <w:rFonts w:ascii="Arial" w:hAnsi="Arial" w:cs="Arial"/>
          <w:strike/>
          <w:sz w:val="20"/>
          <w:szCs w:val="20"/>
          <w:shd w:val="clear" w:color="auto" w:fill="FFFF00"/>
          <w:lang w:val="pl-PL"/>
        </w:rPr>
      </w:pPr>
      <w:r>
        <w:rPr>
          <w:rFonts w:ascii="Arial" w:hAnsi="Arial" w:cs="Arial"/>
          <w:sz w:val="20"/>
          <w:szCs w:val="20"/>
        </w:rPr>
        <w:t>Wykonawca zobowiązuje się do przestrzegania zakazu cesji tj. zakazu przenoszenia przez Wykonawcę jakichkolwiek praw lub obowiązków wynikających z tej umowy na osoby trzecie.</w:t>
      </w:r>
    </w:p>
    <w:p w:rsidR="008667FE" w:rsidRDefault="008667FE" w:rsidP="008667FE">
      <w:pPr>
        <w:pStyle w:val="Tekstpodstawowywcity"/>
        <w:numPr>
          <w:ilvl w:val="0"/>
          <w:numId w:val="11"/>
        </w:numPr>
        <w:ind w:right="72" w:hanging="720"/>
        <w:jc w:val="both"/>
        <w:rPr>
          <w:rFonts w:ascii="Arial" w:hAnsi="Arial" w:cs="Arial"/>
          <w:sz w:val="20"/>
          <w:szCs w:val="20"/>
        </w:rPr>
      </w:pPr>
      <w:r>
        <w:rPr>
          <w:rFonts w:ascii="Arial" w:hAnsi="Arial" w:cs="Arial"/>
          <w:sz w:val="20"/>
          <w:szCs w:val="20"/>
        </w:rPr>
        <w:t>W sprawach nieuregulowanych niniejsz</w:t>
      </w:r>
      <w:r>
        <w:rPr>
          <w:rFonts w:ascii="Arial" w:hAnsi="Arial" w:cs="Arial"/>
          <w:sz w:val="20"/>
          <w:szCs w:val="20"/>
          <w:lang w:val="pl-PL"/>
        </w:rPr>
        <w:t>ą</w:t>
      </w:r>
      <w:r>
        <w:rPr>
          <w:rFonts w:ascii="Arial" w:hAnsi="Arial" w:cs="Arial"/>
          <w:sz w:val="20"/>
          <w:szCs w:val="20"/>
        </w:rPr>
        <w:t xml:space="preserve"> umową stosuje się przepisy ustawy Prawo zamówień publicznych (tj. Dz. U. z 201</w:t>
      </w:r>
      <w:r>
        <w:rPr>
          <w:rFonts w:ascii="Arial" w:hAnsi="Arial" w:cs="Arial"/>
          <w:sz w:val="20"/>
          <w:szCs w:val="20"/>
          <w:lang w:val="pl-PL"/>
        </w:rPr>
        <w:t>7</w:t>
      </w:r>
      <w:r>
        <w:rPr>
          <w:rFonts w:ascii="Arial" w:hAnsi="Arial" w:cs="Arial"/>
          <w:sz w:val="20"/>
          <w:szCs w:val="20"/>
        </w:rPr>
        <w:t xml:space="preserve"> r., poz. </w:t>
      </w:r>
      <w:r>
        <w:rPr>
          <w:rFonts w:ascii="Arial" w:hAnsi="Arial" w:cs="Arial"/>
          <w:sz w:val="20"/>
          <w:szCs w:val="20"/>
          <w:lang w:val="pl-PL"/>
        </w:rPr>
        <w:t>1579 ze zm.</w:t>
      </w:r>
      <w:r>
        <w:rPr>
          <w:rFonts w:ascii="Arial" w:hAnsi="Arial" w:cs="Arial"/>
          <w:sz w:val="20"/>
          <w:szCs w:val="20"/>
        </w:rPr>
        <w:t>) i Kodeksu cywilnego.</w:t>
      </w:r>
    </w:p>
    <w:p w:rsidR="008667FE" w:rsidRDefault="008667FE" w:rsidP="008667FE">
      <w:pPr>
        <w:pStyle w:val="Tekstpodstawowywcity"/>
        <w:numPr>
          <w:ilvl w:val="0"/>
          <w:numId w:val="11"/>
        </w:numPr>
        <w:ind w:right="72" w:hanging="720"/>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rsidR="008667FE" w:rsidRPr="001E705B" w:rsidRDefault="008667FE" w:rsidP="008667FE">
      <w:pPr>
        <w:pStyle w:val="Tekstpodstawowywcity"/>
        <w:numPr>
          <w:ilvl w:val="0"/>
          <w:numId w:val="11"/>
        </w:numPr>
        <w:spacing w:after="120"/>
        <w:ind w:right="74" w:hanging="720"/>
        <w:jc w:val="both"/>
        <w:rPr>
          <w:rFonts w:ascii="Arial" w:hAnsi="Arial" w:cs="Arial"/>
          <w:sz w:val="20"/>
          <w:szCs w:val="20"/>
        </w:rPr>
      </w:pPr>
      <w:r>
        <w:rPr>
          <w:rFonts w:ascii="Arial" w:hAnsi="Arial" w:cs="Arial"/>
          <w:sz w:val="20"/>
          <w:szCs w:val="20"/>
        </w:rPr>
        <w:t>Umowę sporządzono w 4 jednobrzmiących egzemplarzach, po 2 egz. dla każdej ze stron.</w:t>
      </w:r>
    </w:p>
    <w:p w:rsidR="008667FE" w:rsidRDefault="008667FE" w:rsidP="008667FE">
      <w:pPr>
        <w:pStyle w:val="Tekstpodstawowywcity"/>
        <w:spacing w:after="120"/>
        <w:ind w:left="0" w:right="74"/>
        <w:jc w:val="both"/>
        <w:rPr>
          <w:rFonts w:ascii="Arial" w:hAnsi="Arial" w:cs="Arial"/>
        </w:rPr>
      </w:pPr>
      <w:r>
        <w:rPr>
          <w:rFonts w:ascii="Arial" w:hAnsi="Arial" w:cs="Arial"/>
          <w:sz w:val="20"/>
          <w:szCs w:val="20"/>
        </w:rPr>
        <w:t xml:space="preserve">                         </w:t>
      </w:r>
      <w:r>
        <w:rPr>
          <w:rFonts w:ascii="Arial" w:hAnsi="Arial" w:cs="Arial"/>
          <w:b/>
          <w:sz w:val="20"/>
          <w:szCs w:val="20"/>
        </w:rPr>
        <w:t xml:space="preserve">Zamawiający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Wykonawca</w:t>
      </w: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8667FE" w:rsidRDefault="008667FE" w:rsidP="008667FE">
      <w:pPr>
        <w:spacing w:line="360" w:lineRule="auto"/>
        <w:rPr>
          <w:rFonts w:ascii="Arial" w:hAnsi="Arial" w:cs="Arial"/>
          <w:b/>
        </w:rPr>
      </w:pPr>
    </w:p>
    <w:p w:rsidR="00000E9D" w:rsidRDefault="00000E9D"/>
    <w:sectPr w:rsidR="00000E9D" w:rsidSect="00000E9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08"/>
        </w:tabs>
        <w:ind w:left="720" w:hanging="360"/>
      </w:pPr>
      <w:rPr>
        <w:rFonts w:ascii="Arial" w:hAnsi="Arial" w:cs="Times New Roman"/>
        <w:b w:val="0"/>
        <w:bCs w:val="0"/>
      </w:rPr>
    </w:lvl>
  </w:abstractNum>
  <w:abstractNum w:abstractNumId="1">
    <w:nsid w:val="00000003"/>
    <w:multiLevelType w:val="singleLevel"/>
    <w:tmpl w:val="00000003"/>
    <w:name w:val="WW8Num4"/>
    <w:lvl w:ilvl="0">
      <w:start w:val="1"/>
      <w:numFmt w:val="lowerLetter"/>
      <w:lvlText w:val="%1)"/>
      <w:lvlJc w:val="left"/>
      <w:pPr>
        <w:tabs>
          <w:tab w:val="num" w:pos="1440"/>
        </w:tabs>
        <w:ind w:left="1440" w:hanging="360"/>
      </w:pPr>
    </w:lvl>
  </w:abstractNum>
  <w:abstractNum w:abstractNumId="2">
    <w:nsid w:val="0000000A"/>
    <w:multiLevelType w:val="singleLevel"/>
    <w:tmpl w:val="0000000A"/>
    <w:name w:val="WW8Num12"/>
    <w:lvl w:ilvl="0">
      <w:start w:val="1"/>
      <w:numFmt w:val="lowerLetter"/>
      <w:lvlText w:val="%1)"/>
      <w:lvlJc w:val="left"/>
      <w:pPr>
        <w:tabs>
          <w:tab w:val="num" w:pos="1440"/>
        </w:tabs>
        <w:ind w:left="1440" w:hanging="360"/>
      </w:pPr>
      <w:rPr>
        <w:szCs w:val="22"/>
      </w:rPr>
    </w:lvl>
  </w:abstractNum>
  <w:abstractNum w:abstractNumId="3">
    <w:nsid w:val="0000000E"/>
    <w:multiLevelType w:val="multilevel"/>
    <w:tmpl w:val="634001FE"/>
    <w:name w:val="WW8Num16"/>
    <w:lvl w:ilvl="0">
      <w:start w:val="1"/>
      <w:numFmt w:val="decimal"/>
      <w:lvlText w:val="%1."/>
      <w:lvlJc w:val="left"/>
      <w:pPr>
        <w:tabs>
          <w:tab w:val="num" w:pos="708"/>
        </w:tabs>
        <w:ind w:left="720" w:hanging="360"/>
      </w:pPr>
      <w:rPr>
        <w:rFonts w:ascii="Arial" w:hAnsi="Arial" w:cs="Arial" w:hint="default"/>
        <w:i/>
        <w:iCs/>
      </w:rPr>
    </w:lvl>
    <w:lvl w:ilvl="1">
      <w:start w:val="1"/>
      <w:numFmt w:val="lowerLetter"/>
      <w:lvlText w:val="%2)"/>
      <w:lvlJc w:val="left"/>
      <w:pPr>
        <w:tabs>
          <w:tab w:val="num" w:pos="1440"/>
        </w:tabs>
        <w:ind w:left="1440" w:hanging="360"/>
      </w:pPr>
      <w:rPr>
        <w:rFonts w:ascii="Arial" w:hAnsi="Arial" w:cs="Arial"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4">
    <w:nsid w:val="0000000F"/>
    <w:multiLevelType w:val="singleLevel"/>
    <w:tmpl w:val="651EA130"/>
    <w:name w:val="WW8Num19"/>
    <w:lvl w:ilvl="0">
      <w:start w:val="1"/>
      <w:numFmt w:val="decimal"/>
      <w:lvlText w:val="%1."/>
      <w:lvlJc w:val="left"/>
      <w:pPr>
        <w:tabs>
          <w:tab w:val="num" w:pos="720"/>
        </w:tabs>
        <w:ind w:left="720" w:hanging="360"/>
      </w:pPr>
      <w:rPr>
        <w:rFonts w:ascii="Arial" w:hAnsi="Arial" w:cs="Arial"/>
        <w:b w:val="0"/>
        <w:bCs/>
        <w:sz w:val="20"/>
        <w:szCs w:val="20"/>
        <w:lang w:val="pl-PL"/>
      </w:rPr>
    </w:lvl>
  </w:abstractNum>
  <w:abstractNum w:abstractNumId="5">
    <w:nsid w:val="00000011"/>
    <w:multiLevelType w:val="multilevel"/>
    <w:tmpl w:val="00000011"/>
    <w:name w:val="WW8Num21"/>
    <w:lvl w:ilvl="0">
      <w:start w:val="2"/>
      <w:numFmt w:val="lowerLetter"/>
      <w:lvlText w:val="%1)"/>
      <w:lvlJc w:val="left"/>
      <w:pPr>
        <w:tabs>
          <w:tab w:val="num" w:pos="0"/>
        </w:tabs>
        <w:ind w:left="1080" w:hanging="360"/>
      </w:pPr>
      <w:rPr>
        <w:rFonts w:ascii="Arial" w:hAnsi="Arial" w:cs="Times New Roman"/>
        <w:i w:val="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lvl>
    <w:lvl w:ilvl="3">
      <w:start w:val="1"/>
      <w:numFmt w:val="decimal"/>
      <w:lvlText w:val="%4."/>
      <w:lvlJc w:val="left"/>
      <w:pPr>
        <w:tabs>
          <w:tab w:val="num" w:pos="708"/>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00000012"/>
    <w:multiLevelType w:val="singleLevel"/>
    <w:tmpl w:val="00000012"/>
    <w:name w:val="WW8Num23"/>
    <w:lvl w:ilvl="0">
      <w:start w:val="1"/>
      <w:numFmt w:val="decimal"/>
      <w:lvlText w:val="%1."/>
      <w:lvlJc w:val="left"/>
      <w:pPr>
        <w:tabs>
          <w:tab w:val="num" w:pos="708"/>
        </w:tabs>
        <w:ind w:left="720" w:hanging="360"/>
      </w:pPr>
      <w:rPr>
        <w:rFonts w:ascii="Arial" w:hAnsi="Arial" w:cs="Arial" w:hint="default"/>
        <w:bCs/>
        <w:sz w:val="20"/>
        <w:szCs w:val="20"/>
        <w:lang w:val="pl-PL"/>
      </w:rPr>
    </w:lvl>
  </w:abstractNum>
  <w:abstractNum w:abstractNumId="7">
    <w:nsid w:val="00000016"/>
    <w:multiLevelType w:val="multilevel"/>
    <w:tmpl w:val="00000016"/>
    <w:name w:val="WW8Num30"/>
    <w:lvl w:ilvl="0">
      <w:start w:val="1"/>
      <w:numFmt w:val="decimal"/>
      <w:lvlText w:val="%1."/>
      <w:lvlJc w:val="left"/>
      <w:pPr>
        <w:tabs>
          <w:tab w:val="num" w:pos="708"/>
        </w:tabs>
        <w:ind w:left="708" w:hanging="360"/>
      </w:pPr>
      <w:rPr>
        <w:rFonts w:ascii="Arial" w:hAnsi="Arial"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00000018"/>
    <w:multiLevelType w:val="multilevel"/>
    <w:tmpl w:val="00000018"/>
    <w:name w:val="WW8Num32"/>
    <w:lvl w:ilvl="0">
      <w:start w:val="1"/>
      <w:numFmt w:val="decimal"/>
      <w:lvlText w:val="%1."/>
      <w:lvlJc w:val="left"/>
      <w:pPr>
        <w:tabs>
          <w:tab w:val="num" w:pos="708"/>
        </w:tabs>
        <w:ind w:left="720" w:hanging="360"/>
      </w:pPr>
      <w:rPr>
        <w:rFonts w:ascii="Arial" w:hAnsi="Arial" w:cs="Arial"/>
        <w:b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19"/>
    <w:multiLevelType w:val="multilevel"/>
    <w:tmpl w:val="00000019"/>
    <w:lvl w:ilvl="0">
      <w:start w:val="1"/>
      <w:numFmt w:val="decimal"/>
      <w:lvlText w:val="%1."/>
      <w:lvlJc w:val="left"/>
      <w:pPr>
        <w:tabs>
          <w:tab w:val="num" w:pos="708"/>
        </w:tabs>
        <w:ind w:left="720" w:hanging="360"/>
      </w:pPr>
      <w:rPr>
        <w:rFonts w:ascii="Arial" w:hAnsi="Arial" w:cs="Arial"/>
        <w:b w:val="0"/>
        <w:bCs/>
        <w:strike w:val="0"/>
        <w:dstrike w:val="0"/>
        <w:color w:val="auto"/>
        <w:sz w:val="20"/>
        <w:szCs w:val="20"/>
        <w:shd w:val="clear" w:color="auto" w:fill="FFFF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1A"/>
    <w:multiLevelType w:val="multilevel"/>
    <w:tmpl w:val="4A78425E"/>
    <w:name w:val="WW8Num34"/>
    <w:lvl w:ilvl="0">
      <w:start w:val="1"/>
      <w:numFmt w:val="decimal"/>
      <w:lvlText w:val="%1."/>
      <w:lvlJc w:val="left"/>
      <w:pPr>
        <w:tabs>
          <w:tab w:val="num" w:pos="708"/>
        </w:tabs>
        <w:ind w:left="720" w:hanging="360"/>
      </w:pPr>
      <w:rPr>
        <w:rFonts w:ascii="Arial" w:hAnsi="Arial" w:cs="Arial"/>
        <w:b w:val="0"/>
        <w:strike w:val="0"/>
        <w:color w:val="auto"/>
        <w:sz w:val="20"/>
        <w:szCs w:val="20"/>
        <w:lang w:val="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19848A4"/>
    <w:multiLevelType w:val="multilevel"/>
    <w:tmpl w:val="00000017"/>
    <w:lvl w:ilvl="0">
      <w:start w:val="1"/>
      <w:numFmt w:val="decimal"/>
      <w:lvlText w:val="%1."/>
      <w:lvlJc w:val="left"/>
      <w:pPr>
        <w:tabs>
          <w:tab w:val="num" w:pos="708"/>
        </w:tabs>
        <w:ind w:left="720" w:hanging="360"/>
      </w:pPr>
      <w:rPr>
        <w:rFonts w:ascii="Arial" w:hAnsi="Arial"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EFB5DDC"/>
    <w:multiLevelType w:val="hybridMultilevel"/>
    <w:tmpl w:val="680061CA"/>
    <w:lvl w:ilvl="0" w:tplc="FE70C1E2">
      <w:start w:val="1"/>
      <w:numFmt w:val="decimal"/>
      <w:lvlText w:val="%1."/>
      <w:lvlJc w:val="left"/>
      <w:pPr>
        <w:tabs>
          <w:tab w:val="num" w:pos="360"/>
        </w:tabs>
        <w:ind w:left="360" w:hanging="360"/>
      </w:pPr>
      <w:rPr>
        <w:i w:val="0"/>
        <w:color w:val="auto"/>
      </w:rPr>
    </w:lvl>
    <w:lvl w:ilvl="1" w:tplc="43A44FD8">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413E2F45"/>
    <w:multiLevelType w:val="multilevel"/>
    <w:tmpl w:val="254A0BEC"/>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0" w:firstLine="0"/>
      </w:pPr>
      <w:rPr>
        <w:rFonts w:ascii="Arial" w:eastAsia="Times New Roman" w:hAnsi="Arial" w:cs="Arial" w:hint="default"/>
      </w:rPr>
    </w:lvl>
    <w:lvl w:ilvl="2">
      <w:start w:val="1"/>
      <w:numFmt w:val="decimal"/>
      <w:lvlText w:val="%3."/>
      <w:lvlJc w:val="left"/>
      <w:pPr>
        <w:ind w:left="0" w:firstLine="0"/>
      </w:pPr>
      <w:rPr>
        <w:rFonts w:cs="Times New Roman"/>
        <w:b w:val="0"/>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nsid w:val="437D4F73"/>
    <w:multiLevelType w:val="hybridMultilevel"/>
    <w:tmpl w:val="AA587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D896DE4"/>
    <w:multiLevelType w:val="hybridMultilevel"/>
    <w:tmpl w:val="413E4B6E"/>
    <w:lvl w:ilvl="0" w:tplc="0415000F">
      <w:start w:val="1"/>
      <w:numFmt w:val="decimal"/>
      <w:lvlText w:val="%1."/>
      <w:lvlJc w:val="left"/>
      <w:pPr>
        <w:tabs>
          <w:tab w:val="num" w:pos="720"/>
        </w:tabs>
        <w:ind w:left="720" w:hanging="360"/>
      </w:pPr>
      <w:rPr>
        <w:rFonts w:hint="default"/>
      </w:rPr>
    </w:lvl>
    <w:lvl w:ilvl="1" w:tplc="28B4DBFA">
      <w:start w:val="2"/>
      <w:numFmt w:val="lowerLetter"/>
      <w:lvlText w:val="%2."/>
      <w:lvlJc w:val="left"/>
      <w:pPr>
        <w:tabs>
          <w:tab w:val="num" w:pos="1440"/>
        </w:tabs>
        <w:ind w:left="1440" w:hanging="360"/>
      </w:pPr>
      <w:rPr>
        <w:rFonts w:hint="default"/>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667FE"/>
    <w:rsid w:val="00000E9D"/>
    <w:rsid w:val="008667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7FE"/>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8667FE"/>
    <w:pPr>
      <w:ind w:left="1080"/>
    </w:pPr>
    <w:rPr>
      <w:sz w:val="24"/>
      <w:szCs w:val="24"/>
      <w:lang/>
    </w:rPr>
  </w:style>
  <w:style w:type="character" w:customStyle="1" w:styleId="TekstpodstawowywcityZnak">
    <w:name w:val="Tekst podstawowy wcięty Znak"/>
    <w:basedOn w:val="Domylnaczcionkaakapitu"/>
    <w:link w:val="Tekstpodstawowywcity"/>
    <w:rsid w:val="008667FE"/>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8667FE"/>
    <w:pPr>
      <w:spacing w:after="120" w:line="480" w:lineRule="auto"/>
    </w:pPr>
  </w:style>
  <w:style w:type="paragraph" w:customStyle="1" w:styleId="Tekstpodstawowywcity31">
    <w:name w:val="Tekst podstawowy wcięty 31"/>
    <w:basedOn w:val="Normalny"/>
    <w:rsid w:val="008667FE"/>
    <w:pPr>
      <w:spacing w:line="360" w:lineRule="auto"/>
      <w:ind w:left="1416"/>
      <w:jc w:val="both"/>
    </w:pPr>
    <w:rPr>
      <w:rFonts w:ascii="Arial" w:hAnsi="Arial" w:cs="Arial"/>
    </w:rPr>
  </w:style>
  <w:style w:type="paragraph" w:customStyle="1" w:styleId="ListParagraph">
    <w:name w:val="List Paragraph"/>
    <w:basedOn w:val="Normalny"/>
    <w:rsid w:val="008667FE"/>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3261</Words>
  <Characters>19570</Characters>
  <Application>Microsoft Office Word</Application>
  <DocSecurity>0</DocSecurity>
  <Lines>163</Lines>
  <Paragraphs>45</Paragraphs>
  <ScaleCrop>false</ScaleCrop>
  <Company/>
  <LinksUpToDate>false</LinksUpToDate>
  <CharactersWithSpaces>22786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2018-12-17T11:19:00Z</dcterms:created>
  <dcterms:modified xsi:type="dcterms:W3CDTF">2018-12-17T11:20:00Z</dcterms:modified>
</cp:coreProperties>
</file>