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EFC" w:rsidRDefault="00930EFC" w:rsidP="004B4054">
      <w:pPr>
        <w:spacing w:after="0" w:line="100" w:lineRule="atLeast"/>
        <w:jc w:val="right"/>
        <w:rPr>
          <w:rFonts w:ascii="Book Antiqua" w:hAnsi="Book Antiqua"/>
          <w:b/>
          <w:color w:val="000000"/>
          <w:sz w:val="28"/>
          <w:szCs w:val="28"/>
        </w:rPr>
      </w:pPr>
    </w:p>
    <w:p w:rsidR="002C5CCA" w:rsidRDefault="002C5CCA" w:rsidP="002C5CCA">
      <w:pPr>
        <w:spacing w:after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1F6487" w:rsidRPr="00820784" w:rsidRDefault="001F6487" w:rsidP="002C5CCA">
      <w:pPr>
        <w:spacing w:after="0"/>
        <w:jc w:val="right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b/>
          <w:color w:val="000000"/>
          <w:sz w:val="20"/>
          <w:szCs w:val="20"/>
        </w:rPr>
        <w:t>Załącznik nr 1 do Zapytania Ofertowego</w:t>
      </w:r>
    </w:p>
    <w:p w:rsidR="002C5CCA" w:rsidRDefault="002C5CCA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2C5CCA" w:rsidRDefault="002C5CCA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1F6487" w:rsidRPr="00820784" w:rsidRDefault="001F6487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……………………………..</w:t>
      </w:r>
    </w:p>
    <w:p w:rsidR="001F6487" w:rsidRPr="00820784" w:rsidRDefault="001F6487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 xml:space="preserve">   Pieczęć Wykonawcy</w:t>
      </w:r>
    </w:p>
    <w:p w:rsidR="001F6487" w:rsidRPr="00820784" w:rsidRDefault="001F6487" w:rsidP="009373F0">
      <w:pPr>
        <w:spacing w:before="360"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b/>
          <w:color w:val="000000"/>
          <w:sz w:val="20"/>
          <w:szCs w:val="20"/>
        </w:rPr>
        <w:t>FORMULARZ OFERTOWY</w:t>
      </w:r>
    </w:p>
    <w:p w:rsidR="001F6487" w:rsidRPr="00820784" w:rsidRDefault="001F6487">
      <w:pPr>
        <w:spacing w:after="0" w:line="100" w:lineRule="atLeast"/>
        <w:jc w:val="center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 xml:space="preserve">do Zapytania ofertowego o wartości szacunkowej nie przekraczającej równowartości kwoty </w:t>
      </w:r>
      <w:r w:rsidRPr="00820784">
        <w:rPr>
          <w:rStyle w:val="genericcontent"/>
          <w:rFonts w:ascii="Arial" w:hAnsi="Arial" w:cs="Arial"/>
          <w:color w:val="000000"/>
          <w:sz w:val="20"/>
          <w:szCs w:val="20"/>
        </w:rPr>
        <w:t>określonej w </w:t>
      </w:r>
      <w:r w:rsidRPr="00820784">
        <w:rPr>
          <w:rFonts w:ascii="Arial" w:hAnsi="Arial" w:cs="Arial"/>
          <w:color w:val="000000"/>
          <w:sz w:val="20"/>
          <w:szCs w:val="20"/>
        </w:rPr>
        <w:t xml:space="preserve"> art. 4 pkt 8 </w:t>
      </w:r>
      <w:proofErr w:type="spellStart"/>
      <w:r w:rsidRPr="00820784">
        <w:rPr>
          <w:rFonts w:ascii="Arial" w:hAnsi="Arial" w:cs="Arial"/>
          <w:color w:val="000000"/>
          <w:sz w:val="20"/>
          <w:szCs w:val="20"/>
        </w:rPr>
        <w:t>p.z.p</w:t>
      </w:r>
      <w:proofErr w:type="spellEnd"/>
      <w:r w:rsidRPr="00820784">
        <w:rPr>
          <w:rFonts w:ascii="Arial" w:hAnsi="Arial" w:cs="Arial"/>
          <w:color w:val="000000"/>
          <w:sz w:val="20"/>
          <w:szCs w:val="20"/>
        </w:rPr>
        <w:t>.</w:t>
      </w:r>
    </w:p>
    <w:p w:rsidR="001F6487" w:rsidRPr="00820784" w:rsidRDefault="001F6487">
      <w:pPr>
        <w:spacing w:after="0" w:line="10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:rsidR="001F6487" w:rsidRPr="00933087" w:rsidRDefault="001F6487" w:rsidP="005D5468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 xml:space="preserve">Oferta złożona w drodze </w:t>
      </w:r>
      <w:r w:rsidRPr="00933087">
        <w:rPr>
          <w:rFonts w:ascii="Arial" w:hAnsi="Arial" w:cs="Arial"/>
          <w:color w:val="000000"/>
          <w:sz w:val="20"/>
          <w:szCs w:val="20"/>
        </w:rPr>
        <w:t xml:space="preserve">zapytania ofertowego o udzielenie zamówienia publicznego na: </w:t>
      </w:r>
    </w:p>
    <w:p w:rsidR="001526C3" w:rsidRPr="00933087" w:rsidRDefault="001526C3" w:rsidP="001526C3">
      <w:pPr>
        <w:pStyle w:val="Akapitzlist1"/>
        <w:spacing w:after="0" w:line="24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:rsidR="007B2681" w:rsidRPr="00E4644E" w:rsidRDefault="007B2681" w:rsidP="007B2681">
      <w:pPr>
        <w:suppressAutoHyphens w:val="0"/>
        <w:spacing w:after="0"/>
        <w:ind w:left="-142" w:right="-359"/>
        <w:jc w:val="center"/>
        <w:rPr>
          <w:rFonts w:ascii="Arial" w:hAnsi="Arial" w:cs="Arial"/>
          <w:kern w:val="0"/>
          <w:lang w:eastAsia="pl-PL"/>
        </w:rPr>
      </w:pPr>
      <w:r w:rsidRPr="00E4644E">
        <w:rPr>
          <w:rFonts w:ascii="Arial" w:hAnsi="Arial" w:cs="Arial"/>
          <w:b/>
          <w:kern w:val="0"/>
          <w:lang w:eastAsia="pl-PL"/>
        </w:rPr>
        <w:t xml:space="preserve">„Świetlica na błysk – wymiana konstrukcji podłogi wraz z parkietem w Świetlicy Dzielnicowej </w:t>
      </w:r>
      <w:proofErr w:type="spellStart"/>
      <w:r w:rsidRPr="00E4644E">
        <w:rPr>
          <w:rFonts w:ascii="Arial" w:hAnsi="Arial" w:cs="Arial"/>
          <w:b/>
          <w:kern w:val="0"/>
          <w:lang w:eastAsia="pl-PL"/>
        </w:rPr>
        <w:t>Grzybowice</w:t>
      </w:r>
      <w:proofErr w:type="spellEnd"/>
      <w:r w:rsidRPr="00E4644E">
        <w:rPr>
          <w:rFonts w:ascii="Arial" w:hAnsi="Arial" w:cs="Arial"/>
          <w:kern w:val="0"/>
          <w:lang w:eastAsia="pl-PL"/>
        </w:rPr>
        <w:t>.” - w ramach budżetu partycypacyjnego V Edycja - wniosek nr P0007.</w:t>
      </w:r>
    </w:p>
    <w:p w:rsidR="007B2681" w:rsidRPr="00433B7F" w:rsidRDefault="007B2681" w:rsidP="007B2681">
      <w:pPr>
        <w:pStyle w:val="tyt"/>
        <w:keepNext w:val="0"/>
        <w:tabs>
          <w:tab w:val="left" w:pos="284"/>
        </w:tabs>
        <w:spacing w:before="0" w:after="0" w:line="276" w:lineRule="auto"/>
        <w:ind w:left="-142"/>
        <w:rPr>
          <w:rFonts w:ascii="Arial" w:hAnsi="Arial" w:cs="Arial"/>
          <w:sz w:val="22"/>
          <w:szCs w:val="22"/>
        </w:rPr>
      </w:pPr>
      <w:r w:rsidRPr="00E4644E">
        <w:rPr>
          <w:rFonts w:ascii="Arial" w:hAnsi="Arial" w:cs="Arial"/>
          <w:sz w:val="22"/>
          <w:szCs w:val="22"/>
        </w:rPr>
        <w:t>w trybie: „zaprojektuj i wybuduj.”</w:t>
      </w:r>
    </w:p>
    <w:p w:rsidR="001526C3" w:rsidRPr="00433B7F" w:rsidRDefault="001526C3" w:rsidP="001526C3">
      <w:pPr>
        <w:pStyle w:val="tyt"/>
        <w:keepNext w:val="0"/>
        <w:tabs>
          <w:tab w:val="left" w:pos="284"/>
        </w:tabs>
        <w:spacing w:before="0" w:after="0" w:line="276" w:lineRule="auto"/>
        <w:ind w:left="720"/>
        <w:rPr>
          <w:rFonts w:ascii="Arial" w:hAnsi="Arial" w:cs="Arial"/>
          <w:sz w:val="22"/>
          <w:szCs w:val="22"/>
        </w:rPr>
      </w:pPr>
    </w:p>
    <w:p w:rsidR="001F6487" w:rsidRPr="00820784" w:rsidRDefault="001F6487" w:rsidP="005D5468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Nazwa i adres Wykonawcy, nr regon/pesel, NIP, telefon, fax, e-mail:</w:t>
      </w:r>
    </w:p>
    <w:p w:rsidR="001F6487" w:rsidRPr="00820784" w:rsidRDefault="001F6487">
      <w:pPr>
        <w:spacing w:before="20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 xml:space="preserve">               …………………………………………………………………………………………………...</w:t>
      </w:r>
    </w:p>
    <w:p w:rsidR="001F6487" w:rsidRPr="00933087" w:rsidRDefault="001F6487" w:rsidP="005D5468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33087">
        <w:rPr>
          <w:rFonts w:ascii="Arial" w:hAnsi="Arial" w:cs="Arial"/>
          <w:sz w:val="20"/>
          <w:szCs w:val="20"/>
        </w:rPr>
        <w:t>Cena ofertowa zamówienia (podana cyfrowo i słownie):</w:t>
      </w:r>
    </w:p>
    <w:p w:rsidR="00D13CB2" w:rsidRPr="003460E2" w:rsidRDefault="00D13CB2" w:rsidP="00D13CB2">
      <w:pPr>
        <w:pStyle w:val="Tekstpodstawowywcity"/>
        <w:tabs>
          <w:tab w:val="num" w:pos="1440"/>
        </w:tabs>
        <w:ind w:left="720" w:right="22" w:hanging="180"/>
        <w:jc w:val="both"/>
        <w:rPr>
          <w:rFonts w:ascii="Arial" w:hAnsi="Arial" w:cs="Arial"/>
          <w:b/>
          <w:sz w:val="20"/>
        </w:rPr>
      </w:pPr>
      <w:r w:rsidRPr="003460E2">
        <w:rPr>
          <w:rFonts w:ascii="Arial" w:hAnsi="Arial" w:cs="Arial"/>
          <w:b/>
          <w:sz w:val="20"/>
        </w:rPr>
        <w:t>brutto:............PLN (słownie:  ………………………………………………)</w:t>
      </w:r>
    </w:p>
    <w:p w:rsidR="00D13CB2" w:rsidRPr="003460E2" w:rsidRDefault="00D13CB2" w:rsidP="00D13CB2">
      <w:pPr>
        <w:pStyle w:val="Tekstpodstawowywcity"/>
        <w:ind w:left="900" w:right="22" w:hanging="360"/>
        <w:jc w:val="both"/>
        <w:rPr>
          <w:rFonts w:ascii="Arial" w:hAnsi="Arial" w:cs="Arial"/>
          <w:b/>
          <w:sz w:val="20"/>
        </w:rPr>
      </w:pPr>
      <w:r w:rsidRPr="003460E2">
        <w:rPr>
          <w:rFonts w:ascii="Arial" w:hAnsi="Arial" w:cs="Arial"/>
          <w:b/>
          <w:sz w:val="20"/>
        </w:rPr>
        <w:t xml:space="preserve">w tym: kwota  netto wynosi. …………………………PLN,  </w:t>
      </w:r>
    </w:p>
    <w:p w:rsidR="00D13CB2" w:rsidRPr="003460E2" w:rsidRDefault="00D13CB2" w:rsidP="00D13CB2">
      <w:pPr>
        <w:pStyle w:val="Tekstpodstawowywcity"/>
        <w:ind w:left="900" w:right="22" w:hanging="360"/>
        <w:jc w:val="both"/>
        <w:rPr>
          <w:rFonts w:ascii="Arial" w:hAnsi="Arial" w:cs="Arial"/>
          <w:b/>
          <w:sz w:val="20"/>
          <w:lang w:val="pl-PL"/>
        </w:rPr>
      </w:pPr>
      <w:r w:rsidRPr="003460E2">
        <w:rPr>
          <w:rFonts w:ascii="Arial" w:hAnsi="Arial" w:cs="Arial"/>
          <w:b/>
          <w:sz w:val="20"/>
        </w:rPr>
        <w:t>obowiązujący  VAT wynosi ………………….;......…PLN, tj. 23 %</w:t>
      </w:r>
    </w:p>
    <w:p w:rsidR="00D13CB2" w:rsidRPr="003460E2" w:rsidRDefault="00D13CB2" w:rsidP="00D13CB2">
      <w:pPr>
        <w:pStyle w:val="Tekstpodstawowywcity"/>
        <w:ind w:left="900" w:right="22" w:hanging="360"/>
        <w:jc w:val="both"/>
        <w:rPr>
          <w:rFonts w:ascii="Arial" w:hAnsi="Arial" w:cs="Arial"/>
          <w:b/>
          <w:sz w:val="20"/>
          <w:lang w:val="pl-PL"/>
        </w:rPr>
      </w:pPr>
      <w:r w:rsidRPr="003460E2">
        <w:rPr>
          <w:rFonts w:ascii="Arial" w:hAnsi="Arial" w:cs="Arial"/>
          <w:b/>
          <w:sz w:val="20"/>
          <w:lang w:val="pl-PL"/>
        </w:rPr>
        <w:t>w tym:</w:t>
      </w:r>
    </w:p>
    <w:p w:rsidR="00D13CB2" w:rsidRPr="003460E2" w:rsidRDefault="00D13CB2" w:rsidP="00D13CB2">
      <w:pPr>
        <w:pStyle w:val="Tekstpodstawowywcity"/>
        <w:numPr>
          <w:ilvl w:val="1"/>
          <w:numId w:val="34"/>
        </w:numPr>
        <w:suppressAutoHyphens w:val="0"/>
        <w:spacing w:after="0"/>
        <w:ind w:right="22"/>
        <w:jc w:val="both"/>
        <w:rPr>
          <w:rFonts w:ascii="Arial" w:hAnsi="Arial" w:cs="Arial"/>
          <w:b/>
          <w:sz w:val="20"/>
          <w:lang w:val="pl-PL"/>
        </w:rPr>
      </w:pPr>
      <w:r w:rsidRPr="003460E2">
        <w:rPr>
          <w:rFonts w:ascii="Arial" w:hAnsi="Arial" w:cs="Arial"/>
          <w:b/>
          <w:sz w:val="20"/>
          <w:lang w:val="pl-PL"/>
        </w:rPr>
        <w:t>opracowanie kompletnej dokumentacji projektowej wraz z uzyskaniem zgody                         na realizację …………..PLN brutto, ……….PLN netto, ………………PLN podatek VAT                  w wys. 23%,</w:t>
      </w:r>
    </w:p>
    <w:p w:rsidR="00D13CB2" w:rsidRPr="003460E2" w:rsidRDefault="00D13CB2" w:rsidP="00D13CB2">
      <w:pPr>
        <w:pStyle w:val="Tekstpodstawowywcity"/>
        <w:numPr>
          <w:ilvl w:val="1"/>
          <w:numId w:val="34"/>
        </w:numPr>
        <w:suppressAutoHyphens w:val="0"/>
        <w:spacing w:after="0"/>
        <w:ind w:right="22"/>
        <w:jc w:val="both"/>
        <w:rPr>
          <w:rFonts w:ascii="Arial" w:hAnsi="Arial" w:cs="Arial"/>
          <w:b/>
          <w:sz w:val="20"/>
          <w:lang w:val="pl-PL"/>
        </w:rPr>
      </w:pPr>
      <w:r w:rsidRPr="003460E2">
        <w:rPr>
          <w:rFonts w:ascii="Arial" w:hAnsi="Arial" w:cs="Arial"/>
          <w:b/>
          <w:sz w:val="20"/>
          <w:lang w:val="pl-PL"/>
        </w:rPr>
        <w:t>wykonanie robót budowlanych w oparciu o opracowana dokumentację projektową …………..PLN brutto, ……….PLN netto, ………………PLN podatek VAT w wys. 23%.</w:t>
      </w:r>
    </w:p>
    <w:p w:rsidR="001F6487" w:rsidRPr="00933087" w:rsidRDefault="001F6487" w:rsidP="005D5468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33087">
        <w:rPr>
          <w:rFonts w:ascii="Arial" w:hAnsi="Arial" w:cs="Arial"/>
          <w:sz w:val="20"/>
          <w:szCs w:val="20"/>
        </w:rPr>
        <w:t>Termin realizacji zamówienia: zgodnie z Zapytaniem ofertowym.</w:t>
      </w:r>
    </w:p>
    <w:p w:rsidR="001F6487" w:rsidRPr="00820784" w:rsidRDefault="001F6487" w:rsidP="005D5468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Warunki płatności: zgodnie z Zapytaniem ofertowym.</w:t>
      </w:r>
    </w:p>
    <w:p w:rsidR="001F6487" w:rsidRDefault="001F6487" w:rsidP="005D5468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Termin związania ofertą: zgodnie z terminem podanym w Zapytaniu ofertowym.</w:t>
      </w:r>
    </w:p>
    <w:p w:rsidR="00BF1905" w:rsidRDefault="00BF1905" w:rsidP="005D5468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realizując przedmiotowe zamówienie będę w pełnym zakresie przestrzegać przepisów rozporządzenia Parlamentu Europejskiego i Rady  z dnia 27 kwietnia 2016 r.                        w sprawie ochrony osób fizycznych w związku z przetwarzaniem danych osobowych i w sprawie swobodnego przepływu takich danych oraz uchylenia dyrektywy 95/46/WE (ogólne rozporządzenia o ochronie danych) (Dz. Urz. UE L 119 z 04.05.2016, str.1 oraz Dz.</w:t>
      </w:r>
      <w:r w:rsidR="00E367C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Urz. UE L 127 z 23.05.2018, str.2) zwanego dalej w skrócie  „RODO”, w szczególności zapewniam wystarczające gwarancji wdrożenia odpowiednich środków  technicznych i organizacyjnych</w:t>
      </w:r>
      <w:r w:rsidR="00E367C3">
        <w:rPr>
          <w:rFonts w:ascii="Arial" w:hAnsi="Arial" w:cs="Arial"/>
          <w:color w:val="000000"/>
          <w:sz w:val="20"/>
          <w:szCs w:val="20"/>
        </w:rPr>
        <w:t>, by przetwarzanie spełniało wymogi  RODO i chroniło prawa osób, których dane dotyczą</w:t>
      </w:r>
      <w:r w:rsidR="00E367C3" w:rsidRPr="00E367C3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E367C3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E367C3">
        <w:rPr>
          <w:rFonts w:ascii="Arial" w:hAnsi="Arial" w:cs="Arial"/>
          <w:color w:val="000000"/>
          <w:sz w:val="20"/>
          <w:szCs w:val="20"/>
        </w:rPr>
        <w:t>.</w:t>
      </w:r>
      <w:r w:rsidRPr="00E367C3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58151B" w:rsidRDefault="0087672C" w:rsidP="0058151B">
      <w:pPr>
        <w:pStyle w:val="Akapitzlist1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2976880</wp:posOffset>
                </wp:positionH>
                <wp:positionV relativeFrom="paragraph">
                  <wp:posOffset>86360</wp:posOffset>
                </wp:positionV>
                <wp:extent cx="247650" cy="257175"/>
                <wp:effectExtent l="10160" t="6350" r="8890" b="127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6="http://schemas.microsoft.com/office/drawing/2016/5/12/chartex" xmlns:cx7="http://schemas.microsoft.com/office/drawing/2016/5/13/chartex" xmlns:cx8="http://schemas.microsoft.com/office/drawing/2016/5/14/chartex">
            <w:pict>
              <v:rect w14:anchorId="7B4536A0" id="Rectangle 3" o:spid="_x0000_s1026" style="position:absolute;margin-left:234.4pt;margin-top:6.8pt;width:19.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"/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86360</wp:posOffset>
                </wp:positionV>
                <wp:extent cx="247650" cy="257175"/>
                <wp:effectExtent l="10160" t="6350" r="889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6="http://schemas.microsoft.com/office/drawing/2016/5/12/chartex" xmlns:cx7="http://schemas.microsoft.com/office/drawing/2016/5/13/chartex" xmlns:cx8="http://schemas.microsoft.com/office/drawing/2016/5/14/chartex">
            <w:pict>
              <v:rect w14:anchorId="10EC5C3F" id="Rectangle 2" o:spid="_x0000_s1026" style="position:absolute;margin-left:76.9pt;margin-top:6.8pt;width:19.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"/>
            </w:pict>
          </mc:Fallback>
        </mc:AlternateContent>
      </w:r>
    </w:p>
    <w:p w:rsidR="0058151B" w:rsidRDefault="0058151B" w:rsidP="0058151B">
      <w:pPr>
        <w:pStyle w:val="Akapitzlist1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TAK                                              </w:t>
      </w:r>
      <w:r w:rsidR="009C29B6">
        <w:rPr>
          <w:rFonts w:ascii="Arial" w:hAnsi="Arial" w:cs="Arial"/>
          <w:color w:val="000000"/>
          <w:sz w:val="20"/>
          <w:szCs w:val="20"/>
        </w:rPr>
        <w:t xml:space="preserve">     </w:t>
      </w:r>
      <w:r>
        <w:rPr>
          <w:rFonts w:ascii="Arial" w:hAnsi="Arial" w:cs="Arial"/>
          <w:color w:val="000000"/>
          <w:sz w:val="20"/>
          <w:szCs w:val="20"/>
        </w:rPr>
        <w:t xml:space="preserve"> NIE</w:t>
      </w:r>
    </w:p>
    <w:p w:rsidR="0058151B" w:rsidRDefault="0058151B" w:rsidP="0058151B">
      <w:pPr>
        <w:pStyle w:val="Akapitzlist1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58151B" w:rsidRDefault="0058151B" w:rsidP="0058151B">
      <w:pPr>
        <w:pStyle w:val="Akapitzlist1"/>
        <w:spacing w:before="200" w:after="0"/>
        <w:ind w:left="426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58151B">
        <w:rPr>
          <w:rFonts w:ascii="Arial" w:hAnsi="Arial" w:cs="Arial"/>
          <w:b/>
          <w:i/>
          <w:color w:val="000000"/>
          <w:sz w:val="20"/>
          <w:szCs w:val="20"/>
        </w:rPr>
        <w:t>Uwaga: W przypadku braku powyższej deklaracji bądź zaznaczenia wariantu „NIE” ofer</w:t>
      </w:r>
      <w:r w:rsidR="001526C3">
        <w:rPr>
          <w:rFonts w:ascii="Arial" w:hAnsi="Arial" w:cs="Arial"/>
          <w:b/>
          <w:i/>
          <w:color w:val="000000"/>
          <w:sz w:val="20"/>
          <w:szCs w:val="20"/>
        </w:rPr>
        <w:t>ta Wykonawcy zostanie odrzucona</w:t>
      </w:r>
      <w:r w:rsidRPr="0058151B">
        <w:rPr>
          <w:rFonts w:ascii="Arial" w:hAnsi="Arial" w:cs="Arial"/>
          <w:b/>
          <w:i/>
          <w:color w:val="000000"/>
          <w:sz w:val="20"/>
          <w:szCs w:val="20"/>
        </w:rPr>
        <w:t xml:space="preserve"> na podstawie § 4 ust. 12 </w:t>
      </w:r>
      <w:proofErr w:type="spellStart"/>
      <w:r w:rsidRPr="0058151B">
        <w:rPr>
          <w:rFonts w:ascii="Arial" w:hAnsi="Arial" w:cs="Arial"/>
          <w:b/>
          <w:i/>
          <w:color w:val="000000"/>
          <w:sz w:val="20"/>
          <w:szCs w:val="20"/>
        </w:rPr>
        <w:t>tiret</w:t>
      </w:r>
      <w:proofErr w:type="spellEnd"/>
      <w:r w:rsidRPr="0058151B">
        <w:rPr>
          <w:rFonts w:ascii="Arial" w:hAnsi="Arial" w:cs="Arial"/>
          <w:b/>
          <w:i/>
          <w:color w:val="000000"/>
          <w:sz w:val="20"/>
          <w:szCs w:val="20"/>
        </w:rPr>
        <w:t xml:space="preserve"> 2 niniejszego Regulaminu jako niespełniająca warunków  przedmiotu zamówienia.</w:t>
      </w:r>
    </w:p>
    <w:p w:rsidR="00807951" w:rsidRPr="00807951" w:rsidRDefault="001F6487" w:rsidP="00807951">
      <w:pPr>
        <w:pStyle w:val="Akapitzlist1"/>
        <w:numPr>
          <w:ilvl w:val="0"/>
          <w:numId w:val="6"/>
        </w:numPr>
        <w:spacing w:before="20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Niniejszym oświadczam, że:</w:t>
      </w:r>
    </w:p>
    <w:p w:rsidR="001F6487" w:rsidRPr="00820784" w:rsidRDefault="001F6487" w:rsidP="00706BDC">
      <w:pPr>
        <w:numPr>
          <w:ilvl w:val="1"/>
          <w:numId w:val="30"/>
        </w:numPr>
        <w:spacing w:after="0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oferta obejmuje całość zamówienia,</w:t>
      </w:r>
    </w:p>
    <w:p w:rsidR="001F6487" w:rsidRPr="00820784" w:rsidRDefault="001F6487" w:rsidP="00706BDC">
      <w:pPr>
        <w:numPr>
          <w:ilvl w:val="1"/>
          <w:numId w:val="30"/>
        </w:numPr>
        <w:spacing w:after="0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cena ofertowa obejmuje wszystkie koszty związane z realizacją zamówienia,</w:t>
      </w:r>
    </w:p>
    <w:p w:rsidR="001F6487" w:rsidRPr="00820784" w:rsidRDefault="001F6487" w:rsidP="00706BDC">
      <w:pPr>
        <w:numPr>
          <w:ilvl w:val="1"/>
          <w:numId w:val="30"/>
        </w:numPr>
        <w:spacing w:after="0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zapoznałem się z warunkami zamówienia i nie wnoszę zastrzeżeń,</w:t>
      </w:r>
    </w:p>
    <w:p w:rsidR="001F6487" w:rsidRPr="00933087" w:rsidRDefault="001F6487" w:rsidP="00706BDC">
      <w:pPr>
        <w:numPr>
          <w:ilvl w:val="1"/>
          <w:numId w:val="30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 xml:space="preserve">w razie wybrania naszej oferty zobowiązuję się do podpisania umowy na warunkach </w:t>
      </w:r>
      <w:r w:rsidR="0058151B">
        <w:rPr>
          <w:rFonts w:ascii="Arial" w:hAnsi="Arial" w:cs="Arial"/>
          <w:color w:val="000000"/>
          <w:sz w:val="20"/>
          <w:szCs w:val="20"/>
        </w:rPr>
        <w:t xml:space="preserve">zawartych w </w:t>
      </w:r>
      <w:r w:rsidR="0058151B" w:rsidRPr="00933087">
        <w:rPr>
          <w:rFonts w:ascii="Arial" w:hAnsi="Arial" w:cs="Arial"/>
          <w:sz w:val="20"/>
          <w:szCs w:val="20"/>
        </w:rPr>
        <w:t>Zapytaniu ofertowym,</w:t>
      </w:r>
    </w:p>
    <w:p w:rsidR="00706BDC" w:rsidRPr="00933087" w:rsidRDefault="00706BDC" w:rsidP="00706BDC">
      <w:pPr>
        <w:numPr>
          <w:ilvl w:val="1"/>
          <w:numId w:val="30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933087">
        <w:rPr>
          <w:rFonts w:ascii="Arial" w:hAnsi="Arial" w:cs="Arial"/>
          <w:sz w:val="20"/>
          <w:szCs w:val="20"/>
        </w:rPr>
        <w:t>spełniam warunki zawarte w Zapytaniu ofertowy tj.</w:t>
      </w:r>
      <w:r w:rsidR="0046339C">
        <w:rPr>
          <w:rFonts w:ascii="Arial" w:hAnsi="Arial" w:cs="Arial"/>
          <w:sz w:val="20"/>
          <w:szCs w:val="20"/>
        </w:rPr>
        <w:t>:</w:t>
      </w:r>
    </w:p>
    <w:p w:rsidR="00706BDC" w:rsidRPr="00807951" w:rsidRDefault="00706BDC" w:rsidP="007D14AD">
      <w:pPr>
        <w:numPr>
          <w:ilvl w:val="1"/>
          <w:numId w:val="32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33087">
        <w:rPr>
          <w:rFonts w:ascii="Arial" w:hAnsi="Arial" w:cs="Arial"/>
          <w:sz w:val="20"/>
          <w:szCs w:val="20"/>
        </w:rPr>
        <w:t xml:space="preserve">z </w:t>
      </w:r>
      <w:r w:rsidR="007D14AD" w:rsidRPr="007D14AD">
        <w:rPr>
          <w:rFonts w:ascii="Arial" w:hAnsi="Arial" w:cs="Arial"/>
          <w:sz w:val="20"/>
          <w:szCs w:val="20"/>
        </w:rPr>
        <w:t xml:space="preserve">należytą starannością opracowałem w okresie ostatnich </w:t>
      </w:r>
      <w:r w:rsidR="007D14AD">
        <w:rPr>
          <w:rFonts w:ascii="Arial" w:hAnsi="Arial" w:cs="Arial"/>
          <w:sz w:val="20"/>
          <w:szCs w:val="20"/>
        </w:rPr>
        <w:t>5</w:t>
      </w:r>
      <w:r w:rsidR="007D14AD" w:rsidRPr="007D14AD">
        <w:rPr>
          <w:rFonts w:ascii="Arial" w:hAnsi="Arial" w:cs="Arial"/>
          <w:sz w:val="20"/>
          <w:szCs w:val="20"/>
        </w:rPr>
        <w:t xml:space="preserve"> lat przed złoże</w:t>
      </w:r>
      <w:r w:rsidR="00F23CE7">
        <w:rPr>
          <w:rFonts w:ascii="Arial" w:hAnsi="Arial" w:cs="Arial"/>
          <w:sz w:val="20"/>
          <w:szCs w:val="20"/>
        </w:rPr>
        <w:t>niem oferty  projekt(ty)</w:t>
      </w:r>
      <w:r w:rsidR="007D14AD" w:rsidRPr="007D14AD">
        <w:rPr>
          <w:rFonts w:ascii="Arial" w:hAnsi="Arial" w:cs="Arial"/>
          <w:sz w:val="20"/>
          <w:szCs w:val="20"/>
        </w:rPr>
        <w:t xml:space="preserve"> przebudowy</w:t>
      </w:r>
      <w:r w:rsidR="00F23CE7">
        <w:rPr>
          <w:rFonts w:ascii="Arial" w:hAnsi="Arial" w:cs="Arial"/>
          <w:sz w:val="20"/>
          <w:szCs w:val="20"/>
        </w:rPr>
        <w:t>/ remontu obiektu kubaturowego,</w:t>
      </w:r>
    </w:p>
    <w:p w:rsidR="005D7074" w:rsidRPr="00807951" w:rsidRDefault="005D7074" w:rsidP="005D7074">
      <w:pPr>
        <w:spacing w:after="0"/>
        <w:ind w:left="1134"/>
        <w:jc w:val="both"/>
        <w:rPr>
          <w:rFonts w:ascii="Arial" w:hAnsi="Arial" w:cs="Arial"/>
          <w:sz w:val="20"/>
          <w:szCs w:val="20"/>
        </w:rPr>
      </w:pPr>
      <w:r w:rsidRPr="00807951">
        <w:rPr>
          <w:rFonts w:ascii="Arial" w:hAnsi="Arial" w:cs="Arial"/>
          <w:sz w:val="20"/>
          <w:szCs w:val="20"/>
        </w:rPr>
        <w:t>............................................................... (proszę wpisać nazwę i lokalizację obiektu(ów) i dane Zamawiającego)</w:t>
      </w:r>
      <w:r w:rsidR="0046339C">
        <w:rPr>
          <w:rFonts w:ascii="Arial" w:hAnsi="Arial" w:cs="Arial"/>
          <w:sz w:val="20"/>
          <w:szCs w:val="20"/>
        </w:rPr>
        <w:t>,</w:t>
      </w:r>
    </w:p>
    <w:p w:rsidR="007D14AD" w:rsidRDefault="00706BDC" w:rsidP="00450DDD">
      <w:pPr>
        <w:numPr>
          <w:ilvl w:val="1"/>
          <w:numId w:val="32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7D14AD">
        <w:rPr>
          <w:rFonts w:ascii="Arial" w:hAnsi="Arial" w:cs="Arial"/>
          <w:sz w:val="20"/>
          <w:szCs w:val="20"/>
        </w:rPr>
        <w:t>z należytą starannością wykon</w:t>
      </w:r>
      <w:bookmarkStart w:id="0" w:name="_GoBack"/>
      <w:bookmarkEnd w:id="0"/>
      <w:r w:rsidRPr="007D14AD">
        <w:rPr>
          <w:rFonts w:ascii="Arial" w:hAnsi="Arial" w:cs="Arial"/>
          <w:sz w:val="20"/>
          <w:szCs w:val="20"/>
        </w:rPr>
        <w:t>ałem w okresie ostatnich 5 lat przed złożeniem oferty</w:t>
      </w:r>
      <w:r w:rsidR="00F23CE7">
        <w:rPr>
          <w:rFonts w:ascii="Arial" w:hAnsi="Arial" w:cs="Arial"/>
          <w:sz w:val="20"/>
          <w:szCs w:val="20"/>
        </w:rPr>
        <w:t xml:space="preserve"> </w:t>
      </w:r>
      <w:r w:rsidR="007D14AD" w:rsidRPr="007D14AD">
        <w:rPr>
          <w:rFonts w:ascii="Arial" w:hAnsi="Arial" w:cs="Arial"/>
          <w:sz w:val="20"/>
          <w:szCs w:val="20"/>
        </w:rPr>
        <w:t>przebudow</w:t>
      </w:r>
      <w:r w:rsidR="00F23CE7">
        <w:rPr>
          <w:rFonts w:ascii="Arial" w:hAnsi="Arial" w:cs="Arial"/>
          <w:sz w:val="20"/>
          <w:szCs w:val="20"/>
        </w:rPr>
        <w:t>ę</w:t>
      </w:r>
      <w:r w:rsidR="007D14AD" w:rsidRPr="007D14AD">
        <w:rPr>
          <w:rFonts w:ascii="Arial" w:hAnsi="Arial" w:cs="Arial"/>
          <w:sz w:val="20"/>
          <w:szCs w:val="20"/>
        </w:rPr>
        <w:t>/ remon</w:t>
      </w:r>
      <w:r w:rsidR="00F23CE7">
        <w:rPr>
          <w:rFonts w:ascii="Arial" w:hAnsi="Arial" w:cs="Arial"/>
          <w:sz w:val="20"/>
          <w:szCs w:val="20"/>
        </w:rPr>
        <w:t>t</w:t>
      </w:r>
      <w:r w:rsidR="007D14AD" w:rsidRPr="007D14AD">
        <w:rPr>
          <w:rFonts w:ascii="Arial" w:hAnsi="Arial" w:cs="Arial"/>
          <w:sz w:val="20"/>
          <w:szCs w:val="20"/>
        </w:rPr>
        <w:t xml:space="preserve"> obiektu kubaturowego</w:t>
      </w:r>
      <w:r w:rsidR="007D14AD">
        <w:rPr>
          <w:rFonts w:ascii="Arial" w:hAnsi="Arial" w:cs="Arial"/>
          <w:sz w:val="20"/>
          <w:szCs w:val="20"/>
        </w:rPr>
        <w:t>,</w:t>
      </w:r>
    </w:p>
    <w:p w:rsidR="00706BDC" w:rsidRPr="007D14AD" w:rsidRDefault="00706BDC" w:rsidP="007D14AD">
      <w:pPr>
        <w:spacing w:after="0"/>
        <w:ind w:left="1134"/>
        <w:jc w:val="both"/>
        <w:rPr>
          <w:rFonts w:ascii="Arial" w:hAnsi="Arial" w:cs="Arial"/>
          <w:sz w:val="20"/>
          <w:szCs w:val="20"/>
        </w:rPr>
      </w:pPr>
      <w:r w:rsidRPr="007D14AD">
        <w:rPr>
          <w:rFonts w:ascii="Arial" w:hAnsi="Arial" w:cs="Arial"/>
          <w:sz w:val="20"/>
          <w:szCs w:val="20"/>
        </w:rPr>
        <w:t>............................................................... (proszę wpisać nazwę i lokalizację obiektu(ów) i dane Zamawiającego)</w:t>
      </w:r>
      <w:r w:rsidR="0046339C" w:rsidRPr="007D14AD">
        <w:rPr>
          <w:rFonts w:ascii="Arial" w:hAnsi="Arial" w:cs="Arial"/>
          <w:sz w:val="20"/>
          <w:szCs w:val="20"/>
        </w:rPr>
        <w:t>,</w:t>
      </w:r>
    </w:p>
    <w:p w:rsidR="00706BDC" w:rsidRPr="00933087" w:rsidRDefault="00706BDC" w:rsidP="00AF5D0D">
      <w:pPr>
        <w:numPr>
          <w:ilvl w:val="1"/>
          <w:numId w:val="32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33087">
        <w:rPr>
          <w:rFonts w:ascii="Arial" w:hAnsi="Arial" w:cs="Arial"/>
          <w:sz w:val="20"/>
          <w:szCs w:val="20"/>
        </w:rPr>
        <w:t>funkcję Projektanta wiodącego pełnić będzie Pani/Pan …………………………………………. (proszę wpisać imię i nazwisko) posiadający uprawni</w:t>
      </w:r>
      <w:r w:rsidR="00AF5D0D" w:rsidRPr="00933087">
        <w:rPr>
          <w:rFonts w:ascii="Arial" w:hAnsi="Arial" w:cs="Arial"/>
          <w:sz w:val="20"/>
          <w:szCs w:val="20"/>
        </w:rPr>
        <w:t>enia budowlane do projektowania</w:t>
      </w:r>
      <w:r w:rsidRPr="00933087">
        <w:rPr>
          <w:rFonts w:ascii="Arial" w:hAnsi="Arial" w:cs="Arial"/>
          <w:sz w:val="20"/>
          <w:szCs w:val="20"/>
        </w:rPr>
        <w:t xml:space="preserve"> w specjalności architektonicznej lub </w:t>
      </w:r>
      <w:proofErr w:type="spellStart"/>
      <w:r w:rsidR="00AF5D0D" w:rsidRPr="00933087">
        <w:rPr>
          <w:rFonts w:ascii="Arial" w:hAnsi="Arial" w:cs="Arial"/>
          <w:sz w:val="20"/>
          <w:szCs w:val="20"/>
        </w:rPr>
        <w:t>konstruk</w:t>
      </w:r>
      <w:r w:rsidR="00D13CB2">
        <w:rPr>
          <w:rFonts w:ascii="Arial" w:hAnsi="Arial" w:cs="Arial"/>
          <w:sz w:val="20"/>
          <w:szCs w:val="20"/>
        </w:rPr>
        <w:t>cyjno</w:t>
      </w:r>
      <w:proofErr w:type="spellEnd"/>
      <w:r w:rsidR="00D13CB2">
        <w:rPr>
          <w:rFonts w:ascii="Arial" w:hAnsi="Arial" w:cs="Arial"/>
          <w:sz w:val="20"/>
          <w:szCs w:val="20"/>
        </w:rPr>
        <w:t xml:space="preserve"> – budowlanej </w:t>
      </w:r>
      <w:r w:rsidR="00AF5D0D" w:rsidRPr="00933087">
        <w:rPr>
          <w:rFonts w:ascii="Arial" w:hAnsi="Arial" w:cs="Arial"/>
          <w:sz w:val="20"/>
          <w:szCs w:val="20"/>
        </w:rPr>
        <w:t xml:space="preserve">zgodnie z ustawą Prawo </w:t>
      </w:r>
      <w:r w:rsidR="004431D6">
        <w:rPr>
          <w:rFonts w:ascii="Arial" w:hAnsi="Arial" w:cs="Arial"/>
          <w:sz w:val="20"/>
          <w:szCs w:val="20"/>
        </w:rPr>
        <w:t>b</w:t>
      </w:r>
      <w:r w:rsidR="00AF5D0D" w:rsidRPr="00933087">
        <w:rPr>
          <w:rFonts w:ascii="Arial" w:hAnsi="Arial" w:cs="Arial"/>
          <w:sz w:val="20"/>
          <w:szCs w:val="20"/>
        </w:rPr>
        <w:t xml:space="preserve">udowlane*) lub </w:t>
      </w:r>
      <w:r w:rsidRPr="00933087">
        <w:rPr>
          <w:rFonts w:ascii="Arial" w:hAnsi="Arial" w:cs="Arial"/>
          <w:sz w:val="20"/>
          <w:szCs w:val="20"/>
        </w:rPr>
        <w:t>odpowiadające im równoważne uprawnienia, które zostały wydane na podstawie wcześniej obowiązujących przepisów w zakresie niezbędnym do realizacji przedmiotu zamówienia będący członkiem</w:t>
      </w:r>
      <w:r w:rsidR="00AF5D0D" w:rsidRPr="00933087">
        <w:rPr>
          <w:rFonts w:ascii="Arial" w:hAnsi="Arial" w:cs="Arial"/>
          <w:sz w:val="20"/>
          <w:szCs w:val="20"/>
        </w:rPr>
        <w:t xml:space="preserve"> odpowiedniej Izby zawodowej</w:t>
      </w:r>
      <w:r w:rsidR="0046339C">
        <w:rPr>
          <w:rFonts w:ascii="Arial" w:hAnsi="Arial" w:cs="Arial"/>
          <w:sz w:val="20"/>
          <w:szCs w:val="20"/>
        </w:rPr>
        <w:t>,</w:t>
      </w:r>
    </w:p>
    <w:p w:rsidR="00706BDC" w:rsidRPr="00933087" w:rsidRDefault="00AF5D0D" w:rsidP="00AF5D0D">
      <w:pPr>
        <w:numPr>
          <w:ilvl w:val="1"/>
          <w:numId w:val="32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33087">
        <w:rPr>
          <w:rFonts w:ascii="Arial" w:hAnsi="Arial" w:cs="Arial"/>
          <w:sz w:val="20"/>
          <w:szCs w:val="20"/>
        </w:rPr>
        <w:t xml:space="preserve">funkcję kierownika robót pełnić będzie Pani/Pan ………………………………… (proszę wpisać imię i nazwisko) posiadający uprawnienia budowlane do pełnienia funkcji kierownika budowy w specjalności </w:t>
      </w:r>
      <w:proofErr w:type="spellStart"/>
      <w:r w:rsidRPr="00933087">
        <w:rPr>
          <w:rFonts w:ascii="Arial" w:hAnsi="Arial" w:cs="Arial"/>
          <w:sz w:val="20"/>
          <w:szCs w:val="20"/>
        </w:rPr>
        <w:t>konstruk</w:t>
      </w:r>
      <w:r w:rsidR="00D13CB2">
        <w:rPr>
          <w:rFonts w:ascii="Arial" w:hAnsi="Arial" w:cs="Arial"/>
          <w:sz w:val="20"/>
          <w:szCs w:val="20"/>
        </w:rPr>
        <w:t>cyjno</w:t>
      </w:r>
      <w:proofErr w:type="spellEnd"/>
      <w:r w:rsidR="00D13CB2">
        <w:rPr>
          <w:rFonts w:ascii="Arial" w:hAnsi="Arial" w:cs="Arial"/>
          <w:sz w:val="20"/>
          <w:szCs w:val="20"/>
        </w:rPr>
        <w:t xml:space="preserve"> – budowlanej </w:t>
      </w:r>
      <w:r w:rsidRPr="00933087">
        <w:rPr>
          <w:rFonts w:ascii="Arial" w:hAnsi="Arial" w:cs="Arial"/>
          <w:sz w:val="20"/>
          <w:szCs w:val="20"/>
        </w:rPr>
        <w:t xml:space="preserve">zgodnie z ustawą Prawo </w:t>
      </w:r>
      <w:r w:rsidR="004431D6">
        <w:rPr>
          <w:rFonts w:ascii="Arial" w:hAnsi="Arial" w:cs="Arial"/>
          <w:sz w:val="20"/>
          <w:szCs w:val="20"/>
        </w:rPr>
        <w:t>b</w:t>
      </w:r>
      <w:r w:rsidRPr="00933087">
        <w:rPr>
          <w:rFonts w:ascii="Arial" w:hAnsi="Arial" w:cs="Arial"/>
          <w:sz w:val="20"/>
          <w:szCs w:val="20"/>
        </w:rPr>
        <w:t>udowlane*) lub odpowiadające im równoważne uprawnienia, które zostały wydane na podstawie wcześniej obowiązujących przepisów w zakresie niezbędnym do realizacji przedmiotu zamówienia będący członkiem odpowiedniej Izby zawodowej</w:t>
      </w:r>
      <w:r w:rsidR="0046339C">
        <w:rPr>
          <w:rFonts w:ascii="Arial" w:hAnsi="Arial" w:cs="Arial"/>
          <w:sz w:val="20"/>
          <w:szCs w:val="20"/>
        </w:rPr>
        <w:t>.</w:t>
      </w:r>
    </w:p>
    <w:p w:rsidR="0058151B" w:rsidRPr="0058151B" w:rsidRDefault="0058151B" w:rsidP="00AF5D0D">
      <w:pPr>
        <w:numPr>
          <w:ilvl w:val="1"/>
          <w:numId w:val="30"/>
        </w:numPr>
        <w:spacing w:after="0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933087">
        <w:rPr>
          <w:rFonts w:ascii="Arial" w:hAnsi="Arial" w:cs="Arial"/>
          <w:sz w:val="20"/>
          <w:szCs w:val="20"/>
        </w:rPr>
        <w:t>oświadczam, że wypełniłem/</w:t>
      </w:r>
      <w:proofErr w:type="spellStart"/>
      <w:r w:rsidR="00E51E41">
        <w:rPr>
          <w:rFonts w:ascii="Arial" w:hAnsi="Arial" w:cs="Arial"/>
          <w:sz w:val="20"/>
          <w:szCs w:val="20"/>
        </w:rPr>
        <w:t>am</w:t>
      </w:r>
      <w:proofErr w:type="spellEnd"/>
      <w:r w:rsidRPr="00933087">
        <w:rPr>
          <w:rFonts w:ascii="Arial" w:hAnsi="Arial" w:cs="Arial"/>
          <w:sz w:val="20"/>
          <w:szCs w:val="20"/>
        </w:rPr>
        <w:t xml:space="preserve"> obowiązki informacyjne przewidziane w art.13 lub</w:t>
      </w:r>
      <w:r>
        <w:rPr>
          <w:rFonts w:ascii="Arial" w:hAnsi="Arial" w:cs="Arial"/>
          <w:color w:val="000000"/>
          <w:sz w:val="20"/>
          <w:szCs w:val="20"/>
        </w:rPr>
        <w:t xml:space="preserve"> art.14 RODO</w:t>
      </w:r>
      <w:r w:rsidRPr="0058151B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:rsidR="0058151B" w:rsidRDefault="0058151B" w:rsidP="005A5719">
      <w:pPr>
        <w:spacing w:after="0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</w:p>
    <w:p w:rsidR="00807951" w:rsidRDefault="00E367C3" w:rsidP="00E367C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="001866CF" w:rsidRPr="00820784">
        <w:rPr>
          <w:rFonts w:ascii="Arial" w:hAnsi="Arial" w:cs="Arial"/>
          <w:color w:val="000000"/>
          <w:sz w:val="20"/>
          <w:szCs w:val="20"/>
        </w:rPr>
        <w:t xml:space="preserve">    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</w:t>
      </w:r>
    </w:p>
    <w:p w:rsidR="00807951" w:rsidRDefault="00807951" w:rsidP="00E367C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367C3" w:rsidRDefault="00E367C3" w:rsidP="00E367C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</w:t>
      </w:r>
    </w:p>
    <w:p w:rsidR="00E367C3" w:rsidRDefault="00E367C3" w:rsidP="00E367C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</w:t>
      </w:r>
    </w:p>
    <w:p w:rsidR="001F6487" w:rsidRPr="00820784" w:rsidRDefault="00E367C3" w:rsidP="00E367C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</w:t>
      </w:r>
      <w:r w:rsidR="005A5719" w:rsidRPr="00820784">
        <w:rPr>
          <w:rFonts w:ascii="Arial" w:hAnsi="Arial" w:cs="Arial"/>
          <w:color w:val="000000"/>
          <w:sz w:val="20"/>
          <w:szCs w:val="20"/>
        </w:rPr>
        <w:t>……</w:t>
      </w:r>
      <w:r>
        <w:rPr>
          <w:rFonts w:ascii="Arial" w:hAnsi="Arial" w:cs="Arial"/>
          <w:color w:val="000000"/>
          <w:sz w:val="20"/>
          <w:szCs w:val="20"/>
        </w:rPr>
        <w:t>…………….</w:t>
      </w:r>
      <w:r w:rsidR="005A5719" w:rsidRPr="00820784">
        <w:rPr>
          <w:rFonts w:ascii="Arial" w:hAnsi="Arial" w:cs="Arial"/>
          <w:color w:val="000000"/>
          <w:sz w:val="20"/>
          <w:szCs w:val="20"/>
        </w:rPr>
        <w:t>…</w:t>
      </w:r>
      <w:r w:rsidR="001866CF" w:rsidRPr="00820784">
        <w:rPr>
          <w:rFonts w:ascii="Arial" w:hAnsi="Arial" w:cs="Arial"/>
          <w:color w:val="000000"/>
          <w:sz w:val="20"/>
          <w:szCs w:val="20"/>
        </w:rPr>
        <w:t>………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</w:t>
      </w:r>
      <w:r w:rsidR="001866CF" w:rsidRPr="00820784">
        <w:rPr>
          <w:rFonts w:ascii="Arial" w:hAnsi="Arial" w:cs="Arial"/>
          <w:color w:val="000000"/>
          <w:sz w:val="20"/>
          <w:szCs w:val="20"/>
        </w:rPr>
        <w:t>……</w:t>
      </w:r>
      <w:r>
        <w:rPr>
          <w:rFonts w:ascii="Arial" w:hAnsi="Arial" w:cs="Arial"/>
          <w:color w:val="000000"/>
          <w:sz w:val="20"/>
          <w:szCs w:val="20"/>
        </w:rPr>
        <w:t>…………………</w:t>
      </w:r>
      <w:r w:rsidR="005A5719" w:rsidRPr="00820784">
        <w:rPr>
          <w:rFonts w:ascii="Arial" w:hAnsi="Arial" w:cs="Arial"/>
          <w:color w:val="000000"/>
          <w:sz w:val="20"/>
          <w:szCs w:val="20"/>
        </w:rPr>
        <w:t>…</w:t>
      </w:r>
      <w:r w:rsidR="001866CF" w:rsidRPr="00820784">
        <w:rPr>
          <w:rFonts w:ascii="Arial" w:hAnsi="Arial" w:cs="Arial"/>
          <w:color w:val="000000"/>
          <w:sz w:val="20"/>
          <w:szCs w:val="20"/>
        </w:rPr>
        <w:t>…….</w:t>
      </w:r>
      <w:r w:rsidR="001F6487" w:rsidRPr="00820784">
        <w:rPr>
          <w:rFonts w:ascii="Arial" w:hAnsi="Arial" w:cs="Arial"/>
          <w:color w:val="000000"/>
          <w:sz w:val="20"/>
          <w:szCs w:val="20"/>
        </w:rPr>
        <w:t>………………………</w:t>
      </w:r>
    </w:p>
    <w:p w:rsidR="001F6487" w:rsidRPr="00E367C3" w:rsidRDefault="00E367C3" w:rsidP="00E367C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1F6487" w:rsidRPr="00820784"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1F6487" w:rsidRPr="00E367C3">
        <w:rPr>
          <w:rFonts w:ascii="Arial" w:hAnsi="Arial" w:cs="Arial"/>
          <w:color w:val="000000"/>
          <w:sz w:val="16"/>
          <w:szCs w:val="16"/>
        </w:rPr>
        <w:t>miejscowość i data</w:t>
      </w:r>
      <w:r w:rsidR="001F6487" w:rsidRPr="00E367C3">
        <w:rPr>
          <w:rFonts w:ascii="Arial" w:hAnsi="Arial" w:cs="Arial"/>
          <w:color w:val="000000"/>
          <w:sz w:val="16"/>
          <w:szCs w:val="16"/>
        </w:rPr>
        <w:tab/>
      </w:r>
      <w:r w:rsidR="001F6487" w:rsidRPr="00E367C3">
        <w:rPr>
          <w:rFonts w:ascii="Arial" w:hAnsi="Arial" w:cs="Arial"/>
          <w:color w:val="000000"/>
          <w:sz w:val="16"/>
          <w:szCs w:val="16"/>
        </w:rPr>
        <w:tab/>
      </w:r>
      <w:r w:rsidR="001F6487" w:rsidRPr="00E367C3">
        <w:rPr>
          <w:rFonts w:ascii="Arial" w:hAnsi="Arial" w:cs="Arial"/>
          <w:color w:val="000000"/>
          <w:sz w:val="16"/>
          <w:szCs w:val="16"/>
        </w:rPr>
        <w:tab/>
        <w:t xml:space="preserve">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               </w:t>
      </w:r>
      <w:r w:rsidR="001F6487" w:rsidRPr="00E367C3">
        <w:rPr>
          <w:rFonts w:ascii="Arial" w:hAnsi="Arial" w:cs="Arial"/>
          <w:color w:val="000000"/>
          <w:sz w:val="16"/>
          <w:szCs w:val="16"/>
        </w:rPr>
        <w:t xml:space="preserve">    Podpis wraz z pieczęcią osoby uprawnionej</w:t>
      </w:r>
    </w:p>
    <w:p w:rsidR="00E367C3" w:rsidRDefault="001F6487" w:rsidP="004D6953">
      <w:pPr>
        <w:spacing w:after="0" w:line="100" w:lineRule="atLeast"/>
        <w:ind w:left="4428" w:firstLine="528"/>
        <w:jc w:val="center"/>
        <w:rPr>
          <w:rFonts w:ascii="Arial" w:hAnsi="Arial" w:cs="Arial"/>
          <w:color w:val="000000"/>
          <w:sz w:val="16"/>
          <w:szCs w:val="16"/>
        </w:rPr>
      </w:pPr>
      <w:r w:rsidRPr="00E367C3">
        <w:rPr>
          <w:rFonts w:ascii="Arial" w:hAnsi="Arial" w:cs="Arial"/>
          <w:color w:val="000000"/>
          <w:sz w:val="16"/>
          <w:szCs w:val="16"/>
        </w:rPr>
        <w:t xml:space="preserve"> </w:t>
      </w:r>
      <w:r w:rsidR="00E367C3">
        <w:rPr>
          <w:rFonts w:ascii="Arial" w:hAnsi="Arial" w:cs="Arial"/>
          <w:color w:val="000000"/>
          <w:sz w:val="16"/>
          <w:szCs w:val="16"/>
        </w:rPr>
        <w:t xml:space="preserve">  </w:t>
      </w:r>
      <w:r w:rsidRPr="00E367C3">
        <w:rPr>
          <w:rFonts w:ascii="Arial" w:hAnsi="Arial" w:cs="Arial"/>
          <w:color w:val="000000"/>
          <w:sz w:val="16"/>
          <w:szCs w:val="16"/>
        </w:rPr>
        <w:t xml:space="preserve">  do reprezentowania Wykonawcy</w:t>
      </w:r>
    </w:p>
    <w:p w:rsidR="004D6953" w:rsidRDefault="004D6953" w:rsidP="004D6953">
      <w:pPr>
        <w:spacing w:after="0" w:line="100" w:lineRule="atLeast"/>
        <w:ind w:left="4428" w:firstLine="528"/>
        <w:jc w:val="center"/>
        <w:rPr>
          <w:rFonts w:ascii="Arial" w:hAnsi="Arial" w:cs="Arial"/>
          <w:color w:val="000000"/>
          <w:sz w:val="16"/>
          <w:szCs w:val="16"/>
        </w:rPr>
      </w:pPr>
    </w:p>
    <w:p w:rsidR="004D6953" w:rsidRDefault="004D6953" w:rsidP="004D6953">
      <w:pPr>
        <w:spacing w:after="0" w:line="100" w:lineRule="atLeast"/>
        <w:ind w:left="4428" w:firstLine="528"/>
        <w:jc w:val="center"/>
        <w:rPr>
          <w:rFonts w:ascii="Arial" w:hAnsi="Arial" w:cs="Arial"/>
          <w:sz w:val="20"/>
          <w:szCs w:val="20"/>
        </w:rPr>
      </w:pPr>
    </w:p>
    <w:p w:rsidR="00807951" w:rsidRDefault="00E367C3" w:rsidP="00E367C3">
      <w:pPr>
        <w:jc w:val="both"/>
        <w:rPr>
          <w:rFonts w:ascii="Arial" w:hAnsi="Arial" w:cs="Arial"/>
          <w:sz w:val="16"/>
          <w:szCs w:val="16"/>
        </w:rPr>
      </w:pPr>
      <w:r w:rsidRPr="00E367C3"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E367C3">
        <w:rPr>
          <w:rFonts w:ascii="Arial" w:hAnsi="Arial" w:cs="Arial"/>
          <w:sz w:val="16"/>
          <w:szCs w:val="16"/>
        </w:rPr>
        <w:t xml:space="preserve">Punkt Fakultatywny. </w:t>
      </w:r>
      <w:r w:rsidRPr="00E367C3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E367C3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Wykonawcą.</w:t>
      </w:r>
    </w:p>
    <w:p w:rsidR="001F6487" w:rsidRPr="00820784" w:rsidRDefault="00E367C3" w:rsidP="00175F25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E367C3">
        <w:rPr>
          <w:rFonts w:ascii="Arial" w:hAnsi="Arial" w:cs="Arial"/>
          <w:sz w:val="16"/>
          <w:szCs w:val="16"/>
        </w:rPr>
        <w:t xml:space="preserve">Rozporządzenie Parlamentu Europejskiego i Rady z dnia 27 kwietnia 2016 r. w sprawie ochrony osób fizycznych w związku </w:t>
      </w:r>
      <w:r>
        <w:rPr>
          <w:rFonts w:ascii="Arial" w:hAnsi="Arial" w:cs="Arial"/>
          <w:sz w:val="16"/>
          <w:szCs w:val="16"/>
        </w:rPr>
        <w:t xml:space="preserve">           </w:t>
      </w:r>
      <w:r w:rsidRPr="00E367C3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 (Dz. Urz. L 119 z 04.05.2016, str.1 oraz Dz. Urz</w:t>
      </w:r>
      <w:r w:rsidR="00175F25">
        <w:rPr>
          <w:rFonts w:ascii="Arial" w:hAnsi="Arial" w:cs="Arial"/>
          <w:sz w:val="16"/>
          <w:szCs w:val="16"/>
        </w:rPr>
        <w:t>. UE l 127 z 23.05.2018, str.2</w:t>
      </w:r>
    </w:p>
    <w:sectPr w:rsidR="001F6487" w:rsidRPr="00820784">
      <w:footerReference w:type="default" r:id="rId8"/>
      <w:pgSz w:w="11906" w:h="16838"/>
      <w:pgMar w:top="1418" w:right="1418" w:bottom="1418" w:left="1418" w:header="708" w:footer="709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597" w:rsidRDefault="00022597" w:rsidP="001F6487">
      <w:pPr>
        <w:spacing w:after="0" w:line="240" w:lineRule="auto"/>
      </w:pPr>
      <w:r>
        <w:separator/>
      </w:r>
    </w:p>
  </w:endnote>
  <w:endnote w:type="continuationSeparator" w:id="0">
    <w:p w:rsidR="00022597" w:rsidRDefault="00022597" w:rsidP="001F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Mincho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487" w:rsidRDefault="001F64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597" w:rsidRDefault="00022597" w:rsidP="001F6487">
      <w:pPr>
        <w:spacing w:after="0" w:line="240" w:lineRule="auto"/>
      </w:pPr>
      <w:r>
        <w:separator/>
      </w:r>
    </w:p>
  </w:footnote>
  <w:footnote w:type="continuationSeparator" w:id="0">
    <w:p w:rsidR="00022597" w:rsidRDefault="00022597" w:rsidP="001F6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color w:val="00000A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AA309204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F89E9146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1778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00000011"/>
    <w:name w:val="WWNum36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0000012"/>
    <w:name w:val="WW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125F6B60"/>
    <w:multiLevelType w:val="hybridMultilevel"/>
    <w:tmpl w:val="1C566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2D1EEE"/>
    <w:multiLevelType w:val="hybridMultilevel"/>
    <w:tmpl w:val="829067C4"/>
    <w:lvl w:ilvl="0" w:tplc="0415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BC33619"/>
    <w:multiLevelType w:val="hybridMultilevel"/>
    <w:tmpl w:val="59E4FA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D690390"/>
    <w:multiLevelType w:val="multilevel"/>
    <w:tmpl w:val="2A0692A4"/>
    <w:name w:val="WWNum16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1DA75020"/>
    <w:multiLevelType w:val="hybridMultilevel"/>
    <w:tmpl w:val="541AE116"/>
    <w:lvl w:ilvl="0" w:tplc="384ADC62">
      <w:start w:val="1"/>
      <w:numFmt w:val="decimal"/>
      <w:lvlText w:val="%1."/>
      <w:lvlJc w:val="left"/>
      <w:pPr>
        <w:ind w:left="1571" w:hanging="360"/>
      </w:pPr>
      <w:rPr>
        <w:rFonts w:ascii="Arial" w:eastAsia="Times New Roman" w:hAnsi="Arial" w:cs="Arial"/>
      </w:rPr>
    </w:lvl>
    <w:lvl w:ilvl="1" w:tplc="AF444D68">
      <w:numFmt w:val="bullet"/>
      <w:lvlText w:val="•"/>
      <w:lvlJc w:val="left"/>
      <w:pPr>
        <w:ind w:left="2366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1FB3458F"/>
    <w:multiLevelType w:val="hybridMultilevel"/>
    <w:tmpl w:val="A99AEE3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2716425A"/>
    <w:multiLevelType w:val="multilevel"/>
    <w:tmpl w:val="7B78172E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6" w15:restartNumberingAfterBreak="0">
    <w:nsid w:val="2F5D3E88"/>
    <w:multiLevelType w:val="hybridMultilevel"/>
    <w:tmpl w:val="54CED14E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46DE7ADA"/>
    <w:multiLevelType w:val="hybridMultilevel"/>
    <w:tmpl w:val="8EF82C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D2557E5"/>
    <w:multiLevelType w:val="hybridMultilevel"/>
    <w:tmpl w:val="88CED08A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7F75AC"/>
    <w:multiLevelType w:val="multilevel"/>
    <w:tmpl w:val="402C39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53361063"/>
    <w:multiLevelType w:val="hybridMultilevel"/>
    <w:tmpl w:val="E39A0F94"/>
    <w:lvl w:ilvl="0" w:tplc="F3605458">
      <w:start w:val="1"/>
      <w:numFmt w:val="decimal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F5E60144">
      <w:start w:val="1"/>
      <w:numFmt w:val="bullet"/>
      <w:lvlText w:val=""/>
      <w:lvlJc w:val="left"/>
      <w:pPr>
        <w:tabs>
          <w:tab w:val="num" w:pos="2133"/>
        </w:tabs>
        <w:ind w:left="2303" w:hanging="170"/>
      </w:pPr>
      <w:rPr>
        <w:rFonts w:ascii="Symbol" w:hAnsi="Symbol" w:hint="default"/>
      </w:rPr>
    </w:lvl>
    <w:lvl w:ilvl="2" w:tplc="4008FB22">
      <w:start w:val="1"/>
      <w:numFmt w:val="decimal"/>
      <w:lvlText w:val="%3)"/>
      <w:lvlJc w:val="left"/>
      <w:pPr>
        <w:tabs>
          <w:tab w:val="num" w:pos="3393"/>
        </w:tabs>
        <w:ind w:left="3393" w:hanging="360"/>
      </w:pPr>
      <w:rPr>
        <w:rFonts w:hint="default"/>
      </w:rPr>
    </w:lvl>
    <w:lvl w:ilvl="3" w:tplc="B0FC4A52">
      <w:start w:val="1"/>
      <w:numFmt w:val="decimal"/>
      <w:lvlText w:val="%4."/>
      <w:lvlJc w:val="left"/>
      <w:pPr>
        <w:ind w:left="393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1" w15:restartNumberingAfterBreak="0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2B62E3C"/>
    <w:multiLevelType w:val="hybridMultilevel"/>
    <w:tmpl w:val="BFC8F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07668B"/>
    <w:multiLevelType w:val="hybridMultilevel"/>
    <w:tmpl w:val="F600E0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35323"/>
    <w:multiLevelType w:val="hybridMultilevel"/>
    <w:tmpl w:val="C85C2B68"/>
    <w:lvl w:ilvl="0" w:tplc="B4ACBAC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AD829D0"/>
    <w:multiLevelType w:val="hybridMultilevel"/>
    <w:tmpl w:val="BAE6C40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B2533C2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7A6939"/>
    <w:multiLevelType w:val="hybridMultilevel"/>
    <w:tmpl w:val="FE1AC248"/>
    <w:name w:val="WWNum1622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D1344EF"/>
    <w:multiLevelType w:val="hybridMultilevel"/>
    <w:tmpl w:val="53682D7A"/>
    <w:lvl w:ilvl="0" w:tplc="E9E0B7DE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7346028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3953B9"/>
    <w:multiLevelType w:val="hybridMultilevel"/>
    <w:tmpl w:val="669615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9C00261"/>
    <w:multiLevelType w:val="multilevel"/>
    <w:tmpl w:val="B5F657BA"/>
    <w:name w:val="WWNum1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7AEE6246"/>
    <w:multiLevelType w:val="hybridMultilevel"/>
    <w:tmpl w:val="EBCC878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B2C07F8"/>
    <w:multiLevelType w:val="hybridMultilevel"/>
    <w:tmpl w:val="D8528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306BA6"/>
    <w:multiLevelType w:val="hybridMultilevel"/>
    <w:tmpl w:val="6584F430"/>
    <w:lvl w:ilvl="0" w:tplc="63F4DDAE">
      <w:start w:val="2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046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42"/>
  </w:num>
  <w:num w:numId="8">
    <w:abstractNumId w:val="34"/>
  </w:num>
  <w:num w:numId="9">
    <w:abstractNumId w:val="30"/>
  </w:num>
  <w:num w:numId="10">
    <w:abstractNumId w:val="33"/>
  </w:num>
  <w:num w:numId="11">
    <w:abstractNumId w:val="44"/>
  </w:num>
  <w:num w:numId="12">
    <w:abstractNumId w:val="26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9"/>
  </w:num>
  <w:num w:numId="19">
    <w:abstractNumId w:val="23"/>
  </w:num>
  <w:num w:numId="20">
    <w:abstractNumId w:val="21"/>
  </w:num>
  <w:num w:numId="21">
    <w:abstractNumId w:val="38"/>
  </w:num>
  <w:num w:numId="22">
    <w:abstractNumId w:val="40"/>
  </w:num>
  <w:num w:numId="23">
    <w:abstractNumId w:val="41"/>
  </w:num>
  <w:num w:numId="24">
    <w:abstractNumId w:val="32"/>
  </w:num>
  <w:num w:numId="25">
    <w:abstractNumId w:val="22"/>
  </w:num>
  <w:num w:numId="26">
    <w:abstractNumId w:val="25"/>
  </w:num>
  <w:num w:numId="27">
    <w:abstractNumId w:val="31"/>
  </w:num>
  <w:num w:numId="28">
    <w:abstractNumId w:val="37"/>
  </w:num>
  <w:num w:numId="29">
    <w:abstractNumId w:val="35"/>
  </w:num>
  <w:num w:numId="30">
    <w:abstractNumId w:val="24"/>
  </w:num>
  <w:num w:numId="31">
    <w:abstractNumId w:val="18"/>
  </w:num>
  <w:num w:numId="32">
    <w:abstractNumId w:val="27"/>
  </w:num>
  <w:num w:numId="33">
    <w:abstractNumId w:val="20"/>
  </w:num>
  <w:num w:numId="34">
    <w:abstractNumId w:val="4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6B6"/>
    <w:rsid w:val="000168B0"/>
    <w:rsid w:val="00022597"/>
    <w:rsid w:val="00037BDC"/>
    <w:rsid w:val="00042C85"/>
    <w:rsid w:val="00045E63"/>
    <w:rsid w:val="00047396"/>
    <w:rsid w:val="00062D53"/>
    <w:rsid w:val="00081984"/>
    <w:rsid w:val="000840A5"/>
    <w:rsid w:val="0009573D"/>
    <w:rsid w:val="000C5F4A"/>
    <w:rsid w:val="000E10BB"/>
    <w:rsid w:val="00104D7C"/>
    <w:rsid w:val="00125315"/>
    <w:rsid w:val="001506B6"/>
    <w:rsid w:val="00151862"/>
    <w:rsid w:val="001526C3"/>
    <w:rsid w:val="00154D40"/>
    <w:rsid w:val="00156F78"/>
    <w:rsid w:val="0017585D"/>
    <w:rsid w:val="00175F25"/>
    <w:rsid w:val="001866CF"/>
    <w:rsid w:val="00192DEB"/>
    <w:rsid w:val="00193727"/>
    <w:rsid w:val="001E2845"/>
    <w:rsid w:val="001E6A83"/>
    <w:rsid w:val="001F6487"/>
    <w:rsid w:val="002538F2"/>
    <w:rsid w:val="00261E40"/>
    <w:rsid w:val="00266EBB"/>
    <w:rsid w:val="0028275D"/>
    <w:rsid w:val="002C2603"/>
    <w:rsid w:val="002C5CCA"/>
    <w:rsid w:val="002D0E72"/>
    <w:rsid w:val="002E05A3"/>
    <w:rsid w:val="003158F4"/>
    <w:rsid w:val="003350C7"/>
    <w:rsid w:val="00343174"/>
    <w:rsid w:val="003922EF"/>
    <w:rsid w:val="0040628A"/>
    <w:rsid w:val="00430ABE"/>
    <w:rsid w:val="00433B7F"/>
    <w:rsid w:val="0043468D"/>
    <w:rsid w:val="004431D6"/>
    <w:rsid w:val="0046339C"/>
    <w:rsid w:val="00472094"/>
    <w:rsid w:val="0047369D"/>
    <w:rsid w:val="00476119"/>
    <w:rsid w:val="00476279"/>
    <w:rsid w:val="0047720D"/>
    <w:rsid w:val="004933AC"/>
    <w:rsid w:val="004B4054"/>
    <w:rsid w:val="004C4559"/>
    <w:rsid w:val="004C4921"/>
    <w:rsid w:val="004D6953"/>
    <w:rsid w:val="004E0786"/>
    <w:rsid w:val="004F0DC3"/>
    <w:rsid w:val="004F26D0"/>
    <w:rsid w:val="00502894"/>
    <w:rsid w:val="00536F0F"/>
    <w:rsid w:val="005427B1"/>
    <w:rsid w:val="00545984"/>
    <w:rsid w:val="0057370A"/>
    <w:rsid w:val="0058151B"/>
    <w:rsid w:val="00581850"/>
    <w:rsid w:val="0059118F"/>
    <w:rsid w:val="005A5719"/>
    <w:rsid w:val="005A5AC6"/>
    <w:rsid w:val="005B5AC6"/>
    <w:rsid w:val="005C139E"/>
    <w:rsid w:val="005D5468"/>
    <w:rsid w:val="005D7074"/>
    <w:rsid w:val="005E0238"/>
    <w:rsid w:val="005F25FF"/>
    <w:rsid w:val="005F68D3"/>
    <w:rsid w:val="00624679"/>
    <w:rsid w:val="006376F7"/>
    <w:rsid w:val="00637AE0"/>
    <w:rsid w:val="00660AB7"/>
    <w:rsid w:val="0066678A"/>
    <w:rsid w:val="006721E7"/>
    <w:rsid w:val="00672219"/>
    <w:rsid w:val="006776EB"/>
    <w:rsid w:val="00691A25"/>
    <w:rsid w:val="00692336"/>
    <w:rsid w:val="006930FE"/>
    <w:rsid w:val="0070472C"/>
    <w:rsid w:val="00706BDC"/>
    <w:rsid w:val="00711403"/>
    <w:rsid w:val="0071529D"/>
    <w:rsid w:val="00757021"/>
    <w:rsid w:val="00782733"/>
    <w:rsid w:val="007875CE"/>
    <w:rsid w:val="007B2681"/>
    <w:rsid w:val="007D14AD"/>
    <w:rsid w:val="007E10C4"/>
    <w:rsid w:val="007F35FB"/>
    <w:rsid w:val="007F6749"/>
    <w:rsid w:val="00807951"/>
    <w:rsid w:val="00820784"/>
    <w:rsid w:val="00842644"/>
    <w:rsid w:val="00871D03"/>
    <w:rsid w:val="0087384B"/>
    <w:rsid w:val="0087672C"/>
    <w:rsid w:val="00883E58"/>
    <w:rsid w:val="00887DFB"/>
    <w:rsid w:val="008A4BD1"/>
    <w:rsid w:val="008A4EE8"/>
    <w:rsid w:val="008C2148"/>
    <w:rsid w:val="008D5A5D"/>
    <w:rsid w:val="008F4C36"/>
    <w:rsid w:val="009175BE"/>
    <w:rsid w:val="00930EFC"/>
    <w:rsid w:val="00933087"/>
    <w:rsid w:val="009373F0"/>
    <w:rsid w:val="00980E7B"/>
    <w:rsid w:val="0098347A"/>
    <w:rsid w:val="009C29B6"/>
    <w:rsid w:val="009D360A"/>
    <w:rsid w:val="009E361E"/>
    <w:rsid w:val="009F456E"/>
    <w:rsid w:val="00A070A4"/>
    <w:rsid w:val="00A15E84"/>
    <w:rsid w:val="00A26404"/>
    <w:rsid w:val="00A44D9B"/>
    <w:rsid w:val="00A74184"/>
    <w:rsid w:val="00A75C14"/>
    <w:rsid w:val="00A810CE"/>
    <w:rsid w:val="00AB4E59"/>
    <w:rsid w:val="00AB7A77"/>
    <w:rsid w:val="00AD3FC9"/>
    <w:rsid w:val="00AE7A23"/>
    <w:rsid w:val="00AF5D0D"/>
    <w:rsid w:val="00B0604A"/>
    <w:rsid w:val="00B318C4"/>
    <w:rsid w:val="00B51E3A"/>
    <w:rsid w:val="00B868C5"/>
    <w:rsid w:val="00BB021F"/>
    <w:rsid w:val="00BB056B"/>
    <w:rsid w:val="00BE3204"/>
    <w:rsid w:val="00BF1905"/>
    <w:rsid w:val="00BF382D"/>
    <w:rsid w:val="00C0231B"/>
    <w:rsid w:val="00C26E69"/>
    <w:rsid w:val="00C2793D"/>
    <w:rsid w:val="00C72A07"/>
    <w:rsid w:val="00C939B8"/>
    <w:rsid w:val="00CA09D9"/>
    <w:rsid w:val="00CB4CF2"/>
    <w:rsid w:val="00CC69D1"/>
    <w:rsid w:val="00D06C16"/>
    <w:rsid w:val="00D1113D"/>
    <w:rsid w:val="00D13CB2"/>
    <w:rsid w:val="00D15ABF"/>
    <w:rsid w:val="00D46C96"/>
    <w:rsid w:val="00D57FBD"/>
    <w:rsid w:val="00D77104"/>
    <w:rsid w:val="00D8422D"/>
    <w:rsid w:val="00DA4D01"/>
    <w:rsid w:val="00DA5C84"/>
    <w:rsid w:val="00E0456B"/>
    <w:rsid w:val="00E367C3"/>
    <w:rsid w:val="00E4644E"/>
    <w:rsid w:val="00E51E41"/>
    <w:rsid w:val="00E62CB2"/>
    <w:rsid w:val="00E9192D"/>
    <w:rsid w:val="00EC5360"/>
    <w:rsid w:val="00ED1B58"/>
    <w:rsid w:val="00ED7785"/>
    <w:rsid w:val="00EE4B58"/>
    <w:rsid w:val="00EF1BE5"/>
    <w:rsid w:val="00F2255A"/>
    <w:rsid w:val="00F23CE7"/>
    <w:rsid w:val="00F24F16"/>
    <w:rsid w:val="00F53217"/>
    <w:rsid w:val="00F96BDD"/>
    <w:rsid w:val="00FB7CBE"/>
    <w:rsid w:val="00FE0E9D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F048EDC"/>
  <w15:chartTrackingRefBased/>
  <w15:docId w15:val="{C6CAF7A7-7981-48D2-B93B-E6734ABBF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7B2681"/>
    <w:pPr>
      <w:suppressAutoHyphens/>
      <w:spacing w:after="200" w:line="276" w:lineRule="auto"/>
    </w:pPr>
    <w:rPr>
      <w:rFonts w:ascii="Calibri" w:hAnsi="Calibri"/>
      <w:kern w:val="1"/>
      <w:sz w:val="22"/>
      <w:szCs w:val="22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15E84"/>
    <w:pPr>
      <w:keepNext/>
      <w:suppressAutoHyphens w:val="0"/>
      <w:spacing w:before="240" w:after="60" w:line="240" w:lineRule="auto"/>
      <w:outlineLvl w:val="2"/>
    </w:pPr>
    <w:rPr>
      <w:rFonts w:ascii="Arial" w:hAnsi="Arial"/>
      <w:b/>
      <w:bCs/>
      <w:kern w:val="0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genericcontent">
    <w:name w:val="genericcontent"/>
    <w:rPr>
      <w:rFonts w:cs="Times New Roman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rPr>
      <w:rFonts w:cs="Times New Roman"/>
      <w:sz w:val="20"/>
      <w:szCs w:val="20"/>
    </w:rPr>
  </w:style>
  <w:style w:type="character" w:customStyle="1" w:styleId="TematkomentarzaZnak">
    <w:name w:val="Temat komentarza Znak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rPr>
      <w:rFonts w:cs="Times New Roman"/>
    </w:rPr>
  </w:style>
  <w:style w:type="character" w:customStyle="1" w:styleId="StopkaZnak">
    <w:name w:val="Stopka Znak"/>
    <w:uiPriority w:val="99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olor w:val="00000A"/>
    </w:rPr>
  </w:style>
  <w:style w:type="character" w:customStyle="1" w:styleId="ListLabel4">
    <w:name w:val="ListLabel 4"/>
    <w:rPr>
      <w:rFonts w:cs="Times New Roman"/>
      <w:color w:val="1C2426"/>
    </w:rPr>
  </w:style>
  <w:style w:type="character" w:customStyle="1" w:styleId="ListLabel5">
    <w:name w:val="ListLabel 5"/>
    <w:rPr>
      <w:rFonts w:cs="Times New Roman"/>
      <w:color w:val="383F43"/>
    </w:rPr>
  </w:style>
  <w:style w:type="character" w:customStyle="1" w:styleId="ListLabel6">
    <w:name w:val="ListLabel 6"/>
    <w:rPr>
      <w:rFonts w:cs="Courier New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Styl">
    <w:name w:val="Styl"/>
    <w:pPr>
      <w:widowControl w:val="0"/>
      <w:suppressAutoHyphens/>
    </w:pPr>
    <w:rPr>
      <w:kern w:val="1"/>
      <w:sz w:val="24"/>
      <w:szCs w:val="24"/>
      <w:lang w:eastAsia="ar-SA"/>
    </w:rPr>
  </w:style>
  <w:style w:type="character" w:styleId="Odwoaniedokomentarza">
    <w:name w:val="annotation reference"/>
    <w:rsid w:val="006376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F7"/>
    <w:pPr>
      <w:suppressAutoHyphens w:val="0"/>
      <w:spacing w:after="0" w:line="240" w:lineRule="auto"/>
    </w:pPr>
    <w:rPr>
      <w:rFonts w:ascii="Times New Roman" w:hAnsi="Times New Roman"/>
      <w:kern w:val="0"/>
      <w:sz w:val="20"/>
      <w:szCs w:val="20"/>
      <w:lang w:val="x-none" w:eastAsia="x-none"/>
    </w:rPr>
  </w:style>
  <w:style w:type="character" w:customStyle="1" w:styleId="TekstkomentarzaZnak1">
    <w:name w:val="Tekst komentarza Znak1"/>
    <w:uiPriority w:val="99"/>
    <w:semiHidden/>
    <w:rsid w:val="006376F7"/>
    <w:rPr>
      <w:rFonts w:ascii="Calibri" w:hAnsi="Calibri"/>
      <w:kern w:val="1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6376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1">
    <w:name w:val="Tekst dymka Znak1"/>
    <w:link w:val="Tekstdymka"/>
    <w:uiPriority w:val="99"/>
    <w:semiHidden/>
    <w:rsid w:val="006376F7"/>
    <w:rPr>
      <w:rFonts w:ascii="Tahoma" w:hAnsi="Tahoma" w:cs="Tahoma"/>
      <w:kern w:val="1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585D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17585D"/>
    <w:rPr>
      <w:rFonts w:ascii="Calibri" w:hAnsi="Calibri"/>
      <w:kern w:val="1"/>
      <w:sz w:val="22"/>
      <w:szCs w:val="22"/>
      <w:lang w:eastAsia="ar-SA"/>
    </w:rPr>
  </w:style>
  <w:style w:type="character" w:styleId="Hipercze">
    <w:name w:val="Hyperlink"/>
    <w:uiPriority w:val="99"/>
    <w:unhideWhenUsed/>
    <w:rsid w:val="006776EB"/>
    <w:rPr>
      <w:color w:val="0000FF"/>
      <w:u w:val="single"/>
    </w:rPr>
  </w:style>
  <w:style w:type="paragraph" w:customStyle="1" w:styleId="tyt">
    <w:name w:val="tyt"/>
    <w:basedOn w:val="Normalny"/>
    <w:rsid w:val="00A44D9B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A4BD1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A4BD1"/>
  </w:style>
  <w:style w:type="paragraph" w:styleId="Tekstpodstawowy2">
    <w:name w:val="Body Text 2"/>
    <w:basedOn w:val="Normalny"/>
    <w:link w:val="Tekstpodstawowy2Znak"/>
    <w:uiPriority w:val="99"/>
    <w:rsid w:val="00081984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1984"/>
  </w:style>
  <w:style w:type="paragraph" w:customStyle="1" w:styleId="Tekstpodstawowy23">
    <w:name w:val="Tekst podstawowy 23"/>
    <w:basedOn w:val="Normalny"/>
    <w:uiPriority w:val="99"/>
    <w:rsid w:val="00081984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</w:rPr>
  </w:style>
  <w:style w:type="paragraph" w:customStyle="1" w:styleId="Tekstpodstawowy31">
    <w:name w:val="Tekst podstawowy 31"/>
    <w:basedOn w:val="Normalny"/>
    <w:rsid w:val="00AE7A23"/>
    <w:pPr>
      <w:suppressAutoHyphens w:val="0"/>
      <w:overflowPunct w:val="0"/>
      <w:autoSpaceDE w:val="0"/>
      <w:autoSpaceDN w:val="0"/>
      <w:adjustRightInd w:val="0"/>
      <w:spacing w:after="0" w:line="360" w:lineRule="auto"/>
      <w:jc w:val="both"/>
    </w:pPr>
    <w:rPr>
      <w:rFonts w:ascii="Arial" w:hAnsi="Arial"/>
      <w:kern w:val="0"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A15E84"/>
    <w:rPr>
      <w:rFonts w:ascii="Arial" w:hAnsi="Arial" w:cs="Arial"/>
      <w:b/>
      <w:bCs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61E40"/>
    <w:pPr>
      <w:suppressAutoHyphens/>
      <w:spacing w:after="200" w:line="276" w:lineRule="auto"/>
    </w:pPr>
    <w:rPr>
      <w:rFonts w:ascii="Calibri" w:hAnsi="Calibri"/>
      <w:b/>
      <w:bCs/>
      <w:kern w:val="1"/>
      <w:lang w:eastAsia="ar-SA"/>
    </w:rPr>
  </w:style>
  <w:style w:type="character" w:customStyle="1" w:styleId="TematkomentarzaZnak1">
    <w:name w:val="Temat komentarza Znak1"/>
    <w:link w:val="Tematkomentarza"/>
    <w:uiPriority w:val="99"/>
    <w:semiHidden/>
    <w:rsid w:val="00261E40"/>
    <w:rPr>
      <w:rFonts w:ascii="Calibri" w:hAnsi="Calibri" w:cs="Times New Roman"/>
      <w:b/>
      <w:bCs/>
      <w:kern w:val="1"/>
      <w:sz w:val="20"/>
      <w:szCs w:val="20"/>
      <w:lang w:eastAsia="ar-SA"/>
    </w:rPr>
  </w:style>
  <w:style w:type="paragraph" w:customStyle="1" w:styleId="Akapitzlist10">
    <w:name w:val="Akapit z listą1"/>
    <w:basedOn w:val="Normalny"/>
    <w:rsid w:val="00706BDC"/>
    <w:pPr>
      <w:suppressAutoHyphens w:val="0"/>
      <w:spacing w:after="0" w:line="240" w:lineRule="auto"/>
      <w:ind w:left="720"/>
      <w:jc w:val="both"/>
    </w:pPr>
    <w:rPr>
      <w:rFonts w:ascii="Times New Roman" w:hAnsi="Times New Roman"/>
      <w:color w:val="00000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7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F3BAF-374A-4452-A12F-30CC8C5D5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5302</CharactersWithSpaces>
  <SharedDoc>false</SharedDoc>
  <HLinks>
    <vt:vector size="12" baseType="variant">
      <vt:variant>
        <vt:i4>3276868</vt:i4>
      </vt:variant>
      <vt:variant>
        <vt:i4>9</vt:i4>
      </vt:variant>
      <vt:variant>
        <vt:i4>0</vt:i4>
      </vt:variant>
      <vt:variant>
        <vt:i4>5</vt:i4>
      </vt:variant>
      <vt:variant>
        <vt:lpwstr>mailto:iod@um.zabrze.pl</vt:lpwstr>
      </vt:variant>
      <vt:variant>
        <vt:lpwstr/>
      </vt:variant>
      <vt:variant>
        <vt:i4>7929960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https://sip.legalis.pl/document-view.seam?documentId=mfrxilrtgm2tsnrrguytsltqmfyc4mzuhaztimztgq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umzabrze</dc:creator>
  <cp:keywords/>
  <cp:lastModifiedBy>Wojciech Witos</cp:lastModifiedBy>
  <cp:revision>3</cp:revision>
  <cp:lastPrinted>2018-12-17T07:57:00Z</cp:lastPrinted>
  <dcterms:created xsi:type="dcterms:W3CDTF">2019-02-01T12:22:00Z</dcterms:created>
  <dcterms:modified xsi:type="dcterms:W3CDTF">2019-02-01T12:57:00Z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 Zabrze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