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1A3" w:rsidRPr="00151ECA" w:rsidRDefault="004451A3" w:rsidP="004451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:rsidR="004451A3" w:rsidRPr="00151ECA" w:rsidRDefault="004451A3" w:rsidP="004451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 xml:space="preserve">   Pieczęć Wykonawcy</w:t>
      </w:r>
    </w:p>
    <w:p w:rsidR="004451A3" w:rsidRPr="00151ECA" w:rsidRDefault="004451A3" w:rsidP="004451A3">
      <w:pPr>
        <w:spacing w:before="200" w:after="0"/>
        <w:jc w:val="center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4451A3" w:rsidRPr="00151ECA" w:rsidRDefault="004451A3" w:rsidP="004451A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 xml:space="preserve">do Zapytania ofertowego o wartości szacunkowej nie przekraczającej równowartości kwoty </w:t>
      </w:r>
      <w:r w:rsidRPr="00151ECA">
        <w:rPr>
          <w:rStyle w:val="genericcontent"/>
          <w:rFonts w:cs="Times New Roman"/>
          <w:sz w:val="24"/>
          <w:szCs w:val="24"/>
        </w:rPr>
        <w:t>określonej w </w:t>
      </w:r>
      <w:r w:rsidRPr="00151ECA">
        <w:rPr>
          <w:rFonts w:ascii="Times New Roman" w:hAnsi="Times New Roman" w:cs="Times New Roman"/>
          <w:sz w:val="24"/>
          <w:szCs w:val="24"/>
        </w:rPr>
        <w:t xml:space="preserve"> art. 4 pkt 8 </w:t>
      </w:r>
      <w:proofErr w:type="spellStart"/>
      <w:r w:rsidRPr="00151ECA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Pr="00151ECA">
        <w:rPr>
          <w:rFonts w:ascii="Times New Roman" w:hAnsi="Times New Roman" w:cs="Times New Roman"/>
          <w:sz w:val="24"/>
          <w:szCs w:val="24"/>
        </w:rPr>
        <w:t>.</w:t>
      </w:r>
    </w:p>
    <w:p w:rsidR="004451A3" w:rsidRPr="00151ECA" w:rsidRDefault="004451A3" w:rsidP="004451A3">
      <w:pPr>
        <w:pStyle w:val="Akapitzlist1"/>
        <w:numPr>
          <w:ilvl w:val="0"/>
          <w:numId w:val="2"/>
        </w:numPr>
        <w:spacing w:before="200"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 xml:space="preserve">Oferta złożona w drodze zapytania ofertowego o udzielenie zamówienia publicznego na: </w:t>
      </w:r>
    </w:p>
    <w:p w:rsidR="00FC2C4A" w:rsidRPr="002B5045" w:rsidRDefault="002B5045" w:rsidP="002B5045">
      <w:pPr>
        <w:spacing w:after="0" w:line="36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4760109"/>
      <w:bookmarkStart w:id="1" w:name="_Hlk3983698"/>
      <w:r w:rsidRPr="002B5045">
        <w:rPr>
          <w:rFonts w:ascii="Times New Roman" w:eastAsia="Calibri" w:hAnsi="Times New Roman" w:cs="Times New Roman"/>
          <w:sz w:val="24"/>
          <w:szCs w:val="24"/>
        </w:rPr>
        <w:t>„Opracowanie Programu Funkcjonalno-Użytkowego oraz pełnej dokumentacji projektowej (Projekt Budowlany, Projekt Wykonawczy, Przedmiar Robót, Kosztorys Inwestorski, Specyfikacje Techniczne Wykonania i Odbioru Robót) dla Punktu Selektywnej Zbiórki Odpadów Komunalnych (PSZOK), którego lokalizacje przewidziano w południowej części miasta Zabrze”</w:t>
      </w:r>
      <w:bookmarkEnd w:id="0"/>
      <w:bookmarkEnd w:id="1"/>
    </w:p>
    <w:p w:rsidR="004451A3" w:rsidRPr="00151ECA" w:rsidRDefault="004451A3" w:rsidP="005C3969">
      <w:pPr>
        <w:pStyle w:val="Akapitzlist1"/>
        <w:spacing w:before="200"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Nazwa i adres Wykonawcy, nr regon/pesel, NIP, telefon, fax, e-mail:</w:t>
      </w:r>
    </w:p>
    <w:p w:rsidR="004451A3" w:rsidRPr="00151ECA" w:rsidRDefault="004451A3" w:rsidP="004451A3">
      <w:pPr>
        <w:spacing w:before="200" w:after="0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 xml:space="preserve">               …………………………………………………………………………………………………...</w:t>
      </w:r>
    </w:p>
    <w:p w:rsidR="004451A3" w:rsidRPr="00151ECA" w:rsidRDefault="004451A3" w:rsidP="004451A3">
      <w:pPr>
        <w:pStyle w:val="Akapitzlist1"/>
        <w:numPr>
          <w:ilvl w:val="0"/>
          <w:numId w:val="2"/>
        </w:numPr>
        <w:spacing w:before="200"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Cena ofertowa zamówienia (podana cyfrowo i słownie):</w:t>
      </w:r>
    </w:p>
    <w:p w:rsidR="004451A3" w:rsidRPr="00151ECA" w:rsidRDefault="004451A3" w:rsidP="004451A3">
      <w:pPr>
        <w:pStyle w:val="Akapitzlist1"/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Netto: (kwota cyfrowo)</w:t>
      </w:r>
      <w:r w:rsidRPr="00151ECA">
        <w:rPr>
          <w:rFonts w:ascii="Times New Roman" w:hAnsi="Times New Roman"/>
          <w:color w:val="auto"/>
          <w:sz w:val="24"/>
          <w:szCs w:val="24"/>
        </w:rPr>
        <w:tab/>
        <w:t>……………………………………………………..</w:t>
      </w:r>
    </w:p>
    <w:p w:rsidR="004451A3" w:rsidRPr="00151ECA" w:rsidRDefault="004451A3" w:rsidP="004451A3">
      <w:pPr>
        <w:pStyle w:val="Akapitzlist1"/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Należny podatek VAT: (kwota cyfrowo)……………………………………..</w:t>
      </w:r>
      <w:r w:rsidRPr="00151ECA">
        <w:rPr>
          <w:rFonts w:ascii="Times New Roman" w:hAnsi="Times New Roman"/>
          <w:color w:val="auto"/>
          <w:sz w:val="24"/>
          <w:szCs w:val="24"/>
        </w:rPr>
        <w:tab/>
      </w:r>
      <w:r w:rsidRPr="00151ECA">
        <w:rPr>
          <w:rFonts w:ascii="Times New Roman" w:hAnsi="Times New Roman"/>
          <w:color w:val="auto"/>
          <w:sz w:val="24"/>
          <w:szCs w:val="24"/>
        </w:rPr>
        <w:tab/>
        <w:t xml:space="preserve">          </w:t>
      </w:r>
    </w:p>
    <w:p w:rsidR="004451A3" w:rsidRPr="00151ECA" w:rsidRDefault="004451A3" w:rsidP="004451A3">
      <w:pPr>
        <w:pStyle w:val="Akapitzlist1"/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Brutto: (kwota cyfrowo)</w:t>
      </w:r>
      <w:r w:rsidR="00FC2C4A">
        <w:rPr>
          <w:rFonts w:ascii="Times New Roman" w:hAnsi="Times New Roman"/>
          <w:color w:val="auto"/>
          <w:sz w:val="24"/>
          <w:szCs w:val="24"/>
        </w:rPr>
        <w:t>…………………………………………………</w:t>
      </w:r>
      <w:r w:rsidRPr="00151ECA">
        <w:rPr>
          <w:rFonts w:ascii="Times New Roman" w:hAnsi="Times New Roman"/>
          <w:color w:val="auto"/>
          <w:sz w:val="24"/>
          <w:szCs w:val="24"/>
        </w:rPr>
        <w:tab/>
      </w:r>
      <w:r w:rsidRPr="00151ECA">
        <w:rPr>
          <w:rFonts w:ascii="Times New Roman" w:hAnsi="Times New Roman"/>
          <w:color w:val="auto"/>
          <w:sz w:val="24"/>
          <w:szCs w:val="24"/>
        </w:rPr>
        <w:tab/>
      </w:r>
    </w:p>
    <w:p w:rsidR="00143392" w:rsidRPr="001A0E26" w:rsidRDefault="004451A3" w:rsidP="001A0E26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 xml:space="preserve">            Słownie: (kwota słownie) ………………………………………………………</w:t>
      </w:r>
    </w:p>
    <w:p w:rsidR="00143392" w:rsidRPr="00151ECA" w:rsidRDefault="00143392" w:rsidP="004451A3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745C2" w:rsidRDefault="004451A3" w:rsidP="00D745C2">
      <w:pPr>
        <w:pStyle w:val="Akapitzlist1"/>
        <w:numPr>
          <w:ilvl w:val="0"/>
          <w:numId w:val="2"/>
        </w:numPr>
        <w:spacing w:before="200"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 xml:space="preserve">Termin realizacji zamówienia: </w:t>
      </w:r>
    </w:p>
    <w:p w:rsidR="00D745C2" w:rsidRDefault="00D745C2" w:rsidP="00D745C2">
      <w:pPr>
        <w:pStyle w:val="Akapitzlist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2" w:name="_Hlk4417982"/>
      <w:r w:rsidRPr="00D745C2">
        <w:rPr>
          <w:rFonts w:ascii="Times New Roman" w:hAnsi="Times New Roman"/>
          <w:sz w:val="24"/>
          <w:szCs w:val="24"/>
        </w:rPr>
        <w:t xml:space="preserve">Przygotowanie </w:t>
      </w:r>
      <w:r w:rsidR="00AD4C3B">
        <w:rPr>
          <w:rFonts w:ascii="Times New Roman" w:hAnsi="Times New Roman"/>
          <w:sz w:val="24"/>
          <w:szCs w:val="24"/>
        </w:rPr>
        <w:t>Programu Funkcjonalno-Użytkowego</w:t>
      </w:r>
      <w:r w:rsidRPr="00D745C2">
        <w:rPr>
          <w:rFonts w:ascii="Times New Roman" w:hAnsi="Times New Roman"/>
          <w:sz w:val="24"/>
          <w:szCs w:val="24"/>
        </w:rPr>
        <w:t xml:space="preserve"> punktu selektywnej zbiórki odpadów komunalnych (PSZOK) </w:t>
      </w:r>
      <w:bookmarkStart w:id="3" w:name="_GoBack"/>
      <w:bookmarkEnd w:id="3"/>
      <w:r w:rsidRPr="00D745C2">
        <w:rPr>
          <w:rFonts w:ascii="Times New Roman" w:hAnsi="Times New Roman"/>
          <w:sz w:val="24"/>
          <w:szCs w:val="24"/>
        </w:rPr>
        <w:t>wraz ze złożeniem wniosku o wydanie decyzji o środowiskowych uwarunkowaniach wraz z raportem jeśli będzie wymagany w terminie zgodnym ze złożoną ofertą,</w:t>
      </w:r>
    </w:p>
    <w:p w:rsidR="00B04B57" w:rsidRPr="00D745C2" w:rsidRDefault="00B04B57" w:rsidP="00B04B57">
      <w:pPr>
        <w:pStyle w:val="Akapitzlist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przygotowania Programu Funkcjonalno-Użytkowego: ………………… dni</w:t>
      </w:r>
    </w:p>
    <w:p w:rsidR="00D745C2" w:rsidRPr="00D745C2" w:rsidRDefault="00D745C2" w:rsidP="00D745C2">
      <w:pPr>
        <w:pStyle w:val="Akapitzlist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45C2">
        <w:rPr>
          <w:rFonts w:ascii="Times New Roman" w:hAnsi="Times New Roman"/>
          <w:sz w:val="24"/>
          <w:szCs w:val="24"/>
        </w:rPr>
        <w:t>Złożenie wniosku o wydanie decyzji o ustaleniu lokalizacji inwestycji celu publicznego w terminie</w:t>
      </w:r>
      <w:r w:rsidR="00D2710A">
        <w:rPr>
          <w:rFonts w:ascii="Times New Roman" w:hAnsi="Times New Roman"/>
          <w:sz w:val="24"/>
          <w:szCs w:val="24"/>
        </w:rPr>
        <w:t xml:space="preserve"> do</w:t>
      </w:r>
      <w:r w:rsidRPr="00D745C2">
        <w:rPr>
          <w:rFonts w:ascii="Times New Roman" w:hAnsi="Times New Roman"/>
          <w:sz w:val="24"/>
          <w:szCs w:val="24"/>
        </w:rPr>
        <w:t xml:space="preserve"> 14 dni kalendarzowych od uzyskania prawomocnej decyzji o środowiskowych uwarunkowaniach.</w:t>
      </w:r>
    </w:p>
    <w:p w:rsidR="00D745C2" w:rsidRPr="00D745C2" w:rsidRDefault="00D745C2" w:rsidP="00D745C2">
      <w:pPr>
        <w:pStyle w:val="Akapitzlist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45C2">
        <w:rPr>
          <w:rFonts w:ascii="Times New Roman" w:hAnsi="Times New Roman"/>
          <w:sz w:val="24"/>
          <w:szCs w:val="24"/>
        </w:rPr>
        <w:t xml:space="preserve">Opracowanie Projektu Budowlanego do </w:t>
      </w:r>
      <w:r w:rsidR="00D2710A">
        <w:rPr>
          <w:rFonts w:ascii="Times New Roman" w:hAnsi="Times New Roman"/>
          <w:sz w:val="24"/>
          <w:szCs w:val="24"/>
        </w:rPr>
        <w:t xml:space="preserve">dnia </w:t>
      </w:r>
      <w:r w:rsidRPr="00D745C2">
        <w:rPr>
          <w:rFonts w:ascii="Times New Roman" w:hAnsi="Times New Roman"/>
          <w:sz w:val="24"/>
          <w:szCs w:val="24"/>
        </w:rPr>
        <w:t>3</w:t>
      </w:r>
      <w:r w:rsidR="00F53CF8">
        <w:rPr>
          <w:rFonts w:ascii="Times New Roman" w:hAnsi="Times New Roman"/>
          <w:sz w:val="24"/>
          <w:szCs w:val="24"/>
        </w:rPr>
        <w:t>1</w:t>
      </w:r>
      <w:r w:rsidRPr="00D745C2">
        <w:rPr>
          <w:rFonts w:ascii="Times New Roman" w:hAnsi="Times New Roman"/>
          <w:sz w:val="24"/>
          <w:szCs w:val="24"/>
        </w:rPr>
        <w:t>.0</w:t>
      </w:r>
      <w:r w:rsidR="00F53CF8">
        <w:rPr>
          <w:rFonts w:ascii="Times New Roman" w:hAnsi="Times New Roman"/>
          <w:sz w:val="24"/>
          <w:szCs w:val="24"/>
        </w:rPr>
        <w:t>5</w:t>
      </w:r>
      <w:r w:rsidRPr="00D745C2">
        <w:rPr>
          <w:rFonts w:ascii="Times New Roman" w:hAnsi="Times New Roman"/>
          <w:sz w:val="24"/>
          <w:szCs w:val="24"/>
        </w:rPr>
        <w:t>.2019 r.</w:t>
      </w:r>
    </w:p>
    <w:p w:rsidR="00D745C2" w:rsidRPr="00D745C2" w:rsidRDefault="00D745C2" w:rsidP="00D745C2">
      <w:pPr>
        <w:pStyle w:val="Akapitzlist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45C2">
        <w:rPr>
          <w:rFonts w:ascii="Times New Roman" w:hAnsi="Times New Roman"/>
          <w:sz w:val="24"/>
          <w:szCs w:val="24"/>
        </w:rPr>
        <w:t>Złożenie wniosku o wydanie decyzji pozwolenia na budowę w terminie</w:t>
      </w:r>
      <w:r w:rsidR="00D2710A">
        <w:rPr>
          <w:rFonts w:ascii="Times New Roman" w:hAnsi="Times New Roman"/>
          <w:sz w:val="24"/>
          <w:szCs w:val="24"/>
        </w:rPr>
        <w:t xml:space="preserve"> do</w:t>
      </w:r>
      <w:r w:rsidRPr="00D745C2">
        <w:rPr>
          <w:rFonts w:ascii="Times New Roman" w:hAnsi="Times New Roman"/>
          <w:sz w:val="24"/>
          <w:szCs w:val="24"/>
        </w:rPr>
        <w:t xml:space="preserve"> 14 dni kalendarzowych od uzyskania prawomocnej decyzji o ustaleniu lokalizacji inwestycji celu publicznego.</w:t>
      </w:r>
    </w:p>
    <w:p w:rsidR="004451A3" w:rsidRPr="00D745C2" w:rsidRDefault="00D745C2" w:rsidP="00D745C2">
      <w:pPr>
        <w:pStyle w:val="Akapitzlist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45C2">
        <w:rPr>
          <w:rFonts w:ascii="Times New Roman" w:hAnsi="Times New Roman"/>
          <w:sz w:val="24"/>
          <w:szCs w:val="24"/>
        </w:rPr>
        <w:lastRenderedPageBreak/>
        <w:t xml:space="preserve">Opracowanie Projektu Wykonawczego, Przedmiaru Robót, Kosztorysów Inwestorskich, STWIOR </w:t>
      </w:r>
      <w:r w:rsidR="00D2710A">
        <w:rPr>
          <w:rFonts w:ascii="Times New Roman" w:hAnsi="Times New Roman"/>
          <w:sz w:val="24"/>
          <w:szCs w:val="24"/>
        </w:rPr>
        <w:t>do dnia</w:t>
      </w:r>
      <w:r w:rsidRPr="00D745C2">
        <w:rPr>
          <w:rFonts w:ascii="Times New Roman" w:hAnsi="Times New Roman"/>
          <w:sz w:val="24"/>
          <w:szCs w:val="24"/>
        </w:rPr>
        <w:t xml:space="preserve"> 3</w:t>
      </w:r>
      <w:r w:rsidR="00F53CF8">
        <w:rPr>
          <w:rFonts w:ascii="Times New Roman" w:hAnsi="Times New Roman"/>
          <w:sz w:val="24"/>
          <w:szCs w:val="24"/>
        </w:rPr>
        <w:t>0</w:t>
      </w:r>
      <w:r w:rsidRPr="00D745C2">
        <w:rPr>
          <w:rFonts w:ascii="Times New Roman" w:hAnsi="Times New Roman"/>
          <w:sz w:val="24"/>
          <w:szCs w:val="24"/>
        </w:rPr>
        <w:t>.0</w:t>
      </w:r>
      <w:r w:rsidR="00F53CF8">
        <w:rPr>
          <w:rFonts w:ascii="Times New Roman" w:hAnsi="Times New Roman"/>
          <w:sz w:val="24"/>
          <w:szCs w:val="24"/>
        </w:rPr>
        <w:t>6</w:t>
      </w:r>
      <w:r w:rsidRPr="00D745C2">
        <w:rPr>
          <w:rFonts w:ascii="Times New Roman" w:hAnsi="Times New Roman"/>
          <w:sz w:val="24"/>
          <w:szCs w:val="24"/>
        </w:rPr>
        <w:t>.2019 r.</w:t>
      </w:r>
    </w:p>
    <w:bookmarkEnd w:id="2"/>
    <w:p w:rsidR="00D745C2" w:rsidRDefault="004451A3" w:rsidP="00D745C2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745C2">
        <w:rPr>
          <w:rFonts w:ascii="Times New Roman" w:hAnsi="Times New Roman"/>
          <w:color w:val="auto"/>
          <w:sz w:val="24"/>
          <w:szCs w:val="24"/>
        </w:rPr>
        <w:t>Warunki płatności:</w:t>
      </w:r>
      <w:r w:rsidR="00D745C2" w:rsidRPr="00D745C2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D745C2" w:rsidRPr="00D745C2" w:rsidRDefault="00D745C2" w:rsidP="00D745C2">
      <w:pPr>
        <w:pStyle w:val="Akapitzlist1"/>
        <w:spacing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745C2">
        <w:rPr>
          <w:rFonts w:ascii="Times New Roman" w:hAnsi="Times New Roman"/>
          <w:color w:val="auto"/>
          <w:sz w:val="24"/>
          <w:szCs w:val="24"/>
        </w:rPr>
        <w:t xml:space="preserve">Wynagrodzenie będzie płatne w 3 ratach na konto Wykonawcy na podstawie  prawidłowo sporządzonej i złożonej w siedzibie Zamawiającego faktury VAT, wystawionej po podpisaniu przez Zamawiającego protokołu odbioru prac i na kwotę w nim poświadczoną na wskazane konto w terminie do 21 dni od daty jej otrzymania: </w:t>
      </w:r>
    </w:p>
    <w:p w:rsidR="00D745C2" w:rsidRPr="00D745C2" w:rsidRDefault="00D745C2" w:rsidP="00D745C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45C2">
        <w:rPr>
          <w:rFonts w:ascii="Times New Roman" w:hAnsi="Times New Roman"/>
          <w:sz w:val="24"/>
          <w:szCs w:val="24"/>
        </w:rPr>
        <w:t xml:space="preserve">Pierwsza rata - w wysokości 20% wartości </w:t>
      </w:r>
      <w:r w:rsidR="00D2710A">
        <w:rPr>
          <w:rFonts w:ascii="Times New Roman" w:hAnsi="Times New Roman"/>
          <w:sz w:val="24"/>
          <w:szCs w:val="24"/>
        </w:rPr>
        <w:t>brutto</w:t>
      </w:r>
      <w:r w:rsidRPr="00D745C2">
        <w:rPr>
          <w:rFonts w:ascii="Times New Roman" w:hAnsi="Times New Roman"/>
          <w:sz w:val="24"/>
          <w:szCs w:val="24"/>
        </w:rPr>
        <w:t>, po przekazaniu kompletnego Programu Funkcjonalno-Użytkowego,</w:t>
      </w:r>
    </w:p>
    <w:p w:rsidR="00D745C2" w:rsidRPr="00D745C2" w:rsidRDefault="00D745C2" w:rsidP="00D745C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45C2">
        <w:rPr>
          <w:rFonts w:ascii="Times New Roman" w:hAnsi="Times New Roman"/>
          <w:sz w:val="24"/>
          <w:szCs w:val="24"/>
        </w:rPr>
        <w:t xml:space="preserve">Druga rata – w wysokości 30% wartości </w:t>
      </w:r>
      <w:r w:rsidR="00D2710A">
        <w:rPr>
          <w:rFonts w:ascii="Times New Roman" w:hAnsi="Times New Roman"/>
          <w:sz w:val="24"/>
          <w:szCs w:val="24"/>
        </w:rPr>
        <w:t>brutto</w:t>
      </w:r>
      <w:r w:rsidRPr="00D745C2">
        <w:rPr>
          <w:rFonts w:ascii="Times New Roman" w:hAnsi="Times New Roman"/>
          <w:sz w:val="24"/>
          <w:szCs w:val="24"/>
        </w:rPr>
        <w:t>, po przekazaniu kompletnego Projektu Budowlanego</w:t>
      </w:r>
    </w:p>
    <w:p w:rsidR="00D745C2" w:rsidRPr="00151ECA" w:rsidRDefault="00D745C2" w:rsidP="00D745C2">
      <w:pPr>
        <w:pStyle w:val="Akapitzlist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5805CD">
        <w:rPr>
          <w:rFonts w:ascii="Times New Roman" w:hAnsi="Times New Roman"/>
          <w:sz w:val="24"/>
          <w:szCs w:val="24"/>
        </w:rPr>
        <w:t xml:space="preserve">Trzecia rata - w wysokości </w:t>
      </w:r>
      <w:r>
        <w:rPr>
          <w:rFonts w:ascii="Times New Roman" w:hAnsi="Times New Roman"/>
          <w:sz w:val="24"/>
          <w:szCs w:val="24"/>
        </w:rPr>
        <w:t>50</w:t>
      </w:r>
      <w:r w:rsidRPr="005805CD">
        <w:rPr>
          <w:rFonts w:ascii="Times New Roman" w:hAnsi="Times New Roman"/>
          <w:sz w:val="24"/>
          <w:szCs w:val="24"/>
        </w:rPr>
        <w:t xml:space="preserve">% wartości </w:t>
      </w:r>
      <w:r w:rsidR="00D2710A">
        <w:rPr>
          <w:rFonts w:ascii="Times New Roman" w:hAnsi="Times New Roman"/>
          <w:sz w:val="24"/>
          <w:szCs w:val="24"/>
        </w:rPr>
        <w:t>brutto</w:t>
      </w:r>
      <w:r w:rsidRPr="005805CD">
        <w:rPr>
          <w:rFonts w:ascii="Times New Roman" w:hAnsi="Times New Roman"/>
          <w:sz w:val="24"/>
          <w:szCs w:val="24"/>
        </w:rPr>
        <w:t xml:space="preserve"> po </w:t>
      </w:r>
      <w:r>
        <w:rPr>
          <w:rFonts w:ascii="Times New Roman" w:hAnsi="Times New Roman"/>
          <w:sz w:val="24"/>
          <w:szCs w:val="24"/>
        </w:rPr>
        <w:t>przekazaniu kompletnego Projektu Wykonawczego,</w:t>
      </w:r>
      <w:r w:rsidRPr="00830C6E">
        <w:rPr>
          <w:rFonts w:ascii="Times New Roman" w:hAnsi="Times New Roman"/>
          <w:sz w:val="24"/>
          <w:szCs w:val="24"/>
        </w:rPr>
        <w:t xml:space="preserve"> </w:t>
      </w:r>
      <w:r w:rsidRPr="00F53ED6">
        <w:rPr>
          <w:rFonts w:ascii="Times New Roman" w:hAnsi="Times New Roman"/>
          <w:sz w:val="24"/>
          <w:szCs w:val="24"/>
        </w:rPr>
        <w:t>Przedmiaru R</w:t>
      </w:r>
      <w:r>
        <w:rPr>
          <w:rFonts w:ascii="Times New Roman" w:hAnsi="Times New Roman"/>
          <w:sz w:val="24"/>
          <w:szCs w:val="24"/>
        </w:rPr>
        <w:t>obót, Kosztorysów Inwestorskich i</w:t>
      </w:r>
      <w:r w:rsidRPr="00F53ED6">
        <w:rPr>
          <w:rFonts w:ascii="Times New Roman" w:hAnsi="Times New Roman"/>
          <w:sz w:val="24"/>
          <w:szCs w:val="24"/>
        </w:rPr>
        <w:t xml:space="preserve"> STWIOR</w:t>
      </w:r>
      <w:r>
        <w:rPr>
          <w:rFonts w:ascii="Times New Roman" w:hAnsi="Times New Roman"/>
          <w:sz w:val="24"/>
          <w:szCs w:val="24"/>
        </w:rPr>
        <w:t>.</w:t>
      </w:r>
    </w:p>
    <w:p w:rsidR="004451A3" w:rsidRPr="00151ECA" w:rsidRDefault="004451A3" w:rsidP="00D745C2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 xml:space="preserve">Termin związania ofertą: </w:t>
      </w:r>
      <w:r w:rsidR="00D745C2">
        <w:rPr>
          <w:rFonts w:ascii="Times New Roman" w:hAnsi="Times New Roman"/>
          <w:color w:val="auto"/>
          <w:sz w:val="24"/>
          <w:szCs w:val="24"/>
        </w:rPr>
        <w:t>30 dni</w:t>
      </w:r>
    </w:p>
    <w:p w:rsidR="004451A3" w:rsidRPr="00151ECA" w:rsidRDefault="004451A3" w:rsidP="00D745C2">
      <w:pPr>
        <w:pStyle w:val="Akapitzlist1"/>
        <w:numPr>
          <w:ilvl w:val="0"/>
          <w:numId w:val="2"/>
        </w:numPr>
        <w:spacing w:before="200"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Niniejszym oświadczam, że:</w:t>
      </w:r>
    </w:p>
    <w:p w:rsidR="004451A3" w:rsidRPr="00151ECA" w:rsidRDefault="004451A3" w:rsidP="00D745C2">
      <w:p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>•</w:t>
      </w:r>
      <w:r w:rsidRPr="00151ECA">
        <w:rPr>
          <w:rFonts w:ascii="Times New Roman" w:hAnsi="Times New Roman" w:cs="Times New Roman"/>
          <w:sz w:val="24"/>
          <w:szCs w:val="24"/>
        </w:rPr>
        <w:tab/>
        <w:t>oferta obejmuje całość zamówienia,</w:t>
      </w:r>
    </w:p>
    <w:p w:rsidR="004451A3" w:rsidRPr="00151ECA" w:rsidRDefault="004451A3" w:rsidP="00D745C2">
      <w:p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>•</w:t>
      </w:r>
      <w:r w:rsidRPr="00151ECA">
        <w:rPr>
          <w:rFonts w:ascii="Times New Roman" w:hAnsi="Times New Roman" w:cs="Times New Roman"/>
          <w:sz w:val="24"/>
          <w:szCs w:val="24"/>
        </w:rPr>
        <w:tab/>
        <w:t>cena ofertowa obejmuje wszystkie koszty związane z realizacją zamówienia,</w:t>
      </w:r>
    </w:p>
    <w:p w:rsidR="004451A3" w:rsidRPr="00151ECA" w:rsidRDefault="004451A3" w:rsidP="00D745C2">
      <w:p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>•</w:t>
      </w:r>
      <w:r w:rsidRPr="00151ECA">
        <w:rPr>
          <w:rFonts w:ascii="Times New Roman" w:hAnsi="Times New Roman" w:cs="Times New Roman"/>
          <w:sz w:val="24"/>
          <w:szCs w:val="24"/>
        </w:rPr>
        <w:tab/>
        <w:t>zapoznałem się z warunkami zamówienia i nie wnoszę zastrzeżeń,</w:t>
      </w:r>
    </w:p>
    <w:p w:rsidR="004451A3" w:rsidRPr="00151ECA" w:rsidRDefault="004451A3" w:rsidP="00D745C2">
      <w:p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>•</w:t>
      </w:r>
      <w:r w:rsidRPr="00151ECA">
        <w:rPr>
          <w:rFonts w:ascii="Times New Roman" w:hAnsi="Times New Roman" w:cs="Times New Roman"/>
          <w:sz w:val="24"/>
          <w:szCs w:val="24"/>
        </w:rPr>
        <w:tab/>
        <w:t>w razie wybrania naszej oferty zobowiązuję się do podpisania umowy na warunkach zawartych w Zapytaniu ofertowym.</w:t>
      </w:r>
    </w:p>
    <w:p w:rsidR="004451A3" w:rsidRPr="00151ECA" w:rsidRDefault="004451A3" w:rsidP="004451A3">
      <w:p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="004451A3" w:rsidRPr="00151ECA" w:rsidRDefault="004451A3" w:rsidP="004451A3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 xml:space="preserve">       ………..………………</w:t>
      </w:r>
      <w:r w:rsidRPr="00151ECA">
        <w:rPr>
          <w:rFonts w:ascii="Times New Roman" w:hAnsi="Times New Roman" w:cs="Times New Roman"/>
          <w:sz w:val="24"/>
          <w:szCs w:val="24"/>
        </w:rPr>
        <w:tab/>
      </w:r>
      <w:r w:rsidRPr="00151ECA">
        <w:rPr>
          <w:rFonts w:ascii="Times New Roman" w:hAnsi="Times New Roman" w:cs="Times New Roman"/>
          <w:sz w:val="24"/>
          <w:szCs w:val="24"/>
        </w:rPr>
        <w:tab/>
      </w:r>
      <w:r w:rsidRPr="00151ECA">
        <w:rPr>
          <w:rFonts w:ascii="Times New Roman" w:hAnsi="Times New Roman" w:cs="Times New Roman"/>
          <w:sz w:val="24"/>
          <w:szCs w:val="24"/>
        </w:rPr>
        <w:tab/>
      </w:r>
      <w:r w:rsidRPr="00151ECA">
        <w:rPr>
          <w:rFonts w:ascii="Times New Roman" w:hAnsi="Times New Roman" w:cs="Times New Roman"/>
          <w:sz w:val="24"/>
          <w:szCs w:val="24"/>
        </w:rPr>
        <w:tab/>
        <w:t xml:space="preserve"> ……………………………</w:t>
      </w:r>
    </w:p>
    <w:p w:rsidR="004451A3" w:rsidRPr="00151ECA" w:rsidRDefault="004451A3" w:rsidP="004451A3">
      <w:pPr>
        <w:spacing w:after="0" w:line="100" w:lineRule="atLeast"/>
        <w:rPr>
          <w:rFonts w:ascii="Times New Roman" w:hAnsi="Times New Roman" w:cs="Times New Roman"/>
        </w:rPr>
      </w:pPr>
      <w:r w:rsidRPr="00151EC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51ECA">
        <w:rPr>
          <w:rFonts w:ascii="Times New Roman" w:hAnsi="Times New Roman" w:cs="Times New Roman"/>
        </w:rPr>
        <w:t>miejscowość i data</w:t>
      </w:r>
      <w:r w:rsidRPr="00151ECA">
        <w:rPr>
          <w:rFonts w:ascii="Times New Roman" w:hAnsi="Times New Roman" w:cs="Times New Roman"/>
        </w:rPr>
        <w:tab/>
      </w:r>
      <w:r w:rsidRPr="00151ECA">
        <w:rPr>
          <w:rFonts w:ascii="Times New Roman" w:hAnsi="Times New Roman" w:cs="Times New Roman"/>
        </w:rPr>
        <w:tab/>
      </w:r>
      <w:r w:rsidRPr="00151ECA">
        <w:rPr>
          <w:rFonts w:ascii="Times New Roman" w:hAnsi="Times New Roman" w:cs="Times New Roman"/>
        </w:rPr>
        <w:tab/>
        <w:t xml:space="preserve">              Podpis wraz z pieczęcią osoby uprawnionej</w:t>
      </w:r>
    </w:p>
    <w:p w:rsidR="00CF340A" w:rsidRDefault="004451A3" w:rsidP="009259E2">
      <w:pPr>
        <w:spacing w:after="0" w:line="100" w:lineRule="atLeast"/>
        <w:ind w:left="4428" w:firstLine="528"/>
        <w:jc w:val="center"/>
      </w:pPr>
      <w:r w:rsidRPr="00151ECA">
        <w:rPr>
          <w:rFonts w:ascii="Times New Roman" w:hAnsi="Times New Roman" w:cs="Times New Roman"/>
        </w:rPr>
        <w:t xml:space="preserve">   do reprezentowania Wykonawcy</w:t>
      </w:r>
    </w:p>
    <w:sectPr w:rsidR="00CF34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FE2" w:rsidRDefault="00527FE2">
      <w:pPr>
        <w:spacing w:after="0" w:line="240" w:lineRule="auto"/>
      </w:pPr>
      <w:r>
        <w:separator/>
      </w:r>
    </w:p>
  </w:endnote>
  <w:endnote w:type="continuationSeparator" w:id="0">
    <w:p w:rsidR="00527FE2" w:rsidRDefault="00527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3B9" w:rsidRDefault="00527F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FE2" w:rsidRDefault="00527FE2">
      <w:pPr>
        <w:spacing w:after="0" w:line="240" w:lineRule="auto"/>
      </w:pPr>
      <w:r>
        <w:separator/>
      </w:r>
    </w:p>
  </w:footnote>
  <w:footnote w:type="continuationSeparator" w:id="0">
    <w:p w:rsidR="00527FE2" w:rsidRDefault="00527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330D6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6D84F8A"/>
    <w:multiLevelType w:val="multilevel"/>
    <w:tmpl w:val="4290F41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B74095E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48"/>
        </w:tabs>
        <w:ind w:left="1068" w:hanging="360"/>
      </w:pPr>
      <w:rPr>
        <w:rFonts w:ascii="Book Antiqua" w:hAnsi="Book Antiqua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34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348"/>
        </w:tabs>
        <w:ind w:left="250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4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48"/>
        </w:tabs>
        <w:ind w:left="466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4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34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34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0BCF3447"/>
    <w:multiLevelType w:val="hybridMultilevel"/>
    <w:tmpl w:val="8F10EA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03A5F"/>
    <w:multiLevelType w:val="multilevel"/>
    <w:tmpl w:val="1D40698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7720766"/>
    <w:multiLevelType w:val="hybridMultilevel"/>
    <w:tmpl w:val="AF5AAF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A82632"/>
    <w:multiLevelType w:val="hybridMultilevel"/>
    <w:tmpl w:val="10E69AC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7D22E7"/>
    <w:multiLevelType w:val="hybridMultilevel"/>
    <w:tmpl w:val="7F36B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1A3"/>
    <w:rsid w:val="000120B8"/>
    <w:rsid w:val="000E17EF"/>
    <w:rsid w:val="00143392"/>
    <w:rsid w:val="00174C8D"/>
    <w:rsid w:val="001A0E26"/>
    <w:rsid w:val="0021297B"/>
    <w:rsid w:val="00214D81"/>
    <w:rsid w:val="00215689"/>
    <w:rsid w:val="00226841"/>
    <w:rsid w:val="00246B84"/>
    <w:rsid w:val="002B5045"/>
    <w:rsid w:val="002D6F53"/>
    <w:rsid w:val="004451A3"/>
    <w:rsid w:val="00526A4F"/>
    <w:rsid w:val="00527FE2"/>
    <w:rsid w:val="005C3969"/>
    <w:rsid w:val="005F67F9"/>
    <w:rsid w:val="00611E41"/>
    <w:rsid w:val="00640551"/>
    <w:rsid w:val="007C19BF"/>
    <w:rsid w:val="007E6FDA"/>
    <w:rsid w:val="009055B7"/>
    <w:rsid w:val="009259E2"/>
    <w:rsid w:val="009B1FEC"/>
    <w:rsid w:val="009E20F0"/>
    <w:rsid w:val="00AD4C3B"/>
    <w:rsid w:val="00B04B57"/>
    <w:rsid w:val="00B9727C"/>
    <w:rsid w:val="00BE6606"/>
    <w:rsid w:val="00CF340A"/>
    <w:rsid w:val="00D2710A"/>
    <w:rsid w:val="00D71251"/>
    <w:rsid w:val="00D745C2"/>
    <w:rsid w:val="00E13F27"/>
    <w:rsid w:val="00E335B9"/>
    <w:rsid w:val="00E7105F"/>
    <w:rsid w:val="00EB470F"/>
    <w:rsid w:val="00F53CF8"/>
    <w:rsid w:val="00FC2C4A"/>
    <w:rsid w:val="00FC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13DC7-5C16-401F-B94A-796725991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4451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4451A3"/>
    <w:rPr>
      <w:rFonts w:ascii="Times New Roman" w:hAnsi="Times New Roman"/>
    </w:rPr>
  </w:style>
  <w:style w:type="paragraph" w:customStyle="1" w:styleId="Akapitzlist1">
    <w:name w:val="Akapit z listą1"/>
    <w:basedOn w:val="Normalny"/>
    <w:rsid w:val="004451A3"/>
    <w:pPr>
      <w:suppressAutoHyphens/>
      <w:ind w:left="720"/>
    </w:pPr>
    <w:rPr>
      <w:rFonts w:ascii="Calibri" w:eastAsia="Times New Roman" w:hAnsi="Calibri" w:cs="Times New Roman"/>
      <w:color w:val="00000A"/>
      <w:kern w:val="1"/>
      <w:lang w:eastAsia="ar-SA"/>
    </w:rPr>
  </w:style>
  <w:style w:type="paragraph" w:styleId="Stopka">
    <w:name w:val="footer"/>
    <w:basedOn w:val="Normalny"/>
    <w:link w:val="StopkaZnak"/>
    <w:rsid w:val="004451A3"/>
    <w:pPr>
      <w:suppressLineNumbers/>
      <w:tabs>
        <w:tab w:val="center" w:pos="4536"/>
        <w:tab w:val="right" w:pos="9072"/>
      </w:tabs>
      <w:suppressAutoHyphens/>
      <w:spacing w:after="0" w:line="100" w:lineRule="atLeast"/>
    </w:pPr>
    <w:rPr>
      <w:rFonts w:ascii="Calibri" w:eastAsia="Times New Roman" w:hAnsi="Calibri" w:cs="Times New Roman"/>
      <w:color w:val="00000A"/>
      <w:kern w:val="1"/>
      <w:lang w:eastAsia="ar-SA"/>
    </w:rPr>
  </w:style>
  <w:style w:type="character" w:customStyle="1" w:styleId="StopkaZnak">
    <w:name w:val="Stopka Znak"/>
    <w:basedOn w:val="Domylnaczcionkaakapitu"/>
    <w:link w:val="Stopka"/>
    <w:rsid w:val="004451A3"/>
    <w:rPr>
      <w:rFonts w:ascii="Calibri" w:eastAsia="Times New Roman" w:hAnsi="Calibri" w:cs="Times New Roman"/>
      <w:color w:val="00000A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5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9E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745C2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WW8Num1z0">
    <w:name w:val="WW8Num1z0"/>
    <w:rsid w:val="00D74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Gumiński</dc:creator>
  <cp:keywords/>
  <dc:description/>
  <cp:lastModifiedBy>Krzysztof Gumiński</cp:lastModifiedBy>
  <cp:revision>14</cp:revision>
  <cp:lastPrinted>2019-03-25T12:41:00Z</cp:lastPrinted>
  <dcterms:created xsi:type="dcterms:W3CDTF">2019-03-21T07:16:00Z</dcterms:created>
  <dcterms:modified xsi:type="dcterms:W3CDTF">2019-04-02T09:04:00Z</dcterms:modified>
</cp:coreProperties>
</file>