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42" w:rsidRDefault="00C45C42" w:rsidP="008E7BE5">
      <w:pPr>
        <w:spacing w:before="200" w:line="360" w:lineRule="auto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45C42" w:rsidRPr="00F70426" w:rsidRDefault="00C45C42" w:rsidP="00C45C4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C45C42" w:rsidRPr="00644C41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</w:p>
    <w:p w:rsidR="00C45C42" w:rsidRPr="00644C41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……………………………..</w:t>
      </w:r>
    </w:p>
    <w:p w:rsidR="00C45C42" w:rsidRPr="00644C41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Pieczęć Wykonawcy</w:t>
      </w:r>
    </w:p>
    <w:p w:rsidR="00C45C42" w:rsidRPr="00644C41" w:rsidRDefault="00C45C42" w:rsidP="00C45C42">
      <w:pPr>
        <w:spacing w:before="20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4C41">
        <w:rPr>
          <w:rFonts w:ascii="Arial" w:hAnsi="Arial" w:cs="Arial"/>
          <w:b/>
          <w:sz w:val="20"/>
          <w:szCs w:val="20"/>
        </w:rPr>
        <w:t>FORMULARZ OFERTOWY</w:t>
      </w:r>
    </w:p>
    <w:p w:rsidR="00C45C42" w:rsidRPr="00F671AE" w:rsidRDefault="00C45C42" w:rsidP="00C45C42">
      <w:pPr>
        <w:spacing w:line="360" w:lineRule="auto"/>
        <w:jc w:val="center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 xml:space="preserve">do Zapytania ofertowego o wartości szacunkowej nie przekraczającej równowartości kwoty </w:t>
      </w:r>
      <w:r w:rsidRPr="00F671AE">
        <w:rPr>
          <w:rStyle w:val="genericcontent"/>
          <w:rFonts w:ascii="Arial" w:hAnsi="Arial" w:cs="Arial"/>
          <w:sz w:val="22"/>
        </w:rPr>
        <w:t>określonej w </w:t>
      </w:r>
      <w:r w:rsidRPr="00F671AE">
        <w:rPr>
          <w:rFonts w:ascii="Arial" w:hAnsi="Arial" w:cs="Arial"/>
          <w:sz w:val="22"/>
        </w:rPr>
        <w:t xml:space="preserve"> art. 4 pkt 8 </w:t>
      </w:r>
      <w:proofErr w:type="spellStart"/>
      <w:r w:rsidRPr="00F671AE">
        <w:rPr>
          <w:rFonts w:ascii="Arial" w:hAnsi="Arial" w:cs="Arial"/>
          <w:sz w:val="22"/>
        </w:rPr>
        <w:t>p.z.p</w:t>
      </w:r>
      <w:proofErr w:type="spellEnd"/>
      <w:r w:rsidRPr="00F671AE">
        <w:rPr>
          <w:rFonts w:ascii="Arial" w:hAnsi="Arial" w:cs="Arial"/>
          <w:sz w:val="22"/>
        </w:rPr>
        <w:t>.</w:t>
      </w:r>
    </w:p>
    <w:p w:rsidR="00C45C42" w:rsidRPr="00F671AE" w:rsidRDefault="00C45C42" w:rsidP="00C45C42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2"/>
        </w:rPr>
      </w:pPr>
      <w:r w:rsidRPr="00F671AE">
        <w:rPr>
          <w:rFonts w:ascii="Arial" w:hAnsi="Arial" w:cs="Arial"/>
          <w:color w:val="auto"/>
          <w:sz w:val="22"/>
        </w:rPr>
        <w:t xml:space="preserve">Oferta złożona w drodze zapytania ofertowego o </w:t>
      </w:r>
      <w:r w:rsidRPr="00F671AE">
        <w:rPr>
          <w:rFonts w:ascii="Arial" w:hAnsi="Arial" w:cs="Arial"/>
          <w:b/>
          <w:color w:val="auto"/>
          <w:sz w:val="22"/>
        </w:rPr>
        <w:t>udzielenie zamówienia</w:t>
      </w:r>
      <w:r w:rsidRPr="00F671AE">
        <w:rPr>
          <w:rFonts w:ascii="Arial" w:hAnsi="Arial" w:cs="Arial"/>
          <w:color w:val="auto"/>
          <w:sz w:val="22"/>
        </w:rPr>
        <w:t xml:space="preserve"> publicznego na: </w:t>
      </w:r>
    </w:p>
    <w:p w:rsidR="00C45C42" w:rsidRPr="00F671AE" w:rsidRDefault="00C45C42" w:rsidP="00C45C42">
      <w:pPr>
        <w:spacing w:line="360" w:lineRule="auto"/>
        <w:rPr>
          <w:rFonts w:ascii="Arial" w:hAnsi="Arial" w:cs="Arial"/>
          <w:b/>
          <w:sz w:val="22"/>
        </w:rPr>
      </w:pPr>
      <w:r w:rsidRPr="00F671AE">
        <w:rPr>
          <w:rFonts w:ascii="Arial" w:hAnsi="Arial" w:cs="Arial"/>
          <w:b/>
          <w:sz w:val="22"/>
        </w:rPr>
        <w:t xml:space="preserve">Opracowanie koreferatu do dokumentacji projektowej projektowo – kosztorysowej branży elektrycznej oraz uzupełniającej dokumentacji projektowo – kosztorysowej branży elektrycznej dla zadania pn.: „Termomodernizacja budynków Zespołu Szkolno-Przedszkolnego nr 8 w Zabrzu przy ul. </w:t>
      </w:r>
      <w:proofErr w:type="spellStart"/>
      <w:r w:rsidRPr="00F671AE">
        <w:rPr>
          <w:rFonts w:ascii="Arial" w:hAnsi="Arial" w:cs="Arial"/>
          <w:b/>
          <w:sz w:val="22"/>
        </w:rPr>
        <w:t>Badestinusa</w:t>
      </w:r>
      <w:proofErr w:type="spellEnd"/>
      <w:r w:rsidRPr="00F671AE">
        <w:rPr>
          <w:rFonts w:ascii="Arial" w:hAnsi="Arial" w:cs="Arial"/>
          <w:b/>
          <w:sz w:val="22"/>
        </w:rPr>
        <w:t xml:space="preserve"> 30.</w:t>
      </w:r>
    </w:p>
    <w:p w:rsidR="00C45C42" w:rsidRPr="005254AA" w:rsidRDefault="00C45C42" w:rsidP="00C45C42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2"/>
        </w:rPr>
      </w:pPr>
      <w:r w:rsidRPr="00F671AE">
        <w:rPr>
          <w:rFonts w:ascii="Arial" w:hAnsi="Arial" w:cs="Arial"/>
          <w:color w:val="auto"/>
          <w:sz w:val="22"/>
        </w:rPr>
        <w:t>Nazwa i adres Wykonawcy, nr regon/pesel, NIP, telefon, fax, e-mail:</w:t>
      </w:r>
      <w:r w:rsidRPr="005254AA">
        <w:rPr>
          <w:rFonts w:ascii="Arial" w:hAnsi="Arial" w:cs="Arial"/>
          <w:sz w:val="22"/>
        </w:rPr>
        <w:t xml:space="preserve">        …………………...………………………………………………………………………………………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………………………………………………………………………………………………..</w:t>
      </w:r>
      <w:r w:rsidRPr="005254AA">
        <w:rPr>
          <w:rFonts w:ascii="Arial" w:hAnsi="Arial" w:cs="Arial"/>
          <w:sz w:val="22"/>
        </w:rPr>
        <w:t xml:space="preserve"> </w:t>
      </w:r>
    </w:p>
    <w:p w:rsidR="00C45C42" w:rsidRPr="00F671AE" w:rsidRDefault="00C45C42" w:rsidP="00C45C42">
      <w:pPr>
        <w:pStyle w:val="Akapitzlist"/>
        <w:numPr>
          <w:ilvl w:val="0"/>
          <w:numId w:val="5"/>
        </w:numPr>
        <w:suppressAutoHyphens/>
        <w:spacing w:line="360" w:lineRule="auto"/>
        <w:ind w:left="426" w:hanging="426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 xml:space="preserve">Cena ofertowa zamówienia (podana cyfrowo i słownie): </w:t>
      </w:r>
    </w:p>
    <w:p w:rsidR="00C45C42" w:rsidRPr="00F671AE" w:rsidRDefault="00C45C42" w:rsidP="00C45C42">
      <w:pPr>
        <w:spacing w:line="360" w:lineRule="auto"/>
        <w:ind w:firstLine="284"/>
        <w:rPr>
          <w:rFonts w:ascii="Arial" w:hAnsi="Arial" w:cs="Arial"/>
          <w:sz w:val="22"/>
        </w:rPr>
      </w:pPr>
      <w:bookmarkStart w:id="1" w:name="_Hlk503868084"/>
      <w:bookmarkStart w:id="2" w:name="_Hlk503868148"/>
      <w:r w:rsidRPr="00F671AE">
        <w:rPr>
          <w:rFonts w:ascii="Arial" w:hAnsi="Arial" w:cs="Arial"/>
          <w:sz w:val="22"/>
        </w:rPr>
        <w:t>brutto:  ……………… PLN  (słownie: ……………………………………….. złotych)</w:t>
      </w:r>
    </w:p>
    <w:p w:rsidR="00C45C42" w:rsidRPr="00F671AE" w:rsidRDefault="00C45C42" w:rsidP="00C45C42">
      <w:pPr>
        <w:spacing w:line="360" w:lineRule="auto"/>
        <w:ind w:firstLine="284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w tym: kwota netto wynosi:  …………. PLN</w:t>
      </w:r>
    </w:p>
    <w:p w:rsidR="00C45C42" w:rsidRPr="00F671AE" w:rsidRDefault="00C45C42" w:rsidP="00C45C42">
      <w:pPr>
        <w:spacing w:line="360" w:lineRule="auto"/>
        <w:ind w:firstLine="284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obowiązujący VAT wynosi:</w:t>
      </w:r>
      <w:r w:rsidRPr="00F671AE">
        <w:rPr>
          <w:rFonts w:ascii="Arial" w:hAnsi="Arial" w:cs="Arial"/>
          <w:sz w:val="22"/>
        </w:rPr>
        <w:tab/>
        <w:t>…………  PLN  , tj. 23 %</w:t>
      </w:r>
    </w:p>
    <w:p w:rsidR="00C45C42" w:rsidRPr="00F671AE" w:rsidRDefault="00C45C42" w:rsidP="00C45C42">
      <w:pPr>
        <w:spacing w:before="80" w:line="360" w:lineRule="auto"/>
        <w:ind w:firstLine="284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w tym:</w:t>
      </w:r>
    </w:p>
    <w:p w:rsidR="00C45C42" w:rsidRPr="00F671AE" w:rsidRDefault="00C45C42" w:rsidP="00C45C42">
      <w:pPr>
        <w:spacing w:before="80" w:line="360" w:lineRule="auto"/>
        <w:ind w:left="567" w:hanging="141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a. opracowanie koreferatu (pkt.III.1) - wynagrodzenie  w wysokości</w:t>
      </w:r>
    </w:p>
    <w:p w:rsidR="00C45C42" w:rsidRPr="00F671AE" w:rsidRDefault="00C45C42" w:rsidP="00C45C42">
      <w:pPr>
        <w:spacing w:before="80" w:line="360" w:lineRule="auto"/>
        <w:ind w:left="567" w:firstLine="142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brutto: …………… PLN  (słownie: ………………………….………………………….. złotych)</w:t>
      </w:r>
    </w:p>
    <w:p w:rsidR="00C45C42" w:rsidRPr="00F671AE" w:rsidRDefault="00C45C42" w:rsidP="00C45C42">
      <w:pPr>
        <w:spacing w:before="80" w:line="360" w:lineRule="auto"/>
        <w:ind w:left="567" w:firstLine="142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w tym:</w:t>
      </w:r>
      <w:r w:rsidRPr="00F671AE">
        <w:rPr>
          <w:rFonts w:ascii="Arial" w:hAnsi="Arial" w:cs="Arial"/>
          <w:sz w:val="22"/>
        </w:rPr>
        <w:tab/>
        <w:t>kwota netto wynosi:</w:t>
      </w:r>
      <w:r w:rsidRPr="00F671AE">
        <w:rPr>
          <w:rFonts w:ascii="Arial" w:hAnsi="Arial" w:cs="Arial"/>
          <w:sz w:val="22"/>
        </w:rPr>
        <w:tab/>
        <w:t>…………….. PLN</w:t>
      </w:r>
    </w:p>
    <w:p w:rsidR="00C45C42" w:rsidRPr="00F671AE" w:rsidRDefault="00C45C42" w:rsidP="00C45C42">
      <w:pPr>
        <w:spacing w:before="80" w:line="360" w:lineRule="auto"/>
        <w:ind w:left="567" w:firstLine="142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obowiązujący VAT wynosi:</w:t>
      </w:r>
      <w:r w:rsidRPr="00F671AE">
        <w:rPr>
          <w:rFonts w:ascii="Arial" w:hAnsi="Arial" w:cs="Arial"/>
          <w:sz w:val="22"/>
        </w:rPr>
        <w:tab/>
        <w:t xml:space="preserve">…………….  PLN  , tj. 23 %  </w:t>
      </w:r>
    </w:p>
    <w:p w:rsidR="00C45C42" w:rsidRPr="00F671AE" w:rsidRDefault="00C45C42" w:rsidP="00C45C42">
      <w:pPr>
        <w:spacing w:before="80" w:line="360" w:lineRule="auto"/>
        <w:ind w:left="567" w:hanging="141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b. opracowania uzupełniającej dokumentacji projektowo-kosztorysowej (pkt.III.2) - wynagrodzenie                            w wysokości brutto: ……………… PLN (słownie: ………………………….………………  złotych)</w:t>
      </w:r>
    </w:p>
    <w:p w:rsidR="00C45C42" w:rsidRPr="00F671AE" w:rsidRDefault="00C45C42" w:rsidP="00C45C42">
      <w:pPr>
        <w:spacing w:before="80" w:line="360" w:lineRule="auto"/>
        <w:ind w:left="709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w tym:</w:t>
      </w:r>
      <w:r w:rsidRPr="00F671AE">
        <w:rPr>
          <w:rFonts w:ascii="Arial" w:hAnsi="Arial" w:cs="Arial"/>
          <w:sz w:val="22"/>
        </w:rPr>
        <w:tab/>
        <w:t>kwota netto wynosi:</w:t>
      </w:r>
      <w:r w:rsidRPr="00F671AE">
        <w:rPr>
          <w:rFonts w:ascii="Arial" w:hAnsi="Arial" w:cs="Arial"/>
          <w:sz w:val="22"/>
        </w:rPr>
        <w:tab/>
        <w:t>…………. PLN</w:t>
      </w:r>
    </w:p>
    <w:p w:rsidR="00C45C42" w:rsidRPr="00F671AE" w:rsidRDefault="00C45C42" w:rsidP="00C45C42">
      <w:pPr>
        <w:spacing w:before="80" w:line="360" w:lineRule="auto"/>
        <w:ind w:left="709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obowiązujący VAT wynosi:</w:t>
      </w:r>
      <w:r w:rsidRPr="00F671AE">
        <w:rPr>
          <w:rFonts w:ascii="Arial" w:hAnsi="Arial" w:cs="Arial"/>
          <w:sz w:val="22"/>
        </w:rPr>
        <w:tab/>
        <w:t xml:space="preserve">…………  PLN  , tj. 23 %  </w:t>
      </w:r>
    </w:p>
    <w:p w:rsidR="00C45C42" w:rsidRPr="00F671AE" w:rsidRDefault="00C45C42" w:rsidP="00C45C42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 xml:space="preserve">poprawa i uzupełnienie dokumentacji projektowo-kosztorysowej w zakresie wynikającym z zaleceń koreferatu </w:t>
      </w:r>
      <w:r w:rsidRPr="005254AA">
        <w:rPr>
          <w:rFonts w:ascii="Arial" w:hAnsi="Arial" w:cs="Arial"/>
          <w:sz w:val="22"/>
        </w:rPr>
        <w:t>(pkt.III.</w:t>
      </w:r>
      <w:r>
        <w:rPr>
          <w:rFonts w:ascii="Arial" w:hAnsi="Arial" w:cs="Arial"/>
          <w:sz w:val="22"/>
        </w:rPr>
        <w:t>3</w:t>
      </w:r>
      <w:r w:rsidRPr="005254AA">
        <w:rPr>
          <w:rFonts w:ascii="Arial" w:hAnsi="Arial" w:cs="Arial"/>
          <w:sz w:val="22"/>
        </w:rPr>
        <w:t xml:space="preserve">) </w:t>
      </w:r>
      <w:r w:rsidRPr="00F671AE">
        <w:rPr>
          <w:rFonts w:ascii="Arial" w:hAnsi="Arial" w:cs="Arial"/>
          <w:sz w:val="22"/>
        </w:rPr>
        <w:t>– wynagrodzenie</w:t>
      </w:r>
      <w:r>
        <w:rPr>
          <w:rFonts w:ascii="Arial" w:hAnsi="Arial" w:cs="Arial"/>
          <w:sz w:val="22"/>
        </w:rPr>
        <w:t xml:space="preserve"> fakultatywne w </w:t>
      </w:r>
      <w:r w:rsidRPr="00F671AE">
        <w:rPr>
          <w:rFonts w:ascii="Arial" w:hAnsi="Arial" w:cs="Arial"/>
          <w:sz w:val="22"/>
        </w:rPr>
        <w:t xml:space="preserve">wysokości: </w:t>
      </w:r>
    </w:p>
    <w:p w:rsidR="00C45C42" w:rsidRPr="00F671AE" w:rsidRDefault="00C45C42" w:rsidP="00C45C42">
      <w:pPr>
        <w:pStyle w:val="Akapitzlist"/>
        <w:spacing w:line="360" w:lineRule="auto"/>
        <w:ind w:left="1211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lastRenderedPageBreak/>
        <w:t>brutto: ………………. PLN (słownie: …….…….……………………………………  złotych)</w:t>
      </w:r>
    </w:p>
    <w:p w:rsidR="00C45C42" w:rsidRPr="00F671AE" w:rsidRDefault="00C45C42" w:rsidP="00C45C42">
      <w:pPr>
        <w:spacing w:line="360" w:lineRule="auto"/>
        <w:ind w:left="709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w tym:</w:t>
      </w:r>
      <w:r w:rsidRPr="00F671AE">
        <w:rPr>
          <w:rFonts w:ascii="Arial" w:hAnsi="Arial" w:cs="Arial"/>
          <w:sz w:val="22"/>
        </w:rPr>
        <w:tab/>
        <w:t>kwota netto wynosi:</w:t>
      </w:r>
      <w:r w:rsidRPr="00F671AE">
        <w:rPr>
          <w:rFonts w:ascii="Arial" w:hAnsi="Arial" w:cs="Arial"/>
          <w:sz w:val="22"/>
        </w:rPr>
        <w:tab/>
        <w:t>…………. PLN</w:t>
      </w:r>
    </w:p>
    <w:p w:rsidR="00C45C42" w:rsidRPr="00F671AE" w:rsidRDefault="00C45C42" w:rsidP="00C45C42">
      <w:pPr>
        <w:spacing w:line="360" w:lineRule="auto"/>
        <w:ind w:left="709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obowiązujący VAT wynosi:</w:t>
      </w:r>
      <w:r w:rsidRPr="00F671AE">
        <w:rPr>
          <w:rFonts w:ascii="Arial" w:hAnsi="Arial" w:cs="Arial"/>
          <w:sz w:val="22"/>
        </w:rPr>
        <w:tab/>
        <w:t xml:space="preserve">…………  PLN  , tj. 23 %  </w:t>
      </w:r>
      <w:bookmarkEnd w:id="1"/>
      <w:bookmarkEnd w:id="2"/>
    </w:p>
    <w:p w:rsidR="00C45C42" w:rsidRPr="00F671AE" w:rsidRDefault="00C45C42" w:rsidP="00C45C42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2"/>
        </w:rPr>
      </w:pPr>
      <w:r w:rsidRPr="00F671AE">
        <w:rPr>
          <w:rFonts w:ascii="Arial" w:hAnsi="Arial" w:cs="Arial"/>
          <w:color w:val="auto"/>
          <w:sz w:val="22"/>
        </w:rPr>
        <w:t>Termin realizacji zamówienia: zgodnie z Zapytaniem ofertowym.</w:t>
      </w:r>
    </w:p>
    <w:p w:rsidR="00C45C42" w:rsidRPr="00F671AE" w:rsidRDefault="00C45C42" w:rsidP="00C45C42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2"/>
        </w:rPr>
      </w:pPr>
      <w:r w:rsidRPr="00F671AE">
        <w:rPr>
          <w:rFonts w:ascii="Arial" w:hAnsi="Arial" w:cs="Arial"/>
          <w:color w:val="auto"/>
          <w:sz w:val="22"/>
        </w:rPr>
        <w:t>Warunki płatności: zgodnie ze  wzorem umowy.</w:t>
      </w:r>
    </w:p>
    <w:p w:rsidR="00C45C42" w:rsidRPr="00F671AE" w:rsidRDefault="00C45C42" w:rsidP="00C45C42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2"/>
        </w:rPr>
      </w:pPr>
      <w:r w:rsidRPr="00F671AE">
        <w:rPr>
          <w:rFonts w:ascii="Arial" w:hAnsi="Arial" w:cs="Arial"/>
          <w:color w:val="auto"/>
          <w:sz w:val="22"/>
        </w:rPr>
        <w:t>Termin związania ofertą: zgodnie z terminem podanym w Zapytaniu ofertowym.</w:t>
      </w:r>
    </w:p>
    <w:p w:rsidR="00C45C42" w:rsidRPr="00F671AE" w:rsidRDefault="00C45C42" w:rsidP="00C45C42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Oświadczam, że spełniam warunki zawarte w Zapytaniu ofertowy tj.</w:t>
      </w:r>
    </w:p>
    <w:p w:rsidR="00C45C42" w:rsidRPr="00F671AE" w:rsidRDefault="00C45C42" w:rsidP="00C45C42">
      <w:pPr>
        <w:pStyle w:val="Akapitzlist"/>
        <w:numPr>
          <w:ilvl w:val="0"/>
          <w:numId w:val="36"/>
        </w:numPr>
        <w:suppressAutoHyphens/>
        <w:spacing w:before="120" w:line="360" w:lineRule="auto"/>
        <w:jc w:val="left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 xml:space="preserve">z należytą starannością opracowałem w okresie ostatnich </w:t>
      </w:r>
      <w:r>
        <w:rPr>
          <w:rFonts w:ascii="Arial" w:hAnsi="Arial" w:cs="Arial"/>
          <w:sz w:val="22"/>
        </w:rPr>
        <w:t>3</w:t>
      </w:r>
      <w:r w:rsidRPr="00F671AE">
        <w:rPr>
          <w:rFonts w:ascii="Arial" w:hAnsi="Arial" w:cs="Arial"/>
          <w:sz w:val="22"/>
        </w:rPr>
        <w:t xml:space="preserve"> lat przed złożeniem oferty, projekt(ty)  branży elektrycznej dla budowy/ przebudowy/ remontu obiektu kubaturowego</w:t>
      </w:r>
      <w:r>
        <w:rPr>
          <w:rFonts w:ascii="Arial" w:hAnsi="Arial" w:cs="Arial"/>
          <w:sz w:val="22"/>
        </w:rPr>
        <w:t xml:space="preserve">:  </w:t>
      </w:r>
      <w:r w:rsidRPr="00F671AE">
        <w:rPr>
          <w:rFonts w:ascii="Arial" w:hAnsi="Arial" w:cs="Arial"/>
          <w:sz w:val="22"/>
        </w:rPr>
        <w:t>…………</w:t>
      </w:r>
      <w:r>
        <w:rPr>
          <w:rFonts w:ascii="Arial" w:hAnsi="Arial" w:cs="Arial"/>
          <w:sz w:val="22"/>
        </w:rPr>
        <w:t xml:space="preserve">……………………………………………………………………… </w:t>
      </w:r>
      <w:r w:rsidRPr="00F671AE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</w:t>
      </w:r>
      <w:r w:rsidRPr="00F671AE">
        <w:rPr>
          <w:rFonts w:ascii="Arial" w:hAnsi="Arial" w:cs="Arial"/>
          <w:sz w:val="22"/>
        </w:rPr>
        <w:t>(proszę wpisać nazwę i lokalizację obiektu(ów) i dane Zamawiającego)</w:t>
      </w:r>
      <w:r>
        <w:rPr>
          <w:rFonts w:ascii="Arial" w:hAnsi="Arial" w:cs="Arial"/>
          <w:sz w:val="22"/>
        </w:rPr>
        <w:t xml:space="preserve"> </w:t>
      </w:r>
      <w:r w:rsidRPr="002A4056">
        <w:rPr>
          <w:rFonts w:ascii="Arial" w:hAnsi="Arial" w:cs="Arial"/>
          <w:sz w:val="22"/>
        </w:rPr>
        <w:t xml:space="preserve">o wartości </w:t>
      </w:r>
      <w:r>
        <w:rPr>
          <w:rFonts w:ascii="Arial" w:hAnsi="Arial" w:cs="Arial"/>
          <w:sz w:val="22"/>
        </w:rPr>
        <w:t>………………….</w:t>
      </w:r>
      <w:r w:rsidRPr="002A4056">
        <w:rPr>
          <w:rFonts w:ascii="Arial" w:hAnsi="Arial" w:cs="Arial"/>
          <w:sz w:val="22"/>
        </w:rPr>
        <w:t xml:space="preserve"> brutto.</w:t>
      </w:r>
    </w:p>
    <w:p w:rsidR="00C45C42" w:rsidRPr="00F671AE" w:rsidRDefault="00C45C42" w:rsidP="00C45C42">
      <w:pPr>
        <w:pStyle w:val="Akapitzlist1"/>
        <w:numPr>
          <w:ilvl w:val="0"/>
          <w:numId w:val="26"/>
        </w:numPr>
        <w:suppressAutoHyphens/>
        <w:spacing w:before="120" w:line="360" w:lineRule="auto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funkcję Projektanta wiodącego pełnić będzie Pani/Pan …………………………………………</w:t>
      </w:r>
      <w:r>
        <w:rPr>
          <w:rFonts w:ascii="Arial" w:hAnsi="Arial" w:cs="Arial"/>
          <w:sz w:val="22"/>
        </w:rPr>
        <w:t>………………</w:t>
      </w:r>
      <w:r w:rsidRPr="00F671AE">
        <w:rPr>
          <w:rFonts w:ascii="Arial" w:hAnsi="Arial" w:cs="Arial"/>
          <w:sz w:val="22"/>
        </w:rPr>
        <w:t xml:space="preserve"> (proszę wpisać imię i nazwisko) posiadający uprawnienia budowlane do projektowania     w specjalności instalacyjnej w zakresie sieci, instalacji i urządzeń elektrycznych i elektroenergetycznych bez ograniczeń lub odpowiadające im równoważne uprawnienia, które zostały wydane na podstawie wcześniej obowiązujących przepisów w zakresie niezbędnym do realizacji przedmiotu zamówienia zgodnie z ustawą Prawo budowlane</w:t>
      </w:r>
      <w:r w:rsidRPr="00F671AE">
        <w:rPr>
          <w:rFonts w:ascii="Arial" w:hAnsi="Arial" w:cs="Arial"/>
          <w:sz w:val="22"/>
          <w:vertAlign w:val="superscript"/>
        </w:rPr>
        <w:t>*)</w:t>
      </w:r>
      <w:r w:rsidRPr="00F671AE">
        <w:rPr>
          <w:rFonts w:ascii="Arial" w:hAnsi="Arial" w:cs="Arial"/>
          <w:sz w:val="22"/>
        </w:rPr>
        <w:t xml:space="preserve"> będący członkiem odpowiedniej Izby zawodowej.</w:t>
      </w:r>
    </w:p>
    <w:p w:rsidR="00C45C42" w:rsidRPr="00F671AE" w:rsidRDefault="00C45C42" w:rsidP="00C45C42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2"/>
        </w:rPr>
      </w:pPr>
      <w:r w:rsidRPr="00F671AE">
        <w:rPr>
          <w:rFonts w:ascii="Arial" w:hAnsi="Arial" w:cs="Arial"/>
          <w:color w:val="auto"/>
          <w:sz w:val="22"/>
          <w:lang w:eastAsia="pl-PL"/>
        </w:rPr>
        <w:t xml:space="preserve">Oświadczam, że realizując przedmiotowe zamówienie będę w pełnym zakresie przestrzegać przepisów </w:t>
      </w:r>
      <w:r w:rsidRPr="00F671AE">
        <w:rPr>
          <w:rFonts w:ascii="Arial" w:hAnsi="Arial" w:cs="Arial"/>
          <w:color w:val="auto"/>
          <w:sz w:val="22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</w:t>
      </w:r>
      <w:r>
        <w:rPr>
          <w:rFonts w:ascii="Arial" w:hAnsi="Arial" w:cs="Arial"/>
          <w:color w:val="auto"/>
          <w:sz w:val="22"/>
        </w:rPr>
        <w:t>ie danych) (Dz. Urz. UE L 119 z </w:t>
      </w:r>
      <w:r w:rsidRPr="00F671AE">
        <w:rPr>
          <w:rFonts w:ascii="Arial" w:hAnsi="Arial" w:cs="Arial"/>
          <w:color w:val="auto"/>
          <w:sz w:val="22"/>
        </w:rPr>
        <w:t>04.05.2016, str. 1 oraz Dz. Urz. UE L 127 z 23.05.2018, str. 2)</w:t>
      </w:r>
      <w:r w:rsidRPr="00F671AE">
        <w:rPr>
          <w:rFonts w:ascii="Arial" w:hAnsi="Arial" w:cs="Arial"/>
          <w:color w:val="auto"/>
          <w:sz w:val="22"/>
          <w:lang w:eastAsia="pl-PL"/>
        </w:rPr>
        <w:t xml:space="preserve"> zwanego dalej w skrócie </w:t>
      </w:r>
      <w:r w:rsidRPr="00F671AE">
        <w:rPr>
          <w:rFonts w:ascii="Arial" w:hAnsi="Arial" w:cs="Arial"/>
          <w:b/>
          <w:color w:val="auto"/>
          <w:sz w:val="22"/>
          <w:lang w:eastAsia="pl-PL"/>
        </w:rPr>
        <w:t>„</w:t>
      </w:r>
      <w:r w:rsidRPr="00F671AE">
        <w:rPr>
          <w:rFonts w:ascii="Arial" w:hAnsi="Arial" w:cs="Arial"/>
          <w:b/>
          <w:color w:val="auto"/>
          <w:sz w:val="22"/>
        </w:rPr>
        <w:t>RODO”</w:t>
      </w:r>
      <w:r w:rsidRPr="00F671AE">
        <w:rPr>
          <w:rStyle w:val="Odwoanieprzypisudolnego"/>
          <w:rFonts w:ascii="Arial" w:hAnsi="Arial" w:cs="Arial"/>
          <w:color w:val="auto"/>
          <w:sz w:val="22"/>
          <w:lang w:eastAsia="pl-PL"/>
        </w:rPr>
        <w:footnoteReference w:id="1"/>
      </w:r>
      <w:r w:rsidRPr="00F671AE">
        <w:rPr>
          <w:rFonts w:ascii="Arial" w:hAnsi="Arial" w:cs="Arial"/>
          <w:color w:val="auto"/>
          <w:sz w:val="22"/>
          <w:lang w:eastAsia="pl-PL"/>
        </w:rPr>
        <w:t xml:space="preserve">, </w:t>
      </w:r>
      <w:r w:rsidRPr="00F671AE">
        <w:rPr>
          <w:rFonts w:ascii="Arial" w:hAnsi="Arial" w:cs="Arial"/>
          <w:color w:val="auto"/>
          <w:sz w:val="22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C45C42" w:rsidRPr="00F671AE" w:rsidRDefault="00C45C42" w:rsidP="00C45C42">
      <w:pPr>
        <w:pStyle w:val="Tekstkomentarza1"/>
        <w:spacing w:line="360" w:lineRule="auto"/>
        <w:ind w:left="1429"/>
        <w:rPr>
          <w:rFonts w:ascii="Arial" w:hAnsi="Arial" w:cs="Arial"/>
          <w:color w:val="auto"/>
          <w:sz w:val="22"/>
          <w:szCs w:val="22"/>
          <w:lang w:eastAsia="pl-PL"/>
        </w:rPr>
      </w:pPr>
      <w:r w:rsidRPr="00F671AE">
        <w:rPr>
          <w:rFonts w:ascii="Arial" w:hAnsi="Arial" w:cs="Arial"/>
          <w:noProof/>
          <w:color w:val="auto"/>
          <w:sz w:val="22"/>
          <w:szCs w:val="22"/>
          <w:lang w:eastAsia="pl-PL"/>
        </w:rPr>
        <w:t xml:space="preserve">                                            </w:t>
      </w:r>
      <w:r w:rsidRPr="00F671AE">
        <w:rPr>
          <w:rFonts w:ascii="Arial" w:hAnsi="Arial" w:cs="Arial"/>
          <w:noProof/>
          <w:color w:val="auto"/>
          <w:sz w:val="22"/>
          <w:szCs w:val="22"/>
          <w:lang w:eastAsia="pl-PL"/>
        </w:rPr>
        <w:drawing>
          <wp:inline distT="0" distB="0" distL="0" distR="0" wp14:anchorId="48F2B9E0" wp14:editId="22D194AD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671AE">
        <w:rPr>
          <w:rFonts w:ascii="Arial" w:hAnsi="Arial" w:cs="Arial"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18391" wp14:editId="35613FE5">
                <wp:simplePos x="0" y="0"/>
                <wp:positionH relativeFrom="column">
                  <wp:posOffset>589915</wp:posOffset>
                </wp:positionH>
                <wp:positionV relativeFrom="paragraph">
                  <wp:posOffset>37465</wp:posOffset>
                </wp:positionV>
                <wp:extent cx="238125" cy="190500"/>
                <wp:effectExtent l="0" t="0" r="9525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8C653" id="Prostokąt 2" o:spid="_x0000_s1026" style="position:absolute;margin-left:46.45pt;margin-top:2.9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    </w:pict>
          </mc:Fallback>
        </mc:AlternateContent>
      </w:r>
    </w:p>
    <w:p w:rsidR="00C45C42" w:rsidRPr="00F671AE" w:rsidRDefault="00C45C42" w:rsidP="00C45C42">
      <w:pPr>
        <w:pStyle w:val="Tekstkomentarza1"/>
        <w:spacing w:line="360" w:lineRule="auto"/>
        <w:ind w:left="720"/>
        <w:rPr>
          <w:rFonts w:ascii="Arial" w:hAnsi="Arial" w:cs="Arial"/>
          <w:b/>
          <w:color w:val="auto"/>
          <w:sz w:val="22"/>
          <w:szCs w:val="22"/>
          <w:lang w:eastAsia="pl-PL"/>
        </w:rPr>
      </w:pPr>
      <w:r w:rsidRPr="00F671AE">
        <w:rPr>
          <w:rFonts w:ascii="Arial" w:hAnsi="Arial" w:cs="Arial"/>
          <w:b/>
          <w:color w:val="auto"/>
          <w:sz w:val="22"/>
          <w:szCs w:val="22"/>
          <w:lang w:eastAsia="pl-PL"/>
        </w:rPr>
        <w:lastRenderedPageBreak/>
        <w:t xml:space="preserve">   TAK                                     NIE </w:t>
      </w:r>
    </w:p>
    <w:p w:rsidR="00C45C42" w:rsidRPr="00F671AE" w:rsidRDefault="00C45C42" w:rsidP="00C45C42">
      <w:pPr>
        <w:pStyle w:val="Tekstkomentarza1"/>
        <w:spacing w:line="360" w:lineRule="auto"/>
        <w:ind w:left="720"/>
        <w:rPr>
          <w:rFonts w:ascii="Arial" w:hAnsi="Arial" w:cs="Arial"/>
          <w:i/>
          <w:color w:val="auto"/>
          <w:sz w:val="22"/>
          <w:szCs w:val="22"/>
          <w:lang w:eastAsia="pl-PL"/>
        </w:rPr>
      </w:pPr>
      <w:r w:rsidRPr="00F671AE">
        <w:rPr>
          <w:rFonts w:ascii="Arial" w:hAnsi="Arial" w:cs="Arial"/>
          <w:i/>
          <w:color w:val="auto"/>
          <w:sz w:val="22"/>
          <w:szCs w:val="22"/>
          <w:lang w:eastAsia="pl-PL"/>
        </w:rPr>
        <w:t xml:space="preserve">Uwaga: W przypadku braku powyższej deklaracji bądź zaznaczenia wariantu „NIE” oferta Wykonawcy zostanie odrzucona na podstawie §4 ust. 12 </w:t>
      </w:r>
      <w:proofErr w:type="spellStart"/>
      <w:r w:rsidRPr="00F671AE">
        <w:rPr>
          <w:rFonts w:ascii="Arial" w:hAnsi="Arial" w:cs="Arial"/>
          <w:i/>
          <w:color w:val="auto"/>
          <w:sz w:val="22"/>
          <w:szCs w:val="22"/>
          <w:lang w:eastAsia="pl-PL"/>
        </w:rPr>
        <w:t>tiret</w:t>
      </w:r>
      <w:proofErr w:type="spellEnd"/>
      <w:r w:rsidRPr="00F671AE">
        <w:rPr>
          <w:rFonts w:ascii="Arial" w:hAnsi="Arial" w:cs="Arial"/>
          <w:i/>
          <w:color w:val="auto"/>
          <w:sz w:val="22"/>
          <w:szCs w:val="22"/>
          <w:lang w:eastAsia="pl-PL"/>
        </w:rPr>
        <w:t xml:space="preserve"> 2 niniejszego Regulaminu jako niespełniająca warunków przedmiotu zamówienia.</w:t>
      </w:r>
    </w:p>
    <w:p w:rsidR="00C45C42" w:rsidRPr="00F671AE" w:rsidRDefault="00C45C42" w:rsidP="00C45C42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2"/>
        </w:rPr>
      </w:pPr>
      <w:r w:rsidRPr="00F671AE">
        <w:rPr>
          <w:rFonts w:ascii="Arial" w:hAnsi="Arial" w:cs="Arial"/>
          <w:sz w:val="22"/>
        </w:rPr>
        <w:t>Niniejszym oświadczam, że:</w:t>
      </w:r>
    </w:p>
    <w:p w:rsidR="00C45C42" w:rsidRPr="00F671AE" w:rsidRDefault="00C45C42" w:rsidP="00C45C4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oferta obejmuje całość zamówienia,</w:t>
      </w:r>
    </w:p>
    <w:p w:rsidR="00C45C42" w:rsidRPr="00F671AE" w:rsidRDefault="00C45C42" w:rsidP="00C45C4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cena ofertowa obejmuje wszystkie koszty związane z realizacją zamówienia,</w:t>
      </w:r>
    </w:p>
    <w:p w:rsidR="00C45C42" w:rsidRPr="00F671AE" w:rsidRDefault="00C45C42" w:rsidP="00C45C4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zapoznałem się z warunkami zamówienia i nie wnoszę zastrzeżeń,</w:t>
      </w:r>
    </w:p>
    <w:p w:rsidR="00C45C42" w:rsidRPr="00F671AE" w:rsidRDefault="00C45C42" w:rsidP="00C45C4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w razie wybrania naszej oferty zobowiązuję się do podpisania umowy na warunkach zawartych w Zapytaniu ofertowym.</w:t>
      </w:r>
    </w:p>
    <w:p w:rsidR="00C45C42" w:rsidRPr="00F671AE" w:rsidRDefault="00C45C42" w:rsidP="00C45C42">
      <w:pPr>
        <w:pStyle w:val="Tekstpodstawowywcity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71AE">
        <w:rPr>
          <w:rFonts w:ascii="Arial" w:hAnsi="Arial" w:cs="Arial"/>
          <w:sz w:val="22"/>
          <w:szCs w:val="22"/>
        </w:rPr>
        <w:t>będę realizował przedmiot umowy wyłącznie siłami własnymi / powierzam n/w podwykonawcom wykonanie części przedmiotu umowy w następującym zakresie rzeczowym i finansowym:</w:t>
      </w:r>
    </w:p>
    <w:p w:rsidR="00C45C42" w:rsidRPr="00F671AE" w:rsidRDefault="00C45C42" w:rsidP="00C45C42">
      <w:pPr>
        <w:pStyle w:val="Tekstpodstawowywcity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671A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C45C42" w:rsidRPr="00F671AE" w:rsidRDefault="00C45C42" w:rsidP="00C45C4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</w:rPr>
      </w:pPr>
      <w:r w:rsidRPr="00F671AE">
        <w:rPr>
          <w:rFonts w:ascii="Arial" w:hAnsi="Arial" w:cs="Arial"/>
          <w:sz w:val="22"/>
        </w:rPr>
        <w:t>oświadczam, że wypełniłem/</w:t>
      </w:r>
      <w:proofErr w:type="spellStart"/>
      <w:r w:rsidRPr="00F671AE">
        <w:rPr>
          <w:rFonts w:ascii="Arial" w:hAnsi="Arial" w:cs="Arial"/>
          <w:sz w:val="22"/>
        </w:rPr>
        <w:t>am</w:t>
      </w:r>
      <w:proofErr w:type="spellEnd"/>
      <w:r w:rsidRPr="00F671AE">
        <w:rPr>
          <w:rFonts w:ascii="Arial" w:hAnsi="Arial" w:cs="Arial"/>
          <w:sz w:val="22"/>
        </w:rPr>
        <w:t xml:space="preserve"> obowiązki informacyjne przewidziane w art. 13 lub art. 14 RODO</w:t>
      </w:r>
      <w:r w:rsidRPr="00F671AE">
        <w:rPr>
          <w:rStyle w:val="Odwoanieprzypisudolnego"/>
          <w:rFonts w:ascii="Arial" w:hAnsi="Arial" w:cs="Arial"/>
          <w:sz w:val="22"/>
        </w:rPr>
        <w:footnoteReference w:id="2"/>
      </w:r>
      <w:r w:rsidRPr="00F671AE"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niniejszego zamówienia.</w:t>
      </w:r>
    </w:p>
    <w:p w:rsidR="00C45C42" w:rsidRPr="00644C41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</w:p>
    <w:p w:rsidR="00C45C42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</w:p>
    <w:p w:rsidR="00C45C42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</w:p>
    <w:p w:rsidR="00C45C42" w:rsidRPr="00644C41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</w:p>
    <w:p w:rsidR="00C45C42" w:rsidRPr="00644C41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………..………………</w:t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  <w:t xml:space="preserve"> ……………………………</w:t>
      </w:r>
    </w:p>
    <w:p w:rsidR="00C45C42" w:rsidRPr="00644C41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miejscowość i data                                        Podpis wraz z pieczęcią osoby uprawnionej</w:t>
      </w:r>
    </w:p>
    <w:p w:rsidR="00C45C42" w:rsidRPr="00644C41" w:rsidRDefault="00C45C42" w:rsidP="00C45C42">
      <w:pPr>
        <w:spacing w:line="360" w:lineRule="auto"/>
        <w:ind w:left="4428" w:firstLine="528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do reprezentowania Wykonawcy</w:t>
      </w:r>
    </w:p>
    <w:p w:rsidR="00917FFD" w:rsidRPr="00C45C42" w:rsidRDefault="00C45C42" w:rsidP="00C45C42">
      <w:pPr>
        <w:spacing w:line="360" w:lineRule="auto"/>
        <w:rPr>
          <w:rFonts w:ascii="Arial" w:hAnsi="Arial" w:cs="Arial"/>
          <w:sz w:val="20"/>
          <w:szCs w:val="20"/>
        </w:rPr>
        <w:sectPr w:rsidR="00917FFD" w:rsidRPr="00C45C42" w:rsidSect="00C40312">
          <w:headerReference w:type="default" r:id="rId9"/>
          <w:pgSz w:w="11906" w:h="16838"/>
          <w:pgMar w:top="1134" w:right="1417" w:bottom="1417" w:left="1417" w:header="0" w:footer="708" w:gutter="0"/>
          <w:cols w:space="708"/>
          <w:formProt w:val="0"/>
          <w:docGrid w:linePitch="600" w:charSpace="-2049"/>
        </w:sectPr>
      </w:pPr>
      <w:r>
        <w:rPr>
          <w:rFonts w:ascii="Arial" w:hAnsi="Arial" w:cs="Arial"/>
          <w:sz w:val="20"/>
          <w:szCs w:val="20"/>
        </w:rPr>
        <w:t>*) niepotrzebne skreślić</w:t>
      </w:r>
    </w:p>
    <w:p w:rsidR="00ED2265" w:rsidRPr="00ED2265" w:rsidRDefault="00ED2265" w:rsidP="00ED2265">
      <w:pPr>
        <w:rPr>
          <w:rFonts w:ascii="Arial" w:hAnsi="Arial" w:cs="Arial"/>
          <w:sz w:val="20"/>
          <w:szCs w:val="20"/>
        </w:rPr>
      </w:pPr>
    </w:p>
    <w:p w:rsidR="00ED2265" w:rsidRPr="00ED2265" w:rsidRDefault="00ED2265" w:rsidP="00ED2265">
      <w:pPr>
        <w:rPr>
          <w:rFonts w:ascii="Arial" w:hAnsi="Arial" w:cs="Arial"/>
          <w:sz w:val="20"/>
          <w:szCs w:val="20"/>
        </w:rPr>
      </w:pPr>
    </w:p>
    <w:p w:rsidR="00ED2265" w:rsidRDefault="00ED2265" w:rsidP="00ED2265">
      <w:pPr>
        <w:rPr>
          <w:rFonts w:ascii="Arial" w:hAnsi="Arial" w:cs="Arial"/>
          <w:sz w:val="20"/>
          <w:szCs w:val="20"/>
        </w:rPr>
      </w:pPr>
    </w:p>
    <w:p w:rsidR="00EF27A1" w:rsidRPr="00ED2265" w:rsidRDefault="00ED2265" w:rsidP="00ED2265">
      <w:pPr>
        <w:tabs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EF27A1" w:rsidRPr="00ED2265" w:rsidSect="00102B4F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A67" w:rsidRDefault="000A5A67">
      <w:r>
        <w:separator/>
      </w:r>
    </w:p>
  </w:endnote>
  <w:endnote w:type="continuationSeparator" w:id="0">
    <w:p w:rsidR="000A5A67" w:rsidRDefault="000A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BAB" w:rsidRDefault="004B7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A67" w:rsidRDefault="000A5A67"/>
  </w:footnote>
  <w:footnote w:type="continuationSeparator" w:id="0">
    <w:p w:rsidR="000A5A67" w:rsidRDefault="000A5A67">
      <w:r>
        <w:continuationSeparator/>
      </w:r>
    </w:p>
  </w:footnote>
  <w:footnote w:id="1">
    <w:p w:rsidR="00C45C42" w:rsidRPr="00644C41" w:rsidRDefault="00C45C42" w:rsidP="00C45C42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C45C42" w:rsidRPr="00644C41" w:rsidRDefault="00C45C42" w:rsidP="00C45C42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C45C42" w:rsidRDefault="00C45C42" w:rsidP="00C45C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41" w:rsidRDefault="00644C41" w:rsidP="00644C41">
    <w:pPr>
      <w:spacing w:line="360" w:lineRule="auto"/>
      <w:jc w:val="center"/>
      <w:rPr>
        <w:rFonts w:ascii="Arial" w:hAnsi="Arial" w:cs="Arial"/>
        <w:b/>
        <w:sz w:val="16"/>
        <w:szCs w:val="16"/>
      </w:rPr>
    </w:pPr>
  </w:p>
  <w:p w:rsidR="00644C41" w:rsidRDefault="00644C41" w:rsidP="00644C41">
    <w:pPr>
      <w:spacing w:line="360" w:lineRule="auto"/>
      <w:jc w:val="center"/>
      <w:rPr>
        <w:rFonts w:ascii="Arial" w:hAnsi="Arial" w:cs="Arial"/>
        <w:b/>
        <w:sz w:val="16"/>
        <w:szCs w:val="16"/>
      </w:rPr>
    </w:pPr>
  </w:p>
  <w:p w:rsidR="004E71C8" w:rsidRDefault="00644C41" w:rsidP="00644C41">
    <w:pPr>
      <w:spacing w:line="360" w:lineRule="auto"/>
      <w:jc w:val="center"/>
      <w:rPr>
        <w:rFonts w:ascii="Arial" w:hAnsi="Arial" w:cs="Arial"/>
        <w:i/>
        <w:sz w:val="16"/>
        <w:szCs w:val="16"/>
      </w:rPr>
    </w:pPr>
    <w:bookmarkStart w:id="3" w:name="_Hlk527613915"/>
    <w:bookmarkStart w:id="4" w:name="_Hlk12518916"/>
    <w:bookmarkStart w:id="5" w:name="_Hlk12518921"/>
    <w:bookmarkStart w:id="6" w:name="_Hlk12518930"/>
    <w:bookmarkStart w:id="7" w:name="_Hlk12518931"/>
    <w:bookmarkStart w:id="8" w:name="_Hlk13226796"/>
    <w:r w:rsidRPr="005E2880">
      <w:rPr>
        <w:rFonts w:ascii="Arial" w:hAnsi="Arial" w:cs="Arial"/>
        <w:i/>
        <w:sz w:val="16"/>
        <w:szCs w:val="16"/>
      </w:rPr>
      <w:t xml:space="preserve">Opracowanie </w:t>
    </w:r>
    <w:r w:rsidR="002B5589">
      <w:rPr>
        <w:rFonts w:ascii="Arial" w:hAnsi="Arial" w:cs="Arial"/>
        <w:i/>
        <w:sz w:val="16"/>
        <w:szCs w:val="16"/>
      </w:rPr>
      <w:t xml:space="preserve">koreferatu do dokumentacji projektowej </w:t>
    </w:r>
    <w:r w:rsidRPr="005E2880">
      <w:rPr>
        <w:rFonts w:ascii="Arial" w:hAnsi="Arial" w:cs="Arial"/>
        <w:i/>
        <w:sz w:val="16"/>
        <w:szCs w:val="16"/>
      </w:rPr>
      <w:t xml:space="preserve">projektowo – kosztorysowej </w:t>
    </w:r>
    <w:r w:rsidR="002B5589">
      <w:rPr>
        <w:rFonts w:ascii="Arial" w:hAnsi="Arial" w:cs="Arial"/>
        <w:i/>
        <w:sz w:val="16"/>
        <w:szCs w:val="16"/>
      </w:rPr>
      <w:t xml:space="preserve">branży elektrycznej </w:t>
    </w:r>
  </w:p>
  <w:p w:rsidR="004E71C8" w:rsidRDefault="004E71C8" w:rsidP="00644C41">
    <w:pPr>
      <w:spacing w:line="36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oraz u</w:t>
    </w:r>
    <w:r w:rsidR="002B5589">
      <w:rPr>
        <w:rFonts w:ascii="Arial" w:hAnsi="Arial" w:cs="Arial"/>
        <w:i/>
        <w:sz w:val="16"/>
        <w:szCs w:val="16"/>
      </w:rPr>
      <w:t xml:space="preserve">zupełniającej </w:t>
    </w:r>
    <w:r w:rsidR="002B5589" w:rsidRPr="005E2880">
      <w:rPr>
        <w:rFonts w:ascii="Arial" w:hAnsi="Arial" w:cs="Arial"/>
        <w:i/>
        <w:sz w:val="16"/>
        <w:szCs w:val="16"/>
      </w:rPr>
      <w:t>dokumentacji</w:t>
    </w:r>
    <w:r>
      <w:rPr>
        <w:rFonts w:ascii="Arial" w:hAnsi="Arial" w:cs="Arial"/>
        <w:i/>
        <w:sz w:val="16"/>
        <w:szCs w:val="16"/>
      </w:rPr>
      <w:t xml:space="preserve"> </w:t>
    </w:r>
    <w:r w:rsidRPr="005E2880">
      <w:rPr>
        <w:rFonts w:ascii="Arial" w:hAnsi="Arial" w:cs="Arial"/>
        <w:i/>
        <w:sz w:val="16"/>
        <w:szCs w:val="16"/>
      </w:rPr>
      <w:t xml:space="preserve">projektowo – kosztorysowej </w:t>
    </w:r>
    <w:r>
      <w:rPr>
        <w:rFonts w:ascii="Arial" w:hAnsi="Arial" w:cs="Arial"/>
        <w:i/>
        <w:sz w:val="16"/>
        <w:szCs w:val="16"/>
      </w:rPr>
      <w:t>branży elektrycznej</w:t>
    </w:r>
    <w:r w:rsidR="002B5589" w:rsidRPr="005E2880">
      <w:rPr>
        <w:rFonts w:ascii="Arial" w:hAnsi="Arial" w:cs="Arial"/>
        <w:i/>
        <w:sz w:val="16"/>
        <w:szCs w:val="16"/>
      </w:rPr>
      <w:t xml:space="preserve"> </w:t>
    </w:r>
    <w:r w:rsidR="00644C41" w:rsidRPr="005E2880">
      <w:rPr>
        <w:rFonts w:ascii="Arial" w:hAnsi="Arial" w:cs="Arial"/>
        <w:i/>
        <w:sz w:val="16"/>
        <w:szCs w:val="16"/>
      </w:rPr>
      <w:t xml:space="preserve">dla zadania pn.: </w:t>
    </w:r>
  </w:p>
  <w:p w:rsidR="00644C41" w:rsidRDefault="00644C41" w:rsidP="00644C41">
    <w:pPr>
      <w:spacing w:line="360" w:lineRule="auto"/>
      <w:jc w:val="center"/>
      <w:rPr>
        <w:rFonts w:ascii="Arial" w:hAnsi="Arial" w:cs="Arial"/>
        <w:b/>
        <w:bCs/>
        <w:sz w:val="16"/>
        <w:szCs w:val="16"/>
      </w:rPr>
    </w:pPr>
    <w:r w:rsidRPr="005E2880">
      <w:rPr>
        <w:rFonts w:ascii="Arial" w:hAnsi="Arial" w:cs="Arial"/>
        <w:i/>
        <w:sz w:val="16"/>
        <w:szCs w:val="16"/>
      </w:rPr>
      <w:t>„</w:t>
    </w:r>
    <w:r w:rsidRPr="005E2880">
      <w:rPr>
        <w:rFonts w:ascii="Arial" w:hAnsi="Arial" w:cs="Arial"/>
        <w:bCs/>
        <w:i/>
        <w:sz w:val="16"/>
        <w:szCs w:val="16"/>
      </w:rPr>
      <w:t>Termomodern</w:t>
    </w:r>
    <w:r w:rsidR="00872D5C" w:rsidRPr="005E2880">
      <w:rPr>
        <w:rFonts w:ascii="Arial" w:hAnsi="Arial" w:cs="Arial"/>
        <w:bCs/>
        <w:i/>
        <w:sz w:val="16"/>
        <w:szCs w:val="16"/>
      </w:rPr>
      <w:t xml:space="preserve">izacja </w:t>
    </w:r>
    <w:bookmarkEnd w:id="3"/>
    <w:r w:rsidR="002B5589" w:rsidRPr="002B5589">
      <w:rPr>
        <w:rFonts w:ascii="Arial" w:hAnsi="Arial" w:cs="Arial"/>
        <w:bCs/>
        <w:i/>
        <w:sz w:val="16"/>
        <w:szCs w:val="16"/>
      </w:rPr>
      <w:t xml:space="preserve">budynków Zespołu Szkolno-Przedszkolnego nr 8 w Zabrzu przy ul. </w:t>
    </w:r>
    <w:proofErr w:type="spellStart"/>
    <w:r w:rsidR="002B5589" w:rsidRPr="002B5589">
      <w:rPr>
        <w:rFonts w:ascii="Arial" w:hAnsi="Arial" w:cs="Arial"/>
        <w:bCs/>
        <w:i/>
        <w:sz w:val="16"/>
        <w:szCs w:val="16"/>
      </w:rPr>
      <w:t>Badestinusa</w:t>
    </w:r>
    <w:proofErr w:type="spellEnd"/>
    <w:r w:rsidR="002B5589" w:rsidRPr="002B5589">
      <w:rPr>
        <w:rFonts w:ascii="Arial" w:hAnsi="Arial" w:cs="Arial"/>
        <w:bCs/>
        <w:i/>
        <w:sz w:val="16"/>
        <w:szCs w:val="16"/>
      </w:rPr>
      <w:t xml:space="preserve"> 30</w:t>
    </w:r>
    <w:r w:rsidRPr="0043074F">
      <w:rPr>
        <w:rFonts w:ascii="Arial" w:hAnsi="Arial" w:cs="Arial"/>
        <w:b/>
        <w:bCs/>
        <w:sz w:val="16"/>
        <w:szCs w:val="16"/>
      </w:rPr>
      <w:t>.</w:t>
    </w:r>
    <w:bookmarkEnd w:id="4"/>
    <w:bookmarkEnd w:id="5"/>
    <w:bookmarkEnd w:id="6"/>
    <w:bookmarkEnd w:id="7"/>
  </w:p>
  <w:bookmarkEnd w:id="8"/>
  <w:p w:rsidR="00E54731" w:rsidRPr="00644C41" w:rsidRDefault="00E54731" w:rsidP="00644C41">
    <w:pPr>
      <w:spacing w:line="360" w:lineRule="auto"/>
      <w:jc w:val="center"/>
      <w:rPr>
        <w:rFonts w:ascii="Arial" w:hAnsi="Arial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3D5A3F"/>
    <w:multiLevelType w:val="multilevel"/>
    <w:tmpl w:val="8512A17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9193BFB"/>
    <w:multiLevelType w:val="hybridMultilevel"/>
    <w:tmpl w:val="89E80F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BAC72CE"/>
    <w:multiLevelType w:val="hybridMultilevel"/>
    <w:tmpl w:val="2D023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5072AF"/>
    <w:multiLevelType w:val="multilevel"/>
    <w:tmpl w:val="3868719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6C528C8"/>
    <w:multiLevelType w:val="hybridMultilevel"/>
    <w:tmpl w:val="8364154A"/>
    <w:lvl w:ilvl="0" w:tplc="99C82BF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CB56AC"/>
    <w:multiLevelType w:val="hybridMultilevel"/>
    <w:tmpl w:val="8CFE91BA"/>
    <w:lvl w:ilvl="0" w:tplc="0415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CD269CF"/>
    <w:multiLevelType w:val="hybridMultilevel"/>
    <w:tmpl w:val="DF205646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1D690390"/>
    <w:multiLevelType w:val="multilevel"/>
    <w:tmpl w:val="2A0692A4"/>
    <w:name w:val="WWNum16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4C748C"/>
    <w:multiLevelType w:val="hybridMultilevel"/>
    <w:tmpl w:val="AEBCF47C"/>
    <w:lvl w:ilvl="0" w:tplc="BF860CC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16425A"/>
    <w:multiLevelType w:val="multilevel"/>
    <w:tmpl w:val="7B7817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7" w15:restartNumberingAfterBreak="0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61671A"/>
    <w:multiLevelType w:val="hybridMultilevel"/>
    <w:tmpl w:val="51DCC48A"/>
    <w:lvl w:ilvl="0" w:tplc="041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4B37EFB"/>
    <w:multiLevelType w:val="multilevel"/>
    <w:tmpl w:val="6DEC8AE8"/>
    <w:name w:val="WWNum16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38AF44E4"/>
    <w:multiLevelType w:val="multilevel"/>
    <w:tmpl w:val="656086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3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8F06BCC"/>
    <w:multiLevelType w:val="multilevel"/>
    <w:tmpl w:val="815E7994"/>
    <w:lvl w:ilvl="0">
      <w:start w:val="1"/>
      <w:numFmt w:val="lowerLetter"/>
      <w:lvlText w:val="%1."/>
      <w:lvlJc w:val="left"/>
      <w:pPr>
        <w:tabs>
          <w:tab w:val="num" w:pos="49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2291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851"/>
        </w:tabs>
        <w:ind w:left="3011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3731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851"/>
        </w:tabs>
        <w:ind w:left="4451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851"/>
        </w:tabs>
        <w:ind w:left="5171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851"/>
        </w:tabs>
        <w:ind w:left="5891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851"/>
        </w:tabs>
        <w:ind w:left="6611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851"/>
        </w:tabs>
        <w:ind w:left="7331" w:hanging="180"/>
      </w:pPr>
      <w:rPr>
        <w:rFonts w:cs="Times New Roman" w:hint="default"/>
      </w:rPr>
    </w:lvl>
  </w:abstractNum>
  <w:abstractNum w:abstractNumId="26" w15:restartNumberingAfterBreak="0">
    <w:nsid w:val="4C924AEC"/>
    <w:multiLevelType w:val="hybridMultilevel"/>
    <w:tmpl w:val="FBCA1FF2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7" w15:restartNumberingAfterBreak="0">
    <w:nsid w:val="5125438C"/>
    <w:multiLevelType w:val="hybridMultilevel"/>
    <w:tmpl w:val="111CBF70"/>
    <w:lvl w:ilvl="0" w:tplc="208AC99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3905D8E"/>
    <w:multiLevelType w:val="hybridMultilevel"/>
    <w:tmpl w:val="E91EBF3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0E5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3F2346"/>
    <w:multiLevelType w:val="multilevel"/>
    <w:tmpl w:val="18BC2F4A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8" w15:restartNumberingAfterBreak="0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9" w15:restartNumberingAfterBreak="0">
    <w:nsid w:val="67347EE3"/>
    <w:multiLevelType w:val="hybridMultilevel"/>
    <w:tmpl w:val="1C5A0ED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8C6A2D"/>
    <w:multiLevelType w:val="hybridMultilevel"/>
    <w:tmpl w:val="8064D92C"/>
    <w:lvl w:ilvl="0" w:tplc="D55E2D4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BC539F4"/>
    <w:multiLevelType w:val="hybridMultilevel"/>
    <w:tmpl w:val="4E708888"/>
    <w:lvl w:ilvl="0" w:tplc="17580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6D1043C5"/>
    <w:multiLevelType w:val="hybridMultilevel"/>
    <w:tmpl w:val="346C7F5C"/>
    <w:name w:val="WWNum162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4" w15:restartNumberingAfterBreak="0">
    <w:nsid w:val="6D17620F"/>
    <w:multiLevelType w:val="hybridMultilevel"/>
    <w:tmpl w:val="9BB026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93953B9"/>
    <w:multiLevelType w:val="hybridMultilevel"/>
    <w:tmpl w:val="669615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9C00261"/>
    <w:multiLevelType w:val="multilevel"/>
    <w:tmpl w:val="B5F657BA"/>
    <w:name w:val="WWNum16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4"/>
  </w:num>
  <w:num w:numId="3">
    <w:abstractNumId w:val="37"/>
  </w:num>
  <w:num w:numId="4">
    <w:abstractNumId w:val="38"/>
  </w:num>
  <w:num w:numId="5">
    <w:abstractNumId w:val="16"/>
  </w:num>
  <w:num w:numId="6">
    <w:abstractNumId w:val="30"/>
  </w:num>
  <w:num w:numId="7">
    <w:abstractNumId w:val="33"/>
  </w:num>
  <w:num w:numId="8">
    <w:abstractNumId w:val="34"/>
  </w:num>
  <w:num w:numId="9">
    <w:abstractNumId w:val="28"/>
  </w:num>
  <w:num w:numId="10">
    <w:abstractNumId w:val="31"/>
  </w:num>
  <w:num w:numId="11">
    <w:abstractNumId w:val="23"/>
  </w:num>
  <w:num w:numId="12">
    <w:abstractNumId w:val="9"/>
  </w:num>
  <w:num w:numId="13">
    <w:abstractNumId w:val="49"/>
  </w:num>
  <w:num w:numId="14">
    <w:abstractNumId w:val="4"/>
  </w:num>
  <w:num w:numId="15">
    <w:abstractNumId w:val="21"/>
  </w:num>
  <w:num w:numId="16">
    <w:abstractNumId w:val="22"/>
  </w:num>
  <w:num w:numId="17">
    <w:abstractNumId w:val="15"/>
  </w:num>
  <w:num w:numId="18">
    <w:abstractNumId w:val="45"/>
  </w:num>
  <w:num w:numId="19">
    <w:abstractNumId w:val="0"/>
  </w:num>
  <w:num w:numId="20">
    <w:abstractNumId w:val="1"/>
  </w:num>
  <w:num w:numId="21">
    <w:abstractNumId w:val="17"/>
  </w:num>
  <w:num w:numId="22">
    <w:abstractNumId w:val="24"/>
  </w:num>
  <w:num w:numId="23">
    <w:abstractNumId w:val="2"/>
  </w:num>
  <w:num w:numId="24">
    <w:abstractNumId w:val="19"/>
  </w:num>
  <w:num w:numId="25">
    <w:abstractNumId w:val="3"/>
  </w:num>
  <w:num w:numId="26">
    <w:abstractNumId w:val="35"/>
  </w:num>
  <w:num w:numId="27">
    <w:abstractNumId w:val="36"/>
  </w:num>
  <w:num w:numId="28">
    <w:abstractNumId w:val="29"/>
  </w:num>
  <w:num w:numId="29">
    <w:abstractNumId w:val="48"/>
  </w:num>
  <w:num w:numId="30">
    <w:abstractNumId w:val="32"/>
  </w:num>
  <w:num w:numId="31">
    <w:abstractNumId w:val="40"/>
  </w:num>
  <w:num w:numId="32">
    <w:abstractNumId w:val="46"/>
  </w:num>
  <w:num w:numId="33">
    <w:abstractNumId w:val="5"/>
  </w:num>
  <w:num w:numId="34">
    <w:abstractNumId w:val="47"/>
  </w:num>
  <w:num w:numId="35">
    <w:abstractNumId w:val="43"/>
  </w:num>
  <w:num w:numId="36">
    <w:abstractNumId w:val="41"/>
  </w:num>
  <w:num w:numId="37">
    <w:abstractNumId w:val="20"/>
  </w:num>
  <w:num w:numId="38">
    <w:abstractNumId w:val="13"/>
  </w:num>
  <w:num w:numId="39">
    <w:abstractNumId w:val="6"/>
  </w:num>
  <w:num w:numId="40">
    <w:abstractNumId w:val="12"/>
  </w:num>
  <w:num w:numId="41">
    <w:abstractNumId w:val="39"/>
  </w:num>
  <w:num w:numId="42">
    <w:abstractNumId w:val="42"/>
  </w:num>
  <w:num w:numId="43">
    <w:abstractNumId w:val="26"/>
  </w:num>
  <w:num w:numId="44">
    <w:abstractNumId w:val="11"/>
  </w:num>
  <w:num w:numId="45">
    <w:abstractNumId w:val="18"/>
  </w:num>
  <w:num w:numId="46">
    <w:abstractNumId w:val="44"/>
  </w:num>
  <w:num w:numId="47">
    <w:abstractNumId w:val="7"/>
  </w:num>
  <w:num w:numId="48">
    <w:abstractNumId w:val="27"/>
  </w:num>
  <w:num w:numId="49">
    <w:abstractNumId w:val="10"/>
  </w:num>
  <w:num w:numId="50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BAB"/>
    <w:rsid w:val="00006986"/>
    <w:rsid w:val="00006EA3"/>
    <w:rsid w:val="000110EC"/>
    <w:rsid w:val="00020CEF"/>
    <w:rsid w:val="00031952"/>
    <w:rsid w:val="00033096"/>
    <w:rsid w:val="0003407E"/>
    <w:rsid w:val="00047401"/>
    <w:rsid w:val="0004741E"/>
    <w:rsid w:val="000476DB"/>
    <w:rsid w:val="0004784F"/>
    <w:rsid w:val="00053D7C"/>
    <w:rsid w:val="00056CE9"/>
    <w:rsid w:val="00062DAF"/>
    <w:rsid w:val="00080835"/>
    <w:rsid w:val="00080E81"/>
    <w:rsid w:val="00092444"/>
    <w:rsid w:val="000A2B31"/>
    <w:rsid w:val="000A5A67"/>
    <w:rsid w:val="000A6666"/>
    <w:rsid w:val="000E3C56"/>
    <w:rsid w:val="000E655C"/>
    <w:rsid w:val="000E76A4"/>
    <w:rsid w:val="00102B4F"/>
    <w:rsid w:val="00105344"/>
    <w:rsid w:val="001106FC"/>
    <w:rsid w:val="00124759"/>
    <w:rsid w:val="0013725A"/>
    <w:rsid w:val="00141267"/>
    <w:rsid w:val="00147BE1"/>
    <w:rsid w:val="001531D6"/>
    <w:rsid w:val="001573B5"/>
    <w:rsid w:val="001659B3"/>
    <w:rsid w:val="00170E48"/>
    <w:rsid w:val="00175AAD"/>
    <w:rsid w:val="00184081"/>
    <w:rsid w:val="001879CE"/>
    <w:rsid w:val="00196DE3"/>
    <w:rsid w:val="001A0242"/>
    <w:rsid w:val="001B1014"/>
    <w:rsid w:val="001B4131"/>
    <w:rsid w:val="001B4CD6"/>
    <w:rsid w:val="001C05FA"/>
    <w:rsid w:val="001C1152"/>
    <w:rsid w:val="001C1DCC"/>
    <w:rsid w:val="001C2EF1"/>
    <w:rsid w:val="001E0755"/>
    <w:rsid w:val="001E4B23"/>
    <w:rsid w:val="001F3DEA"/>
    <w:rsid w:val="001F67D9"/>
    <w:rsid w:val="00201A89"/>
    <w:rsid w:val="00204374"/>
    <w:rsid w:val="002137B5"/>
    <w:rsid w:val="0022215E"/>
    <w:rsid w:val="00232980"/>
    <w:rsid w:val="00241642"/>
    <w:rsid w:val="002429A2"/>
    <w:rsid w:val="0024432D"/>
    <w:rsid w:val="0024573C"/>
    <w:rsid w:val="00245912"/>
    <w:rsid w:val="002462B2"/>
    <w:rsid w:val="0024784A"/>
    <w:rsid w:val="002619C2"/>
    <w:rsid w:val="00282700"/>
    <w:rsid w:val="00295D1C"/>
    <w:rsid w:val="002A4056"/>
    <w:rsid w:val="002B4159"/>
    <w:rsid w:val="002B5589"/>
    <w:rsid w:val="002B67E8"/>
    <w:rsid w:val="002D1B4D"/>
    <w:rsid w:val="002D36E3"/>
    <w:rsid w:val="002D4214"/>
    <w:rsid w:val="002E0C2F"/>
    <w:rsid w:val="002F6DE6"/>
    <w:rsid w:val="003004C4"/>
    <w:rsid w:val="00306387"/>
    <w:rsid w:val="0031391F"/>
    <w:rsid w:val="00320AFC"/>
    <w:rsid w:val="0034187F"/>
    <w:rsid w:val="00346B6C"/>
    <w:rsid w:val="00350EF3"/>
    <w:rsid w:val="00381329"/>
    <w:rsid w:val="00386C5C"/>
    <w:rsid w:val="00394877"/>
    <w:rsid w:val="0039492A"/>
    <w:rsid w:val="003C0112"/>
    <w:rsid w:val="003C1740"/>
    <w:rsid w:val="003C1AAF"/>
    <w:rsid w:val="003D2504"/>
    <w:rsid w:val="003D4277"/>
    <w:rsid w:val="003D63A8"/>
    <w:rsid w:val="003E0C9B"/>
    <w:rsid w:val="003F3A34"/>
    <w:rsid w:val="003F70CB"/>
    <w:rsid w:val="00404FE2"/>
    <w:rsid w:val="00415591"/>
    <w:rsid w:val="0043074F"/>
    <w:rsid w:val="004307B0"/>
    <w:rsid w:val="004307CB"/>
    <w:rsid w:val="004377EB"/>
    <w:rsid w:val="004443E5"/>
    <w:rsid w:val="0045046E"/>
    <w:rsid w:val="00456C04"/>
    <w:rsid w:val="00463D52"/>
    <w:rsid w:val="00472457"/>
    <w:rsid w:val="00482659"/>
    <w:rsid w:val="00490481"/>
    <w:rsid w:val="004924D1"/>
    <w:rsid w:val="00494C17"/>
    <w:rsid w:val="004A38B0"/>
    <w:rsid w:val="004A5EC2"/>
    <w:rsid w:val="004B317A"/>
    <w:rsid w:val="004B6ED8"/>
    <w:rsid w:val="004B7BAB"/>
    <w:rsid w:val="004C41E0"/>
    <w:rsid w:val="004D256C"/>
    <w:rsid w:val="004D44EF"/>
    <w:rsid w:val="004D74E0"/>
    <w:rsid w:val="004E71C8"/>
    <w:rsid w:val="00514763"/>
    <w:rsid w:val="005254AA"/>
    <w:rsid w:val="0053085E"/>
    <w:rsid w:val="00537C39"/>
    <w:rsid w:val="00546A82"/>
    <w:rsid w:val="0055011F"/>
    <w:rsid w:val="0055382E"/>
    <w:rsid w:val="00556391"/>
    <w:rsid w:val="005604B4"/>
    <w:rsid w:val="00561CF4"/>
    <w:rsid w:val="00570BEA"/>
    <w:rsid w:val="00573C04"/>
    <w:rsid w:val="00577251"/>
    <w:rsid w:val="0058456B"/>
    <w:rsid w:val="005B0018"/>
    <w:rsid w:val="005B2D5D"/>
    <w:rsid w:val="005B4144"/>
    <w:rsid w:val="005C3D5D"/>
    <w:rsid w:val="005D2238"/>
    <w:rsid w:val="005D6CD8"/>
    <w:rsid w:val="005E1BDA"/>
    <w:rsid w:val="005E2880"/>
    <w:rsid w:val="005E6019"/>
    <w:rsid w:val="005E7258"/>
    <w:rsid w:val="0060694E"/>
    <w:rsid w:val="00611C54"/>
    <w:rsid w:val="00611E04"/>
    <w:rsid w:val="006128EE"/>
    <w:rsid w:val="0062450C"/>
    <w:rsid w:val="00626264"/>
    <w:rsid w:val="006304D6"/>
    <w:rsid w:val="006432D9"/>
    <w:rsid w:val="00644C41"/>
    <w:rsid w:val="00664B53"/>
    <w:rsid w:val="00670A6A"/>
    <w:rsid w:val="006776A5"/>
    <w:rsid w:val="006952CE"/>
    <w:rsid w:val="006A1F57"/>
    <w:rsid w:val="006A7F46"/>
    <w:rsid w:val="006B4F62"/>
    <w:rsid w:val="006B7DB0"/>
    <w:rsid w:val="006C06C3"/>
    <w:rsid w:val="006C2AA0"/>
    <w:rsid w:val="006C3B84"/>
    <w:rsid w:val="006D1C4A"/>
    <w:rsid w:val="006D60BA"/>
    <w:rsid w:val="006D75EC"/>
    <w:rsid w:val="006D760C"/>
    <w:rsid w:val="006F2313"/>
    <w:rsid w:val="00700878"/>
    <w:rsid w:val="00721EB4"/>
    <w:rsid w:val="00730692"/>
    <w:rsid w:val="0073129A"/>
    <w:rsid w:val="00731E92"/>
    <w:rsid w:val="0074440A"/>
    <w:rsid w:val="0074562E"/>
    <w:rsid w:val="007479DB"/>
    <w:rsid w:val="00752449"/>
    <w:rsid w:val="007537D0"/>
    <w:rsid w:val="00756C4C"/>
    <w:rsid w:val="00757066"/>
    <w:rsid w:val="00762894"/>
    <w:rsid w:val="00765BA1"/>
    <w:rsid w:val="00767536"/>
    <w:rsid w:val="007A5F83"/>
    <w:rsid w:val="007D344E"/>
    <w:rsid w:val="007D4E2A"/>
    <w:rsid w:val="007E2C89"/>
    <w:rsid w:val="007F25DF"/>
    <w:rsid w:val="00811C6A"/>
    <w:rsid w:val="008125FF"/>
    <w:rsid w:val="00826880"/>
    <w:rsid w:val="008300E7"/>
    <w:rsid w:val="0084019E"/>
    <w:rsid w:val="00852EAF"/>
    <w:rsid w:val="00854BF4"/>
    <w:rsid w:val="0087060B"/>
    <w:rsid w:val="00872D5C"/>
    <w:rsid w:val="00874620"/>
    <w:rsid w:val="00893FB4"/>
    <w:rsid w:val="00896FB1"/>
    <w:rsid w:val="008A1840"/>
    <w:rsid w:val="008A66B1"/>
    <w:rsid w:val="008C77F2"/>
    <w:rsid w:val="008E6A7C"/>
    <w:rsid w:val="008E7BE5"/>
    <w:rsid w:val="00902566"/>
    <w:rsid w:val="00904210"/>
    <w:rsid w:val="009051EA"/>
    <w:rsid w:val="00905489"/>
    <w:rsid w:val="009151A5"/>
    <w:rsid w:val="00917FFD"/>
    <w:rsid w:val="00942992"/>
    <w:rsid w:val="0095031C"/>
    <w:rsid w:val="00951827"/>
    <w:rsid w:val="009522C5"/>
    <w:rsid w:val="00952582"/>
    <w:rsid w:val="00963AB1"/>
    <w:rsid w:val="00975D46"/>
    <w:rsid w:val="0097649E"/>
    <w:rsid w:val="009767E3"/>
    <w:rsid w:val="00984FF1"/>
    <w:rsid w:val="00985486"/>
    <w:rsid w:val="00985841"/>
    <w:rsid w:val="00995049"/>
    <w:rsid w:val="009A2EEF"/>
    <w:rsid w:val="009B68EE"/>
    <w:rsid w:val="009B6B42"/>
    <w:rsid w:val="009C0172"/>
    <w:rsid w:val="009D0377"/>
    <w:rsid w:val="009D3A87"/>
    <w:rsid w:val="009F554F"/>
    <w:rsid w:val="009F63EB"/>
    <w:rsid w:val="00A02D10"/>
    <w:rsid w:val="00A36B6F"/>
    <w:rsid w:val="00A41195"/>
    <w:rsid w:val="00A50C73"/>
    <w:rsid w:val="00A54E2F"/>
    <w:rsid w:val="00A74AED"/>
    <w:rsid w:val="00A914B8"/>
    <w:rsid w:val="00A94DCC"/>
    <w:rsid w:val="00AB75A3"/>
    <w:rsid w:val="00AC18FE"/>
    <w:rsid w:val="00AE3841"/>
    <w:rsid w:val="00AE406D"/>
    <w:rsid w:val="00AE4ECC"/>
    <w:rsid w:val="00AE6DD8"/>
    <w:rsid w:val="00AF02B4"/>
    <w:rsid w:val="00AF3D72"/>
    <w:rsid w:val="00AF4570"/>
    <w:rsid w:val="00B0515A"/>
    <w:rsid w:val="00B10050"/>
    <w:rsid w:val="00B21C69"/>
    <w:rsid w:val="00B22CA2"/>
    <w:rsid w:val="00B36DC2"/>
    <w:rsid w:val="00B40156"/>
    <w:rsid w:val="00B4082A"/>
    <w:rsid w:val="00B451BC"/>
    <w:rsid w:val="00B4677C"/>
    <w:rsid w:val="00B51452"/>
    <w:rsid w:val="00B52096"/>
    <w:rsid w:val="00B661DF"/>
    <w:rsid w:val="00B74048"/>
    <w:rsid w:val="00B77876"/>
    <w:rsid w:val="00B77C06"/>
    <w:rsid w:val="00B9756B"/>
    <w:rsid w:val="00BA0D69"/>
    <w:rsid w:val="00BA16E9"/>
    <w:rsid w:val="00BB52A9"/>
    <w:rsid w:val="00BC666D"/>
    <w:rsid w:val="00BD20ED"/>
    <w:rsid w:val="00BD3C09"/>
    <w:rsid w:val="00C007BB"/>
    <w:rsid w:val="00C02109"/>
    <w:rsid w:val="00C03626"/>
    <w:rsid w:val="00C048A5"/>
    <w:rsid w:val="00C05D2A"/>
    <w:rsid w:val="00C1761C"/>
    <w:rsid w:val="00C20EA7"/>
    <w:rsid w:val="00C27F79"/>
    <w:rsid w:val="00C31D0B"/>
    <w:rsid w:val="00C40312"/>
    <w:rsid w:val="00C45C42"/>
    <w:rsid w:val="00C45CAB"/>
    <w:rsid w:val="00C46B64"/>
    <w:rsid w:val="00C521BD"/>
    <w:rsid w:val="00C64A7C"/>
    <w:rsid w:val="00C7153A"/>
    <w:rsid w:val="00C90D4F"/>
    <w:rsid w:val="00CA7821"/>
    <w:rsid w:val="00CB0669"/>
    <w:rsid w:val="00CB4C76"/>
    <w:rsid w:val="00CC5241"/>
    <w:rsid w:val="00CE1FE6"/>
    <w:rsid w:val="00CE20D2"/>
    <w:rsid w:val="00CE493F"/>
    <w:rsid w:val="00CF3666"/>
    <w:rsid w:val="00CF4333"/>
    <w:rsid w:val="00CF54C7"/>
    <w:rsid w:val="00D070FD"/>
    <w:rsid w:val="00D11830"/>
    <w:rsid w:val="00D122AE"/>
    <w:rsid w:val="00D167C2"/>
    <w:rsid w:val="00D236CD"/>
    <w:rsid w:val="00D242C8"/>
    <w:rsid w:val="00D33AA0"/>
    <w:rsid w:val="00D53B62"/>
    <w:rsid w:val="00D54473"/>
    <w:rsid w:val="00D61519"/>
    <w:rsid w:val="00D64412"/>
    <w:rsid w:val="00D65419"/>
    <w:rsid w:val="00D67499"/>
    <w:rsid w:val="00D67FAB"/>
    <w:rsid w:val="00D71530"/>
    <w:rsid w:val="00D80293"/>
    <w:rsid w:val="00D828EF"/>
    <w:rsid w:val="00D962EF"/>
    <w:rsid w:val="00DA1DDE"/>
    <w:rsid w:val="00DA1EF9"/>
    <w:rsid w:val="00DB0682"/>
    <w:rsid w:val="00DC2AD7"/>
    <w:rsid w:val="00DC2F36"/>
    <w:rsid w:val="00DD01F2"/>
    <w:rsid w:val="00DD273C"/>
    <w:rsid w:val="00DF311E"/>
    <w:rsid w:val="00E00F49"/>
    <w:rsid w:val="00E17F42"/>
    <w:rsid w:val="00E20486"/>
    <w:rsid w:val="00E23741"/>
    <w:rsid w:val="00E2429F"/>
    <w:rsid w:val="00E24E8E"/>
    <w:rsid w:val="00E25BD6"/>
    <w:rsid w:val="00E267A1"/>
    <w:rsid w:val="00E3441F"/>
    <w:rsid w:val="00E36456"/>
    <w:rsid w:val="00E457A2"/>
    <w:rsid w:val="00E54731"/>
    <w:rsid w:val="00E55E97"/>
    <w:rsid w:val="00E62062"/>
    <w:rsid w:val="00E753B9"/>
    <w:rsid w:val="00E77B07"/>
    <w:rsid w:val="00EA29E2"/>
    <w:rsid w:val="00EA30DB"/>
    <w:rsid w:val="00EA69EF"/>
    <w:rsid w:val="00EB5FD9"/>
    <w:rsid w:val="00EC494B"/>
    <w:rsid w:val="00ED1B8F"/>
    <w:rsid w:val="00ED2265"/>
    <w:rsid w:val="00ED672D"/>
    <w:rsid w:val="00EF27A1"/>
    <w:rsid w:val="00EF69FE"/>
    <w:rsid w:val="00F03F6A"/>
    <w:rsid w:val="00F13D90"/>
    <w:rsid w:val="00F15ADB"/>
    <w:rsid w:val="00F165BA"/>
    <w:rsid w:val="00F37370"/>
    <w:rsid w:val="00F40412"/>
    <w:rsid w:val="00F52F83"/>
    <w:rsid w:val="00F55973"/>
    <w:rsid w:val="00F64163"/>
    <w:rsid w:val="00F671AE"/>
    <w:rsid w:val="00F70426"/>
    <w:rsid w:val="00F714B1"/>
    <w:rsid w:val="00F773CA"/>
    <w:rsid w:val="00FA4AB7"/>
    <w:rsid w:val="00FA6C40"/>
    <w:rsid w:val="00FC0B11"/>
    <w:rsid w:val="00FC299F"/>
    <w:rsid w:val="00FC4575"/>
    <w:rsid w:val="00FE54FA"/>
    <w:rsid w:val="00FE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A3389-9D57-40C4-96A6-CB3FAB0C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B75A3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5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459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45912"/>
    <w:rPr>
      <w:rFonts w:ascii="Times New Roman" w:eastAsiaTheme="minorHAnsi" w:hAnsi="Times New Roman" w:cstheme="minorBidi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78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8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84F"/>
    <w:rPr>
      <w:rFonts w:ascii="Times New Roman" w:eastAsiaTheme="minorHAnsi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78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784F"/>
    <w:rPr>
      <w:rFonts w:ascii="Times New Roman" w:eastAsiaTheme="minorHAnsi" w:hAnsi="Times New Roman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85040-8995-41E9-970F-A29DF30D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706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Judyta Tańczyk</cp:lastModifiedBy>
  <cp:revision>2</cp:revision>
  <cp:lastPrinted>2019-07-09T09:14:00Z</cp:lastPrinted>
  <dcterms:created xsi:type="dcterms:W3CDTF">2019-07-09T11:40:00Z</dcterms:created>
  <dcterms:modified xsi:type="dcterms:W3CDTF">2019-07-09T11:40:00Z</dcterms:modified>
  <dc:language>pl-PL</dc:language>
</cp:coreProperties>
</file>