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BB8" w:rsidRPr="001F1BB8" w:rsidRDefault="001F1BB8" w:rsidP="001F1BB8">
      <w:pPr>
        <w:spacing w:before="200" w:after="0"/>
        <w:jc w:val="right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1F1BB8">
        <w:rPr>
          <w:rFonts w:ascii="Times New Roman" w:hAnsi="Times New Roman"/>
          <w:color w:val="000000"/>
          <w:sz w:val="24"/>
          <w:szCs w:val="24"/>
        </w:rPr>
        <w:t xml:space="preserve">Zabrze, dnia </w:t>
      </w:r>
      <w:r w:rsidR="00A42E43">
        <w:rPr>
          <w:rFonts w:ascii="Times New Roman" w:hAnsi="Times New Roman"/>
          <w:color w:val="000000"/>
          <w:sz w:val="24"/>
          <w:szCs w:val="24"/>
        </w:rPr>
        <w:t>20.08.2019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 r.</w:t>
      </w:r>
    </w:p>
    <w:p w:rsidR="00EB5AD3" w:rsidRDefault="00EB5AD3" w:rsidP="001F1BB8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32"/>
          <w:szCs w:val="32"/>
          <w:u w:val="single"/>
        </w:rPr>
      </w:pPr>
      <w:r>
        <w:rPr>
          <w:noProof/>
          <w:lang w:eastAsia="pl-PL"/>
        </w:rPr>
        <w:drawing>
          <wp:inline distT="0" distB="0" distL="0" distR="0">
            <wp:extent cx="5369560" cy="760730"/>
            <wp:effectExtent l="19050" t="0" r="2540" b="0"/>
            <wp:docPr id="1" name="Obraz 6" descr="cid:image002.jpg@01D36F41.59DF4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id:image002.jpg@01D36F41.59DF4C4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76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C50" w:rsidRPr="008D3537" w:rsidRDefault="00C90C50" w:rsidP="00C90C50">
      <w:pPr>
        <w:spacing w:before="120" w:after="120"/>
        <w:ind w:left="646"/>
        <w:jc w:val="center"/>
        <w:rPr>
          <w:rFonts w:ascii="Arial" w:hAnsi="Arial" w:cs="Arial"/>
          <w:bCs/>
        </w:rPr>
      </w:pPr>
      <w:r w:rsidRPr="008D3537">
        <w:rPr>
          <w:rFonts w:ascii="Arial" w:hAnsi="Arial" w:cs="Arial"/>
          <w:bCs/>
        </w:rPr>
        <w:t>„Poprawa jakości terenów zielonych na obszarze miasta Zabrze – etap I</w:t>
      </w:r>
      <w:r>
        <w:rPr>
          <w:rFonts w:ascii="Arial" w:hAnsi="Arial" w:cs="Arial"/>
          <w:bCs/>
        </w:rPr>
        <w:t xml:space="preserve"> i II</w:t>
      </w:r>
      <w:r w:rsidRPr="008D3537">
        <w:rPr>
          <w:rFonts w:ascii="Arial" w:hAnsi="Arial" w:cs="Arial"/>
          <w:bCs/>
        </w:rPr>
        <w:t>.”</w:t>
      </w:r>
    </w:p>
    <w:p w:rsidR="00993704" w:rsidRDefault="00993704" w:rsidP="001F1BB8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32"/>
          <w:szCs w:val="32"/>
          <w:u w:val="single"/>
        </w:rPr>
      </w:pPr>
    </w:p>
    <w:p w:rsidR="001F1BB8" w:rsidRPr="001D211A" w:rsidRDefault="001F1BB8" w:rsidP="001F1BB8">
      <w:pPr>
        <w:spacing w:after="0" w:line="100" w:lineRule="atLeast"/>
        <w:jc w:val="center"/>
        <w:rPr>
          <w:rFonts w:ascii="Times New Roman" w:hAnsi="Times New Roman"/>
          <w:color w:val="000000"/>
          <w:sz w:val="32"/>
          <w:szCs w:val="32"/>
          <w:u w:val="single"/>
        </w:rPr>
      </w:pPr>
      <w:r w:rsidRPr="001D211A">
        <w:rPr>
          <w:rFonts w:ascii="Times New Roman" w:hAnsi="Times New Roman"/>
          <w:b/>
          <w:color w:val="000000"/>
          <w:sz w:val="32"/>
          <w:szCs w:val="32"/>
          <w:u w:val="single"/>
        </w:rPr>
        <w:t>ZAPYTANIE OFERTOWE</w:t>
      </w:r>
    </w:p>
    <w:p w:rsidR="001D211A" w:rsidRDefault="001D211A" w:rsidP="001F1BB8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1BB8" w:rsidRPr="001F1BB8" w:rsidRDefault="001F1BB8" w:rsidP="001F1BB8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o wartości szacunkowej nie przekraczającej równowartości kwoty </w:t>
      </w:r>
      <w:r w:rsidRPr="001F1BB8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1F1BB8">
        <w:rPr>
          <w:rFonts w:ascii="Times New Roman" w:hAnsi="Times New Roman"/>
          <w:color w:val="000000"/>
          <w:sz w:val="24"/>
          <w:szCs w:val="24"/>
        </w:rPr>
        <w:t>art. 4 pkt 8 p.z.p.</w:t>
      </w:r>
    </w:p>
    <w:p w:rsidR="001F1BB8" w:rsidRPr="001F1BB8" w:rsidRDefault="004563E4" w:rsidP="001F1BB8">
      <w:pPr>
        <w:pStyle w:val="Akapitzlist1"/>
        <w:numPr>
          <w:ilvl w:val="0"/>
          <w:numId w:val="1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_Ref332360978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F1BB8" w:rsidRPr="001F1BB8">
        <w:rPr>
          <w:rFonts w:ascii="Times New Roman" w:hAnsi="Times New Roman"/>
          <w:b/>
          <w:color w:val="000000"/>
          <w:sz w:val="24"/>
          <w:szCs w:val="24"/>
        </w:rPr>
        <w:t>ZAMAWIAJĄCY</w:t>
      </w:r>
      <w:bookmarkEnd w:id="1"/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Miasto Zabrze – Urząd Miasta Zabrze</w:t>
      </w:r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ul. Powstańców Śląskich 5-7, 41-800 Zabrze</w:t>
      </w:r>
    </w:p>
    <w:p w:rsidR="001F1BB8" w:rsidRPr="001F1BB8" w:rsidRDefault="001F1BB8" w:rsidP="001F1BB8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  <w:u w:val="single"/>
        </w:rPr>
        <w:t>Wydział Zamawiający:</w:t>
      </w:r>
    </w:p>
    <w:p w:rsidR="001F1BB8" w:rsidRPr="001D211A" w:rsidRDefault="001F1BB8" w:rsidP="001F1BB8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Wydział </w:t>
      </w:r>
      <w:r w:rsidR="00E9162A">
        <w:rPr>
          <w:rFonts w:ascii="Times New Roman" w:hAnsi="Times New Roman"/>
          <w:color w:val="000000"/>
          <w:sz w:val="24"/>
          <w:szCs w:val="24"/>
        </w:rPr>
        <w:t>Infrastruktury Komunalnej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, ul. </w:t>
      </w:r>
      <w:r w:rsidR="00E9162A">
        <w:rPr>
          <w:rFonts w:ascii="Times New Roman" w:hAnsi="Times New Roman"/>
          <w:color w:val="000000"/>
          <w:sz w:val="24"/>
          <w:szCs w:val="24"/>
        </w:rPr>
        <w:t>Wolności 286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, 41-800 Zabrze, pok. </w:t>
      </w:r>
      <w:r w:rsidR="00E9162A">
        <w:rPr>
          <w:rFonts w:ascii="Times New Roman" w:hAnsi="Times New Roman"/>
          <w:color w:val="000000"/>
          <w:sz w:val="24"/>
          <w:szCs w:val="24"/>
        </w:rPr>
        <w:t>400</w:t>
      </w:r>
      <w:r w:rsidR="001D211A">
        <w:rPr>
          <w:rFonts w:ascii="Times New Roman" w:hAnsi="Times New Roman"/>
          <w:color w:val="000000"/>
          <w:sz w:val="24"/>
          <w:szCs w:val="24"/>
        </w:rPr>
        <w:t>,</w:t>
      </w:r>
    </w:p>
    <w:p w:rsidR="001F1BB8" w:rsidRPr="00E9162A" w:rsidRDefault="001F1BB8" w:rsidP="001F1BB8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1D21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9162A">
        <w:rPr>
          <w:rFonts w:ascii="Times New Roman" w:hAnsi="Times New Roman"/>
          <w:color w:val="000000"/>
          <w:sz w:val="24"/>
          <w:szCs w:val="24"/>
          <w:lang w:val="en-US"/>
        </w:rPr>
        <w:t xml:space="preserve">tel.: </w:t>
      </w:r>
      <w:r w:rsidR="00E9162A" w:rsidRPr="00E9162A">
        <w:rPr>
          <w:rFonts w:ascii="Times New Roman" w:hAnsi="Times New Roman"/>
          <w:color w:val="000000"/>
          <w:sz w:val="24"/>
          <w:szCs w:val="24"/>
          <w:lang w:val="en-US"/>
        </w:rPr>
        <w:t>32/3733576</w:t>
      </w:r>
      <w:r w:rsidRPr="00E9162A">
        <w:rPr>
          <w:rFonts w:ascii="Times New Roman" w:hAnsi="Times New Roman"/>
          <w:color w:val="000000"/>
          <w:sz w:val="24"/>
          <w:szCs w:val="24"/>
          <w:lang w:val="en-US"/>
        </w:rPr>
        <w:t xml:space="preserve">, fax: </w:t>
      </w:r>
      <w:r w:rsidR="001D211A" w:rsidRPr="00E9162A">
        <w:rPr>
          <w:rFonts w:ascii="Times New Roman" w:hAnsi="Times New Roman"/>
          <w:color w:val="000000"/>
          <w:sz w:val="24"/>
          <w:szCs w:val="24"/>
          <w:lang w:val="en-US"/>
        </w:rPr>
        <w:t>32/3733</w:t>
      </w:r>
      <w:r w:rsidR="00E9162A" w:rsidRPr="00E9162A">
        <w:rPr>
          <w:rFonts w:ascii="Times New Roman" w:hAnsi="Times New Roman"/>
          <w:color w:val="000000"/>
          <w:sz w:val="24"/>
          <w:szCs w:val="24"/>
          <w:lang w:val="en-US"/>
        </w:rPr>
        <w:t>529</w:t>
      </w:r>
      <w:r w:rsidRPr="00E9162A">
        <w:rPr>
          <w:rFonts w:ascii="Times New Roman" w:hAnsi="Times New Roman"/>
          <w:color w:val="000000"/>
          <w:sz w:val="24"/>
          <w:szCs w:val="24"/>
          <w:lang w:val="en-US"/>
        </w:rPr>
        <w:t xml:space="preserve">, e-mail: </w:t>
      </w:r>
      <w:r w:rsidR="00E9162A" w:rsidRPr="00E9162A">
        <w:rPr>
          <w:rFonts w:ascii="Times New Roman" w:hAnsi="Times New Roman"/>
          <w:color w:val="000000"/>
          <w:sz w:val="24"/>
          <w:szCs w:val="24"/>
          <w:lang w:val="en-US"/>
        </w:rPr>
        <w:t>mgomerski</w:t>
      </w:r>
      <w:r w:rsidRPr="00E9162A">
        <w:rPr>
          <w:rFonts w:ascii="Times New Roman" w:hAnsi="Times New Roman"/>
          <w:color w:val="000000"/>
          <w:sz w:val="24"/>
          <w:szCs w:val="24"/>
          <w:lang w:val="en-US"/>
        </w:rPr>
        <w:t>@um.zabrze.pl</w:t>
      </w:r>
    </w:p>
    <w:p w:rsidR="001F1BB8" w:rsidRPr="001F1BB8" w:rsidRDefault="001F1BB8" w:rsidP="001F1BB8">
      <w:pPr>
        <w:pStyle w:val="Akapitzlist1"/>
        <w:numPr>
          <w:ilvl w:val="0"/>
          <w:numId w:val="1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b/>
          <w:color w:val="000000"/>
          <w:sz w:val="24"/>
          <w:szCs w:val="24"/>
        </w:rPr>
        <w:t>PRZEDMIOT ZAMÓWIENIA</w:t>
      </w:r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Zaproszenie do złożenia oferty na: </w:t>
      </w:r>
    </w:p>
    <w:p w:rsidR="001D211A" w:rsidRPr="001D211A" w:rsidRDefault="00E9162A" w:rsidP="001D211A">
      <w:pPr>
        <w:spacing w:after="0" w:line="240" w:lineRule="auto"/>
        <w:ind w:left="646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Realizacja nasadzeń na terenie zieleńca przy ul. Cmentarnej 3a.</w:t>
      </w:r>
    </w:p>
    <w:p w:rsidR="001F1BB8" w:rsidRPr="001F1BB8" w:rsidRDefault="001F1BB8" w:rsidP="001F1BB8">
      <w:pPr>
        <w:pStyle w:val="Akapitzlist1"/>
        <w:numPr>
          <w:ilvl w:val="0"/>
          <w:numId w:val="1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_Ref332096437"/>
      <w:r w:rsidRPr="001F1BB8">
        <w:rPr>
          <w:rFonts w:ascii="Times New Roman" w:hAnsi="Times New Roman"/>
          <w:b/>
          <w:color w:val="000000"/>
          <w:sz w:val="24"/>
          <w:szCs w:val="24"/>
        </w:rPr>
        <w:t>OPIS PRZEDMIOTU ZAMÓWIENIA</w:t>
      </w:r>
      <w:bookmarkEnd w:id="2"/>
    </w:p>
    <w:p w:rsidR="001D211A" w:rsidRPr="001D211A" w:rsidRDefault="001D211A" w:rsidP="001D211A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D211A">
        <w:rPr>
          <w:rFonts w:ascii="Times New Roman" w:hAnsi="Times New Roman"/>
          <w:sz w:val="24"/>
          <w:szCs w:val="24"/>
        </w:rPr>
        <w:t xml:space="preserve">Przedmiotem  zamówienia jest </w:t>
      </w:r>
      <w:r w:rsidR="00E9162A">
        <w:rPr>
          <w:rFonts w:ascii="Times New Roman" w:hAnsi="Times New Roman"/>
          <w:sz w:val="24"/>
          <w:szCs w:val="24"/>
        </w:rPr>
        <w:t>realizacja nasadzeń na terenie zieleńca przy ul. Cmentarnej 3a (dz. 820/46), zgodnie z projektem nasadzeń stanowiącym załącznik</w:t>
      </w:r>
      <w:r w:rsidR="00BD6853">
        <w:rPr>
          <w:rFonts w:ascii="Times New Roman" w:hAnsi="Times New Roman"/>
          <w:sz w:val="24"/>
          <w:szCs w:val="24"/>
        </w:rPr>
        <w:t xml:space="preserve"> nr 2</w:t>
      </w:r>
      <w:r w:rsidR="00E9162A">
        <w:rPr>
          <w:rFonts w:ascii="Times New Roman" w:hAnsi="Times New Roman"/>
          <w:sz w:val="24"/>
          <w:szCs w:val="24"/>
        </w:rPr>
        <w:t xml:space="preserve"> do niniejszego zapytania ofertowego.</w:t>
      </w:r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F1BB8" w:rsidRPr="001F1BB8" w:rsidRDefault="001F1BB8" w:rsidP="001F1BB8">
      <w:pPr>
        <w:pStyle w:val="Akapitzlist1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b/>
          <w:color w:val="000000"/>
          <w:sz w:val="24"/>
          <w:szCs w:val="24"/>
        </w:rPr>
        <w:t>KRYTERIA OCENY OFERT</w:t>
      </w:r>
    </w:p>
    <w:p w:rsidR="00291EAE" w:rsidRPr="00291EAE" w:rsidRDefault="00291EAE" w:rsidP="00291EAE">
      <w:pPr>
        <w:pStyle w:val="Akapitzlist"/>
        <w:spacing w:before="120" w:line="360" w:lineRule="auto"/>
        <w:jc w:val="both"/>
        <w:rPr>
          <w:rFonts w:ascii="Arial" w:hAnsi="Arial" w:cs="Arial"/>
        </w:rPr>
      </w:pPr>
      <w:r w:rsidRPr="00291EAE">
        <w:rPr>
          <w:rFonts w:ascii="Arial" w:hAnsi="Arial" w:cs="Arial"/>
        </w:rPr>
        <w:t>cena</w:t>
      </w:r>
      <w:r w:rsidRPr="00291EAE">
        <w:rPr>
          <w:rFonts w:ascii="Arial" w:hAnsi="Arial" w:cs="Arial"/>
        </w:rPr>
        <w:tab/>
        <w:t xml:space="preserve">                                     waga 100%</w:t>
      </w:r>
    </w:p>
    <w:p w:rsidR="001F1BB8" w:rsidRPr="00713CA5" w:rsidRDefault="001F1BB8" w:rsidP="001F1BB8">
      <w:pPr>
        <w:pStyle w:val="Akapitzlist1"/>
        <w:numPr>
          <w:ilvl w:val="0"/>
          <w:numId w:val="1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" w:name="_Ref332361390"/>
      <w:r w:rsidRPr="001F1BB8">
        <w:rPr>
          <w:rFonts w:ascii="Times New Roman" w:hAnsi="Times New Roman"/>
          <w:b/>
          <w:color w:val="000000"/>
          <w:sz w:val="24"/>
          <w:szCs w:val="24"/>
        </w:rPr>
        <w:t>DANE DOTYCZĄCE ZŁOŻENIA OFERTY</w:t>
      </w:r>
      <w:bookmarkEnd w:id="3"/>
    </w:p>
    <w:p w:rsidR="00713CA5" w:rsidRPr="009B409B" w:rsidRDefault="00713CA5" w:rsidP="00713CA5">
      <w:pPr>
        <w:pStyle w:val="Akapitzlist1"/>
        <w:numPr>
          <w:ilvl w:val="0"/>
          <w:numId w:val="2"/>
        </w:numPr>
        <w:spacing w:before="200" w:after="0"/>
        <w:ind w:left="284" w:hanging="284"/>
        <w:jc w:val="both"/>
        <w:rPr>
          <w:rFonts w:ascii="Book Antiqua" w:hAnsi="Book Antiqua"/>
          <w:sz w:val="24"/>
          <w:szCs w:val="24"/>
        </w:rPr>
      </w:pPr>
      <w:r w:rsidRPr="009B409B">
        <w:rPr>
          <w:rFonts w:ascii="Book Antiqua" w:hAnsi="Book Antiqua"/>
          <w:sz w:val="24"/>
          <w:szCs w:val="24"/>
        </w:rPr>
        <w:t>Warunkiem złożenia oferty przez Wykonawcę jest</w:t>
      </w:r>
      <w:r>
        <w:rPr>
          <w:rFonts w:ascii="Book Antiqua" w:hAnsi="Book Antiqua"/>
          <w:sz w:val="24"/>
          <w:szCs w:val="24"/>
        </w:rPr>
        <w:t xml:space="preserve"> wykazanie się</w:t>
      </w:r>
      <w:r w:rsidRPr="009B409B">
        <w:rPr>
          <w:rFonts w:ascii="Book Antiqua" w:hAnsi="Book Antiqua"/>
          <w:sz w:val="24"/>
          <w:szCs w:val="24"/>
        </w:rPr>
        <w:t>:</w:t>
      </w:r>
    </w:p>
    <w:p w:rsidR="00713CA5" w:rsidRPr="00713CA5" w:rsidRDefault="00713CA5" w:rsidP="00713CA5">
      <w:pPr>
        <w:pStyle w:val="Akapitzlist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CA5">
        <w:rPr>
          <w:rFonts w:ascii="Times New Roman" w:hAnsi="Times New Roman"/>
          <w:sz w:val="24"/>
          <w:szCs w:val="24"/>
        </w:rPr>
        <w:t xml:space="preserve">nie mniej niż 2 wykonanymi </w:t>
      </w:r>
      <w:r w:rsidR="00E9162A">
        <w:rPr>
          <w:rFonts w:ascii="Times New Roman" w:hAnsi="Times New Roman"/>
          <w:sz w:val="24"/>
          <w:szCs w:val="24"/>
        </w:rPr>
        <w:t>usługami</w:t>
      </w:r>
      <w:r w:rsidRPr="00713CA5">
        <w:rPr>
          <w:rFonts w:ascii="Times New Roman" w:hAnsi="Times New Roman"/>
          <w:sz w:val="24"/>
          <w:szCs w:val="24"/>
        </w:rPr>
        <w:t xml:space="preserve"> polegającymi na </w:t>
      </w:r>
      <w:r w:rsidR="00E9162A">
        <w:rPr>
          <w:rFonts w:ascii="Times New Roman" w:hAnsi="Times New Roman"/>
          <w:sz w:val="24"/>
          <w:szCs w:val="24"/>
        </w:rPr>
        <w:t>wykonaniu nasadzeń roślin trwałych</w:t>
      </w:r>
      <w:r w:rsidR="004B5C91">
        <w:rPr>
          <w:rFonts w:ascii="Times New Roman" w:hAnsi="Times New Roman"/>
          <w:sz w:val="24"/>
          <w:szCs w:val="24"/>
        </w:rPr>
        <w:t xml:space="preserve"> (drzewa, krzewy, byliny)</w:t>
      </w:r>
      <w:r w:rsidR="00E9162A">
        <w:rPr>
          <w:rFonts w:ascii="Times New Roman" w:hAnsi="Times New Roman"/>
          <w:sz w:val="24"/>
          <w:szCs w:val="24"/>
        </w:rPr>
        <w:t xml:space="preserve"> w terenach zieleni publicznej</w:t>
      </w:r>
      <w:r w:rsidRPr="00713CA5">
        <w:rPr>
          <w:rFonts w:ascii="Times New Roman" w:hAnsi="Times New Roman"/>
          <w:sz w:val="24"/>
          <w:szCs w:val="24"/>
        </w:rPr>
        <w:t xml:space="preserve"> o łącznej wartości </w:t>
      </w:r>
      <w:r w:rsidR="00E9162A">
        <w:rPr>
          <w:rFonts w:ascii="Times New Roman" w:hAnsi="Times New Roman"/>
          <w:sz w:val="24"/>
          <w:szCs w:val="24"/>
        </w:rPr>
        <w:t>nie mniejszej niż 3</w:t>
      </w:r>
      <w:r w:rsidRPr="00713CA5">
        <w:rPr>
          <w:rFonts w:ascii="Times New Roman" w:hAnsi="Times New Roman"/>
          <w:sz w:val="24"/>
          <w:szCs w:val="24"/>
        </w:rPr>
        <w:t xml:space="preserve">0 000,00 zł brutto. </w:t>
      </w:r>
    </w:p>
    <w:p w:rsidR="00713CA5" w:rsidRDefault="00713CA5" w:rsidP="00713CA5">
      <w:pPr>
        <w:pStyle w:val="Akapitzlist1"/>
        <w:numPr>
          <w:ilvl w:val="0"/>
          <w:numId w:val="20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713CA5">
        <w:rPr>
          <w:rFonts w:ascii="Times New Roman" w:hAnsi="Times New Roman"/>
          <w:sz w:val="24"/>
          <w:szCs w:val="24"/>
        </w:rPr>
        <w:t xml:space="preserve">że Wykonawca dysponuje/będzie dysponował osobami do realizacji </w:t>
      </w:r>
      <w:r w:rsidR="006A0434">
        <w:rPr>
          <w:rFonts w:ascii="Times New Roman" w:hAnsi="Times New Roman"/>
          <w:sz w:val="24"/>
          <w:szCs w:val="24"/>
        </w:rPr>
        <w:t xml:space="preserve">zamówienia </w:t>
      </w:r>
      <w:r>
        <w:rPr>
          <w:rFonts w:ascii="Times New Roman" w:hAnsi="Times New Roman"/>
          <w:sz w:val="24"/>
          <w:szCs w:val="24"/>
        </w:rPr>
        <w:t>–</w:t>
      </w:r>
      <w:r w:rsidRPr="00713CA5">
        <w:rPr>
          <w:rFonts w:ascii="Times New Roman" w:hAnsi="Times New Roman"/>
          <w:sz w:val="24"/>
          <w:szCs w:val="24"/>
        </w:rPr>
        <w:t xml:space="preserve"> </w:t>
      </w:r>
    </w:p>
    <w:p w:rsidR="00FF7798" w:rsidRPr="008003FA" w:rsidRDefault="00FF7798" w:rsidP="00FF7798">
      <w:pPr>
        <w:pStyle w:val="Tekstpodstawowy2"/>
        <w:numPr>
          <w:ilvl w:val="0"/>
          <w:numId w:val="24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8003FA">
        <w:rPr>
          <w:b/>
          <w:sz w:val="24"/>
          <w:szCs w:val="24"/>
        </w:rPr>
        <w:t>Kierownik zadania</w:t>
      </w:r>
      <w:r w:rsidRPr="008003FA">
        <w:rPr>
          <w:sz w:val="24"/>
          <w:szCs w:val="24"/>
        </w:rPr>
        <w:t>:</w:t>
      </w:r>
    </w:p>
    <w:p w:rsidR="00FF7798" w:rsidRPr="008003FA" w:rsidRDefault="00FF7798" w:rsidP="00FF7798">
      <w:pPr>
        <w:pStyle w:val="Tekstpodstawowy2"/>
        <w:spacing w:after="0" w:line="240" w:lineRule="auto"/>
        <w:jc w:val="both"/>
        <w:rPr>
          <w:sz w:val="24"/>
          <w:szCs w:val="24"/>
        </w:rPr>
      </w:pPr>
      <w:r w:rsidRPr="008003FA">
        <w:rPr>
          <w:sz w:val="24"/>
          <w:szCs w:val="24"/>
        </w:rPr>
        <w:t>-  wykształcenie: średnie lub wyższe w kierunku ogrodniczym lub architektury krajobrazu,</w:t>
      </w:r>
    </w:p>
    <w:p w:rsidR="00FF7798" w:rsidRPr="008003FA" w:rsidRDefault="00FF7798" w:rsidP="00FF7798">
      <w:pPr>
        <w:pStyle w:val="Tekstpodstawowy2"/>
        <w:spacing w:after="0" w:line="240" w:lineRule="auto"/>
        <w:jc w:val="both"/>
        <w:rPr>
          <w:sz w:val="24"/>
          <w:szCs w:val="24"/>
        </w:rPr>
      </w:pPr>
      <w:r w:rsidRPr="008003FA">
        <w:rPr>
          <w:bCs/>
          <w:sz w:val="24"/>
          <w:szCs w:val="24"/>
        </w:rPr>
        <w:t xml:space="preserve">- zakres wykonywanych czynności: kierowanie, kontrolowanie </w:t>
      </w:r>
      <w:r w:rsidRPr="008003FA">
        <w:rPr>
          <w:sz w:val="24"/>
          <w:szCs w:val="24"/>
        </w:rPr>
        <w:t xml:space="preserve"> oraz nadzór nad  całością prac związanych z realizacją  przedmiotu umowy, a także udział w przekazywaniu i odbiorach poszczególnych prac,</w:t>
      </w:r>
    </w:p>
    <w:p w:rsidR="00FF7798" w:rsidRPr="008003FA" w:rsidRDefault="00FF7798" w:rsidP="00FF7798">
      <w:pPr>
        <w:pStyle w:val="Tekstpodstawowy2"/>
        <w:spacing w:after="0" w:line="240" w:lineRule="auto"/>
        <w:jc w:val="both"/>
        <w:rPr>
          <w:sz w:val="24"/>
          <w:szCs w:val="24"/>
        </w:rPr>
      </w:pPr>
      <w:r w:rsidRPr="008003FA">
        <w:rPr>
          <w:sz w:val="24"/>
          <w:szCs w:val="24"/>
        </w:rPr>
        <w:lastRenderedPageBreak/>
        <w:t xml:space="preserve">- doświadczenie: min. 3 - letnie doświadczenie w zakresie kierowania pracami dot. </w:t>
      </w:r>
      <w:r w:rsidRPr="008003FA">
        <w:rPr>
          <w:b/>
          <w:sz w:val="24"/>
          <w:szCs w:val="24"/>
        </w:rPr>
        <w:t>urządzania terenów zieleni publicznej</w:t>
      </w:r>
      <w:r w:rsidRPr="008003FA">
        <w:rPr>
          <w:sz w:val="24"/>
          <w:szCs w:val="24"/>
        </w:rPr>
        <w:t xml:space="preserve"> lub</w:t>
      </w:r>
      <w:r w:rsidRPr="008003FA">
        <w:rPr>
          <w:b/>
          <w:sz w:val="24"/>
          <w:szCs w:val="24"/>
        </w:rPr>
        <w:t xml:space="preserve"> konserwacji terenów zieleni publicznej</w:t>
      </w:r>
      <w:r w:rsidRPr="008003FA">
        <w:rPr>
          <w:color w:val="FF0000"/>
          <w:sz w:val="24"/>
          <w:szCs w:val="24"/>
        </w:rPr>
        <w:t>.</w:t>
      </w:r>
    </w:p>
    <w:p w:rsidR="00FF7798" w:rsidRPr="008003FA" w:rsidRDefault="00FF7798" w:rsidP="00FF7798">
      <w:pPr>
        <w:pStyle w:val="Tekstpodstawowy2"/>
        <w:spacing w:after="0" w:line="240" w:lineRule="auto"/>
        <w:ind w:left="709"/>
        <w:jc w:val="both"/>
        <w:rPr>
          <w:sz w:val="24"/>
          <w:szCs w:val="24"/>
        </w:rPr>
      </w:pPr>
    </w:p>
    <w:p w:rsidR="00FF7798" w:rsidRPr="008003FA" w:rsidRDefault="00FF7798" w:rsidP="00FF7798">
      <w:pPr>
        <w:pStyle w:val="Tekstpodstawowy2"/>
        <w:numPr>
          <w:ilvl w:val="0"/>
          <w:numId w:val="24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8003FA">
        <w:rPr>
          <w:b/>
          <w:sz w:val="24"/>
          <w:szCs w:val="24"/>
        </w:rPr>
        <w:t>Brygadzista</w:t>
      </w:r>
      <w:r w:rsidRPr="008003FA">
        <w:rPr>
          <w:sz w:val="24"/>
          <w:szCs w:val="24"/>
        </w:rPr>
        <w:t>:</w:t>
      </w:r>
    </w:p>
    <w:p w:rsidR="00FF7798" w:rsidRPr="008003FA" w:rsidRDefault="00FF7798" w:rsidP="00FF7798">
      <w:pPr>
        <w:pStyle w:val="Tekstpodstawowy2"/>
        <w:spacing w:after="0" w:line="240" w:lineRule="auto"/>
        <w:jc w:val="both"/>
        <w:rPr>
          <w:sz w:val="24"/>
          <w:szCs w:val="24"/>
        </w:rPr>
      </w:pPr>
      <w:r w:rsidRPr="008003FA">
        <w:rPr>
          <w:sz w:val="24"/>
          <w:szCs w:val="24"/>
        </w:rPr>
        <w:t>- wykształcenie: średnie lub wyższe w kierunku ogrodniczym lub kształtowania terenów zielonych, bądź ukończony kurs III stopnia w zakresie pielęgnacji drzew i krzewów ozdobnych lub równoważny.</w:t>
      </w:r>
    </w:p>
    <w:p w:rsidR="00FF7798" w:rsidRPr="008003FA" w:rsidRDefault="00FF7798" w:rsidP="00FF7798">
      <w:pPr>
        <w:pStyle w:val="Tekstpodstawowy2"/>
        <w:spacing w:after="0" w:line="240" w:lineRule="auto"/>
        <w:jc w:val="both"/>
        <w:rPr>
          <w:sz w:val="24"/>
          <w:szCs w:val="24"/>
        </w:rPr>
      </w:pPr>
      <w:r w:rsidRPr="008003FA">
        <w:rPr>
          <w:sz w:val="24"/>
          <w:szCs w:val="24"/>
        </w:rPr>
        <w:t>- zakres wykonywanych czynności: nadzór nad pracą podległego zespołu, organizacja pracy i stały nadzór nad pracami wykonywanymi przez podwładnych, nadzór nad prawidłowym wykonaniem prac zgodnie ze sztuką ogrodniczą, dbałość o zapewnienie odpowiedniej jakości usług.</w:t>
      </w:r>
    </w:p>
    <w:p w:rsidR="00FF7798" w:rsidRDefault="00FF7798" w:rsidP="00FF7798">
      <w:pPr>
        <w:pStyle w:val="Tekstpodstawowy2"/>
        <w:spacing w:after="0" w:line="240" w:lineRule="auto"/>
        <w:jc w:val="both"/>
        <w:rPr>
          <w:b/>
          <w:sz w:val="24"/>
          <w:szCs w:val="24"/>
        </w:rPr>
      </w:pPr>
      <w:r w:rsidRPr="008003FA">
        <w:rPr>
          <w:sz w:val="24"/>
          <w:szCs w:val="24"/>
        </w:rPr>
        <w:t xml:space="preserve">- doświadczenie: min. 3 - letnie doświadczenie w zakresie nadzorowania nad robotami dot. </w:t>
      </w:r>
      <w:r w:rsidRPr="008003FA">
        <w:rPr>
          <w:b/>
          <w:sz w:val="24"/>
          <w:szCs w:val="24"/>
        </w:rPr>
        <w:t>urządzania terenów zieleni publicznej</w:t>
      </w:r>
      <w:r w:rsidRPr="008003FA">
        <w:rPr>
          <w:sz w:val="24"/>
          <w:szCs w:val="24"/>
        </w:rPr>
        <w:t xml:space="preserve"> lub</w:t>
      </w:r>
      <w:r w:rsidRPr="008003FA">
        <w:rPr>
          <w:b/>
          <w:sz w:val="24"/>
          <w:szCs w:val="24"/>
        </w:rPr>
        <w:t xml:space="preserve"> konserwacji terenów zieleni </w:t>
      </w:r>
      <w:r w:rsidR="00EA0C1E">
        <w:rPr>
          <w:b/>
          <w:sz w:val="24"/>
          <w:szCs w:val="24"/>
        </w:rPr>
        <w:t>Publicznej</w:t>
      </w:r>
    </w:p>
    <w:p w:rsidR="00EA0C1E" w:rsidRDefault="00EA0C1E" w:rsidP="00FF7798">
      <w:pPr>
        <w:pStyle w:val="Tekstpodstawowy2"/>
        <w:spacing w:after="0" w:line="240" w:lineRule="auto"/>
        <w:jc w:val="both"/>
        <w:rPr>
          <w:b/>
          <w:sz w:val="24"/>
          <w:szCs w:val="24"/>
        </w:rPr>
      </w:pPr>
    </w:p>
    <w:p w:rsidR="00EA0C1E" w:rsidRPr="00EA0C1E" w:rsidRDefault="00EA0C1E" w:rsidP="00EA0C1E">
      <w:pPr>
        <w:pStyle w:val="Tekstpodstawowy2"/>
        <w:numPr>
          <w:ilvl w:val="0"/>
          <w:numId w:val="24"/>
        </w:numPr>
        <w:spacing w:after="0" w:line="240" w:lineRule="auto"/>
        <w:ind w:left="284" w:hanging="284"/>
        <w:jc w:val="both"/>
        <w:rPr>
          <w:b/>
          <w:sz w:val="24"/>
          <w:szCs w:val="24"/>
        </w:rPr>
      </w:pPr>
      <w:r w:rsidRPr="00EA0C1E">
        <w:rPr>
          <w:b/>
          <w:sz w:val="24"/>
          <w:szCs w:val="24"/>
        </w:rPr>
        <w:t>Zamawiający wymaga zatrudnienia przez Wykonawcę</w:t>
      </w:r>
      <w:r>
        <w:rPr>
          <w:b/>
          <w:sz w:val="24"/>
          <w:szCs w:val="24"/>
        </w:rPr>
        <w:t xml:space="preserve"> lub Podwykonawcę</w:t>
      </w:r>
      <w:r w:rsidRPr="00EA0C1E">
        <w:rPr>
          <w:b/>
          <w:sz w:val="24"/>
          <w:szCs w:val="24"/>
        </w:rPr>
        <w:t xml:space="preserve"> na podstawie umowy o pracę w sposób określony w art. 22 § 1 ustawy z dnia 26 czerwca 1974 r. – Kodeks pracy (Dz. U. z 2014 r. poz. 1502, z późn. zm.) min. 5 osób </w:t>
      </w:r>
      <w:r w:rsidRPr="00EA0C1E">
        <w:rPr>
          <w:b/>
          <w:bCs/>
          <w:sz w:val="24"/>
          <w:szCs w:val="24"/>
        </w:rPr>
        <w:t>przewidzianych do realizacji zadania zgodnie z przedmiarem robót.</w:t>
      </w:r>
    </w:p>
    <w:p w:rsidR="001F1BB8" w:rsidRPr="001F1BB8" w:rsidRDefault="001F1BB8" w:rsidP="004F17D8">
      <w:pPr>
        <w:pStyle w:val="Akapitzlist1"/>
        <w:numPr>
          <w:ilvl w:val="0"/>
          <w:numId w:val="2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Ofertę należy sporządzić w formie pisemnej w języku polskim na formularzu oferty lub według takiego samego schematu (załącznik nr 1 do niniejszego Zapytania Ofertowego) i złożyć Zamawiającemu w jeden z następujących sposobów:</w:t>
      </w:r>
    </w:p>
    <w:p w:rsidR="001F1BB8" w:rsidRPr="001F1BB8" w:rsidRDefault="001F1BB8" w:rsidP="00172CAA">
      <w:pPr>
        <w:pStyle w:val="Akapitzlist1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osobiście w siedzibie Zamawiającego tj. jak podano w punkcie </w:t>
      </w:r>
      <w:r w:rsidR="000E7A47">
        <w:fldChar w:fldCharType="begin"/>
      </w:r>
      <w:r w:rsidR="000E7A47">
        <w:instrText xml:space="preserve"> REF _R</w:instrText>
      </w:r>
      <w:r w:rsidR="000E7A47">
        <w:instrText xml:space="preserve">ef332360978 \h  \* MERGEFORMAT </w:instrText>
      </w:r>
      <w:r w:rsidR="000E7A47">
        <w:fldChar w:fldCharType="separate"/>
      </w:r>
      <w:r w:rsidR="00812DC1" w:rsidRPr="00812D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12DC1" w:rsidRPr="001F1BB8">
        <w:rPr>
          <w:rFonts w:ascii="Times New Roman" w:hAnsi="Times New Roman"/>
          <w:b/>
          <w:color w:val="000000"/>
          <w:sz w:val="24"/>
          <w:szCs w:val="24"/>
        </w:rPr>
        <w:t>ZAMAWIAJĄCY</w:t>
      </w:r>
      <w:r w:rsidR="000E7A47">
        <w:fldChar w:fldCharType="end"/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1F1BB8" w:rsidRDefault="001F1BB8" w:rsidP="00172CAA">
      <w:pPr>
        <w:pStyle w:val="Akapitzlist1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za pośrednictwem poczty na adres Zamawiającego jw.</w:t>
      </w:r>
    </w:p>
    <w:p w:rsidR="00FA288B" w:rsidRPr="001F1BB8" w:rsidRDefault="00FA288B" w:rsidP="00FA288B">
      <w:pPr>
        <w:pStyle w:val="Akapitzlist1"/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288B" w:rsidRDefault="00FA288B" w:rsidP="004F17D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4" w:name="_Ref332096540"/>
      <w:r w:rsidRPr="00FA288B">
        <w:rPr>
          <w:rFonts w:ascii="Times New Roman" w:hAnsi="Times New Roman"/>
          <w:sz w:val="24"/>
          <w:szCs w:val="24"/>
        </w:rPr>
        <w:t>Zamawiający oceni spełnienie przez Wykonawcę warunków udziału w postępowaniu stwierdzeniem : „spełnia”  lub „nie spełnia”, w oparciu o wymagane oświadczenia, dokumenty i zawarte w nich informacje.</w:t>
      </w:r>
    </w:p>
    <w:p w:rsidR="00F521F5" w:rsidRPr="00FA288B" w:rsidRDefault="00F521F5" w:rsidP="00F521F5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A288B" w:rsidRPr="00F521F5" w:rsidRDefault="00FA288B" w:rsidP="004F17D8">
      <w:pPr>
        <w:pStyle w:val="Akapitzlist1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661AD">
        <w:rPr>
          <w:rFonts w:ascii="Times New Roman" w:hAnsi="Times New Roman"/>
          <w:sz w:val="24"/>
          <w:szCs w:val="24"/>
          <w:lang w:eastAsia="en-US"/>
        </w:rPr>
        <w:t>Wykonawcy wspólnie ubiegający się o udzielenie zamówienia muszą dostarczyć dokumenty, potwierdzające,  że łącznie spełniają warunki  udziału w postępowaniu.</w:t>
      </w:r>
    </w:p>
    <w:p w:rsidR="00F521F5" w:rsidRPr="00FA288B" w:rsidRDefault="00F521F5" w:rsidP="00F521F5">
      <w:pPr>
        <w:pStyle w:val="Akapitzlist1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F1BB8" w:rsidRPr="00F521F5" w:rsidRDefault="001F1BB8" w:rsidP="004F17D8">
      <w:pPr>
        <w:pStyle w:val="Akapitzlist1"/>
        <w:numPr>
          <w:ilvl w:val="0"/>
          <w:numId w:val="2"/>
        </w:numPr>
        <w:spacing w:after="0" w:line="240" w:lineRule="auto"/>
        <w:ind w:left="284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Termin składania ofert: do dnia </w:t>
      </w:r>
      <w:r w:rsidR="00A84981">
        <w:rPr>
          <w:rFonts w:ascii="Times New Roman" w:hAnsi="Times New Roman"/>
          <w:b/>
          <w:color w:val="000000"/>
          <w:sz w:val="24"/>
          <w:szCs w:val="24"/>
        </w:rPr>
        <w:t>30</w:t>
      </w:r>
      <w:r w:rsidR="008003FA">
        <w:rPr>
          <w:rFonts w:ascii="Times New Roman" w:hAnsi="Times New Roman"/>
          <w:b/>
          <w:color w:val="000000"/>
          <w:sz w:val="24"/>
          <w:szCs w:val="24"/>
        </w:rPr>
        <w:t>.08.2019</w:t>
      </w:r>
      <w:r w:rsidR="00291EA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91EAE" w:rsidRPr="00291EAE">
        <w:rPr>
          <w:rFonts w:ascii="Times New Roman" w:hAnsi="Times New Roman"/>
          <w:b/>
          <w:color w:val="000000"/>
          <w:sz w:val="24"/>
          <w:szCs w:val="24"/>
        </w:rPr>
        <w:t>r.</w:t>
      </w:r>
      <w:bookmarkEnd w:id="4"/>
      <w:r w:rsidRPr="00291EAE">
        <w:rPr>
          <w:rFonts w:ascii="Times New Roman" w:hAnsi="Times New Roman"/>
          <w:b/>
          <w:color w:val="000000"/>
          <w:sz w:val="24"/>
          <w:szCs w:val="24"/>
        </w:rPr>
        <w:t xml:space="preserve"> godz</w:t>
      </w:r>
      <w:r w:rsidR="00291EAE" w:rsidRPr="00291EAE">
        <w:rPr>
          <w:rFonts w:ascii="Times New Roman" w:hAnsi="Times New Roman"/>
          <w:b/>
          <w:color w:val="000000"/>
          <w:sz w:val="24"/>
          <w:szCs w:val="24"/>
        </w:rPr>
        <w:t>. 12:00</w:t>
      </w:r>
      <w:r w:rsidR="00FA288B">
        <w:rPr>
          <w:rFonts w:ascii="Times New Roman" w:hAnsi="Times New Roman"/>
          <w:b/>
          <w:color w:val="000000"/>
          <w:sz w:val="24"/>
          <w:szCs w:val="24"/>
        </w:rPr>
        <w:t>. Otwarcie ofert nastąpi:</w:t>
      </w:r>
      <w:r w:rsidR="00FA288B" w:rsidRPr="00FA288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84981">
        <w:rPr>
          <w:rFonts w:ascii="Times New Roman" w:hAnsi="Times New Roman"/>
          <w:b/>
          <w:color w:val="000000"/>
          <w:sz w:val="24"/>
          <w:szCs w:val="24"/>
        </w:rPr>
        <w:t>30</w:t>
      </w:r>
      <w:r w:rsidR="008003FA">
        <w:rPr>
          <w:rFonts w:ascii="Times New Roman" w:hAnsi="Times New Roman"/>
          <w:b/>
          <w:color w:val="000000"/>
          <w:sz w:val="24"/>
          <w:szCs w:val="24"/>
        </w:rPr>
        <w:t>.08.2019</w:t>
      </w:r>
      <w:r w:rsidR="00FA288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A288B" w:rsidRPr="00291EAE">
        <w:rPr>
          <w:rFonts w:ascii="Times New Roman" w:hAnsi="Times New Roman"/>
          <w:b/>
          <w:color w:val="000000"/>
          <w:sz w:val="24"/>
          <w:szCs w:val="24"/>
        </w:rPr>
        <w:t>r. godz. 12:</w:t>
      </w:r>
      <w:r w:rsidR="00FA288B">
        <w:rPr>
          <w:rFonts w:ascii="Times New Roman" w:hAnsi="Times New Roman"/>
          <w:b/>
          <w:color w:val="000000"/>
          <w:sz w:val="24"/>
          <w:szCs w:val="24"/>
        </w:rPr>
        <w:t xml:space="preserve">15.  </w:t>
      </w:r>
    </w:p>
    <w:p w:rsidR="00F521F5" w:rsidRPr="006A0434" w:rsidRDefault="00F521F5" w:rsidP="00F521F5">
      <w:pPr>
        <w:pStyle w:val="Akapitzlist1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F1BB8" w:rsidRDefault="001F1BB8" w:rsidP="004F17D8">
      <w:pPr>
        <w:pStyle w:val="Akapitzlist1"/>
        <w:numPr>
          <w:ilvl w:val="0"/>
          <w:numId w:val="2"/>
        </w:numPr>
        <w:spacing w:after="0" w:line="240" w:lineRule="auto"/>
        <w:ind w:left="284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Oferta musi być podpisana przez osobę/y upoważnioną/e do reprezentowania Wykonawcy. </w:t>
      </w:r>
    </w:p>
    <w:p w:rsidR="00F521F5" w:rsidRPr="001F1BB8" w:rsidRDefault="00F521F5" w:rsidP="00F521F5">
      <w:pPr>
        <w:pStyle w:val="Akapitzlist1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F1BB8" w:rsidRDefault="001F1BB8" w:rsidP="004F17D8">
      <w:pPr>
        <w:pStyle w:val="Akapitzlist1"/>
        <w:numPr>
          <w:ilvl w:val="0"/>
          <w:numId w:val="2"/>
        </w:numPr>
        <w:spacing w:after="0" w:line="240" w:lineRule="auto"/>
        <w:ind w:left="284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Zaleca się dołączyć do oferty aktualny odpis z właściwego rejestru albo aktualne zaświadczenie o wpisie do ewidencji działalności gospodarczej, jeżeli odrębne przepisy wymagają wpisu do rejestru lub zgłoszenia do ewidencji działalności gospodarczej. W sytuacji gdy Wykonawca nie przedłoży ww. dokumentu, Zamawiający przed podpisaniem umowy może zwrócić się o jego przedłożenie.</w:t>
      </w:r>
    </w:p>
    <w:p w:rsidR="00F521F5" w:rsidRDefault="00F521F5" w:rsidP="00F521F5">
      <w:pPr>
        <w:pStyle w:val="Akapitzlist1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F1BB8" w:rsidRDefault="001F1BB8" w:rsidP="004F17D8">
      <w:pPr>
        <w:pStyle w:val="Akapitzlist1"/>
        <w:numPr>
          <w:ilvl w:val="0"/>
          <w:numId w:val="2"/>
        </w:numPr>
        <w:spacing w:after="0" w:line="240" w:lineRule="auto"/>
        <w:ind w:left="284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Termin realizacji zamówienia: </w:t>
      </w:r>
    </w:p>
    <w:p w:rsidR="00291EAE" w:rsidRPr="00291EAE" w:rsidRDefault="002F1D77" w:rsidP="002F1D77">
      <w:pPr>
        <w:pStyle w:val="tyt"/>
        <w:keepNext w:val="0"/>
        <w:spacing w:before="0" w:after="0"/>
        <w:jc w:val="both"/>
        <w:rPr>
          <w:szCs w:val="24"/>
        </w:rPr>
      </w:pPr>
      <w:r>
        <w:rPr>
          <w:szCs w:val="24"/>
        </w:rPr>
        <w:t>Wykonawca zrealizuje przedmiot zamówienia do 6 tygodni od dnia zawarcia umowy.</w:t>
      </w:r>
    </w:p>
    <w:p w:rsidR="001F1BB8" w:rsidRPr="001F1BB8" w:rsidRDefault="001F1BB8" w:rsidP="002F1D77">
      <w:pPr>
        <w:pStyle w:val="Akapitzlist1"/>
        <w:numPr>
          <w:ilvl w:val="0"/>
          <w:numId w:val="2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Warunki płatności: </w:t>
      </w:r>
      <w:r w:rsidR="00861128" w:rsidRPr="00861128">
        <w:rPr>
          <w:rFonts w:ascii="Times New Roman" w:hAnsi="Times New Roman"/>
          <w:sz w:val="24"/>
          <w:szCs w:val="24"/>
        </w:rPr>
        <w:t xml:space="preserve">Zapłata wynagrodzenia Wykonawcy </w:t>
      </w:r>
      <w:r w:rsidR="008003FA">
        <w:rPr>
          <w:rFonts w:ascii="Times New Roman" w:hAnsi="Times New Roman"/>
          <w:sz w:val="24"/>
          <w:szCs w:val="24"/>
        </w:rPr>
        <w:t xml:space="preserve">nastąpi jednorazowo po zakończeniu prac, na podstawie obustronnie podpisanego protokołu odbioru robót. Termin płatności: 30 dni </w:t>
      </w:r>
      <w:r w:rsidR="008003FA" w:rsidRPr="008003FA">
        <w:rPr>
          <w:rFonts w:ascii="Times New Roman" w:hAnsi="Times New Roman"/>
          <w:sz w:val="24"/>
          <w:szCs w:val="24"/>
        </w:rPr>
        <w:t>od otrzymania faktury na rachunek bankowy Wykonawcy podany na fakturze</w:t>
      </w:r>
      <w:r w:rsidR="008003FA">
        <w:rPr>
          <w:rFonts w:ascii="Times New Roman" w:hAnsi="Times New Roman"/>
          <w:sz w:val="24"/>
          <w:szCs w:val="24"/>
        </w:rPr>
        <w:t>.</w:t>
      </w:r>
    </w:p>
    <w:p w:rsidR="001F1BB8" w:rsidRPr="001F1BB8" w:rsidRDefault="001F1BB8" w:rsidP="002F1D77">
      <w:pPr>
        <w:pStyle w:val="Akapitzlist1"/>
        <w:numPr>
          <w:ilvl w:val="0"/>
          <w:numId w:val="2"/>
        </w:numPr>
        <w:spacing w:before="200"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lastRenderedPageBreak/>
        <w:t xml:space="preserve">Termin związania ofertą: </w:t>
      </w:r>
      <w:r w:rsidR="008003FA">
        <w:rPr>
          <w:rFonts w:ascii="Times New Roman" w:hAnsi="Times New Roman"/>
          <w:color w:val="000000"/>
          <w:sz w:val="24"/>
          <w:szCs w:val="24"/>
        </w:rPr>
        <w:t>3</w:t>
      </w:r>
      <w:r w:rsidR="00861128">
        <w:rPr>
          <w:rFonts w:ascii="Times New Roman" w:hAnsi="Times New Roman"/>
          <w:color w:val="000000"/>
          <w:sz w:val="24"/>
          <w:szCs w:val="24"/>
        </w:rPr>
        <w:t>0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 dni.</w:t>
      </w:r>
    </w:p>
    <w:p w:rsidR="001F1BB8" w:rsidRPr="00F521F5" w:rsidRDefault="00F521F5" w:rsidP="00F521F5">
      <w:pPr>
        <w:pStyle w:val="Akapitzlist1"/>
        <w:numPr>
          <w:ilvl w:val="0"/>
          <w:numId w:val="1"/>
        </w:numPr>
        <w:spacing w:before="200"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F1BB8" w:rsidRPr="001F1BB8">
        <w:rPr>
          <w:rFonts w:ascii="Times New Roman" w:hAnsi="Times New Roman"/>
          <w:b/>
          <w:color w:val="000000"/>
          <w:sz w:val="24"/>
          <w:szCs w:val="24"/>
        </w:rPr>
        <w:t>WYBÓR OFERTY</w:t>
      </w:r>
    </w:p>
    <w:p w:rsidR="001F1BB8" w:rsidRDefault="001F1BB8" w:rsidP="00F521F5">
      <w:pPr>
        <w:pStyle w:val="Akapitzlist1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Złożone oferty muszą być zgodne z opisem zamówienia i warunkami zawartymi w punkcie </w:t>
      </w:r>
      <w:r w:rsidR="000E7A47">
        <w:fldChar w:fldCharType="begin"/>
      </w:r>
      <w:r w:rsidR="000E7A47">
        <w:instrText xml:space="preserve"> REF _Ref332096437 \h  \* MERGEFORMAT </w:instrText>
      </w:r>
      <w:r w:rsidR="000E7A47">
        <w:fldChar w:fldCharType="separate"/>
      </w:r>
      <w:r w:rsidR="00812DC1" w:rsidRPr="00812DC1">
        <w:rPr>
          <w:rFonts w:ascii="Times New Roman" w:hAnsi="Times New Roman"/>
          <w:color w:val="000000"/>
          <w:sz w:val="24"/>
          <w:szCs w:val="24"/>
        </w:rPr>
        <w:t>OPIS PRZEDMIOTU ZAMÓWIENIA</w:t>
      </w:r>
      <w:r w:rsidR="000E7A47">
        <w:fldChar w:fldCharType="end"/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 -V. Oferty niezgodne z w/w punktami podlegają odrzuceniu.</w:t>
      </w:r>
    </w:p>
    <w:p w:rsidR="00F521F5" w:rsidRPr="001F1BB8" w:rsidRDefault="00F521F5" w:rsidP="00F521F5">
      <w:pPr>
        <w:pStyle w:val="Akapitzlist1"/>
        <w:spacing w:after="0" w:line="240" w:lineRule="auto"/>
        <w:ind w:left="71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F1BB8" w:rsidRDefault="001F1BB8" w:rsidP="00D51F98">
      <w:pPr>
        <w:pStyle w:val="Akapitzlist1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Oferty złożone po terminie określonym w punkcie V podlegają odrzuceniu.</w:t>
      </w:r>
    </w:p>
    <w:p w:rsidR="00F521F5" w:rsidRPr="001F1BB8" w:rsidRDefault="00F521F5" w:rsidP="00F521F5">
      <w:pPr>
        <w:pStyle w:val="Akapitzlist1"/>
        <w:spacing w:after="0" w:line="240" w:lineRule="auto"/>
        <w:ind w:left="71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521F5" w:rsidRDefault="001F1BB8" w:rsidP="00F521F5">
      <w:pPr>
        <w:pStyle w:val="Akapitzlist1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521F5">
        <w:rPr>
          <w:rFonts w:ascii="Times New Roman" w:hAnsi="Times New Roman"/>
          <w:color w:val="000000"/>
          <w:sz w:val="24"/>
          <w:szCs w:val="24"/>
        </w:rPr>
        <w:t xml:space="preserve">Oferty przekraczające wartością równowartość kwoty, </w:t>
      </w:r>
      <w:r w:rsidRPr="00F521F5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F521F5">
        <w:rPr>
          <w:rFonts w:ascii="Times New Roman" w:hAnsi="Times New Roman"/>
          <w:color w:val="000000"/>
          <w:sz w:val="24"/>
          <w:szCs w:val="24"/>
        </w:rPr>
        <w:t>art. 4 pkt 8 p.z.p., będą odrzucone.</w:t>
      </w:r>
    </w:p>
    <w:p w:rsidR="00F521F5" w:rsidRPr="00F521F5" w:rsidRDefault="00F521F5" w:rsidP="00F521F5">
      <w:pPr>
        <w:pStyle w:val="Akapitzlist1"/>
        <w:spacing w:after="0" w:line="240" w:lineRule="auto"/>
        <w:ind w:left="71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F1BB8" w:rsidRDefault="001F1BB8" w:rsidP="00D51F98">
      <w:pPr>
        <w:pStyle w:val="Akapitzlist1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521F5">
        <w:rPr>
          <w:rFonts w:ascii="Times New Roman" w:hAnsi="Times New Roman"/>
          <w:color w:val="000000"/>
          <w:sz w:val="24"/>
          <w:szCs w:val="24"/>
        </w:rPr>
        <w:t>Przy wyborze oferty, Zamawiający będzie się kierował kryteriami wyszczególnionymi w Zapytaniu ofertowym.</w:t>
      </w:r>
    </w:p>
    <w:p w:rsidR="00F521F5" w:rsidRPr="00F521F5" w:rsidRDefault="00F521F5" w:rsidP="00F521F5">
      <w:pPr>
        <w:pStyle w:val="Akapitzlist1"/>
        <w:spacing w:after="0" w:line="240" w:lineRule="auto"/>
        <w:ind w:left="71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F1BB8" w:rsidRDefault="001F1BB8" w:rsidP="00D51F98">
      <w:pPr>
        <w:pStyle w:val="Akapitzlist1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Cena ofertowa winna obejmować wszystkie koszty związane z realizacją zamówienia. Za cenę oferty uważać się będzie cenę brutto (łącznie z należnym podatkiem VAT).</w:t>
      </w:r>
    </w:p>
    <w:p w:rsidR="001F1BB8" w:rsidRDefault="00B65394" w:rsidP="001F1BB8">
      <w:pPr>
        <w:pStyle w:val="Akapitzlist1"/>
        <w:numPr>
          <w:ilvl w:val="0"/>
          <w:numId w:val="1"/>
        </w:numPr>
        <w:spacing w:before="200" w:after="0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F1BB8" w:rsidRPr="001F1BB8">
        <w:rPr>
          <w:rFonts w:ascii="Times New Roman" w:hAnsi="Times New Roman"/>
          <w:b/>
          <w:color w:val="000000"/>
          <w:sz w:val="24"/>
          <w:szCs w:val="24"/>
        </w:rPr>
        <w:t>INFORMACJE DOTYCZĄCE REALIZACJI PRZEDMIOTU ZAMÓWIENIA</w:t>
      </w:r>
    </w:p>
    <w:p w:rsidR="00EA0C1E" w:rsidRPr="00EA0C1E" w:rsidRDefault="001F1BB8" w:rsidP="00EA0C1E">
      <w:pPr>
        <w:pStyle w:val="Akapitzlist1"/>
        <w:numPr>
          <w:ilvl w:val="0"/>
          <w:numId w:val="5"/>
        </w:numPr>
        <w:tabs>
          <w:tab w:val="clear" w:pos="-360"/>
          <w:tab w:val="num" w:pos="0"/>
        </w:tabs>
        <w:spacing w:before="240" w:after="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D719F5">
        <w:rPr>
          <w:rFonts w:ascii="Times New Roman" w:hAnsi="Times New Roman"/>
          <w:b/>
          <w:color w:val="000000"/>
          <w:sz w:val="24"/>
          <w:szCs w:val="24"/>
        </w:rPr>
        <w:t>Wymagania dotyczące realizacji zamówienia</w:t>
      </w:r>
      <w:r w:rsidR="00D719F5" w:rsidRPr="00D719F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719F5" w:rsidRPr="00D719F5">
        <w:rPr>
          <w:rFonts w:ascii="Times New Roman" w:hAnsi="Times New Roman"/>
          <w:sz w:val="24"/>
          <w:szCs w:val="24"/>
        </w:rPr>
        <w:t xml:space="preserve">ujęte są </w:t>
      </w:r>
      <w:r w:rsidR="00EA0C1E">
        <w:rPr>
          <w:rFonts w:ascii="Times New Roman" w:hAnsi="Times New Roman"/>
          <w:sz w:val="24"/>
          <w:szCs w:val="24"/>
        </w:rPr>
        <w:t>w dokumentacji projektowej – załącznik nr 2 (część opisowa z planszami projektowymi, przedmiar robót do opracowania kosztorysu ofertowego, Specyfikacja Techniczna Wykonania i Odbioru Robót) oraz Wzorem umowy stanowiącym załącznik nr 3 do niniejszego zapytania.</w:t>
      </w:r>
    </w:p>
    <w:p w:rsidR="001F1BB8" w:rsidRPr="00F521F5" w:rsidRDefault="001F1BB8" w:rsidP="001F1BB8">
      <w:pPr>
        <w:pStyle w:val="Akapitzlist1"/>
        <w:numPr>
          <w:ilvl w:val="0"/>
          <w:numId w:val="5"/>
        </w:num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D42E94">
        <w:rPr>
          <w:rFonts w:ascii="Times New Roman" w:hAnsi="Times New Roman"/>
          <w:b/>
          <w:color w:val="000000"/>
          <w:sz w:val="24"/>
          <w:szCs w:val="24"/>
        </w:rPr>
        <w:t>Dokumentacja / przedmiot zamówienia:</w:t>
      </w:r>
    </w:p>
    <w:p w:rsidR="00F3782F" w:rsidRPr="001D211A" w:rsidRDefault="00F3782F" w:rsidP="00F3782F">
      <w:pPr>
        <w:suppressAutoHyphens w:val="0"/>
        <w:spacing w:after="0" w:line="240" w:lineRule="auto"/>
        <w:ind w:left="1092"/>
        <w:jc w:val="both"/>
        <w:rPr>
          <w:rFonts w:ascii="Times New Roman" w:hAnsi="Times New Roman"/>
          <w:sz w:val="24"/>
          <w:szCs w:val="24"/>
        </w:rPr>
      </w:pPr>
    </w:p>
    <w:p w:rsidR="00A43492" w:rsidRPr="001D211A" w:rsidRDefault="00A43492" w:rsidP="00D42E94">
      <w:pPr>
        <w:pStyle w:val="tyt"/>
        <w:keepNext w:val="0"/>
        <w:numPr>
          <w:ilvl w:val="0"/>
          <w:numId w:val="14"/>
        </w:numPr>
        <w:spacing w:before="0" w:after="0"/>
        <w:ind w:left="568" w:hanging="284"/>
        <w:jc w:val="both"/>
        <w:rPr>
          <w:szCs w:val="24"/>
        </w:rPr>
      </w:pPr>
      <w:r w:rsidRPr="001D211A">
        <w:rPr>
          <w:szCs w:val="24"/>
        </w:rPr>
        <w:t xml:space="preserve">Zadanie jest współfinansowane ze środków Unii Europejskiej w ramach Programu Operacyjnego Infrastruktura i Środowisko na lata 2014-2020 </w:t>
      </w:r>
    </w:p>
    <w:p w:rsidR="00A43492" w:rsidRPr="001D211A" w:rsidRDefault="00A43492" w:rsidP="00D42E94">
      <w:pPr>
        <w:spacing w:after="0" w:line="240" w:lineRule="auto"/>
        <w:ind w:left="568"/>
        <w:rPr>
          <w:rFonts w:ascii="Times New Roman" w:hAnsi="Times New Roman"/>
          <w:b/>
          <w:bCs/>
          <w:sz w:val="24"/>
          <w:szCs w:val="24"/>
        </w:rPr>
      </w:pPr>
      <w:r w:rsidRPr="001D211A">
        <w:rPr>
          <w:rFonts w:ascii="Times New Roman" w:hAnsi="Times New Roman"/>
          <w:b/>
          <w:bCs/>
          <w:sz w:val="24"/>
          <w:szCs w:val="24"/>
        </w:rPr>
        <w:t xml:space="preserve">Działanie 2.5 Poprawa jakości środowiska miejskiego </w:t>
      </w:r>
    </w:p>
    <w:p w:rsidR="00A43492" w:rsidRPr="001D211A" w:rsidRDefault="00A43492" w:rsidP="00D42E94">
      <w:pPr>
        <w:spacing w:after="0" w:line="240" w:lineRule="auto"/>
        <w:ind w:left="568"/>
        <w:rPr>
          <w:rFonts w:ascii="Times New Roman" w:hAnsi="Times New Roman"/>
          <w:b/>
          <w:bCs/>
          <w:sz w:val="24"/>
          <w:szCs w:val="24"/>
        </w:rPr>
      </w:pPr>
      <w:r w:rsidRPr="001D211A">
        <w:rPr>
          <w:rFonts w:ascii="Times New Roman" w:hAnsi="Times New Roman"/>
          <w:b/>
          <w:bCs/>
          <w:sz w:val="24"/>
          <w:szCs w:val="24"/>
        </w:rPr>
        <w:t>Typ projektu 2.5.2 Rozwój terenów zieleni w miastach i ich obszarach funkcjonalnych</w:t>
      </w:r>
    </w:p>
    <w:p w:rsidR="00A43492" w:rsidRDefault="00A43492" w:rsidP="00D42E94">
      <w:pPr>
        <w:spacing w:after="0" w:line="240" w:lineRule="auto"/>
        <w:ind w:left="568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211A">
        <w:rPr>
          <w:rFonts w:ascii="Times New Roman" w:hAnsi="Times New Roman"/>
          <w:b/>
          <w:bCs/>
          <w:sz w:val="24"/>
          <w:szCs w:val="24"/>
          <w:u w:val="single"/>
        </w:rPr>
        <w:t>Tytuł Projektu: Poprawa jakości terenów zielonych na obszarze miasta Zabrze – etap I i II</w:t>
      </w:r>
    </w:p>
    <w:p w:rsidR="00DF63DB" w:rsidRPr="001D211A" w:rsidRDefault="00DF63DB" w:rsidP="00D42E94">
      <w:pPr>
        <w:spacing w:after="0" w:line="240" w:lineRule="auto"/>
        <w:ind w:left="56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F63DB" w:rsidRPr="001D211A" w:rsidRDefault="00DF63DB" w:rsidP="00D42E94">
      <w:pPr>
        <w:pStyle w:val="tyt"/>
        <w:keepNext w:val="0"/>
        <w:spacing w:before="0" w:after="0"/>
        <w:ind w:left="568"/>
        <w:jc w:val="both"/>
        <w:rPr>
          <w:b w:val="0"/>
          <w:szCs w:val="24"/>
        </w:rPr>
      </w:pPr>
    </w:p>
    <w:p w:rsidR="00A43492" w:rsidRDefault="00A43492" w:rsidP="00EE2784">
      <w:pPr>
        <w:pStyle w:val="tyt"/>
        <w:keepNext w:val="0"/>
        <w:numPr>
          <w:ilvl w:val="0"/>
          <w:numId w:val="14"/>
        </w:numPr>
        <w:tabs>
          <w:tab w:val="num" w:pos="568"/>
        </w:tabs>
        <w:spacing w:before="0" w:after="0"/>
        <w:ind w:left="568" w:hanging="284"/>
        <w:jc w:val="both"/>
        <w:rPr>
          <w:rStyle w:val="xbe"/>
          <w:b w:val="0"/>
          <w:szCs w:val="24"/>
        </w:rPr>
      </w:pPr>
      <w:r w:rsidRPr="001D211A">
        <w:rPr>
          <w:rStyle w:val="xbe"/>
          <w:b w:val="0"/>
          <w:szCs w:val="24"/>
        </w:rPr>
        <w:t xml:space="preserve">Wykonawca zobowiązany jest wykonać przedmiot umowy </w:t>
      </w:r>
      <w:r w:rsidR="00EE2784">
        <w:rPr>
          <w:rStyle w:val="xbe"/>
          <w:b w:val="0"/>
          <w:szCs w:val="24"/>
        </w:rPr>
        <w:t>zgodnie z projektem nasadzeń stanowiącym załącznik nr 2 do niniejszego zapytania</w:t>
      </w:r>
      <w:r w:rsidR="008B1066">
        <w:rPr>
          <w:rStyle w:val="xbe"/>
          <w:b w:val="0"/>
          <w:szCs w:val="24"/>
        </w:rPr>
        <w:t xml:space="preserve"> oraz zgodnie z </w:t>
      </w:r>
      <w:r w:rsidR="00F04853" w:rsidRPr="00F04853">
        <w:rPr>
          <w:b w:val="0"/>
          <w:szCs w:val="24"/>
        </w:rPr>
        <w:t>obowiązującymi przepisami i normami</w:t>
      </w:r>
      <w:r w:rsidR="00F04853">
        <w:rPr>
          <w:b w:val="0"/>
          <w:szCs w:val="24"/>
        </w:rPr>
        <w:t>.</w:t>
      </w:r>
    </w:p>
    <w:p w:rsidR="00A43492" w:rsidRPr="00EE2784" w:rsidRDefault="00A43492" w:rsidP="00EE2784">
      <w:pPr>
        <w:spacing w:after="0" w:line="240" w:lineRule="auto"/>
        <w:rPr>
          <w:rStyle w:val="xbe"/>
          <w:rFonts w:ascii="Times New Roman" w:hAnsi="Times New Roman"/>
          <w:b/>
          <w:sz w:val="24"/>
          <w:szCs w:val="24"/>
        </w:rPr>
      </w:pPr>
    </w:p>
    <w:p w:rsidR="00A43492" w:rsidRPr="00AE3947" w:rsidRDefault="00A43492" w:rsidP="00D42E94">
      <w:pPr>
        <w:pStyle w:val="tyt"/>
        <w:keepNext w:val="0"/>
        <w:numPr>
          <w:ilvl w:val="0"/>
          <w:numId w:val="14"/>
        </w:numPr>
        <w:tabs>
          <w:tab w:val="num" w:pos="568"/>
        </w:tabs>
        <w:spacing w:before="0" w:after="0"/>
        <w:ind w:left="568" w:hanging="284"/>
        <w:jc w:val="both"/>
        <w:rPr>
          <w:b w:val="0"/>
          <w:szCs w:val="24"/>
        </w:rPr>
      </w:pPr>
      <w:r w:rsidRPr="001D211A">
        <w:rPr>
          <w:b w:val="0"/>
          <w:szCs w:val="24"/>
        </w:rPr>
        <w:t>Zamówienie będzie realizowane przez osoby wskazane przez Wykonawcę</w:t>
      </w:r>
      <w:r w:rsidR="00A9071F">
        <w:rPr>
          <w:b w:val="0"/>
          <w:szCs w:val="24"/>
        </w:rPr>
        <w:t xml:space="preserve"> w formularzu ofertowym</w:t>
      </w:r>
      <w:r w:rsidRPr="001D211A">
        <w:rPr>
          <w:b w:val="0"/>
          <w:szCs w:val="24"/>
        </w:rPr>
        <w:t xml:space="preserve">. </w:t>
      </w:r>
      <w:r w:rsidRPr="00AE3947">
        <w:rPr>
          <w:b w:val="0"/>
          <w:szCs w:val="24"/>
        </w:rPr>
        <w:t>Wykonawca ma obowiązek każdorazowo przedstawić Zamawiającemu oświadczenie o ewentualnych zmianach osób zatrudnionych na umowę o pracę realizujących przedmiot zamówienia. Nieprzedłożenie przez Wykonawcę zaktualizowanego oświadczenia o którym mowa wyżej lub uchylanie się od jego przedstawienia na żądanie Zamawiającego</w:t>
      </w:r>
      <w:r w:rsidRPr="00AE3947">
        <w:rPr>
          <w:b w:val="0"/>
          <w:color w:val="FF0000"/>
          <w:szCs w:val="24"/>
        </w:rPr>
        <w:t xml:space="preserve"> </w:t>
      </w:r>
      <w:r w:rsidRPr="00AE3947">
        <w:rPr>
          <w:b w:val="0"/>
          <w:szCs w:val="24"/>
        </w:rPr>
        <w:t xml:space="preserve">będzie traktowane jako niewypełnienie obowiązku zatrudnienia Pracowników </w:t>
      </w:r>
      <w:r w:rsidRPr="00AE3947">
        <w:rPr>
          <w:b w:val="0"/>
          <w:color w:val="000000"/>
          <w:szCs w:val="24"/>
        </w:rPr>
        <w:t>skierowanych do realizacji zamówienia</w:t>
      </w:r>
      <w:r w:rsidRPr="00AE3947">
        <w:rPr>
          <w:b w:val="0"/>
          <w:szCs w:val="24"/>
        </w:rPr>
        <w:t xml:space="preserve"> na podstawie umowy o pracę.</w:t>
      </w:r>
    </w:p>
    <w:p w:rsidR="001F1BB8" w:rsidRPr="001F1BB8" w:rsidRDefault="001F1BB8" w:rsidP="00D42E94">
      <w:pPr>
        <w:spacing w:after="0" w:line="10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F1BB8" w:rsidRPr="001F1BB8" w:rsidRDefault="001F1BB8" w:rsidP="00D42E94">
      <w:pPr>
        <w:pStyle w:val="Akapitzlist1"/>
        <w:numPr>
          <w:ilvl w:val="0"/>
          <w:numId w:val="5"/>
        </w:numPr>
        <w:spacing w:after="0" w:line="100" w:lineRule="atLeast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lastRenderedPageBreak/>
        <w:t>Zamawiający wraz z zapytaniem ofertowym przekazuje Załącznik nr 1 do Zapytania ofertowego - Formularz ofertowy</w:t>
      </w:r>
      <w:r w:rsidR="00D63358">
        <w:rPr>
          <w:rFonts w:ascii="Times New Roman" w:hAnsi="Times New Roman"/>
          <w:color w:val="000000"/>
          <w:sz w:val="24"/>
          <w:szCs w:val="24"/>
        </w:rPr>
        <w:t xml:space="preserve"> oraz </w:t>
      </w:r>
      <w:r w:rsidR="00A9071F">
        <w:rPr>
          <w:rFonts w:ascii="Times New Roman" w:hAnsi="Times New Roman"/>
          <w:color w:val="000000"/>
          <w:sz w:val="24"/>
          <w:szCs w:val="24"/>
        </w:rPr>
        <w:t>Załącznik nr 3 - W</w:t>
      </w:r>
      <w:r w:rsidR="00D63358">
        <w:rPr>
          <w:rFonts w:ascii="Times New Roman" w:hAnsi="Times New Roman"/>
          <w:color w:val="000000"/>
          <w:sz w:val="24"/>
          <w:szCs w:val="24"/>
        </w:rPr>
        <w:t>zór umowy</w:t>
      </w:r>
      <w:r w:rsidRPr="001F1BB8">
        <w:rPr>
          <w:rFonts w:ascii="Times New Roman" w:hAnsi="Times New Roman"/>
          <w:color w:val="000000"/>
          <w:sz w:val="24"/>
          <w:szCs w:val="24"/>
        </w:rPr>
        <w:t>.</w:t>
      </w:r>
    </w:p>
    <w:p w:rsidR="001F1BB8" w:rsidRPr="001F1BB8" w:rsidRDefault="001F1BB8" w:rsidP="001F1BB8">
      <w:pPr>
        <w:pStyle w:val="Akapitzlist1"/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F1BB8" w:rsidRPr="001F1BB8" w:rsidRDefault="001F1BB8" w:rsidP="00D42E94">
      <w:pPr>
        <w:pStyle w:val="Akapitzlist1"/>
        <w:numPr>
          <w:ilvl w:val="0"/>
          <w:numId w:val="5"/>
        </w:numPr>
        <w:spacing w:after="0" w:line="100" w:lineRule="atLeast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Do czasu zawarcia umowy Zamawiający zastrzega sobie prawo do zakończenia postępowania na każdym etapie bez wyłonienia Wykonawcy oraz bez podania przyczyny.</w:t>
      </w:r>
    </w:p>
    <w:p w:rsidR="001F1BB8" w:rsidRPr="001F1BB8" w:rsidRDefault="001F1BB8" w:rsidP="001F1BB8">
      <w:pPr>
        <w:pStyle w:val="Akapitzlist1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1F1BB8" w:rsidRDefault="001F1BB8" w:rsidP="00F3782F">
      <w:pPr>
        <w:pStyle w:val="Akapitzlist1"/>
        <w:numPr>
          <w:ilvl w:val="0"/>
          <w:numId w:val="5"/>
        </w:numPr>
        <w:spacing w:after="0" w:line="240" w:lineRule="atLeast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Wykonawca może złożyć tylko jedną ofertę.</w:t>
      </w:r>
    </w:p>
    <w:p w:rsidR="00F521F5" w:rsidRDefault="00F521F5" w:rsidP="00F521F5">
      <w:pPr>
        <w:pStyle w:val="Akapitzlist1"/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5CB0" w:rsidRPr="00EE2784" w:rsidRDefault="00F3782F" w:rsidP="00EE2784">
      <w:pPr>
        <w:pStyle w:val="Akapitzlist1"/>
        <w:numPr>
          <w:ilvl w:val="0"/>
          <w:numId w:val="5"/>
        </w:numPr>
        <w:tabs>
          <w:tab w:val="clear" w:pos="-360"/>
          <w:tab w:val="num" w:pos="0"/>
        </w:tabs>
        <w:spacing w:after="0" w:line="24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3782F">
        <w:rPr>
          <w:rFonts w:ascii="Times New Roman" w:hAnsi="Times New Roman"/>
          <w:sz w:val="24"/>
          <w:szCs w:val="24"/>
        </w:rPr>
        <w:t>Przed podpisaniem umowy Wykonawca dostarczy:</w:t>
      </w:r>
    </w:p>
    <w:p w:rsidR="004C16F4" w:rsidRDefault="004C16F4" w:rsidP="004C16F4">
      <w:pPr>
        <w:pStyle w:val="tyt"/>
        <w:keepNext w:val="0"/>
        <w:numPr>
          <w:ilvl w:val="0"/>
          <w:numId w:val="23"/>
        </w:numPr>
        <w:spacing w:before="0" w:after="0"/>
        <w:ind w:left="1077" w:hanging="357"/>
        <w:jc w:val="both"/>
        <w:rPr>
          <w:b w:val="0"/>
          <w:szCs w:val="24"/>
        </w:rPr>
      </w:pPr>
      <w:r w:rsidRPr="004C16F4">
        <w:rPr>
          <w:b w:val="0"/>
          <w:szCs w:val="24"/>
        </w:rPr>
        <w:t>ważną polis</w:t>
      </w:r>
      <w:r>
        <w:rPr>
          <w:b w:val="0"/>
          <w:szCs w:val="24"/>
        </w:rPr>
        <w:t>ę</w:t>
      </w:r>
      <w:r w:rsidRPr="004C16F4">
        <w:rPr>
          <w:b w:val="0"/>
          <w:szCs w:val="24"/>
        </w:rPr>
        <w:t xml:space="preserve"> ubezpieczeniow</w:t>
      </w:r>
      <w:r>
        <w:rPr>
          <w:b w:val="0"/>
          <w:szCs w:val="24"/>
        </w:rPr>
        <w:t>ą</w:t>
      </w:r>
      <w:r w:rsidRPr="004C16F4">
        <w:rPr>
          <w:b w:val="0"/>
          <w:szCs w:val="24"/>
        </w:rPr>
        <w:t xml:space="preserve"> od odpowiedzialności cywilnej w zakresie prowadzonej działalności związanej z przedmiotem zamówienia na kwotę nie mniejszą niż </w:t>
      </w:r>
      <w:r w:rsidRPr="004C16F4">
        <w:rPr>
          <w:szCs w:val="24"/>
        </w:rPr>
        <w:t>50.000 zł</w:t>
      </w:r>
      <w:r w:rsidRPr="004C16F4">
        <w:rPr>
          <w:b w:val="0"/>
          <w:szCs w:val="24"/>
        </w:rPr>
        <w:t xml:space="preserve"> na jedno i wszystkie zdarzenia przez cały okres realizacji zadania,</w:t>
      </w:r>
    </w:p>
    <w:p w:rsidR="00A42E43" w:rsidRPr="004C16F4" w:rsidRDefault="00A42E43" w:rsidP="00A42E43">
      <w:pPr>
        <w:pStyle w:val="tyt"/>
        <w:keepNext w:val="0"/>
        <w:spacing w:before="0" w:after="0"/>
        <w:ind w:left="1077"/>
        <w:jc w:val="both"/>
        <w:rPr>
          <w:b w:val="0"/>
          <w:szCs w:val="24"/>
        </w:rPr>
      </w:pPr>
    </w:p>
    <w:p w:rsidR="00A55FC2" w:rsidRPr="00A42E43" w:rsidRDefault="00A42E43" w:rsidP="00A42E43">
      <w:pPr>
        <w:spacing w:before="200" w:after="0"/>
        <w:ind w:left="4956"/>
        <w:jc w:val="both"/>
        <w:rPr>
          <w:rFonts w:ascii="Times New Roman" w:hAnsi="Times New Roman"/>
          <w:b/>
          <w:sz w:val="16"/>
          <w:szCs w:val="16"/>
        </w:rPr>
      </w:pPr>
      <w:r w:rsidRPr="00A42E43">
        <w:rPr>
          <w:rFonts w:ascii="Times New Roman" w:hAnsi="Times New Roman"/>
          <w:b/>
          <w:sz w:val="16"/>
          <w:szCs w:val="16"/>
        </w:rPr>
        <w:t xml:space="preserve">Naczelnik Wydziału Infrastruktury Komunalnej </w:t>
      </w:r>
    </w:p>
    <w:p w:rsidR="00A42E43" w:rsidRPr="00A42E43" w:rsidRDefault="00A42E43" w:rsidP="00A42E43">
      <w:pPr>
        <w:spacing w:before="200" w:after="0"/>
        <w:ind w:left="4956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mgr</w:t>
      </w:r>
      <w:r w:rsidRPr="00A42E43">
        <w:rPr>
          <w:rFonts w:ascii="Times New Roman" w:hAnsi="Times New Roman"/>
          <w:b/>
          <w:sz w:val="16"/>
          <w:szCs w:val="16"/>
        </w:rPr>
        <w:t xml:space="preserve"> inż. Grzegorz Boral</w:t>
      </w:r>
    </w:p>
    <w:p w:rsidR="001F1BB8" w:rsidRPr="00A55FC2" w:rsidRDefault="001F1BB8" w:rsidP="001F1BB8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55FC2">
        <w:rPr>
          <w:rFonts w:ascii="Times New Roman" w:hAnsi="Times New Roman"/>
          <w:color w:val="000000"/>
          <w:sz w:val="24"/>
          <w:szCs w:val="24"/>
        </w:rPr>
        <w:tab/>
      </w:r>
      <w:r w:rsidRPr="00A55FC2">
        <w:rPr>
          <w:rFonts w:ascii="Times New Roman" w:hAnsi="Times New Roman"/>
          <w:color w:val="000000"/>
          <w:sz w:val="24"/>
          <w:szCs w:val="24"/>
        </w:rPr>
        <w:tab/>
      </w:r>
      <w:r w:rsidRPr="00A55FC2">
        <w:rPr>
          <w:rFonts w:ascii="Times New Roman" w:hAnsi="Times New Roman"/>
          <w:color w:val="000000"/>
          <w:sz w:val="24"/>
          <w:szCs w:val="24"/>
        </w:rPr>
        <w:tab/>
      </w:r>
      <w:r w:rsidRPr="00A55FC2">
        <w:rPr>
          <w:rFonts w:ascii="Times New Roman" w:hAnsi="Times New Roman"/>
          <w:color w:val="000000"/>
          <w:sz w:val="24"/>
          <w:szCs w:val="24"/>
        </w:rPr>
        <w:tab/>
      </w:r>
      <w:r w:rsidRPr="00A55FC2">
        <w:rPr>
          <w:rFonts w:ascii="Times New Roman" w:hAnsi="Times New Roman"/>
          <w:color w:val="000000"/>
          <w:sz w:val="24"/>
          <w:szCs w:val="24"/>
        </w:rPr>
        <w:tab/>
      </w:r>
      <w:r w:rsidRPr="00A55FC2">
        <w:rPr>
          <w:rFonts w:ascii="Times New Roman" w:hAnsi="Times New Roman"/>
          <w:color w:val="000000"/>
          <w:sz w:val="24"/>
          <w:szCs w:val="24"/>
        </w:rPr>
        <w:tab/>
        <w:t xml:space="preserve">        …………………………………..</w:t>
      </w:r>
      <w:r w:rsidRPr="00A55FC2">
        <w:rPr>
          <w:rFonts w:ascii="Times New Roman" w:hAnsi="Times New Roman"/>
          <w:color w:val="000000"/>
          <w:sz w:val="24"/>
          <w:szCs w:val="24"/>
        </w:rPr>
        <w:tab/>
      </w:r>
    </w:p>
    <w:p w:rsidR="001F1BB8" w:rsidRPr="00A55FC2" w:rsidRDefault="001F1BB8" w:rsidP="001F1BB8">
      <w:pPr>
        <w:spacing w:before="200" w:after="0"/>
        <w:rPr>
          <w:rFonts w:ascii="Times New Roman" w:hAnsi="Times New Roman"/>
          <w:b/>
          <w:color w:val="000000"/>
          <w:sz w:val="24"/>
          <w:szCs w:val="24"/>
        </w:rPr>
        <w:sectPr w:rsidR="001F1BB8" w:rsidRPr="00A55FC2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 w:charSpace="-2049"/>
        </w:sectPr>
      </w:pPr>
      <w:r w:rsidRPr="00A55FC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Ze strony Zamawiającego</w:t>
      </w:r>
    </w:p>
    <w:p w:rsidR="00A5470E" w:rsidRPr="008D3537" w:rsidRDefault="00C550BF" w:rsidP="00A5470E">
      <w:pPr>
        <w:spacing w:before="120" w:after="120"/>
        <w:ind w:left="646"/>
        <w:jc w:val="center"/>
        <w:rPr>
          <w:rFonts w:ascii="Arial" w:hAnsi="Arial" w:cs="Arial"/>
          <w:bCs/>
        </w:rPr>
      </w:pPr>
      <w:r w:rsidRPr="00C550BF">
        <w:rPr>
          <w:rFonts w:ascii="Times New Roman" w:hAnsi="Times New Roman"/>
          <w:b/>
          <w:noProof/>
          <w:color w:val="000000"/>
          <w:sz w:val="24"/>
          <w:szCs w:val="24"/>
          <w:lang w:eastAsia="pl-PL"/>
        </w:rPr>
        <w:lastRenderedPageBreak/>
        <w:drawing>
          <wp:inline distT="0" distB="0" distL="0" distR="0">
            <wp:extent cx="5369560" cy="760730"/>
            <wp:effectExtent l="19050" t="0" r="2540" b="0"/>
            <wp:docPr id="2" name="Obraz 6" descr="cid:image002.jpg@01D36F41.59DF4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id:image002.jpg@01D36F41.59DF4C4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76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470E" w:rsidRPr="008D3537">
        <w:rPr>
          <w:rFonts w:ascii="Arial" w:hAnsi="Arial" w:cs="Arial"/>
          <w:bCs/>
        </w:rPr>
        <w:t>„Poprawa jakości terenów zielonych na obszarze miasta Zabrze – etap I</w:t>
      </w:r>
      <w:r w:rsidR="00A5470E">
        <w:rPr>
          <w:rFonts w:ascii="Arial" w:hAnsi="Arial" w:cs="Arial"/>
          <w:bCs/>
        </w:rPr>
        <w:t xml:space="preserve"> i II</w:t>
      </w:r>
      <w:r w:rsidR="00A5470E" w:rsidRPr="008D3537">
        <w:rPr>
          <w:rFonts w:ascii="Arial" w:hAnsi="Arial" w:cs="Arial"/>
          <w:bCs/>
        </w:rPr>
        <w:t>.”</w:t>
      </w:r>
    </w:p>
    <w:p w:rsidR="001F1BB8" w:rsidRPr="001F1BB8" w:rsidRDefault="001F1BB8" w:rsidP="001F1BB8">
      <w:pPr>
        <w:spacing w:before="200"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b/>
          <w:color w:val="000000"/>
          <w:sz w:val="24"/>
          <w:szCs w:val="24"/>
        </w:rPr>
        <w:t>Załącznik nr 1 do Zapytania Ofertowego</w:t>
      </w:r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……………………………..</w:t>
      </w:r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   Pieczęć Wykonawcy</w:t>
      </w:r>
    </w:p>
    <w:p w:rsidR="001F1BB8" w:rsidRPr="00A83290" w:rsidRDefault="001F1BB8" w:rsidP="001F1BB8">
      <w:pPr>
        <w:spacing w:before="200" w:after="0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A83290">
        <w:rPr>
          <w:rFonts w:ascii="Times New Roman" w:hAnsi="Times New Roman"/>
          <w:b/>
          <w:color w:val="000000"/>
          <w:sz w:val="28"/>
          <w:szCs w:val="28"/>
          <w:u w:val="single"/>
        </w:rPr>
        <w:t>FORMULARZ OFERTOWY</w:t>
      </w:r>
    </w:p>
    <w:p w:rsidR="001F1BB8" w:rsidRPr="001F1BB8" w:rsidRDefault="001F1BB8" w:rsidP="001F1BB8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do Zapytania ofertowego o wartości szacunkowej nie przekraczającej równowartości kwoty </w:t>
      </w:r>
      <w:r w:rsidRPr="001F1BB8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 art. 4 pkt 8 p.z.p.</w:t>
      </w:r>
    </w:p>
    <w:p w:rsidR="001F1BB8" w:rsidRPr="001F1BB8" w:rsidRDefault="001F1BB8" w:rsidP="001F1BB8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F1BB8" w:rsidRDefault="001F1BB8" w:rsidP="001F1BB8">
      <w:pPr>
        <w:pStyle w:val="Akapitzlist1"/>
        <w:numPr>
          <w:ilvl w:val="0"/>
          <w:numId w:val="6"/>
        </w:num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Oferta złożona w drodze zapytania ofertowego o udzielenie zamówienia publicznego na: </w:t>
      </w:r>
    </w:p>
    <w:p w:rsidR="00BD6853" w:rsidRPr="00BD6853" w:rsidRDefault="00BD6853" w:rsidP="00BD6853">
      <w:pPr>
        <w:pStyle w:val="Akapitzlist1"/>
        <w:spacing w:before="200"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Realizacja nasadzeń na terenie zieleńca przy ul. Cmentarnej 3a.</w:t>
      </w:r>
    </w:p>
    <w:p w:rsidR="001F1BB8" w:rsidRPr="001F1BB8" w:rsidRDefault="001F1BB8" w:rsidP="001F1BB8">
      <w:pPr>
        <w:pStyle w:val="Akapitzlist1"/>
        <w:numPr>
          <w:ilvl w:val="0"/>
          <w:numId w:val="6"/>
        </w:num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Nazwa i adres Wykonawcy, nr regon/pesel, NIP, telefon, fax, e-mail:</w:t>
      </w:r>
    </w:p>
    <w:p w:rsidR="001F1BB8" w:rsidRPr="001F1BB8" w:rsidRDefault="001F1BB8" w:rsidP="001F1BB8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:rsidR="001F1BB8" w:rsidRPr="001F1BB8" w:rsidRDefault="001F1BB8" w:rsidP="001F1BB8">
      <w:pPr>
        <w:pStyle w:val="Akapitzlist1"/>
        <w:numPr>
          <w:ilvl w:val="0"/>
          <w:numId w:val="6"/>
        </w:num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Cena ofertowa zamówienia (podana cyfrowo i słownie):</w:t>
      </w:r>
    </w:p>
    <w:p w:rsidR="005B728A" w:rsidRPr="005B728A" w:rsidRDefault="005B728A" w:rsidP="005B728A">
      <w:pPr>
        <w:pStyle w:val="Tekstpodstawowywcity"/>
        <w:tabs>
          <w:tab w:val="num" w:pos="540"/>
        </w:tabs>
        <w:spacing w:line="360" w:lineRule="auto"/>
        <w:ind w:left="540" w:right="22"/>
        <w:jc w:val="both"/>
      </w:pPr>
      <w:r w:rsidRPr="005B728A">
        <w:t>Wykonawcy przysługuje od Zamawiającego</w:t>
      </w:r>
      <w:r w:rsidRPr="005B728A">
        <w:rPr>
          <w:b/>
        </w:rPr>
        <w:t xml:space="preserve"> wynagrodzenie </w:t>
      </w:r>
      <w:r w:rsidR="00BD6853">
        <w:rPr>
          <w:b/>
        </w:rPr>
        <w:t>kosztorysowe</w:t>
      </w:r>
      <w:r w:rsidRPr="005B728A">
        <w:rPr>
          <w:b/>
        </w:rPr>
        <w:t xml:space="preserve"> </w:t>
      </w:r>
      <w:r w:rsidRPr="005B728A">
        <w:t xml:space="preserve">za przedmiot umowy na podstawie ceny ofertowej  w wysokości łącznie:  </w:t>
      </w:r>
    </w:p>
    <w:p w:rsidR="005B728A" w:rsidRPr="005B728A" w:rsidRDefault="005B728A" w:rsidP="005B728A">
      <w:pPr>
        <w:pStyle w:val="Tekstpodstawowywcity"/>
        <w:tabs>
          <w:tab w:val="num" w:pos="1440"/>
        </w:tabs>
        <w:spacing w:line="360" w:lineRule="auto"/>
        <w:ind w:left="720" w:right="22" w:hanging="180"/>
        <w:jc w:val="both"/>
        <w:rPr>
          <w:b/>
        </w:rPr>
      </w:pPr>
      <w:r w:rsidRPr="005B728A">
        <w:rPr>
          <w:b/>
        </w:rPr>
        <w:t>brutto:............PLN (słownie:  ………………………………………………)</w:t>
      </w:r>
    </w:p>
    <w:p w:rsidR="005B728A" w:rsidRPr="005B728A" w:rsidRDefault="005B728A" w:rsidP="005B728A">
      <w:pPr>
        <w:pStyle w:val="Tekstpodstawowywcity"/>
        <w:spacing w:line="360" w:lineRule="auto"/>
        <w:ind w:left="900" w:right="22" w:hanging="360"/>
        <w:jc w:val="both"/>
        <w:rPr>
          <w:b/>
        </w:rPr>
      </w:pPr>
      <w:r w:rsidRPr="005B728A">
        <w:rPr>
          <w:b/>
        </w:rPr>
        <w:t xml:space="preserve">w tym: kwota  netto wynosi. …………………………PLN,  </w:t>
      </w:r>
    </w:p>
    <w:p w:rsidR="005B728A" w:rsidRPr="005B728A" w:rsidRDefault="005B728A" w:rsidP="005B728A">
      <w:pPr>
        <w:pStyle w:val="Tekstpodstawowywcity"/>
        <w:spacing w:line="360" w:lineRule="auto"/>
        <w:ind w:left="900" w:right="22" w:hanging="360"/>
        <w:jc w:val="both"/>
        <w:rPr>
          <w:b/>
        </w:rPr>
      </w:pPr>
      <w:r w:rsidRPr="005B728A">
        <w:rPr>
          <w:b/>
        </w:rPr>
        <w:t>obowiązujący  VAT wy</w:t>
      </w:r>
      <w:r w:rsidR="00BD6853">
        <w:rPr>
          <w:b/>
        </w:rPr>
        <w:t>nosi ………………….;......…PLN, tj. 8</w:t>
      </w:r>
      <w:r w:rsidRPr="005B728A">
        <w:rPr>
          <w:b/>
        </w:rPr>
        <w:t xml:space="preserve"> %</w:t>
      </w:r>
    </w:p>
    <w:p w:rsidR="001F1BB8" w:rsidRPr="001F1BB8" w:rsidRDefault="001F1BB8" w:rsidP="001F1BB8">
      <w:pPr>
        <w:pStyle w:val="Akapitzlist1"/>
        <w:numPr>
          <w:ilvl w:val="0"/>
          <w:numId w:val="6"/>
        </w:num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Termin realizacji zamówienia: zgodnie z Zapytaniem ofertowym.</w:t>
      </w:r>
    </w:p>
    <w:p w:rsidR="001F1BB8" w:rsidRPr="001F1BB8" w:rsidRDefault="001F1BB8" w:rsidP="001F1BB8">
      <w:pPr>
        <w:pStyle w:val="Akapitzlist1"/>
        <w:numPr>
          <w:ilvl w:val="0"/>
          <w:numId w:val="6"/>
        </w:num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Warunki płatności: zgodnie z Zapytaniem ofertowym.</w:t>
      </w:r>
    </w:p>
    <w:p w:rsidR="001F1BB8" w:rsidRPr="001F1BB8" w:rsidRDefault="001F1BB8" w:rsidP="001F1BB8">
      <w:pPr>
        <w:pStyle w:val="Akapitzlist1"/>
        <w:numPr>
          <w:ilvl w:val="0"/>
          <w:numId w:val="6"/>
        </w:num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Termin związania ofertą: zgodnie z terminem podanym w Zapytaniu ofertowym.</w:t>
      </w:r>
    </w:p>
    <w:p w:rsidR="001F1BB8" w:rsidRPr="001F1BB8" w:rsidRDefault="001F1BB8" w:rsidP="001F1BB8">
      <w:pPr>
        <w:pStyle w:val="Akapitzlist1"/>
        <w:numPr>
          <w:ilvl w:val="0"/>
          <w:numId w:val="6"/>
        </w:num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Niniejszym oświadczam, że:</w:t>
      </w:r>
    </w:p>
    <w:p w:rsidR="001F1BB8" w:rsidRPr="001F1BB8" w:rsidRDefault="001F1BB8" w:rsidP="00DF024A">
      <w:pPr>
        <w:spacing w:after="0" w:line="240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•</w:t>
      </w:r>
      <w:r w:rsidRPr="001F1BB8">
        <w:rPr>
          <w:rFonts w:ascii="Times New Roman" w:hAnsi="Times New Roman"/>
          <w:color w:val="000000"/>
          <w:sz w:val="24"/>
          <w:szCs w:val="24"/>
        </w:rPr>
        <w:tab/>
        <w:t>oferta obejmuje całość zamówienia,</w:t>
      </w:r>
    </w:p>
    <w:p w:rsidR="001F1BB8" w:rsidRPr="001F1BB8" w:rsidRDefault="001F1BB8" w:rsidP="00DF024A">
      <w:pPr>
        <w:spacing w:after="0" w:line="240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•</w:t>
      </w:r>
      <w:r w:rsidRPr="001F1BB8">
        <w:rPr>
          <w:rFonts w:ascii="Times New Roman" w:hAnsi="Times New Roman"/>
          <w:color w:val="000000"/>
          <w:sz w:val="24"/>
          <w:szCs w:val="24"/>
        </w:rPr>
        <w:tab/>
        <w:t>cena ofertowa obejmuje wszystkie koszty związane z realizacją zamówienia,</w:t>
      </w:r>
    </w:p>
    <w:p w:rsidR="001F1BB8" w:rsidRPr="001F1BB8" w:rsidRDefault="001F1BB8" w:rsidP="00DF024A">
      <w:pPr>
        <w:spacing w:after="0" w:line="240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•</w:t>
      </w:r>
      <w:r w:rsidRPr="001F1BB8">
        <w:rPr>
          <w:rFonts w:ascii="Times New Roman" w:hAnsi="Times New Roman"/>
          <w:color w:val="000000"/>
          <w:sz w:val="24"/>
          <w:szCs w:val="24"/>
        </w:rPr>
        <w:tab/>
        <w:t>zapoznałem się z warunkami zamówienia i nie wnoszę zastrzeżeń,</w:t>
      </w:r>
    </w:p>
    <w:p w:rsidR="001F1BB8" w:rsidRPr="001F1BB8" w:rsidRDefault="001F1BB8" w:rsidP="00DF024A">
      <w:pPr>
        <w:spacing w:after="0" w:line="240" w:lineRule="auto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•</w:t>
      </w:r>
      <w:r w:rsidRPr="001F1BB8">
        <w:rPr>
          <w:rFonts w:ascii="Times New Roman" w:hAnsi="Times New Roman"/>
          <w:color w:val="000000"/>
          <w:sz w:val="24"/>
          <w:szCs w:val="24"/>
        </w:rPr>
        <w:tab/>
        <w:t>w razie wybrania naszej oferty zobowiązuję się do podpisania umowy na warunkach zawartych w Zapytaniu ofertowym.</w:t>
      </w:r>
    </w:p>
    <w:p w:rsidR="00A12D7A" w:rsidRPr="00A55FC2" w:rsidRDefault="00A12D7A" w:rsidP="00A12D7A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sz w:val="24"/>
          <w:szCs w:val="24"/>
        </w:rPr>
      </w:pPr>
      <w:r w:rsidRPr="00A55FC2">
        <w:rPr>
          <w:rFonts w:ascii="Times New Roman" w:hAnsi="Times New Roman"/>
          <w:sz w:val="24"/>
          <w:szCs w:val="24"/>
        </w:rPr>
        <w:t>Oświadczam, że spełniam warunki zawarte w Zapytaniu ofertowy</w:t>
      </w:r>
      <w:r w:rsidR="00016F6D">
        <w:rPr>
          <w:rFonts w:ascii="Times New Roman" w:hAnsi="Times New Roman"/>
          <w:sz w:val="24"/>
          <w:szCs w:val="24"/>
        </w:rPr>
        <w:t>m</w:t>
      </w:r>
      <w:r w:rsidRPr="00A55FC2">
        <w:rPr>
          <w:rFonts w:ascii="Times New Roman" w:hAnsi="Times New Roman"/>
          <w:sz w:val="24"/>
          <w:szCs w:val="24"/>
        </w:rPr>
        <w:t xml:space="preserve"> tj.</w:t>
      </w:r>
    </w:p>
    <w:p w:rsidR="00A12D7A" w:rsidRPr="00A55FC2" w:rsidRDefault="00A12D7A" w:rsidP="00A5470E">
      <w:pPr>
        <w:pStyle w:val="Akapitzlist1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5FC2">
        <w:rPr>
          <w:rFonts w:ascii="Times New Roman" w:hAnsi="Times New Roman"/>
          <w:sz w:val="24"/>
          <w:szCs w:val="24"/>
        </w:rPr>
        <w:t xml:space="preserve">z należytą starannością </w:t>
      </w:r>
      <w:r>
        <w:rPr>
          <w:rFonts w:ascii="Times New Roman" w:hAnsi="Times New Roman"/>
          <w:sz w:val="24"/>
          <w:szCs w:val="24"/>
        </w:rPr>
        <w:t xml:space="preserve">wykonałem </w:t>
      </w:r>
      <w:r w:rsidR="00EE2784">
        <w:rPr>
          <w:rFonts w:ascii="Times New Roman" w:hAnsi="Times New Roman"/>
          <w:sz w:val="24"/>
          <w:szCs w:val="24"/>
        </w:rPr>
        <w:t>minimum 2</w:t>
      </w:r>
      <w:r w:rsidR="00EE2784" w:rsidRPr="00713CA5">
        <w:rPr>
          <w:rFonts w:ascii="Times New Roman" w:hAnsi="Times New Roman"/>
          <w:sz w:val="24"/>
          <w:szCs w:val="24"/>
        </w:rPr>
        <w:t xml:space="preserve"> </w:t>
      </w:r>
      <w:r w:rsidR="00EE2784">
        <w:rPr>
          <w:rFonts w:ascii="Times New Roman" w:hAnsi="Times New Roman"/>
          <w:sz w:val="24"/>
          <w:szCs w:val="24"/>
        </w:rPr>
        <w:t>usługi, polegające</w:t>
      </w:r>
      <w:r w:rsidR="00EE2784" w:rsidRPr="00713CA5">
        <w:rPr>
          <w:rFonts w:ascii="Times New Roman" w:hAnsi="Times New Roman"/>
          <w:sz w:val="24"/>
          <w:szCs w:val="24"/>
        </w:rPr>
        <w:t xml:space="preserve"> na </w:t>
      </w:r>
      <w:r w:rsidR="00EE2784">
        <w:rPr>
          <w:rFonts w:ascii="Times New Roman" w:hAnsi="Times New Roman"/>
          <w:sz w:val="24"/>
          <w:szCs w:val="24"/>
        </w:rPr>
        <w:t>wykonaniu nasadzeń roślin trwałych (drzewa, krzewy, byliny) w terenach zieleni publicznej</w:t>
      </w:r>
      <w:r w:rsidR="00EE2784" w:rsidRPr="00713CA5">
        <w:rPr>
          <w:rFonts w:ascii="Times New Roman" w:hAnsi="Times New Roman"/>
          <w:sz w:val="24"/>
          <w:szCs w:val="24"/>
        </w:rPr>
        <w:t xml:space="preserve"> o łącznej wartości </w:t>
      </w:r>
      <w:r w:rsidR="00EE2784">
        <w:rPr>
          <w:rFonts w:ascii="Times New Roman" w:hAnsi="Times New Roman"/>
          <w:sz w:val="24"/>
          <w:szCs w:val="24"/>
        </w:rPr>
        <w:t>nie mniejszej niż 3</w:t>
      </w:r>
      <w:r w:rsidR="00EE2784" w:rsidRPr="00713CA5">
        <w:rPr>
          <w:rFonts w:ascii="Times New Roman" w:hAnsi="Times New Roman"/>
          <w:sz w:val="24"/>
          <w:szCs w:val="24"/>
        </w:rPr>
        <w:t>0 000,00 zł brutto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FC2">
        <w:rPr>
          <w:rFonts w:ascii="Times New Roman" w:hAnsi="Times New Roman"/>
          <w:sz w:val="24"/>
          <w:szCs w:val="24"/>
        </w:rPr>
        <w:lastRenderedPageBreak/>
        <w:t>……………………………………….. (proszę wpisać nazwę i lokalizację zadania i dane Zamawiającego)</w:t>
      </w:r>
    </w:p>
    <w:p w:rsidR="00EE2784" w:rsidRDefault="00A12D7A" w:rsidP="00EE2784">
      <w:pPr>
        <w:pStyle w:val="Akapitzlist1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2784">
        <w:rPr>
          <w:rFonts w:ascii="Times New Roman" w:hAnsi="Times New Roman"/>
          <w:sz w:val="24"/>
          <w:szCs w:val="24"/>
        </w:rPr>
        <w:t xml:space="preserve">funkcję </w:t>
      </w:r>
      <w:r w:rsidR="00EE2784" w:rsidRPr="00EE2784">
        <w:rPr>
          <w:rFonts w:ascii="Times New Roman" w:hAnsi="Times New Roman"/>
          <w:sz w:val="24"/>
          <w:szCs w:val="24"/>
        </w:rPr>
        <w:t>kierownika zadania</w:t>
      </w:r>
      <w:r w:rsidRPr="00EE2784">
        <w:rPr>
          <w:rFonts w:ascii="Times New Roman" w:hAnsi="Times New Roman"/>
          <w:sz w:val="24"/>
          <w:szCs w:val="24"/>
        </w:rPr>
        <w:t xml:space="preserve"> pełnić będzie Pani/Pan ……………………………………………………. (proszę wpisać imię i nazwisko)</w:t>
      </w:r>
    </w:p>
    <w:p w:rsidR="00A12D7A" w:rsidRPr="00EE2784" w:rsidRDefault="00A5470E" w:rsidP="001F1BB8">
      <w:pPr>
        <w:pStyle w:val="Akapitzlist1"/>
        <w:numPr>
          <w:ilvl w:val="0"/>
          <w:numId w:val="20"/>
        </w:numPr>
        <w:spacing w:before="2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784">
        <w:rPr>
          <w:rFonts w:ascii="Times New Roman" w:hAnsi="Times New Roman"/>
          <w:sz w:val="24"/>
          <w:szCs w:val="24"/>
        </w:rPr>
        <w:t xml:space="preserve">funkcję </w:t>
      </w:r>
      <w:r w:rsidR="00EE2784" w:rsidRPr="00EE2784">
        <w:rPr>
          <w:rFonts w:ascii="Times New Roman" w:hAnsi="Times New Roman"/>
          <w:sz w:val="24"/>
          <w:szCs w:val="24"/>
        </w:rPr>
        <w:t>brygadzisty</w:t>
      </w:r>
      <w:r w:rsidRPr="00EE2784">
        <w:rPr>
          <w:rFonts w:ascii="Times New Roman" w:hAnsi="Times New Roman"/>
          <w:sz w:val="24"/>
          <w:szCs w:val="24"/>
        </w:rPr>
        <w:t xml:space="preserve"> pełnić będzie Pani/Pan ……………………………………………………. (proszę wpisać imię i nazwisko) </w:t>
      </w:r>
    </w:p>
    <w:p w:rsidR="00EE2784" w:rsidRDefault="00EE2784" w:rsidP="00EE2784">
      <w:pPr>
        <w:pStyle w:val="Akapitzlist1"/>
        <w:spacing w:before="200" w:after="0" w:line="240" w:lineRule="auto"/>
        <w:ind w:left="780"/>
        <w:jc w:val="both"/>
        <w:rPr>
          <w:rFonts w:ascii="Times New Roman" w:hAnsi="Times New Roman"/>
          <w:sz w:val="24"/>
          <w:szCs w:val="24"/>
        </w:rPr>
      </w:pPr>
    </w:p>
    <w:p w:rsidR="00EE2784" w:rsidRPr="00EE2784" w:rsidRDefault="00EE2784" w:rsidP="00EE2784">
      <w:pPr>
        <w:pStyle w:val="Akapitzlist1"/>
        <w:spacing w:before="200" w:after="0" w:line="240" w:lineRule="auto"/>
        <w:ind w:left="7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B527C" w:rsidRPr="001F1BB8" w:rsidRDefault="003B527C" w:rsidP="001F1BB8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F1BB8" w:rsidRPr="001F1BB8" w:rsidRDefault="001F1BB8" w:rsidP="001F1BB8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       ………..………………</w:t>
      </w:r>
      <w:r w:rsidRPr="001F1BB8">
        <w:rPr>
          <w:rFonts w:ascii="Times New Roman" w:hAnsi="Times New Roman"/>
          <w:color w:val="000000"/>
          <w:sz w:val="24"/>
          <w:szCs w:val="24"/>
        </w:rPr>
        <w:tab/>
      </w:r>
      <w:r w:rsidRPr="001F1BB8">
        <w:rPr>
          <w:rFonts w:ascii="Times New Roman" w:hAnsi="Times New Roman"/>
          <w:color w:val="000000"/>
          <w:sz w:val="24"/>
          <w:szCs w:val="24"/>
        </w:rPr>
        <w:tab/>
      </w:r>
      <w:r w:rsidRPr="001F1BB8">
        <w:rPr>
          <w:rFonts w:ascii="Times New Roman" w:hAnsi="Times New Roman"/>
          <w:color w:val="000000"/>
          <w:sz w:val="24"/>
          <w:szCs w:val="24"/>
        </w:rPr>
        <w:tab/>
      </w:r>
      <w:r w:rsidRPr="001F1BB8">
        <w:rPr>
          <w:rFonts w:ascii="Times New Roman" w:hAnsi="Times New Roman"/>
          <w:color w:val="000000"/>
          <w:sz w:val="24"/>
          <w:szCs w:val="24"/>
        </w:rPr>
        <w:tab/>
      </w:r>
      <w:r w:rsidRPr="001F1BB8">
        <w:rPr>
          <w:rFonts w:ascii="Times New Roman" w:hAnsi="Times New Roman"/>
          <w:color w:val="000000"/>
          <w:sz w:val="24"/>
          <w:szCs w:val="24"/>
        </w:rPr>
        <w:tab/>
        <w:t xml:space="preserve">       ……………………………</w:t>
      </w:r>
    </w:p>
    <w:p w:rsidR="001F1BB8" w:rsidRPr="001F1BB8" w:rsidRDefault="001F1BB8" w:rsidP="001F1BB8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          miejscowość i data</w:t>
      </w:r>
      <w:r w:rsidRPr="001F1BB8">
        <w:rPr>
          <w:rFonts w:ascii="Times New Roman" w:hAnsi="Times New Roman"/>
          <w:color w:val="000000"/>
          <w:sz w:val="24"/>
          <w:szCs w:val="24"/>
        </w:rPr>
        <w:tab/>
      </w:r>
      <w:r w:rsidRPr="001F1BB8">
        <w:rPr>
          <w:rFonts w:ascii="Times New Roman" w:hAnsi="Times New Roman"/>
          <w:color w:val="000000"/>
          <w:sz w:val="24"/>
          <w:szCs w:val="24"/>
        </w:rPr>
        <w:tab/>
      </w:r>
      <w:r w:rsidRPr="001F1BB8">
        <w:rPr>
          <w:rFonts w:ascii="Times New Roman" w:hAnsi="Times New Roman"/>
          <w:color w:val="000000"/>
          <w:sz w:val="24"/>
          <w:szCs w:val="24"/>
        </w:rPr>
        <w:tab/>
        <w:t xml:space="preserve">         Podpis wraz z pieczęcią osoby uprawnionej</w:t>
      </w:r>
    </w:p>
    <w:p w:rsidR="001F1BB8" w:rsidRDefault="001F1BB8" w:rsidP="001F1BB8">
      <w:pPr>
        <w:spacing w:after="0" w:line="100" w:lineRule="atLeast"/>
        <w:ind w:left="4428" w:firstLine="528"/>
        <w:jc w:val="center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   do reprezentowania Wykonaw</w:t>
      </w:r>
      <w:r w:rsidR="00A12D7A">
        <w:rPr>
          <w:rFonts w:ascii="Times New Roman" w:hAnsi="Times New Roman"/>
          <w:color w:val="000000"/>
          <w:sz w:val="24"/>
          <w:szCs w:val="24"/>
        </w:rPr>
        <w:t>cy</w:t>
      </w:r>
    </w:p>
    <w:p w:rsidR="00A12D7A" w:rsidRDefault="00A12D7A" w:rsidP="00A12D7A">
      <w:pPr>
        <w:spacing w:after="0" w:line="100" w:lineRule="atLeast"/>
        <w:rPr>
          <w:rFonts w:ascii="Times New Roman" w:hAnsi="Times New Roman"/>
          <w:sz w:val="20"/>
          <w:szCs w:val="20"/>
        </w:rPr>
      </w:pPr>
      <w:r w:rsidRPr="00A12D7A">
        <w:rPr>
          <w:rFonts w:ascii="Times New Roman" w:hAnsi="Times New Roman"/>
          <w:sz w:val="20"/>
          <w:szCs w:val="20"/>
        </w:rPr>
        <w:t>*) niepotrzebne skreślić</w:t>
      </w:r>
    </w:p>
    <w:p w:rsidR="003B527C" w:rsidRDefault="003B527C" w:rsidP="00A12D7A">
      <w:pPr>
        <w:spacing w:after="0" w:line="100" w:lineRule="atLeast"/>
        <w:rPr>
          <w:rFonts w:ascii="Times New Roman" w:hAnsi="Times New Roman"/>
          <w:b/>
          <w:sz w:val="24"/>
          <w:szCs w:val="24"/>
          <w:u w:val="single"/>
        </w:rPr>
      </w:pPr>
    </w:p>
    <w:p w:rsidR="003B527C" w:rsidRDefault="003B527C" w:rsidP="00A12D7A">
      <w:pPr>
        <w:spacing w:after="0" w:line="100" w:lineRule="atLeast"/>
        <w:rPr>
          <w:rFonts w:ascii="Times New Roman" w:hAnsi="Times New Roman"/>
          <w:b/>
          <w:sz w:val="24"/>
          <w:szCs w:val="24"/>
          <w:u w:val="single"/>
        </w:rPr>
      </w:pPr>
    </w:p>
    <w:p w:rsidR="00CA0509" w:rsidRPr="00CA0509" w:rsidRDefault="00CA0509" w:rsidP="00A12D7A">
      <w:pPr>
        <w:spacing w:after="0" w:line="100" w:lineRule="atLeast"/>
        <w:rPr>
          <w:rFonts w:ascii="Times New Roman" w:hAnsi="Times New Roman"/>
          <w:b/>
          <w:sz w:val="24"/>
          <w:szCs w:val="24"/>
          <w:u w:val="single"/>
        </w:rPr>
      </w:pPr>
      <w:r w:rsidRPr="00CA0509">
        <w:rPr>
          <w:rFonts w:ascii="Times New Roman" w:hAnsi="Times New Roman"/>
          <w:b/>
          <w:sz w:val="24"/>
          <w:szCs w:val="24"/>
          <w:u w:val="single"/>
        </w:rPr>
        <w:t>Uwaga</w:t>
      </w:r>
      <w:r w:rsidR="000533EA">
        <w:rPr>
          <w:rFonts w:ascii="Times New Roman" w:hAnsi="Times New Roman"/>
          <w:b/>
          <w:sz w:val="24"/>
          <w:szCs w:val="24"/>
          <w:u w:val="single"/>
        </w:rPr>
        <w:t>!</w:t>
      </w:r>
      <w:r w:rsidRPr="00CA05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CA0509" w:rsidRPr="00CA0509" w:rsidRDefault="00CA0509" w:rsidP="00CA0509">
      <w:pPr>
        <w:autoSpaceDE w:val="0"/>
        <w:autoSpaceDN w:val="0"/>
        <w:spacing w:before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A0509">
        <w:rPr>
          <w:rFonts w:ascii="Times New Roman" w:hAnsi="Times New Roman"/>
          <w:b/>
          <w:sz w:val="24"/>
          <w:szCs w:val="24"/>
        </w:rPr>
        <w:t>Wykonawc</w:t>
      </w:r>
      <w:r w:rsidR="003B527C">
        <w:rPr>
          <w:rFonts w:ascii="Times New Roman" w:hAnsi="Times New Roman"/>
          <w:b/>
          <w:sz w:val="24"/>
          <w:szCs w:val="24"/>
        </w:rPr>
        <w:t>a do 2 dni po otwarciu ofert składa</w:t>
      </w:r>
      <w:r w:rsidRPr="00CA0509">
        <w:rPr>
          <w:rFonts w:ascii="Times New Roman" w:hAnsi="Times New Roman"/>
          <w:b/>
          <w:sz w:val="24"/>
          <w:szCs w:val="24"/>
        </w:rPr>
        <w:t xml:space="preserve"> </w:t>
      </w:r>
      <w:r w:rsidR="003B527C" w:rsidRPr="00CA0509">
        <w:rPr>
          <w:rFonts w:ascii="Times New Roman" w:hAnsi="Times New Roman"/>
          <w:b/>
          <w:sz w:val="24"/>
          <w:szCs w:val="24"/>
        </w:rPr>
        <w:t xml:space="preserve">oświadczenie </w:t>
      </w:r>
      <w:r w:rsidRPr="00CA0509">
        <w:rPr>
          <w:rFonts w:ascii="Times New Roman" w:hAnsi="Times New Roman"/>
          <w:b/>
          <w:sz w:val="24"/>
          <w:szCs w:val="24"/>
        </w:rPr>
        <w:t>o przynależności lub braku przynależności do tej samej grupy kapitałowej w przypadku przynależności do tej samej grupy kapitałowej, Wykonawca może złożyć wraz z oświadczeniem dokumenty bądź informacje potwierdzające, że powiązania z innym wykonawcą nie prowadzą do zakłócenia konkurencji w postępowaniu.</w:t>
      </w:r>
    </w:p>
    <w:p w:rsidR="00CA0509" w:rsidRPr="00A12D7A" w:rsidRDefault="00CA0509" w:rsidP="00A12D7A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sectPr w:rsidR="00CA0509" w:rsidRPr="00A12D7A" w:rsidSect="00EE220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A47" w:rsidRDefault="000E7A47" w:rsidP="00D96861">
      <w:pPr>
        <w:spacing w:after="0" w:line="240" w:lineRule="auto"/>
      </w:pPr>
      <w:r>
        <w:separator/>
      </w:r>
    </w:p>
  </w:endnote>
  <w:endnote w:type="continuationSeparator" w:id="0">
    <w:p w:rsidR="000E7A47" w:rsidRDefault="000E7A47" w:rsidP="00D96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487" w:rsidRDefault="00B72C98">
    <w:pPr>
      <w:pStyle w:val="Stopka"/>
    </w:pPr>
    <w:r>
      <w:fldChar w:fldCharType="begin"/>
    </w:r>
    <w:r w:rsidR="00172CAA">
      <w:instrText xml:space="preserve"> PAGE </w:instrText>
    </w:r>
    <w:r>
      <w:fldChar w:fldCharType="separate"/>
    </w:r>
    <w:r w:rsidR="000A0C08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487" w:rsidRDefault="00B72C98">
    <w:pPr>
      <w:pStyle w:val="Stopka"/>
    </w:pPr>
    <w:r>
      <w:fldChar w:fldCharType="begin"/>
    </w:r>
    <w:r w:rsidR="00172CAA">
      <w:instrText xml:space="preserve"> PAGE </w:instrText>
    </w:r>
    <w:r>
      <w:fldChar w:fldCharType="separate"/>
    </w:r>
    <w:r w:rsidR="000A0C08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A47" w:rsidRDefault="000E7A47" w:rsidP="00D96861">
      <w:pPr>
        <w:spacing w:after="0" w:line="240" w:lineRule="auto"/>
      </w:pPr>
      <w:r>
        <w:separator/>
      </w:r>
    </w:p>
  </w:footnote>
  <w:footnote w:type="continuationSeparator" w:id="0">
    <w:p w:rsidR="000E7A47" w:rsidRDefault="000E7A47" w:rsidP="00D968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6B43EBC"/>
    <w:multiLevelType w:val="hybridMultilevel"/>
    <w:tmpl w:val="E96C978C"/>
    <w:lvl w:ilvl="0" w:tplc="7E7824C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A9304C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E9A7F4B"/>
    <w:multiLevelType w:val="hybridMultilevel"/>
    <w:tmpl w:val="665C4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44C36"/>
    <w:multiLevelType w:val="hybridMultilevel"/>
    <w:tmpl w:val="269222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337E7F"/>
    <w:multiLevelType w:val="hybridMultilevel"/>
    <w:tmpl w:val="2466D172"/>
    <w:lvl w:ilvl="0" w:tplc="D34463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927289C"/>
    <w:multiLevelType w:val="hybridMultilevel"/>
    <w:tmpl w:val="208AA452"/>
    <w:lvl w:ilvl="0" w:tplc="78943FB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63"/>
    <w:multiLevelType w:val="hybridMultilevel"/>
    <w:tmpl w:val="034A887A"/>
    <w:lvl w:ilvl="0" w:tplc="0638080C">
      <w:start w:val="1"/>
      <w:numFmt w:val="decimal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F5E60144">
      <w:start w:val="1"/>
      <w:numFmt w:val="bullet"/>
      <w:lvlText w:val=""/>
      <w:lvlJc w:val="left"/>
      <w:pPr>
        <w:tabs>
          <w:tab w:val="num" w:pos="2133"/>
        </w:tabs>
        <w:ind w:left="2303" w:hanging="170"/>
      </w:pPr>
      <w:rPr>
        <w:rFonts w:ascii="Symbol" w:hAnsi="Symbol" w:hint="default"/>
      </w:rPr>
    </w:lvl>
    <w:lvl w:ilvl="2" w:tplc="4008FB22">
      <w:start w:val="1"/>
      <w:numFmt w:val="decimal"/>
      <w:lvlText w:val="%3)"/>
      <w:lvlJc w:val="left"/>
      <w:pPr>
        <w:tabs>
          <w:tab w:val="num" w:pos="3393"/>
        </w:tabs>
        <w:ind w:left="3393" w:hanging="360"/>
      </w:pPr>
      <w:rPr>
        <w:rFonts w:hint="default"/>
      </w:rPr>
    </w:lvl>
    <w:lvl w:ilvl="3" w:tplc="B0FC4A52">
      <w:start w:val="1"/>
      <w:numFmt w:val="decimal"/>
      <w:lvlText w:val="%4."/>
      <w:lvlJc w:val="left"/>
      <w:pPr>
        <w:ind w:left="393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14" w15:restartNumberingAfterBreak="0">
    <w:nsid w:val="54AE6758"/>
    <w:multiLevelType w:val="hybridMultilevel"/>
    <w:tmpl w:val="FF646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317B4"/>
    <w:multiLevelType w:val="hybridMultilevel"/>
    <w:tmpl w:val="BED21312"/>
    <w:lvl w:ilvl="0" w:tplc="04266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E3B42E4A">
      <w:start w:val="9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1E6CB44">
      <w:start w:val="2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A5B24D3"/>
    <w:multiLevelType w:val="hybridMultilevel"/>
    <w:tmpl w:val="7C5A01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B1F70"/>
    <w:multiLevelType w:val="hybridMultilevel"/>
    <w:tmpl w:val="71320E16"/>
    <w:lvl w:ilvl="0" w:tplc="032AA13A">
      <w:start w:val="1"/>
      <w:numFmt w:val="decimal"/>
      <w:lvlText w:val="%1."/>
      <w:lvlJc w:val="left"/>
      <w:pPr>
        <w:tabs>
          <w:tab w:val="num" w:pos="8157"/>
        </w:tabs>
        <w:ind w:left="815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72564"/>
    <w:multiLevelType w:val="hybridMultilevel"/>
    <w:tmpl w:val="6C685BB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24E0F52"/>
    <w:multiLevelType w:val="hybridMultilevel"/>
    <w:tmpl w:val="F600F8C6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4FA28AB"/>
    <w:multiLevelType w:val="hybridMultilevel"/>
    <w:tmpl w:val="5C7C7B3C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651531F4"/>
    <w:multiLevelType w:val="hybridMultilevel"/>
    <w:tmpl w:val="FC10A2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07668B"/>
    <w:multiLevelType w:val="hybridMultilevel"/>
    <w:tmpl w:val="F600E0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D467CF"/>
    <w:multiLevelType w:val="hybridMultilevel"/>
    <w:tmpl w:val="4CC49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2"/>
  </w:num>
  <w:num w:numId="9">
    <w:abstractNumId w:val="15"/>
  </w:num>
  <w:num w:numId="10">
    <w:abstractNumId w:val="21"/>
  </w:num>
  <w:num w:numId="11">
    <w:abstractNumId w:val="7"/>
  </w:num>
  <w:num w:numId="12">
    <w:abstractNumId w:val="24"/>
  </w:num>
  <w:num w:numId="13">
    <w:abstractNumId w:val="17"/>
  </w:num>
  <w:num w:numId="14">
    <w:abstractNumId w:val="11"/>
  </w:num>
  <w:num w:numId="15">
    <w:abstractNumId w:val="13"/>
  </w:num>
  <w:num w:numId="16">
    <w:abstractNumId w:val="22"/>
  </w:num>
  <w:num w:numId="17">
    <w:abstractNumId w:val="18"/>
  </w:num>
  <w:num w:numId="18">
    <w:abstractNumId w:val="23"/>
  </w:num>
  <w:num w:numId="19">
    <w:abstractNumId w:val="16"/>
  </w:num>
  <w:num w:numId="20">
    <w:abstractNumId w:val="19"/>
  </w:num>
  <w:num w:numId="21">
    <w:abstractNumId w:val="20"/>
  </w:num>
  <w:num w:numId="22">
    <w:abstractNumId w:val="8"/>
  </w:num>
  <w:num w:numId="23">
    <w:abstractNumId w:val="1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BB8"/>
    <w:rsid w:val="000164AC"/>
    <w:rsid w:val="00016F6D"/>
    <w:rsid w:val="00022CFF"/>
    <w:rsid w:val="00050D73"/>
    <w:rsid w:val="000533EA"/>
    <w:rsid w:val="0007216C"/>
    <w:rsid w:val="00081651"/>
    <w:rsid w:val="0008283C"/>
    <w:rsid w:val="000A0C08"/>
    <w:rsid w:val="000B52DE"/>
    <w:rsid w:val="000C5CB0"/>
    <w:rsid w:val="000E7A47"/>
    <w:rsid w:val="000F00CC"/>
    <w:rsid w:val="00103ECD"/>
    <w:rsid w:val="00107F4D"/>
    <w:rsid w:val="00125A50"/>
    <w:rsid w:val="00172CAA"/>
    <w:rsid w:val="001D211A"/>
    <w:rsid w:val="001E60CF"/>
    <w:rsid w:val="001F1BB8"/>
    <w:rsid w:val="001F2017"/>
    <w:rsid w:val="002249A8"/>
    <w:rsid w:val="0022658D"/>
    <w:rsid w:val="002515C0"/>
    <w:rsid w:val="00261FD7"/>
    <w:rsid w:val="00291EAE"/>
    <w:rsid w:val="002E34C0"/>
    <w:rsid w:val="002F1D77"/>
    <w:rsid w:val="002F5684"/>
    <w:rsid w:val="00306CC2"/>
    <w:rsid w:val="0034354B"/>
    <w:rsid w:val="003B527C"/>
    <w:rsid w:val="003F6C98"/>
    <w:rsid w:val="00411565"/>
    <w:rsid w:val="004143C1"/>
    <w:rsid w:val="00436DDF"/>
    <w:rsid w:val="00454A5B"/>
    <w:rsid w:val="004563E4"/>
    <w:rsid w:val="004661AD"/>
    <w:rsid w:val="004A023D"/>
    <w:rsid w:val="004B5C91"/>
    <w:rsid w:val="004C16F4"/>
    <w:rsid w:val="004F17D8"/>
    <w:rsid w:val="00503D7D"/>
    <w:rsid w:val="0051771C"/>
    <w:rsid w:val="00584049"/>
    <w:rsid w:val="00597375"/>
    <w:rsid w:val="005A193A"/>
    <w:rsid w:val="005B728A"/>
    <w:rsid w:val="005D0C5E"/>
    <w:rsid w:val="00656AF1"/>
    <w:rsid w:val="0068740C"/>
    <w:rsid w:val="006A0434"/>
    <w:rsid w:val="00712184"/>
    <w:rsid w:val="00713CA5"/>
    <w:rsid w:val="00720FD6"/>
    <w:rsid w:val="0076581B"/>
    <w:rsid w:val="00770900"/>
    <w:rsid w:val="008003FA"/>
    <w:rsid w:val="00802DE1"/>
    <w:rsid w:val="00812DC1"/>
    <w:rsid w:val="00824654"/>
    <w:rsid w:val="00834E81"/>
    <w:rsid w:val="00861128"/>
    <w:rsid w:val="008B1066"/>
    <w:rsid w:val="008B25BD"/>
    <w:rsid w:val="008B7BBD"/>
    <w:rsid w:val="008F5805"/>
    <w:rsid w:val="00986760"/>
    <w:rsid w:val="00993704"/>
    <w:rsid w:val="009C2F1F"/>
    <w:rsid w:val="00A03A1A"/>
    <w:rsid w:val="00A12D7A"/>
    <w:rsid w:val="00A24CA7"/>
    <w:rsid w:val="00A42E43"/>
    <w:rsid w:val="00A43492"/>
    <w:rsid w:val="00A5470E"/>
    <w:rsid w:val="00A558F7"/>
    <w:rsid w:val="00A55FC2"/>
    <w:rsid w:val="00A57C45"/>
    <w:rsid w:val="00A82D65"/>
    <w:rsid w:val="00A83290"/>
    <w:rsid w:val="00A84981"/>
    <w:rsid w:val="00A860EC"/>
    <w:rsid w:val="00A9071F"/>
    <w:rsid w:val="00A95A5D"/>
    <w:rsid w:val="00AE3947"/>
    <w:rsid w:val="00B30724"/>
    <w:rsid w:val="00B65394"/>
    <w:rsid w:val="00B72C98"/>
    <w:rsid w:val="00B95F2A"/>
    <w:rsid w:val="00BD6853"/>
    <w:rsid w:val="00BD7CEE"/>
    <w:rsid w:val="00C04FED"/>
    <w:rsid w:val="00C30829"/>
    <w:rsid w:val="00C550BF"/>
    <w:rsid w:val="00C90C50"/>
    <w:rsid w:val="00CA0509"/>
    <w:rsid w:val="00CA6E04"/>
    <w:rsid w:val="00CD0308"/>
    <w:rsid w:val="00D00AC7"/>
    <w:rsid w:val="00D313EA"/>
    <w:rsid w:val="00D42E94"/>
    <w:rsid w:val="00D51F98"/>
    <w:rsid w:val="00D561C4"/>
    <w:rsid w:val="00D63358"/>
    <w:rsid w:val="00D65A09"/>
    <w:rsid w:val="00D719F5"/>
    <w:rsid w:val="00D96861"/>
    <w:rsid w:val="00DA5589"/>
    <w:rsid w:val="00DC6709"/>
    <w:rsid w:val="00DD0E79"/>
    <w:rsid w:val="00DF024A"/>
    <w:rsid w:val="00DF63DB"/>
    <w:rsid w:val="00E24AC5"/>
    <w:rsid w:val="00E5555D"/>
    <w:rsid w:val="00E62E3B"/>
    <w:rsid w:val="00E77C0D"/>
    <w:rsid w:val="00E9162A"/>
    <w:rsid w:val="00EA0C1E"/>
    <w:rsid w:val="00EB5AD3"/>
    <w:rsid w:val="00EC130A"/>
    <w:rsid w:val="00EC5A55"/>
    <w:rsid w:val="00ED2360"/>
    <w:rsid w:val="00EE220B"/>
    <w:rsid w:val="00EE2784"/>
    <w:rsid w:val="00F04853"/>
    <w:rsid w:val="00F3782F"/>
    <w:rsid w:val="00F50900"/>
    <w:rsid w:val="00F521F5"/>
    <w:rsid w:val="00FA288B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ACA08-40F7-4D7E-B2F4-D152B3A9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1BB8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1F1BB8"/>
    <w:rPr>
      <w:rFonts w:cs="Times New Roman"/>
    </w:rPr>
  </w:style>
  <w:style w:type="paragraph" w:customStyle="1" w:styleId="Akapitzlist1">
    <w:name w:val="Akapit z listą1"/>
    <w:basedOn w:val="Normalny"/>
    <w:rsid w:val="001F1BB8"/>
    <w:pPr>
      <w:ind w:left="720"/>
    </w:pPr>
  </w:style>
  <w:style w:type="paragraph" w:styleId="Stopka">
    <w:name w:val="footer"/>
    <w:basedOn w:val="Normalny"/>
    <w:link w:val="StopkaZnak"/>
    <w:rsid w:val="001F1BB8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rsid w:val="001F1BB8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1D21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D211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211A"/>
    <w:rPr>
      <w:rFonts w:ascii="Times New Roman" w:eastAsia="Times New Roman" w:hAnsi="Times New Roman" w:cs="Times New Roman"/>
      <w:sz w:val="24"/>
      <w:szCs w:val="24"/>
    </w:rPr>
  </w:style>
  <w:style w:type="paragraph" w:customStyle="1" w:styleId="tyt">
    <w:name w:val="tyt"/>
    <w:basedOn w:val="Normalny"/>
    <w:rsid w:val="001D211A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character" w:styleId="Hipercze">
    <w:name w:val="Hyperlink"/>
    <w:rsid w:val="001D211A"/>
    <w:rPr>
      <w:color w:val="0000FF"/>
      <w:u w:val="single"/>
    </w:rPr>
  </w:style>
  <w:style w:type="character" w:customStyle="1" w:styleId="xbe">
    <w:name w:val="_xbe"/>
    <w:basedOn w:val="Domylnaczcionkaakapitu"/>
    <w:rsid w:val="001D211A"/>
  </w:style>
  <w:style w:type="paragraph" w:styleId="Tekstpodstawowy2">
    <w:name w:val="Body Text 2"/>
    <w:basedOn w:val="Normalny"/>
    <w:link w:val="Tekstpodstawowy2Znak"/>
    <w:uiPriority w:val="99"/>
    <w:rsid w:val="008B25BD"/>
    <w:pPr>
      <w:suppressAutoHyphens w:val="0"/>
      <w:spacing w:after="120" w:line="480" w:lineRule="auto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5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AD3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F3782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36F41.59DF4C4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1418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Kujawa</dc:creator>
  <cp:lastModifiedBy>Tomasz Kalinowski</cp:lastModifiedBy>
  <cp:revision>2</cp:revision>
  <cp:lastPrinted>2018-01-17T09:08:00Z</cp:lastPrinted>
  <dcterms:created xsi:type="dcterms:W3CDTF">2019-08-22T08:00:00Z</dcterms:created>
  <dcterms:modified xsi:type="dcterms:W3CDTF">2019-08-22T08:00:00Z</dcterms:modified>
</cp:coreProperties>
</file>