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D9C" w:rsidRDefault="003A0D9C" w:rsidP="00216D17">
      <w:pPr>
        <w:spacing w:after="0"/>
        <w:jc w:val="both"/>
        <w:rPr>
          <w:rFonts w:ascii="Times New Roman" w:hAnsi="Times New Roman"/>
          <w:color w:val="000000"/>
          <w:szCs w:val="24"/>
        </w:rPr>
      </w:pPr>
    </w:p>
    <w:p w:rsidR="00216D17" w:rsidRPr="00931BDB" w:rsidRDefault="00216D17" w:rsidP="00216D17">
      <w:pPr>
        <w:spacing w:after="0"/>
        <w:jc w:val="both"/>
        <w:rPr>
          <w:rFonts w:ascii="Times New Roman" w:hAnsi="Times New Roman"/>
          <w:color w:val="000000"/>
          <w:szCs w:val="24"/>
        </w:rPr>
      </w:pPr>
      <w:bookmarkStart w:id="0" w:name="_GoBack"/>
      <w:bookmarkEnd w:id="0"/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:rsidR="00216D17" w:rsidRPr="00931BDB" w:rsidRDefault="006B5A72" w:rsidP="00931BDB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</w:t>
      </w:r>
      <w:r w:rsidR="00216D17" w:rsidRPr="00931BDB">
        <w:rPr>
          <w:rFonts w:ascii="Times New Roman" w:hAnsi="Times New Roman"/>
          <w:color w:val="000000"/>
          <w:sz w:val="20"/>
          <w:szCs w:val="24"/>
        </w:rPr>
        <w:t>ieczęć Wykonawcy</w:t>
      </w:r>
    </w:p>
    <w:p w:rsidR="007A1591" w:rsidRPr="00931BDB" w:rsidRDefault="007A1591" w:rsidP="00216D17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:rsidR="00216D17" w:rsidRPr="00931BDB" w:rsidRDefault="00216D17" w:rsidP="00216D17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:rsidR="00216D17" w:rsidRPr="00931BD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do Zapytania ofertowego o wartości szacunkowej nie przekraczającej równowartości kwoty </w:t>
      </w:r>
      <w:r w:rsidRPr="00931BDB">
        <w:rPr>
          <w:rStyle w:val="genericcontent"/>
          <w:rFonts w:ascii="Times New Roman" w:hAnsi="Times New Roman"/>
          <w:color w:val="000000"/>
        </w:rPr>
        <w:t>określonej</w:t>
      </w:r>
      <w:r w:rsidR="00D87870">
        <w:rPr>
          <w:rStyle w:val="genericcontent"/>
          <w:rFonts w:ascii="Times New Roman" w:hAnsi="Times New Roman"/>
          <w:color w:val="000000"/>
        </w:rPr>
        <w:t> </w:t>
      </w:r>
      <w:r w:rsidRPr="00931BDB">
        <w:rPr>
          <w:rStyle w:val="genericcontent"/>
          <w:rFonts w:ascii="Times New Roman" w:hAnsi="Times New Roman"/>
          <w:color w:val="000000"/>
        </w:rPr>
        <w:t>w </w:t>
      </w:r>
      <w:r w:rsidRPr="00931BDB">
        <w:rPr>
          <w:rFonts w:ascii="Times New Roman" w:hAnsi="Times New Roman"/>
          <w:color w:val="000000"/>
        </w:rPr>
        <w:t xml:space="preserve">art. 4 pkt 8 </w:t>
      </w:r>
      <w:proofErr w:type="spellStart"/>
      <w:r w:rsidRPr="00931BDB">
        <w:rPr>
          <w:rFonts w:ascii="Times New Roman" w:hAnsi="Times New Roman"/>
          <w:color w:val="000000"/>
        </w:rPr>
        <w:t>p.z.p</w:t>
      </w:r>
      <w:proofErr w:type="spellEnd"/>
      <w:r w:rsidRPr="00931BDB">
        <w:rPr>
          <w:rFonts w:ascii="Times New Roman" w:hAnsi="Times New Roman"/>
          <w:color w:val="000000"/>
        </w:rPr>
        <w:t>.</w:t>
      </w:r>
    </w:p>
    <w:p w:rsidR="00216D17" w:rsidRPr="00931BD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:rsidR="00216D17" w:rsidRPr="00931BDB" w:rsidRDefault="00216D17" w:rsidP="00AD75FB">
      <w:pPr>
        <w:pStyle w:val="Akapitzlist1"/>
        <w:numPr>
          <w:ilvl w:val="0"/>
          <w:numId w:val="5"/>
        </w:numPr>
        <w:spacing w:before="200" w:after="0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:rsidR="00216D17" w:rsidRPr="00BE2B07" w:rsidRDefault="000371DD" w:rsidP="00BE2B07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„</w:t>
      </w:r>
      <w:r w:rsidR="00A35C94" w:rsidRPr="00A35C94">
        <w:rPr>
          <w:rFonts w:ascii="Times New Roman" w:hAnsi="Times New Roman"/>
          <w:b/>
        </w:rPr>
        <w:t>Zakup, dostawa (wraz z rozładunkiem) sprzętu komputerowego (wraz z zainstalowanym systemem operacyjnym) na potrzeby Urzędu Stanu Cywilnego w Zabrzu</w:t>
      </w:r>
      <w:r>
        <w:rPr>
          <w:rFonts w:ascii="Times New Roman" w:hAnsi="Times New Roman"/>
          <w:b/>
        </w:rPr>
        <w:t>”</w:t>
      </w:r>
    </w:p>
    <w:p w:rsidR="00216D17" w:rsidRPr="00931BDB" w:rsidRDefault="00216D17" w:rsidP="00AD75FB">
      <w:pPr>
        <w:pStyle w:val="Akapitzlist1"/>
        <w:numPr>
          <w:ilvl w:val="0"/>
          <w:numId w:val="5"/>
        </w:numPr>
        <w:spacing w:before="200" w:after="0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:rsidR="00216D17" w:rsidRDefault="00D91349" w:rsidP="00AD75FB">
      <w:pPr>
        <w:spacing w:before="200" w:after="0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</w:t>
      </w:r>
      <w:r w:rsidR="00AD75FB">
        <w:rPr>
          <w:rFonts w:ascii="Times New Roman" w:hAnsi="Times New Roman"/>
          <w:color w:val="000000"/>
        </w:rPr>
        <w:t>…</w:t>
      </w:r>
      <w:r>
        <w:rPr>
          <w:rFonts w:ascii="Times New Roman" w:hAnsi="Times New Roman"/>
          <w:color w:val="000000"/>
        </w:rPr>
        <w:t>…………………………………………………………………</w:t>
      </w:r>
    </w:p>
    <w:p w:rsidR="00D91349" w:rsidRDefault="00D91349" w:rsidP="00AD75FB">
      <w:pPr>
        <w:spacing w:before="200" w:after="0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</w:t>
      </w:r>
      <w:r w:rsidR="00AD75FB">
        <w:rPr>
          <w:rFonts w:ascii="Times New Roman" w:hAnsi="Times New Roman"/>
          <w:color w:val="000000"/>
        </w:rPr>
        <w:t>…</w:t>
      </w:r>
      <w:r>
        <w:rPr>
          <w:rFonts w:ascii="Times New Roman" w:hAnsi="Times New Roman"/>
          <w:color w:val="000000"/>
        </w:rPr>
        <w:t>………………………………………………………………</w:t>
      </w:r>
    </w:p>
    <w:p w:rsidR="00D91349" w:rsidRPr="00931BDB" w:rsidRDefault="00D91349" w:rsidP="00AD75FB">
      <w:pPr>
        <w:spacing w:before="200" w:after="0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</w:t>
      </w:r>
      <w:r w:rsidR="00AD75FB">
        <w:rPr>
          <w:rFonts w:ascii="Times New Roman" w:hAnsi="Times New Roman"/>
          <w:color w:val="000000"/>
        </w:rPr>
        <w:t>…</w:t>
      </w:r>
      <w:r>
        <w:rPr>
          <w:rFonts w:ascii="Times New Roman" w:hAnsi="Times New Roman"/>
          <w:color w:val="000000"/>
        </w:rPr>
        <w:t>……………………………………………………………</w:t>
      </w:r>
    </w:p>
    <w:p w:rsidR="00216D17" w:rsidRPr="00931BDB" w:rsidRDefault="00216D17" w:rsidP="00AD75FB">
      <w:pPr>
        <w:pStyle w:val="Akapitzlist1"/>
        <w:numPr>
          <w:ilvl w:val="0"/>
          <w:numId w:val="5"/>
        </w:numPr>
        <w:spacing w:before="200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3680"/>
        <w:gridCol w:w="3402"/>
      </w:tblGrid>
      <w:tr w:rsidR="00A460AC" w:rsidRPr="00A460AC" w:rsidTr="00980788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460AC" w:rsidRPr="00A460AC" w:rsidRDefault="00A460AC" w:rsidP="00024BA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keepNext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3402" w:type="dxa"/>
            <w:vAlign w:val="center"/>
          </w:tcPr>
          <w:p w:rsidR="00A460AC" w:rsidRDefault="004444E6" w:rsidP="004444E6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Parametry techniczne</w:t>
            </w:r>
          </w:p>
          <w:p w:rsidR="004444E6" w:rsidRPr="004444E6" w:rsidRDefault="004444E6" w:rsidP="004444E6">
            <w:pPr>
              <w:keepNext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(wypełnia Wykonawca)</w:t>
            </w:r>
          </w:p>
        </w:tc>
      </w:tr>
      <w:tr w:rsidR="00024BAE" w:rsidRPr="00A460AC" w:rsidTr="00980788">
        <w:trPr>
          <w:jc w:val="center"/>
        </w:trPr>
        <w:tc>
          <w:tcPr>
            <w:tcW w:w="9062" w:type="dxa"/>
            <w:gridSpan w:val="3"/>
            <w:shd w:val="clear" w:color="auto" w:fill="F2F2F2" w:themeFill="background1" w:themeFillShade="F2"/>
            <w:vAlign w:val="center"/>
          </w:tcPr>
          <w:p w:rsidR="00024BAE" w:rsidRPr="0040372D" w:rsidRDefault="00024BAE" w:rsidP="00970107">
            <w:pPr>
              <w:pStyle w:val="Akapitzlist"/>
              <w:numPr>
                <w:ilvl w:val="3"/>
                <w:numId w:val="8"/>
              </w:numPr>
              <w:spacing w:after="0"/>
              <w:ind w:left="4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72D">
              <w:rPr>
                <w:rFonts w:ascii="Times New Roman" w:hAnsi="Times New Roman"/>
                <w:b/>
                <w:sz w:val="20"/>
                <w:szCs w:val="20"/>
              </w:rPr>
              <w:t xml:space="preserve">Komputer w obudowie </w:t>
            </w:r>
            <w:proofErr w:type="spellStart"/>
            <w:r w:rsidRPr="0040372D">
              <w:rPr>
                <w:rFonts w:ascii="Times New Roman" w:hAnsi="Times New Roman"/>
                <w:b/>
                <w:sz w:val="20"/>
                <w:szCs w:val="20"/>
              </w:rPr>
              <w:t>miniPC</w:t>
            </w:r>
            <w:proofErr w:type="spellEnd"/>
            <w:r w:rsidRPr="0040372D">
              <w:rPr>
                <w:rFonts w:ascii="Times New Roman" w:hAnsi="Times New Roman"/>
                <w:b/>
                <w:sz w:val="20"/>
                <w:szCs w:val="20"/>
              </w:rPr>
              <w:t xml:space="preserve"> do obsługi </w:t>
            </w:r>
            <w:r w:rsidR="00AF703A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Pr="0040372D">
              <w:rPr>
                <w:rFonts w:ascii="Times New Roman" w:hAnsi="Times New Roman"/>
                <w:b/>
                <w:sz w:val="20"/>
                <w:szCs w:val="20"/>
              </w:rPr>
              <w:t xml:space="preserve">ystemu </w:t>
            </w:r>
            <w:r w:rsidR="00AF703A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40372D">
              <w:rPr>
                <w:rFonts w:ascii="Times New Roman" w:hAnsi="Times New Roman"/>
                <w:b/>
                <w:sz w:val="20"/>
                <w:szCs w:val="20"/>
              </w:rPr>
              <w:t xml:space="preserve">ejestrów </w:t>
            </w:r>
            <w:r w:rsidR="00AF703A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40372D">
              <w:rPr>
                <w:rFonts w:ascii="Times New Roman" w:hAnsi="Times New Roman"/>
                <w:b/>
                <w:sz w:val="20"/>
                <w:szCs w:val="20"/>
              </w:rPr>
              <w:t>aństwowych</w:t>
            </w:r>
          </w:p>
        </w:tc>
      </w:tr>
      <w:tr w:rsidR="00A460AC" w:rsidRPr="00A460AC" w:rsidTr="00980788">
        <w:trPr>
          <w:trHeight w:val="235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Procesor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Style w:val="Domylnaczcionkaakapitu1"/>
                <w:rFonts w:ascii="Times New Roman" w:hAnsi="Times New Roman"/>
                <w:sz w:val="20"/>
                <w:szCs w:val="20"/>
              </w:rPr>
              <w:t xml:space="preserve">- </w:t>
            </w:r>
            <w:r w:rsidRPr="00A460AC">
              <w:rPr>
                <w:rStyle w:val="Domylnaczcionkaakapitu1"/>
                <w:rFonts w:ascii="Times New Roman" w:eastAsia="Courier New" w:hAnsi="Times New Roman"/>
                <w:kern w:val="3"/>
                <w:sz w:val="20"/>
                <w:szCs w:val="20"/>
                <w:lang w:eastAsia="zh-CN" w:bidi="hi-IN"/>
              </w:rPr>
              <w:t xml:space="preserve">Intel </w:t>
            </w:r>
            <w:proofErr w:type="spellStart"/>
            <w:r w:rsidRPr="00A460AC">
              <w:rPr>
                <w:rStyle w:val="Domylnaczcionkaakapitu1"/>
                <w:rFonts w:ascii="Times New Roman" w:eastAsia="Courier New" w:hAnsi="Times New Roman"/>
                <w:kern w:val="3"/>
                <w:sz w:val="20"/>
                <w:szCs w:val="20"/>
                <w:lang w:eastAsia="zh-CN" w:bidi="hi-IN"/>
              </w:rPr>
              <w:t>Core</w:t>
            </w:r>
            <w:proofErr w:type="spellEnd"/>
            <w:r w:rsidRPr="00A460AC">
              <w:rPr>
                <w:rStyle w:val="Domylnaczcionkaakapitu1"/>
                <w:rFonts w:ascii="Times New Roman" w:eastAsia="Courier New" w:hAnsi="Times New Roman"/>
                <w:kern w:val="3"/>
                <w:sz w:val="20"/>
                <w:szCs w:val="20"/>
                <w:lang w:eastAsia="zh-CN" w:bidi="hi-IN"/>
              </w:rPr>
              <w:t xml:space="preserve"> i3-9100 lub równoważny </w:t>
            </w:r>
          </w:p>
        </w:tc>
        <w:tc>
          <w:tcPr>
            <w:tcW w:w="3402" w:type="dxa"/>
            <w:vAlign w:val="center"/>
          </w:tcPr>
          <w:p w:rsidR="00A460AC" w:rsidRPr="00A460AC" w:rsidRDefault="00A460AC" w:rsidP="004444E6">
            <w:pPr>
              <w:spacing w:after="0"/>
              <w:rPr>
                <w:rStyle w:val="Domylnaczcionkaakapitu1"/>
                <w:rFonts w:ascii="Times New Roman" w:hAnsi="Times New Roman"/>
                <w:sz w:val="20"/>
                <w:szCs w:val="20"/>
              </w:rPr>
            </w:pPr>
          </w:p>
        </w:tc>
      </w:tr>
      <w:tr w:rsidR="00A460AC" w:rsidRPr="00A460AC" w:rsidTr="00980788">
        <w:trPr>
          <w:trHeight w:val="261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Chłodzenie procesora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pStyle w:val="PreformattedText"/>
              <w:widowControl/>
              <w:snapToGrid w:val="0"/>
              <w:rPr>
                <w:rStyle w:val="Domylnaczcionkaakapitu1"/>
                <w:rFonts w:ascii="Times New Roman" w:hAnsi="Times New Roman" w:cs="Times New Roman"/>
              </w:rPr>
            </w:pPr>
            <w:r w:rsidRPr="00A460AC">
              <w:rPr>
                <w:rStyle w:val="Domylnaczcionkaakapitu1"/>
                <w:rFonts w:ascii="Times New Roman" w:hAnsi="Times New Roman" w:cs="Times New Roman"/>
              </w:rPr>
              <w:t>- kompatybilne z płytą główną i obudową</w:t>
            </w:r>
          </w:p>
        </w:tc>
        <w:tc>
          <w:tcPr>
            <w:tcW w:w="3402" w:type="dxa"/>
            <w:vAlign w:val="center"/>
          </w:tcPr>
          <w:p w:rsidR="00A460AC" w:rsidRPr="00A460AC" w:rsidRDefault="00A460AC" w:rsidP="004444E6">
            <w:pPr>
              <w:pStyle w:val="PreformattedText"/>
              <w:widowControl/>
              <w:snapToGrid w:val="0"/>
              <w:rPr>
                <w:rStyle w:val="Domylnaczcionkaakapitu1"/>
                <w:rFonts w:ascii="Times New Roman" w:hAnsi="Times New Roman" w:cs="Times New Roman"/>
              </w:rPr>
            </w:pPr>
          </w:p>
        </w:tc>
      </w:tr>
      <w:tr w:rsidR="00A460AC" w:rsidRPr="00A460AC" w:rsidTr="00980788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 xml:space="preserve">Płyta główna 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spacing w:after="0"/>
              <w:rPr>
                <w:rStyle w:val="Domylnaczcionkaakapitu1"/>
                <w:rFonts w:ascii="Times New Roman" w:hAnsi="Times New Roman"/>
                <w:sz w:val="20"/>
                <w:szCs w:val="20"/>
              </w:rPr>
            </w:pPr>
            <w:r w:rsidRPr="00A460AC">
              <w:rPr>
                <w:rStyle w:val="Domylnaczcionkaakapitu1"/>
                <w:rFonts w:ascii="Times New Roman" w:hAnsi="Times New Roman"/>
                <w:sz w:val="20"/>
                <w:szCs w:val="20"/>
              </w:rPr>
              <w:t>- kompatybilna z pozostałymi częściami zestawu komputerowego</w:t>
            </w:r>
          </w:p>
          <w:p w:rsidR="00A460AC" w:rsidRPr="00A460AC" w:rsidRDefault="00A460AC" w:rsidP="004444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spacing w:after="0"/>
              <w:rPr>
                <w:rStyle w:val="Domylnaczcionkaakapitu1"/>
                <w:rFonts w:ascii="Times New Roman" w:hAnsi="Times New Roman"/>
                <w:sz w:val="20"/>
                <w:szCs w:val="20"/>
              </w:rPr>
            </w:pPr>
            <w:r w:rsidRPr="00A460AC">
              <w:rPr>
                <w:rStyle w:val="Domylnaczcionkaakapitu1"/>
                <w:rFonts w:ascii="Times New Roman" w:hAnsi="Times New Roman"/>
                <w:sz w:val="20"/>
                <w:szCs w:val="20"/>
              </w:rPr>
              <w:t>- zintegrowana karta dźwiękowa zgodna z</w:t>
            </w:r>
            <w:r w:rsidR="004444E6">
              <w:rPr>
                <w:rStyle w:val="Domylnaczcionkaakapitu1"/>
                <w:rFonts w:ascii="Times New Roman" w:hAnsi="Times New Roman"/>
                <w:sz w:val="20"/>
                <w:szCs w:val="20"/>
              </w:rPr>
              <w:t> </w:t>
            </w:r>
            <w:r w:rsidRPr="00A460AC">
              <w:rPr>
                <w:rStyle w:val="Domylnaczcionkaakapitu1"/>
                <w:rFonts w:ascii="Times New Roman" w:hAnsi="Times New Roman"/>
                <w:sz w:val="20"/>
                <w:szCs w:val="20"/>
              </w:rPr>
              <w:t>High Definition 5.1</w:t>
            </w:r>
          </w:p>
          <w:p w:rsidR="00A460AC" w:rsidRPr="00A460AC" w:rsidRDefault="00A460AC" w:rsidP="004444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Style w:val="Domylnaczcionkaakapitu1"/>
                <w:rFonts w:ascii="Times New Roman" w:hAnsi="Times New Roman"/>
                <w:sz w:val="20"/>
                <w:szCs w:val="20"/>
              </w:rPr>
              <w:t>- zintegrowana karta sieciowa</w:t>
            </w:r>
          </w:p>
        </w:tc>
        <w:tc>
          <w:tcPr>
            <w:tcW w:w="3402" w:type="dxa"/>
            <w:vAlign w:val="center"/>
          </w:tcPr>
          <w:p w:rsidR="00A460AC" w:rsidRPr="00A460AC" w:rsidRDefault="00A460AC" w:rsidP="004444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spacing w:after="0"/>
              <w:rPr>
                <w:rStyle w:val="Domylnaczcionkaakapitu1"/>
                <w:rFonts w:ascii="Times New Roman" w:hAnsi="Times New Roman"/>
                <w:sz w:val="20"/>
                <w:szCs w:val="20"/>
              </w:rPr>
            </w:pPr>
          </w:p>
        </w:tc>
      </w:tr>
      <w:tr w:rsidR="00A460AC" w:rsidRPr="00A460AC" w:rsidTr="00980788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Pamięć RAM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min. 8GB DDR4 2666MHz</w:t>
            </w:r>
          </w:p>
        </w:tc>
        <w:tc>
          <w:tcPr>
            <w:tcW w:w="3402" w:type="dxa"/>
            <w:vAlign w:val="center"/>
          </w:tcPr>
          <w:p w:rsidR="00A460AC" w:rsidRPr="00A460AC" w:rsidRDefault="00A460AC" w:rsidP="004444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60AC" w:rsidRPr="00A460AC" w:rsidTr="00980788">
        <w:trPr>
          <w:trHeight w:val="196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Dysk twardy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A460AC">
              <w:rPr>
                <w:rFonts w:ascii="Times New Roman" w:hAnsi="Times New Roman" w:cs="Times New Roman"/>
              </w:rPr>
              <w:t>- SSD, min. 120 GB</w:t>
            </w:r>
          </w:p>
          <w:p w:rsidR="00A460AC" w:rsidRPr="00A460AC" w:rsidRDefault="00A460AC" w:rsidP="004444E6">
            <w:pPr>
              <w:pStyle w:val="PreformattedTex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 w:rsidRPr="00A460AC">
              <w:rPr>
                <w:rFonts w:ascii="Times New Roman" w:hAnsi="Times New Roman" w:cs="Times New Roman"/>
              </w:rPr>
              <w:t>- zawierający partycję RECOVERY umożliwiającą odtworzenie systemu operacyjnego fabrycznie zainstalowanego na komputerze po awarii bez dodatkowych nośników</w:t>
            </w:r>
          </w:p>
        </w:tc>
        <w:tc>
          <w:tcPr>
            <w:tcW w:w="3402" w:type="dxa"/>
            <w:vAlign w:val="center"/>
          </w:tcPr>
          <w:p w:rsidR="00A460AC" w:rsidRPr="00A460AC" w:rsidRDefault="00A460AC" w:rsidP="004444E6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460AC" w:rsidRPr="00A460AC" w:rsidTr="00980788">
        <w:trPr>
          <w:trHeight w:val="196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Karta grafiki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dedykowana lub zintegrowana z</w:t>
            </w:r>
            <w:r w:rsidR="00872AF3">
              <w:rPr>
                <w:rFonts w:ascii="Times New Roman" w:hAnsi="Times New Roman"/>
                <w:sz w:val="20"/>
                <w:szCs w:val="20"/>
              </w:rPr>
              <w:t> </w:t>
            </w:r>
            <w:r w:rsidRPr="00A460AC">
              <w:rPr>
                <w:rFonts w:ascii="Times New Roman" w:hAnsi="Times New Roman"/>
                <w:sz w:val="20"/>
                <w:szCs w:val="20"/>
              </w:rPr>
              <w:t>procesorem</w:t>
            </w:r>
          </w:p>
          <w:p w:rsidR="00A460AC" w:rsidRPr="00A460AC" w:rsidRDefault="00A460AC" w:rsidP="004444E6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A460AC">
              <w:rPr>
                <w:rFonts w:ascii="Times New Roman" w:hAnsi="Times New Roman" w:cs="Times New Roman"/>
              </w:rPr>
              <w:t xml:space="preserve">- wyjścia: DVI, </w:t>
            </w:r>
            <w:proofErr w:type="spellStart"/>
            <w:r w:rsidRPr="00A460AC">
              <w:rPr>
                <w:rFonts w:ascii="Times New Roman" w:hAnsi="Times New Roman" w:cs="Times New Roman"/>
              </w:rPr>
              <w:t>DisplayPort</w:t>
            </w:r>
            <w:proofErr w:type="spellEnd"/>
          </w:p>
        </w:tc>
        <w:tc>
          <w:tcPr>
            <w:tcW w:w="3402" w:type="dxa"/>
            <w:vAlign w:val="center"/>
          </w:tcPr>
          <w:p w:rsidR="00A460AC" w:rsidRPr="00A460AC" w:rsidRDefault="00A460AC" w:rsidP="004444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60AC" w:rsidRPr="00A460AC" w:rsidTr="00980788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Karta sieciowa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A460AC">
              <w:rPr>
                <w:rFonts w:ascii="Times New Roman" w:hAnsi="Times New Roman" w:cs="Times New Roman"/>
              </w:rPr>
              <w:t xml:space="preserve">- 10/100/1000 </w:t>
            </w:r>
            <w:proofErr w:type="spellStart"/>
            <w:r w:rsidRPr="00A460AC">
              <w:rPr>
                <w:rFonts w:ascii="Times New Roman" w:hAnsi="Times New Roman" w:cs="Times New Roman"/>
              </w:rPr>
              <w:t>Mbit</w:t>
            </w:r>
            <w:proofErr w:type="spellEnd"/>
            <w:r w:rsidRPr="00A460A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A460AC" w:rsidRPr="00A460AC" w:rsidRDefault="00A460AC" w:rsidP="004444E6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460AC" w:rsidRPr="00A460AC" w:rsidTr="00980788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Obudowa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A460AC">
              <w:rPr>
                <w:rFonts w:ascii="Times New Roman" w:hAnsi="Times New Roman"/>
                <w:sz w:val="20"/>
                <w:szCs w:val="20"/>
              </w:rPr>
              <w:t>miniPC</w:t>
            </w:r>
            <w:proofErr w:type="spellEnd"/>
            <w:r w:rsidRPr="00A460A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A460AC" w:rsidRPr="00A460AC" w:rsidRDefault="00A460AC" w:rsidP="004444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60AC" w:rsidRPr="00A460AC" w:rsidTr="00980788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Wymagania dodatkowe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dołączony przewód zasilający i DVI</w:t>
            </w:r>
          </w:p>
          <w:p w:rsidR="00A460AC" w:rsidRPr="00A460AC" w:rsidRDefault="00A460AC" w:rsidP="004444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min. 6 portów USB 2.0 lub wyższy</w:t>
            </w:r>
          </w:p>
        </w:tc>
        <w:tc>
          <w:tcPr>
            <w:tcW w:w="3402" w:type="dxa"/>
            <w:vAlign w:val="center"/>
          </w:tcPr>
          <w:p w:rsidR="00A460AC" w:rsidRPr="00A460AC" w:rsidRDefault="00A460AC" w:rsidP="004444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60AC" w:rsidRPr="00A460AC" w:rsidTr="00980788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Zainstalowany system operacyjny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pStyle w:val="PreformattedText"/>
              <w:widowControl/>
              <w:autoSpaceDN/>
              <w:snapToGrid w:val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A460AC">
              <w:rPr>
                <w:rFonts w:ascii="Times New Roman" w:hAnsi="Times New Roman" w:cs="Times New Roman"/>
              </w:rPr>
              <w:t>- Windows 10 Pro 64-bit PL lub równoważny. System równoważny musi umożliwiać współpracę z posiadanym przez Zamawiającego systemem, tj. zintegrowany system zarządzania miastem OTAGO, system obiegu dokumentów EOD OTAGO oraz z domeną Active Directory</w:t>
            </w:r>
          </w:p>
        </w:tc>
        <w:tc>
          <w:tcPr>
            <w:tcW w:w="3402" w:type="dxa"/>
            <w:vAlign w:val="center"/>
          </w:tcPr>
          <w:p w:rsidR="00A460AC" w:rsidRPr="00A460AC" w:rsidRDefault="00A460AC" w:rsidP="004444E6">
            <w:pPr>
              <w:pStyle w:val="PreformattedText"/>
              <w:widowControl/>
              <w:autoSpaceDN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460AC" w:rsidRPr="00A460AC" w:rsidTr="00980788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lastRenderedPageBreak/>
              <w:t>Klawiatura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interfejs: USB</w:t>
            </w:r>
          </w:p>
          <w:p w:rsidR="00A460AC" w:rsidRPr="00A460AC" w:rsidRDefault="00A460AC" w:rsidP="004444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długość przewodu: min. 1.4 m</w:t>
            </w:r>
          </w:p>
        </w:tc>
        <w:tc>
          <w:tcPr>
            <w:tcW w:w="3402" w:type="dxa"/>
            <w:vAlign w:val="center"/>
          </w:tcPr>
          <w:p w:rsidR="00A460AC" w:rsidRPr="00A460AC" w:rsidRDefault="00A460AC" w:rsidP="004444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60AC" w:rsidRPr="00A460AC" w:rsidTr="00980788">
        <w:trPr>
          <w:trHeight w:val="479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Mysz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interfejs: USB</w:t>
            </w:r>
          </w:p>
          <w:p w:rsidR="00A460AC" w:rsidRPr="00A460AC" w:rsidRDefault="00A460AC" w:rsidP="004444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długość przewodu: min. 1.4 m</w:t>
            </w:r>
          </w:p>
        </w:tc>
        <w:tc>
          <w:tcPr>
            <w:tcW w:w="3402" w:type="dxa"/>
            <w:vAlign w:val="center"/>
          </w:tcPr>
          <w:p w:rsidR="00A460AC" w:rsidRPr="00A460AC" w:rsidRDefault="00A460AC" w:rsidP="004444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60AC" w:rsidRPr="00A460AC" w:rsidTr="00980788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 xml:space="preserve">Gwarancja 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min</w:t>
            </w:r>
            <w:r w:rsidR="00872AF3">
              <w:rPr>
                <w:rFonts w:ascii="Times New Roman" w:hAnsi="Times New Roman"/>
                <w:sz w:val="20"/>
                <w:szCs w:val="20"/>
              </w:rPr>
              <w:t>.</w:t>
            </w:r>
            <w:r w:rsidRPr="00A460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460AC">
              <w:rPr>
                <w:rFonts w:ascii="Times New Roman" w:hAnsi="Times New Roman"/>
                <w:b/>
                <w:sz w:val="20"/>
                <w:szCs w:val="20"/>
              </w:rPr>
              <w:t>24 miesiące</w:t>
            </w:r>
          </w:p>
        </w:tc>
        <w:tc>
          <w:tcPr>
            <w:tcW w:w="3402" w:type="dxa"/>
            <w:vAlign w:val="center"/>
          </w:tcPr>
          <w:p w:rsidR="00A460AC" w:rsidRPr="00A460AC" w:rsidRDefault="00A460AC" w:rsidP="004444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60AC" w:rsidRPr="00A460AC" w:rsidTr="00980788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 xml:space="preserve">Serwis 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A460AC" w:rsidRPr="00A460AC" w:rsidRDefault="00A460AC" w:rsidP="004444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bezpłatny serwis gwarancyjny na czas trwania gwarancji</w:t>
            </w:r>
          </w:p>
        </w:tc>
        <w:tc>
          <w:tcPr>
            <w:tcW w:w="3402" w:type="dxa"/>
            <w:vAlign w:val="center"/>
          </w:tcPr>
          <w:p w:rsidR="00A460AC" w:rsidRPr="00A460AC" w:rsidRDefault="00A460AC" w:rsidP="004444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44E6" w:rsidRPr="00A460AC" w:rsidTr="00980788">
        <w:trPr>
          <w:jc w:val="center"/>
        </w:trPr>
        <w:tc>
          <w:tcPr>
            <w:tcW w:w="5660" w:type="dxa"/>
            <w:gridSpan w:val="2"/>
            <w:shd w:val="clear" w:color="auto" w:fill="auto"/>
            <w:vAlign w:val="center"/>
          </w:tcPr>
          <w:p w:rsidR="004444E6" w:rsidRPr="00A20DF8" w:rsidRDefault="004444E6" w:rsidP="004444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0DF8">
              <w:rPr>
                <w:rFonts w:ascii="Times New Roman" w:hAnsi="Times New Roman"/>
                <w:sz w:val="20"/>
                <w:szCs w:val="20"/>
              </w:rPr>
              <w:t>Adres internetowy strony producenta sprzętu zawierającej najnowsze sterowniki i uaktualnienia do oferowanego sprzętu</w:t>
            </w:r>
          </w:p>
        </w:tc>
        <w:tc>
          <w:tcPr>
            <w:tcW w:w="3402" w:type="dxa"/>
            <w:vAlign w:val="center"/>
          </w:tcPr>
          <w:p w:rsidR="004444E6" w:rsidRPr="00A460AC" w:rsidRDefault="004444E6" w:rsidP="004444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44E6" w:rsidRPr="00A460AC" w:rsidTr="00980788">
        <w:trPr>
          <w:jc w:val="center"/>
        </w:trPr>
        <w:tc>
          <w:tcPr>
            <w:tcW w:w="5660" w:type="dxa"/>
            <w:gridSpan w:val="2"/>
            <w:shd w:val="clear" w:color="auto" w:fill="auto"/>
            <w:vAlign w:val="center"/>
          </w:tcPr>
          <w:p w:rsidR="004444E6" w:rsidRPr="00A20DF8" w:rsidRDefault="004444E6" w:rsidP="004444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0DF8">
              <w:rPr>
                <w:rFonts w:ascii="Times New Roman" w:hAnsi="Times New Roman"/>
                <w:sz w:val="20"/>
                <w:szCs w:val="20"/>
              </w:rPr>
              <w:t>Numer infolinii producenta umożliwiający zgłoszenie awarii sprzętu</w:t>
            </w:r>
          </w:p>
        </w:tc>
        <w:tc>
          <w:tcPr>
            <w:tcW w:w="3402" w:type="dxa"/>
            <w:vAlign w:val="center"/>
          </w:tcPr>
          <w:p w:rsidR="004444E6" w:rsidRPr="00A460AC" w:rsidRDefault="004444E6" w:rsidP="004444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75E8" w:rsidRPr="003904E5" w:rsidTr="00980788">
        <w:tblPrEx>
          <w:jc w:val="left"/>
        </w:tblPrEx>
        <w:trPr>
          <w:trHeight w:val="200"/>
        </w:trPr>
        <w:tc>
          <w:tcPr>
            <w:tcW w:w="9062" w:type="dxa"/>
            <w:gridSpan w:val="3"/>
            <w:shd w:val="clear" w:color="auto" w:fill="F2F2F2" w:themeFill="background1" w:themeFillShade="F2"/>
            <w:vAlign w:val="center"/>
          </w:tcPr>
          <w:p w:rsidR="00BC75E8" w:rsidRPr="0040372D" w:rsidRDefault="00BC75E8" w:rsidP="00970107">
            <w:pPr>
              <w:pStyle w:val="Akapitzlist"/>
              <w:numPr>
                <w:ilvl w:val="3"/>
                <w:numId w:val="8"/>
              </w:numPr>
              <w:spacing w:after="0"/>
              <w:ind w:left="31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72D">
              <w:rPr>
                <w:rFonts w:ascii="Times New Roman" w:hAnsi="Times New Roman"/>
                <w:b/>
                <w:sz w:val="20"/>
                <w:szCs w:val="20"/>
              </w:rPr>
              <w:t>Monitor</w:t>
            </w:r>
          </w:p>
        </w:tc>
      </w:tr>
      <w:tr w:rsidR="003904E5" w:rsidRPr="003904E5" w:rsidTr="00980788">
        <w:tblPrEx>
          <w:jc w:val="left"/>
        </w:tblPrEx>
        <w:trPr>
          <w:trHeight w:val="260"/>
        </w:trPr>
        <w:tc>
          <w:tcPr>
            <w:tcW w:w="19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Wielkość ekranu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3904E5" w:rsidRPr="003904E5" w:rsidRDefault="00872AF3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="003904E5" w:rsidRPr="003904E5">
              <w:rPr>
                <w:rFonts w:ascii="Times New Roman" w:hAnsi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3904E5" w:rsidRPr="003904E5">
              <w:rPr>
                <w:rFonts w:ascii="Times New Roman" w:hAnsi="Times New Roman"/>
                <w:sz w:val="20"/>
                <w:szCs w:val="20"/>
              </w:rPr>
              <w:t xml:space="preserve"> 23,6”</w:t>
            </w:r>
          </w:p>
        </w:tc>
        <w:tc>
          <w:tcPr>
            <w:tcW w:w="3402" w:type="dxa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04E5" w:rsidRPr="003904E5" w:rsidTr="00980788">
        <w:tblPrEx>
          <w:jc w:val="left"/>
        </w:tblPrEx>
        <w:trPr>
          <w:trHeight w:val="260"/>
        </w:trPr>
        <w:tc>
          <w:tcPr>
            <w:tcW w:w="19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Rozdzielczość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min. 1920 x 1080 pikseli</w:t>
            </w:r>
          </w:p>
        </w:tc>
        <w:tc>
          <w:tcPr>
            <w:tcW w:w="3402" w:type="dxa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04E5" w:rsidRPr="003904E5" w:rsidTr="00980788">
        <w:tblPrEx>
          <w:jc w:val="left"/>
        </w:tblPrEx>
        <w:trPr>
          <w:trHeight w:val="260"/>
        </w:trPr>
        <w:tc>
          <w:tcPr>
            <w:tcW w:w="19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Czas reakcji matrycy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nie więcej niż 6 ms</w:t>
            </w:r>
          </w:p>
        </w:tc>
        <w:tc>
          <w:tcPr>
            <w:tcW w:w="3402" w:type="dxa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04E5" w:rsidRPr="003904E5" w:rsidTr="00980788">
        <w:tblPrEx>
          <w:jc w:val="left"/>
        </w:tblPrEx>
        <w:trPr>
          <w:trHeight w:val="260"/>
        </w:trPr>
        <w:tc>
          <w:tcPr>
            <w:tcW w:w="19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Kąt widzenia (poziomy/pionowy)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min. 170 stopni / 160 stopni</w:t>
            </w:r>
          </w:p>
        </w:tc>
        <w:tc>
          <w:tcPr>
            <w:tcW w:w="3402" w:type="dxa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04E5" w:rsidRPr="003904E5" w:rsidTr="00980788">
        <w:tblPrEx>
          <w:jc w:val="left"/>
        </w:tblPrEx>
        <w:trPr>
          <w:trHeight w:val="770"/>
        </w:trPr>
        <w:tc>
          <w:tcPr>
            <w:tcW w:w="19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Złącza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eastAsia="Arial" w:hAnsi="Times New Roman"/>
                <w:sz w:val="20"/>
                <w:szCs w:val="20"/>
              </w:rPr>
            </w:pPr>
            <w:r w:rsidRPr="003904E5">
              <w:rPr>
                <w:rFonts w:ascii="Times New Roman" w:eastAsia="Arial" w:hAnsi="Times New Roman"/>
                <w:sz w:val="20"/>
                <w:szCs w:val="20"/>
              </w:rPr>
              <w:t>- min. 1 x HDMI,</w:t>
            </w:r>
          </w:p>
          <w:p w:rsidR="003904E5" w:rsidRPr="003904E5" w:rsidRDefault="003904E5" w:rsidP="00403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eastAsia="Arial" w:hAnsi="Times New Roman"/>
                <w:sz w:val="20"/>
                <w:szCs w:val="20"/>
              </w:rPr>
            </w:pPr>
            <w:r w:rsidRPr="003904E5">
              <w:rPr>
                <w:rFonts w:ascii="Times New Roman" w:eastAsia="Arial" w:hAnsi="Times New Roman"/>
                <w:sz w:val="20"/>
                <w:szCs w:val="20"/>
              </w:rPr>
              <w:t>- min. 1 x DVI-D,</w:t>
            </w:r>
          </w:p>
          <w:p w:rsidR="003904E5" w:rsidRPr="003904E5" w:rsidRDefault="003904E5" w:rsidP="00403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eastAsia="Arial" w:hAnsi="Times New Roman"/>
                <w:sz w:val="20"/>
                <w:szCs w:val="20"/>
              </w:rPr>
            </w:pPr>
            <w:r w:rsidRPr="003904E5">
              <w:rPr>
                <w:rFonts w:ascii="Times New Roman" w:eastAsia="Arial" w:hAnsi="Times New Roman"/>
                <w:sz w:val="20"/>
                <w:szCs w:val="20"/>
              </w:rPr>
              <w:t>- min. 1 x D-SUB</w:t>
            </w:r>
          </w:p>
        </w:tc>
        <w:tc>
          <w:tcPr>
            <w:tcW w:w="3402" w:type="dxa"/>
            <w:vAlign w:val="center"/>
          </w:tcPr>
          <w:p w:rsidR="003904E5" w:rsidRPr="003904E5" w:rsidRDefault="003904E5" w:rsidP="00403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  <w:tr w:rsidR="003904E5" w:rsidRPr="003904E5" w:rsidTr="00980788">
        <w:tblPrEx>
          <w:jc w:val="left"/>
        </w:tblPrEx>
        <w:trPr>
          <w:trHeight w:val="260"/>
        </w:trPr>
        <w:tc>
          <w:tcPr>
            <w:tcW w:w="19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Jasność (typowa)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3904E5" w:rsidRPr="003904E5" w:rsidRDefault="00872AF3" w:rsidP="00403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="003904E5" w:rsidRPr="003904E5">
              <w:rPr>
                <w:rFonts w:ascii="Times New Roman" w:hAnsi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3904E5" w:rsidRPr="003904E5">
              <w:rPr>
                <w:rFonts w:ascii="Times New Roman" w:hAnsi="Times New Roman"/>
                <w:sz w:val="20"/>
                <w:szCs w:val="20"/>
              </w:rPr>
              <w:t xml:space="preserve"> 300 cd/m</w:t>
            </w:r>
            <w:r w:rsidR="003904E5" w:rsidRPr="003904E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402" w:type="dxa"/>
            <w:vAlign w:val="center"/>
          </w:tcPr>
          <w:p w:rsidR="003904E5" w:rsidRPr="003904E5" w:rsidRDefault="003904E5" w:rsidP="00403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04E5" w:rsidRPr="003904E5" w:rsidTr="00980788">
        <w:tblPrEx>
          <w:jc w:val="left"/>
        </w:tblPrEx>
        <w:trPr>
          <w:trHeight w:val="522"/>
        </w:trPr>
        <w:tc>
          <w:tcPr>
            <w:tcW w:w="19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bCs/>
                <w:sz w:val="20"/>
                <w:szCs w:val="20"/>
              </w:rPr>
              <w:t>Kontrast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typowy: min</w:t>
            </w:r>
            <w:r w:rsidR="00872AF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904E5">
              <w:rPr>
                <w:rFonts w:ascii="Times New Roman" w:hAnsi="Times New Roman"/>
                <w:sz w:val="20"/>
                <w:szCs w:val="20"/>
              </w:rPr>
              <w:t>1 000:1</w:t>
            </w:r>
          </w:p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dynamiczny: min</w:t>
            </w:r>
            <w:r w:rsidR="00872AF3">
              <w:rPr>
                <w:rFonts w:ascii="Times New Roman" w:hAnsi="Times New Roman"/>
                <w:sz w:val="20"/>
                <w:szCs w:val="20"/>
              </w:rPr>
              <w:t>.</w:t>
            </w:r>
            <w:r w:rsidRPr="003904E5">
              <w:rPr>
                <w:rFonts w:ascii="Times New Roman" w:hAnsi="Times New Roman"/>
                <w:sz w:val="20"/>
                <w:szCs w:val="20"/>
              </w:rPr>
              <w:t xml:space="preserve"> 10000000:1</w:t>
            </w:r>
          </w:p>
        </w:tc>
        <w:tc>
          <w:tcPr>
            <w:tcW w:w="3402" w:type="dxa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04E5" w:rsidRPr="003904E5" w:rsidTr="00980788">
        <w:tblPrEx>
          <w:jc w:val="left"/>
        </w:tblPrEx>
        <w:trPr>
          <w:trHeight w:val="260"/>
        </w:trPr>
        <w:tc>
          <w:tcPr>
            <w:tcW w:w="19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Zasilacz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wbudowany</w:t>
            </w:r>
          </w:p>
        </w:tc>
        <w:tc>
          <w:tcPr>
            <w:tcW w:w="3402" w:type="dxa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04E5" w:rsidRPr="003904E5" w:rsidTr="00980788">
        <w:tblPrEx>
          <w:jc w:val="left"/>
        </w:tblPrEx>
        <w:trPr>
          <w:trHeight w:val="260"/>
        </w:trPr>
        <w:tc>
          <w:tcPr>
            <w:tcW w:w="19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Dodatkowe informacje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 xml:space="preserve">opcjonalnie złącze </w:t>
            </w:r>
            <w:proofErr w:type="spellStart"/>
            <w:r w:rsidRPr="003904E5">
              <w:rPr>
                <w:rFonts w:ascii="Times New Roman" w:hAnsi="Times New Roman"/>
                <w:sz w:val="20"/>
                <w:szCs w:val="20"/>
              </w:rPr>
              <w:t>DisplayPort</w:t>
            </w:r>
            <w:proofErr w:type="spellEnd"/>
          </w:p>
        </w:tc>
        <w:tc>
          <w:tcPr>
            <w:tcW w:w="3402" w:type="dxa"/>
            <w:vAlign w:val="center"/>
          </w:tcPr>
          <w:p w:rsidR="003904E5" w:rsidRPr="003904E5" w:rsidRDefault="003904E5" w:rsidP="0040372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04E5" w:rsidRPr="003904E5" w:rsidTr="00980788">
        <w:tblPrEx>
          <w:jc w:val="left"/>
        </w:tblPrEx>
        <w:trPr>
          <w:trHeight w:val="248"/>
        </w:trPr>
        <w:tc>
          <w:tcPr>
            <w:tcW w:w="19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Gwarancja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3904E5" w:rsidRPr="003904E5" w:rsidRDefault="00872AF3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="003904E5" w:rsidRPr="003904E5">
              <w:rPr>
                <w:rFonts w:ascii="Times New Roman" w:hAnsi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3904E5" w:rsidRPr="003904E5">
              <w:rPr>
                <w:rFonts w:ascii="Times New Roman" w:hAnsi="Times New Roman"/>
                <w:sz w:val="20"/>
                <w:szCs w:val="20"/>
              </w:rPr>
              <w:t xml:space="preserve"> 24 miesiące</w:t>
            </w:r>
          </w:p>
        </w:tc>
        <w:tc>
          <w:tcPr>
            <w:tcW w:w="3402" w:type="dxa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04E5" w:rsidRPr="003904E5" w:rsidTr="00980788">
        <w:tblPrEx>
          <w:jc w:val="left"/>
        </w:tblPrEx>
        <w:trPr>
          <w:trHeight w:val="260"/>
        </w:trPr>
        <w:tc>
          <w:tcPr>
            <w:tcW w:w="19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Serwis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3904E5" w:rsidRPr="003904E5" w:rsidRDefault="003904E5" w:rsidP="0040372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bezpłatny serwis gwarancyjny na czas trwania gwarancji</w:t>
            </w:r>
          </w:p>
        </w:tc>
        <w:tc>
          <w:tcPr>
            <w:tcW w:w="3402" w:type="dxa"/>
            <w:vAlign w:val="center"/>
          </w:tcPr>
          <w:p w:rsidR="003904E5" w:rsidRPr="003904E5" w:rsidRDefault="003904E5" w:rsidP="0040372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75E8" w:rsidRPr="00D53034" w:rsidTr="00980788">
        <w:tblPrEx>
          <w:jc w:val="left"/>
        </w:tblPrEx>
        <w:trPr>
          <w:trHeight w:val="219"/>
        </w:trPr>
        <w:tc>
          <w:tcPr>
            <w:tcW w:w="9062" w:type="dxa"/>
            <w:gridSpan w:val="3"/>
            <w:shd w:val="clear" w:color="auto" w:fill="F2F2F2" w:themeFill="background1" w:themeFillShade="F2"/>
            <w:vAlign w:val="center"/>
          </w:tcPr>
          <w:p w:rsidR="00BC75E8" w:rsidRPr="00D53034" w:rsidRDefault="00BE2B07" w:rsidP="00970107">
            <w:pPr>
              <w:pStyle w:val="Akapitzlist"/>
              <w:numPr>
                <w:ilvl w:val="3"/>
                <w:numId w:val="8"/>
              </w:numPr>
              <w:spacing w:after="0"/>
              <w:ind w:left="31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3034">
              <w:rPr>
                <w:rFonts w:ascii="Times New Roman" w:hAnsi="Times New Roman"/>
                <w:b/>
                <w:sz w:val="20"/>
                <w:szCs w:val="20"/>
              </w:rPr>
              <w:t>Drukarki</w:t>
            </w:r>
            <w:r w:rsidR="002275AC" w:rsidRPr="00D53034">
              <w:rPr>
                <w:rFonts w:ascii="Times New Roman" w:hAnsi="Times New Roman"/>
                <w:b/>
                <w:sz w:val="20"/>
                <w:szCs w:val="20"/>
              </w:rPr>
              <w:t xml:space="preserve"> HP </w:t>
            </w:r>
            <w:proofErr w:type="spellStart"/>
            <w:r w:rsidR="002275AC" w:rsidRPr="00D53034">
              <w:rPr>
                <w:rFonts w:ascii="Times New Roman" w:hAnsi="Times New Roman"/>
                <w:b/>
                <w:sz w:val="20"/>
                <w:szCs w:val="20"/>
              </w:rPr>
              <w:t>LaserJet</w:t>
            </w:r>
            <w:proofErr w:type="spellEnd"/>
            <w:r w:rsidR="002275AC" w:rsidRPr="00D53034">
              <w:rPr>
                <w:rFonts w:ascii="Times New Roman" w:hAnsi="Times New Roman"/>
                <w:b/>
                <w:sz w:val="20"/>
                <w:szCs w:val="20"/>
              </w:rPr>
              <w:t xml:space="preserve"> Pro M404dn</w:t>
            </w:r>
            <w:r w:rsidR="00D53034" w:rsidRPr="00D530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53034" w:rsidRPr="00D53034">
              <w:rPr>
                <w:rFonts w:ascii="Times New Roman" w:hAnsi="Times New Roman"/>
                <w:sz w:val="20"/>
                <w:szCs w:val="20"/>
              </w:rPr>
              <w:t>w</w:t>
            </w:r>
            <w:r w:rsidR="00D53034" w:rsidRPr="00D53034">
              <w:rPr>
                <w:rFonts w:ascii="Times New Roman" w:hAnsi="Times New Roman"/>
                <w:iCs/>
                <w:sz w:val="20"/>
                <w:szCs w:val="20"/>
              </w:rPr>
              <w:t xml:space="preserve">raz z dodatkowymi tonerami: </w:t>
            </w:r>
            <w:r w:rsidR="00D53034" w:rsidRPr="00D53034">
              <w:rPr>
                <w:rFonts w:ascii="Times New Roman" w:hAnsi="Times New Roman"/>
                <w:sz w:val="20"/>
                <w:szCs w:val="20"/>
              </w:rPr>
              <w:t xml:space="preserve">czarny toner HP 59A </w:t>
            </w:r>
            <w:proofErr w:type="spellStart"/>
            <w:r w:rsidR="00D53034" w:rsidRPr="00D53034">
              <w:rPr>
                <w:rFonts w:ascii="Times New Roman" w:hAnsi="Times New Roman"/>
                <w:sz w:val="20"/>
                <w:szCs w:val="20"/>
              </w:rPr>
              <w:t>LaserJet</w:t>
            </w:r>
            <w:proofErr w:type="spellEnd"/>
          </w:p>
        </w:tc>
      </w:tr>
    </w:tbl>
    <w:p w:rsidR="000E0331" w:rsidRPr="00CB0623" w:rsidRDefault="00CB0623" w:rsidP="00533754">
      <w:pPr>
        <w:pStyle w:val="Akapitzlist"/>
        <w:keepNext/>
        <w:spacing w:before="240" w:line="257" w:lineRule="auto"/>
        <w:ind w:left="0"/>
        <w:jc w:val="both"/>
        <w:rPr>
          <w:rFonts w:ascii="Times New Roman" w:hAnsi="Times New Roman"/>
          <w:b/>
          <w:sz w:val="24"/>
        </w:rPr>
      </w:pPr>
      <w:r w:rsidRPr="00CB0623">
        <w:rPr>
          <w:rFonts w:ascii="Times New Roman" w:hAnsi="Times New Roman"/>
          <w:b/>
          <w:sz w:val="24"/>
        </w:rPr>
        <w:t>Podsumowanie</w:t>
      </w:r>
      <w:r w:rsidR="00BE2B07">
        <w:rPr>
          <w:rFonts w:ascii="Times New Roman" w:hAnsi="Times New Roman"/>
          <w:b/>
          <w:sz w:val="24"/>
        </w:rPr>
        <w:t>: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542"/>
        <w:gridCol w:w="1277"/>
        <w:gridCol w:w="1133"/>
        <w:gridCol w:w="428"/>
        <w:gridCol w:w="849"/>
        <w:gridCol w:w="709"/>
        <w:gridCol w:w="991"/>
      </w:tblGrid>
      <w:tr w:rsidR="00676FAF" w:rsidRPr="003C4337" w:rsidTr="00C329BC">
        <w:trPr>
          <w:cantSplit/>
          <w:trHeight w:val="1134"/>
          <w:tblHeader/>
          <w:jc w:val="center"/>
        </w:trPr>
        <w:tc>
          <w:tcPr>
            <w:tcW w:w="225" w:type="pct"/>
            <w:shd w:val="clear" w:color="auto" w:fill="auto"/>
            <w:vAlign w:val="center"/>
            <w:hideMark/>
          </w:tcPr>
          <w:p w:rsidR="00676FAF" w:rsidRPr="003C4337" w:rsidRDefault="00C329BC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L</w:t>
            </w:r>
            <w:r w:rsidR="00676FAF"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1894" w:type="pct"/>
            <w:shd w:val="clear" w:color="auto" w:fill="auto"/>
            <w:vAlign w:val="center"/>
            <w:hideMark/>
          </w:tcPr>
          <w:p w:rsidR="00676FAF" w:rsidRPr="003C4337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Przedmiot zamówienia oraz nazwa i krótki opis</w:t>
            </w:r>
          </w:p>
        </w:tc>
        <w:tc>
          <w:tcPr>
            <w:tcW w:w="683" w:type="pct"/>
            <w:vAlign w:val="center"/>
          </w:tcPr>
          <w:p w:rsidR="00676FAF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676FAF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Okres gwarancji</w:t>
            </w:r>
          </w:p>
          <w:p w:rsidR="00676FAF" w:rsidRPr="00676FAF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(w </w:t>
            </w:r>
            <w:r w:rsidR="005D6965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miesiącach</w:t>
            </w:r>
            <w:r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676FAF" w:rsidRPr="003C4337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229" w:type="pct"/>
            <w:shd w:val="clear" w:color="auto" w:fill="auto"/>
            <w:textDirection w:val="btLr"/>
            <w:vAlign w:val="center"/>
            <w:hideMark/>
          </w:tcPr>
          <w:p w:rsidR="00676FAF" w:rsidRPr="003C4337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Ilość sztuk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676FAF" w:rsidRPr="003C4337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Wartość</w:t>
            </w: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 xml:space="preserve"> netto</w:t>
            </w:r>
          </w:p>
        </w:tc>
        <w:tc>
          <w:tcPr>
            <w:tcW w:w="379" w:type="pct"/>
            <w:vAlign w:val="center"/>
          </w:tcPr>
          <w:p w:rsidR="00676FAF" w:rsidRPr="003C4337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4"/>
                <w:szCs w:val="18"/>
                <w:lang w:eastAsia="pl-PL"/>
              </w:rPr>
              <w:t>Stawka VAT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76FAF" w:rsidRPr="003C4337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Wartość</w:t>
            </w: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 xml:space="preserve"> brutto</w:t>
            </w:r>
          </w:p>
        </w:tc>
      </w:tr>
      <w:tr w:rsidR="00676FAF" w:rsidRPr="003C4337" w:rsidTr="00C329BC">
        <w:trPr>
          <w:trHeight w:val="202"/>
          <w:jc w:val="center"/>
        </w:trPr>
        <w:tc>
          <w:tcPr>
            <w:tcW w:w="225" w:type="pct"/>
            <w:shd w:val="clear" w:color="auto" w:fill="auto"/>
            <w:noWrap/>
            <w:vAlign w:val="center"/>
            <w:hideMark/>
          </w:tcPr>
          <w:p w:rsidR="00676FAF" w:rsidRPr="003C4337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894" w:type="pct"/>
            <w:shd w:val="clear" w:color="auto" w:fill="auto"/>
            <w:noWrap/>
            <w:vAlign w:val="center"/>
            <w:hideMark/>
          </w:tcPr>
          <w:p w:rsidR="00676FAF" w:rsidRPr="003C4337" w:rsidRDefault="00C170F8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</w:t>
            </w:r>
            <w:r w:rsidR="00676FAF" w:rsidRPr="003C433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83" w:type="pct"/>
            <w:vAlign w:val="center"/>
          </w:tcPr>
          <w:p w:rsidR="00676FAF" w:rsidRPr="003C4337" w:rsidRDefault="00C170F8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3</w:t>
            </w:r>
            <w:r w:rsidR="00676FAF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676FAF" w:rsidRPr="003C4337" w:rsidRDefault="00C170F8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4</w:t>
            </w:r>
            <w:r w:rsidR="00676FAF" w:rsidRPr="003C433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676FAF" w:rsidRPr="003C4337" w:rsidRDefault="00C170F8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5</w:t>
            </w:r>
            <w:r w:rsidR="00676FAF" w:rsidRPr="003C433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:rsidR="00676FAF" w:rsidRPr="003C4337" w:rsidRDefault="00C170F8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6</w:t>
            </w:r>
            <w:r w:rsidR="00676FAF" w:rsidRPr="003C433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79" w:type="pct"/>
            <w:vAlign w:val="center"/>
          </w:tcPr>
          <w:p w:rsidR="00676FAF" w:rsidRPr="003C4337" w:rsidRDefault="00C170F8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7</w:t>
            </w:r>
            <w:r w:rsidR="00676FAF" w:rsidRPr="003C433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:rsidR="00676FAF" w:rsidRPr="003C4337" w:rsidRDefault="00C170F8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8</w:t>
            </w:r>
            <w:r w:rsidR="00676FAF" w:rsidRPr="003C433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.</w:t>
            </w:r>
          </w:p>
        </w:tc>
      </w:tr>
      <w:tr w:rsidR="00676FAF" w:rsidRPr="003C4337" w:rsidTr="00C329BC">
        <w:trPr>
          <w:trHeight w:val="300"/>
          <w:jc w:val="center"/>
        </w:trPr>
        <w:tc>
          <w:tcPr>
            <w:tcW w:w="225" w:type="pct"/>
            <w:shd w:val="clear" w:color="auto" w:fill="auto"/>
            <w:noWrap/>
            <w:vAlign w:val="center"/>
          </w:tcPr>
          <w:p w:rsidR="00676FAF" w:rsidRPr="003C4337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 w:rsidRPr="003C4337"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1894" w:type="pct"/>
            <w:shd w:val="clear" w:color="auto" w:fill="auto"/>
            <w:noWrap/>
            <w:vAlign w:val="center"/>
          </w:tcPr>
          <w:p w:rsidR="004846B5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Komputer w obudowie </w:t>
            </w:r>
            <w:proofErr w:type="spellStart"/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miniPC</w:t>
            </w:r>
            <w:proofErr w:type="spellEnd"/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 do obsługi </w:t>
            </w:r>
            <w:r w:rsidR="00010985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S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ystemu </w:t>
            </w:r>
            <w:r w:rsidR="00010985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R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ejestrów </w:t>
            </w:r>
            <w:r w:rsidR="00010985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P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aństwowych</w:t>
            </w:r>
          </w:p>
          <w:p w:rsidR="00AF43F0" w:rsidRPr="003C4337" w:rsidRDefault="00AF43F0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…………………………………………….....</w:t>
            </w:r>
          </w:p>
        </w:tc>
        <w:tc>
          <w:tcPr>
            <w:tcW w:w="683" w:type="pct"/>
            <w:vAlign w:val="center"/>
          </w:tcPr>
          <w:p w:rsidR="00676FAF" w:rsidRDefault="005D6965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…………….</w:t>
            </w:r>
          </w:p>
          <w:p w:rsidR="005D6965" w:rsidRPr="003C4337" w:rsidRDefault="005D6965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5D6965">
              <w:rPr>
                <w:rFonts w:ascii="Times New Roman" w:hAnsi="Times New Roman"/>
                <w:color w:val="000000"/>
                <w:kern w:val="28"/>
                <w:sz w:val="16"/>
                <w:szCs w:val="18"/>
                <w:lang w:eastAsia="pl-PL"/>
              </w:rPr>
              <w:t>(min. 24 m-ce)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676FAF" w:rsidRPr="003C4337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</w:tcPr>
          <w:p w:rsidR="00676FAF" w:rsidRPr="003C4337" w:rsidRDefault="004A2F35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:rsidR="00676FAF" w:rsidRPr="003C4337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79" w:type="pct"/>
            <w:vAlign w:val="center"/>
          </w:tcPr>
          <w:p w:rsidR="00676FAF" w:rsidRPr="003C4337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530" w:type="pct"/>
            <w:shd w:val="clear" w:color="auto" w:fill="auto"/>
            <w:noWrap/>
            <w:vAlign w:val="center"/>
          </w:tcPr>
          <w:p w:rsidR="00676FAF" w:rsidRPr="003C4337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676FAF" w:rsidRPr="003C4337" w:rsidTr="00C329BC">
        <w:trPr>
          <w:trHeight w:val="300"/>
          <w:jc w:val="center"/>
        </w:trPr>
        <w:tc>
          <w:tcPr>
            <w:tcW w:w="225" w:type="pct"/>
            <w:shd w:val="clear" w:color="auto" w:fill="auto"/>
            <w:noWrap/>
            <w:vAlign w:val="center"/>
          </w:tcPr>
          <w:p w:rsidR="00676FAF" w:rsidRPr="003C4337" w:rsidRDefault="00BE2B07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2</w:t>
            </w:r>
            <w:r w:rsidR="00676FAF"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1894" w:type="pct"/>
            <w:shd w:val="clear" w:color="auto" w:fill="auto"/>
            <w:noWrap/>
            <w:vAlign w:val="center"/>
          </w:tcPr>
          <w:p w:rsidR="00676FAF" w:rsidRPr="0015552F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Monitor</w:t>
            </w:r>
            <w:r w:rsidR="00AF43F0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 xml:space="preserve"> ………………………………………</w:t>
            </w:r>
          </w:p>
        </w:tc>
        <w:tc>
          <w:tcPr>
            <w:tcW w:w="683" w:type="pct"/>
            <w:vAlign w:val="center"/>
          </w:tcPr>
          <w:p w:rsidR="005D6965" w:rsidRDefault="005D6965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…………….</w:t>
            </w:r>
          </w:p>
          <w:p w:rsidR="00676FAF" w:rsidRPr="0015552F" w:rsidRDefault="005D6965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 w:rsidRPr="005D6965">
              <w:rPr>
                <w:rFonts w:ascii="Times New Roman" w:hAnsi="Times New Roman"/>
                <w:color w:val="000000"/>
                <w:kern w:val="28"/>
                <w:sz w:val="16"/>
                <w:szCs w:val="18"/>
                <w:lang w:eastAsia="pl-PL"/>
              </w:rPr>
              <w:t>(min. 24 m-ce)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676FAF" w:rsidRPr="0015552F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</w:tcPr>
          <w:p w:rsidR="00676FAF" w:rsidRPr="003C4337" w:rsidRDefault="004A2F35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:rsidR="00676FAF" w:rsidRPr="003C4337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79" w:type="pct"/>
            <w:vAlign w:val="center"/>
          </w:tcPr>
          <w:p w:rsidR="00676FAF" w:rsidRPr="003C4337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530" w:type="pct"/>
            <w:shd w:val="clear" w:color="auto" w:fill="auto"/>
            <w:noWrap/>
            <w:vAlign w:val="center"/>
          </w:tcPr>
          <w:p w:rsidR="00676FAF" w:rsidRPr="003C4337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676FAF" w:rsidRPr="003C4337" w:rsidTr="00C329BC">
        <w:trPr>
          <w:trHeight w:val="300"/>
          <w:jc w:val="center"/>
        </w:trPr>
        <w:tc>
          <w:tcPr>
            <w:tcW w:w="225" w:type="pct"/>
            <w:shd w:val="clear" w:color="auto" w:fill="auto"/>
            <w:noWrap/>
            <w:vAlign w:val="center"/>
          </w:tcPr>
          <w:p w:rsidR="00676FAF" w:rsidRDefault="00BE2B07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3</w:t>
            </w:r>
            <w:r w:rsidR="00676FAF"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1894" w:type="pct"/>
            <w:shd w:val="clear" w:color="auto" w:fill="auto"/>
            <w:noWrap/>
            <w:vAlign w:val="center"/>
          </w:tcPr>
          <w:p w:rsidR="00676FAF" w:rsidRPr="004F4F7B" w:rsidRDefault="00BE2B07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4F4F7B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Drukarka </w:t>
            </w:r>
            <w:r w:rsidR="007C1832" w:rsidRPr="007C1832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HP </w:t>
            </w:r>
            <w:proofErr w:type="spellStart"/>
            <w:r w:rsidR="007C1832" w:rsidRPr="007C1832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LaserJet</w:t>
            </w:r>
            <w:proofErr w:type="spellEnd"/>
            <w:r w:rsidR="007C1832" w:rsidRPr="007C1832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 Pro M404dn</w:t>
            </w:r>
          </w:p>
        </w:tc>
        <w:tc>
          <w:tcPr>
            <w:tcW w:w="683" w:type="pct"/>
            <w:vAlign w:val="center"/>
          </w:tcPr>
          <w:p w:rsidR="005D6965" w:rsidRDefault="005D6965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…………….</w:t>
            </w:r>
          </w:p>
          <w:p w:rsidR="00676FAF" w:rsidRPr="0015552F" w:rsidRDefault="005D6965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 w:rsidRPr="005D6965">
              <w:rPr>
                <w:rFonts w:ascii="Times New Roman" w:hAnsi="Times New Roman"/>
                <w:color w:val="000000"/>
                <w:kern w:val="28"/>
                <w:sz w:val="16"/>
                <w:szCs w:val="18"/>
                <w:lang w:eastAsia="pl-PL"/>
              </w:rPr>
              <w:t>(min. 24 m-ce)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676FAF" w:rsidRPr="0015552F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</w:tcPr>
          <w:p w:rsidR="00676FAF" w:rsidRPr="003C4337" w:rsidRDefault="004A2F35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:rsidR="00676FAF" w:rsidRPr="003C4337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79" w:type="pct"/>
            <w:tcBorders>
              <w:bottom w:val="single" w:sz="4" w:space="0" w:color="auto"/>
            </w:tcBorders>
            <w:vAlign w:val="center"/>
          </w:tcPr>
          <w:p w:rsidR="00676FAF" w:rsidRPr="003C4337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530" w:type="pct"/>
            <w:shd w:val="clear" w:color="auto" w:fill="auto"/>
            <w:noWrap/>
            <w:vAlign w:val="center"/>
          </w:tcPr>
          <w:p w:rsidR="00676FAF" w:rsidRPr="003C4337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4A2F35" w:rsidRPr="003C4337" w:rsidTr="00C329BC">
        <w:trPr>
          <w:trHeight w:val="300"/>
          <w:jc w:val="center"/>
        </w:trPr>
        <w:tc>
          <w:tcPr>
            <w:tcW w:w="225" w:type="pct"/>
            <w:shd w:val="clear" w:color="auto" w:fill="auto"/>
            <w:noWrap/>
            <w:vAlign w:val="center"/>
          </w:tcPr>
          <w:p w:rsidR="004A2F35" w:rsidRDefault="004A2F35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4.</w:t>
            </w:r>
          </w:p>
        </w:tc>
        <w:tc>
          <w:tcPr>
            <w:tcW w:w="1894" w:type="pct"/>
            <w:shd w:val="clear" w:color="auto" w:fill="auto"/>
            <w:noWrap/>
            <w:vAlign w:val="center"/>
          </w:tcPr>
          <w:p w:rsidR="004A2F35" w:rsidRDefault="004A2F35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4A2F35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Toner do drukarki </w:t>
            </w:r>
            <w:r w:rsidR="00A60653" w:rsidRPr="007C1832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HP </w:t>
            </w:r>
            <w:proofErr w:type="spellStart"/>
            <w:r w:rsidR="00A60653" w:rsidRPr="007C1832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LaserJet</w:t>
            </w:r>
            <w:proofErr w:type="spellEnd"/>
            <w:r w:rsidR="00A60653" w:rsidRPr="007C1832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 Pro M404dn</w:t>
            </w:r>
          </w:p>
          <w:p w:rsidR="00070F13" w:rsidRPr="004A2F35" w:rsidRDefault="00070F13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………………………………………………..</w:t>
            </w:r>
          </w:p>
        </w:tc>
        <w:tc>
          <w:tcPr>
            <w:tcW w:w="683" w:type="pct"/>
            <w:vAlign w:val="center"/>
          </w:tcPr>
          <w:p w:rsidR="004A2F35" w:rsidRDefault="00361417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oryginał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4A2F35" w:rsidRPr="004A2F35" w:rsidRDefault="004A2F35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</w:tcPr>
          <w:p w:rsidR="004A2F35" w:rsidRPr="00361417" w:rsidRDefault="003A2C64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highlight w:val="yellow"/>
                <w:lang w:eastAsia="pl-PL"/>
              </w:rPr>
            </w:pPr>
            <w:r w:rsidRPr="004F4F7B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:rsidR="004A2F35" w:rsidRPr="003C4337" w:rsidRDefault="004A2F35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79" w:type="pct"/>
            <w:tcBorders>
              <w:bottom w:val="single" w:sz="4" w:space="0" w:color="auto"/>
            </w:tcBorders>
            <w:vAlign w:val="center"/>
          </w:tcPr>
          <w:p w:rsidR="004A2F35" w:rsidRDefault="004A2F35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530" w:type="pct"/>
            <w:shd w:val="clear" w:color="auto" w:fill="auto"/>
            <w:noWrap/>
            <w:vAlign w:val="center"/>
          </w:tcPr>
          <w:p w:rsidR="004A2F35" w:rsidRPr="003C4337" w:rsidRDefault="004A2F35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676FAF" w:rsidRPr="00676FAF" w:rsidTr="00C659D4">
        <w:trPr>
          <w:trHeight w:val="300"/>
          <w:jc w:val="center"/>
        </w:trPr>
        <w:tc>
          <w:tcPr>
            <w:tcW w:w="3637" w:type="pct"/>
            <w:gridSpan w:val="5"/>
            <w:shd w:val="clear" w:color="auto" w:fill="auto"/>
            <w:noWrap/>
            <w:vAlign w:val="center"/>
          </w:tcPr>
          <w:p w:rsidR="00676FAF" w:rsidRPr="00676FAF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SUMA</w:t>
            </w:r>
            <w:r w:rsidRPr="00676FAF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 xml:space="preserve"> (dla poz. 1-</w:t>
            </w:r>
            <w:r w:rsidR="00D47BD8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4</w:t>
            </w:r>
            <w:r w:rsidRPr="00676FAF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:rsidR="00676FAF" w:rsidRPr="00676FAF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79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676FAF" w:rsidRPr="00676FAF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30" w:type="pct"/>
            <w:shd w:val="clear" w:color="auto" w:fill="auto"/>
            <w:noWrap/>
            <w:vAlign w:val="center"/>
          </w:tcPr>
          <w:p w:rsidR="00676FAF" w:rsidRPr="00676FAF" w:rsidRDefault="00676FAF" w:rsidP="000E0331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</w:tbl>
    <w:p w:rsidR="006375DA" w:rsidRPr="004F4F7B" w:rsidRDefault="006375DA" w:rsidP="00C4653C">
      <w:pPr>
        <w:pStyle w:val="Akapitzlist1"/>
        <w:spacing w:before="200" w:after="0" w:line="360" w:lineRule="auto"/>
        <w:ind w:left="0"/>
        <w:jc w:val="both"/>
        <w:rPr>
          <w:rFonts w:ascii="Times New Roman" w:hAnsi="Times New Roman"/>
        </w:rPr>
      </w:pPr>
      <w:r w:rsidRPr="004F4F7B">
        <w:rPr>
          <w:rFonts w:ascii="Times New Roman" w:hAnsi="Times New Roman"/>
        </w:rPr>
        <w:t>Wybór przedmiotowej oferty nie będzie/będzie</w:t>
      </w:r>
      <w:r w:rsidR="009817A8" w:rsidRPr="004F4F7B">
        <w:rPr>
          <w:rFonts w:ascii="Times New Roman" w:hAnsi="Times New Roman"/>
          <w:szCs w:val="16"/>
          <w:vertAlign w:val="superscript"/>
        </w:rPr>
        <w:t>*</w:t>
      </w:r>
      <w:r w:rsidRPr="004F4F7B">
        <w:rPr>
          <w:rFonts w:ascii="Times New Roman" w:hAnsi="Times New Roman"/>
        </w:rPr>
        <w:t xml:space="preserve"> prowadzić do powstania u Zamawiającego obowiązku podatkowego, w zakresie i wartości (w tym przypadku, gdy zgodnie z obowiązującymi przepisami to Zamawiający będzie płatnikiem podatku od towarów i usług – podatku VAT – oraz będzie zobowiązany do przekazania go na rachunek właściwego urzędu skarbowego):</w:t>
      </w:r>
    </w:p>
    <w:p w:rsidR="006375DA" w:rsidRPr="004F4F7B" w:rsidRDefault="006375DA" w:rsidP="00C4653C">
      <w:pPr>
        <w:pStyle w:val="Akapitzlist"/>
        <w:spacing w:after="0" w:line="360" w:lineRule="auto"/>
        <w:ind w:left="0"/>
        <w:jc w:val="both"/>
        <w:rPr>
          <w:rFonts w:ascii="Times New Roman" w:hAnsi="Times New Roman"/>
        </w:rPr>
      </w:pPr>
      <w:r w:rsidRPr="004F4F7B">
        <w:rPr>
          <w:rFonts w:ascii="Times New Roman" w:hAnsi="Times New Roman"/>
        </w:rPr>
        <w:t>……………………………………………………………………………………………………….…..</w:t>
      </w:r>
    </w:p>
    <w:p w:rsidR="006375DA" w:rsidRPr="004F4F7B" w:rsidRDefault="006375DA" w:rsidP="00C4653C">
      <w:pPr>
        <w:pStyle w:val="Akapitzlist"/>
        <w:spacing w:after="0" w:line="360" w:lineRule="auto"/>
        <w:ind w:left="0"/>
        <w:jc w:val="both"/>
        <w:rPr>
          <w:rFonts w:ascii="Times New Roman" w:hAnsi="Times New Roman"/>
        </w:rPr>
      </w:pPr>
      <w:r w:rsidRPr="004F4F7B">
        <w:rPr>
          <w:rFonts w:ascii="Times New Roman" w:hAnsi="Times New Roman"/>
        </w:rPr>
        <w:t>…………………………………………………………………………………………………………...</w:t>
      </w:r>
    </w:p>
    <w:p w:rsidR="006375DA" w:rsidRDefault="006375DA" w:rsidP="00C4653C">
      <w:pPr>
        <w:pStyle w:val="Akapitzlist"/>
        <w:spacing w:line="240" w:lineRule="auto"/>
        <w:ind w:left="0"/>
        <w:jc w:val="center"/>
        <w:rPr>
          <w:rFonts w:ascii="Times New Roman" w:hAnsi="Times New Roman"/>
          <w:i/>
          <w:sz w:val="18"/>
        </w:rPr>
      </w:pPr>
      <w:r w:rsidRPr="004F4F7B">
        <w:rPr>
          <w:rFonts w:ascii="Times New Roman" w:hAnsi="Times New Roman"/>
          <w:i/>
          <w:sz w:val="18"/>
        </w:rPr>
        <w:lastRenderedPageBreak/>
        <w:t>(należy wskazać nazwę (rodzaj) towaru/usługi, których dostawa/świadczenie będzie prowadzić do jego powstania oraz ich wartości bez kwoty podatku od towarów i usług)</w:t>
      </w:r>
    </w:p>
    <w:p w:rsidR="00C4653C" w:rsidRPr="00C4653C" w:rsidRDefault="00C4653C" w:rsidP="00C4653C">
      <w:pPr>
        <w:pStyle w:val="Akapitzlist"/>
        <w:spacing w:line="240" w:lineRule="auto"/>
        <w:ind w:left="0"/>
        <w:rPr>
          <w:rFonts w:ascii="Times New Roman" w:hAnsi="Times New Roman"/>
          <w:sz w:val="16"/>
        </w:rPr>
      </w:pPr>
    </w:p>
    <w:p w:rsidR="006375DA" w:rsidRPr="004F4F7B" w:rsidRDefault="006375DA" w:rsidP="00C4653C">
      <w:pPr>
        <w:pStyle w:val="Akapitzlist"/>
        <w:spacing w:before="240" w:after="0" w:line="360" w:lineRule="auto"/>
        <w:ind w:left="0"/>
        <w:jc w:val="both"/>
        <w:rPr>
          <w:rFonts w:ascii="Times New Roman" w:hAnsi="Times New Roman"/>
        </w:rPr>
      </w:pPr>
      <w:r w:rsidRPr="004F4F7B">
        <w:rPr>
          <w:rFonts w:ascii="Times New Roman" w:hAnsi="Times New Roman"/>
        </w:rPr>
        <w:t>Wartość ww. towarów lub usług bez kwoty podatku wynosi: ………………………………….………</w:t>
      </w:r>
    </w:p>
    <w:p w:rsidR="001008F9" w:rsidRPr="001008F9" w:rsidRDefault="001008F9" w:rsidP="00AD75FB">
      <w:pPr>
        <w:pStyle w:val="Akapitzlist1"/>
        <w:numPr>
          <w:ilvl w:val="0"/>
          <w:numId w:val="5"/>
        </w:numPr>
        <w:spacing w:before="200" w:after="0" w:line="240" w:lineRule="auto"/>
        <w:ind w:left="426"/>
        <w:jc w:val="both"/>
        <w:rPr>
          <w:rFonts w:ascii="Times New Roman" w:hAnsi="Times New Roman"/>
          <w:color w:val="000000"/>
        </w:rPr>
      </w:pPr>
      <w:r w:rsidRPr="001008F9">
        <w:rPr>
          <w:rFonts w:ascii="Times New Roman" w:hAnsi="Times New Roman"/>
          <w:lang w:eastAsia="pl-PL"/>
        </w:rPr>
        <w:t xml:space="preserve">Na wykonany przedmiot zamówienia – </w:t>
      </w:r>
      <w:r w:rsidR="006A4B07">
        <w:rPr>
          <w:rFonts w:ascii="Times New Roman" w:hAnsi="Times New Roman"/>
          <w:lang w:eastAsia="pl-PL"/>
        </w:rPr>
        <w:t xml:space="preserve">komputer w obudowie </w:t>
      </w:r>
      <w:proofErr w:type="spellStart"/>
      <w:r w:rsidR="006A4B07">
        <w:rPr>
          <w:rFonts w:ascii="Times New Roman" w:hAnsi="Times New Roman"/>
          <w:lang w:eastAsia="pl-PL"/>
        </w:rPr>
        <w:t>minPC</w:t>
      </w:r>
      <w:proofErr w:type="spellEnd"/>
      <w:r w:rsidRPr="001008F9">
        <w:rPr>
          <w:rFonts w:ascii="Times New Roman" w:hAnsi="Times New Roman"/>
          <w:lang w:eastAsia="pl-PL"/>
        </w:rPr>
        <w:t xml:space="preserve"> – udzielę gwarancji na okres:*</w:t>
      </w:r>
    </w:p>
    <w:p w:rsidR="001008F9" w:rsidRPr="001008F9" w:rsidRDefault="001008F9" w:rsidP="006C7A62">
      <w:pPr>
        <w:pStyle w:val="Akapitzlist"/>
        <w:spacing w:before="240" w:line="360" w:lineRule="auto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7CED3B" wp14:editId="39A5AFAC">
                <wp:simplePos x="0" y="0"/>
                <wp:positionH relativeFrom="column">
                  <wp:posOffset>241572</wp:posOffset>
                </wp:positionH>
                <wp:positionV relativeFrom="paragraph">
                  <wp:posOffset>193040</wp:posOffset>
                </wp:positionV>
                <wp:extent cx="116205" cy="116205"/>
                <wp:effectExtent l="5080" t="8890" r="12065" b="825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1969FD" id="Prostokąt 6" o:spid="_x0000_s1026" style="position:absolute;margin-left:19pt;margin-top:15.2pt;width:9.15pt;height: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"/>
            </w:pict>
          </mc:Fallback>
        </mc:AlternateContent>
      </w:r>
      <w:r w:rsidRPr="001008F9">
        <w:rPr>
          <w:rFonts w:ascii="Times New Roman" w:hAnsi="Times New Roman"/>
          <w:bCs/>
        </w:rPr>
        <w:t>36 miesięcy (przedłużenie gwarancji o 12 miesięcy),</w:t>
      </w:r>
    </w:p>
    <w:p w:rsidR="001008F9" w:rsidRPr="001008F9" w:rsidRDefault="001008F9" w:rsidP="006C7A62">
      <w:pPr>
        <w:pStyle w:val="Akapitzlist"/>
        <w:spacing w:line="360" w:lineRule="auto"/>
        <w:jc w:val="both"/>
        <w:rPr>
          <w:rFonts w:ascii="Times New Roman" w:hAnsi="Times New Roman"/>
          <w:bCs/>
        </w:rPr>
      </w:pPr>
      <w:r w:rsidRPr="004F399B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513F04" wp14:editId="5BEB34A6">
                <wp:simplePos x="0" y="0"/>
                <wp:positionH relativeFrom="column">
                  <wp:posOffset>241572</wp:posOffset>
                </wp:positionH>
                <wp:positionV relativeFrom="paragraph">
                  <wp:posOffset>37943</wp:posOffset>
                </wp:positionV>
                <wp:extent cx="116205" cy="116205"/>
                <wp:effectExtent l="5080" t="8255" r="12065" b="889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98B57" id="Prostokąt 5" o:spid="_x0000_s1026" style="position:absolute;margin-left:19pt;margin-top:3pt;width:9.15pt;height:9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"/>
            </w:pict>
          </mc:Fallback>
        </mc:AlternateContent>
      </w:r>
      <w:r w:rsidRPr="001008F9">
        <w:rPr>
          <w:rFonts w:ascii="Times New Roman" w:hAnsi="Times New Roman"/>
          <w:bCs/>
        </w:rPr>
        <w:t>48 miesięcy i więcej (przedłużenie gwarancji o 24 miesiące i więcej),</w:t>
      </w:r>
    </w:p>
    <w:p w:rsidR="001008F9" w:rsidRPr="001008F9" w:rsidRDefault="001008F9" w:rsidP="006C7A62">
      <w:pPr>
        <w:pStyle w:val="Akapitzlist"/>
        <w:spacing w:line="360" w:lineRule="auto"/>
        <w:jc w:val="both"/>
        <w:rPr>
          <w:rFonts w:ascii="Times New Roman" w:hAnsi="Times New Roman"/>
          <w:bCs/>
        </w:rPr>
      </w:pPr>
      <w:r w:rsidRPr="001008F9">
        <w:rPr>
          <w:rFonts w:ascii="Times New Roman" w:hAnsi="Times New Roman"/>
          <w:bCs/>
        </w:rPr>
        <w:t>od daty odbioru przedmiotu zamówienia.</w:t>
      </w:r>
    </w:p>
    <w:p w:rsidR="001008F9" w:rsidRPr="001008F9" w:rsidRDefault="001008F9" w:rsidP="001008F9">
      <w:pPr>
        <w:pStyle w:val="Akapitzlist"/>
        <w:spacing w:before="240" w:line="240" w:lineRule="auto"/>
        <w:jc w:val="both"/>
        <w:rPr>
          <w:rFonts w:ascii="Times New Roman" w:hAnsi="Times New Roman"/>
          <w:sz w:val="14"/>
        </w:rPr>
      </w:pPr>
    </w:p>
    <w:p w:rsidR="001008F9" w:rsidRPr="001008F9" w:rsidRDefault="001008F9" w:rsidP="00AD75FB">
      <w:pPr>
        <w:pStyle w:val="Akapitzlist"/>
        <w:spacing w:before="240" w:line="240" w:lineRule="auto"/>
        <w:ind w:left="142"/>
        <w:jc w:val="both"/>
        <w:rPr>
          <w:rFonts w:ascii="Times New Roman" w:hAnsi="Times New Roman"/>
          <w:sz w:val="20"/>
        </w:rPr>
      </w:pPr>
      <w:r w:rsidRPr="001008F9">
        <w:rPr>
          <w:rFonts w:ascii="Times New Roman" w:hAnsi="Times New Roman"/>
          <w:sz w:val="20"/>
        </w:rPr>
        <w:t>* właściwe zaznaczyć; w przypadku niezaznaczenia lub wpisania innej opcji niż wskazane powyżej przyjmuje się minimalny okres gwarancji, tj. 24 miesiące i Wykonawca otrzyma 0 pkt</w:t>
      </w:r>
    </w:p>
    <w:p w:rsidR="00216D17" w:rsidRPr="00931BDB" w:rsidRDefault="00216D17" w:rsidP="00AD75FB">
      <w:pPr>
        <w:pStyle w:val="Akapitzlist1"/>
        <w:numPr>
          <w:ilvl w:val="0"/>
          <w:numId w:val="5"/>
        </w:numPr>
        <w:spacing w:before="200" w:after="0" w:line="240" w:lineRule="auto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realizacji zamówienia: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:rsidR="00216D17" w:rsidRPr="00931BDB" w:rsidRDefault="00216D17" w:rsidP="00AD75FB">
      <w:pPr>
        <w:pStyle w:val="Akapitzlist1"/>
        <w:numPr>
          <w:ilvl w:val="0"/>
          <w:numId w:val="5"/>
        </w:numPr>
        <w:spacing w:before="200" w:after="0" w:line="240" w:lineRule="auto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Warunki płatności: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:rsidR="00216D17" w:rsidRPr="00931BDB" w:rsidRDefault="00216D17" w:rsidP="00AD75FB">
      <w:pPr>
        <w:pStyle w:val="Akapitzlist1"/>
        <w:numPr>
          <w:ilvl w:val="0"/>
          <w:numId w:val="5"/>
        </w:numPr>
        <w:spacing w:before="200" w:after="0" w:line="240" w:lineRule="auto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związania ofertą: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 xml:space="preserve">terminem podanym </w:t>
      </w:r>
      <w:r w:rsidR="002C5356" w:rsidRPr="00931BDB">
        <w:rPr>
          <w:rFonts w:ascii="Times New Roman" w:hAnsi="Times New Roman"/>
          <w:color w:val="000000"/>
        </w:rPr>
        <w:t>w </w:t>
      </w:r>
      <w:r w:rsidRPr="00931BDB">
        <w:rPr>
          <w:rFonts w:ascii="Times New Roman" w:hAnsi="Times New Roman"/>
          <w:color w:val="000000"/>
        </w:rPr>
        <w:t>Zapytaniu ofertowym.</w:t>
      </w:r>
    </w:p>
    <w:p w:rsidR="00216D17" w:rsidRPr="00931BDB" w:rsidRDefault="00216D17" w:rsidP="00AD75FB">
      <w:pPr>
        <w:pStyle w:val="Akapitzlist1"/>
        <w:numPr>
          <w:ilvl w:val="0"/>
          <w:numId w:val="5"/>
        </w:numPr>
        <w:spacing w:before="200" w:after="0" w:line="240" w:lineRule="auto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:rsidR="00950248" w:rsidRDefault="00950248" w:rsidP="00AD75FB">
      <w:pPr>
        <w:pStyle w:val="Akapitzlist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:rsidR="00950248" w:rsidRDefault="00950248" w:rsidP="00AD75FB">
      <w:pPr>
        <w:pStyle w:val="Akapitzlist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spełniają wszystkie wymagania określone w zapytaniu ofertowym,</w:t>
      </w:r>
    </w:p>
    <w:p w:rsidR="00950248" w:rsidRDefault="00950248" w:rsidP="00AD75FB">
      <w:pPr>
        <w:pStyle w:val="Akapitzlist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:rsidR="00950248" w:rsidRDefault="00950248" w:rsidP="00AD75FB">
      <w:pPr>
        <w:pStyle w:val="Akapitzlist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:rsidR="00950248" w:rsidRPr="00950248" w:rsidRDefault="00AC70CC" w:rsidP="00AD75FB">
      <w:pPr>
        <w:pStyle w:val="Akapitzlist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="00433C1C" w:rsidRPr="00337D79">
        <w:rPr>
          <w:rFonts w:ascii="Times New Roman" w:hAnsi="Times New Roman" w:cs="Times New Roman"/>
        </w:rPr>
        <w:t>,</w:t>
      </w:r>
    </w:p>
    <w:p w:rsidR="00950248" w:rsidRDefault="00950248" w:rsidP="00AD75FB">
      <w:pPr>
        <w:pStyle w:val="Akapitzlist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,</w:t>
      </w:r>
    </w:p>
    <w:p w:rsidR="00991953" w:rsidRDefault="00991953" w:rsidP="00931275">
      <w:pPr>
        <w:spacing w:after="0"/>
        <w:jc w:val="both"/>
        <w:rPr>
          <w:rFonts w:ascii="Times New Roman" w:hAnsi="Times New Roman"/>
          <w:color w:val="000000"/>
          <w:sz w:val="20"/>
          <w:szCs w:val="24"/>
        </w:rPr>
      </w:pPr>
    </w:p>
    <w:p w:rsidR="00AD75FB" w:rsidRPr="00A20DF8" w:rsidRDefault="00AD75FB" w:rsidP="00931275">
      <w:pPr>
        <w:spacing w:after="0"/>
        <w:jc w:val="both"/>
        <w:rPr>
          <w:rFonts w:ascii="Times New Roman" w:hAnsi="Times New Roman"/>
          <w:color w:val="000000"/>
          <w:sz w:val="20"/>
          <w:szCs w:val="24"/>
        </w:rPr>
      </w:pPr>
    </w:p>
    <w:p w:rsidR="00216D17" w:rsidRPr="00931BDB" w:rsidRDefault="00216D17" w:rsidP="00216D17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 w:rsidR="00210B5F"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="00210B5F"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:rsidR="00216D17" w:rsidRPr="00000995" w:rsidRDefault="00216D17" w:rsidP="00000995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000995"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 xml:space="preserve"> </w:t>
      </w:r>
      <w:r w:rsidRPr="00000995">
        <w:rPr>
          <w:rFonts w:ascii="Times New Roman" w:hAnsi="Times New Roman"/>
          <w:color w:val="000000"/>
          <w:sz w:val="18"/>
          <w:szCs w:val="20"/>
        </w:rPr>
        <w:t>podpis wraz z pieczęcią osoby uprawnionej</w:t>
      </w:r>
    </w:p>
    <w:p w:rsidR="00216D17" w:rsidRPr="00000995" w:rsidRDefault="00216D17" w:rsidP="00931BDB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sectPr w:rsidR="00216D17" w:rsidRPr="00000995" w:rsidSect="00437A44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436" w:rsidRDefault="00E23436">
      <w:pPr>
        <w:spacing w:after="0" w:line="240" w:lineRule="auto"/>
      </w:pPr>
      <w:r>
        <w:separator/>
      </w:r>
    </w:p>
  </w:endnote>
  <w:endnote w:type="continuationSeparator" w:id="0">
    <w:p w:rsidR="00E23436" w:rsidRDefault="00E23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:rsidR="00B34D8F" w:rsidRPr="00931BDB" w:rsidRDefault="00B34D8F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436" w:rsidRDefault="00E23436">
      <w:pPr>
        <w:spacing w:after="0" w:line="240" w:lineRule="auto"/>
      </w:pPr>
      <w:r>
        <w:separator/>
      </w:r>
    </w:p>
  </w:footnote>
  <w:footnote w:type="continuationSeparator" w:id="0">
    <w:p w:rsidR="00E23436" w:rsidRDefault="00E23436">
      <w:pPr>
        <w:spacing w:after="0" w:line="240" w:lineRule="auto"/>
      </w:pPr>
      <w:r>
        <w:continuationSeparator/>
      </w:r>
    </w:p>
  </w:footnote>
  <w:footnote w:id="1">
    <w:p w:rsidR="00B34D8F" w:rsidRPr="00931BDB" w:rsidRDefault="00B34D8F" w:rsidP="00DA49D6">
      <w:pPr>
        <w:spacing w:after="0" w:line="240" w:lineRule="auto"/>
        <w:jc w:val="both"/>
        <w:rPr>
          <w:rFonts w:ascii="Times New Roman" w:hAnsi="Times New Roman"/>
        </w:rPr>
      </w:pPr>
      <w:r w:rsidRPr="00727336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727336">
        <w:rPr>
          <w:rFonts w:ascii="Times New Roman" w:hAnsi="Times New Roman"/>
          <w:sz w:val="16"/>
          <w:szCs w:val="16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D8F" w:rsidRPr="00280332" w:rsidRDefault="00B34D8F">
    <w:pPr>
      <w:pStyle w:val="Nagwek"/>
      <w:rPr>
        <w:rFonts w:ascii="Times New Roman" w:hAnsi="Times New Roman"/>
        <w:sz w:val="18"/>
      </w:rPr>
    </w:pPr>
    <w:r w:rsidRPr="00280332">
      <w:rPr>
        <w:rFonts w:ascii="Times New Roman" w:hAnsi="Times New Roman"/>
        <w:sz w:val="18"/>
      </w:rPr>
      <w:t>IRSI.2635.31.2019</w:t>
    </w:r>
    <w:r w:rsidR="004F3F2C" w:rsidRPr="00280332">
      <w:rPr>
        <w:rFonts w:ascii="Times New Roman" w:hAnsi="Times New Roman"/>
        <w:sz w:val="18"/>
      </w:rPr>
      <w:t>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A01059"/>
    <w:multiLevelType w:val="hybridMultilevel"/>
    <w:tmpl w:val="9D78B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F566FA8"/>
    <w:multiLevelType w:val="hybridMultilevel"/>
    <w:tmpl w:val="A14C9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77C30"/>
    <w:multiLevelType w:val="multilevel"/>
    <w:tmpl w:val="6C0EDB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3" w15:restartNumberingAfterBreak="0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5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76D5634"/>
    <w:multiLevelType w:val="multilevel"/>
    <w:tmpl w:val="E6AA9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36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A001E48"/>
    <w:multiLevelType w:val="hybridMultilevel"/>
    <w:tmpl w:val="0EBCC598"/>
    <w:lvl w:ilvl="0" w:tplc="01F69CB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8E614BD"/>
    <w:multiLevelType w:val="hybridMultilevel"/>
    <w:tmpl w:val="7186A70C"/>
    <w:lvl w:ilvl="0" w:tplc="7F06A3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1"/>
  </w:num>
  <w:num w:numId="5">
    <w:abstractNumId w:val="12"/>
  </w:num>
  <w:num w:numId="6">
    <w:abstractNumId w:val="19"/>
  </w:num>
  <w:num w:numId="7">
    <w:abstractNumId w:val="20"/>
  </w:num>
  <w:num w:numId="8">
    <w:abstractNumId w:val="22"/>
  </w:num>
  <w:num w:numId="9">
    <w:abstractNumId w:val="18"/>
  </w:num>
  <w:num w:numId="10">
    <w:abstractNumId w:val="15"/>
  </w:num>
  <w:num w:numId="11">
    <w:abstractNumId w:val="10"/>
  </w:num>
  <w:num w:numId="12">
    <w:abstractNumId w:val="6"/>
  </w:num>
  <w:num w:numId="13">
    <w:abstractNumId w:val="13"/>
  </w:num>
  <w:num w:numId="14">
    <w:abstractNumId w:val="14"/>
  </w:num>
  <w:num w:numId="15">
    <w:abstractNumId w:val="8"/>
  </w:num>
  <w:num w:numId="16">
    <w:abstractNumId w:val="25"/>
  </w:num>
  <w:num w:numId="17">
    <w:abstractNumId w:val="24"/>
  </w:num>
  <w:num w:numId="18">
    <w:abstractNumId w:val="16"/>
  </w:num>
  <w:num w:numId="19">
    <w:abstractNumId w:val="9"/>
  </w:num>
  <w:num w:numId="20">
    <w:abstractNumId w:val="11"/>
  </w:num>
  <w:num w:numId="21">
    <w:abstractNumId w:val="23"/>
  </w:num>
  <w:num w:numId="22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10985"/>
    <w:rsid w:val="000243EB"/>
    <w:rsid w:val="00024BAE"/>
    <w:rsid w:val="00031F33"/>
    <w:rsid w:val="00034812"/>
    <w:rsid w:val="00035E56"/>
    <w:rsid w:val="00036EC2"/>
    <w:rsid w:val="000371DD"/>
    <w:rsid w:val="00043A46"/>
    <w:rsid w:val="000517C7"/>
    <w:rsid w:val="00054411"/>
    <w:rsid w:val="00054EF1"/>
    <w:rsid w:val="0006231B"/>
    <w:rsid w:val="00065BF0"/>
    <w:rsid w:val="00065F87"/>
    <w:rsid w:val="00070735"/>
    <w:rsid w:val="00070F13"/>
    <w:rsid w:val="00075402"/>
    <w:rsid w:val="000765B3"/>
    <w:rsid w:val="00081BAD"/>
    <w:rsid w:val="00086507"/>
    <w:rsid w:val="00087D8A"/>
    <w:rsid w:val="00094B49"/>
    <w:rsid w:val="00096DBA"/>
    <w:rsid w:val="000A1688"/>
    <w:rsid w:val="000A37D2"/>
    <w:rsid w:val="000B0212"/>
    <w:rsid w:val="000C699E"/>
    <w:rsid w:val="000D2429"/>
    <w:rsid w:val="000D2D57"/>
    <w:rsid w:val="000D43E3"/>
    <w:rsid w:val="000E0331"/>
    <w:rsid w:val="000F3E19"/>
    <w:rsid w:val="001008F9"/>
    <w:rsid w:val="001024E1"/>
    <w:rsid w:val="00111F4E"/>
    <w:rsid w:val="00113C69"/>
    <w:rsid w:val="0011448B"/>
    <w:rsid w:val="001208F5"/>
    <w:rsid w:val="00142AF3"/>
    <w:rsid w:val="00144520"/>
    <w:rsid w:val="001449F1"/>
    <w:rsid w:val="0015552F"/>
    <w:rsid w:val="00156884"/>
    <w:rsid w:val="0016093B"/>
    <w:rsid w:val="0016097B"/>
    <w:rsid w:val="00163006"/>
    <w:rsid w:val="00163B66"/>
    <w:rsid w:val="00167F6C"/>
    <w:rsid w:val="00174B90"/>
    <w:rsid w:val="0017555D"/>
    <w:rsid w:val="001765EF"/>
    <w:rsid w:val="00195FA6"/>
    <w:rsid w:val="00196B47"/>
    <w:rsid w:val="001A57F8"/>
    <w:rsid w:val="001B4F77"/>
    <w:rsid w:val="001C3EFE"/>
    <w:rsid w:val="001C7AD7"/>
    <w:rsid w:val="001D04B9"/>
    <w:rsid w:val="001D2AB4"/>
    <w:rsid w:val="001D6994"/>
    <w:rsid w:val="001D7EA7"/>
    <w:rsid w:val="001E0D94"/>
    <w:rsid w:val="001E6DD6"/>
    <w:rsid w:val="001F1B83"/>
    <w:rsid w:val="001F4B1D"/>
    <w:rsid w:val="001F6651"/>
    <w:rsid w:val="001F68AE"/>
    <w:rsid w:val="0020032A"/>
    <w:rsid w:val="00203BA2"/>
    <w:rsid w:val="00210B5F"/>
    <w:rsid w:val="00211176"/>
    <w:rsid w:val="00216D17"/>
    <w:rsid w:val="0022154D"/>
    <w:rsid w:val="002275AC"/>
    <w:rsid w:val="0023164A"/>
    <w:rsid w:val="002323F7"/>
    <w:rsid w:val="002363D7"/>
    <w:rsid w:val="002413E0"/>
    <w:rsid w:val="00243909"/>
    <w:rsid w:val="0024624E"/>
    <w:rsid w:val="00247B6A"/>
    <w:rsid w:val="002546F8"/>
    <w:rsid w:val="00254C68"/>
    <w:rsid w:val="00256F8B"/>
    <w:rsid w:val="00264162"/>
    <w:rsid w:val="00270593"/>
    <w:rsid w:val="00270CCC"/>
    <w:rsid w:val="00272D0C"/>
    <w:rsid w:val="00274A19"/>
    <w:rsid w:val="00280332"/>
    <w:rsid w:val="0028271C"/>
    <w:rsid w:val="0028450C"/>
    <w:rsid w:val="00285A09"/>
    <w:rsid w:val="00291B76"/>
    <w:rsid w:val="00291F39"/>
    <w:rsid w:val="002A1069"/>
    <w:rsid w:val="002A26F6"/>
    <w:rsid w:val="002B12D9"/>
    <w:rsid w:val="002B5226"/>
    <w:rsid w:val="002B64FF"/>
    <w:rsid w:val="002C1DCD"/>
    <w:rsid w:val="002C2C7C"/>
    <w:rsid w:val="002C343D"/>
    <w:rsid w:val="002C5356"/>
    <w:rsid w:val="002D294A"/>
    <w:rsid w:val="002D4763"/>
    <w:rsid w:val="002E101B"/>
    <w:rsid w:val="002E1249"/>
    <w:rsid w:val="002F491B"/>
    <w:rsid w:val="002F4B84"/>
    <w:rsid w:val="0031130A"/>
    <w:rsid w:val="003127E5"/>
    <w:rsid w:val="00317A2F"/>
    <w:rsid w:val="00320E85"/>
    <w:rsid w:val="00321275"/>
    <w:rsid w:val="003276F8"/>
    <w:rsid w:val="00330AB8"/>
    <w:rsid w:val="003420A6"/>
    <w:rsid w:val="003463B7"/>
    <w:rsid w:val="00350299"/>
    <w:rsid w:val="00361417"/>
    <w:rsid w:val="00365F3C"/>
    <w:rsid w:val="00376DDF"/>
    <w:rsid w:val="0038303F"/>
    <w:rsid w:val="00384893"/>
    <w:rsid w:val="00390231"/>
    <w:rsid w:val="003904E5"/>
    <w:rsid w:val="00392113"/>
    <w:rsid w:val="003931CB"/>
    <w:rsid w:val="003A0779"/>
    <w:rsid w:val="003A0D9C"/>
    <w:rsid w:val="003A2C64"/>
    <w:rsid w:val="003A419D"/>
    <w:rsid w:val="003A4F72"/>
    <w:rsid w:val="003B25A5"/>
    <w:rsid w:val="003C05F5"/>
    <w:rsid w:val="003C4337"/>
    <w:rsid w:val="003D4346"/>
    <w:rsid w:val="003D4DCB"/>
    <w:rsid w:val="003E2835"/>
    <w:rsid w:val="003E38CC"/>
    <w:rsid w:val="003E69D6"/>
    <w:rsid w:val="003F13D4"/>
    <w:rsid w:val="0040372D"/>
    <w:rsid w:val="00416A51"/>
    <w:rsid w:val="00426B22"/>
    <w:rsid w:val="00433C1C"/>
    <w:rsid w:val="00437A44"/>
    <w:rsid w:val="004407AA"/>
    <w:rsid w:val="004444E6"/>
    <w:rsid w:val="00447D4D"/>
    <w:rsid w:val="00450084"/>
    <w:rsid w:val="00450507"/>
    <w:rsid w:val="00451B4F"/>
    <w:rsid w:val="00454A74"/>
    <w:rsid w:val="0046276B"/>
    <w:rsid w:val="00464159"/>
    <w:rsid w:val="00473093"/>
    <w:rsid w:val="0048179C"/>
    <w:rsid w:val="004846B5"/>
    <w:rsid w:val="00486018"/>
    <w:rsid w:val="00493219"/>
    <w:rsid w:val="00494960"/>
    <w:rsid w:val="004A2F35"/>
    <w:rsid w:val="004A61F3"/>
    <w:rsid w:val="004B04A6"/>
    <w:rsid w:val="004B0526"/>
    <w:rsid w:val="004B3E87"/>
    <w:rsid w:val="004C08F6"/>
    <w:rsid w:val="004C1672"/>
    <w:rsid w:val="004C30C7"/>
    <w:rsid w:val="004D658B"/>
    <w:rsid w:val="004F3F2C"/>
    <w:rsid w:val="004F4C8D"/>
    <w:rsid w:val="004F4F7B"/>
    <w:rsid w:val="00500CD6"/>
    <w:rsid w:val="00502F29"/>
    <w:rsid w:val="0051068C"/>
    <w:rsid w:val="00513296"/>
    <w:rsid w:val="00520C37"/>
    <w:rsid w:val="0052740D"/>
    <w:rsid w:val="00527C9B"/>
    <w:rsid w:val="005312E0"/>
    <w:rsid w:val="00533150"/>
    <w:rsid w:val="00533754"/>
    <w:rsid w:val="0053499F"/>
    <w:rsid w:val="00545518"/>
    <w:rsid w:val="00546912"/>
    <w:rsid w:val="0055060E"/>
    <w:rsid w:val="00552BDE"/>
    <w:rsid w:val="005606FE"/>
    <w:rsid w:val="0056785D"/>
    <w:rsid w:val="005736EE"/>
    <w:rsid w:val="00573BB5"/>
    <w:rsid w:val="00575A78"/>
    <w:rsid w:val="00580F66"/>
    <w:rsid w:val="00584ABB"/>
    <w:rsid w:val="005907E2"/>
    <w:rsid w:val="005A0115"/>
    <w:rsid w:val="005A0134"/>
    <w:rsid w:val="005A15E3"/>
    <w:rsid w:val="005C1524"/>
    <w:rsid w:val="005C58FD"/>
    <w:rsid w:val="005D6965"/>
    <w:rsid w:val="005D7DE9"/>
    <w:rsid w:val="005E2556"/>
    <w:rsid w:val="005F0F01"/>
    <w:rsid w:val="005F2EBE"/>
    <w:rsid w:val="005F4F73"/>
    <w:rsid w:val="00616D3D"/>
    <w:rsid w:val="006207DE"/>
    <w:rsid w:val="00627490"/>
    <w:rsid w:val="006359F3"/>
    <w:rsid w:val="006375DA"/>
    <w:rsid w:val="00641D77"/>
    <w:rsid w:val="006439BA"/>
    <w:rsid w:val="00646323"/>
    <w:rsid w:val="0065165E"/>
    <w:rsid w:val="006545DA"/>
    <w:rsid w:val="00656378"/>
    <w:rsid w:val="00656CF5"/>
    <w:rsid w:val="0066399B"/>
    <w:rsid w:val="00672FC9"/>
    <w:rsid w:val="00676FAF"/>
    <w:rsid w:val="0067709D"/>
    <w:rsid w:val="00685A13"/>
    <w:rsid w:val="00687703"/>
    <w:rsid w:val="00695E0D"/>
    <w:rsid w:val="006A0BDA"/>
    <w:rsid w:val="006A10AD"/>
    <w:rsid w:val="006A4B07"/>
    <w:rsid w:val="006A4DAA"/>
    <w:rsid w:val="006A6773"/>
    <w:rsid w:val="006A752C"/>
    <w:rsid w:val="006B37B1"/>
    <w:rsid w:val="006B3C4A"/>
    <w:rsid w:val="006B5A72"/>
    <w:rsid w:val="006C5CF4"/>
    <w:rsid w:val="006C7A62"/>
    <w:rsid w:val="006D044F"/>
    <w:rsid w:val="006D476B"/>
    <w:rsid w:val="006D7F1B"/>
    <w:rsid w:val="006E1CB3"/>
    <w:rsid w:val="006E24C4"/>
    <w:rsid w:val="006E67F0"/>
    <w:rsid w:val="006F02CD"/>
    <w:rsid w:val="006F538F"/>
    <w:rsid w:val="006F699A"/>
    <w:rsid w:val="006F6C40"/>
    <w:rsid w:val="007003E4"/>
    <w:rsid w:val="00706D54"/>
    <w:rsid w:val="00706DEB"/>
    <w:rsid w:val="00717001"/>
    <w:rsid w:val="007213C8"/>
    <w:rsid w:val="007246E4"/>
    <w:rsid w:val="00727336"/>
    <w:rsid w:val="00734A4A"/>
    <w:rsid w:val="007357C6"/>
    <w:rsid w:val="007427E4"/>
    <w:rsid w:val="00744675"/>
    <w:rsid w:val="007573D4"/>
    <w:rsid w:val="007649B7"/>
    <w:rsid w:val="00765532"/>
    <w:rsid w:val="00767C3E"/>
    <w:rsid w:val="00770146"/>
    <w:rsid w:val="007713B2"/>
    <w:rsid w:val="0077357B"/>
    <w:rsid w:val="007753A1"/>
    <w:rsid w:val="00780550"/>
    <w:rsid w:val="007805AF"/>
    <w:rsid w:val="0078536E"/>
    <w:rsid w:val="007853A1"/>
    <w:rsid w:val="00786115"/>
    <w:rsid w:val="00796F68"/>
    <w:rsid w:val="007975DD"/>
    <w:rsid w:val="007979DA"/>
    <w:rsid w:val="007A13D7"/>
    <w:rsid w:val="007A1591"/>
    <w:rsid w:val="007A783D"/>
    <w:rsid w:val="007B7227"/>
    <w:rsid w:val="007C0F3E"/>
    <w:rsid w:val="007C1832"/>
    <w:rsid w:val="007C67CA"/>
    <w:rsid w:val="007D32BB"/>
    <w:rsid w:val="007D57D0"/>
    <w:rsid w:val="007F1049"/>
    <w:rsid w:val="007F38D2"/>
    <w:rsid w:val="0080764E"/>
    <w:rsid w:val="008127F3"/>
    <w:rsid w:val="00826EED"/>
    <w:rsid w:val="00836DB6"/>
    <w:rsid w:val="0083753F"/>
    <w:rsid w:val="008428F1"/>
    <w:rsid w:val="00846A88"/>
    <w:rsid w:val="00854D20"/>
    <w:rsid w:val="00867C87"/>
    <w:rsid w:val="00872AF3"/>
    <w:rsid w:val="00874591"/>
    <w:rsid w:val="00876F53"/>
    <w:rsid w:val="0089704C"/>
    <w:rsid w:val="00897C35"/>
    <w:rsid w:val="008B0BB8"/>
    <w:rsid w:val="008D1CEB"/>
    <w:rsid w:val="008D33FF"/>
    <w:rsid w:val="008D515C"/>
    <w:rsid w:val="008D6814"/>
    <w:rsid w:val="008E0EB5"/>
    <w:rsid w:val="008F1803"/>
    <w:rsid w:val="008F4F52"/>
    <w:rsid w:val="00900D1C"/>
    <w:rsid w:val="00900E08"/>
    <w:rsid w:val="00901B0F"/>
    <w:rsid w:val="009034BB"/>
    <w:rsid w:val="00904A3A"/>
    <w:rsid w:val="009070AB"/>
    <w:rsid w:val="00912038"/>
    <w:rsid w:val="0091604B"/>
    <w:rsid w:val="00931275"/>
    <w:rsid w:val="00931BDB"/>
    <w:rsid w:val="00933E4F"/>
    <w:rsid w:val="00934708"/>
    <w:rsid w:val="0093630E"/>
    <w:rsid w:val="00950248"/>
    <w:rsid w:val="0096434A"/>
    <w:rsid w:val="00966F77"/>
    <w:rsid w:val="00970107"/>
    <w:rsid w:val="00980788"/>
    <w:rsid w:val="009817A8"/>
    <w:rsid w:val="00984029"/>
    <w:rsid w:val="00991953"/>
    <w:rsid w:val="009A5DEB"/>
    <w:rsid w:val="009B28FB"/>
    <w:rsid w:val="009C027C"/>
    <w:rsid w:val="009C2E80"/>
    <w:rsid w:val="009C4F9F"/>
    <w:rsid w:val="009D002A"/>
    <w:rsid w:val="009D5CCF"/>
    <w:rsid w:val="009F09F4"/>
    <w:rsid w:val="009F50A3"/>
    <w:rsid w:val="00A03419"/>
    <w:rsid w:val="00A06748"/>
    <w:rsid w:val="00A11817"/>
    <w:rsid w:val="00A13FD9"/>
    <w:rsid w:val="00A20980"/>
    <w:rsid w:val="00A20DF8"/>
    <w:rsid w:val="00A24D8A"/>
    <w:rsid w:val="00A25B66"/>
    <w:rsid w:val="00A35C94"/>
    <w:rsid w:val="00A42BE4"/>
    <w:rsid w:val="00A460AC"/>
    <w:rsid w:val="00A52483"/>
    <w:rsid w:val="00A530AD"/>
    <w:rsid w:val="00A566AC"/>
    <w:rsid w:val="00A57E13"/>
    <w:rsid w:val="00A60653"/>
    <w:rsid w:val="00A61248"/>
    <w:rsid w:val="00A63F99"/>
    <w:rsid w:val="00A70C82"/>
    <w:rsid w:val="00A718A4"/>
    <w:rsid w:val="00A75F76"/>
    <w:rsid w:val="00A777A6"/>
    <w:rsid w:val="00A818DC"/>
    <w:rsid w:val="00A82E88"/>
    <w:rsid w:val="00A86039"/>
    <w:rsid w:val="00A87D67"/>
    <w:rsid w:val="00AA04A8"/>
    <w:rsid w:val="00AB28AF"/>
    <w:rsid w:val="00AB296A"/>
    <w:rsid w:val="00AC01F6"/>
    <w:rsid w:val="00AC02BB"/>
    <w:rsid w:val="00AC70CC"/>
    <w:rsid w:val="00AC7D1D"/>
    <w:rsid w:val="00AD75FB"/>
    <w:rsid w:val="00AD7FAA"/>
    <w:rsid w:val="00AE04A8"/>
    <w:rsid w:val="00AE4EFB"/>
    <w:rsid w:val="00AE5297"/>
    <w:rsid w:val="00AF43F0"/>
    <w:rsid w:val="00AF703A"/>
    <w:rsid w:val="00B00017"/>
    <w:rsid w:val="00B00840"/>
    <w:rsid w:val="00B258B0"/>
    <w:rsid w:val="00B32557"/>
    <w:rsid w:val="00B34569"/>
    <w:rsid w:val="00B34D8F"/>
    <w:rsid w:val="00B42E55"/>
    <w:rsid w:val="00B62F08"/>
    <w:rsid w:val="00B71C40"/>
    <w:rsid w:val="00B731C6"/>
    <w:rsid w:val="00B76898"/>
    <w:rsid w:val="00B81F00"/>
    <w:rsid w:val="00B8495D"/>
    <w:rsid w:val="00B9033A"/>
    <w:rsid w:val="00BA03ED"/>
    <w:rsid w:val="00BA44CE"/>
    <w:rsid w:val="00BA4E63"/>
    <w:rsid w:val="00BA5FBD"/>
    <w:rsid w:val="00BA6653"/>
    <w:rsid w:val="00BB14E3"/>
    <w:rsid w:val="00BC2927"/>
    <w:rsid w:val="00BC4A2A"/>
    <w:rsid w:val="00BC4A4E"/>
    <w:rsid w:val="00BC4AFD"/>
    <w:rsid w:val="00BC75E8"/>
    <w:rsid w:val="00BC7FDD"/>
    <w:rsid w:val="00BD0E93"/>
    <w:rsid w:val="00BD20B4"/>
    <w:rsid w:val="00BE2B07"/>
    <w:rsid w:val="00BE7016"/>
    <w:rsid w:val="00BF2AC3"/>
    <w:rsid w:val="00BF79A5"/>
    <w:rsid w:val="00C017EA"/>
    <w:rsid w:val="00C05D22"/>
    <w:rsid w:val="00C101EA"/>
    <w:rsid w:val="00C13810"/>
    <w:rsid w:val="00C14D39"/>
    <w:rsid w:val="00C170F8"/>
    <w:rsid w:val="00C329BC"/>
    <w:rsid w:val="00C433B1"/>
    <w:rsid w:val="00C45EF1"/>
    <w:rsid w:val="00C4653C"/>
    <w:rsid w:val="00C50EA0"/>
    <w:rsid w:val="00C57880"/>
    <w:rsid w:val="00C579DB"/>
    <w:rsid w:val="00C57C84"/>
    <w:rsid w:val="00C609A8"/>
    <w:rsid w:val="00C659D4"/>
    <w:rsid w:val="00C72D62"/>
    <w:rsid w:val="00C76EFB"/>
    <w:rsid w:val="00C772C1"/>
    <w:rsid w:val="00C8476B"/>
    <w:rsid w:val="00C864F9"/>
    <w:rsid w:val="00C968CC"/>
    <w:rsid w:val="00CA3619"/>
    <w:rsid w:val="00CA7276"/>
    <w:rsid w:val="00CA7F99"/>
    <w:rsid w:val="00CB030F"/>
    <w:rsid w:val="00CB0623"/>
    <w:rsid w:val="00CE354E"/>
    <w:rsid w:val="00CE5D03"/>
    <w:rsid w:val="00CF1BB9"/>
    <w:rsid w:val="00D00A1F"/>
    <w:rsid w:val="00D012F3"/>
    <w:rsid w:val="00D074F1"/>
    <w:rsid w:val="00D20873"/>
    <w:rsid w:val="00D22861"/>
    <w:rsid w:val="00D3183C"/>
    <w:rsid w:val="00D341C0"/>
    <w:rsid w:val="00D37781"/>
    <w:rsid w:val="00D41054"/>
    <w:rsid w:val="00D46FFA"/>
    <w:rsid w:val="00D47A64"/>
    <w:rsid w:val="00D47BD8"/>
    <w:rsid w:val="00D5053D"/>
    <w:rsid w:val="00D51B43"/>
    <w:rsid w:val="00D53034"/>
    <w:rsid w:val="00D5386E"/>
    <w:rsid w:val="00D6781D"/>
    <w:rsid w:val="00D712E0"/>
    <w:rsid w:val="00D718C7"/>
    <w:rsid w:val="00D731BA"/>
    <w:rsid w:val="00D74335"/>
    <w:rsid w:val="00D76B70"/>
    <w:rsid w:val="00D85B07"/>
    <w:rsid w:val="00D86457"/>
    <w:rsid w:val="00D87870"/>
    <w:rsid w:val="00D87A2C"/>
    <w:rsid w:val="00D91349"/>
    <w:rsid w:val="00D9143B"/>
    <w:rsid w:val="00D95CBA"/>
    <w:rsid w:val="00DA187C"/>
    <w:rsid w:val="00DA49D6"/>
    <w:rsid w:val="00DA6B56"/>
    <w:rsid w:val="00DB20ED"/>
    <w:rsid w:val="00DB64D9"/>
    <w:rsid w:val="00DC0079"/>
    <w:rsid w:val="00DE00DB"/>
    <w:rsid w:val="00DE37F9"/>
    <w:rsid w:val="00DE7E27"/>
    <w:rsid w:val="00DF079C"/>
    <w:rsid w:val="00DF0810"/>
    <w:rsid w:val="00DF1A04"/>
    <w:rsid w:val="00DF5F6D"/>
    <w:rsid w:val="00E00127"/>
    <w:rsid w:val="00E01A35"/>
    <w:rsid w:val="00E03D31"/>
    <w:rsid w:val="00E23436"/>
    <w:rsid w:val="00E241B3"/>
    <w:rsid w:val="00E2459B"/>
    <w:rsid w:val="00E3113D"/>
    <w:rsid w:val="00E35340"/>
    <w:rsid w:val="00E3746F"/>
    <w:rsid w:val="00E41B0C"/>
    <w:rsid w:val="00E43981"/>
    <w:rsid w:val="00E459AB"/>
    <w:rsid w:val="00E639ED"/>
    <w:rsid w:val="00E76EBC"/>
    <w:rsid w:val="00E810A4"/>
    <w:rsid w:val="00E8387B"/>
    <w:rsid w:val="00E91494"/>
    <w:rsid w:val="00E915AE"/>
    <w:rsid w:val="00EA5F8E"/>
    <w:rsid w:val="00EB43C0"/>
    <w:rsid w:val="00EB4870"/>
    <w:rsid w:val="00EB5D25"/>
    <w:rsid w:val="00EC7C09"/>
    <w:rsid w:val="00ED0FAB"/>
    <w:rsid w:val="00ED0FF9"/>
    <w:rsid w:val="00EE40E9"/>
    <w:rsid w:val="00EF11D4"/>
    <w:rsid w:val="00EF6495"/>
    <w:rsid w:val="00F0022A"/>
    <w:rsid w:val="00F00678"/>
    <w:rsid w:val="00F0273E"/>
    <w:rsid w:val="00F152FF"/>
    <w:rsid w:val="00F17728"/>
    <w:rsid w:val="00F20ED4"/>
    <w:rsid w:val="00F222CF"/>
    <w:rsid w:val="00F2686F"/>
    <w:rsid w:val="00F321EE"/>
    <w:rsid w:val="00F421D4"/>
    <w:rsid w:val="00F45979"/>
    <w:rsid w:val="00F5024B"/>
    <w:rsid w:val="00F53E44"/>
    <w:rsid w:val="00F547C4"/>
    <w:rsid w:val="00F56B1A"/>
    <w:rsid w:val="00F70833"/>
    <w:rsid w:val="00F84D41"/>
    <w:rsid w:val="00F8728A"/>
    <w:rsid w:val="00F90498"/>
    <w:rsid w:val="00F915C3"/>
    <w:rsid w:val="00F9574C"/>
    <w:rsid w:val="00F96A0D"/>
    <w:rsid w:val="00FB1B06"/>
    <w:rsid w:val="00FB4568"/>
    <w:rsid w:val="00FB4EF5"/>
    <w:rsid w:val="00FB7199"/>
    <w:rsid w:val="00FB7248"/>
    <w:rsid w:val="00FC65A4"/>
    <w:rsid w:val="00FD3DBD"/>
    <w:rsid w:val="00FD4D29"/>
    <w:rsid w:val="00FE1AC6"/>
    <w:rsid w:val="00FE4503"/>
    <w:rsid w:val="00FF1B18"/>
    <w:rsid w:val="00FF4F64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3E69E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11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11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11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11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11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11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11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11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  <w:style w:type="character" w:customStyle="1" w:styleId="Domylnaczcionkaakapitu1">
    <w:name w:val="Domyślna czcionka akapitu1"/>
    <w:rsid w:val="00A460AC"/>
  </w:style>
  <w:style w:type="paragraph" w:customStyle="1" w:styleId="PreformattedText">
    <w:name w:val="Preformatted Text"/>
    <w:basedOn w:val="Normalny"/>
    <w:rsid w:val="00A460AC"/>
    <w:pPr>
      <w:widowControl w:val="0"/>
      <w:autoSpaceDN w:val="0"/>
      <w:spacing w:after="0" w:line="100" w:lineRule="atLeast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zh-CN" w:bidi="hi-IN"/>
    </w:rPr>
  </w:style>
  <w:style w:type="paragraph" w:customStyle="1" w:styleId="Tekstpodstawowy1">
    <w:name w:val="Tekst podstawowy1"/>
    <w:basedOn w:val="Normalny"/>
    <w:rsid w:val="006F699A"/>
    <w:pPr>
      <w:widowControl w:val="0"/>
      <w:shd w:val="clear" w:color="auto" w:fill="FFFFFF"/>
      <w:suppressAutoHyphens w:val="0"/>
      <w:spacing w:after="0" w:line="240" w:lineRule="auto"/>
    </w:pPr>
    <w:rPr>
      <w:rFonts w:ascii="Times New Roman" w:hAnsi="Times New Roman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46045-0B76-4C26-84B1-2D1B90C89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776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Naklicki</dc:creator>
  <cp:lastModifiedBy>Iwona Wieczorek</cp:lastModifiedBy>
  <cp:revision>3</cp:revision>
  <cp:lastPrinted>2019-08-21T10:40:00Z</cp:lastPrinted>
  <dcterms:created xsi:type="dcterms:W3CDTF">2019-09-03T11:09:00Z</dcterms:created>
  <dcterms:modified xsi:type="dcterms:W3CDTF">2019-09-03T11:09:00Z</dcterms:modified>
</cp:coreProperties>
</file>