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45881" w14:textId="77777777" w:rsidR="00216D17" w:rsidRPr="0053499F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bookmarkStart w:id="0" w:name="_GoBack"/>
      <w:bookmarkEnd w:id="0"/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17E4104D" w14:textId="77777777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23521FBC" w14:textId="77777777"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14:paraId="209826E5" w14:textId="77777777"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818F07E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FCEC852" w14:textId="20C00D21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Zapytania ofertowego o wartości szacunkowej nie przekraczającej równowartości kwoty </w:t>
      </w:r>
      <w:r w:rsidRPr="00931BDB">
        <w:rPr>
          <w:rStyle w:val="genericcontent"/>
          <w:rFonts w:ascii="Times New Roman" w:hAnsi="Times New Roman"/>
          <w:color w:val="000000"/>
        </w:rPr>
        <w:t>określonej</w:t>
      </w:r>
      <w:r w:rsidR="00B8025F">
        <w:rPr>
          <w:rStyle w:val="genericcontent"/>
          <w:rFonts w:ascii="Times New Roman" w:hAnsi="Times New Roman"/>
          <w:color w:val="000000"/>
        </w:rPr>
        <w:t> </w:t>
      </w:r>
      <w:r w:rsidRPr="00931BDB">
        <w:rPr>
          <w:rStyle w:val="genericcontent"/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 xml:space="preserve">art. 4 pkt 8 </w:t>
      </w:r>
      <w:proofErr w:type="spellStart"/>
      <w:r w:rsidRPr="00931BDB">
        <w:rPr>
          <w:rFonts w:ascii="Times New Roman" w:hAnsi="Times New Roman"/>
          <w:color w:val="000000"/>
        </w:rPr>
        <w:t>p.z.p</w:t>
      </w:r>
      <w:proofErr w:type="spellEnd"/>
      <w:r w:rsidRPr="00931BDB">
        <w:rPr>
          <w:rFonts w:ascii="Times New Roman" w:hAnsi="Times New Roman"/>
          <w:color w:val="000000"/>
        </w:rPr>
        <w:t>.</w:t>
      </w:r>
    </w:p>
    <w:p w14:paraId="7AE7D49E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2AD4A1A5" w14:textId="77777777" w:rsidR="00216D17" w:rsidRPr="00931BDB" w:rsidRDefault="00216D17" w:rsidP="00216D17">
      <w:pPr>
        <w:pStyle w:val="Akapitzlist1"/>
        <w:numPr>
          <w:ilvl w:val="0"/>
          <w:numId w:val="3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3A49EE50" w14:textId="44A5BEE4" w:rsidR="00216D17" w:rsidRPr="00D862D2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D862D2">
        <w:rPr>
          <w:rFonts w:ascii="Times New Roman" w:hAnsi="Times New Roman"/>
          <w:b/>
        </w:rPr>
        <w:t>„</w:t>
      </w:r>
      <w:r w:rsidR="00D862D2" w:rsidRPr="00D862D2">
        <w:rPr>
          <w:rFonts w:ascii="Times New Roman" w:hAnsi="Times New Roman"/>
          <w:b/>
        </w:rPr>
        <w:t>Przedłużenie opieki gwarancyjnej dla macierzy dyskowych Urzędu Miejskiego w Zabrzu</w:t>
      </w:r>
      <w:r w:rsidRPr="00D862D2">
        <w:rPr>
          <w:rFonts w:ascii="Times New Roman" w:hAnsi="Times New Roman"/>
          <w:b/>
        </w:rPr>
        <w:t>”</w:t>
      </w:r>
    </w:p>
    <w:p w14:paraId="414855D1" w14:textId="77777777" w:rsidR="00216D17" w:rsidRPr="00931BDB" w:rsidRDefault="00216D17" w:rsidP="00216D17">
      <w:pPr>
        <w:pStyle w:val="Akapitzlist1"/>
        <w:numPr>
          <w:ilvl w:val="0"/>
          <w:numId w:val="3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F111C34" w14:textId="77777777" w:rsidR="00216D17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E73B23C" w14:textId="77777777" w:rsidR="00D91349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7897C3D" w14:textId="77777777" w:rsidR="00D91349" w:rsidRPr="00931BDB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0702533" w14:textId="77777777" w:rsidR="00216D17" w:rsidRPr="00931BDB" w:rsidRDefault="00216D17" w:rsidP="00216D17">
      <w:pPr>
        <w:pStyle w:val="Akapitzlist1"/>
        <w:numPr>
          <w:ilvl w:val="0"/>
          <w:numId w:val="3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794FE4B9" w14:textId="77777777" w:rsidR="00D41054" w:rsidRPr="00931BDB" w:rsidRDefault="00D41054" w:rsidP="00D4105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713"/>
        <w:gridCol w:w="3118"/>
        <w:gridCol w:w="1136"/>
        <w:gridCol w:w="553"/>
        <w:gridCol w:w="858"/>
        <w:gridCol w:w="709"/>
        <w:gridCol w:w="709"/>
        <w:gridCol w:w="991"/>
      </w:tblGrid>
      <w:tr w:rsidR="00B427BD" w:rsidRPr="00BA03ED" w14:paraId="03329B18" w14:textId="77777777" w:rsidTr="00B427BD">
        <w:trPr>
          <w:cantSplit/>
          <w:trHeight w:val="1134"/>
          <w:tblHeader/>
          <w:jc w:val="center"/>
        </w:trPr>
        <w:tc>
          <w:tcPr>
            <w:tcW w:w="229" w:type="pct"/>
            <w:shd w:val="clear" w:color="auto" w:fill="auto"/>
            <w:vAlign w:val="center"/>
            <w:hideMark/>
          </w:tcPr>
          <w:p w14:paraId="18213511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87" w:type="pct"/>
            <w:vAlign w:val="center"/>
          </w:tcPr>
          <w:p w14:paraId="4CFD9050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Pozycja</w:t>
            </w: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 </w:t>
            </w:r>
            <w:r w:rsidRPr="001B12F6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z</w:t>
            </w: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 </w:t>
            </w:r>
            <w:r w:rsidRPr="001B12F6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OPZ</w:t>
            </w:r>
          </w:p>
        </w:tc>
        <w:tc>
          <w:tcPr>
            <w:tcW w:w="1693" w:type="pct"/>
            <w:shd w:val="clear" w:color="auto" w:fill="auto"/>
            <w:vAlign w:val="center"/>
            <w:hideMark/>
          </w:tcPr>
          <w:p w14:paraId="36961D50" w14:textId="1C79BBB8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617" w:type="pct"/>
            <w:shd w:val="clear" w:color="auto" w:fill="auto"/>
            <w:vAlign w:val="center"/>
            <w:hideMark/>
          </w:tcPr>
          <w:p w14:paraId="37EF4E25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7295B13D" w14:textId="459A862E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Ilość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73BD5C28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385" w:type="pct"/>
            <w:vAlign w:val="center"/>
          </w:tcPr>
          <w:p w14:paraId="4285530E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14"/>
                <w:szCs w:val="18"/>
                <w:lang w:eastAsia="pl-PL"/>
              </w:rPr>
              <w:t>Stawka VAT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FD028EA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539" w:type="pct"/>
            <w:shd w:val="clear" w:color="auto" w:fill="auto"/>
            <w:vAlign w:val="center"/>
            <w:hideMark/>
          </w:tcPr>
          <w:p w14:paraId="3FBE50E8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B427BD" w:rsidRPr="00BA03ED" w14:paraId="71F63262" w14:textId="77777777" w:rsidTr="00B427BD">
        <w:trPr>
          <w:trHeight w:val="202"/>
          <w:jc w:val="center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47748DC8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7" w:type="pct"/>
            <w:vAlign w:val="center"/>
          </w:tcPr>
          <w:p w14:paraId="5D7015FC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693" w:type="pct"/>
            <w:shd w:val="clear" w:color="auto" w:fill="auto"/>
            <w:noWrap/>
            <w:vAlign w:val="center"/>
            <w:hideMark/>
          </w:tcPr>
          <w:p w14:paraId="30085DB5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BFFB794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14:paraId="2C3285E7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2947C04B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85" w:type="pct"/>
            <w:vAlign w:val="center"/>
          </w:tcPr>
          <w:p w14:paraId="40A8BAC3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14:paraId="2411A98D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4A2507A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9.</w:t>
            </w:r>
          </w:p>
        </w:tc>
      </w:tr>
      <w:tr w:rsidR="00B427BD" w:rsidRPr="00BA03ED" w14:paraId="4AAFFE68" w14:textId="77777777" w:rsidTr="00B427BD">
        <w:trPr>
          <w:trHeight w:val="300"/>
          <w:jc w:val="center"/>
        </w:trPr>
        <w:tc>
          <w:tcPr>
            <w:tcW w:w="229" w:type="pct"/>
            <w:shd w:val="clear" w:color="auto" w:fill="auto"/>
            <w:noWrap/>
            <w:vAlign w:val="center"/>
          </w:tcPr>
          <w:p w14:paraId="0CF7C02F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387" w:type="pct"/>
            <w:vAlign w:val="center"/>
          </w:tcPr>
          <w:p w14:paraId="179471D1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693" w:type="pct"/>
            <w:shd w:val="clear" w:color="auto" w:fill="auto"/>
            <w:noWrap/>
            <w:vAlign w:val="center"/>
          </w:tcPr>
          <w:p w14:paraId="6C4AB12A" w14:textId="3623EB77" w:rsidR="00EB3DFC" w:rsidRPr="001B12F6" w:rsidRDefault="005C05A6" w:rsidP="005C05A6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pieka gwarancyjna dla macierzy HP i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numerze seryjnym 2S6514B079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w okresie </w:t>
            </w:r>
            <w:r w:rsidR="008E670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0</w:t>
            </w:r>
            <w:r w:rsidR="009B117D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  <w:r w:rsidR="008E670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0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1.20</w:t>
            </w:r>
            <w:r w:rsidR="008E670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20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 r. – 31.01.2021 r.</w:t>
            </w:r>
          </w:p>
        </w:tc>
        <w:tc>
          <w:tcPr>
            <w:tcW w:w="617" w:type="pct"/>
            <w:shd w:val="clear" w:color="auto" w:fill="auto"/>
            <w:noWrap/>
            <w:vAlign w:val="center"/>
          </w:tcPr>
          <w:p w14:paraId="087B99E3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08CB563C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 w14:paraId="7BB7FB2F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85" w:type="pct"/>
            <w:vAlign w:val="center"/>
          </w:tcPr>
          <w:p w14:paraId="5C2C2D8A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385" w:type="pct"/>
            <w:shd w:val="clear" w:color="auto" w:fill="auto"/>
            <w:noWrap/>
            <w:vAlign w:val="center"/>
          </w:tcPr>
          <w:p w14:paraId="25DBDD87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shd w:val="clear" w:color="auto" w:fill="auto"/>
            <w:noWrap/>
            <w:vAlign w:val="center"/>
          </w:tcPr>
          <w:p w14:paraId="7ECE4813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427BD" w:rsidRPr="00BA03ED" w14:paraId="79C216B4" w14:textId="77777777" w:rsidTr="00B427BD">
        <w:trPr>
          <w:trHeight w:val="300"/>
          <w:jc w:val="center"/>
        </w:trPr>
        <w:tc>
          <w:tcPr>
            <w:tcW w:w="229" w:type="pct"/>
            <w:shd w:val="clear" w:color="auto" w:fill="auto"/>
            <w:noWrap/>
            <w:vAlign w:val="center"/>
          </w:tcPr>
          <w:p w14:paraId="5CBFBF36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387" w:type="pct"/>
            <w:vAlign w:val="center"/>
          </w:tcPr>
          <w:p w14:paraId="431755E1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693" w:type="pct"/>
            <w:shd w:val="clear" w:color="auto" w:fill="auto"/>
            <w:noWrap/>
            <w:vAlign w:val="center"/>
          </w:tcPr>
          <w:p w14:paraId="380519A9" w14:textId="5B10462E" w:rsidR="00EB3DFC" w:rsidRPr="001B12F6" w:rsidRDefault="005C05A6" w:rsidP="005C05A6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pieka gwarancyjna dla macierzy HP i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numerze seryjnym 2S6513B353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w okresie </w:t>
            </w:r>
            <w:r w:rsidR="0090559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</w:t>
            </w:r>
            <w:r w:rsidR="008E670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8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.12.2019 r. – 31.01.2021 r.</w:t>
            </w:r>
          </w:p>
        </w:tc>
        <w:tc>
          <w:tcPr>
            <w:tcW w:w="617" w:type="pct"/>
            <w:shd w:val="clear" w:color="auto" w:fill="auto"/>
            <w:noWrap/>
            <w:vAlign w:val="center"/>
          </w:tcPr>
          <w:p w14:paraId="36B63DBD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086B513B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 w14:paraId="1818088C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85" w:type="pct"/>
            <w:vAlign w:val="center"/>
          </w:tcPr>
          <w:p w14:paraId="6D0C9A9B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385" w:type="pct"/>
            <w:shd w:val="clear" w:color="auto" w:fill="auto"/>
            <w:noWrap/>
            <w:vAlign w:val="center"/>
          </w:tcPr>
          <w:p w14:paraId="17940B8C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shd w:val="clear" w:color="auto" w:fill="auto"/>
            <w:noWrap/>
            <w:vAlign w:val="center"/>
          </w:tcPr>
          <w:p w14:paraId="258BA83E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427BD" w:rsidRPr="00BA03ED" w14:paraId="137521F7" w14:textId="77777777" w:rsidTr="00B427BD">
        <w:trPr>
          <w:trHeight w:val="300"/>
          <w:jc w:val="center"/>
        </w:trPr>
        <w:tc>
          <w:tcPr>
            <w:tcW w:w="229" w:type="pct"/>
            <w:shd w:val="clear" w:color="auto" w:fill="auto"/>
            <w:noWrap/>
            <w:vAlign w:val="center"/>
          </w:tcPr>
          <w:p w14:paraId="25EE02D6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387" w:type="pct"/>
            <w:vAlign w:val="center"/>
          </w:tcPr>
          <w:p w14:paraId="36EF8091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1693" w:type="pct"/>
            <w:shd w:val="clear" w:color="auto" w:fill="auto"/>
            <w:noWrap/>
            <w:vAlign w:val="center"/>
          </w:tcPr>
          <w:p w14:paraId="0C8739E1" w14:textId="1FE80D03" w:rsidR="00EB3DFC" w:rsidRPr="001B12F6" w:rsidRDefault="005C05A6" w:rsidP="005C05A6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pieka gwarancyjna dla macierzy HP i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numerze seryjnym 2S6434B180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w okresie </w:t>
            </w:r>
            <w:r w:rsidR="000560A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0</w:t>
            </w:r>
            <w:r w:rsidR="008E670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9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.12.2019 r. – 31.01.2021 r.</w:t>
            </w:r>
          </w:p>
        </w:tc>
        <w:tc>
          <w:tcPr>
            <w:tcW w:w="617" w:type="pct"/>
            <w:shd w:val="clear" w:color="auto" w:fill="auto"/>
            <w:noWrap/>
            <w:vAlign w:val="center"/>
          </w:tcPr>
          <w:p w14:paraId="3AC41B58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1059D810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 w14:paraId="61C2902A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85" w:type="pct"/>
            <w:vAlign w:val="center"/>
          </w:tcPr>
          <w:p w14:paraId="00217780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385" w:type="pct"/>
            <w:shd w:val="clear" w:color="auto" w:fill="auto"/>
            <w:noWrap/>
            <w:vAlign w:val="center"/>
          </w:tcPr>
          <w:p w14:paraId="1EF20D9E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shd w:val="clear" w:color="auto" w:fill="auto"/>
            <w:noWrap/>
            <w:vAlign w:val="center"/>
          </w:tcPr>
          <w:p w14:paraId="47012F01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427BD" w:rsidRPr="00BA03ED" w14:paraId="3749095E" w14:textId="77777777" w:rsidTr="00B427BD">
        <w:trPr>
          <w:trHeight w:val="300"/>
          <w:jc w:val="center"/>
        </w:trPr>
        <w:tc>
          <w:tcPr>
            <w:tcW w:w="229" w:type="pct"/>
            <w:shd w:val="clear" w:color="auto" w:fill="auto"/>
            <w:noWrap/>
            <w:vAlign w:val="center"/>
          </w:tcPr>
          <w:p w14:paraId="0FA4CA17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387" w:type="pct"/>
            <w:vAlign w:val="center"/>
          </w:tcPr>
          <w:p w14:paraId="3FE9812A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693" w:type="pct"/>
            <w:shd w:val="clear" w:color="auto" w:fill="auto"/>
            <w:noWrap/>
            <w:vAlign w:val="center"/>
          </w:tcPr>
          <w:p w14:paraId="17E8A3D9" w14:textId="7932577A" w:rsidR="00EB3DFC" w:rsidRPr="001B12F6" w:rsidRDefault="005C05A6" w:rsidP="005C05A6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pieka gwarancyjna dla macierzy HP i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numerze seryjnym 2S6434B181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w okresie </w:t>
            </w:r>
            <w:r w:rsidR="000560A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0</w:t>
            </w:r>
            <w:r w:rsidR="008E670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9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.12.2019 r. – 31.01.2021 r.</w:t>
            </w:r>
          </w:p>
        </w:tc>
        <w:tc>
          <w:tcPr>
            <w:tcW w:w="617" w:type="pct"/>
            <w:shd w:val="clear" w:color="auto" w:fill="auto"/>
            <w:noWrap/>
            <w:vAlign w:val="center"/>
          </w:tcPr>
          <w:p w14:paraId="52E268B7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52D806C0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 w14:paraId="4487DE86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85" w:type="pct"/>
            <w:vAlign w:val="center"/>
          </w:tcPr>
          <w:p w14:paraId="2B708E4D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385" w:type="pct"/>
            <w:shd w:val="clear" w:color="auto" w:fill="auto"/>
            <w:noWrap/>
            <w:vAlign w:val="center"/>
          </w:tcPr>
          <w:p w14:paraId="180FEEBA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shd w:val="clear" w:color="auto" w:fill="auto"/>
            <w:noWrap/>
            <w:vAlign w:val="center"/>
          </w:tcPr>
          <w:p w14:paraId="36460560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427BD" w:rsidRPr="00BA03ED" w14:paraId="575D613E" w14:textId="77777777" w:rsidTr="00B427BD">
        <w:trPr>
          <w:trHeight w:val="300"/>
          <w:jc w:val="center"/>
        </w:trPr>
        <w:tc>
          <w:tcPr>
            <w:tcW w:w="229" w:type="pct"/>
            <w:shd w:val="clear" w:color="auto" w:fill="auto"/>
            <w:noWrap/>
            <w:vAlign w:val="center"/>
          </w:tcPr>
          <w:p w14:paraId="07F93EA8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387" w:type="pct"/>
            <w:vAlign w:val="center"/>
          </w:tcPr>
          <w:p w14:paraId="7FE56EE5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693" w:type="pct"/>
            <w:shd w:val="clear" w:color="auto" w:fill="auto"/>
            <w:noWrap/>
            <w:vAlign w:val="center"/>
          </w:tcPr>
          <w:p w14:paraId="616C56D9" w14:textId="5388391A" w:rsidR="00EB3DFC" w:rsidRPr="001B12F6" w:rsidRDefault="005C05A6" w:rsidP="005C05A6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pieka gwarancyjna dla macierzy HP i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="00EB3DFC"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numerze seryjnym 2S6344B315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w okresie </w:t>
            </w:r>
            <w:r w:rsidR="000560A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0</w:t>
            </w:r>
            <w:r w:rsidR="008E6704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9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.12.2019 r. – 31.01.2021 r.</w:t>
            </w:r>
          </w:p>
        </w:tc>
        <w:tc>
          <w:tcPr>
            <w:tcW w:w="617" w:type="pct"/>
            <w:shd w:val="clear" w:color="auto" w:fill="auto"/>
            <w:noWrap/>
            <w:vAlign w:val="center"/>
          </w:tcPr>
          <w:p w14:paraId="144CA298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 w14:paraId="5B0659F0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" w:type="pct"/>
            <w:shd w:val="clear" w:color="auto" w:fill="auto"/>
            <w:noWrap/>
            <w:vAlign w:val="center"/>
          </w:tcPr>
          <w:p w14:paraId="1DB53949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85" w:type="pct"/>
            <w:vAlign w:val="center"/>
          </w:tcPr>
          <w:p w14:paraId="4C636AFA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1B12F6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385" w:type="pct"/>
            <w:shd w:val="clear" w:color="auto" w:fill="auto"/>
            <w:noWrap/>
            <w:vAlign w:val="center"/>
          </w:tcPr>
          <w:p w14:paraId="1D0BE146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39" w:type="pct"/>
            <w:shd w:val="clear" w:color="auto" w:fill="auto"/>
            <w:noWrap/>
            <w:vAlign w:val="center"/>
          </w:tcPr>
          <w:p w14:paraId="6BCDF5D8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EB3DFC" w:rsidRPr="00BA03ED" w14:paraId="2DC50E38" w14:textId="77777777" w:rsidTr="00B427BD">
        <w:trPr>
          <w:trHeight w:val="495"/>
          <w:jc w:val="center"/>
        </w:trPr>
        <w:tc>
          <w:tcPr>
            <w:tcW w:w="4461" w:type="pct"/>
            <w:gridSpan w:val="8"/>
            <w:vAlign w:val="center"/>
          </w:tcPr>
          <w:p w14:paraId="34687871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kern w:val="28"/>
                <w:sz w:val="20"/>
                <w:szCs w:val="20"/>
                <w:lang w:eastAsia="pl-PL"/>
              </w:rPr>
            </w:pPr>
            <w:r w:rsidRPr="001B12F6">
              <w:rPr>
                <w:rFonts w:ascii="Times New Roman" w:hAnsi="Times New Roman"/>
                <w:b/>
                <w:color w:val="000000"/>
                <w:kern w:val="28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539" w:type="pct"/>
            <w:shd w:val="clear" w:color="auto" w:fill="auto"/>
            <w:noWrap/>
            <w:vAlign w:val="bottom"/>
          </w:tcPr>
          <w:p w14:paraId="26E156A0" w14:textId="77777777" w:rsidR="00EB3DFC" w:rsidRPr="001B12F6" w:rsidRDefault="00EB3DFC" w:rsidP="00DE0F05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20"/>
                <w:szCs w:val="20"/>
                <w:lang w:eastAsia="pl-PL"/>
              </w:rPr>
            </w:pPr>
          </w:p>
        </w:tc>
      </w:tr>
    </w:tbl>
    <w:p w14:paraId="6C7B5D06" w14:textId="77777777" w:rsidR="00216D17" w:rsidRDefault="00216D17" w:rsidP="00216D17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53ACA9B0" w14:textId="77777777" w:rsidR="000371DD" w:rsidRPr="00931BDB" w:rsidRDefault="000371DD" w:rsidP="00216D17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21F69E2E" w14:textId="0EF4DD4A" w:rsidR="00216D17" w:rsidRPr="00931BDB" w:rsidRDefault="00216D17" w:rsidP="00931BDB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kwota brutto</w:t>
      </w:r>
      <w:r w:rsidR="00C57C84" w:rsidRPr="00931BDB">
        <w:rPr>
          <w:rFonts w:ascii="Times New Roman" w:hAnsi="Times New Roman"/>
          <w:color w:val="000000"/>
        </w:rPr>
        <w:t>:</w:t>
      </w:r>
      <w:r w:rsidRPr="00931BDB">
        <w:rPr>
          <w:rFonts w:ascii="Times New Roman" w:hAnsi="Times New Roman"/>
          <w:color w:val="000000"/>
        </w:rPr>
        <w:t xml:space="preserve"> …………………………………………</w:t>
      </w:r>
      <w:r w:rsidR="00C80BFD"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PLN</w:t>
      </w:r>
    </w:p>
    <w:p w14:paraId="0D1F0B01" w14:textId="77777777" w:rsidR="00216D17" w:rsidRPr="00931BDB" w:rsidRDefault="00216D17" w:rsidP="00931BDB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słownie: ………………………………………………</w:t>
      </w:r>
      <w:r w:rsidR="008D6814">
        <w:rPr>
          <w:rFonts w:ascii="Times New Roman" w:hAnsi="Times New Roman"/>
          <w:color w:val="000000"/>
        </w:rPr>
        <w:t>…………</w:t>
      </w:r>
      <w:r w:rsidRPr="00931BDB">
        <w:rPr>
          <w:rFonts w:ascii="Times New Roman" w:hAnsi="Times New Roman"/>
          <w:color w:val="000000"/>
        </w:rPr>
        <w:t>……………</w:t>
      </w:r>
      <w:r w:rsidR="00C57C84" w:rsidRPr="00931BDB">
        <w:rPr>
          <w:rFonts w:ascii="Times New Roman" w:hAnsi="Times New Roman"/>
          <w:color w:val="000000"/>
        </w:rPr>
        <w:t>………………….</w:t>
      </w:r>
    </w:p>
    <w:p w14:paraId="7AF5D2FE" w14:textId="62DA2B8F" w:rsidR="00216D17" w:rsidRPr="00931BDB" w:rsidRDefault="00216D17" w:rsidP="00931BDB">
      <w:pPr>
        <w:pStyle w:val="Akapitzlist1"/>
        <w:spacing w:after="0" w:line="360" w:lineRule="auto"/>
        <w:ind w:left="709" w:hanging="11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 tym:</w:t>
      </w:r>
      <w:r w:rsidR="00C57C84" w:rsidRPr="00931BDB">
        <w:rPr>
          <w:rFonts w:ascii="Times New Roman" w:hAnsi="Times New Roman"/>
          <w:color w:val="000000"/>
        </w:rPr>
        <w:tab/>
      </w:r>
      <w:r w:rsidR="00C57C84" w:rsidRPr="00931BDB">
        <w:rPr>
          <w:rFonts w:ascii="Times New Roman" w:hAnsi="Times New Roman"/>
          <w:color w:val="000000"/>
        </w:rPr>
        <w:tab/>
      </w:r>
      <w:r w:rsidR="00BA6653" w:rsidRPr="00931BDB">
        <w:rPr>
          <w:rFonts w:ascii="Times New Roman" w:hAnsi="Times New Roman"/>
          <w:color w:val="000000"/>
        </w:rPr>
        <w:t>kwota netto  ……………………………………….…</w:t>
      </w:r>
      <w:r w:rsidR="00C80BFD">
        <w:rPr>
          <w:rFonts w:ascii="Times New Roman" w:hAnsi="Times New Roman"/>
          <w:color w:val="000000"/>
        </w:rPr>
        <w:t> </w:t>
      </w:r>
      <w:r w:rsidR="00BA6653" w:rsidRPr="00931BDB">
        <w:rPr>
          <w:rFonts w:ascii="Times New Roman" w:hAnsi="Times New Roman"/>
          <w:color w:val="000000"/>
        </w:rPr>
        <w:t>PLN</w:t>
      </w:r>
    </w:p>
    <w:p w14:paraId="43AC4BDD" w14:textId="66C5F852" w:rsidR="00216D17" w:rsidRPr="00931BDB" w:rsidRDefault="00BA6653" w:rsidP="00931BDB">
      <w:pPr>
        <w:pStyle w:val="Akapitzlist1"/>
        <w:spacing w:after="0" w:line="360" w:lineRule="auto"/>
        <w:ind w:left="213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VAT ………………………………</w:t>
      </w:r>
      <w:r w:rsidR="00C80BFD"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PLN, tj. 23 %</w:t>
      </w:r>
    </w:p>
    <w:p w14:paraId="43E74536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A56FFFC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6A73872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lastRenderedPageBreak/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282D3559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69645931" w14:textId="77777777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49BEA00A" w14:textId="77777777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spełniają wszystkie wymagania określone w zapytaniu ofertowym,</w:t>
      </w:r>
    </w:p>
    <w:p w14:paraId="310E8769" w14:textId="77777777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156D9094" w14:textId="77777777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4A8968AD" w14:textId="77777777" w:rsidR="00950248" w:rsidRPr="00950248" w:rsidRDefault="00AC70CC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433C1C" w:rsidRPr="00337D79">
        <w:rPr>
          <w:rFonts w:ascii="Times New Roman" w:hAnsi="Times New Roman" w:cs="Times New Roman"/>
        </w:rPr>
        <w:t>,</w:t>
      </w:r>
    </w:p>
    <w:p w14:paraId="1481A41F" w14:textId="23EF0825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 w:rsidR="00EB3DFC">
        <w:rPr>
          <w:rFonts w:ascii="Times New Roman" w:hAnsi="Times New Roman"/>
          <w:color w:val="000000"/>
        </w:rPr>
        <w:t>.</w:t>
      </w:r>
    </w:p>
    <w:p w14:paraId="2DDFD1CB" w14:textId="110DACF2" w:rsidR="00F56B1A" w:rsidRPr="00D012F3" w:rsidRDefault="00F56B1A" w:rsidP="00F56B1A">
      <w:pPr>
        <w:pStyle w:val="Akapitzlist1"/>
        <w:ind w:left="349"/>
        <w:rPr>
          <w:rFonts w:ascii="Times New Roman" w:hAnsi="Times New Roman"/>
          <w:color w:val="FF0000"/>
          <w:sz w:val="2"/>
          <w:szCs w:val="16"/>
        </w:rPr>
      </w:pPr>
    </w:p>
    <w:p w14:paraId="0BF50D43" w14:textId="77777777" w:rsidR="00216D17" w:rsidRPr="00931BDB" w:rsidRDefault="00216D17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30A837A" w14:textId="77777777" w:rsidR="00991953" w:rsidRPr="00931BDB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62CBBE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4A2F0B7E" w14:textId="77777777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14:paraId="09D8C7F4" w14:textId="77777777" w:rsidR="00216D17" w:rsidRPr="00000995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216D17" w:rsidRPr="00000995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E6683" w14:textId="77777777" w:rsidR="000620B7" w:rsidRDefault="000620B7">
      <w:pPr>
        <w:spacing w:after="0" w:line="240" w:lineRule="auto"/>
      </w:pPr>
      <w:r>
        <w:separator/>
      </w:r>
    </w:p>
  </w:endnote>
  <w:endnote w:type="continuationSeparator" w:id="0">
    <w:p w14:paraId="7DADF37A" w14:textId="77777777" w:rsidR="000620B7" w:rsidRDefault="0006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46C5F" w14:textId="77777777" w:rsidR="000620B7" w:rsidRDefault="000620B7">
      <w:pPr>
        <w:spacing w:after="0" w:line="240" w:lineRule="auto"/>
      </w:pPr>
      <w:r>
        <w:separator/>
      </w:r>
    </w:p>
  </w:footnote>
  <w:footnote w:type="continuationSeparator" w:id="0">
    <w:p w14:paraId="30C86D52" w14:textId="77777777" w:rsidR="000620B7" w:rsidRDefault="000620B7">
      <w:pPr>
        <w:spacing w:after="0" w:line="240" w:lineRule="auto"/>
      </w:pPr>
      <w:r>
        <w:continuationSeparator/>
      </w:r>
    </w:p>
  </w:footnote>
  <w:footnote w:id="1">
    <w:p w14:paraId="1DE89B3C" w14:textId="77777777" w:rsidR="00950248" w:rsidRPr="00931BDB" w:rsidRDefault="00950248" w:rsidP="002A1069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F5A94" w14:textId="25895C54" w:rsidR="00BA03ED" w:rsidRPr="00931BDB" w:rsidRDefault="00BA03E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4D0AEA">
      <w:rPr>
        <w:rFonts w:ascii="Times New Roman" w:hAnsi="Times New Roman"/>
        <w:sz w:val="20"/>
      </w:rPr>
      <w:t>35</w:t>
    </w:r>
    <w:r>
      <w:rPr>
        <w:rFonts w:ascii="Times New Roman" w:hAnsi="Times New Roman"/>
        <w:sz w:val="20"/>
      </w:rPr>
      <w:t>.201</w:t>
    </w:r>
    <w:r w:rsidR="00931BDB">
      <w:rPr>
        <w:rFonts w:ascii="Times New Roman" w:hAnsi="Times New Roman"/>
        <w:sz w:val="20"/>
      </w:rPr>
      <w:t>9</w:t>
    </w:r>
    <w:r w:rsidR="00985CFD">
      <w:rPr>
        <w:rFonts w:ascii="Times New Roman" w:hAnsi="Times New Roman"/>
        <w:sz w:val="20"/>
      </w:rPr>
      <w:t>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037824"/>
    <w:multiLevelType w:val="hybridMultilevel"/>
    <w:tmpl w:val="B4CEDC8C"/>
    <w:lvl w:ilvl="0" w:tplc="615EA6AE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2000BB"/>
    <w:multiLevelType w:val="hybridMultilevel"/>
    <w:tmpl w:val="3964F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F4A77"/>
    <w:multiLevelType w:val="hybridMultilevel"/>
    <w:tmpl w:val="D5D290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82C019C"/>
    <w:multiLevelType w:val="hybridMultilevel"/>
    <w:tmpl w:val="DDAA5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56B9E"/>
    <w:multiLevelType w:val="hybridMultilevel"/>
    <w:tmpl w:val="7B42205A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5" w15:restartNumberingAfterBreak="0">
    <w:nsid w:val="1D447507"/>
    <w:multiLevelType w:val="hybridMultilevel"/>
    <w:tmpl w:val="D77086AE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6" w15:restartNumberingAfterBreak="0">
    <w:nsid w:val="213D4D3A"/>
    <w:multiLevelType w:val="hybridMultilevel"/>
    <w:tmpl w:val="0B505166"/>
    <w:lvl w:ilvl="0" w:tplc="3C9CBE4C">
      <w:start w:val="1"/>
      <w:numFmt w:val="decimal"/>
      <w:lvlText w:val="9.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D16BF1"/>
    <w:multiLevelType w:val="hybridMultilevel"/>
    <w:tmpl w:val="8E6EB5EA"/>
    <w:lvl w:ilvl="0" w:tplc="AB9AE45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9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8F8640A"/>
    <w:multiLevelType w:val="hybridMultilevel"/>
    <w:tmpl w:val="391416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B324B10"/>
    <w:multiLevelType w:val="hybridMultilevel"/>
    <w:tmpl w:val="44106E74"/>
    <w:lvl w:ilvl="0" w:tplc="7E18DF0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BBD2B34"/>
    <w:multiLevelType w:val="hybridMultilevel"/>
    <w:tmpl w:val="3648E0F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D45745"/>
    <w:multiLevelType w:val="hybridMultilevel"/>
    <w:tmpl w:val="74160AD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59A0FD9"/>
    <w:multiLevelType w:val="hybridMultilevel"/>
    <w:tmpl w:val="0CA0CB42"/>
    <w:lvl w:ilvl="0" w:tplc="954647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7" w15:restartNumberingAfterBreak="0">
    <w:nsid w:val="3EA44E1F"/>
    <w:multiLevelType w:val="hybridMultilevel"/>
    <w:tmpl w:val="E030325C"/>
    <w:lvl w:ilvl="0" w:tplc="23ACF8E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DA5D98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15D5122"/>
    <w:multiLevelType w:val="hybridMultilevel"/>
    <w:tmpl w:val="97B43F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3891439"/>
    <w:multiLevelType w:val="hybridMultilevel"/>
    <w:tmpl w:val="0BC4AEC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A55CC5"/>
    <w:multiLevelType w:val="multilevel"/>
    <w:tmpl w:val="0C72ECAC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0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33" w15:restartNumberingAfterBreak="0">
    <w:nsid w:val="4BB23C59"/>
    <w:multiLevelType w:val="hybridMultilevel"/>
    <w:tmpl w:val="CB7CFDB2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B444E"/>
    <w:multiLevelType w:val="hybridMultilevel"/>
    <w:tmpl w:val="C0AE8864"/>
    <w:lvl w:ilvl="0" w:tplc="BD6A3D6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4D324019"/>
    <w:multiLevelType w:val="multilevel"/>
    <w:tmpl w:val="0644B3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13E061B"/>
    <w:multiLevelType w:val="multilevel"/>
    <w:tmpl w:val="16C28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7" w15:restartNumberingAfterBreak="0">
    <w:nsid w:val="519512EF"/>
    <w:multiLevelType w:val="hybridMultilevel"/>
    <w:tmpl w:val="3514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4D17B2"/>
    <w:multiLevelType w:val="hybridMultilevel"/>
    <w:tmpl w:val="3F889D10"/>
    <w:lvl w:ilvl="0" w:tplc="D36A2E46">
      <w:start w:val="1"/>
      <w:numFmt w:val="decimal"/>
      <w:lvlText w:val="6.%1."/>
      <w:lvlJc w:val="left"/>
      <w:pPr>
        <w:ind w:left="336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56" w:hanging="360"/>
      </w:pPr>
    </w:lvl>
    <w:lvl w:ilvl="2" w:tplc="0415001B">
      <w:start w:val="1"/>
      <w:numFmt w:val="lowerRoman"/>
      <w:lvlText w:val="%3."/>
      <w:lvlJc w:val="right"/>
      <w:pPr>
        <w:ind w:left="1776" w:hanging="180"/>
      </w:pPr>
    </w:lvl>
    <w:lvl w:ilvl="3" w:tplc="0415000F">
      <w:start w:val="1"/>
      <w:numFmt w:val="decimal"/>
      <w:lvlText w:val="%4."/>
      <w:lvlJc w:val="left"/>
      <w:pPr>
        <w:ind w:left="2496" w:hanging="360"/>
      </w:pPr>
    </w:lvl>
    <w:lvl w:ilvl="4" w:tplc="04150019">
      <w:start w:val="1"/>
      <w:numFmt w:val="lowerLetter"/>
      <w:lvlText w:val="%5."/>
      <w:lvlJc w:val="left"/>
      <w:pPr>
        <w:ind w:left="3216" w:hanging="360"/>
      </w:pPr>
    </w:lvl>
    <w:lvl w:ilvl="5" w:tplc="0415001B">
      <w:start w:val="1"/>
      <w:numFmt w:val="lowerRoman"/>
      <w:lvlText w:val="%6."/>
      <w:lvlJc w:val="right"/>
      <w:pPr>
        <w:ind w:left="3936" w:hanging="180"/>
      </w:pPr>
    </w:lvl>
    <w:lvl w:ilvl="6" w:tplc="0415000F">
      <w:start w:val="1"/>
      <w:numFmt w:val="decimal"/>
      <w:lvlText w:val="%7."/>
      <w:lvlJc w:val="left"/>
      <w:pPr>
        <w:ind w:left="4656" w:hanging="360"/>
      </w:pPr>
    </w:lvl>
    <w:lvl w:ilvl="7" w:tplc="04150019">
      <w:start w:val="1"/>
      <w:numFmt w:val="lowerLetter"/>
      <w:lvlText w:val="%8."/>
      <w:lvlJc w:val="left"/>
      <w:pPr>
        <w:ind w:left="5376" w:hanging="360"/>
      </w:pPr>
    </w:lvl>
    <w:lvl w:ilvl="8" w:tplc="0415001B">
      <w:start w:val="1"/>
      <w:numFmt w:val="lowerRoman"/>
      <w:lvlText w:val="%9."/>
      <w:lvlJc w:val="right"/>
      <w:pPr>
        <w:ind w:left="6096" w:hanging="180"/>
      </w:pPr>
    </w:lvl>
  </w:abstractNum>
  <w:abstractNum w:abstractNumId="39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300630A"/>
    <w:multiLevelType w:val="multilevel"/>
    <w:tmpl w:val="A2C03334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51258EA"/>
    <w:multiLevelType w:val="hybridMultilevel"/>
    <w:tmpl w:val="04966840"/>
    <w:lvl w:ilvl="0" w:tplc="10F6F25A">
      <w:start w:val="1"/>
      <w:numFmt w:val="decimal"/>
      <w:lvlText w:val="4.%1."/>
      <w:lvlJc w:val="left"/>
      <w:pPr>
        <w:ind w:left="360" w:hanging="360"/>
      </w:pPr>
      <w:rPr>
        <w:b/>
        <w:i w:val="0"/>
      </w:rPr>
    </w:lvl>
    <w:lvl w:ilvl="1" w:tplc="5652F9E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62B7A8D"/>
    <w:multiLevelType w:val="hybridMultilevel"/>
    <w:tmpl w:val="6B5E7CF6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991C94"/>
    <w:multiLevelType w:val="hybridMultilevel"/>
    <w:tmpl w:val="C0AE8864"/>
    <w:lvl w:ilvl="0" w:tplc="BD6A3D6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 w15:restartNumberingAfterBreak="0">
    <w:nsid w:val="59E865FE"/>
    <w:multiLevelType w:val="hybridMultilevel"/>
    <w:tmpl w:val="38F8103E"/>
    <w:lvl w:ilvl="0" w:tplc="9F46AE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CAF6D9B"/>
    <w:multiLevelType w:val="multilevel"/>
    <w:tmpl w:val="496C0D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0D34B54"/>
    <w:multiLevelType w:val="hybridMultilevel"/>
    <w:tmpl w:val="0F0CB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6790BAF"/>
    <w:multiLevelType w:val="hybridMultilevel"/>
    <w:tmpl w:val="B4B623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121463F"/>
    <w:multiLevelType w:val="hybridMultilevel"/>
    <w:tmpl w:val="2214A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70F506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88B4D78"/>
    <w:multiLevelType w:val="hybridMultilevel"/>
    <w:tmpl w:val="776A8C2C"/>
    <w:lvl w:ilvl="0" w:tplc="23ACF8E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D32BBB"/>
    <w:multiLevelType w:val="hybridMultilevel"/>
    <w:tmpl w:val="54525AA6"/>
    <w:lvl w:ilvl="0" w:tplc="0C56B6C6">
      <w:start w:val="1"/>
      <w:numFmt w:val="decimal"/>
      <w:lvlText w:val="%1."/>
      <w:lvlJc w:val="left"/>
      <w:pPr>
        <w:ind w:left="-66" w:hanging="360"/>
      </w:p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47"/>
  </w:num>
  <w:num w:numId="7">
    <w:abstractNumId w:val="40"/>
  </w:num>
  <w:num w:numId="8">
    <w:abstractNumId w:val="33"/>
  </w:num>
  <w:num w:numId="9">
    <w:abstractNumId w:val="44"/>
  </w:num>
  <w:num w:numId="10">
    <w:abstractNumId w:val="57"/>
  </w:num>
  <w:num w:numId="11">
    <w:abstractNumId w:val="5"/>
  </w:num>
  <w:num w:numId="12">
    <w:abstractNumId w:val="42"/>
  </w:num>
  <w:num w:numId="13">
    <w:abstractNumId w:val="9"/>
  </w:num>
  <w:num w:numId="14">
    <w:abstractNumId w:val="8"/>
  </w:num>
  <w:num w:numId="15">
    <w:abstractNumId w:val="35"/>
  </w:num>
  <w:num w:numId="16">
    <w:abstractNumId w:val="23"/>
  </w:num>
  <w:num w:numId="17">
    <w:abstractNumId w:val="50"/>
  </w:num>
  <w:num w:numId="18">
    <w:abstractNumId w:val="28"/>
  </w:num>
  <w:num w:numId="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4"/>
  </w:num>
  <w:num w:numId="29">
    <w:abstractNumId w:val="24"/>
  </w:num>
  <w:num w:numId="30">
    <w:abstractNumId w:val="21"/>
  </w:num>
  <w:num w:numId="31">
    <w:abstractNumId w:val="27"/>
  </w:num>
  <w:num w:numId="32">
    <w:abstractNumId w:val="58"/>
  </w:num>
  <w:num w:numId="33">
    <w:abstractNumId w:val="43"/>
  </w:num>
  <w:num w:numId="34">
    <w:abstractNumId w:val="19"/>
  </w:num>
  <w:num w:numId="35">
    <w:abstractNumId w:val="34"/>
  </w:num>
  <w:num w:numId="36">
    <w:abstractNumId w:val="45"/>
  </w:num>
  <w:num w:numId="37">
    <w:abstractNumId w:val="48"/>
  </w:num>
  <w:num w:numId="38">
    <w:abstractNumId w:val="52"/>
  </w:num>
  <w:num w:numId="39">
    <w:abstractNumId w:val="39"/>
  </w:num>
  <w:num w:numId="40">
    <w:abstractNumId w:val="30"/>
  </w:num>
  <w:num w:numId="41">
    <w:abstractNumId w:val="12"/>
  </w:num>
  <w:num w:numId="42">
    <w:abstractNumId w:val="6"/>
  </w:num>
  <w:num w:numId="43">
    <w:abstractNumId w:val="25"/>
  </w:num>
  <w:num w:numId="44">
    <w:abstractNumId w:val="26"/>
  </w:num>
  <w:num w:numId="45">
    <w:abstractNumId w:val="18"/>
  </w:num>
  <w:num w:numId="46">
    <w:abstractNumId w:val="51"/>
  </w:num>
  <w:num w:numId="47">
    <w:abstractNumId w:val="53"/>
  </w:num>
  <w:num w:numId="48">
    <w:abstractNumId w:val="10"/>
  </w:num>
  <w:num w:numId="49">
    <w:abstractNumId w:val="13"/>
  </w:num>
  <w:num w:numId="50">
    <w:abstractNumId w:val="37"/>
  </w:num>
  <w:num w:numId="51">
    <w:abstractNumId w:val="54"/>
  </w:num>
  <w:num w:numId="52">
    <w:abstractNumId w:val="29"/>
  </w:num>
  <w:num w:numId="53">
    <w:abstractNumId w:val="11"/>
  </w:num>
  <w:num w:numId="54">
    <w:abstractNumId w:val="20"/>
  </w:num>
  <w:num w:numId="55">
    <w:abstractNumId w:val="56"/>
  </w:num>
  <w:num w:numId="56">
    <w:abstractNumId w:val="46"/>
  </w:num>
  <w:num w:numId="57">
    <w:abstractNumId w:val="55"/>
  </w:num>
  <w:num w:numId="58">
    <w:abstractNumId w:val="49"/>
  </w:num>
  <w:num w:numId="59">
    <w:abstractNumId w:val="32"/>
  </w:num>
  <w:num w:numId="60">
    <w:abstractNumId w:val="7"/>
  </w:num>
  <w:num w:numId="61">
    <w:abstractNumId w:val="3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32BC"/>
    <w:rsid w:val="000243EB"/>
    <w:rsid w:val="00031F33"/>
    <w:rsid w:val="00034812"/>
    <w:rsid w:val="00036EC2"/>
    <w:rsid w:val="000371DD"/>
    <w:rsid w:val="00041C1E"/>
    <w:rsid w:val="000517C7"/>
    <w:rsid w:val="00054411"/>
    <w:rsid w:val="000560A4"/>
    <w:rsid w:val="000620B7"/>
    <w:rsid w:val="00065F87"/>
    <w:rsid w:val="00075402"/>
    <w:rsid w:val="000765B3"/>
    <w:rsid w:val="00086507"/>
    <w:rsid w:val="00087D8A"/>
    <w:rsid w:val="00094B49"/>
    <w:rsid w:val="000A37D2"/>
    <w:rsid w:val="000A68A2"/>
    <w:rsid w:val="000B0212"/>
    <w:rsid w:val="000C699E"/>
    <w:rsid w:val="000D2D57"/>
    <w:rsid w:val="000F3E19"/>
    <w:rsid w:val="000F5D29"/>
    <w:rsid w:val="0011448B"/>
    <w:rsid w:val="001208F5"/>
    <w:rsid w:val="00142AF3"/>
    <w:rsid w:val="0015552F"/>
    <w:rsid w:val="00155FA5"/>
    <w:rsid w:val="0016097B"/>
    <w:rsid w:val="00163006"/>
    <w:rsid w:val="00163B66"/>
    <w:rsid w:val="00167F6C"/>
    <w:rsid w:val="0017555D"/>
    <w:rsid w:val="001765EF"/>
    <w:rsid w:val="00187FA4"/>
    <w:rsid w:val="00195FA6"/>
    <w:rsid w:val="001B4F77"/>
    <w:rsid w:val="001B53E9"/>
    <w:rsid w:val="001C7AD7"/>
    <w:rsid w:val="001D04B9"/>
    <w:rsid w:val="001D2AB4"/>
    <w:rsid w:val="001D7EA7"/>
    <w:rsid w:val="001E6DD6"/>
    <w:rsid w:val="001F4B1D"/>
    <w:rsid w:val="001F6651"/>
    <w:rsid w:val="001F68AE"/>
    <w:rsid w:val="0020032A"/>
    <w:rsid w:val="00203BA2"/>
    <w:rsid w:val="00210B5F"/>
    <w:rsid w:val="00216D17"/>
    <w:rsid w:val="0022154D"/>
    <w:rsid w:val="0022270A"/>
    <w:rsid w:val="002363D7"/>
    <w:rsid w:val="002413E0"/>
    <w:rsid w:val="002546F8"/>
    <w:rsid w:val="00254C68"/>
    <w:rsid w:val="00270593"/>
    <w:rsid w:val="00272D0C"/>
    <w:rsid w:val="00274A19"/>
    <w:rsid w:val="0028271C"/>
    <w:rsid w:val="002833CF"/>
    <w:rsid w:val="00285A09"/>
    <w:rsid w:val="00291B76"/>
    <w:rsid w:val="00291F39"/>
    <w:rsid w:val="002A1069"/>
    <w:rsid w:val="002A26F6"/>
    <w:rsid w:val="002B12D9"/>
    <w:rsid w:val="002C1DCD"/>
    <w:rsid w:val="002C2C7C"/>
    <w:rsid w:val="002C343D"/>
    <w:rsid w:val="002C5356"/>
    <w:rsid w:val="002D294A"/>
    <w:rsid w:val="002E101B"/>
    <w:rsid w:val="002F491B"/>
    <w:rsid w:val="0031130A"/>
    <w:rsid w:val="003127E5"/>
    <w:rsid w:val="00317A2F"/>
    <w:rsid w:val="003276F8"/>
    <w:rsid w:val="003463B7"/>
    <w:rsid w:val="00350299"/>
    <w:rsid w:val="0036467A"/>
    <w:rsid w:val="0038303F"/>
    <w:rsid w:val="00384893"/>
    <w:rsid w:val="00390231"/>
    <w:rsid w:val="00392113"/>
    <w:rsid w:val="003A0779"/>
    <w:rsid w:val="003A419D"/>
    <w:rsid w:val="003A4F72"/>
    <w:rsid w:val="003A526A"/>
    <w:rsid w:val="003A5377"/>
    <w:rsid w:val="003B25A5"/>
    <w:rsid w:val="003B42C4"/>
    <w:rsid w:val="003B713B"/>
    <w:rsid w:val="003C05F5"/>
    <w:rsid w:val="003C4337"/>
    <w:rsid w:val="003E2835"/>
    <w:rsid w:val="003F3E5A"/>
    <w:rsid w:val="00416A51"/>
    <w:rsid w:val="00433C1C"/>
    <w:rsid w:val="00436979"/>
    <w:rsid w:val="00437A44"/>
    <w:rsid w:val="004463EE"/>
    <w:rsid w:val="0044656D"/>
    <w:rsid w:val="00450084"/>
    <w:rsid w:val="00450507"/>
    <w:rsid w:val="00451B4F"/>
    <w:rsid w:val="00454A74"/>
    <w:rsid w:val="0046276B"/>
    <w:rsid w:val="00464159"/>
    <w:rsid w:val="00465F92"/>
    <w:rsid w:val="00472712"/>
    <w:rsid w:val="0048179C"/>
    <w:rsid w:val="00486018"/>
    <w:rsid w:val="00493219"/>
    <w:rsid w:val="00494960"/>
    <w:rsid w:val="004A2895"/>
    <w:rsid w:val="004A61F3"/>
    <w:rsid w:val="004B04A6"/>
    <w:rsid w:val="004B3E87"/>
    <w:rsid w:val="004C1672"/>
    <w:rsid w:val="004D0AEA"/>
    <w:rsid w:val="004D26C5"/>
    <w:rsid w:val="004D658B"/>
    <w:rsid w:val="004E0BF9"/>
    <w:rsid w:val="004F4C8D"/>
    <w:rsid w:val="00502F29"/>
    <w:rsid w:val="0051068C"/>
    <w:rsid w:val="00513296"/>
    <w:rsid w:val="00520C37"/>
    <w:rsid w:val="0052740D"/>
    <w:rsid w:val="00527C9B"/>
    <w:rsid w:val="005312E0"/>
    <w:rsid w:val="0053499F"/>
    <w:rsid w:val="00545518"/>
    <w:rsid w:val="005527CD"/>
    <w:rsid w:val="00552BDE"/>
    <w:rsid w:val="005606FE"/>
    <w:rsid w:val="00573BB5"/>
    <w:rsid w:val="00580F66"/>
    <w:rsid w:val="005907E2"/>
    <w:rsid w:val="005939AB"/>
    <w:rsid w:val="005A0115"/>
    <w:rsid w:val="005C05A6"/>
    <w:rsid w:val="005D7DE9"/>
    <w:rsid w:val="005E2556"/>
    <w:rsid w:val="005E7DC6"/>
    <w:rsid w:val="005F0F01"/>
    <w:rsid w:val="005F2EBE"/>
    <w:rsid w:val="00616D3D"/>
    <w:rsid w:val="00635FB6"/>
    <w:rsid w:val="00641D77"/>
    <w:rsid w:val="006545DA"/>
    <w:rsid w:val="006579F1"/>
    <w:rsid w:val="0066399B"/>
    <w:rsid w:val="0067709D"/>
    <w:rsid w:val="00680F57"/>
    <w:rsid w:val="00685A13"/>
    <w:rsid w:val="00686241"/>
    <w:rsid w:val="00695E0D"/>
    <w:rsid w:val="006A0BDA"/>
    <w:rsid w:val="006A10AD"/>
    <w:rsid w:val="006A4DAA"/>
    <w:rsid w:val="006A752C"/>
    <w:rsid w:val="006B3C4A"/>
    <w:rsid w:val="006B5A72"/>
    <w:rsid w:val="006D044F"/>
    <w:rsid w:val="006D476B"/>
    <w:rsid w:val="006D7F1B"/>
    <w:rsid w:val="006E1CB3"/>
    <w:rsid w:val="006E24C4"/>
    <w:rsid w:val="006E67F0"/>
    <w:rsid w:val="006F6C40"/>
    <w:rsid w:val="00706D54"/>
    <w:rsid w:val="00706DEB"/>
    <w:rsid w:val="007213C8"/>
    <w:rsid w:val="00722F56"/>
    <w:rsid w:val="007246E4"/>
    <w:rsid w:val="00726C8D"/>
    <w:rsid w:val="007357C6"/>
    <w:rsid w:val="007427E4"/>
    <w:rsid w:val="00746535"/>
    <w:rsid w:val="0074777C"/>
    <w:rsid w:val="007573D4"/>
    <w:rsid w:val="007649B7"/>
    <w:rsid w:val="00765532"/>
    <w:rsid w:val="00783D2E"/>
    <w:rsid w:val="00784F93"/>
    <w:rsid w:val="00786115"/>
    <w:rsid w:val="00796F68"/>
    <w:rsid w:val="007975DD"/>
    <w:rsid w:val="007979DA"/>
    <w:rsid w:val="007A13D7"/>
    <w:rsid w:val="007A1591"/>
    <w:rsid w:val="007A783D"/>
    <w:rsid w:val="007C0F3E"/>
    <w:rsid w:val="007C5D46"/>
    <w:rsid w:val="007C67CA"/>
    <w:rsid w:val="007D01EF"/>
    <w:rsid w:val="007D32BB"/>
    <w:rsid w:val="007F1049"/>
    <w:rsid w:val="007F38D2"/>
    <w:rsid w:val="00810855"/>
    <w:rsid w:val="008127F3"/>
    <w:rsid w:val="00854D20"/>
    <w:rsid w:val="00867C87"/>
    <w:rsid w:val="00874591"/>
    <w:rsid w:val="0089704C"/>
    <w:rsid w:val="00897C35"/>
    <w:rsid w:val="008B0BB8"/>
    <w:rsid w:val="008B7E53"/>
    <w:rsid w:val="008D1CEB"/>
    <w:rsid w:val="008D33FF"/>
    <w:rsid w:val="008D515C"/>
    <w:rsid w:val="008D6814"/>
    <w:rsid w:val="008E0EB5"/>
    <w:rsid w:val="008E375F"/>
    <w:rsid w:val="008E6704"/>
    <w:rsid w:val="008E6F7E"/>
    <w:rsid w:val="008F4F52"/>
    <w:rsid w:val="00900D1C"/>
    <w:rsid w:val="00901B0F"/>
    <w:rsid w:val="009048DC"/>
    <w:rsid w:val="00904A3A"/>
    <w:rsid w:val="00905598"/>
    <w:rsid w:val="009070AB"/>
    <w:rsid w:val="00912038"/>
    <w:rsid w:val="00924E16"/>
    <w:rsid w:val="00931BDB"/>
    <w:rsid w:val="00934708"/>
    <w:rsid w:val="00950087"/>
    <w:rsid w:val="00950248"/>
    <w:rsid w:val="0096434A"/>
    <w:rsid w:val="00966F77"/>
    <w:rsid w:val="00967DA1"/>
    <w:rsid w:val="00976BF9"/>
    <w:rsid w:val="00984029"/>
    <w:rsid w:val="00985CFD"/>
    <w:rsid w:val="009900BC"/>
    <w:rsid w:val="00991953"/>
    <w:rsid w:val="009A5DEB"/>
    <w:rsid w:val="009B117D"/>
    <w:rsid w:val="009B28FB"/>
    <w:rsid w:val="009C27BC"/>
    <w:rsid w:val="009C2E80"/>
    <w:rsid w:val="009C4F9F"/>
    <w:rsid w:val="009D002A"/>
    <w:rsid w:val="009E3524"/>
    <w:rsid w:val="009F09F4"/>
    <w:rsid w:val="009F2E66"/>
    <w:rsid w:val="009F50A3"/>
    <w:rsid w:val="00A02C60"/>
    <w:rsid w:val="00A06748"/>
    <w:rsid w:val="00A13FD9"/>
    <w:rsid w:val="00A1549D"/>
    <w:rsid w:val="00A20980"/>
    <w:rsid w:val="00A25B66"/>
    <w:rsid w:val="00A265CC"/>
    <w:rsid w:val="00A52483"/>
    <w:rsid w:val="00A530AD"/>
    <w:rsid w:val="00A57E13"/>
    <w:rsid w:val="00A63F99"/>
    <w:rsid w:val="00A70C82"/>
    <w:rsid w:val="00A718A4"/>
    <w:rsid w:val="00A75E1C"/>
    <w:rsid w:val="00A75F76"/>
    <w:rsid w:val="00A818DC"/>
    <w:rsid w:val="00A82E88"/>
    <w:rsid w:val="00A86039"/>
    <w:rsid w:val="00A87D67"/>
    <w:rsid w:val="00AA04A8"/>
    <w:rsid w:val="00AA0C89"/>
    <w:rsid w:val="00AB28AF"/>
    <w:rsid w:val="00AB296A"/>
    <w:rsid w:val="00AB5303"/>
    <w:rsid w:val="00AB638D"/>
    <w:rsid w:val="00AC01F6"/>
    <w:rsid w:val="00AC70CC"/>
    <w:rsid w:val="00AD0705"/>
    <w:rsid w:val="00AD45AD"/>
    <w:rsid w:val="00AD7FAA"/>
    <w:rsid w:val="00AE04A8"/>
    <w:rsid w:val="00AF2BE5"/>
    <w:rsid w:val="00B00017"/>
    <w:rsid w:val="00B00840"/>
    <w:rsid w:val="00B2005C"/>
    <w:rsid w:val="00B32557"/>
    <w:rsid w:val="00B337C0"/>
    <w:rsid w:val="00B34569"/>
    <w:rsid w:val="00B427BD"/>
    <w:rsid w:val="00B42E55"/>
    <w:rsid w:val="00B45CC4"/>
    <w:rsid w:val="00B62F08"/>
    <w:rsid w:val="00B71C40"/>
    <w:rsid w:val="00B731C6"/>
    <w:rsid w:val="00B8025F"/>
    <w:rsid w:val="00B8495D"/>
    <w:rsid w:val="00BA03ED"/>
    <w:rsid w:val="00BA44CE"/>
    <w:rsid w:val="00BA4E63"/>
    <w:rsid w:val="00BA6653"/>
    <w:rsid w:val="00BC2927"/>
    <w:rsid w:val="00BC4A4E"/>
    <w:rsid w:val="00BC7FDD"/>
    <w:rsid w:val="00BD0E93"/>
    <w:rsid w:val="00BD20B4"/>
    <w:rsid w:val="00BD5F5E"/>
    <w:rsid w:val="00C05D22"/>
    <w:rsid w:val="00C101EA"/>
    <w:rsid w:val="00C1328B"/>
    <w:rsid w:val="00C13810"/>
    <w:rsid w:val="00C26AE8"/>
    <w:rsid w:val="00C37A43"/>
    <w:rsid w:val="00C433B1"/>
    <w:rsid w:val="00C45EF1"/>
    <w:rsid w:val="00C50EA0"/>
    <w:rsid w:val="00C57880"/>
    <w:rsid w:val="00C579DB"/>
    <w:rsid w:val="00C57C84"/>
    <w:rsid w:val="00C609A8"/>
    <w:rsid w:val="00C76EFB"/>
    <w:rsid w:val="00C772C1"/>
    <w:rsid w:val="00C80BFD"/>
    <w:rsid w:val="00C968CC"/>
    <w:rsid w:val="00CA7276"/>
    <w:rsid w:val="00CB030F"/>
    <w:rsid w:val="00CB0BA7"/>
    <w:rsid w:val="00CE354E"/>
    <w:rsid w:val="00CE5D03"/>
    <w:rsid w:val="00CF1BB9"/>
    <w:rsid w:val="00D00A1F"/>
    <w:rsid w:val="00D012F3"/>
    <w:rsid w:val="00D074F1"/>
    <w:rsid w:val="00D25013"/>
    <w:rsid w:val="00D3183C"/>
    <w:rsid w:val="00D341C0"/>
    <w:rsid w:val="00D37781"/>
    <w:rsid w:val="00D41054"/>
    <w:rsid w:val="00D46FFA"/>
    <w:rsid w:val="00D5053D"/>
    <w:rsid w:val="00D51B43"/>
    <w:rsid w:val="00D5386E"/>
    <w:rsid w:val="00D57EC6"/>
    <w:rsid w:val="00D712E0"/>
    <w:rsid w:val="00D74335"/>
    <w:rsid w:val="00D76B70"/>
    <w:rsid w:val="00D862D2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1A04"/>
    <w:rsid w:val="00DF5F6D"/>
    <w:rsid w:val="00E01A35"/>
    <w:rsid w:val="00E145EE"/>
    <w:rsid w:val="00E2459B"/>
    <w:rsid w:val="00E3113D"/>
    <w:rsid w:val="00E347A8"/>
    <w:rsid w:val="00E3746F"/>
    <w:rsid w:val="00E41124"/>
    <w:rsid w:val="00E41B0C"/>
    <w:rsid w:val="00E43981"/>
    <w:rsid w:val="00E639ED"/>
    <w:rsid w:val="00E76EBC"/>
    <w:rsid w:val="00E8387B"/>
    <w:rsid w:val="00E871F8"/>
    <w:rsid w:val="00E915AE"/>
    <w:rsid w:val="00EB3DFC"/>
    <w:rsid w:val="00EB43C0"/>
    <w:rsid w:val="00EB4870"/>
    <w:rsid w:val="00EB5D25"/>
    <w:rsid w:val="00EC7C09"/>
    <w:rsid w:val="00EE679E"/>
    <w:rsid w:val="00EF11D4"/>
    <w:rsid w:val="00EF6495"/>
    <w:rsid w:val="00F00678"/>
    <w:rsid w:val="00F0273E"/>
    <w:rsid w:val="00F0719D"/>
    <w:rsid w:val="00F152FF"/>
    <w:rsid w:val="00F16BF0"/>
    <w:rsid w:val="00F17728"/>
    <w:rsid w:val="00F20ED4"/>
    <w:rsid w:val="00F222CF"/>
    <w:rsid w:val="00F25066"/>
    <w:rsid w:val="00F2686F"/>
    <w:rsid w:val="00F45979"/>
    <w:rsid w:val="00F5024B"/>
    <w:rsid w:val="00F53E44"/>
    <w:rsid w:val="00F56B1A"/>
    <w:rsid w:val="00F7562D"/>
    <w:rsid w:val="00F84D41"/>
    <w:rsid w:val="00F90498"/>
    <w:rsid w:val="00F9574C"/>
    <w:rsid w:val="00FB4568"/>
    <w:rsid w:val="00FB4EF5"/>
    <w:rsid w:val="00FB7248"/>
    <w:rsid w:val="00FC1021"/>
    <w:rsid w:val="00FD3DBD"/>
    <w:rsid w:val="00FD4D29"/>
    <w:rsid w:val="00FE1AC6"/>
    <w:rsid w:val="00FE4503"/>
    <w:rsid w:val="00FF1B18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4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41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4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4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4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41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4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4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E05D2-67F9-4F18-BDCC-AE4F6AD5F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3</cp:revision>
  <cp:lastPrinted>2019-10-31T07:33:00Z</cp:lastPrinted>
  <dcterms:created xsi:type="dcterms:W3CDTF">2019-10-31T08:19:00Z</dcterms:created>
  <dcterms:modified xsi:type="dcterms:W3CDTF">2019-10-31T08:19:00Z</dcterms:modified>
</cp:coreProperties>
</file>