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315A8" w14:textId="77777777" w:rsidR="00216D17" w:rsidRPr="0053499F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bookmarkStart w:id="0" w:name="_GoBack"/>
      <w:bookmarkEnd w:id="0"/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513289F9" w14:textId="77777777"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1AE3FB4A" w14:textId="77777777" w:rsidR="00216D17" w:rsidRPr="00931BDB" w:rsidRDefault="006B5A7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>ieczęć Wykonawcy</w:t>
      </w:r>
    </w:p>
    <w:p w14:paraId="372BF397" w14:textId="77777777" w:rsidR="007A1591" w:rsidRPr="00931BDB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2C2CBA0E" w14:textId="77777777"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4AEA6887" w14:textId="77777777" w:rsidR="00216D17" w:rsidRPr="00931BDB" w:rsidRDefault="00216D17" w:rsidP="008F7533">
      <w:pPr>
        <w:spacing w:after="0" w:line="100" w:lineRule="atLeast"/>
        <w:ind w:left="709" w:hanging="283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Zapytania ofertowego o wartości szacunkowej nie przekraczającej równowartości kwoty </w:t>
      </w:r>
      <w:r w:rsidRPr="00931BDB">
        <w:rPr>
          <w:rStyle w:val="genericcontent"/>
          <w:rFonts w:ascii="Times New Roman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 xml:space="preserve">art. 4 pkt 8 </w:t>
      </w:r>
      <w:proofErr w:type="spellStart"/>
      <w:r w:rsidRPr="00931BDB">
        <w:rPr>
          <w:rFonts w:ascii="Times New Roman" w:hAnsi="Times New Roman"/>
          <w:color w:val="000000"/>
        </w:rPr>
        <w:t>p.z.p</w:t>
      </w:r>
      <w:proofErr w:type="spellEnd"/>
      <w:r w:rsidRPr="00931BDB">
        <w:rPr>
          <w:rFonts w:ascii="Times New Roman" w:hAnsi="Times New Roman"/>
          <w:color w:val="000000"/>
        </w:rPr>
        <w:t>.</w:t>
      </w:r>
    </w:p>
    <w:p w14:paraId="1DB8DAC9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57AE1F65" w14:textId="77777777" w:rsidR="00216D17" w:rsidRPr="00931BDB" w:rsidRDefault="00216D17" w:rsidP="00216D17">
      <w:pPr>
        <w:pStyle w:val="Akapitzlist1"/>
        <w:numPr>
          <w:ilvl w:val="0"/>
          <w:numId w:val="3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4DF73F61" w14:textId="6974332C" w:rsidR="00216D17" w:rsidRPr="002D6BC7" w:rsidRDefault="000371DD" w:rsidP="00000995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 w:rsidRPr="002D6BC7">
        <w:rPr>
          <w:rFonts w:ascii="Times New Roman" w:hAnsi="Times New Roman"/>
          <w:b/>
        </w:rPr>
        <w:t>„</w:t>
      </w:r>
      <w:r w:rsidR="009F36F3" w:rsidRPr="002D6BC7">
        <w:rPr>
          <w:rFonts w:ascii="Times New Roman" w:hAnsi="Times New Roman"/>
          <w:b/>
        </w:rPr>
        <w:t>Dzierżawę dwóch urządzeń dla Wydziału Podatków i Opłat Lokalnych</w:t>
      </w:r>
      <w:r w:rsidRPr="002D6BC7">
        <w:rPr>
          <w:rFonts w:ascii="Times New Roman" w:hAnsi="Times New Roman"/>
          <w:b/>
        </w:rPr>
        <w:t>”</w:t>
      </w:r>
    </w:p>
    <w:p w14:paraId="21475657" w14:textId="77777777" w:rsidR="00216D17" w:rsidRPr="00931BDB" w:rsidRDefault="00216D17" w:rsidP="00216D17">
      <w:pPr>
        <w:pStyle w:val="Akapitzlist1"/>
        <w:numPr>
          <w:ilvl w:val="0"/>
          <w:numId w:val="3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48C802E0" w14:textId="77777777" w:rsidR="00216D17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3C2318DA" w14:textId="77777777" w:rsidR="00D91349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97D35FE" w14:textId="77777777" w:rsidR="00D91349" w:rsidRPr="00931BDB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38D2019" w14:textId="77777777" w:rsidR="00216D17" w:rsidRPr="00931BDB" w:rsidRDefault="00216D17" w:rsidP="00216D17">
      <w:pPr>
        <w:pStyle w:val="Akapitzlist1"/>
        <w:numPr>
          <w:ilvl w:val="0"/>
          <w:numId w:val="3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18153C38" w14:textId="77777777" w:rsidR="00D41054" w:rsidRPr="00931BDB" w:rsidRDefault="00D41054" w:rsidP="00D4105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72145579" w14:textId="77777777" w:rsidR="00B5214E" w:rsidRDefault="00B5214E" w:rsidP="00B5214E">
      <w:pPr>
        <w:pStyle w:val="Akapitzlist"/>
        <w:spacing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Netto (kwota cyfrowo): ………………………………………………………</w:t>
      </w:r>
    </w:p>
    <w:p w14:paraId="111FE6FD" w14:textId="77777777" w:rsidR="00B5214E" w:rsidRDefault="00B5214E" w:rsidP="00B5214E">
      <w:pPr>
        <w:pStyle w:val="Akapitzlist"/>
        <w:spacing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Należny podatek VAT (kwota cyfrowo): …………………………………….</w:t>
      </w:r>
    </w:p>
    <w:p w14:paraId="0FED3E45" w14:textId="77777777" w:rsidR="00B5214E" w:rsidRDefault="00B5214E" w:rsidP="00B5214E">
      <w:pPr>
        <w:pStyle w:val="Akapitzlist"/>
        <w:spacing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 (kwota cyfrowo): ……………………………………………………...</w:t>
      </w:r>
    </w:p>
    <w:p w14:paraId="1B7AA60D" w14:textId="77777777" w:rsidR="00B5214E" w:rsidRDefault="00B5214E" w:rsidP="00B5214E">
      <w:pPr>
        <w:pStyle w:val="Akapitzlist"/>
        <w:spacing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Słownie (kwota słownie): …………………………………………………….</w:t>
      </w:r>
    </w:p>
    <w:tbl>
      <w:tblPr>
        <w:tblStyle w:val="Tabela-Siatka"/>
        <w:tblW w:w="7902" w:type="dxa"/>
        <w:jc w:val="center"/>
        <w:tblLayout w:type="fixed"/>
        <w:tblLook w:val="04A0" w:firstRow="1" w:lastRow="0" w:firstColumn="1" w:lastColumn="0" w:noHBand="0" w:noVBand="1"/>
      </w:tblPr>
      <w:tblGrid>
        <w:gridCol w:w="2090"/>
        <w:gridCol w:w="1348"/>
        <w:gridCol w:w="1437"/>
        <w:gridCol w:w="1276"/>
        <w:gridCol w:w="1751"/>
      </w:tblGrid>
      <w:tr w:rsidR="00B5214E" w:rsidRPr="004C5754" w14:paraId="79389E84" w14:textId="77777777" w:rsidTr="008762C3">
        <w:trPr>
          <w:trHeight w:val="1120"/>
          <w:jc w:val="center"/>
        </w:trPr>
        <w:tc>
          <w:tcPr>
            <w:tcW w:w="2090" w:type="dxa"/>
            <w:vAlign w:val="center"/>
          </w:tcPr>
          <w:p w14:paraId="4B40F10D" w14:textId="77777777" w:rsidR="00B5214E" w:rsidRPr="004C5754" w:rsidRDefault="00B5214E" w:rsidP="00876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754">
              <w:rPr>
                <w:rFonts w:ascii="Times New Roman" w:hAnsi="Times New Roman"/>
                <w:sz w:val="20"/>
                <w:szCs w:val="20"/>
              </w:rPr>
              <w:t>Ilość stron</w:t>
            </w:r>
          </w:p>
        </w:tc>
        <w:tc>
          <w:tcPr>
            <w:tcW w:w="1348" w:type="dxa"/>
            <w:vAlign w:val="center"/>
          </w:tcPr>
          <w:p w14:paraId="156C5FA2" w14:textId="77777777" w:rsidR="00B5214E" w:rsidRPr="004C5754" w:rsidRDefault="00B5214E" w:rsidP="00876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754">
              <w:rPr>
                <w:rFonts w:ascii="Times New Roman" w:hAnsi="Times New Roman"/>
                <w:sz w:val="20"/>
                <w:szCs w:val="20"/>
              </w:rPr>
              <w:t>Cena za stronę (netto)</w:t>
            </w:r>
          </w:p>
        </w:tc>
        <w:tc>
          <w:tcPr>
            <w:tcW w:w="1437" w:type="dxa"/>
            <w:vAlign w:val="center"/>
          </w:tcPr>
          <w:p w14:paraId="799D9081" w14:textId="77777777" w:rsidR="00B5214E" w:rsidRPr="004C5754" w:rsidRDefault="00B5214E" w:rsidP="00876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754">
              <w:rPr>
                <w:rFonts w:ascii="Times New Roman" w:hAnsi="Times New Roman"/>
                <w:sz w:val="20"/>
                <w:szCs w:val="20"/>
              </w:rPr>
              <w:t xml:space="preserve">Cena zamówienia netto </w:t>
            </w:r>
          </w:p>
          <w:p w14:paraId="2CBDB015" w14:textId="77777777" w:rsidR="00B5214E" w:rsidRPr="004C5754" w:rsidRDefault="00B5214E" w:rsidP="00876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754">
              <w:rPr>
                <w:rFonts w:ascii="Times New Roman" w:hAnsi="Times New Roman"/>
                <w:sz w:val="20"/>
                <w:szCs w:val="20"/>
              </w:rPr>
              <w:t>(ilość x cena)</w:t>
            </w:r>
          </w:p>
        </w:tc>
        <w:tc>
          <w:tcPr>
            <w:tcW w:w="1276" w:type="dxa"/>
            <w:vAlign w:val="center"/>
          </w:tcPr>
          <w:p w14:paraId="0418DBFE" w14:textId="77777777" w:rsidR="00B5214E" w:rsidRPr="004C5754" w:rsidRDefault="00B5214E" w:rsidP="00876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754">
              <w:rPr>
                <w:rFonts w:ascii="Times New Roman" w:hAnsi="Times New Roman"/>
                <w:sz w:val="20"/>
                <w:szCs w:val="20"/>
              </w:rPr>
              <w:t>Kwota podatku VAT</w:t>
            </w:r>
          </w:p>
        </w:tc>
        <w:tc>
          <w:tcPr>
            <w:tcW w:w="1751" w:type="dxa"/>
            <w:vAlign w:val="center"/>
          </w:tcPr>
          <w:p w14:paraId="48BC41E4" w14:textId="77777777" w:rsidR="00B5214E" w:rsidRPr="004C5754" w:rsidRDefault="00B5214E" w:rsidP="008762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5754">
              <w:rPr>
                <w:rFonts w:ascii="Times New Roman" w:hAnsi="Times New Roman"/>
                <w:sz w:val="20"/>
                <w:szCs w:val="20"/>
              </w:rPr>
              <w:t>Cena zamówienia brutto</w:t>
            </w:r>
          </w:p>
        </w:tc>
      </w:tr>
      <w:tr w:rsidR="00B5214E" w:rsidRPr="004C5754" w14:paraId="16253B76" w14:textId="77777777" w:rsidTr="008762C3">
        <w:trPr>
          <w:trHeight w:val="554"/>
          <w:jc w:val="center"/>
        </w:trPr>
        <w:tc>
          <w:tcPr>
            <w:tcW w:w="2090" w:type="dxa"/>
            <w:vAlign w:val="center"/>
          </w:tcPr>
          <w:p w14:paraId="0C26343A" w14:textId="15C61843" w:rsidR="00B5214E" w:rsidRPr="006B541F" w:rsidRDefault="00AE1BBD" w:rsidP="00B521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350.000</w:t>
            </w:r>
          </w:p>
        </w:tc>
        <w:tc>
          <w:tcPr>
            <w:tcW w:w="1348" w:type="dxa"/>
            <w:vAlign w:val="center"/>
          </w:tcPr>
          <w:p w14:paraId="30AE5BBB" w14:textId="77777777" w:rsidR="00B5214E" w:rsidRPr="004C5754" w:rsidRDefault="00B5214E" w:rsidP="00B521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14:paraId="2C01D36D" w14:textId="77777777" w:rsidR="00B5214E" w:rsidRPr="004C5754" w:rsidRDefault="00B5214E" w:rsidP="00B521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D18C2CE" w14:textId="77777777" w:rsidR="00B5214E" w:rsidRPr="004C5754" w:rsidRDefault="00B5214E" w:rsidP="00B521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14:paraId="19F63A3F" w14:textId="77777777" w:rsidR="00B5214E" w:rsidRPr="004C5754" w:rsidRDefault="00B5214E" w:rsidP="00B521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A7DB7C" w14:textId="77777777" w:rsidR="00216D17" w:rsidRDefault="00216D17" w:rsidP="00216D17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069BF007" w14:textId="77777777" w:rsidR="000371DD" w:rsidRPr="00931BDB" w:rsidRDefault="000371DD" w:rsidP="00216D17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2753F710" w14:textId="57E95489" w:rsidR="00216D17" w:rsidRPr="00931BDB" w:rsidRDefault="00216D17" w:rsidP="00931BDB">
      <w:pPr>
        <w:pStyle w:val="Akapitzlist1"/>
        <w:spacing w:after="0" w:line="36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kwota brutto</w:t>
      </w:r>
      <w:r w:rsidR="00C57C84" w:rsidRPr="00931BDB">
        <w:rPr>
          <w:rFonts w:ascii="Times New Roman" w:hAnsi="Times New Roman"/>
          <w:color w:val="000000"/>
        </w:rPr>
        <w:t>:</w:t>
      </w:r>
      <w:r w:rsidRPr="00931BDB">
        <w:rPr>
          <w:rFonts w:ascii="Times New Roman" w:hAnsi="Times New Roman"/>
          <w:color w:val="000000"/>
        </w:rPr>
        <w:t xml:space="preserve"> …………………………………………</w:t>
      </w:r>
      <w:r w:rsidR="008762C3"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PLN</w:t>
      </w:r>
    </w:p>
    <w:p w14:paraId="5B39F555" w14:textId="77777777" w:rsidR="00216D17" w:rsidRPr="00931BDB" w:rsidRDefault="00216D17" w:rsidP="00931BDB">
      <w:pPr>
        <w:pStyle w:val="Akapitzlist1"/>
        <w:spacing w:after="0" w:line="36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słownie: ………………………………………………</w:t>
      </w:r>
      <w:r w:rsidR="008D6814">
        <w:rPr>
          <w:rFonts w:ascii="Times New Roman" w:hAnsi="Times New Roman"/>
          <w:color w:val="000000"/>
        </w:rPr>
        <w:t>…………</w:t>
      </w:r>
      <w:r w:rsidRPr="00931BDB">
        <w:rPr>
          <w:rFonts w:ascii="Times New Roman" w:hAnsi="Times New Roman"/>
          <w:color w:val="000000"/>
        </w:rPr>
        <w:t>……………</w:t>
      </w:r>
      <w:r w:rsidR="00C57C84" w:rsidRPr="00931BDB">
        <w:rPr>
          <w:rFonts w:ascii="Times New Roman" w:hAnsi="Times New Roman"/>
          <w:color w:val="000000"/>
        </w:rPr>
        <w:t>………………….</w:t>
      </w:r>
    </w:p>
    <w:p w14:paraId="59859385" w14:textId="5978E93D" w:rsidR="00216D17" w:rsidRPr="00931BDB" w:rsidRDefault="00216D17" w:rsidP="00931BDB">
      <w:pPr>
        <w:pStyle w:val="Akapitzlist1"/>
        <w:spacing w:after="0" w:line="360" w:lineRule="auto"/>
        <w:ind w:left="709" w:hanging="11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 tym:</w:t>
      </w:r>
      <w:r w:rsidR="00C57C84" w:rsidRPr="00931BDB">
        <w:rPr>
          <w:rFonts w:ascii="Times New Roman" w:hAnsi="Times New Roman"/>
          <w:color w:val="000000"/>
        </w:rPr>
        <w:tab/>
      </w:r>
      <w:r w:rsidR="00C57C84" w:rsidRPr="00931BDB">
        <w:rPr>
          <w:rFonts w:ascii="Times New Roman" w:hAnsi="Times New Roman"/>
          <w:color w:val="000000"/>
        </w:rPr>
        <w:tab/>
      </w:r>
      <w:r w:rsidR="00BA6653" w:rsidRPr="00931BDB">
        <w:rPr>
          <w:rFonts w:ascii="Times New Roman" w:hAnsi="Times New Roman"/>
          <w:color w:val="000000"/>
        </w:rPr>
        <w:t>kwota netto</w:t>
      </w:r>
      <w:r w:rsidR="008762C3">
        <w:rPr>
          <w:rFonts w:ascii="Times New Roman" w:hAnsi="Times New Roman"/>
          <w:color w:val="000000"/>
        </w:rPr>
        <w:tab/>
        <w:t>..</w:t>
      </w:r>
      <w:r w:rsidR="00BA6653" w:rsidRPr="00931BDB">
        <w:rPr>
          <w:rFonts w:ascii="Times New Roman" w:hAnsi="Times New Roman"/>
          <w:color w:val="000000"/>
        </w:rPr>
        <w:t>………………….…</w:t>
      </w:r>
      <w:r w:rsidR="008762C3">
        <w:rPr>
          <w:rFonts w:ascii="Times New Roman" w:hAnsi="Times New Roman"/>
          <w:color w:val="000000"/>
        </w:rPr>
        <w:t> </w:t>
      </w:r>
      <w:r w:rsidR="00BA6653" w:rsidRPr="00931BDB">
        <w:rPr>
          <w:rFonts w:ascii="Times New Roman" w:hAnsi="Times New Roman"/>
          <w:color w:val="000000"/>
        </w:rPr>
        <w:t>PLN</w:t>
      </w:r>
    </w:p>
    <w:p w14:paraId="747946C1" w14:textId="2DED9415" w:rsidR="00216D17" w:rsidRPr="00931BDB" w:rsidRDefault="00BA6653" w:rsidP="00931BDB">
      <w:pPr>
        <w:pStyle w:val="Akapitzlist1"/>
        <w:spacing w:after="0" w:line="360" w:lineRule="auto"/>
        <w:ind w:left="2136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VAT</w:t>
      </w:r>
      <w:r w:rsidR="008762C3">
        <w:rPr>
          <w:rFonts w:ascii="Times New Roman" w:hAnsi="Times New Roman"/>
          <w:color w:val="000000"/>
        </w:rPr>
        <w:tab/>
      </w:r>
      <w:r w:rsidR="008762C3">
        <w:rPr>
          <w:rFonts w:ascii="Times New Roman" w:hAnsi="Times New Roman"/>
          <w:color w:val="000000"/>
        </w:rPr>
        <w:tab/>
      </w:r>
      <w:r w:rsidRPr="00931BDB">
        <w:rPr>
          <w:rFonts w:ascii="Times New Roman" w:hAnsi="Times New Roman"/>
          <w:color w:val="000000"/>
        </w:rPr>
        <w:t>………………………</w:t>
      </w:r>
      <w:r w:rsidR="008762C3"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PLN, tj. 23 %</w:t>
      </w:r>
    </w:p>
    <w:p w14:paraId="6B9C5A77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684766E9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643F734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14:paraId="486F3159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6CC50AA8" w14:textId="77777777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5E36BB60" w14:textId="77777777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spełniają wszystkie wymagania określone w zapytaniu ofertowym,</w:t>
      </w:r>
    </w:p>
    <w:p w14:paraId="74BF44E3" w14:textId="77777777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68C2B1B2" w14:textId="77777777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6814120B" w14:textId="77777777" w:rsidR="00950248" w:rsidRPr="00950248" w:rsidRDefault="00AC70CC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lastRenderedPageBreak/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433C1C" w:rsidRPr="00337D79">
        <w:rPr>
          <w:rFonts w:ascii="Times New Roman" w:hAnsi="Times New Roman" w:cs="Times New Roman"/>
        </w:rPr>
        <w:t>,</w:t>
      </w:r>
    </w:p>
    <w:p w14:paraId="41240E9E" w14:textId="4707DB77" w:rsidR="00216D17" w:rsidRPr="009F36F3" w:rsidRDefault="00950248" w:rsidP="009F36F3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 w:rsidR="009F36F3">
        <w:rPr>
          <w:rFonts w:ascii="Times New Roman" w:hAnsi="Times New Roman"/>
          <w:color w:val="000000"/>
        </w:rPr>
        <w:t>.</w:t>
      </w:r>
    </w:p>
    <w:p w14:paraId="1F518B8F" w14:textId="77777777" w:rsidR="00991953" w:rsidRPr="00931BDB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6639D5B" w14:textId="77777777"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06986C93" w14:textId="77777777"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wraz z pieczęcią osoby uprawnionej</w:t>
      </w:r>
    </w:p>
    <w:p w14:paraId="208A05F1" w14:textId="77777777" w:rsidR="00216D17" w:rsidRPr="00000995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216D17" w:rsidRPr="00000995" w:rsidSect="00437A4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07C45" w14:textId="77777777" w:rsidR="001763A9" w:rsidRDefault="001763A9">
      <w:pPr>
        <w:spacing w:after="0" w:line="240" w:lineRule="auto"/>
      </w:pPr>
      <w:r>
        <w:separator/>
      </w:r>
    </w:p>
  </w:endnote>
  <w:endnote w:type="continuationSeparator" w:id="0">
    <w:p w14:paraId="58CF2398" w14:textId="77777777" w:rsidR="001763A9" w:rsidRDefault="00176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3061B418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5398F" w14:textId="77777777" w:rsidR="001763A9" w:rsidRDefault="001763A9">
      <w:pPr>
        <w:spacing w:after="0" w:line="240" w:lineRule="auto"/>
      </w:pPr>
      <w:r>
        <w:separator/>
      </w:r>
    </w:p>
  </w:footnote>
  <w:footnote w:type="continuationSeparator" w:id="0">
    <w:p w14:paraId="6503B59E" w14:textId="77777777" w:rsidR="001763A9" w:rsidRDefault="001763A9">
      <w:pPr>
        <w:spacing w:after="0" w:line="240" w:lineRule="auto"/>
      </w:pPr>
      <w:r>
        <w:continuationSeparator/>
      </w:r>
    </w:p>
  </w:footnote>
  <w:footnote w:id="1">
    <w:p w14:paraId="1CBDCE07" w14:textId="77777777" w:rsidR="00950248" w:rsidRPr="00931BDB" w:rsidRDefault="00950248" w:rsidP="002A1069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606CD" w14:textId="07C173B1" w:rsidR="00BA03ED" w:rsidRPr="00931BDB" w:rsidRDefault="00BA03ED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</w:t>
    </w:r>
    <w:r w:rsidR="0029522C">
      <w:rPr>
        <w:rFonts w:ascii="Times New Roman" w:hAnsi="Times New Roman"/>
        <w:sz w:val="20"/>
      </w:rPr>
      <w:t>.39</w:t>
    </w:r>
    <w:r>
      <w:rPr>
        <w:rFonts w:ascii="Times New Roman" w:hAnsi="Times New Roman"/>
        <w:sz w:val="20"/>
      </w:rPr>
      <w:t>.201</w:t>
    </w:r>
    <w:r w:rsidR="00931BDB">
      <w:rPr>
        <w:rFonts w:ascii="Times New Roman" w:hAnsi="Times New Roman"/>
        <w:sz w:val="20"/>
      </w:rPr>
      <w:t>9</w:t>
    </w:r>
    <w:r w:rsidR="004421D4">
      <w:rPr>
        <w:rFonts w:ascii="Times New Roman" w:hAnsi="Times New Roman"/>
        <w:sz w:val="20"/>
      </w:rPr>
      <w:t>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946A2522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2000BB"/>
    <w:multiLevelType w:val="hybridMultilevel"/>
    <w:tmpl w:val="3964F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F4A77"/>
    <w:multiLevelType w:val="hybridMultilevel"/>
    <w:tmpl w:val="D5D290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82C019C"/>
    <w:multiLevelType w:val="hybridMultilevel"/>
    <w:tmpl w:val="DDAA5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56B9E"/>
    <w:multiLevelType w:val="hybridMultilevel"/>
    <w:tmpl w:val="7B42205A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5" w15:restartNumberingAfterBreak="0">
    <w:nsid w:val="1D447507"/>
    <w:multiLevelType w:val="hybridMultilevel"/>
    <w:tmpl w:val="D77086AE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6" w15:restartNumberingAfterBreak="0">
    <w:nsid w:val="213D4D3A"/>
    <w:multiLevelType w:val="hybridMultilevel"/>
    <w:tmpl w:val="0B505166"/>
    <w:lvl w:ilvl="0" w:tplc="3C9CBE4C">
      <w:start w:val="1"/>
      <w:numFmt w:val="decimal"/>
      <w:lvlText w:val="9.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D16BF1"/>
    <w:multiLevelType w:val="hybridMultilevel"/>
    <w:tmpl w:val="8E6EB5EA"/>
    <w:lvl w:ilvl="0" w:tplc="AB9AE45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9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8F8640A"/>
    <w:multiLevelType w:val="hybridMultilevel"/>
    <w:tmpl w:val="391416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B324B10"/>
    <w:multiLevelType w:val="hybridMultilevel"/>
    <w:tmpl w:val="44106E74"/>
    <w:lvl w:ilvl="0" w:tplc="7E18DF0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2BBD2B34"/>
    <w:multiLevelType w:val="hybridMultilevel"/>
    <w:tmpl w:val="3648E0F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D45745"/>
    <w:multiLevelType w:val="hybridMultilevel"/>
    <w:tmpl w:val="74160AD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59A0FD9"/>
    <w:multiLevelType w:val="hybridMultilevel"/>
    <w:tmpl w:val="0CA0CB42"/>
    <w:lvl w:ilvl="0" w:tplc="954647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7" w15:restartNumberingAfterBreak="0">
    <w:nsid w:val="3EA44E1F"/>
    <w:multiLevelType w:val="hybridMultilevel"/>
    <w:tmpl w:val="E030325C"/>
    <w:lvl w:ilvl="0" w:tplc="23ACF8E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DA5D98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15D5122"/>
    <w:multiLevelType w:val="hybridMultilevel"/>
    <w:tmpl w:val="97B43F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3891439"/>
    <w:multiLevelType w:val="hybridMultilevel"/>
    <w:tmpl w:val="0BC4AEC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23C59"/>
    <w:multiLevelType w:val="hybridMultilevel"/>
    <w:tmpl w:val="CB7CFDB2"/>
    <w:lvl w:ilvl="0" w:tplc="9F46A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7B444E"/>
    <w:multiLevelType w:val="hybridMultilevel"/>
    <w:tmpl w:val="C0AE8864"/>
    <w:lvl w:ilvl="0" w:tplc="BD6A3D6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D324019"/>
    <w:multiLevelType w:val="multilevel"/>
    <w:tmpl w:val="0644B3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19512EF"/>
    <w:multiLevelType w:val="hybridMultilevel"/>
    <w:tmpl w:val="3514B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4D17B2"/>
    <w:multiLevelType w:val="hybridMultilevel"/>
    <w:tmpl w:val="3F889D10"/>
    <w:lvl w:ilvl="0" w:tplc="D36A2E46">
      <w:start w:val="1"/>
      <w:numFmt w:val="decimal"/>
      <w:lvlText w:val="6.%1."/>
      <w:lvlJc w:val="left"/>
      <w:pPr>
        <w:ind w:left="336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56" w:hanging="360"/>
      </w:pPr>
    </w:lvl>
    <w:lvl w:ilvl="2" w:tplc="0415001B">
      <w:start w:val="1"/>
      <w:numFmt w:val="lowerRoman"/>
      <w:lvlText w:val="%3."/>
      <w:lvlJc w:val="right"/>
      <w:pPr>
        <w:ind w:left="1776" w:hanging="180"/>
      </w:pPr>
    </w:lvl>
    <w:lvl w:ilvl="3" w:tplc="0415000F">
      <w:start w:val="1"/>
      <w:numFmt w:val="decimal"/>
      <w:lvlText w:val="%4."/>
      <w:lvlJc w:val="left"/>
      <w:pPr>
        <w:ind w:left="2496" w:hanging="360"/>
      </w:pPr>
    </w:lvl>
    <w:lvl w:ilvl="4" w:tplc="04150019">
      <w:start w:val="1"/>
      <w:numFmt w:val="lowerLetter"/>
      <w:lvlText w:val="%5."/>
      <w:lvlJc w:val="left"/>
      <w:pPr>
        <w:ind w:left="3216" w:hanging="360"/>
      </w:pPr>
    </w:lvl>
    <w:lvl w:ilvl="5" w:tplc="0415001B">
      <w:start w:val="1"/>
      <w:numFmt w:val="lowerRoman"/>
      <w:lvlText w:val="%6."/>
      <w:lvlJc w:val="right"/>
      <w:pPr>
        <w:ind w:left="3936" w:hanging="180"/>
      </w:pPr>
    </w:lvl>
    <w:lvl w:ilvl="6" w:tplc="0415000F">
      <w:start w:val="1"/>
      <w:numFmt w:val="decimal"/>
      <w:lvlText w:val="%7."/>
      <w:lvlJc w:val="left"/>
      <w:pPr>
        <w:ind w:left="4656" w:hanging="360"/>
      </w:pPr>
    </w:lvl>
    <w:lvl w:ilvl="7" w:tplc="04150019">
      <w:start w:val="1"/>
      <w:numFmt w:val="lowerLetter"/>
      <w:lvlText w:val="%8."/>
      <w:lvlJc w:val="left"/>
      <w:pPr>
        <w:ind w:left="5376" w:hanging="360"/>
      </w:pPr>
    </w:lvl>
    <w:lvl w:ilvl="8" w:tplc="0415001B">
      <w:start w:val="1"/>
      <w:numFmt w:val="lowerRoman"/>
      <w:lvlText w:val="%9."/>
      <w:lvlJc w:val="right"/>
      <w:pPr>
        <w:ind w:left="6096" w:hanging="180"/>
      </w:pPr>
    </w:lvl>
  </w:abstractNum>
  <w:abstractNum w:abstractNumId="37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300630A"/>
    <w:multiLevelType w:val="multilevel"/>
    <w:tmpl w:val="A2C03334"/>
    <w:lvl w:ilvl="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51258EA"/>
    <w:multiLevelType w:val="hybridMultilevel"/>
    <w:tmpl w:val="04966840"/>
    <w:lvl w:ilvl="0" w:tplc="10F6F25A">
      <w:start w:val="1"/>
      <w:numFmt w:val="decimal"/>
      <w:lvlText w:val="4.%1."/>
      <w:lvlJc w:val="left"/>
      <w:pPr>
        <w:ind w:left="360" w:hanging="360"/>
      </w:pPr>
      <w:rPr>
        <w:b/>
        <w:i w:val="0"/>
      </w:rPr>
    </w:lvl>
    <w:lvl w:ilvl="1" w:tplc="5652F9E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62B7A8D"/>
    <w:multiLevelType w:val="hybridMultilevel"/>
    <w:tmpl w:val="6B5E7CF6"/>
    <w:lvl w:ilvl="0" w:tplc="9F46A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991C94"/>
    <w:multiLevelType w:val="hybridMultilevel"/>
    <w:tmpl w:val="C0AE8864"/>
    <w:lvl w:ilvl="0" w:tplc="BD6A3D6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59E865FE"/>
    <w:multiLevelType w:val="hybridMultilevel"/>
    <w:tmpl w:val="38F8103E"/>
    <w:lvl w:ilvl="0" w:tplc="9F46AE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CAF6D9B"/>
    <w:multiLevelType w:val="multilevel"/>
    <w:tmpl w:val="496C0D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BA15F2"/>
    <w:multiLevelType w:val="hybridMultilevel"/>
    <w:tmpl w:val="3F82E0F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0D34B54"/>
    <w:multiLevelType w:val="hybridMultilevel"/>
    <w:tmpl w:val="0F0CB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6790BAF"/>
    <w:multiLevelType w:val="hybridMultilevel"/>
    <w:tmpl w:val="B4B623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121463F"/>
    <w:multiLevelType w:val="hybridMultilevel"/>
    <w:tmpl w:val="2214A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770F506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88B4D78"/>
    <w:multiLevelType w:val="hybridMultilevel"/>
    <w:tmpl w:val="776A8C2C"/>
    <w:lvl w:ilvl="0" w:tplc="23ACF8E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D32BBB"/>
    <w:multiLevelType w:val="hybridMultilevel"/>
    <w:tmpl w:val="54525AA6"/>
    <w:lvl w:ilvl="0" w:tplc="0C56B6C6">
      <w:start w:val="1"/>
      <w:numFmt w:val="decimal"/>
      <w:lvlText w:val="%1."/>
      <w:lvlJc w:val="left"/>
      <w:pPr>
        <w:ind w:left="-66" w:hanging="360"/>
      </w:p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44"/>
  </w:num>
  <w:num w:numId="7">
    <w:abstractNumId w:val="38"/>
  </w:num>
  <w:num w:numId="8">
    <w:abstractNumId w:val="32"/>
  </w:num>
  <w:num w:numId="9">
    <w:abstractNumId w:val="42"/>
  </w:num>
  <w:num w:numId="10">
    <w:abstractNumId w:val="54"/>
  </w:num>
  <w:num w:numId="11">
    <w:abstractNumId w:val="5"/>
  </w:num>
  <w:num w:numId="12">
    <w:abstractNumId w:val="40"/>
  </w:num>
  <w:num w:numId="13">
    <w:abstractNumId w:val="9"/>
  </w:num>
  <w:num w:numId="14">
    <w:abstractNumId w:val="8"/>
  </w:num>
  <w:num w:numId="15">
    <w:abstractNumId w:val="34"/>
  </w:num>
  <w:num w:numId="16">
    <w:abstractNumId w:val="23"/>
  </w:num>
  <w:num w:numId="17">
    <w:abstractNumId w:val="48"/>
  </w:num>
  <w:num w:numId="18">
    <w:abstractNumId w:val="28"/>
  </w:num>
  <w:num w:numId="1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4"/>
  </w:num>
  <w:num w:numId="29">
    <w:abstractNumId w:val="24"/>
  </w:num>
  <w:num w:numId="30">
    <w:abstractNumId w:val="21"/>
  </w:num>
  <w:num w:numId="31">
    <w:abstractNumId w:val="27"/>
  </w:num>
  <w:num w:numId="32">
    <w:abstractNumId w:val="55"/>
  </w:num>
  <w:num w:numId="33">
    <w:abstractNumId w:val="41"/>
  </w:num>
  <w:num w:numId="34">
    <w:abstractNumId w:val="19"/>
  </w:num>
  <w:num w:numId="35">
    <w:abstractNumId w:val="33"/>
  </w:num>
  <w:num w:numId="36">
    <w:abstractNumId w:val="43"/>
  </w:num>
  <w:num w:numId="37">
    <w:abstractNumId w:val="46"/>
  </w:num>
  <w:num w:numId="38">
    <w:abstractNumId w:val="50"/>
  </w:num>
  <w:num w:numId="39">
    <w:abstractNumId w:val="37"/>
  </w:num>
  <w:num w:numId="40">
    <w:abstractNumId w:val="30"/>
  </w:num>
  <w:num w:numId="41">
    <w:abstractNumId w:val="12"/>
  </w:num>
  <w:num w:numId="42">
    <w:abstractNumId w:val="6"/>
  </w:num>
  <w:num w:numId="43">
    <w:abstractNumId w:val="25"/>
  </w:num>
  <w:num w:numId="44">
    <w:abstractNumId w:val="26"/>
  </w:num>
  <w:num w:numId="45">
    <w:abstractNumId w:val="18"/>
  </w:num>
  <w:num w:numId="46">
    <w:abstractNumId w:val="49"/>
  </w:num>
  <w:num w:numId="47">
    <w:abstractNumId w:val="51"/>
  </w:num>
  <w:num w:numId="48">
    <w:abstractNumId w:val="10"/>
  </w:num>
  <w:num w:numId="49">
    <w:abstractNumId w:val="13"/>
  </w:num>
  <w:num w:numId="50">
    <w:abstractNumId w:val="35"/>
  </w:num>
  <w:num w:numId="51">
    <w:abstractNumId w:val="52"/>
  </w:num>
  <w:num w:numId="52">
    <w:abstractNumId w:val="29"/>
  </w:num>
  <w:num w:numId="53">
    <w:abstractNumId w:val="11"/>
  </w:num>
  <w:num w:numId="54">
    <w:abstractNumId w:val="20"/>
  </w:num>
  <w:num w:numId="55">
    <w:abstractNumId w:val="53"/>
  </w:num>
  <w:num w:numId="56">
    <w:abstractNumId w:val="47"/>
  </w:num>
  <w:num w:numId="57">
    <w:abstractNumId w:val="7"/>
  </w:num>
  <w:num w:numId="58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243EB"/>
    <w:rsid w:val="00031F33"/>
    <w:rsid w:val="00036EC2"/>
    <w:rsid w:val="000371DD"/>
    <w:rsid w:val="000517C7"/>
    <w:rsid w:val="00054411"/>
    <w:rsid w:val="00065F87"/>
    <w:rsid w:val="00075402"/>
    <w:rsid w:val="000765B3"/>
    <w:rsid w:val="00086507"/>
    <w:rsid w:val="00087D8A"/>
    <w:rsid w:val="00094B49"/>
    <w:rsid w:val="000A37D2"/>
    <w:rsid w:val="000B0212"/>
    <w:rsid w:val="000C699E"/>
    <w:rsid w:val="000D2D57"/>
    <w:rsid w:val="000F3E19"/>
    <w:rsid w:val="00103A5C"/>
    <w:rsid w:val="0011448B"/>
    <w:rsid w:val="001208F5"/>
    <w:rsid w:val="00142AF3"/>
    <w:rsid w:val="0015552F"/>
    <w:rsid w:val="0016097B"/>
    <w:rsid w:val="00163006"/>
    <w:rsid w:val="00163B66"/>
    <w:rsid w:val="00167F6C"/>
    <w:rsid w:val="0017555D"/>
    <w:rsid w:val="001763A9"/>
    <w:rsid w:val="001765EF"/>
    <w:rsid w:val="001907FE"/>
    <w:rsid w:val="00195FA6"/>
    <w:rsid w:val="001B4F77"/>
    <w:rsid w:val="001C7AD7"/>
    <w:rsid w:val="001D00D5"/>
    <w:rsid w:val="001D04B9"/>
    <w:rsid w:val="001D2AB4"/>
    <w:rsid w:val="001D7EA7"/>
    <w:rsid w:val="001E6DD6"/>
    <w:rsid w:val="001F4B1D"/>
    <w:rsid w:val="001F6651"/>
    <w:rsid w:val="001F68AE"/>
    <w:rsid w:val="0020032A"/>
    <w:rsid w:val="00201630"/>
    <w:rsid w:val="00203BA2"/>
    <w:rsid w:val="0020661C"/>
    <w:rsid w:val="00210B5F"/>
    <w:rsid w:val="002117D4"/>
    <w:rsid w:val="00216D17"/>
    <w:rsid w:val="0022154D"/>
    <w:rsid w:val="00236168"/>
    <w:rsid w:val="002363D7"/>
    <w:rsid w:val="002413E0"/>
    <w:rsid w:val="002546F8"/>
    <w:rsid w:val="00254C68"/>
    <w:rsid w:val="00270593"/>
    <w:rsid w:val="00272D0C"/>
    <w:rsid w:val="00274A19"/>
    <w:rsid w:val="0028271C"/>
    <w:rsid w:val="00285A09"/>
    <w:rsid w:val="00291B76"/>
    <w:rsid w:val="00291F39"/>
    <w:rsid w:val="0029522C"/>
    <w:rsid w:val="002A1069"/>
    <w:rsid w:val="002A26F6"/>
    <w:rsid w:val="002B12D9"/>
    <w:rsid w:val="002C1DCD"/>
    <w:rsid w:val="002C2C7C"/>
    <w:rsid w:val="002C343D"/>
    <w:rsid w:val="002C5356"/>
    <w:rsid w:val="002D294A"/>
    <w:rsid w:val="002D6BC7"/>
    <w:rsid w:val="002E101B"/>
    <w:rsid w:val="002F2361"/>
    <w:rsid w:val="002F491B"/>
    <w:rsid w:val="003127E5"/>
    <w:rsid w:val="00317A2F"/>
    <w:rsid w:val="003276F8"/>
    <w:rsid w:val="003463B7"/>
    <w:rsid w:val="00350299"/>
    <w:rsid w:val="0038303F"/>
    <w:rsid w:val="00384893"/>
    <w:rsid w:val="00390231"/>
    <w:rsid w:val="00392113"/>
    <w:rsid w:val="003A0779"/>
    <w:rsid w:val="003A419D"/>
    <w:rsid w:val="003A4F72"/>
    <w:rsid w:val="003B25A5"/>
    <w:rsid w:val="003C05F5"/>
    <w:rsid w:val="003C4337"/>
    <w:rsid w:val="003E2835"/>
    <w:rsid w:val="00416A51"/>
    <w:rsid w:val="00433C1C"/>
    <w:rsid w:val="00437A44"/>
    <w:rsid w:val="004421D4"/>
    <w:rsid w:val="00450084"/>
    <w:rsid w:val="00450507"/>
    <w:rsid w:val="00451B4F"/>
    <w:rsid w:val="00454A74"/>
    <w:rsid w:val="0046276B"/>
    <w:rsid w:val="00464159"/>
    <w:rsid w:val="0048179C"/>
    <w:rsid w:val="00485346"/>
    <w:rsid w:val="00486018"/>
    <w:rsid w:val="00493219"/>
    <w:rsid w:val="00494960"/>
    <w:rsid w:val="004A61F3"/>
    <w:rsid w:val="004B04A6"/>
    <w:rsid w:val="004B3E87"/>
    <w:rsid w:val="004C1672"/>
    <w:rsid w:val="004C6F5E"/>
    <w:rsid w:val="004D658B"/>
    <w:rsid w:val="004F4C8D"/>
    <w:rsid w:val="00502F29"/>
    <w:rsid w:val="0051068C"/>
    <w:rsid w:val="00513296"/>
    <w:rsid w:val="00520C37"/>
    <w:rsid w:val="0052740D"/>
    <w:rsid w:val="005312E0"/>
    <w:rsid w:val="0053499F"/>
    <w:rsid w:val="00545518"/>
    <w:rsid w:val="00552BDE"/>
    <w:rsid w:val="005606FE"/>
    <w:rsid w:val="00573BB5"/>
    <w:rsid w:val="00580F66"/>
    <w:rsid w:val="005907E2"/>
    <w:rsid w:val="005A0115"/>
    <w:rsid w:val="005B525A"/>
    <w:rsid w:val="005C39DE"/>
    <w:rsid w:val="005D7DE9"/>
    <w:rsid w:val="005E2556"/>
    <w:rsid w:val="005F0F01"/>
    <w:rsid w:val="005F2EBE"/>
    <w:rsid w:val="00616D3D"/>
    <w:rsid w:val="00620FB4"/>
    <w:rsid w:val="00641D77"/>
    <w:rsid w:val="006545DA"/>
    <w:rsid w:val="0066399B"/>
    <w:rsid w:val="0067709D"/>
    <w:rsid w:val="00685A13"/>
    <w:rsid w:val="00695556"/>
    <w:rsid w:val="00695E0D"/>
    <w:rsid w:val="006A0BDA"/>
    <w:rsid w:val="006A10AD"/>
    <w:rsid w:val="006A752C"/>
    <w:rsid w:val="006B3C4A"/>
    <w:rsid w:val="006B541F"/>
    <w:rsid w:val="006B5A72"/>
    <w:rsid w:val="006D044F"/>
    <w:rsid w:val="006D476B"/>
    <w:rsid w:val="006D7F1B"/>
    <w:rsid w:val="006E1CB3"/>
    <w:rsid w:val="006E24C4"/>
    <w:rsid w:val="006E67F0"/>
    <w:rsid w:val="006F6C40"/>
    <w:rsid w:val="00706D54"/>
    <w:rsid w:val="00706DEB"/>
    <w:rsid w:val="007213C8"/>
    <w:rsid w:val="007246E4"/>
    <w:rsid w:val="007357C6"/>
    <w:rsid w:val="007427E4"/>
    <w:rsid w:val="007573D4"/>
    <w:rsid w:val="007649B7"/>
    <w:rsid w:val="00765532"/>
    <w:rsid w:val="00786115"/>
    <w:rsid w:val="00796F68"/>
    <w:rsid w:val="007975DD"/>
    <w:rsid w:val="007979DA"/>
    <w:rsid w:val="007A13D7"/>
    <w:rsid w:val="007A1591"/>
    <w:rsid w:val="007A783D"/>
    <w:rsid w:val="007C0F3E"/>
    <w:rsid w:val="007C67CA"/>
    <w:rsid w:val="007D32BB"/>
    <w:rsid w:val="007F1049"/>
    <w:rsid w:val="008127F3"/>
    <w:rsid w:val="00813AAD"/>
    <w:rsid w:val="00854D20"/>
    <w:rsid w:val="00867C87"/>
    <w:rsid w:val="008710A6"/>
    <w:rsid w:val="00874591"/>
    <w:rsid w:val="008762C3"/>
    <w:rsid w:val="00885675"/>
    <w:rsid w:val="0089704C"/>
    <w:rsid w:val="00897C35"/>
    <w:rsid w:val="008B0BB8"/>
    <w:rsid w:val="008D1CEB"/>
    <w:rsid w:val="008D2555"/>
    <w:rsid w:val="008D33FF"/>
    <w:rsid w:val="008D515C"/>
    <w:rsid w:val="008D6814"/>
    <w:rsid w:val="008E0EB5"/>
    <w:rsid w:val="008F4F52"/>
    <w:rsid w:val="008F7533"/>
    <w:rsid w:val="00900D1C"/>
    <w:rsid w:val="00901B0F"/>
    <w:rsid w:val="00904A3A"/>
    <w:rsid w:val="009070AB"/>
    <w:rsid w:val="00912038"/>
    <w:rsid w:val="00931BDB"/>
    <w:rsid w:val="00934708"/>
    <w:rsid w:val="00950248"/>
    <w:rsid w:val="0096434A"/>
    <w:rsid w:val="00966F77"/>
    <w:rsid w:val="009772A2"/>
    <w:rsid w:val="00984029"/>
    <w:rsid w:val="009912D0"/>
    <w:rsid w:val="00991953"/>
    <w:rsid w:val="009A5DEB"/>
    <w:rsid w:val="009B28FB"/>
    <w:rsid w:val="009C2E80"/>
    <w:rsid w:val="009C4F9F"/>
    <w:rsid w:val="009F36F3"/>
    <w:rsid w:val="009F50A3"/>
    <w:rsid w:val="00A06748"/>
    <w:rsid w:val="00A13FD9"/>
    <w:rsid w:val="00A20980"/>
    <w:rsid w:val="00A25B66"/>
    <w:rsid w:val="00A35842"/>
    <w:rsid w:val="00A52483"/>
    <w:rsid w:val="00A530AD"/>
    <w:rsid w:val="00A57E13"/>
    <w:rsid w:val="00A63F99"/>
    <w:rsid w:val="00A70C82"/>
    <w:rsid w:val="00A718A4"/>
    <w:rsid w:val="00A75F76"/>
    <w:rsid w:val="00A818DC"/>
    <w:rsid w:val="00A82E88"/>
    <w:rsid w:val="00A86039"/>
    <w:rsid w:val="00A87D67"/>
    <w:rsid w:val="00AA04A8"/>
    <w:rsid w:val="00AB28AF"/>
    <w:rsid w:val="00AB296A"/>
    <w:rsid w:val="00AB47F6"/>
    <w:rsid w:val="00AC01F6"/>
    <w:rsid w:val="00AC70CC"/>
    <w:rsid w:val="00AD7FAA"/>
    <w:rsid w:val="00AE04A8"/>
    <w:rsid w:val="00AE1BBD"/>
    <w:rsid w:val="00B00017"/>
    <w:rsid w:val="00B00840"/>
    <w:rsid w:val="00B32557"/>
    <w:rsid w:val="00B34569"/>
    <w:rsid w:val="00B42E55"/>
    <w:rsid w:val="00B5214E"/>
    <w:rsid w:val="00B62F08"/>
    <w:rsid w:val="00B71C40"/>
    <w:rsid w:val="00B731C6"/>
    <w:rsid w:val="00B8495D"/>
    <w:rsid w:val="00BA03ED"/>
    <w:rsid w:val="00BA44CE"/>
    <w:rsid w:val="00BA4E63"/>
    <w:rsid w:val="00BA6653"/>
    <w:rsid w:val="00BB0163"/>
    <w:rsid w:val="00BB312C"/>
    <w:rsid w:val="00BC2927"/>
    <w:rsid w:val="00BC4A4E"/>
    <w:rsid w:val="00BC7FDD"/>
    <w:rsid w:val="00BD0E93"/>
    <w:rsid w:val="00BD20B4"/>
    <w:rsid w:val="00C05D22"/>
    <w:rsid w:val="00C101EA"/>
    <w:rsid w:val="00C13810"/>
    <w:rsid w:val="00C433B1"/>
    <w:rsid w:val="00C45EF1"/>
    <w:rsid w:val="00C50EA0"/>
    <w:rsid w:val="00C57880"/>
    <w:rsid w:val="00C579DB"/>
    <w:rsid w:val="00C57C84"/>
    <w:rsid w:val="00C609A8"/>
    <w:rsid w:val="00C76EFB"/>
    <w:rsid w:val="00C772C1"/>
    <w:rsid w:val="00C968CC"/>
    <w:rsid w:val="00CA7276"/>
    <w:rsid w:val="00CB030F"/>
    <w:rsid w:val="00CB6582"/>
    <w:rsid w:val="00CE354E"/>
    <w:rsid w:val="00CE5D03"/>
    <w:rsid w:val="00CF1BB9"/>
    <w:rsid w:val="00D00A1F"/>
    <w:rsid w:val="00D012F3"/>
    <w:rsid w:val="00D074F1"/>
    <w:rsid w:val="00D3183C"/>
    <w:rsid w:val="00D341C0"/>
    <w:rsid w:val="00D37781"/>
    <w:rsid w:val="00D41054"/>
    <w:rsid w:val="00D46FFA"/>
    <w:rsid w:val="00D5053D"/>
    <w:rsid w:val="00D51B43"/>
    <w:rsid w:val="00D5386E"/>
    <w:rsid w:val="00D639AB"/>
    <w:rsid w:val="00D712E0"/>
    <w:rsid w:val="00D74335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E7E27"/>
    <w:rsid w:val="00DF1A04"/>
    <w:rsid w:val="00DF5F6D"/>
    <w:rsid w:val="00E01A35"/>
    <w:rsid w:val="00E2459B"/>
    <w:rsid w:val="00E3113D"/>
    <w:rsid w:val="00E3746F"/>
    <w:rsid w:val="00E41B0C"/>
    <w:rsid w:val="00E43981"/>
    <w:rsid w:val="00E639ED"/>
    <w:rsid w:val="00E76EBC"/>
    <w:rsid w:val="00E8387B"/>
    <w:rsid w:val="00E915AE"/>
    <w:rsid w:val="00EA5A7F"/>
    <w:rsid w:val="00EB43C0"/>
    <w:rsid w:val="00EB4870"/>
    <w:rsid w:val="00EB5D25"/>
    <w:rsid w:val="00EC7C09"/>
    <w:rsid w:val="00EF11D4"/>
    <w:rsid w:val="00EF6495"/>
    <w:rsid w:val="00F00678"/>
    <w:rsid w:val="00F0273E"/>
    <w:rsid w:val="00F152FF"/>
    <w:rsid w:val="00F17728"/>
    <w:rsid w:val="00F20ED4"/>
    <w:rsid w:val="00F222CF"/>
    <w:rsid w:val="00F2686F"/>
    <w:rsid w:val="00F416E1"/>
    <w:rsid w:val="00F45979"/>
    <w:rsid w:val="00F5024B"/>
    <w:rsid w:val="00F53E44"/>
    <w:rsid w:val="00F56B1A"/>
    <w:rsid w:val="00F766B7"/>
    <w:rsid w:val="00F77F76"/>
    <w:rsid w:val="00F84D41"/>
    <w:rsid w:val="00F90498"/>
    <w:rsid w:val="00F9574C"/>
    <w:rsid w:val="00FB4568"/>
    <w:rsid w:val="00FB4EF5"/>
    <w:rsid w:val="00FB7248"/>
    <w:rsid w:val="00FD3DBD"/>
    <w:rsid w:val="00FD4D29"/>
    <w:rsid w:val="00FE19D2"/>
    <w:rsid w:val="00FE1AC6"/>
    <w:rsid w:val="00FE4503"/>
    <w:rsid w:val="00FF1B18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45C0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41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41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41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41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41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41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41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41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8D60C-7804-474A-926C-2EA39C1F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Naklicki</dc:creator>
  <cp:lastModifiedBy>Iwona Wieczorek</cp:lastModifiedBy>
  <cp:revision>3</cp:revision>
  <cp:lastPrinted>2019-05-28T06:39:00Z</cp:lastPrinted>
  <dcterms:created xsi:type="dcterms:W3CDTF">2019-11-20T06:49:00Z</dcterms:created>
  <dcterms:modified xsi:type="dcterms:W3CDTF">2019-11-20T06:50:00Z</dcterms:modified>
</cp:coreProperties>
</file>