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45881" w14:textId="77777777" w:rsidR="00216D17" w:rsidRPr="0053499F" w:rsidRDefault="00874591" w:rsidP="00216D17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bookmarkStart w:id="0" w:name="_GoBack"/>
      <w:bookmarkEnd w:id="0"/>
      <w:r w:rsidRPr="0053499F">
        <w:rPr>
          <w:rFonts w:ascii="Times New Roman" w:hAnsi="Times New Roman"/>
          <w:color w:val="000000"/>
          <w:sz w:val="20"/>
          <w:szCs w:val="24"/>
        </w:rPr>
        <w:t>Załącznik nr 1</w:t>
      </w:r>
    </w:p>
    <w:p w14:paraId="17E4104D" w14:textId="77777777" w:rsidR="00216D17" w:rsidRPr="00931BDB" w:rsidRDefault="00216D17" w:rsidP="00216D17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931BDB">
        <w:rPr>
          <w:rFonts w:ascii="Times New Roman" w:hAnsi="Times New Roman"/>
          <w:color w:val="000000"/>
          <w:szCs w:val="24"/>
        </w:rPr>
        <w:t>……………………………..</w:t>
      </w:r>
    </w:p>
    <w:p w14:paraId="23521FBC" w14:textId="77777777" w:rsidR="00216D17" w:rsidRPr="00931BDB" w:rsidRDefault="006B5A72" w:rsidP="00931BDB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931BDB">
        <w:rPr>
          <w:rFonts w:ascii="Times New Roman" w:hAnsi="Times New Roman"/>
          <w:color w:val="000000"/>
          <w:sz w:val="20"/>
          <w:szCs w:val="24"/>
        </w:rPr>
        <w:t>p</w:t>
      </w:r>
      <w:r w:rsidR="00216D17" w:rsidRPr="00931BDB">
        <w:rPr>
          <w:rFonts w:ascii="Times New Roman" w:hAnsi="Times New Roman"/>
          <w:color w:val="000000"/>
          <w:sz w:val="20"/>
          <w:szCs w:val="24"/>
        </w:rPr>
        <w:t>ieczęć Wykonawcy</w:t>
      </w:r>
    </w:p>
    <w:p w14:paraId="209826E5" w14:textId="77777777" w:rsidR="007A1591" w:rsidRPr="00931BDB" w:rsidRDefault="007A1591" w:rsidP="00216D17">
      <w:pPr>
        <w:spacing w:before="200" w:after="0"/>
        <w:jc w:val="center"/>
        <w:rPr>
          <w:rFonts w:ascii="Times New Roman" w:hAnsi="Times New Roman"/>
          <w:b/>
          <w:color w:val="000000"/>
        </w:rPr>
      </w:pPr>
    </w:p>
    <w:p w14:paraId="0818F07E" w14:textId="77777777" w:rsidR="00216D17" w:rsidRPr="00931BDB" w:rsidRDefault="00216D17" w:rsidP="00216D17">
      <w:pPr>
        <w:spacing w:before="200" w:after="0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b/>
          <w:color w:val="000000"/>
        </w:rPr>
        <w:t>FORMULARZ OFERTOWY</w:t>
      </w:r>
    </w:p>
    <w:p w14:paraId="3FCEC852" w14:textId="77777777" w:rsidR="00216D17" w:rsidRPr="00931BDB" w:rsidRDefault="00216D17" w:rsidP="00216D17">
      <w:pPr>
        <w:spacing w:after="0" w:line="100" w:lineRule="atLeast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do Zapytania ofertowego o wartości szacunkowej nie przekraczającej równowartości kwoty </w:t>
      </w:r>
      <w:r w:rsidRPr="00931BDB">
        <w:rPr>
          <w:rStyle w:val="genericcontent"/>
          <w:rFonts w:ascii="Times New Roman" w:hAnsi="Times New Roman"/>
          <w:color w:val="000000"/>
        </w:rPr>
        <w:t>określonej w </w:t>
      </w:r>
      <w:r w:rsidRPr="00931BDB">
        <w:rPr>
          <w:rFonts w:ascii="Times New Roman" w:hAnsi="Times New Roman"/>
          <w:color w:val="000000"/>
        </w:rPr>
        <w:t xml:space="preserve">art. 4 pkt 8 </w:t>
      </w:r>
      <w:proofErr w:type="spellStart"/>
      <w:r w:rsidRPr="00931BDB">
        <w:rPr>
          <w:rFonts w:ascii="Times New Roman" w:hAnsi="Times New Roman"/>
          <w:color w:val="000000"/>
        </w:rPr>
        <w:t>p.z.p</w:t>
      </w:r>
      <w:proofErr w:type="spellEnd"/>
      <w:r w:rsidRPr="00931BDB">
        <w:rPr>
          <w:rFonts w:ascii="Times New Roman" w:hAnsi="Times New Roman"/>
          <w:color w:val="000000"/>
        </w:rPr>
        <w:t>.</w:t>
      </w:r>
    </w:p>
    <w:p w14:paraId="7AE7D49E" w14:textId="77777777" w:rsidR="00216D17" w:rsidRPr="00931BDB" w:rsidRDefault="00216D17" w:rsidP="00216D17">
      <w:pPr>
        <w:spacing w:after="0" w:line="100" w:lineRule="atLeast"/>
        <w:jc w:val="center"/>
        <w:rPr>
          <w:rFonts w:ascii="Times New Roman" w:hAnsi="Times New Roman"/>
          <w:color w:val="000000"/>
        </w:rPr>
      </w:pPr>
    </w:p>
    <w:p w14:paraId="2AD4A1A5" w14:textId="77777777" w:rsidR="00216D17" w:rsidRPr="00931BDB" w:rsidRDefault="00216D17" w:rsidP="00C859E6">
      <w:pPr>
        <w:pStyle w:val="Akapitzlist1"/>
        <w:numPr>
          <w:ilvl w:val="0"/>
          <w:numId w:val="13"/>
        </w:numPr>
        <w:spacing w:before="200" w:after="0"/>
        <w:ind w:left="426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Oferta złożona w drodze zapytania ofertowego o udzielenie zamówienia publicznego na: </w:t>
      </w:r>
    </w:p>
    <w:p w14:paraId="3A49EE50" w14:textId="7FB32900" w:rsidR="00216D17" w:rsidRPr="00931BDB" w:rsidRDefault="000371DD" w:rsidP="00000995">
      <w:pPr>
        <w:spacing w:before="240" w:line="100" w:lineRule="atLeast"/>
        <w:ind w:left="284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</w:rPr>
        <w:t>„</w:t>
      </w:r>
      <w:r w:rsidR="003E30CE">
        <w:rPr>
          <w:rFonts w:ascii="Times New Roman" w:hAnsi="Times New Roman"/>
          <w:b/>
        </w:rPr>
        <w:t>System informacji prawnej w wersji on-line</w:t>
      </w:r>
      <w:r>
        <w:rPr>
          <w:rFonts w:ascii="Times New Roman" w:hAnsi="Times New Roman"/>
          <w:b/>
        </w:rPr>
        <w:t>”</w:t>
      </w:r>
    </w:p>
    <w:p w14:paraId="414855D1" w14:textId="77777777" w:rsidR="00216D17" w:rsidRPr="00931BDB" w:rsidRDefault="00216D17" w:rsidP="00C859E6">
      <w:pPr>
        <w:pStyle w:val="Akapitzlist1"/>
        <w:numPr>
          <w:ilvl w:val="0"/>
          <w:numId w:val="13"/>
        </w:numPr>
        <w:spacing w:before="200" w:after="0"/>
        <w:ind w:left="426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Nazwa i adres Wykonawcy, nr regon/pesel, NIP, telefon, fax, e-mail:</w:t>
      </w:r>
    </w:p>
    <w:p w14:paraId="0F111C34" w14:textId="24EE0A02" w:rsidR="00216D17" w:rsidRDefault="00D91349" w:rsidP="00C859E6">
      <w:pPr>
        <w:spacing w:before="200" w:after="0"/>
        <w:ind w:left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</w:t>
      </w:r>
      <w:r w:rsidR="00C859E6">
        <w:rPr>
          <w:rFonts w:ascii="Times New Roman" w:hAnsi="Times New Roman"/>
          <w:color w:val="000000"/>
        </w:rPr>
        <w:t>….</w:t>
      </w:r>
      <w:r>
        <w:rPr>
          <w:rFonts w:ascii="Times New Roman" w:hAnsi="Times New Roman"/>
          <w:color w:val="000000"/>
        </w:rPr>
        <w:t>…………………………………………………………………</w:t>
      </w:r>
    </w:p>
    <w:p w14:paraId="1E73B23C" w14:textId="7E6E292F" w:rsidR="00D91349" w:rsidRDefault="00D91349" w:rsidP="00C859E6">
      <w:pPr>
        <w:spacing w:before="200" w:after="0"/>
        <w:ind w:left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</w:t>
      </w:r>
      <w:r w:rsidR="00C859E6">
        <w:rPr>
          <w:rFonts w:ascii="Times New Roman" w:hAnsi="Times New Roman"/>
          <w:color w:val="000000"/>
        </w:rPr>
        <w:t>….</w:t>
      </w:r>
      <w:r>
        <w:rPr>
          <w:rFonts w:ascii="Times New Roman" w:hAnsi="Times New Roman"/>
          <w:color w:val="000000"/>
        </w:rPr>
        <w:t>………………………………………………………………</w:t>
      </w:r>
    </w:p>
    <w:p w14:paraId="57897C3D" w14:textId="760BA56B" w:rsidR="00D91349" w:rsidRPr="00931BDB" w:rsidRDefault="00D91349" w:rsidP="00C859E6">
      <w:pPr>
        <w:spacing w:before="200" w:after="0"/>
        <w:ind w:left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</w:t>
      </w:r>
      <w:r w:rsidR="00C859E6">
        <w:rPr>
          <w:rFonts w:ascii="Times New Roman" w:hAnsi="Times New Roman"/>
          <w:color w:val="000000"/>
        </w:rPr>
        <w:t>….</w:t>
      </w:r>
      <w:r>
        <w:rPr>
          <w:rFonts w:ascii="Times New Roman" w:hAnsi="Times New Roman"/>
          <w:color w:val="000000"/>
        </w:rPr>
        <w:t>……………………………………………………………</w:t>
      </w:r>
    </w:p>
    <w:p w14:paraId="50702533" w14:textId="77777777" w:rsidR="00216D17" w:rsidRPr="00931BDB" w:rsidRDefault="00216D17" w:rsidP="00C859E6">
      <w:pPr>
        <w:pStyle w:val="Akapitzlist1"/>
        <w:numPr>
          <w:ilvl w:val="0"/>
          <w:numId w:val="13"/>
        </w:numPr>
        <w:spacing w:before="200" w:after="0"/>
        <w:ind w:left="426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zamówienia:</w:t>
      </w:r>
    </w:p>
    <w:p w14:paraId="794FE4B9" w14:textId="0504F895" w:rsidR="00D41054" w:rsidRDefault="00D41054" w:rsidP="00D41054">
      <w:pPr>
        <w:pStyle w:val="Akapitzlist1"/>
        <w:spacing w:after="0"/>
        <w:jc w:val="both"/>
        <w:rPr>
          <w:rFonts w:ascii="Times New Roman" w:hAnsi="Times New Roman"/>
          <w:color w:val="000000"/>
          <w:sz w:val="18"/>
          <w:szCs w:val="24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691"/>
        <w:gridCol w:w="1972"/>
        <w:gridCol w:w="1413"/>
      </w:tblGrid>
      <w:tr w:rsidR="00423538" w:rsidRPr="005D3EFB" w14:paraId="3B30F9FF" w14:textId="38D427FD" w:rsidTr="007978CC">
        <w:trPr>
          <w:trHeight w:val="960"/>
          <w:jc w:val="center"/>
        </w:trPr>
        <w:tc>
          <w:tcPr>
            <w:tcW w:w="708" w:type="dxa"/>
            <w:shd w:val="clear" w:color="auto" w:fill="auto"/>
            <w:vAlign w:val="center"/>
          </w:tcPr>
          <w:p w14:paraId="2A0B96DD" w14:textId="77777777" w:rsidR="00423538" w:rsidRPr="00423538" w:rsidRDefault="00423538" w:rsidP="004117B7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23538">
              <w:rPr>
                <w:rFonts w:ascii="Times New Roman" w:hAnsi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691" w:type="dxa"/>
            <w:shd w:val="clear" w:color="auto" w:fill="auto"/>
            <w:vAlign w:val="center"/>
          </w:tcPr>
          <w:p w14:paraId="19A76C89" w14:textId="77777777" w:rsidR="00423538" w:rsidRPr="00423538" w:rsidRDefault="00423538" w:rsidP="004117B7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2353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Nazwa i/lub skład Pakietu/ów 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46FB8BDA" w14:textId="77777777" w:rsidR="00423538" w:rsidRPr="00423538" w:rsidRDefault="00423538" w:rsidP="004117B7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23538">
              <w:rPr>
                <w:rFonts w:ascii="Times New Roman" w:hAnsi="Times New Roman"/>
                <w:b/>
                <w:bCs/>
                <w:sz w:val="18"/>
                <w:szCs w:val="18"/>
              </w:rPr>
              <w:t>Liczba licencji (każda licencja na jeden jednoczesny dostęp)</w:t>
            </w:r>
          </w:p>
        </w:tc>
        <w:tc>
          <w:tcPr>
            <w:tcW w:w="1413" w:type="dxa"/>
            <w:vAlign w:val="center"/>
          </w:tcPr>
          <w:p w14:paraId="507E3337" w14:textId="77777777" w:rsidR="00423538" w:rsidRPr="00423538" w:rsidRDefault="00423538" w:rsidP="0042353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3538">
              <w:rPr>
                <w:rFonts w:ascii="Times New Roman" w:hAnsi="Times New Roman"/>
                <w:b/>
                <w:sz w:val="18"/>
                <w:szCs w:val="18"/>
              </w:rPr>
              <w:t>Ilość licencji</w:t>
            </w:r>
          </w:p>
          <w:p w14:paraId="3E0EF20C" w14:textId="147FAC29" w:rsidR="00423538" w:rsidRPr="00423538" w:rsidRDefault="00423538" w:rsidP="004235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23538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423538" w:rsidRPr="005D3EFB" w14:paraId="11677DC1" w14:textId="5E6887BB" w:rsidTr="007978CC">
        <w:trPr>
          <w:trHeight w:val="34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37045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6EF97" w14:textId="77777777" w:rsidR="00423538" w:rsidRPr="005D3EFB" w:rsidRDefault="00423538" w:rsidP="004117B7">
            <w:pPr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D3EF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Urząd i Obywatele 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25C9B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600 IP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F4D0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3538" w:rsidRPr="005D3EFB" w14:paraId="4E084BEA" w14:textId="105BAE46" w:rsidTr="007978CC">
        <w:trPr>
          <w:trHeight w:val="34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0079D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 xml:space="preserve">2. 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0FC35" w14:textId="77777777" w:rsidR="00423538" w:rsidRPr="005D3EFB" w:rsidRDefault="00423538" w:rsidP="004117B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 xml:space="preserve">Prawo Miejscowe 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865DC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600 IP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7DAF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3538" w:rsidRPr="005D3EFB" w14:paraId="4FDBB2CB" w14:textId="40977CA3" w:rsidTr="007978CC">
        <w:trPr>
          <w:trHeight w:val="34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5232E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 xml:space="preserve">3. 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36703" w14:textId="77777777" w:rsidR="00423538" w:rsidRPr="005D3EFB" w:rsidRDefault="00423538" w:rsidP="004117B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 xml:space="preserve">Finanse 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3CCFB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55FCC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3538" w:rsidRPr="005D3EFB" w14:paraId="1C2FC541" w14:textId="1388BBC7" w:rsidTr="007978CC">
        <w:trPr>
          <w:trHeight w:val="34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6E818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2AC19" w14:textId="77777777" w:rsidR="00423538" w:rsidRPr="005D3EFB" w:rsidRDefault="00423538" w:rsidP="004117B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 xml:space="preserve">Zamówienia Publiczne 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10A95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6A46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3538" w:rsidRPr="005D3EFB" w14:paraId="67375224" w14:textId="15320D59" w:rsidTr="007978CC">
        <w:trPr>
          <w:trHeight w:val="34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F2142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BC83B" w14:textId="77777777" w:rsidR="00423538" w:rsidRPr="005D3EFB" w:rsidRDefault="00423538" w:rsidP="004117B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 xml:space="preserve">Ochrona Środowiska 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D3E98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C402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3538" w:rsidRPr="005D3EFB" w14:paraId="504E9885" w14:textId="1C0A4ECE" w:rsidTr="007978CC">
        <w:trPr>
          <w:trHeight w:val="34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711E8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6E186" w14:textId="77777777" w:rsidR="00423538" w:rsidRPr="005D3EFB" w:rsidRDefault="00423538" w:rsidP="004117B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 xml:space="preserve">Kadry 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6AF45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F2A7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3538" w:rsidRPr="005D3EFB" w14:paraId="14B33C33" w14:textId="44D2C4E3" w:rsidTr="007978CC">
        <w:trPr>
          <w:trHeight w:val="34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E17D4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52756" w14:textId="77777777" w:rsidR="00423538" w:rsidRPr="005D3EFB" w:rsidRDefault="00423538" w:rsidP="004117B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 xml:space="preserve">Budownictwo 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2E9E1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81899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3538" w:rsidRPr="005D3EFB" w14:paraId="0F388234" w14:textId="51348125" w:rsidTr="007978CC">
        <w:trPr>
          <w:trHeight w:val="34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933BD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2B0E0" w14:textId="77777777" w:rsidR="00423538" w:rsidRPr="005D3EFB" w:rsidRDefault="00423538" w:rsidP="004117B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 xml:space="preserve">Oświata w Administracji 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86BB3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B40EE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3538" w:rsidRPr="005D3EFB" w14:paraId="31784A57" w14:textId="7006D827" w:rsidTr="007978CC">
        <w:trPr>
          <w:trHeight w:val="34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7C602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3E849" w14:textId="77777777" w:rsidR="00423538" w:rsidRPr="005D3EFB" w:rsidRDefault="00423538" w:rsidP="004117B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 xml:space="preserve">Ochrona Zdrowia 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2FCC7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F4D5F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3538" w:rsidRPr="005D3EFB" w14:paraId="71FC3F1E" w14:textId="6768236E" w:rsidTr="007978CC">
        <w:trPr>
          <w:trHeight w:val="34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8C298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 xml:space="preserve">10. 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E3D01" w14:textId="77777777" w:rsidR="00423538" w:rsidRPr="005D3EFB" w:rsidRDefault="00423538" w:rsidP="004117B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Dział Prawny w tym Informator Prawno-Gospodarczy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7058A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41EB6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3538" w:rsidRPr="005D3EFB" w14:paraId="2A4C2C71" w14:textId="01BAE73D" w:rsidTr="007978CC">
        <w:trPr>
          <w:trHeight w:val="34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E66BE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 xml:space="preserve">11. 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8892D" w14:textId="77777777" w:rsidR="00423538" w:rsidRPr="005D3EFB" w:rsidRDefault="00423538" w:rsidP="004117B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HR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34A74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5CEB2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3538" w:rsidRPr="005D3EFB" w14:paraId="0CAB23D6" w14:textId="63178411" w:rsidTr="007978CC">
        <w:trPr>
          <w:trHeight w:val="34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1BEE5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53AD9" w14:textId="77777777" w:rsidR="00423538" w:rsidRPr="005D3EFB" w:rsidRDefault="00423538" w:rsidP="004117B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Ochrona Danych Osobowych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F60A4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26542" w14:textId="77777777" w:rsidR="00423538" w:rsidRPr="005D3EFB" w:rsidRDefault="00423538" w:rsidP="004117B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AC115B7" w14:textId="4C6AE00D" w:rsidR="00423538" w:rsidRDefault="00423538" w:rsidP="00D41054">
      <w:pPr>
        <w:pStyle w:val="Akapitzlist1"/>
        <w:spacing w:after="0"/>
        <w:jc w:val="both"/>
        <w:rPr>
          <w:rFonts w:ascii="Times New Roman" w:hAnsi="Times New Roman"/>
          <w:color w:val="000000"/>
          <w:sz w:val="18"/>
          <w:szCs w:val="24"/>
        </w:rPr>
      </w:pPr>
    </w:p>
    <w:p w14:paraId="23C86D2B" w14:textId="4C6E6E89" w:rsidR="00657055" w:rsidRPr="00657055" w:rsidRDefault="00657055" w:rsidP="00C859E6">
      <w:pPr>
        <w:pStyle w:val="Akapitzlist1"/>
        <w:numPr>
          <w:ilvl w:val="0"/>
          <w:numId w:val="13"/>
        </w:numPr>
        <w:spacing w:before="200" w:line="360" w:lineRule="auto"/>
        <w:ind w:left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Dodatkowe opcje, które Wykonawca zapewni Zamawiającemu w ramach systemu informacji prawnej (wymagania opcjonalne wymienione w cz. III Opisu przedmiotu zamówienia w szczegółowych wymaganiach dotyczących zawartości systemu informacji prawnej w pkt 6.31,6.37-6.41</w:t>
      </w:r>
      <w:r w:rsidRPr="00A86845">
        <w:rPr>
          <w:rFonts w:ascii="Times New Roman" w:hAnsi="Times New Roman"/>
        </w:rPr>
        <w:t>)</w:t>
      </w:r>
      <w:r w:rsidRPr="00A86845">
        <w:rPr>
          <w:rStyle w:val="Odwoanieprzypisudolnego"/>
          <w:rFonts w:ascii="Times New Roman" w:hAnsi="Times New Roman"/>
          <w:color w:val="000000"/>
          <w:sz w:val="24"/>
          <w:szCs w:val="24"/>
        </w:rPr>
        <w:footnoteReference w:id="1"/>
      </w:r>
      <w:r w:rsidRPr="00A86845">
        <w:rPr>
          <w:rFonts w:ascii="Times New Roman" w:hAnsi="Times New Roman"/>
        </w:rPr>
        <w:t>:</w:t>
      </w:r>
    </w:p>
    <w:p w14:paraId="1AD38458" w14:textId="77777777" w:rsidR="00657055" w:rsidRDefault="00657055" w:rsidP="00657055">
      <w:pPr>
        <w:pStyle w:val="Akapitzlist"/>
        <w:numPr>
          <w:ilvl w:val="1"/>
          <w:numId w:val="31"/>
        </w:numPr>
        <w:spacing w:line="360" w:lineRule="auto"/>
        <w:ind w:left="85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B0927D" wp14:editId="64F0B26E">
                <wp:simplePos x="0" y="0"/>
                <wp:positionH relativeFrom="column">
                  <wp:posOffset>298450</wp:posOffset>
                </wp:positionH>
                <wp:positionV relativeFrom="paragraph">
                  <wp:posOffset>240665</wp:posOffset>
                </wp:positionV>
                <wp:extent cx="165100" cy="158750"/>
                <wp:effectExtent l="0" t="0" r="25400" b="1270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E516EB" id="Prostokąt 1" o:spid="_x0000_s1026" style="position:absolute;margin-left:23.5pt;margin-top:18.95pt;width:13pt;height:12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FA0AD2" wp14:editId="137DBA23">
                <wp:simplePos x="0" y="0"/>
                <wp:positionH relativeFrom="column">
                  <wp:posOffset>300355</wp:posOffset>
                </wp:positionH>
                <wp:positionV relativeFrom="paragraph">
                  <wp:posOffset>28575</wp:posOffset>
                </wp:positionV>
                <wp:extent cx="165100" cy="158750"/>
                <wp:effectExtent l="0" t="0" r="25400" b="1270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BA4CF5" id="Prostokąt 3" o:spid="_x0000_s1026" style="position:absolute;margin-left:23.65pt;margin-top:2.25pt;width:13pt;height:1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</w:rPr>
        <w:t>Komentarze dot. prawa wodnego.</w:t>
      </w:r>
    </w:p>
    <w:p w14:paraId="3F88E3A9" w14:textId="77777777" w:rsidR="00657055" w:rsidRDefault="00657055" w:rsidP="00657055">
      <w:pPr>
        <w:pStyle w:val="Akapitzlist"/>
        <w:spacing w:line="360" w:lineRule="auto"/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6.37.  Komentarze z zakresu prawa geologicznego i górniczego.</w:t>
      </w:r>
    </w:p>
    <w:p w14:paraId="01929883" w14:textId="77777777" w:rsidR="00657055" w:rsidRDefault="00657055" w:rsidP="00657055">
      <w:pPr>
        <w:pStyle w:val="Akapitzlist"/>
        <w:spacing w:line="360" w:lineRule="auto"/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5A8BC2" wp14:editId="01B07BEB">
                <wp:simplePos x="0" y="0"/>
                <wp:positionH relativeFrom="column">
                  <wp:posOffset>311150</wp:posOffset>
                </wp:positionH>
                <wp:positionV relativeFrom="paragraph">
                  <wp:posOffset>240665</wp:posOffset>
                </wp:positionV>
                <wp:extent cx="165100" cy="158750"/>
                <wp:effectExtent l="0" t="0" r="25400" b="1270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25AEB0" id="Prostokąt 7" o:spid="_x0000_s1026" style="position:absolute;margin-left:24.5pt;margin-top:18.95pt;width:13pt;height:12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8E877D" wp14:editId="78F0AB30">
                <wp:simplePos x="0" y="0"/>
                <wp:positionH relativeFrom="column">
                  <wp:posOffset>311150</wp:posOffset>
                </wp:positionH>
                <wp:positionV relativeFrom="paragraph">
                  <wp:posOffset>0</wp:posOffset>
                </wp:positionV>
                <wp:extent cx="165100" cy="158750"/>
                <wp:effectExtent l="0" t="0" r="25400" b="1270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C47C7A" id="Prostokąt 6" o:spid="_x0000_s1026" style="position:absolute;margin-left:24.5pt;margin-top:0;width:13pt;height:12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</w:rPr>
        <w:t>6.38.  Komentarze do ustawy o służbie cywilnej.</w:t>
      </w:r>
    </w:p>
    <w:p w14:paraId="6FF187BE" w14:textId="77777777" w:rsidR="00657055" w:rsidRDefault="00657055" w:rsidP="00657055">
      <w:pPr>
        <w:pStyle w:val="Akapitzlist"/>
        <w:spacing w:line="360" w:lineRule="auto"/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E44D0B" wp14:editId="286C7B89">
                <wp:simplePos x="0" y="0"/>
                <wp:positionH relativeFrom="column">
                  <wp:posOffset>311150</wp:posOffset>
                </wp:positionH>
                <wp:positionV relativeFrom="paragraph">
                  <wp:posOffset>240665</wp:posOffset>
                </wp:positionV>
                <wp:extent cx="165100" cy="158750"/>
                <wp:effectExtent l="0" t="0" r="25400" b="1270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434336" id="Prostokąt 8" o:spid="_x0000_s1026" style="position:absolute;margin-left:24.5pt;margin-top:18.95pt;width:13pt;height:12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</w:rPr>
        <w:t>6.39.  Komentarze do ustawy o ponownym wykorzystaniu informacji sektora publicznego.</w:t>
      </w:r>
    </w:p>
    <w:p w14:paraId="1FF18009" w14:textId="77777777" w:rsidR="00657055" w:rsidRDefault="00657055" w:rsidP="00657055">
      <w:pPr>
        <w:pStyle w:val="Akapitzlist"/>
        <w:spacing w:line="360" w:lineRule="auto"/>
        <w:ind w:left="1418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6.40.  Komentarze do przepisów dot. redagowania i ogłaszania aktów normatywnych (w tym zasad techniki prawodawczej.</w:t>
      </w:r>
    </w:p>
    <w:p w14:paraId="0EC9899A" w14:textId="77777777" w:rsidR="00657055" w:rsidRDefault="00657055" w:rsidP="00657055">
      <w:pPr>
        <w:pStyle w:val="Akapitzlist"/>
        <w:spacing w:line="360" w:lineRule="auto"/>
        <w:ind w:left="1418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CBF6C2" wp14:editId="7FC64EF5">
                <wp:simplePos x="0" y="0"/>
                <wp:positionH relativeFrom="column">
                  <wp:posOffset>311150</wp:posOffset>
                </wp:positionH>
                <wp:positionV relativeFrom="paragraph">
                  <wp:posOffset>-635</wp:posOffset>
                </wp:positionV>
                <wp:extent cx="165100" cy="158750"/>
                <wp:effectExtent l="0" t="0" r="25400" b="1270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44825B" id="Prostokąt 9" o:spid="_x0000_s1026" style="position:absolute;margin-left:24.5pt;margin-top:-.05pt;width:13pt;height:12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</w:rPr>
        <w:t>6.41. Komentarze z zakresu działu transportu (lotniczy, kolejowy, drogi publiczne, ruch drogowy, prawo przewozowe, itp.).</w:t>
      </w:r>
    </w:p>
    <w:p w14:paraId="43E74536" w14:textId="5E3148F3" w:rsidR="00216D17" w:rsidRPr="00931BDB" w:rsidRDefault="00216D17" w:rsidP="00C859E6">
      <w:pPr>
        <w:pStyle w:val="Akapitzlist1"/>
        <w:numPr>
          <w:ilvl w:val="0"/>
          <w:numId w:val="13"/>
        </w:numPr>
        <w:spacing w:before="200" w:after="0" w:line="240" w:lineRule="auto"/>
        <w:ind w:left="426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Termin realizacji zamówienia: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>Zapytaniem ofertowym.</w:t>
      </w:r>
    </w:p>
    <w:p w14:paraId="1A56FFFC" w14:textId="77777777" w:rsidR="00216D17" w:rsidRPr="00931BDB" w:rsidRDefault="00216D17" w:rsidP="00C859E6">
      <w:pPr>
        <w:pStyle w:val="Akapitzlist1"/>
        <w:numPr>
          <w:ilvl w:val="0"/>
          <w:numId w:val="13"/>
        </w:numPr>
        <w:spacing w:before="200" w:after="0" w:line="240" w:lineRule="auto"/>
        <w:ind w:left="426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Warunki płatności: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>Zapytaniem ofertowym.</w:t>
      </w:r>
    </w:p>
    <w:p w14:paraId="16A73872" w14:textId="77777777" w:rsidR="00216D17" w:rsidRPr="00931BDB" w:rsidRDefault="00216D17" w:rsidP="00C859E6">
      <w:pPr>
        <w:pStyle w:val="Akapitzlist1"/>
        <w:numPr>
          <w:ilvl w:val="0"/>
          <w:numId w:val="13"/>
        </w:numPr>
        <w:spacing w:before="200" w:after="0" w:line="240" w:lineRule="auto"/>
        <w:ind w:left="426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Termin związania ofertą: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 xml:space="preserve">terminem podanym </w:t>
      </w:r>
      <w:r w:rsidR="002C5356" w:rsidRPr="00931BDB">
        <w:rPr>
          <w:rFonts w:ascii="Times New Roman" w:hAnsi="Times New Roman"/>
          <w:color w:val="000000"/>
        </w:rPr>
        <w:t>w </w:t>
      </w:r>
      <w:r w:rsidRPr="00931BDB">
        <w:rPr>
          <w:rFonts w:ascii="Times New Roman" w:hAnsi="Times New Roman"/>
          <w:color w:val="000000"/>
        </w:rPr>
        <w:t>Zapytaniu ofertowym.</w:t>
      </w:r>
    </w:p>
    <w:p w14:paraId="282D3559" w14:textId="77777777" w:rsidR="00216D17" w:rsidRPr="00931BDB" w:rsidRDefault="00216D17" w:rsidP="00C859E6">
      <w:pPr>
        <w:pStyle w:val="Akapitzlist1"/>
        <w:numPr>
          <w:ilvl w:val="0"/>
          <w:numId w:val="13"/>
        </w:numPr>
        <w:spacing w:before="200" w:after="0" w:line="240" w:lineRule="auto"/>
        <w:ind w:left="426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Niniejszym oświadczam, że:</w:t>
      </w:r>
    </w:p>
    <w:p w14:paraId="69645931" w14:textId="77777777" w:rsidR="00950248" w:rsidRDefault="00950248" w:rsidP="00C859E6">
      <w:pPr>
        <w:pStyle w:val="Akapitzlist"/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oferta obejmuje całość zamówienia,</w:t>
      </w:r>
    </w:p>
    <w:p w14:paraId="49BEA00A" w14:textId="77777777" w:rsidR="00950248" w:rsidRDefault="00950248" w:rsidP="00C859E6">
      <w:pPr>
        <w:pStyle w:val="Akapitzlist"/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przedmiot zamówienia spełniają wszystkie wymagania określone w zapytaniu ofertowym,</w:t>
      </w:r>
    </w:p>
    <w:p w14:paraId="310E8769" w14:textId="77777777" w:rsidR="00950248" w:rsidRDefault="00950248" w:rsidP="00C859E6">
      <w:pPr>
        <w:pStyle w:val="Akapitzlist"/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obejmuje wszystkie koszty związane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realizacją zamówienia,</w:t>
      </w:r>
    </w:p>
    <w:p w14:paraId="156D9094" w14:textId="77777777" w:rsidR="00950248" w:rsidRDefault="00950248" w:rsidP="00C859E6">
      <w:pPr>
        <w:pStyle w:val="Akapitzlist"/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zapoznałem</w:t>
      </w:r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się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warunkami zamówienia i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nie wnoszę zastrzeżeń,</w:t>
      </w:r>
    </w:p>
    <w:p w14:paraId="4A8968AD" w14:textId="77777777" w:rsidR="00950248" w:rsidRPr="00950248" w:rsidRDefault="00AC70CC" w:rsidP="00C859E6">
      <w:pPr>
        <w:pStyle w:val="Akapitzlist"/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 xml:space="preserve">w razie wybrania naszej oferty zobowiązuję </w:t>
      </w:r>
      <w:r w:rsidRPr="008D33FF">
        <w:rPr>
          <w:rFonts w:ascii="Times New Roman" w:hAnsi="Times New Roman" w:cs="Times New Roman"/>
        </w:rPr>
        <w:t xml:space="preserve">się do podpisania umowy na </w:t>
      </w:r>
      <w:r>
        <w:rPr>
          <w:rFonts w:ascii="Times New Roman" w:hAnsi="Times New Roman" w:cs="Times New Roman"/>
        </w:rPr>
        <w:t>warunkach zawartych w Zapytaniu ofertowym</w:t>
      </w:r>
      <w:r w:rsidR="00433C1C" w:rsidRPr="00337D79">
        <w:rPr>
          <w:rFonts w:ascii="Times New Roman" w:hAnsi="Times New Roman" w:cs="Times New Roman"/>
        </w:rPr>
        <w:t>,</w:t>
      </w:r>
    </w:p>
    <w:p w14:paraId="1481A41F" w14:textId="77777777" w:rsidR="00950248" w:rsidRDefault="00950248" w:rsidP="00C859E6">
      <w:pPr>
        <w:pStyle w:val="Akapitzlist"/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wypełniłem/</w:t>
      </w:r>
      <w:proofErr w:type="spellStart"/>
      <w:r w:rsidRPr="00931BDB"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obowiązki informacyjne przewidziane w art. 13 lub art. 14 RODO</w:t>
      </w:r>
      <w:r w:rsidRPr="00931BDB">
        <w:rPr>
          <w:rFonts w:ascii="Times New Roman" w:hAnsi="Times New Roman"/>
          <w:color w:val="000000"/>
          <w:vertAlign w:val="superscript"/>
        </w:rPr>
        <w:footnoteReference w:id="2"/>
      </w:r>
      <w:r w:rsidRPr="00931BDB">
        <w:rPr>
          <w:rFonts w:ascii="Times New Roman" w:hAnsi="Times New Roman"/>
          <w:color w:val="000000"/>
        </w:rPr>
        <w:t xml:space="preserve"> wobec osób fizycznych, od których dane osobowe bezpośrednio lub pośrednio pozyskałem w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celu ubiegania się o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udzielenie niniejszego zamówienia</w:t>
      </w:r>
      <w:r>
        <w:rPr>
          <w:rFonts w:ascii="Times New Roman" w:hAnsi="Times New Roman"/>
          <w:color w:val="000000"/>
        </w:rPr>
        <w:t>,</w:t>
      </w:r>
    </w:p>
    <w:p w14:paraId="4C81E29F" w14:textId="77777777" w:rsidR="00F56B1A" w:rsidRPr="00657055" w:rsidRDefault="00F56B1A" w:rsidP="00C859E6">
      <w:pPr>
        <w:pStyle w:val="Akapitzlist"/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657055">
        <w:rPr>
          <w:rFonts w:ascii="Times New Roman" w:hAnsi="Times New Roman"/>
        </w:rPr>
        <w:t xml:space="preserve">realizując przedmiotowe zamówienie będę </w:t>
      </w:r>
      <w:r w:rsidR="006A752C" w:rsidRPr="00657055">
        <w:rPr>
          <w:rFonts w:ascii="Times New Roman" w:hAnsi="Times New Roman"/>
        </w:rPr>
        <w:t>w </w:t>
      </w:r>
      <w:r w:rsidRPr="00657055">
        <w:rPr>
          <w:rFonts w:ascii="Times New Roman" w:hAnsi="Times New Roman"/>
        </w:rPr>
        <w:t>pełnym zakresie przestrzegać przepisów rozporządzenia Parlamentu Europejskiego i</w:t>
      </w:r>
      <w:r w:rsidR="00C05D22" w:rsidRPr="00657055">
        <w:rPr>
          <w:rFonts w:ascii="Times New Roman" w:hAnsi="Times New Roman"/>
        </w:rPr>
        <w:t> </w:t>
      </w:r>
      <w:r w:rsidRPr="00657055">
        <w:rPr>
          <w:rFonts w:ascii="Times New Roman" w:hAnsi="Times New Roman"/>
        </w:rPr>
        <w:t>Rady z</w:t>
      </w:r>
      <w:r w:rsidR="00C05D22" w:rsidRPr="00657055">
        <w:rPr>
          <w:rFonts w:ascii="Times New Roman" w:hAnsi="Times New Roman"/>
        </w:rPr>
        <w:t> </w:t>
      </w:r>
      <w:r w:rsidRPr="00657055">
        <w:rPr>
          <w:rFonts w:ascii="Times New Roman" w:hAnsi="Times New Roman"/>
        </w:rPr>
        <w:t>dnia 27 kwietnia 2016</w:t>
      </w:r>
      <w:r w:rsidR="00C05D22" w:rsidRPr="00657055">
        <w:rPr>
          <w:rFonts w:ascii="Times New Roman" w:hAnsi="Times New Roman"/>
        </w:rPr>
        <w:t> </w:t>
      </w:r>
      <w:r w:rsidRPr="00657055">
        <w:rPr>
          <w:rFonts w:ascii="Times New Roman" w:hAnsi="Times New Roman"/>
        </w:rPr>
        <w:t xml:space="preserve">r. </w:t>
      </w:r>
      <w:r w:rsidR="00C05D22" w:rsidRPr="00657055">
        <w:rPr>
          <w:rFonts w:ascii="Times New Roman" w:hAnsi="Times New Roman"/>
        </w:rPr>
        <w:t>w </w:t>
      </w:r>
      <w:r w:rsidRPr="00657055">
        <w:rPr>
          <w:rFonts w:ascii="Times New Roman" w:hAnsi="Times New Roman"/>
        </w:rPr>
        <w:t>sprawie ochrony osób fizycznych w</w:t>
      </w:r>
      <w:r w:rsidR="00C05D22" w:rsidRPr="00657055">
        <w:rPr>
          <w:rFonts w:ascii="Times New Roman" w:hAnsi="Times New Roman"/>
        </w:rPr>
        <w:t> </w:t>
      </w:r>
      <w:r w:rsidRPr="00657055">
        <w:rPr>
          <w:rFonts w:ascii="Times New Roman" w:hAnsi="Times New Roman"/>
        </w:rPr>
        <w:t xml:space="preserve">związku </w:t>
      </w:r>
      <w:r w:rsidR="00C05D22" w:rsidRPr="00657055">
        <w:rPr>
          <w:rFonts w:ascii="Times New Roman" w:hAnsi="Times New Roman"/>
        </w:rPr>
        <w:t>z </w:t>
      </w:r>
      <w:r w:rsidRPr="00657055">
        <w:rPr>
          <w:rFonts w:ascii="Times New Roman" w:hAnsi="Times New Roman"/>
        </w:rPr>
        <w:t xml:space="preserve">przetwarzaniem danych osobowych </w:t>
      </w:r>
      <w:r w:rsidR="00C05D22" w:rsidRPr="00657055">
        <w:rPr>
          <w:rFonts w:ascii="Times New Roman" w:hAnsi="Times New Roman"/>
        </w:rPr>
        <w:t>i w </w:t>
      </w:r>
      <w:r w:rsidRPr="00657055">
        <w:rPr>
          <w:rFonts w:ascii="Times New Roman" w:hAnsi="Times New Roman"/>
        </w:rPr>
        <w:t xml:space="preserve">sprawie swobodnego przepływu takich danych oraz uchylenia dyrektywy 95/46/WE (ogólne rozporządzenia </w:t>
      </w:r>
      <w:r w:rsidR="00C05D22" w:rsidRPr="00657055">
        <w:rPr>
          <w:rFonts w:ascii="Times New Roman" w:hAnsi="Times New Roman"/>
        </w:rPr>
        <w:t>o </w:t>
      </w:r>
      <w:r w:rsidRPr="00657055">
        <w:rPr>
          <w:rFonts w:ascii="Times New Roman" w:hAnsi="Times New Roman"/>
        </w:rPr>
        <w:t xml:space="preserve">ochronie danych) (Dz. Urz. </w:t>
      </w:r>
      <w:r w:rsidR="00C05D22" w:rsidRPr="00657055">
        <w:rPr>
          <w:rFonts w:ascii="Times New Roman" w:hAnsi="Times New Roman"/>
        </w:rPr>
        <w:t>UE </w:t>
      </w:r>
      <w:r w:rsidRPr="00657055">
        <w:rPr>
          <w:rFonts w:ascii="Times New Roman" w:hAnsi="Times New Roman"/>
        </w:rPr>
        <w:t>L 119 z</w:t>
      </w:r>
      <w:r w:rsidR="00C05D22" w:rsidRPr="00657055">
        <w:rPr>
          <w:rFonts w:ascii="Times New Roman" w:hAnsi="Times New Roman"/>
        </w:rPr>
        <w:t> </w:t>
      </w:r>
      <w:r w:rsidRPr="00657055">
        <w:rPr>
          <w:rFonts w:ascii="Times New Roman" w:hAnsi="Times New Roman"/>
        </w:rPr>
        <w:t>04.05.2016</w:t>
      </w:r>
      <w:r w:rsidR="00C05D22" w:rsidRPr="00657055">
        <w:rPr>
          <w:rFonts w:ascii="Times New Roman" w:hAnsi="Times New Roman"/>
        </w:rPr>
        <w:t> r.</w:t>
      </w:r>
      <w:r w:rsidRPr="00657055">
        <w:rPr>
          <w:rFonts w:ascii="Times New Roman" w:hAnsi="Times New Roman"/>
        </w:rPr>
        <w:t>, str.</w:t>
      </w:r>
      <w:r w:rsidR="00C05D22" w:rsidRPr="00657055">
        <w:rPr>
          <w:rFonts w:ascii="Times New Roman" w:hAnsi="Times New Roman"/>
        </w:rPr>
        <w:t> </w:t>
      </w:r>
      <w:r w:rsidRPr="00657055">
        <w:rPr>
          <w:rFonts w:ascii="Times New Roman" w:hAnsi="Times New Roman"/>
        </w:rPr>
        <w:t>1 oraz Dz. Urz. UE L</w:t>
      </w:r>
      <w:r w:rsidR="00C05D22" w:rsidRPr="00657055">
        <w:rPr>
          <w:rFonts w:ascii="Times New Roman" w:hAnsi="Times New Roman"/>
        </w:rPr>
        <w:t> </w:t>
      </w:r>
      <w:r w:rsidRPr="00657055">
        <w:rPr>
          <w:rFonts w:ascii="Times New Roman" w:hAnsi="Times New Roman"/>
        </w:rPr>
        <w:t xml:space="preserve">127 </w:t>
      </w:r>
      <w:r w:rsidR="00C05D22" w:rsidRPr="00657055">
        <w:rPr>
          <w:rFonts w:ascii="Times New Roman" w:hAnsi="Times New Roman"/>
        </w:rPr>
        <w:t>z </w:t>
      </w:r>
      <w:r w:rsidRPr="00657055">
        <w:rPr>
          <w:rFonts w:ascii="Times New Roman" w:hAnsi="Times New Roman"/>
        </w:rPr>
        <w:t>23.05.2018, str</w:t>
      </w:r>
      <w:r w:rsidR="00C05D22" w:rsidRPr="00657055">
        <w:rPr>
          <w:rFonts w:ascii="Times New Roman" w:hAnsi="Times New Roman"/>
        </w:rPr>
        <w:t>. </w:t>
      </w:r>
      <w:r w:rsidRPr="00657055">
        <w:rPr>
          <w:rFonts w:ascii="Times New Roman" w:hAnsi="Times New Roman"/>
        </w:rPr>
        <w:t>2) zwanego dalej w skrócie „RODO”</w:t>
      </w:r>
      <w:r w:rsidR="00D012F3" w:rsidRPr="00657055">
        <w:rPr>
          <w:rStyle w:val="Odwoanieprzypisudolnego"/>
          <w:rFonts w:ascii="Times New Roman" w:hAnsi="Times New Roman"/>
        </w:rPr>
        <w:footnoteReference w:id="3"/>
      </w:r>
      <w:r w:rsidRPr="00657055">
        <w:rPr>
          <w:rFonts w:ascii="Times New Roman" w:hAnsi="Times New Roman"/>
        </w:rPr>
        <w:t>, w</w:t>
      </w:r>
      <w:r w:rsidR="00C05D22" w:rsidRPr="00657055">
        <w:rPr>
          <w:rFonts w:ascii="Times New Roman" w:hAnsi="Times New Roman"/>
        </w:rPr>
        <w:t> </w:t>
      </w:r>
      <w:r w:rsidRPr="00657055">
        <w:rPr>
          <w:rFonts w:ascii="Times New Roman" w:hAnsi="Times New Roman"/>
        </w:rPr>
        <w:t>szczególności zapewniam wystarczające gwarancje wdrożenia odpowiednich środków technicznych i</w:t>
      </w:r>
      <w:r w:rsidR="00E915AE" w:rsidRPr="00657055">
        <w:rPr>
          <w:rFonts w:ascii="Times New Roman" w:hAnsi="Times New Roman"/>
        </w:rPr>
        <w:t> </w:t>
      </w:r>
      <w:r w:rsidRPr="00657055">
        <w:rPr>
          <w:rFonts w:ascii="Times New Roman" w:hAnsi="Times New Roman"/>
        </w:rPr>
        <w:t xml:space="preserve">organizacyjnych, by przetwarzanie spełniało wymogi RODO </w:t>
      </w:r>
      <w:r w:rsidR="00210B5F" w:rsidRPr="00657055">
        <w:rPr>
          <w:rFonts w:ascii="Times New Roman" w:hAnsi="Times New Roman"/>
        </w:rPr>
        <w:t>i </w:t>
      </w:r>
      <w:r w:rsidRPr="00657055">
        <w:rPr>
          <w:rFonts w:ascii="Times New Roman" w:hAnsi="Times New Roman"/>
        </w:rPr>
        <w:t>chroniło prawa osób, których dane dotyczą</w:t>
      </w:r>
      <w:r w:rsidR="00991953" w:rsidRPr="00657055">
        <w:rPr>
          <w:rStyle w:val="Odwoanieprzypisudolnego"/>
          <w:rFonts w:ascii="Times New Roman" w:hAnsi="Times New Roman"/>
        </w:rPr>
        <w:footnoteReference w:id="4"/>
      </w:r>
      <w:r w:rsidRPr="00657055">
        <w:rPr>
          <w:rFonts w:ascii="Times New Roman" w:hAnsi="Times New Roman"/>
        </w:rPr>
        <w:t>.</w:t>
      </w:r>
    </w:p>
    <w:p w14:paraId="2DDFD1CB" w14:textId="77777777" w:rsidR="00F56B1A" w:rsidRPr="00657055" w:rsidRDefault="00C05D22" w:rsidP="00F56B1A">
      <w:pPr>
        <w:pStyle w:val="Akapitzlist1"/>
        <w:ind w:left="349"/>
        <w:rPr>
          <w:rFonts w:ascii="Times New Roman" w:hAnsi="Times New Roman"/>
          <w:sz w:val="2"/>
          <w:szCs w:val="16"/>
        </w:rPr>
      </w:pPr>
      <w:r w:rsidRPr="0065705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AA4CC2" wp14:editId="534F938E">
                <wp:simplePos x="0" y="0"/>
                <wp:positionH relativeFrom="column">
                  <wp:posOffset>774700</wp:posOffset>
                </wp:positionH>
                <wp:positionV relativeFrom="paragraph">
                  <wp:posOffset>141605</wp:posOffset>
                </wp:positionV>
                <wp:extent cx="238125" cy="190500"/>
                <wp:effectExtent l="0" t="0" r="28575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A721C" id="Prostokąt 2" o:spid="_x0000_s1026" style="position:absolute;margin-left:61pt;margin-top:11.15pt;width:18.7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"/>
            </w:pict>
          </mc:Fallback>
        </mc:AlternateContent>
      </w:r>
      <w:r w:rsidRPr="0065705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DC89B3" wp14:editId="5D9B6D12">
                <wp:simplePos x="0" y="0"/>
                <wp:positionH relativeFrom="column">
                  <wp:posOffset>2395391</wp:posOffset>
                </wp:positionH>
                <wp:positionV relativeFrom="paragraph">
                  <wp:posOffset>142875</wp:posOffset>
                </wp:positionV>
                <wp:extent cx="238125" cy="190500"/>
                <wp:effectExtent l="0" t="0" r="28575" b="1905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285A31" id="Prostokąt 5" o:spid="_x0000_s1026" style="position:absolute;margin-left:188.6pt;margin-top:11.25pt;width:18.7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"/>
            </w:pict>
          </mc:Fallback>
        </mc:AlternateContent>
      </w:r>
    </w:p>
    <w:p w14:paraId="7E801F06" w14:textId="77777777" w:rsidR="00F56B1A" w:rsidRPr="00657055" w:rsidRDefault="00F56B1A" w:rsidP="00931BDB">
      <w:pPr>
        <w:pStyle w:val="Tekstkomentarza1"/>
        <w:ind w:left="1560"/>
        <w:rPr>
          <w:rFonts w:cs="Times New Roman"/>
          <w:b/>
          <w:color w:val="auto"/>
          <w:sz w:val="22"/>
          <w:szCs w:val="22"/>
          <w:lang w:eastAsia="pl-PL"/>
        </w:rPr>
      </w:pPr>
      <w:r w:rsidRPr="00657055">
        <w:rPr>
          <w:rFonts w:cs="Times New Roman"/>
          <w:b/>
          <w:color w:val="auto"/>
          <w:sz w:val="22"/>
          <w:szCs w:val="22"/>
          <w:lang w:eastAsia="pl-PL"/>
        </w:rPr>
        <w:t xml:space="preserve">   TAK                                     NIE </w:t>
      </w:r>
    </w:p>
    <w:p w14:paraId="143337EC" w14:textId="77777777" w:rsidR="00F56B1A" w:rsidRPr="00657055" w:rsidRDefault="00F56B1A" w:rsidP="00216D17">
      <w:pPr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</w:p>
    <w:p w14:paraId="530A837A" w14:textId="01ABF77B" w:rsidR="00991953" w:rsidRDefault="00991953" w:rsidP="00216D17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D41D8AA" w14:textId="77777777" w:rsidR="00C859E6" w:rsidRPr="00931BDB" w:rsidRDefault="00C859E6" w:rsidP="00216D17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562CBBE" w14:textId="77777777" w:rsidR="00216D17" w:rsidRPr="00931BDB" w:rsidRDefault="00216D17" w:rsidP="00216D17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 w:rsidR="00210B5F"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="00210B5F"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14:paraId="4A2F0B7E" w14:textId="77777777" w:rsidR="00216D17" w:rsidRPr="00000995" w:rsidRDefault="00216D17" w:rsidP="00000995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ab/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ab/>
      </w:r>
      <w:r w:rsidR="00000995"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 xml:space="preserve"> </w:t>
      </w:r>
      <w:r w:rsidRPr="00000995">
        <w:rPr>
          <w:rFonts w:ascii="Times New Roman" w:hAnsi="Times New Roman"/>
          <w:color w:val="000000"/>
          <w:sz w:val="18"/>
          <w:szCs w:val="20"/>
        </w:rPr>
        <w:t>podpis wraz z pieczęcią osoby uprawnionej</w:t>
      </w:r>
    </w:p>
    <w:p w14:paraId="09D8C7F4" w14:textId="77777777" w:rsidR="00216D17" w:rsidRPr="00000995" w:rsidRDefault="00216D17" w:rsidP="00931BDB">
      <w:pPr>
        <w:spacing w:after="0" w:line="100" w:lineRule="atLeast"/>
        <w:ind w:left="4395"/>
        <w:jc w:val="center"/>
        <w:rPr>
          <w:rFonts w:ascii="Times New Roman" w:hAnsi="Times New Roman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sectPr w:rsidR="00216D17" w:rsidRPr="00000995" w:rsidSect="00437A44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06124" w14:textId="77777777" w:rsidR="008E41D7" w:rsidRDefault="008E41D7">
      <w:pPr>
        <w:spacing w:after="0" w:line="240" w:lineRule="auto"/>
      </w:pPr>
      <w:r>
        <w:separator/>
      </w:r>
    </w:p>
  </w:endnote>
  <w:endnote w:type="continuationSeparator" w:id="0">
    <w:p w14:paraId="7C8CC56F" w14:textId="77777777" w:rsidR="008E41D7" w:rsidRDefault="008E4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LF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7440843A" w14:textId="77777777" w:rsidR="00F9574C" w:rsidRPr="00931BDB" w:rsidRDefault="00F9574C" w:rsidP="00931BDB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Pr="00931BDB">
          <w:rPr>
            <w:rFonts w:ascii="Times New Roman" w:hAnsi="Times New Roman"/>
            <w:sz w:val="18"/>
          </w:rPr>
          <w:t>2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4354F" w14:textId="77777777" w:rsidR="008E41D7" w:rsidRDefault="008E41D7">
      <w:pPr>
        <w:spacing w:after="0" w:line="240" w:lineRule="auto"/>
      </w:pPr>
      <w:r>
        <w:separator/>
      </w:r>
    </w:p>
  </w:footnote>
  <w:footnote w:type="continuationSeparator" w:id="0">
    <w:p w14:paraId="03A5B59E" w14:textId="77777777" w:rsidR="008E41D7" w:rsidRDefault="008E41D7">
      <w:pPr>
        <w:spacing w:after="0" w:line="240" w:lineRule="auto"/>
      </w:pPr>
      <w:r>
        <w:continuationSeparator/>
      </w:r>
    </w:p>
  </w:footnote>
  <w:footnote w:id="1">
    <w:p w14:paraId="1E0B8A5D" w14:textId="77777777" w:rsidR="00657055" w:rsidRPr="001569B2" w:rsidRDefault="00657055" w:rsidP="00657055">
      <w:pPr>
        <w:pStyle w:val="Tekstprzypisudolnego"/>
        <w:rPr>
          <w:rFonts w:ascii="Times New Roman" w:hAnsi="Times New Roman"/>
          <w:sz w:val="16"/>
        </w:rPr>
      </w:pPr>
      <w:r w:rsidRPr="001569B2">
        <w:rPr>
          <w:rStyle w:val="Odwoanieprzypisudolnego"/>
          <w:rFonts w:ascii="Times New Roman" w:hAnsi="Times New Roman"/>
          <w:sz w:val="16"/>
        </w:rPr>
        <w:footnoteRef/>
      </w:r>
      <w:r w:rsidRPr="001569B2">
        <w:rPr>
          <w:rFonts w:ascii="Times New Roman" w:hAnsi="Times New Roman"/>
          <w:sz w:val="16"/>
        </w:rPr>
        <w:t xml:space="preserve"> należy zaznaczyć krzyżykiem lub „x”.</w:t>
      </w:r>
    </w:p>
  </w:footnote>
  <w:footnote w:id="2">
    <w:p w14:paraId="1DE89B3C" w14:textId="77777777" w:rsidR="00950248" w:rsidRPr="00931BDB" w:rsidRDefault="00950248" w:rsidP="00C53807">
      <w:pPr>
        <w:spacing w:after="0" w:line="240" w:lineRule="auto"/>
        <w:jc w:val="both"/>
        <w:rPr>
          <w:rFonts w:ascii="Times New Roman" w:hAnsi="Times New Roman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  <w:footnote w:id="3">
    <w:p w14:paraId="7F98200A" w14:textId="77777777" w:rsidR="00D012F3" w:rsidRPr="00D012F3" w:rsidRDefault="00D012F3" w:rsidP="00C53807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D012F3">
        <w:rPr>
          <w:rStyle w:val="Odwoanieprzypisudolnego"/>
          <w:rFonts w:ascii="Times New Roman" w:hAnsi="Times New Roman"/>
        </w:rPr>
        <w:footnoteRef/>
      </w:r>
      <w:r w:rsidRPr="00D012F3">
        <w:rPr>
          <w:rFonts w:ascii="Times New Roman" w:hAnsi="Times New Roman"/>
        </w:rPr>
        <w:t xml:space="preserve"> </w:t>
      </w:r>
      <w:r w:rsidRPr="00D012F3">
        <w:rPr>
          <w:rFonts w:ascii="Times New Roman" w:hAnsi="Times New Roman"/>
          <w:sz w:val="16"/>
          <w:szCs w:val="16"/>
        </w:rPr>
        <w:t>Punkt fakultatywny. Obowiązkowo do stosowania w zamówieniach, w których występuje potrzeba zawarcia umowy powierzenia przetwarzania danych osobowych z Wykonawcą</w:t>
      </w:r>
    </w:p>
  </w:footnote>
  <w:footnote w:id="4">
    <w:p w14:paraId="0A121845" w14:textId="77777777" w:rsidR="00991953" w:rsidRPr="00931BDB" w:rsidRDefault="00991953" w:rsidP="00C53807">
      <w:pPr>
        <w:pStyle w:val="Tekstprzypisudolnego"/>
        <w:rPr>
          <w:rFonts w:ascii="Times New Roman" w:hAnsi="Times New Roman"/>
          <w:sz w:val="16"/>
          <w:szCs w:val="16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Uwaga: W przypadku braku powyższej deklaracji bądź zaznaczenia wariantu „NIE” oferta Wykonawcy zostanie odrzucona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F5A94" w14:textId="272D1209" w:rsidR="00BA03ED" w:rsidRPr="00657055" w:rsidRDefault="00BA03ED">
    <w:pPr>
      <w:pStyle w:val="Nagwek"/>
      <w:rPr>
        <w:rFonts w:ascii="Times New Roman" w:hAnsi="Times New Roman"/>
        <w:sz w:val="18"/>
        <w:szCs w:val="20"/>
      </w:rPr>
    </w:pPr>
    <w:r w:rsidRPr="00657055">
      <w:rPr>
        <w:rFonts w:ascii="Times New Roman" w:hAnsi="Times New Roman"/>
        <w:sz w:val="18"/>
        <w:szCs w:val="20"/>
      </w:rPr>
      <w:t>IRSI.2635</w:t>
    </w:r>
    <w:r w:rsidR="00641D77" w:rsidRPr="00657055">
      <w:rPr>
        <w:rFonts w:ascii="Times New Roman" w:hAnsi="Times New Roman"/>
        <w:sz w:val="18"/>
        <w:szCs w:val="20"/>
      </w:rPr>
      <w:t>.</w:t>
    </w:r>
    <w:r w:rsidR="00013C2B" w:rsidRPr="00657055">
      <w:rPr>
        <w:rFonts w:ascii="Times New Roman" w:hAnsi="Times New Roman"/>
        <w:sz w:val="18"/>
        <w:szCs w:val="20"/>
      </w:rPr>
      <w:t>7</w:t>
    </w:r>
    <w:r w:rsidRPr="00657055">
      <w:rPr>
        <w:rFonts w:ascii="Times New Roman" w:hAnsi="Times New Roman"/>
        <w:sz w:val="18"/>
        <w:szCs w:val="20"/>
      </w:rPr>
      <w:t>.20</w:t>
    </w:r>
    <w:r w:rsidR="00013C2B" w:rsidRPr="00657055">
      <w:rPr>
        <w:rFonts w:ascii="Times New Roman" w:hAnsi="Times New Roman"/>
        <w:sz w:val="18"/>
        <w:szCs w:val="20"/>
      </w:rPr>
      <w:t>20</w:t>
    </w:r>
    <w:r w:rsidR="00985CFD" w:rsidRPr="00657055">
      <w:rPr>
        <w:rFonts w:ascii="Times New Roman" w:hAnsi="Times New Roman"/>
        <w:sz w:val="18"/>
        <w:szCs w:val="20"/>
      </w:rPr>
      <w:t>.IW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DED4031A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70F4CA62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3D5A3F"/>
    <w:multiLevelType w:val="multilevel"/>
    <w:tmpl w:val="4D9250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17A4BED"/>
    <w:multiLevelType w:val="hybridMultilevel"/>
    <w:tmpl w:val="FF04F524"/>
    <w:lvl w:ilvl="0" w:tplc="F0D4B62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E7B0F642">
      <w:start w:val="1"/>
      <w:numFmt w:val="decimal"/>
      <w:lvlText w:val="%2)"/>
      <w:lvlJc w:val="left"/>
      <w:pPr>
        <w:ind w:left="1866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A3A0B1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F7E7691"/>
    <w:multiLevelType w:val="multilevel"/>
    <w:tmpl w:val="7C6A80F2"/>
    <w:lvl w:ilvl="0">
      <w:start w:val="6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>
      <w:start w:val="31"/>
      <w:numFmt w:val="decimal"/>
      <w:isLgl/>
      <w:lvlText w:val="%1.%2."/>
      <w:lvlJc w:val="left"/>
      <w:pPr>
        <w:ind w:left="30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10" w15:restartNumberingAfterBreak="0">
    <w:nsid w:val="10437BCA"/>
    <w:multiLevelType w:val="hybridMultilevel"/>
    <w:tmpl w:val="76B20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1B356B9E"/>
    <w:multiLevelType w:val="hybridMultilevel"/>
    <w:tmpl w:val="7B42205A"/>
    <w:lvl w:ilvl="0" w:tplc="61EAED44">
      <w:start w:val="1"/>
      <w:numFmt w:val="upperLetter"/>
      <w:lvlText w:val="%1)."/>
      <w:lvlJc w:val="left"/>
      <w:pPr>
        <w:ind w:left="654" w:hanging="360"/>
      </w:pPr>
    </w:lvl>
    <w:lvl w:ilvl="1" w:tplc="04150003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3" w15:restartNumberingAfterBreak="0">
    <w:nsid w:val="1D447507"/>
    <w:multiLevelType w:val="hybridMultilevel"/>
    <w:tmpl w:val="D77086AE"/>
    <w:lvl w:ilvl="0" w:tplc="61EAED44">
      <w:start w:val="1"/>
      <w:numFmt w:val="upperLetter"/>
      <w:lvlText w:val="%1)."/>
      <w:lvlJc w:val="left"/>
      <w:pPr>
        <w:ind w:left="654" w:hanging="360"/>
      </w:pPr>
    </w:lvl>
    <w:lvl w:ilvl="1" w:tplc="04150003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4" w15:restartNumberingAfterBreak="0">
    <w:nsid w:val="213D4D3A"/>
    <w:multiLevelType w:val="hybridMultilevel"/>
    <w:tmpl w:val="0B505166"/>
    <w:lvl w:ilvl="0" w:tplc="3C9CBE4C">
      <w:start w:val="1"/>
      <w:numFmt w:val="decimal"/>
      <w:lvlText w:val="9.%1."/>
      <w:lvlJc w:val="lef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B324B10"/>
    <w:multiLevelType w:val="hybridMultilevel"/>
    <w:tmpl w:val="44106E74"/>
    <w:lvl w:ilvl="0" w:tplc="7E18DF0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BBD2B34"/>
    <w:multiLevelType w:val="hybridMultilevel"/>
    <w:tmpl w:val="3648E0F6"/>
    <w:lvl w:ilvl="0" w:tplc="61EAED44">
      <w:start w:val="1"/>
      <w:numFmt w:val="upperLetter"/>
      <w:lvlText w:val="%1)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19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3891439"/>
    <w:multiLevelType w:val="hybridMultilevel"/>
    <w:tmpl w:val="0BC4AEC6"/>
    <w:lvl w:ilvl="0" w:tplc="61EAED44">
      <w:start w:val="1"/>
      <w:numFmt w:val="upperLetter"/>
      <w:lvlText w:val="%1)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4D17B2"/>
    <w:multiLevelType w:val="hybridMultilevel"/>
    <w:tmpl w:val="3F889D10"/>
    <w:lvl w:ilvl="0" w:tplc="D36A2E46">
      <w:start w:val="1"/>
      <w:numFmt w:val="decimal"/>
      <w:lvlText w:val="6.%1."/>
      <w:lvlJc w:val="left"/>
      <w:pPr>
        <w:ind w:left="336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056" w:hanging="360"/>
      </w:pPr>
    </w:lvl>
    <w:lvl w:ilvl="2" w:tplc="0415001B">
      <w:start w:val="1"/>
      <w:numFmt w:val="lowerRoman"/>
      <w:lvlText w:val="%3."/>
      <w:lvlJc w:val="right"/>
      <w:pPr>
        <w:ind w:left="1776" w:hanging="180"/>
      </w:pPr>
    </w:lvl>
    <w:lvl w:ilvl="3" w:tplc="0415000F">
      <w:start w:val="1"/>
      <w:numFmt w:val="decimal"/>
      <w:lvlText w:val="%4."/>
      <w:lvlJc w:val="left"/>
      <w:pPr>
        <w:ind w:left="2496" w:hanging="360"/>
      </w:pPr>
    </w:lvl>
    <w:lvl w:ilvl="4" w:tplc="04150019">
      <w:start w:val="1"/>
      <w:numFmt w:val="lowerLetter"/>
      <w:lvlText w:val="%5."/>
      <w:lvlJc w:val="left"/>
      <w:pPr>
        <w:ind w:left="3216" w:hanging="360"/>
      </w:pPr>
    </w:lvl>
    <w:lvl w:ilvl="5" w:tplc="0415001B">
      <w:start w:val="1"/>
      <w:numFmt w:val="lowerRoman"/>
      <w:lvlText w:val="%6."/>
      <w:lvlJc w:val="right"/>
      <w:pPr>
        <w:ind w:left="3936" w:hanging="180"/>
      </w:pPr>
    </w:lvl>
    <w:lvl w:ilvl="6" w:tplc="0415000F">
      <w:start w:val="1"/>
      <w:numFmt w:val="decimal"/>
      <w:lvlText w:val="%7."/>
      <w:lvlJc w:val="left"/>
      <w:pPr>
        <w:ind w:left="4656" w:hanging="360"/>
      </w:pPr>
    </w:lvl>
    <w:lvl w:ilvl="7" w:tplc="04150019">
      <w:start w:val="1"/>
      <w:numFmt w:val="lowerLetter"/>
      <w:lvlText w:val="%8."/>
      <w:lvlJc w:val="left"/>
      <w:pPr>
        <w:ind w:left="5376" w:hanging="360"/>
      </w:pPr>
    </w:lvl>
    <w:lvl w:ilvl="8" w:tplc="0415001B">
      <w:start w:val="1"/>
      <w:numFmt w:val="lowerRoman"/>
      <w:lvlText w:val="%9."/>
      <w:lvlJc w:val="right"/>
      <w:pPr>
        <w:ind w:left="6096" w:hanging="180"/>
      </w:pPr>
    </w:lvl>
  </w:abstractNum>
  <w:abstractNum w:abstractNumId="22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2BF1E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1258EA"/>
    <w:multiLevelType w:val="hybridMultilevel"/>
    <w:tmpl w:val="04966840"/>
    <w:lvl w:ilvl="0" w:tplc="10F6F25A">
      <w:start w:val="1"/>
      <w:numFmt w:val="decimal"/>
      <w:lvlText w:val="4.%1."/>
      <w:lvlJc w:val="left"/>
      <w:pPr>
        <w:ind w:left="360" w:hanging="360"/>
      </w:pPr>
      <w:rPr>
        <w:b/>
        <w:i w:val="0"/>
      </w:rPr>
    </w:lvl>
    <w:lvl w:ilvl="1" w:tplc="5652F9EE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6C87FE0"/>
    <w:multiLevelType w:val="hybridMultilevel"/>
    <w:tmpl w:val="1E76EC96"/>
    <w:lvl w:ilvl="0" w:tplc="F71A6964">
      <w:start w:val="4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EC31FC5"/>
    <w:multiLevelType w:val="hybridMultilevel"/>
    <w:tmpl w:val="E43A467A"/>
    <w:lvl w:ilvl="0" w:tplc="109ECC8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5FB2081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9830CBB"/>
    <w:multiLevelType w:val="multilevel"/>
    <w:tmpl w:val="88709CB2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21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  <w:b/>
      </w:rPr>
    </w:lvl>
  </w:abstractNum>
  <w:abstractNum w:abstractNumId="31" w15:restartNumberingAfterBreak="0">
    <w:nsid w:val="734A3E38"/>
    <w:multiLevelType w:val="hybridMultilevel"/>
    <w:tmpl w:val="42369E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759518F"/>
    <w:multiLevelType w:val="hybridMultilevel"/>
    <w:tmpl w:val="454A7CA2"/>
    <w:lvl w:ilvl="0" w:tplc="FD0AF6B4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5704D9"/>
    <w:multiLevelType w:val="hybridMultilevel"/>
    <w:tmpl w:val="5518DDCA"/>
    <w:lvl w:ilvl="0" w:tplc="3C38BFDC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D32BBB"/>
    <w:multiLevelType w:val="hybridMultilevel"/>
    <w:tmpl w:val="54525AA6"/>
    <w:lvl w:ilvl="0" w:tplc="0C56B6C6">
      <w:start w:val="1"/>
      <w:numFmt w:val="decimal"/>
      <w:lvlText w:val="%1."/>
      <w:lvlJc w:val="left"/>
      <w:pPr>
        <w:ind w:left="-66" w:hanging="360"/>
      </w:p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>
      <w:start w:val="1"/>
      <w:numFmt w:val="decimal"/>
      <w:lvlText w:val="%4."/>
      <w:lvlJc w:val="left"/>
      <w:pPr>
        <w:ind w:left="2094" w:hanging="360"/>
      </w:pPr>
    </w:lvl>
    <w:lvl w:ilvl="4" w:tplc="04150019">
      <w:start w:val="1"/>
      <w:numFmt w:val="lowerLetter"/>
      <w:lvlText w:val="%5."/>
      <w:lvlJc w:val="left"/>
      <w:pPr>
        <w:ind w:left="2814" w:hanging="360"/>
      </w:pPr>
    </w:lvl>
    <w:lvl w:ilvl="5" w:tplc="0415001B">
      <w:start w:val="1"/>
      <w:numFmt w:val="lowerRoman"/>
      <w:lvlText w:val="%6."/>
      <w:lvlJc w:val="right"/>
      <w:pPr>
        <w:ind w:left="3534" w:hanging="180"/>
      </w:pPr>
    </w:lvl>
    <w:lvl w:ilvl="6" w:tplc="0415000F">
      <w:start w:val="1"/>
      <w:numFmt w:val="decimal"/>
      <w:lvlText w:val="%7."/>
      <w:lvlJc w:val="left"/>
      <w:pPr>
        <w:ind w:left="4254" w:hanging="360"/>
      </w:pPr>
    </w:lvl>
    <w:lvl w:ilvl="7" w:tplc="04150019">
      <w:start w:val="1"/>
      <w:numFmt w:val="lowerLetter"/>
      <w:lvlText w:val="%8."/>
      <w:lvlJc w:val="left"/>
      <w:pPr>
        <w:ind w:left="4974" w:hanging="360"/>
      </w:pPr>
    </w:lvl>
    <w:lvl w:ilvl="8" w:tplc="0415001B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9"/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5"/>
  </w:num>
  <w:num w:numId="14">
    <w:abstractNumId w:val="26"/>
  </w:num>
  <w:num w:numId="15">
    <w:abstractNumId w:val="27"/>
  </w:num>
  <w:num w:numId="16">
    <w:abstractNumId w:val="22"/>
  </w:num>
  <w:num w:numId="17">
    <w:abstractNumId w:val="19"/>
  </w:num>
  <w:num w:numId="18">
    <w:abstractNumId w:val="11"/>
  </w:num>
  <w:num w:numId="19">
    <w:abstractNumId w:val="6"/>
  </w:num>
  <w:num w:numId="20">
    <w:abstractNumId w:val="18"/>
  </w:num>
  <w:num w:numId="21">
    <w:abstractNumId w:val="10"/>
  </w:num>
  <w:num w:numId="22">
    <w:abstractNumId w:val="32"/>
  </w:num>
  <w:num w:numId="23">
    <w:abstractNumId w:val="31"/>
  </w:num>
  <w:num w:numId="24">
    <w:abstractNumId w:val="28"/>
  </w:num>
  <w:num w:numId="25">
    <w:abstractNumId w:val="7"/>
  </w:num>
  <w:num w:numId="26">
    <w:abstractNumId w:val="14"/>
  </w:num>
  <w:num w:numId="27">
    <w:abstractNumId w:val="23"/>
  </w:num>
  <w:num w:numId="28">
    <w:abstractNumId w:val="30"/>
  </w:num>
  <w:num w:numId="29">
    <w:abstractNumId w:val="25"/>
  </w:num>
  <w:num w:numId="30">
    <w:abstractNumId w:val="34"/>
  </w:num>
  <w:num w:numId="31">
    <w:abstractNumId w:val="9"/>
  </w:num>
  <w:num w:numId="32">
    <w:abstractNumId w:val="3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D4"/>
    <w:rsid w:val="00000515"/>
    <w:rsid w:val="00000995"/>
    <w:rsid w:val="000132BC"/>
    <w:rsid w:val="00013C2B"/>
    <w:rsid w:val="000243EB"/>
    <w:rsid w:val="00031F33"/>
    <w:rsid w:val="00034812"/>
    <w:rsid w:val="00036EC2"/>
    <w:rsid w:val="000371DD"/>
    <w:rsid w:val="00045828"/>
    <w:rsid w:val="000517C7"/>
    <w:rsid w:val="00054411"/>
    <w:rsid w:val="00065F87"/>
    <w:rsid w:val="00073B6D"/>
    <w:rsid w:val="00075402"/>
    <w:rsid w:val="000765B3"/>
    <w:rsid w:val="00086507"/>
    <w:rsid w:val="00087D8A"/>
    <w:rsid w:val="00094B49"/>
    <w:rsid w:val="000A37D2"/>
    <w:rsid w:val="000B0212"/>
    <w:rsid w:val="000B618F"/>
    <w:rsid w:val="000C699E"/>
    <w:rsid w:val="000D2D57"/>
    <w:rsid w:val="000F3E19"/>
    <w:rsid w:val="000F6777"/>
    <w:rsid w:val="0011448B"/>
    <w:rsid w:val="001208F5"/>
    <w:rsid w:val="00121BF5"/>
    <w:rsid w:val="00142AF3"/>
    <w:rsid w:val="0015552F"/>
    <w:rsid w:val="0016097B"/>
    <w:rsid w:val="00163006"/>
    <w:rsid w:val="00163B66"/>
    <w:rsid w:val="00167F6C"/>
    <w:rsid w:val="0017555D"/>
    <w:rsid w:val="001765EF"/>
    <w:rsid w:val="00187FA4"/>
    <w:rsid w:val="00195FA6"/>
    <w:rsid w:val="001B47B0"/>
    <w:rsid w:val="001B4F77"/>
    <w:rsid w:val="001C7AD7"/>
    <w:rsid w:val="001D04B9"/>
    <w:rsid w:val="001D2AB4"/>
    <w:rsid w:val="001D7EA7"/>
    <w:rsid w:val="001E6DD6"/>
    <w:rsid w:val="001F4B1D"/>
    <w:rsid w:val="001F6651"/>
    <w:rsid w:val="001F68AE"/>
    <w:rsid w:val="0020032A"/>
    <w:rsid w:val="00203BA2"/>
    <w:rsid w:val="002050E6"/>
    <w:rsid w:val="00210B5F"/>
    <w:rsid w:val="00216D17"/>
    <w:rsid w:val="0022154D"/>
    <w:rsid w:val="002363D7"/>
    <w:rsid w:val="002413E0"/>
    <w:rsid w:val="002546F8"/>
    <w:rsid w:val="00254C68"/>
    <w:rsid w:val="00270593"/>
    <w:rsid w:val="00272D0C"/>
    <w:rsid w:val="00274A19"/>
    <w:rsid w:val="0028271C"/>
    <w:rsid w:val="00285A09"/>
    <w:rsid w:val="00291B76"/>
    <w:rsid w:val="00291F39"/>
    <w:rsid w:val="002A1069"/>
    <w:rsid w:val="002A26F6"/>
    <w:rsid w:val="002B12D9"/>
    <w:rsid w:val="002C1DCD"/>
    <w:rsid w:val="002C2C7C"/>
    <w:rsid w:val="002C343D"/>
    <w:rsid w:val="002C5356"/>
    <w:rsid w:val="002D294A"/>
    <w:rsid w:val="002E101B"/>
    <w:rsid w:val="002F491B"/>
    <w:rsid w:val="0031130A"/>
    <w:rsid w:val="003127E5"/>
    <w:rsid w:val="00317A2F"/>
    <w:rsid w:val="003276F8"/>
    <w:rsid w:val="003463B7"/>
    <w:rsid w:val="00350299"/>
    <w:rsid w:val="0038303F"/>
    <w:rsid w:val="00384893"/>
    <w:rsid w:val="00390231"/>
    <w:rsid w:val="00392113"/>
    <w:rsid w:val="003A0779"/>
    <w:rsid w:val="003A419D"/>
    <w:rsid w:val="003A4F72"/>
    <w:rsid w:val="003B25A5"/>
    <w:rsid w:val="003C05F5"/>
    <w:rsid w:val="003C4337"/>
    <w:rsid w:val="003E2835"/>
    <w:rsid w:val="003E30CE"/>
    <w:rsid w:val="003F3E5A"/>
    <w:rsid w:val="00416A51"/>
    <w:rsid w:val="00423538"/>
    <w:rsid w:val="00433C1C"/>
    <w:rsid w:val="00437A44"/>
    <w:rsid w:val="00450084"/>
    <w:rsid w:val="00450507"/>
    <w:rsid w:val="00451B4F"/>
    <w:rsid w:val="00454A74"/>
    <w:rsid w:val="0046276B"/>
    <w:rsid w:val="00464159"/>
    <w:rsid w:val="00465F92"/>
    <w:rsid w:val="0048179C"/>
    <w:rsid w:val="00486018"/>
    <w:rsid w:val="00493219"/>
    <w:rsid w:val="00494960"/>
    <w:rsid w:val="004A61F3"/>
    <w:rsid w:val="004B04A6"/>
    <w:rsid w:val="004B3E87"/>
    <w:rsid w:val="004C1672"/>
    <w:rsid w:val="004D526B"/>
    <w:rsid w:val="004D658B"/>
    <w:rsid w:val="004F4C8D"/>
    <w:rsid w:val="00502F29"/>
    <w:rsid w:val="0051068C"/>
    <w:rsid w:val="00513296"/>
    <w:rsid w:val="00520C37"/>
    <w:rsid w:val="0052740D"/>
    <w:rsid w:val="00527C9B"/>
    <w:rsid w:val="005312E0"/>
    <w:rsid w:val="0053499F"/>
    <w:rsid w:val="00545518"/>
    <w:rsid w:val="00552BDE"/>
    <w:rsid w:val="00557032"/>
    <w:rsid w:val="005606FE"/>
    <w:rsid w:val="00573BB5"/>
    <w:rsid w:val="00580F66"/>
    <w:rsid w:val="005907E2"/>
    <w:rsid w:val="005A0115"/>
    <w:rsid w:val="005D3EFB"/>
    <w:rsid w:val="005D76C4"/>
    <w:rsid w:val="005D7DE9"/>
    <w:rsid w:val="005E2556"/>
    <w:rsid w:val="005E7DC6"/>
    <w:rsid w:val="005F0F01"/>
    <w:rsid w:val="005F2EBE"/>
    <w:rsid w:val="00616D3D"/>
    <w:rsid w:val="006272B0"/>
    <w:rsid w:val="00635FB6"/>
    <w:rsid w:val="00641D77"/>
    <w:rsid w:val="006545DA"/>
    <w:rsid w:val="00657055"/>
    <w:rsid w:val="006579F1"/>
    <w:rsid w:val="0066399B"/>
    <w:rsid w:val="0067709D"/>
    <w:rsid w:val="00685A13"/>
    <w:rsid w:val="00695E0D"/>
    <w:rsid w:val="006A0BDA"/>
    <w:rsid w:val="006A10AD"/>
    <w:rsid w:val="006A4DAA"/>
    <w:rsid w:val="006A752C"/>
    <w:rsid w:val="006B3C4A"/>
    <w:rsid w:val="006B5A72"/>
    <w:rsid w:val="006D044F"/>
    <w:rsid w:val="006D476B"/>
    <w:rsid w:val="006D7F1B"/>
    <w:rsid w:val="006E1CB3"/>
    <w:rsid w:val="006E24C4"/>
    <w:rsid w:val="006E67F0"/>
    <w:rsid w:val="006F3157"/>
    <w:rsid w:val="006F6C40"/>
    <w:rsid w:val="00706D54"/>
    <w:rsid w:val="00706DEB"/>
    <w:rsid w:val="007213C8"/>
    <w:rsid w:val="007246E4"/>
    <w:rsid w:val="007357C6"/>
    <w:rsid w:val="007427E4"/>
    <w:rsid w:val="0074777C"/>
    <w:rsid w:val="007573D4"/>
    <w:rsid w:val="007649B7"/>
    <w:rsid w:val="00765532"/>
    <w:rsid w:val="00786115"/>
    <w:rsid w:val="00796F68"/>
    <w:rsid w:val="007975DD"/>
    <w:rsid w:val="007978CC"/>
    <w:rsid w:val="007979DA"/>
    <w:rsid w:val="007A13D7"/>
    <w:rsid w:val="007A1591"/>
    <w:rsid w:val="007A783D"/>
    <w:rsid w:val="007C0F3E"/>
    <w:rsid w:val="007C67CA"/>
    <w:rsid w:val="007D32BB"/>
    <w:rsid w:val="007F1049"/>
    <w:rsid w:val="007F38D2"/>
    <w:rsid w:val="008127F3"/>
    <w:rsid w:val="00854D20"/>
    <w:rsid w:val="00867C87"/>
    <w:rsid w:val="00874591"/>
    <w:rsid w:val="00882D5C"/>
    <w:rsid w:val="0089704C"/>
    <w:rsid w:val="00897C35"/>
    <w:rsid w:val="008B0BB8"/>
    <w:rsid w:val="008B6E12"/>
    <w:rsid w:val="008D1CEB"/>
    <w:rsid w:val="008D33FF"/>
    <w:rsid w:val="008D515C"/>
    <w:rsid w:val="008D6814"/>
    <w:rsid w:val="008E0EB5"/>
    <w:rsid w:val="008E375F"/>
    <w:rsid w:val="008E41D7"/>
    <w:rsid w:val="008E7306"/>
    <w:rsid w:val="008F4F52"/>
    <w:rsid w:val="00900D1C"/>
    <w:rsid w:val="00901B0F"/>
    <w:rsid w:val="00904A3A"/>
    <w:rsid w:val="009070AB"/>
    <w:rsid w:val="00912038"/>
    <w:rsid w:val="00931BDB"/>
    <w:rsid w:val="00934708"/>
    <w:rsid w:val="00950248"/>
    <w:rsid w:val="0096434A"/>
    <w:rsid w:val="00966F77"/>
    <w:rsid w:val="00984029"/>
    <w:rsid w:val="00985CFD"/>
    <w:rsid w:val="00991953"/>
    <w:rsid w:val="009A5DEB"/>
    <w:rsid w:val="009B28FB"/>
    <w:rsid w:val="009C2E80"/>
    <w:rsid w:val="009C4F9F"/>
    <w:rsid w:val="009D002A"/>
    <w:rsid w:val="009F09F4"/>
    <w:rsid w:val="009F50A3"/>
    <w:rsid w:val="00A06748"/>
    <w:rsid w:val="00A13FD9"/>
    <w:rsid w:val="00A1549D"/>
    <w:rsid w:val="00A20980"/>
    <w:rsid w:val="00A25B66"/>
    <w:rsid w:val="00A52483"/>
    <w:rsid w:val="00A530AD"/>
    <w:rsid w:val="00A57E13"/>
    <w:rsid w:val="00A63F99"/>
    <w:rsid w:val="00A70C82"/>
    <w:rsid w:val="00A718A4"/>
    <w:rsid w:val="00A75F76"/>
    <w:rsid w:val="00A818DC"/>
    <w:rsid w:val="00A82E88"/>
    <w:rsid w:val="00A86039"/>
    <w:rsid w:val="00A87D67"/>
    <w:rsid w:val="00AA04A8"/>
    <w:rsid w:val="00AB28AF"/>
    <w:rsid w:val="00AB296A"/>
    <w:rsid w:val="00AC01F6"/>
    <w:rsid w:val="00AC70CC"/>
    <w:rsid w:val="00AD7178"/>
    <w:rsid w:val="00AD7FAA"/>
    <w:rsid w:val="00AE04A8"/>
    <w:rsid w:val="00B00017"/>
    <w:rsid w:val="00B00840"/>
    <w:rsid w:val="00B15B71"/>
    <w:rsid w:val="00B32557"/>
    <w:rsid w:val="00B34569"/>
    <w:rsid w:val="00B42E55"/>
    <w:rsid w:val="00B62F08"/>
    <w:rsid w:val="00B71C40"/>
    <w:rsid w:val="00B731C6"/>
    <w:rsid w:val="00B8495D"/>
    <w:rsid w:val="00BA03ED"/>
    <w:rsid w:val="00BA44CE"/>
    <w:rsid w:val="00BA4E63"/>
    <w:rsid w:val="00BA6653"/>
    <w:rsid w:val="00BC2927"/>
    <w:rsid w:val="00BC4A4E"/>
    <w:rsid w:val="00BC7FDD"/>
    <w:rsid w:val="00BD0E93"/>
    <w:rsid w:val="00BD20B4"/>
    <w:rsid w:val="00C05D22"/>
    <w:rsid w:val="00C101EA"/>
    <w:rsid w:val="00C13810"/>
    <w:rsid w:val="00C433B1"/>
    <w:rsid w:val="00C43F1D"/>
    <w:rsid w:val="00C45EF1"/>
    <w:rsid w:val="00C50EA0"/>
    <w:rsid w:val="00C53807"/>
    <w:rsid w:val="00C57880"/>
    <w:rsid w:val="00C579DB"/>
    <w:rsid w:val="00C57C84"/>
    <w:rsid w:val="00C609A8"/>
    <w:rsid w:val="00C76EFB"/>
    <w:rsid w:val="00C772C1"/>
    <w:rsid w:val="00C859E6"/>
    <w:rsid w:val="00C968CC"/>
    <w:rsid w:val="00CA7276"/>
    <w:rsid w:val="00CB030F"/>
    <w:rsid w:val="00CC0851"/>
    <w:rsid w:val="00CE354E"/>
    <w:rsid w:val="00CE5D03"/>
    <w:rsid w:val="00CF1BB9"/>
    <w:rsid w:val="00D00A1F"/>
    <w:rsid w:val="00D012F3"/>
    <w:rsid w:val="00D050E9"/>
    <w:rsid w:val="00D054A6"/>
    <w:rsid w:val="00D074F1"/>
    <w:rsid w:val="00D3183C"/>
    <w:rsid w:val="00D33FF0"/>
    <w:rsid w:val="00D341C0"/>
    <w:rsid w:val="00D37781"/>
    <w:rsid w:val="00D41054"/>
    <w:rsid w:val="00D46FFA"/>
    <w:rsid w:val="00D5053D"/>
    <w:rsid w:val="00D51B43"/>
    <w:rsid w:val="00D5386E"/>
    <w:rsid w:val="00D712E0"/>
    <w:rsid w:val="00D74335"/>
    <w:rsid w:val="00D76B70"/>
    <w:rsid w:val="00D86457"/>
    <w:rsid w:val="00D91349"/>
    <w:rsid w:val="00D9143B"/>
    <w:rsid w:val="00DA187C"/>
    <w:rsid w:val="00DA6B56"/>
    <w:rsid w:val="00DB20ED"/>
    <w:rsid w:val="00DB64D9"/>
    <w:rsid w:val="00DC0079"/>
    <w:rsid w:val="00DE7E27"/>
    <w:rsid w:val="00DF1A04"/>
    <w:rsid w:val="00DF5F6D"/>
    <w:rsid w:val="00DF729F"/>
    <w:rsid w:val="00E01A35"/>
    <w:rsid w:val="00E2459B"/>
    <w:rsid w:val="00E3113D"/>
    <w:rsid w:val="00E3746F"/>
    <w:rsid w:val="00E41B0C"/>
    <w:rsid w:val="00E43981"/>
    <w:rsid w:val="00E639ED"/>
    <w:rsid w:val="00E76EBC"/>
    <w:rsid w:val="00E8387B"/>
    <w:rsid w:val="00E871F8"/>
    <w:rsid w:val="00E915AE"/>
    <w:rsid w:val="00EB43C0"/>
    <w:rsid w:val="00EB4870"/>
    <w:rsid w:val="00EB5D25"/>
    <w:rsid w:val="00EC7C09"/>
    <w:rsid w:val="00ED3E9D"/>
    <w:rsid w:val="00EF11D4"/>
    <w:rsid w:val="00EF6495"/>
    <w:rsid w:val="00F00678"/>
    <w:rsid w:val="00F0273E"/>
    <w:rsid w:val="00F10F42"/>
    <w:rsid w:val="00F152FF"/>
    <w:rsid w:val="00F17728"/>
    <w:rsid w:val="00F20ED4"/>
    <w:rsid w:val="00F222CF"/>
    <w:rsid w:val="00F2294D"/>
    <w:rsid w:val="00F2686F"/>
    <w:rsid w:val="00F45979"/>
    <w:rsid w:val="00F5024B"/>
    <w:rsid w:val="00F53E44"/>
    <w:rsid w:val="00F56B1A"/>
    <w:rsid w:val="00F84D41"/>
    <w:rsid w:val="00F90498"/>
    <w:rsid w:val="00F9574C"/>
    <w:rsid w:val="00FA5551"/>
    <w:rsid w:val="00FB4568"/>
    <w:rsid w:val="00FB4EF5"/>
    <w:rsid w:val="00FB7248"/>
    <w:rsid w:val="00FC63F9"/>
    <w:rsid w:val="00FD3DBD"/>
    <w:rsid w:val="00FD4D29"/>
    <w:rsid w:val="00FE1AC6"/>
    <w:rsid w:val="00FE4503"/>
    <w:rsid w:val="00FF1B18"/>
    <w:rsid w:val="00FF4F64"/>
    <w:rsid w:val="00FF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264E5"/>
  <w15:docId w15:val="{85F13907-134B-445C-8BB3-692AEC0D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513296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6B1A"/>
    <w:pPr>
      <w:keepNext/>
      <w:keepLines/>
      <w:numPr>
        <w:numId w:val="18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56B1A"/>
    <w:pPr>
      <w:keepNext/>
      <w:numPr>
        <w:ilvl w:val="1"/>
        <w:numId w:val="18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56B1A"/>
    <w:pPr>
      <w:keepNext/>
      <w:numPr>
        <w:ilvl w:val="2"/>
        <w:numId w:val="18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6B1A"/>
    <w:pPr>
      <w:keepNext/>
      <w:keepLines/>
      <w:numPr>
        <w:ilvl w:val="3"/>
        <w:numId w:val="18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56B1A"/>
    <w:pPr>
      <w:keepNext/>
      <w:keepLines/>
      <w:numPr>
        <w:ilvl w:val="4"/>
        <w:numId w:val="18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56B1A"/>
    <w:pPr>
      <w:keepNext/>
      <w:keepLines/>
      <w:numPr>
        <w:ilvl w:val="5"/>
        <w:numId w:val="18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56B1A"/>
    <w:pPr>
      <w:keepNext/>
      <w:keepLines/>
      <w:numPr>
        <w:ilvl w:val="6"/>
        <w:numId w:val="18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6B1A"/>
    <w:pPr>
      <w:keepNext/>
      <w:keepLines/>
      <w:numPr>
        <w:ilvl w:val="7"/>
        <w:numId w:val="18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F20ED4"/>
    <w:rPr>
      <w:rFonts w:cs="Times New Roman"/>
    </w:rPr>
  </w:style>
  <w:style w:type="paragraph" w:customStyle="1" w:styleId="Akapitzlist1">
    <w:name w:val="Akapit z listą1"/>
    <w:basedOn w:val="Normalny"/>
    <w:rsid w:val="00F20ED4"/>
    <w:pPr>
      <w:ind w:left="720"/>
    </w:pPr>
  </w:style>
  <w:style w:type="paragraph" w:styleId="Stopka">
    <w:name w:val="footer"/>
    <w:basedOn w:val="Normalny"/>
    <w:link w:val="StopkaZnak"/>
    <w:uiPriority w:val="99"/>
    <w:rsid w:val="00F20ED4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F20ED4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F20ED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link w:val="AkapitzlistZnak"/>
    <w:uiPriority w:val="34"/>
    <w:qFormat/>
    <w:rsid w:val="00F20ED4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7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7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7A44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7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7A44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A44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545518"/>
    <w:pPr>
      <w:ind w:left="720"/>
    </w:pPr>
    <w:rPr>
      <w:color w:val="00000A"/>
    </w:rPr>
  </w:style>
  <w:style w:type="character" w:styleId="Hipercze">
    <w:name w:val="Hyperlink"/>
    <w:basedOn w:val="Domylnaczcionkaakapitu"/>
    <w:uiPriority w:val="99"/>
    <w:unhideWhenUsed/>
    <w:rsid w:val="00A70C8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B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A0BDA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0B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2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EBE"/>
    <w:rPr>
      <w:rFonts w:ascii="Calibri" w:eastAsia="Times New Roman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5D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5D0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CE5D03"/>
    <w:rPr>
      <w:vertAlign w:val="superscript"/>
    </w:rPr>
  </w:style>
  <w:style w:type="paragraph" w:styleId="Bezodstpw">
    <w:name w:val="No Spacing"/>
    <w:qFormat/>
    <w:rsid w:val="000C699E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character" w:styleId="Uwydatnienie">
    <w:name w:val="Emphasis"/>
    <w:qFormat/>
    <w:rsid w:val="000C699E"/>
    <w:rPr>
      <w:i/>
      <w:iCs/>
    </w:rPr>
  </w:style>
  <w:style w:type="character" w:customStyle="1" w:styleId="apple-converted-space">
    <w:name w:val="apple-converted-space"/>
    <w:rsid w:val="000C699E"/>
  </w:style>
  <w:style w:type="paragraph" w:customStyle="1" w:styleId="Pa0">
    <w:name w:val="Pa0"/>
    <w:basedOn w:val="Normalny"/>
    <w:next w:val="Normalny"/>
    <w:uiPriority w:val="99"/>
    <w:rsid w:val="005D7DE9"/>
    <w:pPr>
      <w:suppressAutoHyphens w:val="0"/>
      <w:autoSpaceDE w:val="0"/>
      <w:autoSpaceDN w:val="0"/>
      <w:adjustRightInd w:val="0"/>
      <w:spacing w:after="0" w:line="241" w:lineRule="atLeast"/>
    </w:pPr>
    <w:rPr>
      <w:rFonts w:ascii="MetaPro-Bold" w:hAnsi="MetaPro-Bold"/>
      <w:kern w:val="0"/>
      <w:sz w:val="24"/>
      <w:szCs w:val="24"/>
      <w:lang w:eastAsia="pl-PL"/>
    </w:rPr>
  </w:style>
  <w:style w:type="character" w:customStyle="1" w:styleId="A9">
    <w:name w:val="A9"/>
    <w:uiPriority w:val="99"/>
    <w:rsid w:val="005D7DE9"/>
    <w:rPr>
      <w:rFonts w:cs="MetaPro-Bold"/>
      <w:color w:val="000000"/>
      <w:sz w:val="13"/>
      <w:szCs w:val="13"/>
    </w:rPr>
  </w:style>
  <w:style w:type="character" w:customStyle="1" w:styleId="A11">
    <w:name w:val="A11"/>
    <w:uiPriority w:val="99"/>
    <w:rsid w:val="005D7DE9"/>
    <w:rPr>
      <w:rFonts w:ascii="MetaBookLF-Roman" w:hAnsi="MetaBookLF-Roman" w:cs="MetaBookLF-Roman"/>
      <w:color w:val="000000"/>
      <w:sz w:val="7"/>
      <w:szCs w:val="7"/>
    </w:rPr>
  </w:style>
  <w:style w:type="character" w:customStyle="1" w:styleId="Nagwek1Znak">
    <w:name w:val="Nagłówek 1 Znak"/>
    <w:basedOn w:val="Domylnaczcionkaakapitu"/>
    <w:link w:val="Nagwek1"/>
    <w:uiPriority w:val="9"/>
    <w:rsid w:val="00F56B1A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F56B1A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F56B1A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56B1A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F56B1A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F56B1A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F56B1A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6B1A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customStyle="1" w:styleId="czeinternetowe">
    <w:name w:val="Łącze internetowe"/>
    <w:rsid w:val="00F56B1A"/>
    <w:rPr>
      <w:color w:val="000080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F56B1A"/>
  </w:style>
  <w:style w:type="paragraph" w:customStyle="1" w:styleId="Tekstkomentarza1">
    <w:name w:val="Tekst komentarza1"/>
    <w:basedOn w:val="Normalny"/>
    <w:rsid w:val="00F56B1A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19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195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195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0ED"/>
    <w:rPr>
      <w:color w:val="605E5C"/>
      <w:shd w:val="clear" w:color="auto" w:fill="E1DFDD"/>
    </w:rPr>
  </w:style>
  <w:style w:type="character" w:customStyle="1" w:styleId="Hyperlink1">
    <w:name w:val="Hyperlink.1"/>
    <w:qFormat/>
    <w:rsid w:val="00AD7178"/>
    <w:rPr>
      <w:rFonts w:ascii="Calibri" w:eastAsia="Calibri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8A866-2145-4275-A790-756342E89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489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Naklicki</dc:creator>
  <cp:lastModifiedBy>Iwona Wieczorek</cp:lastModifiedBy>
  <cp:revision>3</cp:revision>
  <cp:lastPrinted>2019-05-28T06:39:00Z</cp:lastPrinted>
  <dcterms:created xsi:type="dcterms:W3CDTF">2020-03-20T08:44:00Z</dcterms:created>
  <dcterms:modified xsi:type="dcterms:W3CDTF">2020-03-20T08:45:00Z</dcterms:modified>
</cp:coreProperties>
</file>