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60" w:rsidRPr="00820784" w:rsidRDefault="00894B60" w:rsidP="00894B60">
      <w:pPr>
        <w:spacing w:after="0"/>
        <w:jc w:val="right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b/>
          <w:color w:val="000000"/>
          <w:sz w:val="20"/>
          <w:szCs w:val="20"/>
        </w:rPr>
        <w:t>Załącznik nr 1 do Zapytania Ofertowego</w:t>
      </w:r>
    </w:p>
    <w:p w:rsidR="00894B60" w:rsidRDefault="00894B60" w:rsidP="00894B6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894B60" w:rsidRDefault="00894B60" w:rsidP="00894B6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894B60" w:rsidRPr="00820784" w:rsidRDefault="00894B60" w:rsidP="00894B60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……………………………..</w:t>
      </w:r>
    </w:p>
    <w:p w:rsidR="00894B60" w:rsidRPr="00820784" w:rsidRDefault="00894B60" w:rsidP="00894B60">
      <w:pP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   Pieczęć Wykonawcy</w:t>
      </w:r>
    </w:p>
    <w:p w:rsidR="00894B60" w:rsidRPr="00820784" w:rsidRDefault="00894B60" w:rsidP="00894B60">
      <w:pPr>
        <w:spacing w:before="360"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b/>
          <w:color w:val="000000"/>
          <w:sz w:val="20"/>
          <w:szCs w:val="20"/>
        </w:rPr>
        <w:t>FORMULARZ OFERTOWY</w:t>
      </w:r>
    </w:p>
    <w:p w:rsidR="00894B60" w:rsidRPr="00820784" w:rsidRDefault="00894B60" w:rsidP="00894B60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do Zapytania ofertowego o wartości szacunkowej nie przekraczającej równowartości kwoty </w:t>
      </w:r>
      <w:r w:rsidRPr="00820784">
        <w:rPr>
          <w:rStyle w:val="genericcontent"/>
          <w:rFonts w:ascii="Arial" w:hAnsi="Arial" w:cs="Arial"/>
          <w:color w:val="000000"/>
          <w:sz w:val="20"/>
          <w:szCs w:val="20"/>
        </w:rPr>
        <w:t>określonej w </w:t>
      </w:r>
      <w:r w:rsidRPr="00820784">
        <w:rPr>
          <w:rFonts w:ascii="Arial" w:hAnsi="Arial" w:cs="Arial"/>
          <w:color w:val="000000"/>
          <w:sz w:val="20"/>
          <w:szCs w:val="20"/>
        </w:rPr>
        <w:t xml:space="preserve"> art. 4 </w:t>
      </w:r>
      <w:proofErr w:type="spellStart"/>
      <w:r w:rsidRPr="00820784">
        <w:rPr>
          <w:rFonts w:ascii="Arial" w:hAnsi="Arial" w:cs="Arial"/>
          <w:color w:val="000000"/>
          <w:sz w:val="20"/>
          <w:szCs w:val="20"/>
        </w:rPr>
        <w:t>pkt</w:t>
      </w:r>
      <w:proofErr w:type="spellEnd"/>
      <w:r w:rsidRPr="00820784">
        <w:rPr>
          <w:rFonts w:ascii="Arial" w:hAnsi="Arial" w:cs="Arial"/>
          <w:color w:val="000000"/>
          <w:sz w:val="20"/>
          <w:szCs w:val="20"/>
        </w:rPr>
        <w:t xml:space="preserve"> 8 </w:t>
      </w:r>
      <w:proofErr w:type="spellStart"/>
      <w:r w:rsidRPr="00820784">
        <w:rPr>
          <w:rFonts w:ascii="Arial" w:hAnsi="Arial" w:cs="Arial"/>
          <w:color w:val="000000"/>
          <w:sz w:val="20"/>
          <w:szCs w:val="20"/>
        </w:rPr>
        <w:t>p.z.p</w:t>
      </w:r>
      <w:proofErr w:type="spellEnd"/>
      <w:r w:rsidRPr="00820784">
        <w:rPr>
          <w:rFonts w:ascii="Arial" w:hAnsi="Arial" w:cs="Arial"/>
          <w:color w:val="000000"/>
          <w:sz w:val="20"/>
          <w:szCs w:val="20"/>
        </w:rPr>
        <w:t>.</w:t>
      </w:r>
    </w:p>
    <w:p w:rsidR="00894B60" w:rsidRPr="00820784" w:rsidRDefault="00894B60" w:rsidP="00894B60">
      <w:pPr>
        <w:spacing w:after="0" w:line="100" w:lineRule="atLeast"/>
        <w:jc w:val="center"/>
        <w:rPr>
          <w:rFonts w:ascii="Arial" w:hAnsi="Arial" w:cs="Arial"/>
          <w:color w:val="000000"/>
          <w:sz w:val="20"/>
          <w:szCs w:val="20"/>
        </w:rPr>
      </w:pPr>
    </w:p>
    <w:p w:rsidR="00894B60" w:rsidRPr="00E32937" w:rsidRDefault="00894B60" w:rsidP="00894B60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Oferta złożona w drodze zapytania ofertowego o udzie</w:t>
      </w:r>
      <w:r>
        <w:rPr>
          <w:rFonts w:ascii="Arial" w:hAnsi="Arial" w:cs="Arial"/>
          <w:color w:val="000000"/>
          <w:sz w:val="20"/>
          <w:szCs w:val="20"/>
        </w:rPr>
        <w:t>lenie zamówienia publicznego na</w:t>
      </w:r>
      <w:r w:rsidRPr="00820784">
        <w:rPr>
          <w:rFonts w:ascii="Arial" w:hAnsi="Arial" w:cs="Arial"/>
          <w:color w:val="000000"/>
          <w:sz w:val="20"/>
          <w:szCs w:val="20"/>
        </w:rPr>
        <w:t xml:space="preserve"> </w:t>
      </w:r>
      <w:r w:rsidRPr="00E32937">
        <w:rPr>
          <w:rFonts w:ascii="Arial" w:hAnsi="Arial" w:cs="Arial"/>
          <w:sz w:val="20"/>
          <w:szCs w:val="20"/>
        </w:rPr>
        <w:t>pełnienie nadzoru inwestorskiego nad realizacją zadania pn.:</w:t>
      </w:r>
    </w:p>
    <w:p w:rsidR="00894B60" w:rsidRPr="00CD50DB" w:rsidRDefault="00894B60" w:rsidP="00894B60">
      <w:pPr>
        <w:pStyle w:val="Nagwek"/>
        <w:tabs>
          <w:tab w:val="clear" w:pos="4536"/>
          <w:tab w:val="clear" w:pos="9072"/>
          <w:tab w:val="center" w:pos="426"/>
        </w:tabs>
        <w:ind w:left="426"/>
        <w:jc w:val="both"/>
        <w:rPr>
          <w:rFonts w:ascii="Arial" w:eastAsia="DejaVuSans" w:hAnsi="Arial" w:cs="Arial"/>
          <w:b/>
          <w:i/>
          <w:sz w:val="20"/>
          <w:szCs w:val="20"/>
          <w:lang w:eastAsia="en-US"/>
        </w:rPr>
      </w:pPr>
      <w:r w:rsidRPr="00CD50DB">
        <w:rPr>
          <w:rFonts w:ascii="Arial" w:hAnsi="Arial" w:cs="Arial"/>
          <w:b/>
          <w:i/>
          <w:sz w:val="20"/>
          <w:szCs w:val="20"/>
        </w:rPr>
        <w:t>Pełnienie nadzoru inwestorskiego nad realizacją zadania pn.: „</w:t>
      </w:r>
      <w:r w:rsidRPr="00CD50DB">
        <w:rPr>
          <w:rFonts w:ascii="Arial" w:eastAsia="DejaVuSans" w:hAnsi="Arial" w:cs="Arial"/>
          <w:b/>
          <w:i/>
          <w:sz w:val="20"/>
          <w:szCs w:val="20"/>
          <w:lang w:eastAsia="en-US"/>
        </w:rPr>
        <w:t xml:space="preserve">Kreować rzeczywistość - dostosowanie i wyposażenie zespołu pracowni techniki reklamy w Technikum nr 6 </w:t>
      </w:r>
      <w:r>
        <w:rPr>
          <w:rFonts w:ascii="Arial" w:eastAsia="DejaVuSans" w:hAnsi="Arial" w:cs="Arial"/>
          <w:b/>
          <w:i/>
          <w:sz w:val="20"/>
          <w:szCs w:val="20"/>
          <w:lang w:eastAsia="en-US"/>
        </w:rPr>
        <w:t xml:space="preserve">                     </w:t>
      </w:r>
      <w:r w:rsidRPr="00CD50DB">
        <w:rPr>
          <w:rFonts w:ascii="Arial" w:eastAsia="DejaVuSans" w:hAnsi="Arial" w:cs="Arial"/>
          <w:b/>
          <w:i/>
          <w:sz w:val="20"/>
          <w:szCs w:val="20"/>
          <w:lang w:eastAsia="en-US"/>
        </w:rPr>
        <w:t>w Zabrzu”</w:t>
      </w:r>
    </w:p>
    <w:p w:rsidR="00894B60" w:rsidRPr="00820784" w:rsidRDefault="00894B60" w:rsidP="00894B60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Nazwa i adres Wykonawcy, nr regon/pesel, NIP, telefon, </w:t>
      </w:r>
      <w:proofErr w:type="spellStart"/>
      <w:r w:rsidRPr="00820784">
        <w:rPr>
          <w:rFonts w:ascii="Arial" w:hAnsi="Arial" w:cs="Arial"/>
          <w:color w:val="000000"/>
          <w:sz w:val="20"/>
          <w:szCs w:val="20"/>
        </w:rPr>
        <w:t>fax</w:t>
      </w:r>
      <w:proofErr w:type="spellEnd"/>
      <w:r w:rsidRPr="00820784">
        <w:rPr>
          <w:rFonts w:ascii="Arial" w:hAnsi="Arial" w:cs="Arial"/>
          <w:color w:val="000000"/>
          <w:sz w:val="20"/>
          <w:szCs w:val="20"/>
        </w:rPr>
        <w:t>, e-mail:</w:t>
      </w:r>
    </w:p>
    <w:p w:rsidR="00894B60" w:rsidRPr="00820784" w:rsidRDefault="00894B60" w:rsidP="00894B60">
      <w:pPr>
        <w:spacing w:before="20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               …………………………………………………………………………………………………...</w:t>
      </w:r>
    </w:p>
    <w:p w:rsidR="00894B60" w:rsidRPr="00820784" w:rsidRDefault="00894B60" w:rsidP="00894B60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Cena ofertowa zamówienia (podana cyfrowo i słownie):</w:t>
      </w:r>
    </w:p>
    <w:p w:rsidR="00894B60" w:rsidRPr="00820784" w:rsidRDefault="00894B60" w:rsidP="00894B60">
      <w:pPr>
        <w:pStyle w:val="Akapitzlist1"/>
        <w:numPr>
          <w:ilvl w:val="0"/>
          <w:numId w:val="3"/>
        </w:numPr>
        <w:spacing w:before="120" w:after="0" w:line="100" w:lineRule="atLeast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Netto: (kwota cyfrowo)</w:t>
      </w:r>
      <w:r w:rsidRPr="00820784">
        <w:rPr>
          <w:rFonts w:ascii="Arial" w:hAnsi="Arial" w:cs="Arial"/>
          <w:color w:val="000000"/>
          <w:sz w:val="20"/>
          <w:szCs w:val="20"/>
        </w:rPr>
        <w:tab/>
        <w:t>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……………………………………………PLN</w:t>
      </w:r>
    </w:p>
    <w:p w:rsidR="00894B60" w:rsidRPr="00820784" w:rsidRDefault="00894B60" w:rsidP="00894B60">
      <w:pPr>
        <w:pStyle w:val="Akapitzlist1"/>
        <w:numPr>
          <w:ilvl w:val="0"/>
          <w:numId w:val="3"/>
        </w:numPr>
        <w:spacing w:after="0" w:line="1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Należny podatek VAT: (kwota cyfrowo)…………………………</w:t>
      </w:r>
      <w:r>
        <w:rPr>
          <w:rFonts w:ascii="Arial" w:hAnsi="Arial" w:cs="Arial"/>
          <w:color w:val="000000"/>
          <w:sz w:val="20"/>
          <w:szCs w:val="20"/>
        </w:rPr>
        <w:t>PLN</w:t>
      </w:r>
      <w:r w:rsidRPr="00820784">
        <w:rPr>
          <w:rFonts w:ascii="Arial" w:hAnsi="Arial" w:cs="Arial"/>
          <w:color w:val="000000"/>
          <w:sz w:val="20"/>
          <w:szCs w:val="20"/>
        </w:rPr>
        <w:t>…(23%)</w:t>
      </w:r>
      <w:r w:rsidRPr="00820784">
        <w:rPr>
          <w:rFonts w:ascii="Arial" w:hAnsi="Arial" w:cs="Arial"/>
          <w:color w:val="000000"/>
          <w:sz w:val="20"/>
          <w:szCs w:val="20"/>
        </w:rPr>
        <w:tab/>
      </w:r>
      <w:r w:rsidRPr="00820784">
        <w:rPr>
          <w:rFonts w:ascii="Arial" w:hAnsi="Arial" w:cs="Arial"/>
          <w:color w:val="000000"/>
          <w:sz w:val="20"/>
          <w:szCs w:val="20"/>
        </w:rPr>
        <w:tab/>
        <w:t xml:space="preserve">          </w:t>
      </w:r>
    </w:p>
    <w:p w:rsidR="00894B60" w:rsidRPr="00820784" w:rsidRDefault="00894B60" w:rsidP="00894B60">
      <w:pPr>
        <w:pStyle w:val="Akapitzlist1"/>
        <w:numPr>
          <w:ilvl w:val="0"/>
          <w:numId w:val="3"/>
        </w:numPr>
        <w:spacing w:after="0" w:line="1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Brutto: (kwota cyfrowo)</w:t>
      </w:r>
      <w:r w:rsidRPr="00820784">
        <w:rPr>
          <w:rFonts w:ascii="Arial" w:hAnsi="Arial" w:cs="Arial"/>
          <w:color w:val="000000"/>
          <w:sz w:val="20"/>
          <w:szCs w:val="20"/>
        </w:rPr>
        <w:tab/>
        <w:t>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……………………………………………PLN</w:t>
      </w:r>
      <w:r w:rsidRPr="00820784">
        <w:rPr>
          <w:rFonts w:ascii="Arial" w:hAnsi="Arial" w:cs="Arial"/>
          <w:color w:val="000000"/>
          <w:sz w:val="20"/>
          <w:szCs w:val="20"/>
        </w:rPr>
        <w:tab/>
      </w:r>
    </w:p>
    <w:p w:rsidR="00894B60" w:rsidRPr="00820784" w:rsidRDefault="00894B60" w:rsidP="00894B60">
      <w:pPr>
        <w:spacing w:after="0" w:line="1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 xml:space="preserve">            Słownie: </w:t>
      </w:r>
      <w:r>
        <w:rPr>
          <w:rFonts w:ascii="Arial" w:hAnsi="Arial" w:cs="Arial"/>
          <w:color w:val="000000"/>
          <w:sz w:val="20"/>
          <w:szCs w:val="20"/>
        </w:rPr>
        <w:t xml:space="preserve">PLN </w:t>
      </w:r>
      <w:r w:rsidRPr="00820784">
        <w:rPr>
          <w:rFonts w:ascii="Arial" w:hAnsi="Arial" w:cs="Arial"/>
          <w:color w:val="000000"/>
          <w:sz w:val="20"/>
          <w:szCs w:val="20"/>
        </w:rPr>
        <w:t>(kwot</w:t>
      </w:r>
      <w:r>
        <w:rPr>
          <w:rFonts w:ascii="Arial" w:hAnsi="Arial" w:cs="Arial"/>
          <w:color w:val="000000"/>
          <w:sz w:val="20"/>
          <w:szCs w:val="20"/>
        </w:rPr>
        <w:t>a słownie) ……………………………………………..</w:t>
      </w:r>
    </w:p>
    <w:p w:rsidR="00894B60" w:rsidRPr="00820784" w:rsidRDefault="00894B60" w:rsidP="00894B60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Termin realizacji zamówienia: zgodnie z Zapytaniem ofertowym.</w:t>
      </w:r>
    </w:p>
    <w:p w:rsidR="00894B60" w:rsidRPr="00820784" w:rsidRDefault="00894B60" w:rsidP="00894B60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Warunki płatności: zgodnie z Zapytaniem ofertowym.</w:t>
      </w:r>
    </w:p>
    <w:p w:rsidR="00894B60" w:rsidRDefault="00894B60" w:rsidP="00894B60">
      <w:pPr>
        <w:pStyle w:val="Akapitzlist1"/>
        <w:numPr>
          <w:ilvl w:val="0"/>
          <w:numId w:val="6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Termin związania ofertą: zgodnie z terminem podanym w Zapytaniu ofertowym.</w:t>
      </w:r>
    </w:p>
    <w:p w:rsidR="00894B60" w:rsidRPr="005D04A2" w:rsidRDefault="00894B60" w:rsidP="00894B60">
      <w:pPr>
        <w:pStyle w:val="Akapitzlist10"/>
        <w:numPr>
          <w:ilvl w:val="0"/>
          <w:numId w:val="29"/>
        </w:numPr>
        <w:suppressAutoHyphens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D04A2">
        <w:rPr>
          <w:rFonts w:ascii="Arial" w:hAnsi="Arial" w:cs="Arial"/>
          <w:sz w:val="20"/>
          <w:szCs w:val="20"/>
        </w:rPr>
        <w:t>Oświadczam, że spełniam warunki zawarte w Zapytaniu ofertowy tj.</w:t>
      </w:r>
    </w:p>
    <w:p w:rsidR="00894B60" w:rsidRPr="00B77F3F" w:rsidRDefault="00894B60" w:rsidP="00894B60">
      <w:pPr>
        <w:pStyle w:val="Akapitzlist"/>
        <w:numPr>
          <w:ilvl w:val="0"/>
          <w:numId w:val="30"/>
        </w:numPr>
        <w:suppressAutoHyphens/>
        <w:spacing w:before="120" w:line="360" w:lineRule="auto"/>
        <w:jc w:val="both"/>
        <w:rPr>
          <w:rFonts w:ascii="Arial" w:hAnsi="Arial" w:cs="Arial"/>
        </w:rPr>
      </w:pPr>
      <w:r w:rsidRPr="00CB4BEC">
        <w:rPr>
          <w:rFonts w:ascii="Arial" w:hAnsi="Arial" w:cs="Arial"/>
        </w:rPr>
        <w:t xml:space="preserve">z należytą starannością w okresie ostatnich 3 lat </w:t>
      </w:r>
      <w:r w:rsidRPr="00556D78">
        <w:rPr>
          <w:rFonts w:ascii="Arial" w:hAnsi="Arial" w:cs="Arial"/>
        </w:rPr>
        <w:t xml:space="preserve">przed </w:t>
      </w:r>
      <w:r w:rsidRPr="00E30F03">
        <w:rPr>
          <w:rFonts w:ascii="Arial" w:hAnsi="Arial" w:cs="Arial"/>
        </w:rPr>
        <w:t xml:space="preserve">złożeniem </w:t>
      </w:r>
      <w:r w:rsidRPr="00B77F3F">
        <w:rPr>
          <w:rFonts w:ascii="Arial" w:hAnsi="Arial" w:cs="Arial"/>
        </w:rPr>
        <w:t xml:space="preserve">oferty </w:t>
      </w:r>
      <w:r>
        <w:rPr>
          <w:rFonts w:ascii="Arial" w:hAnsi="Arial" w:cs="Arial"/>
        </w:rPr>
        <w:t>pełniłem nadzór inwestorski</w:t>
      </w:r>
      <w:r w:rsidRPr="00B77F3F">
        <w:rPr>
          <w:rFonts w:ascii="Arial" w:hAnsi="Arial" w:cs="Arial"/>
        </w:rPr>
        <w:t xml:space="preserve"> nad budową, przebudową lub remontem obiektu kubaturowego lub jego części </w:t>
      </w:r>
      <w:r>
        <w:rPr>
          <w:rFonts w:ascii="Arial" w:hAnsi="Arial" w:cs="Arial"/>
        </w:rPr>
        <w:t xml:space="preserve">               </w:t>
      </w:r>
      <w:r w:rsidRPr="00B77F3F">
        <w:rPr>
          <w:rFonts w:ascii="Arial" w:hAnsi="Arial" w:cs="Arial"/>
        </w:rPr>
        <w:t>w zakres której /których wchodziły roboty budowlane i instalacje elektryczne o wartości nadzorowanych robót budowlanych nie mniejszej niż 200.000 zł brutto</w:t>
      </w:r>
      <w:r w:rsidRPr="00B77F3F">
        <w:rPr>
          <w:rFonts w:ascii="Arial" w:hAnsi="Arial" w:cs="Arial"/>
          <w:iCs/>
        </w:rPr>
        <w:t xml:space="preserve"> łącznie. </w:t>
      </w:r>
    </w:p>
    <w:p w:rsidR="00894B60" w:rsidRPr="005D04A2" w:rsidRDefault="00894B60" w:rsidP="00894B60">
      <w:pPr>
        <w:pStyle w:val="Akapitzlist"/>
        <w:suppressAutoHyphens/>
        <w:spacing w:before="120" w:line="360" w:lineRule="auto"/>
        <w:ind w:left="644"/>
        <w:rPr>
          <w:rFonts w:ascii="Arial" w:hAnsi="Arial" w:cs="Arial"/>
        </w:rPr>
      </w:pPr>
      <w:r w:rsidRPr="00B77F3F">
        <w:rPr>
          <w:rFonts w:ascii="Arial" w:hAnsi="Arial" w:cs="Arial"/>
          <w:iCs/>
        </w:rPr>
        <w:t>.</w:t>
      </w:r>
      <w:r>
        <w:rPr>
          <w:rFonts w:ascii="Arial" w:hAnsi="Arial" w:cs="Arial"/>
        </w:rPr>
        <w:t>.……………………………</w:t>
      </w:r>
      <w:r w:rsidRPr="005D04A2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5D04A2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5D04A2">
        <w:rPr>
          <w:rFonts w:ascii="Arial" w:hAnsi="Arial" w:cs="Arial"/>
        </w:rPr>
        <w:t>(proszę wpisać nazwę i lokalizację obiektu(ów) i dane Zamawiającego)</w:t>
      </w:r>
    </w:p>
    <w:p w:rsidR="00C63783" w:rsidRPr="006C0644" w:rsidRDefault="00C63783" w:rsidP="00C63783">
      <w:pPr>
        <w:pStyle w:val="Akapitzlist1"/>
        <w:tabs>
          <w:tab w:val="left" w:pos="0"/>
        </w:tabs>
        <w:spacing w:after="0" w:line="240" w:lineRule="auto"/>
        <w:ind w:left="0"/>
        <w:rPr>
          <w:rFonts w:ascii="Arial" w:hAnsi="Arial" w:cs="Arial"/>
          <w:color w:val="FF0000"/>
          <w:sz w:val="20"/>
          <w:szCs w:val="20"/>
        </w:rPr>
        <w:sectPr w:rsidR="00C63783" w:rsidRPr="006C064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 w:charSpace="-2049"/>
        </w:sectPr>
      </w:pPr>
    </w:p>
    <w:p w:rsidR="002C5CCA" w:rsidRDefault="002C5CCA" w:rsidP="002C5CCA">
      <w:pPr>
        <w:spacing w:after="0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7228E5" w:rsidRPr="002678BE" w:rsidRDefault="007228E5" w:rsidP="007228E5">
      <w:pPr>
        <w:keepLines/>
        <w:spacing w:before="120" w:after="120"/>
        <w:ind w:firstLine="340"/>
        <w:rPr>
          <w:rFonts w:ascii="Arial" w:hAnsi="Arial" w:cs="Arial"/>
          <w:color w:val="000000"/>
          <w:sz w:val="20"/>
          <w:szCs w:val="20"/>
          <w:u w:color="000000"/>
        </w:rPr>
      </w:pPr>
      <w:r w:rsidRPr="002678BE">
        <w:rPr>
          <w:rFonts w:ascii="Arial" w:hAnsi="Arial" w:cs="Arial"/>
          <w:color w:val="000000"/>
          <w:sz w:val="20"/>
          <w:szCs w:val="2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„RODO” </w:t>
      </w:r>
      <w:r w:rsidRPr="002678BE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2678BE">
        <w:rPr>
          <w:rFonts w:ascii="Arial" w:hAnsi="Arial" w:cs="Arial"/>
          <w:sz w:val="20"/>
          <w:szCs w:val="20"/>
          <w:vertAlign w:val="superscript"/>
        </w:rPr>
        <w:t>)</w:t>
      </w:r>
      <w:r w:rsidRPr="002678BE">
        <w:rPr>
          <w:rFonts w:ascii="Arial" w:hAnsi="Arial" w:cs="Arial"/>
          <w:color w:val="000000"/>
          <w:sz w:val="20"/>
          <w:szCs w:val="2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:rsidR="0058151B" w:rsidRDefault="00DF7F84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w:pict>
          <v:rect id="_x0000_s1027" style="position:absolute;left:0;text-align:left;margin-left:234.4pt;margin-top:6.8pt;width:19.5pt;height:20.25pt;z-index:251658240"/>
        </w:pict>
      </w:r>
      <w:r>
        <w:rPr>
          <w:rFonts w:ascii="Arial" w:hAnsi="Arial" w:cs="Arial"/>
          <w:noProof/>
          <w:color w:val="000000"/>
          <w:sz w:val="20"/>
          <w:szCs w:val="20"/>
          <w:lang w:eastAsia="pl-PL"/>
        </w:rPr>
        <w:pict>
          <v:rect id="_x0000_s1026" style="position:absolute;left:0;text-align:left;margin-left:76.9pt;margin-top:6.8pt;width:19.5pt;height:20.25pt;z-index:251657216"/>
        </w:pict>
      </w:r>
    </w:p>
    <w:p w:rsidR="00637BA6" w:rsidRDefault="0058151B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</w:t>
      </w:r>
    </w:p>
    <w:p w:rsidR="0058151B" w:rsidRDefault="00637BA6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</w:t>
      </w:r>
      <w:r w:rsidR="0058151B">
        <w:rPr>
          <w:rFonts w:ascii="Arial" w:hAnsi="Arial" w:cs="Arial"/>
          <w:color w:val="000000"/>
          <w:sz w:val="20"/>
          <w:szCs w:val="20"/>
        </w:rPr>
        <w:t>TAK                                               NIE</w:t>
      </w:r>
    </w:p>
    <w:p w:rsidR="0058151B" w:rsidRDefault="0058151B" w:rsidP="0058151B">
      <w:pPr>
        <w:pStyle w:val="Akapitzlist1"/>
        <w:spacing w:before="200" w:after="0"/>
        <w:ind w:left="426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58151B">
        <w:rPr>
          <w:rFonts w:ascii="Arial" w:hAnsi="Arial" w:cs="Arial"/>
          <w:b/>
          <w:i/>
          <w:color w:val="000000"/>
          <w:sz w:val="20"/>
          <w:szCs w:val="20"/>
        </w:rPr>
        <w:t>Uwaga: W przypadku braku powyższej deklaracji bądź zaznaczenia wariantu „NIE” oferta Wykonawcy zostanie odrzucona  na podstawie § 4 ust. 12 tiret 2 niniejszego Regulaminu jako niespełniająca warunków  przedmiotu zamówienia.</w:t>
      </w:r>
    </w:p>
    <w:p w:rsidR="00B76FAE" w:rsidRPr="0058151B" w:rsidRDefault="00B76FAE" w:rsidP="00B76FAE">
      <w:pPr>
        <w:pStyle w:val="Akapitzlist1"/>
        <w:spacing w:before="200" w:after="0"/>
        <w:ind w:left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58151B" w:rsidRPr="007228E5" w:rsidRDefault="001F6487" w:rsidP="007228E5">
      <w:pPr>
        <w:pStyle w:val="Akapitzlist1"/>
        <w:numPr>
          <w:ilvl w:val="0"/>
          <w:numId w:val="31"/>
        </w:numPr>
        <w:spacing w:before="200" w:after="0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Niniejszym oświadczam, że:</w:t>
      </w:r>
    </w:p>
    <w:p w:rsidR="001F6487" w:rsidRPr="00820784" w:rsidRDefault="001F6487" w:rsidP="009373F0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•</w:t>
      </w:r>
      <w:r w:rsidRPr="00820784">
        <w:rPr>
          <w:rFonts w:ascii="Arial" w:hAnsi="Arial" w:cs="Arial"/>
          <w:color w:val="000000"/>
          <w:sz w:val="20"/>
          <w:szCs w:val="20"/>
        </w:rPr>
        <w:tab/>
        <w:t>oferta obejmuje całość zamówienia,</w:t>
      </w:r>
    </w:p>
    <w:p w:rsidR="001F6487" w:rsidRPr="00820784" w:rsidRDefault="001F6487" w:rsidP="009373F0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•</w:t>
      </w:r>
      <w:r w:rsidRPr="00820784">
        <w:rPr>
          <w:rFonts w:ascii="Arial" w:hAnsi="Arial" w:cs="Arial"/>
          <w:color w:val="000000"/>
          <w:sz w:val="20"/>
          <w:szCs w:val="20"/>
        </w:rPr>
        <w:tab/>
        <w:t>cena ofertowa obejmuje wszystkie koszty związane z realizacją zamówienia,</w:t>
      </w:r>
    </w:p>
    <w:p w:rsidR="001F6487" w:rsidRPr="00820784" w:rsidRDefault="001F6487" w:rsidP="009373F0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•</w:t>
      </w:r>
      <w:r w:rsidRPr="00820784">
        <w:rPr>
          <w:rFonts w:ascii="Arial" w:hAnsi="Arial" w:cs="Arial"/>
          <w:color w:val="000000"/>
          <w:sz w:val="20"/>
          <w:szCs w:val="20"/>
        </w:rPr>
        <w:tab/>
        <w:t>zapoznałem się z warunkami zamówienia i nie wnoszę zastrzeżeń,</w:t>
      </w:r>
    </w:p>
    <w:p w:rsidR="001F6487" w:rsidRDefault="001F6487" w:rsidP="005A5719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•</w:t>
      </w:r>
      <w:r w:rsidRPr="00820784">
        <w:rPr>
          <w:rFonts w:ascii="Arial" w:hAnsi="Arial" w:cs="Arial"/>
          <w:color w:val="000000"/>
          <w:sz w:val="20"/>
          <w:szCs w:val="20"/>
        </w:rPr>
        <w:tab/>
        <w:t xml:space="preserve">w razie wybrania naszej oferty zobowiązuję się do podpisania umowy na warunkach </w:t>
      </w:r>
      <w:r w:rsidR="0058151B">
        <w:rPr>
          <w:rFonts w:ascii="Arial" w:hAnsi="Arial" w:cs="Arial"/>
          <w:color w:val="000000"/>
          <w:sz w:val="20"/>
          <w:szCs w:val="20"/>
        </w:rPr>
        <w:t>zawartych w Zapytaniu ofertowym,</w:t>
      </w:r>
    </w:p>
    <w:p w:rsidR="0058151B" w:rsidRPr="0058151B" w:rsidRDefault="0058151B" w:rsidP="0058151B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820784">
        <w:rPr>
          <w:rFonts w:ascii="Arial" w:hAnsi="Arial" w:cs="Arial"/>
          <w:color w:val="000000"/>
          <w:sz w:val="20"/>
          <w:szCs w:val="20"/>
        </w:rPr>
        <w:t>•</w:t>
      </w:r>
      <w:r w:rsidRPr="00820784">
        <w:rPr>
          <w:rFonts w:ascii="Arial" w:hAnsi="Arial" w:cs="Arial"/>
          <w:color w:val="000000"/>
          <w:sz w:val="20"/>
          <w:szCs w:val="20"/>
        </w:rPr>
        <w:tab/>
      </w:r>
      <w:r w:rsidR="00E32937">
        <w:rPr>
          <w:rFonts w:ascii="Arial" w:hAnsi="Arial" w:cs="Arial"/>
          <w:color w:val="000000"/>
          <w:sz w:val="20"/>
          <w:szCs w:val="20"/>
        </w:rPr>
        <w:t>oświadczam, że wypełniłem/</w:t>
      </w:r>
      <w:proofErr w:type="spellStart"/>
      <w:r w:rsidR="00E32937">
        <w:rPr>
          <w:rFonts w:ascii="Arial" w:hAnsi="Arial" w:cs="Arial"/>
          <w:color w:val="000000"/>
          <w:sz w:val="20"/>
          <w:szCs w:val="20"/>
        </w:rPr>
        <w:t>am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obowiązki informacyjne przewidziane w art.13 lub art.14 RODO</w:t>
      </w:r>
      <w:r w:rsidR="001D2C51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niniejszego zamówienia.</w:t>
      </w:r>
    </w:p>
    <w:p w:rsidR="0058151B" w:rsidRDefault="0058151B" w:rsidP="005A5719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</w:p>
    <w:p w:rsidR="0058151B" w:rsidRDefault="0058151B" w:rsidP="0058151B">
      <w:pPr>
        <w:spacing w:after="0"/>
        <w:ind w:left="2498"/>
        <w:jc w:val="both"/>
        <w:rPr>
          <w:rFonts w:ascii="Arial" w:hAnsi="Arial" w:cs="Arial"/>
          <w:color w:val="000000"/>
          <w:sz w:val="20"/>
          <w:szCs w:val="20"/>
        </w:rPr>
      </w:pPr>
    </w:p>
    <w:p w:rsidR="0058151B" w:rsidRDefault="0058151B" w:rsidP="005A5719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</w:p>
    <w:p w:rsidR="0058151B" w:rsidRPr="00820784" w:rsidRDefault="0058151B" w:rsidP="005A5719">
      <w:pPr>
        <w:spacing w:after="0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</w:p>
    <w:p w:rsidR="00E367C3" w:rsidRDefault="00E367C3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="007228E5"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</w:t>
      </w:r>
    </w:p>
    <w:p w:rsidR="00E367C3" w:rsidRDefault="00E367C3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</w:p>
    <w:p w:rsidR="001F6487" w:rsidRPr="00820784" w:rsidRDefault="00E367C3" w:rsidP="00E367C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</w:t>
      </w:r>
      <w:r w:rsidR="005A5719" w:rsidRPr="00820784">
        <w:rPr>
          <w:rFonts w:ascii="Arial" w:hAnsi="Arial" w:cs="Arial"/>
          <w:color w:val="000000"/>
          <w:sz w:val="20"/>
          <w:szCs w:val="20"/>
        </w:rPr>
        <w:t>……</w:t>
      </w:r>
      <w:r>
        <w:rPr>
          <w:rFonts w:ascii="Arial" w:hAnsi="Arial" w:cs="Arial"/>
          <w:color w:val="000000"/>
          <w:sz w:val="20"/>
          <w:szCs w:val="20"/>
        </w:rPr>
        <w:t>…………….</w:t>
      </w:r>
      <w:r w:rsidR="005A5719" w:rsidRPr="00820784">
        <w:rPr>
          <w:rFonts w:ascii="Arial" w:hAnsi="Arial" w:cs="Arial"/>
          <w:color w:val="000000"/>
          <w:sz w:val="20"/>
          <w:szCs w:val="20"/>
        </w:rPr>
        <w:t>…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>………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>……</w:t>
      </w:r>
      <w:r>
        <w:rPr>
          <w:rFonts w:ascii="Arial" w:hAnsi="Arial" w:cs="Arial"/>
          <w:color w:val="000000"/>
          <w:sz w:val="20"/>
          <w:szCs w:val="20"/>
        </w:rPr>
        <w:t>…………………</w:t>
      </w:r>
      <w:r w:rsidR="005A5719" w:rsidRPr="00820784">
        <w:rPr>
          <w:rFonts w:ascii="Arial" w:hAnsi="Arial" w:cs="Arial"/>
          <w:color w:val="000000"/>
          <w:sz w:val="20"/>
          <w:szCs w:val="20"/>
        </w:rPr>
        <w:t>…</w:t>
      </w:r>
      <w:r w:rsidR="001866CF" w:rsidRPr="00820784">
        <w:rPr>
          <w:rFonts w:ascii="Arial" w:hAnsi="Arial" w:cs="Arial"/>
          <w:color w:val="000000"/>
          <w:sz w:val="20"/>
          <w:szCs w:val="20"/>
        </w:rPr>
        <w:t>…….</w:t>
      </w:r>
      <w:r w:rsidR="001F6487" w:rsidRPr="00820784">
        <w:rPr>
          <w:rFonts w:ascii="Arial" w:hAnsi="Arial" w:cs="Arial"/>
          <w:color w:val="000000"/>
          <w:sz w:val="20"/>
          <w:szCs w:val="20"/>
        </w:rPr>
        <w:t>………………………</w:t>
      </w:r>
    </w:p>
    <w:p w:rsidR="001F6487" w:rsidRPr="00E367C3" w:rsidRDefault="00E367C3" w:rsidP="00E367C3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</w:t>
      </w:r>
      <w:r w:rsidR="001F6487" w:rsidRPr="00820784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1F6487" w:rsidRPr="00E367C3">
        <w:rPr>
          <w:rFonts w:ascii="Arial" w:hAnsi="Arial" w:cs="Arial"/>
          <w:color w:val="000000"/>
          <w:sz w:val="16"/>
          <w:szCs w:val="16"/>
        </w:rPr>
        <w:t>miejscowość i data</w:t>
      </w:r>
      <w:r w:rsidR="001F6487" w:rsidRPr="00E367C3">
        <w:rPr>
          <w:rFonts w:ascii="Arial" w:hAnsi="Arial" w:cs="Arial"/>
          <w:color w:val="000000"/>
          <w:sz w:val="16"/>
          <w:szCs w:val="16"/>
        </w:rPr>
        <w:tab/>
      </w:r>
      <w:r w:rsidR="001F6487" w:rsidRPr="00E367C3">
        <w:rPr>
          <w:rFonts w:ascii="Arial" w:hAnsi="Arial" w:cs="Arial"/>
          <w:color w:val="000000"/>
          <w:sz w:val="16"/>
          <w:szCs w:val="16"/>
        </w:rPr>
        <w:tab/>
      </w:r>
      <w:r w:rsidR="001F6487" w:rsidRPr="00E367C3">
        <w:rPr>
          <w:rFonts w:ascii="Arial" w:hAnsi="Arial" w:cs="Arial"/>
          <w:color w:val="000000"/>
          <w:sz w:val="16"/>
          <w:szCs w:val="16"/>
        </w:rPr>
        <w:tab/>
        <w:t xml:space="preserve">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               </w:t>
      </w:r>
      <w:r w:rsidR="001F6487" w:rsidRPr="00E367C3">
        <w:rPr>
          <w:rFonts w:ascii="Arial" w:hAnsi="Arial" w:cs="Arial"/>
          <w:color w:val="000000"/>
          <w:sz w:val="16"/>
          <w:szCs w:val="16"/>
        </w:rPr>
        <w:t xml:space="preserve">    Podpis wraz z pieczęcią osoby uprawnionej</w:t>
      </w:r>
    </w:p>
    <w:p w:rsidR="00E367C3" w:rsidRPr="00E367C3" w:rsidRDefault="001F6487">
      <w:pPr>
        <w:spacing w:after="0" w:line="100" w:lineRule="atLeast"/>
        <w:ind w:left="4428" w:firstLine="528"/>
        <w:jc w:val="center"/>
        <w:rPr>
          <w:rFonts w:ascii="Arial" w:hAnsi="Arial" w:cs="Arial"/>
          <w:b/>
          <w:color w:val="000000"/>
          <w:sz w:val="16"/>
          <w:szCs w:val="16"/>
        </w:rPr>
      </w:pPr>
      <w:r w:rsidRPr="00E367C3">
        <w:rPr>
          <w:rFonts w:ascii="Arial" w:hAnsi="Arial" w:cs="Arial"/>
          <w:color w:val="000000"/>
          <w:sz w:val="16"/>
          <w:szCs w:val="16"/>
        </w:rPr>
        <w:t xml:space="preserve"> </w:t>
      </w:r>
      <w:r w:rsidR="00E367C3">
        <w:rPr>
          <w:rFonts w:ascii="Arial" w:hAnsi="Arial" w:cs="Arial"/>
          <w:color w:val="000000"/>
          <w:sz w:val="16"/>
          <w:szCs w:val="16"/>
        </w:rPr>
        <w:t xml:space="preserve">  </w:t>
      </w:r>
      <w:r w:rsidRPr="00E367C3">
        <w:rPr>
          <w:rFonts w:ascii="Arial" w:hAnsi="Arial" w:cs="Arial"/>
          <w:color w:val="000000"/>
          <w:sz w:val="16"/>
          <w:szCs w:val="16"/>
        </w:rPr>
        <w:t xml:space="preserve">  do reprezentowania Wykonawcy</w:t>
      </w:r>
    </w:p>
    <w:p w:rsidR="0058151B" w:rsidRDefault="0058151B" w:rsidP="00E367C3">
      <w:pPr>
        <w:rPr>
          <w:rFonts w:ascii="Arial" w:hAnsi="Arial" w:cs="Arial"/>
          <w:sz w:val="20"/>
          <w:szCs w:val="20"/>
        </w:rPr>
      </w:pPr>
    </w:p>
    <w:p w:rsidR="00E367C3" w:rsidRDefault="00E367C3" w:rsidP="00E367C3">
      <w:pPr>
        <w:jc w:val="both"/>
        <w:rPr>
          <w:rFonts w:ascii="Arial" w:hAnsi="Arial" w:cs="Arial"/>
          <w:sz w:val="20"/>
          <w:szCs w:val="20"/>
        </w:rPr>
      </w:pPr>
    </w:p>
    <w:p w:rsidR="001F6487" w:rsidRPr="0036551A" w:rsidRDefault="001D2C51" w:rsidP="00E367C3">
      <w:pPr>
        <w:jc w:val="both"/>
        <w:rPr>
          <w:rFonts w:ascii="Arial" w:hAnsi="Arial" w:cs="Arial"/>
          <w:sz w:val="16"/>
          <w:szCs w:val="16"/>
        </w:rPr>
        <w:sectPr w:rsidR="001F6487" w:rsidRPr="0036551A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 w:charSpace="-2049"/>
        </w:sectPr>
      </w:pPr>
      <w:r>
        <w:rPr>
          <w:rFonts w:ascii="Arial" w:hAnsi="Arial" w:cs="Arial"/>
          <w:sz w:val="20"/>
          <w:szCs w:val="20"/>
          <w:vertAlign w:val="superscript"/>
        </w:rPr>
        <w:t>1</w:t>
      </w:r>
      <w:r w:rsidR="00E367C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E367C3" w:rsidRPr="00E367C3">
        <w:rPr>
          <w:rFonts w:ascii="Arial" w:hAnsi="Arial" w:cs="Arial"/>
          <w:sz w:val="16"/>
          <w:szCs w:val="16"/>
        </w:rPr>
        <w:t xml:space="preserve">Rozporządzenie Parlamentu Europejskiego i Rady z dnia 27 kwietnia 2016 r. w sprawie ochrony osób fizycznych w związku </w:t>
      </w:r>
      <w:r w:rsidR="00E367C3">
        <w:rPr>
          <w:rFonts w:ascii="Arial" w:hAnsi="Arial" w:cs="Arial"/>
          <w:sz w:val="16"/>
          <w:szCs w:val="16"/>
        </w:rPr>
        <w:t xml:space="preserve">           </w:t>
      </w:r>
      <w:r w:rsidR="00E367C3" w:rsidRPr="00E367C3">
        <w:rPr>
          <w:rFonts w:ascii="Arial" w:hAnsi="Arial" w:cs="Arial"/>
          <w:sz w:val="16"/>
          <w:szCs w:val="16"/>
        </w:rPr>
        <w:t>z przetwarzaniem danych osobowych i w sprawie swobodnego przepływu takich danych oraz uchylenia dyrektywy 95/46/WE (ogólne rozporządzenie o ochronie danych) (Dz. Urz. L 119 z 04.05.2016, str.1 oraz Dz. U</w:t>
      </w:r>
      <w:r w:rsidR="00BA5DCC">
        <w:rPr>
          <w:rFonts w:ascii="Arial" w:hAnsi="Arial" w:cs="Arial"/>
          <w:sz w:val="16"/>
          <w:szCs w:val="16"/>
        </w:rPr>
        <w:t xml:space="preserve">rz. UE l 127 z 23.05.2018, </w:t>
      </w:r>
      <w:proofErr w:type="spellStart"/>
      <w:r w:rsidR="00BA5DCC">
        <w:rPr>
          <w:rFonts w:ascii="Arial" w:hAnsi="Arial" w:cs="Arial"/>
          <w:sz w:val="16"/>
          <w:szCs w:val="16"/>
        </w:rPr>
        <w:t>st</w:t>
      </w:r>
      <w:proofErr w:type="spellEnd"/>
    </w:p>
    <w:p w:rsidR="00B76FAE" w:rsidRPr="00BA5DCC" w:rsidRDefault="00B76FAE" w:rsidP="00BA5DCC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62"/>
      </w:tblGrid>
      <w:tr w:rsidR="00B76FAE" w:rsidTr="00246166">
        <w:tc>
          <w:tcPr>
            <w:tcW w:w="716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WYKAZ OSÓB I PODMIOTÓW, KTÓRE BĘDĄ UCZESTNICZYĆ </w:t>
            </w: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 WYKONYWANIU ZAMÓWIENIA</w:t>
            </w: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B76FAE" w:rsidRDefault="00B76FAE" w:rsidP="00B76FAE">
      <w:pPr>
        <w:pStyle w:val="Tekstpodstawowywcity"/>
        <w:spacing w:after="0" w:line="240" w:lineRule="auto"/>
        <w:ind w:left="4248" w:firstLine="708"/>
        <w:jc w:val="both"/>
        <w:rPr>
          <w:rFonts w:ascii="Arial" w:hAnsi="Arial" w:cs="Arial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6802"/>
      </w:tblGrid>
      <w:tr w:rsidR="00B76FAE" w:rsidTr="00CD50DB">
        <w:trPr>
          <w:trHeight w:val="1136"/>
        </w:trPr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B76FAE" w:rsidRDefault="00B76FAE" w:rsidP="00B76FAE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zamówienia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50DB" w:rsidRDefault="00CD50DB" w:rsidP="00CD50DB">
            <w:pPr>
              <w:pStyle w:val="Nagwek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CD50DB" w:rsidRPr="00CD50DB" w:rsidRDefault="00CD50DB" w:rsidP="00CD50DB">
            <w:pPr>
              <w:pStyle w:val="Nagwek"/>
              <w:jc w:val="center"/>
              <w:rPr>
                <w:rFonts w:ascii="Arial" w:eastAsia="DejaVuSans" w:hAnsi="Arial" w:cs="Arial"/>
                <w:b/>
                <w:i/>
                <w:sz w:val="20"/>
                <w:szCs w:val="20"/>
                <w:lang w:eastAsia="en-US"/>
              </w:rPr>
            </w:pPr>
            <w:r w:rsidRPr="00CD50DB">
              <w:rPr>
                <w:rFonts w:ascii="Arial" w:hAnsi="Arial" w:cs="Arial"/>
                <w:b/>
                <w:i/>
                <w:sz w:val="20"/>
                <w:szCs w:val="20"/>
              </w:rPr>
              <w:t>Pełnienie nadzoru inwestorskiego nad realizacją zadania pn.: „</w:t>
            </w:r>
            <w:r w:rsidRPr="00CD50DB">
              <w:rPr>
                <w:rFonts w:ascii="Arial" w:eastAsia="DejaVuSans" w:hAnsi="Arial" w:cs="Arial"/>
                <w:b/>
                <w:i/>
                <w:sz w:val="20"/>
                <w:szCs w:val="20"/>
                <w:lang w:eastAsia="en-US"/>
              </w:rPr>
              <w:t>Kreować rzeczywistość - dostosowanie i wyposażenie zespołu pracowni techniki reklamy w Technikum nr 6 w Zabrzu”</w:t>
            </w:r>
          </w:p>
          <w:p w:rsidR="00B76FAE" w:rsidRPr="002925D4" w:rsidRDefault="00B76FAE" w:rsidP="00CD50DB">
            <w:pPr>
              <w:pStyle w:val="tyt"/>
              <w:keepNext w:val="0"/>
              <w:tabs>
                <w:tab w:val="left" w:pos="284"/>
              </w:tabs>
              <w:spacing w:before="0" w:after="0" w:line="276" w:lineRule="auto"/>
              <w:rPr>
                <w:rFonts w:ascii="Arial" w:hAnsi="Arial" w:cs="Arial"/>
                <w:b w:val="0"/>
                <w:bCs/>
                <w:sz w:val="20"/>
              </w:rPr>
            </w:pPr>
          </w:p>
        </w:tc>
      </w:tr>
      <w:tr w:rsidR="00B76FAE" w:rsidTr="00246166"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B76FAE" w:rsidRDefault="00B76FAE" w:rsidP="003C53A4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Wykonawcy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FAE" w:rsidRDefault="00B76FAE" w:rsidP="00246166">
            <w:pPr>
              <w:pStyle w:val="Tekstpodstawowywcity"/>
              <w:spacing w:after="0"/>
              <w:rPr>
                <w:rFonts w:ascii="Arial" w:hAnsi="Arial" w:cs="Arial"/>
                <w:b/>
                <w:bCs/>
              </w:rPr>
            </w:pPr>
          </w:p>
        </w:tc>
      </w:tr>
      <w:tr w:rsidR="00B76FAE" w:rsidTr="00246166"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B76FAE" w:rsidRDefault="00B76FAE" w:rsidP="003C53A4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Adres Wykonawcy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FAE" w:rsidRDefault="00B76FAE" w:rsidP="00246166">
            <w:pPr>
              <w:pStyle w:val="Tekstpodstawowywcity"/>
              <w:spacing w:after="0"/>
              <w:rPr>
                <w:rFonts w:ascii="Arial" w:hAnsi="Arial" w:cs="Arial"/>
                <w:b/>
                <w:bCs/>
              </w:rPr>
            </w:pPr>
          </w:p>
        </w:tc>
      </w:tr>
    </w:tbl>
    <w:p w:rsidR="00B76FAE" w:rsidRDefault="00B76FAE" w:rsidP="00B76FAE">
      <w:pPr>
        <w:pStyle w:val="Tekstpodstawowywcity"/>
        <w:spacing w:after="0" w:line="240" w:lineRule="auto"/>
        <w:jc w:val="both"/>
        <w:rPr>
          <w:rFonts w:ascii="Arial" w:hAnsi="Arial" w:cs="Arial"/>
        </w:rPr>
      </w:pPr>
    </w:p>
    <w:tbl>
      <w:tblPr>
        <w:tblW w:w="9230" w:type="dxa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3"/>
        <w:gridCol w:w="2701"/>
        <w:gridCol w:w="2795"/>
        <w:gridCol w:w="3051"/>
      </w:tblGrid>
      <w:tr w:rsidR="00B76FAE" w:rsidTr="00246166">
        <w:tc>
          <w:tcPr>
            <w:tcW w:w="923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Wykaz osób i podmiotów, które będą uczestniczyć w wykonywaniu zamówienia </w:t>
            </w: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76FAE" w:rsidTr="00B76FAE"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16F9" w:rsidRPr="002616F9" w:rsidRDefault="002616F9" w:rsidP="002616F9">
            <w:pPr>
              <w:pStyle w:val="Tekstpodstawowywcity"/>
              <w:ind w:left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2616F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Nazwa (firma) podmiotu</w:t>
            </w:r>
          </w:p>
          <w:p w:rsidR="00B76FAE" w:rsidRPr="002616F9" w:rsidRDefault="002616F9" w:rsidP="002616F9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  <w:b/>
                <w:bCs/>
                <w:u w:val="single"/>
              </w:rPr>
            </w:pPr>
            <w:r w:rsidRPr="002616F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Informacja o podstawie dysponowania osobami</w:t>
            </w:r>
          </w:p>
          <w:p w:rsidR="00B76FAE" w:rsidRDefault="00B76FAE" w:rsidP="00246166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5DCC" w:rsidRPr="002616F9" w:rsidRDefault="00BA5DCC" w:rsidP="002616F9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2616F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Imię/Nazwisko</w:t>
            </w:r>
          </w:p>
          <w:p w:rsidR="00BA5DCC" w:rsidRPr="002616F9" w:rsidRDefault="00BA5DCC" w:rsidP="002616F9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2616F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kwalifikacje zawodowe,</w:t>
            </w:r>
          </w:p>
          <w:p w:rsidR="00B76FAE" w:rsidRDefault="00BA5DCC" w:rsidP="002616F9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  <w:b/>
                <w:bCs/>
              </w:rPr>
            </w:pPr>
            <w:r w:rsidRPr="002616F9">
              <w:rPr>
                <w:rFonts w:ascii="Arial" w:hAnsi="Arial" w:cs="Arial"/>
                <w:b/>
                <w:sz w:val="20"/>
                <w:szCs w:val="20"/>
              </w:rPr>
              <w:t>uprawnienia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6FAE" w:rsidRPr="002616F9" w:rsidRDefault="00B76FAE" w:rsidP="002616F9">
            <w:pPr>
              <w:pStyle w:val="Tekstpodstawowywcity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16F9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 w realizacji zamówienia</w:t>
            </w:r>
          </w:p>
        </w:tc>
      </w:tr>
      <w:tr w:rsidR="00B76FAE" w:rsidTr="003C53A4">
        <w:trPr>
          <w:trHeight w:val="842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AE" w:rsidRDefault="00B76FAE" w:rsidP="00246166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  <w:p w:rsidR="00B76FAE" w:rsidRDefault="00B76FAE" w:rsidP="00246166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B76FAE" w:rsidRDefault="00B76FAE" w:rsidP="00764EF3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AE" w:rsidRDefault="00B76FAE" w:rsidP="00246166">
            <w:pPr>
              <w:pStyle w:val="Tekstpodstawowywcity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AE" w:rsidRPr="00BC569B" w:rsidRDefault="00B76FAE" w:rsidP="00246166">
            <w:pPr>
              <w:pStyle w:val="Tekstpodstawowywcity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FAE" w:rsidRPr="00386F0D" w:rsidRDefault="00B76FAE" w:rsidP="00AA09B0">
            <w:pPr>
              <w:pStyle w:val="Akapitzlist"/>
              <w:ind w:left="0" w:right="22"/>
              <w:rPr>
                <w:rFonts w:ascii="Arial" w:hAnsi="Arial" w:cs="Arial"/>
              </w:rPr>
            </w:pPr>
            <w:r w:rsidRPr="00386F0D">
              <w:rPr>
                <w:rFonts w:ascii="Arial" w:hAnsi="Arial" w:cs="Arial"/>
              </w:rPr>
              <w:t xml:space="preserve">Inspektor nadzoru - uprawnienia budowlane w specjalności </w:t>
            </w:r>
            <w:proofErr w:type="spellStart"/>
            <w:r w:rsidRPr="00386F0D">
              <w:rPr>
                <w:rFonts w:ascii="Arial" w:hAnsi="Arial" w:cs="Arial"/>
              </w:rPr>
              <w:t>konst</w:t>
            </w:r>
            <w:r>
              <w:rPr>
                <w:rFonts w:ascii="Arial" w:hAnsi="Arial" w:cs="Arial"/>
              </w:rPr>
              <w:t>r</w:t>
            </w:r>
            <w:proofErr w:type="spellEnd"/>
            <w:r w:rsidRPr="00386F0D">
              <w:rPr>
                <w:rFonts w:ascii="Arial" w:hAnsi="Arial" w:cs="Arial"/>
              </w:rPr>
              <w:t>. – bud.</w:t>
            </w:r>
          </w:p>
        </w:tc>
      </w:tr>
      <w:tr w:rsidR="00F87822" w:rsidTr="00B76FAE">
        <w:trPr>
          <w:trHeight w:val="916"/>
        </w:trPr>
        <w:tc>
          <w:tcPr>
            <w:tcW w:w="6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22" w:rsidRDefault="00F87822" w:rsidP="0043492A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  <w:p w:rsidR="00F87822" w:rsidRDefault="00CD0A0D" w:rsidP="0043492A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87822">
              <w:rPr>
                <w:rFonts w:ascii="Arial" w:hAnsi="Arial" w:cs="Arial"/>
              </w:rPr>
              <w:t>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22" w:rsidRDefault="00F87822" w:rsidP="0043492A">
            <w:pPr>
              <w:pStyle w:val="Tekstpodstawowywcity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822" w:rsidRPr="00BC569B" w:rsidRDefault="00F87822" w:rsidP="0043492A">
            <w:pPr>
              <w:pStyle w:val="Tekstpodstawowywcity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7822" w:rsidRPr="00386F0D" w:rsidRDefault="00F87822" w:rsidP="0043492A">
            <w:pPr>
              <w:pStyle w:val="Akapitzlist"/>
              <w:ind w:left="0" w:right="22"/>
              <w:rPr>
                <w:rFonts w:ascii="Arial" w:hAnsi="Arial" w:cs="Arial"/>
              </w:rPr>
            </w:pPr>
            <w:r w:rsidRPr="00386F0D">
              <w:rPr>
                <w:rFonts w:ascii="Arial" w:hAnsi="Arial" w:cs="Arial"/>
              </w:rPr>
              <w:t>Inspektor nadzoru - uprawnienia budowlane w specjalności</w:t>
            </w:r>
            <w:r>
              <w:rPr>
                <w:rFonts w:ascii="Arial" w:hAnsi="Arial" w:cs="Arial"/>
              </w:rPr>
              <w:t xml:space="preserve"> </w:t>
            </w:r>
            <w:r w:rsidRPr="00415561">
              <w:rPr>
                <w:rFonts w:ascii="Arial" w:hAnsi="Arial" w:cs="Arial"/>
              </w:rPr>
              <w:t>instalacyjnej</w:t>
            </w:r>
            <w:r w:rsidRPr="00386F0D">
              <w:rPr>
                <w:rFonts w:ascii="Arial" w:hAnsi="Arial" w:cs="Arial"/>
              </w:rPr>
              <w:t xml:space="preserve"> </w:t>
            </w:r>
            <w:r w:rsidRPr="00415561">
              <w:rPr>
                <w:rFonts w:ascii="Arial" w:hAnsi="Arial" w:cs="Arial"/>
              </w:rPr>
              <w:t xml:space="preserve">w zakresie sieci, </w:t>
            </w:r>
            <w:r w:rsidRPr="00415561">
              <w:rPr>
                <w:rFonts w:ascii="Arial" w:hAnsi="Arial" w:cs="Arial"/>
                <w:bCs/>
              </w:rPr>
              <w:t>instalacji i urządzeń elektrycznych                                  i elektroenergetycznych</w:t>
            </w:r>
          </w:p>
        </w:tc>
      </w:tr>
      <w:tr w:rsidR="00B76FAE" w:rsidTr="00246166">
        <w:trPr>
          <w:trHeight w:val="822"/>
        </w:trPr>
        <w:tc>
          <w:tcPr>
            <w:tcW w:w="923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76FAE" w:rsidRDefault="00B76FAE" w:rsidP="00246166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  <w:p w:rsidR="00B76FAE" w:rsidRDefault="00B76FAE" w:rsidP="00246166">
            <w:pPr>
              <w:pStyle w:val="Akapitzlist"/>
              <w:ind w:right="2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Wykonawca zapewni inspektorów nadzoru w wymaganej branży posiadających wymagane uprawnienia i przynależność do OIIB.</w:t>
            </w:r>
          </w:p>
          <w:p w:rsidR="009E442F" w:rsidRDefault="009E442F" w:rsidP="00246166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  <w:p w:rsidR="00B76FAE" w:rsidRDefault="00B76FAE" w:rsidP="00246166">
            <w:pPr>
              <w:pStyle w:val="Tekstpodstawowywcity"/>
              <w:spacing w:after="0" w:line="240" w:lineRule="auto"/>
              <w:rPr>
                <w:rFonts w:ascii="Arial" w:hAnsi="Arial" w:cs="Arial"/>
              </w:rPr>
            </w:pPr>
          </w:p>
          <w:p w:rsidR="00B76FAE" w:rsidRDefault="00B76FAE" w:rsidP="00B76FAE">
            <w:pPr>
              <w:pStyle w:val="Tekstpodstawowywcity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……………………dnia, ……………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         ………………………………………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podpis i pieczątka Wykonawcy</w:t>
            </w:r>
          </w:p>
          <w:p w:rsidR="00B76FAE" w:rsidRDefault="00B76FAE" w:rsidP="00246166">
            <w:pPr>
              <w:pStyle w:val="Tekstpodstawowywcity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B76FAE" w:rsidRDefault="00B76FAE" w:rsidP="00B76FAE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</w:rPr>
      </w:pPr>
    </w:p>
    <w:p w:rsidR="00CD0A0D" w:rsidRDefault="00CD0A0D" w:rsidP="00B76FAE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</w:rPr>
      </w:pPr>
    </w:p>
    <w:p w:rsidR="00CD0A0D" w:rsidRDefault="00CD0A0D" w:rsidP="00B76FAE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</w:rPr>
      </w:pPr>
    </w:p>
    <w:p w:rsidR="00CD0A0D" w:rsidRDefault="00CD0A0D" w:rsidP="00B76FAE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</w:rPr>
      </w:pPr>
    </w:p>
    <w:p w:rsidR="00CD0A0D" w:rsidRDefault="00CD0A0D" w:rsidP="00B76FAE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</w:rPr>
      </w:pPr>
    </w:p>
    <w:p w:rsidR="00CD0A0D" w:rsidRDefault="00CD0A0D" w:rsidP="00B76FAE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BA5DCC" w:rsidRPr="00D71E8F" w:rsidTr="00246166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:rsidR="00BA5DCC" w:rsidRPr="00683B4E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lang w:eastAsia="pl-PL"/>
              </w:rPr>
            </w:pPr>
            <w:r w:rsidRPr="00E7254C">
              <w:rPr>
                <w:rFonts w:ascii="Arial" w:hAnsi="Arial" w:cs="Arial"/>
                <w:b/>
                <w:lang w:eastAsia="pl-PL"/>
              </w:rPr>
              <w:t xml:space="preserve">WYKAZ CZĘŚCI ZAMÓWIENIA JAKIE WYKONAWCA POWIERZA </w:t>
            </w:r>
            <w:r w:rsidRPr="00683B4E">
              <w:rPr>
                <w:rFonts w:ascii="Arial" w:hAnsi="Arial" w:cs="Arial"/>
                <w:b/>
                <w:lang w:eastAsia="pl-PL"/>
              </w:rPr>
              <w:t xml:space="preserve">PODWYKONAWCOM I NAZWY PODWYKONAWCÓW </w:t>
            </w: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BA5DCC" w:rsidRPr="00D71E8F" w:rsidRDefault="00BA5DCC" w:rsidP="00BA5DCC">
      <w:pPr>
        <w:pStyle w:val="Tekstpodstawowywcity"/>
        <w:ind w:left="0"/>
        <w:rPr>
          <w:rFonts w:ascii="Arial" w:hAnsi="Arial" w:cs="Arial"/>
          <w:b/>
        </w:rPr>
      </w:pPr>
      <w:r w:rsidRPr="00D71E8F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30"/>
        <w:gridCol w:w="6181"/>
      </w:tblGrid>
      <w:tr w:rsidR="00BA5DCC" w:rsidRPr="00D71E8F" w:rsidTr="00CD50DB">
        <w:trPr>
          <w:trHeight w:val="1159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</w:p>
          <w:p w:rsidR="00BA5DCC" w:rsidRPr="00BA5DCC" w:rsidRDefault="00BA5DCC" w:rsidP="00BA5D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E7254C">
              <w:rPr>
                <w:rFonts w:ascii="Arial" w:hAnsi="Arial" w:cs="Arial"/>
                <w:b/>
                <w:bCs/>
                <w:iCs/>
                <w:lang w:eastAsia="pl-PL"/>
              </w:rPr>
              <w:t>Nazwa zamówienia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50DB" w:rsidRPr="00CD50DB" w:rsidRDefault="00CD50DB" w:rsidP="00CD50DB">
            <w:pPr>
              <w:pStyle w:val="Nagwek"/>
              <w:jc w:val="center"/>
              <w:rPr>
                <w:rFonts w:ascii="Arial" w:eastAsia="DejaVuSans" w:hAnsi="Arial" w:cs="Arial"/>
                <w:b/>
                <w:i/>
                <w:sz w:val="20"/>
                <w:szCs w:val="20"/>
                <w:lang w:eastAsia="en-US"/>
              </w:rPr>
            </w:pPr>
            <w:r w:rsidRPr="00CD50DB">
              <w:rPr>
                <w:rFonts w:ascii="Arial" w:hAnsi="Arial" w:cs="Arial"/>
                <w:b/>
                <w:i/>
                <w:sz w:val="20"/>
                <w:szCs w:val="20"/>
              </w:rPr>
              <w:t>Pełnienie nadzoru inwestorskiego nad realizacją zadania pn.: „</w:t>
            </w:r>
            <w:r w:rsidRPr="00CD50DB">
              <w:rPr>
                <w:rFonts w:ascii="Arial" w:eastAsia="DejaVuSans" w:hAnsi="Arial" w:cs="Arial"/>
                <w:b/>
                <w:i/>
                <w:sz w:val="20"/>
                <w:szCs w:val="20"/>
                <w:lang w:eastAsia="en-US"/>
              </w:rPr>
              <w:t>Kreować rzeczywistość - dostosowanie i wyposażenie zespołu pracowni te</w:t>
            </w:r>
            <w:r w:rsidR="00891AD9">
              <w:rPr>
                <w:rFonts w:ascii="Arial" w:eastAsia="DejaVuSans" w:hAnsi="Arial" w:cs="Arial"/>
                <w:b/>
                <w:i/>
                <w:sz w:val="20"/>
                <w:szCs w:val="20"/>
                <w:lang w:eastAsia="en-US"/>
              </w:rPr>
              <w:t>chniki reklamy w Technikum nr 6</w:t>
            </w:r>
            <w:r>
              <w:rPr>
                <w:rFonts w:ascii="Arial" w:eastAsia="DejaVuSans" w:hAnsi="Arial" w:cs="Arial"/>
                <w:b/>
                <w:i/>
                <w:sz w:val="20"/>
                <w:szCs w:val="20"/>
                <w:lang w:eastAsia="en-US"/>
              </w:rPr>
              <w:t xml:space="preserve"> </w:t>
            </w:r>
            <w:r w:rsidRPr="00CD50DB">
              <w:rPr>
                <w:rFonts w:ascii="Arial" w:eastAsia="DejaVuSans" w:hAnsi="Arial" w:cs="Arial"/>
                <w:b/>
                <w:i/>
                <w:sz w:val="20"/>
                <w:szCs w:val="20"/>
                <w:lang w:eastAsia="en-US"/>
              </w:rPr>
              <w:t>w Zabrzu”</w:t>
            </w:r>
          </w:p>
          <w:p w:rsidR="00BA5DCC" w:rsidRPr="00CD50DB" w:rsidRDefault="00BA5DCC" w:rsidP="00CD50DB">
            <w:pPr>
              <w:jc w:val="center"/>
              <w:rPr>
                <w:rFonts w:ascii="Arial" w:hAnsi="Arial" w:cs="Arial"/>
                <w:b/>
                <w:w w:val="105"/>
                <w:sz w:val="20"/>
                <w:szCs w:val="20"/>
              </w:rPr>
            </w:pPr>
          </w:p>
        </w:tc>
      </w:tr>
      <w:tr w:rsidR="00BA5DCC" w:rsidRPr="00D71E8F" w:rsidTr="0024616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  <w:p w:rsidR="00BA5DCC" w:rsidRPr="00E7254C" w:rsidRDefault="00BA5DCC" w:rsidP="00BA5D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E7254C">
              <w:rPr>
                <w:rFonts w:ascii="Arial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CC" w:rsidRPr="00E7254C" w:rsidRDefault="00BA5DCC" w:rsidP="00246166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BA5DCC" w:rsidRPr="00D71E8F" w:rsidTr="00246166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</w:p>
          <w:p w:rsidR="00BA5DCC" w:rsidRPr="00E7254C" w:rsidRDefault="00BA5DCC" w:rsidP="00BA5DCC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E7254C">
              <w:rPr>
                <w:rFonts w:ascii="Arial" w:hAnsi="Arial" w:cs="Arial"/>
                <w:b/>
                <w:bCs/>
                <w:iCs/>
                <w:lang w:eastAsia="pl-PL"/>
              </w:rPr>
              <w:t>Adres</w:t>
            </w:r>
            <w:r w:rsidRPr="00E7254C">
              <w:rPr>
                <w:rFonts w:ascii="Arial" w:hAnsi="Arial" w:cs="Arial"/>
                <w:b/>
                <w:bCs/>
                <w:lang w:eastAsia="pl-PL"/>
              </w:rPr>
              <w:t xml:space="preserve"> Wykonawcy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CC" w:rsidRPr="00E7254C" w:rsidRDefault="00BA5DCC" w:rsidP="00246166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BA5DCC" w:rsidRPr="00D71E8F" w:rsidRDefault="00BA5DCC" w:rsidP="00BA5DCC">
      <w:pPr>
        <w:pStyle w:val="Tekstpodstawowywcity"/>
        <w:ind w:left="0"/>
        <w:jc w:val="both"/>
        <w:rPr>
          <w:rFonts w:ascii="Arial" w:hAnsi="Arial" w:cs="Arial"/>
        </w:rPr>
      </w:pPr>
      <w:r w:rsidRPr="00D71E8F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8314"/>
      </w:tblGrid>
      <w:tr w:rsidR="00BA5DCC" w:rsidRPr="00D71E8F" w:rsidTr="00246166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7254C">
              <w:rPr>
                <w:rFonts w:ascii="Arial" w:hAnsi="Arial" w:cs="Arial"/>
                <w:b/>
                <w:sz w:val="20"/>
                <w:lang w:eastAsia="pl-PL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7254C">
              <w:rPr>
                <w:rFonts w:ascii="Arial" w:hAnsi="Arial" w:cs="Arial"/>
                <w:b/>
                <w:sz w:val="20"/>
                <w:lang w:eastAsia="pl-PL"/>
              </w:rPr>
              <w:t xml:space="preserve">Część zamówienia, której wykonanie </w:t>
            </w: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7254C">
              <w:rPr>
                <w:rFonts w:ascii="Arial" w:hAnsi="Arial" w:cs="Arial"/>
                <w:b/>
                <w:sz w:val="20"/>
                <w:lang w:eastAsia="pl-PL"/>
              </w:rPr>
              <w:t xml:space="preserve">Wykonawca powierza Podwykonawcom </w:t>
            </w:r>
            <w:r w:rsidRPr="00683B4E">
              <w:rPr>
                <w:rFonts w:ascii="Arial" w:hAnsi="Arial" w:cs="Arial"/>
                <w:b/>
                <w:sz w:val="20"/>
                <w:lang w:eastAsia="pl-PL"/>
              </w:rPr>
              <w:t>i nazwa Podwykonawcy tej części</w:t>
            </w:r>
            <w:r w:rsidRPr="00E7254C">
              <w:rPr>
                <w:rFonts w:ascii="Arial" w:hAnsi="Arial" w:cs="Arial"/>
                <w:b/>
                <w:sz w:val="20"/>
                <w:lang w:eastAsia="pl-PL"/>
              </w:rPr>
              <w:t xml:space="preserve"> </w:t>
            </w:r>
          </w:p>
        </w:tc>
      </w:tr>
      <w:tr w:rsidR="00BA5DCC" w:rsidRPr="00D71E8F" w:rsidTr="0024616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7254C">
              <w:rPr>
                <w:rFonts w:ascii="Arial" w:hAnsi="Arial" w:cs="Arial"/>
                <w:sz w:val="20"/>
                <w:lang w:eastAsia="pl-PL"/>
              </w:rPr>
              <w:t>1</w:t>
            </w: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CC" w:rsidRPr="00E7254C" w:rsidRDefault="00BA5DCC" w:rsidP="00246166">
            <w:pPr>
              <w:pStyle w:val="Tekstpodstawowywcity"/>
              <w:ind w:left="0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BA5DCC" w:rsidRPr="00D71E8F" w:rsidTr="00246166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lang w:eastAsia="pl-PL"/>
              </w:rPr>
            </w:pPr>
          </w:p>
          <w:p w:rsidR="00BA5DCC" w:rsidRPr="00E7254C" w:rsidRDefault="00BA5DCC" w:rsidP="00246166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7254C">
              <w:rPr>
                <w:rFonts w:ascii="Arial" w:hAnsi="Arial" w:cs="Arial"/>
                <w:sz w:val="20"/>
                <w:lang w:eastAsia="pl-PL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DCC" w:rsidRPr="00E7254C" w:rsidRDefault="00BA5DCC" w:rsidP="00246166">
            <w:pPr>
              <w:pStyle w:val="Tekstpodstawowywcity"/>
              <w:ind w:left="0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1F6487" w:rsidRDefault="001F6487" w:rsidP="00BF382D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BA5DCC" w:rsidRDefault="00BA5DCC" w:rsidP="00BF382D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BA5DCC" w:rsidRDefault="00BA5DCC" w:rsidP="00BF382D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BA5DCC" w:rsidRDefault="00BA5DCC" w:rsidP="00BF382D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BA5DCC" w:rsidRDefault="00BA5DCC" w:rsidP="00BF382D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:rsidR="00BA5DCC" w:rsidRDefault="00BA5DCC" w:rsidP="00BA5DCC">
      <w:pPr>
        <w:pStyle w:val="Tekstpodstawowywcity"/>
        <w:spacing w:after="0" w:line="240" w:lineRule="auto"/>
        <w:ind w:left="0"/>
        <w:rPr>
          <w:rFonts w:ascii="Arial" w:hAnsi="Arial" w:cs="Arial"/>
        </w:rPr>
      </w:pPr>
    </w:p>
    <w:p w:rsidR="000B5222" w:rsidRPr="000B5222" w:rsidRDefault="00BA5DCC" w:rsidP="00B77F3F">
      <w:pPr>
        <w:pStyle w:val="Tekstpodstawowywcity"/>
        <w:spacing w:after="0" w:line="240" w:lineRule="auto"/>
        <w:ind w:left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</w:rPr>
        <w:t>……………………dnia, 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  <w:sz w:val="18"/>
          <w:szCs w:val="18"/>
        </w:rPr>
        <w:t>podpis i pieczątka Wykonawcy</w:t>
      </w:r>
    </w:p>
    <w:sectPr w:rsidR="000B5222" w:rsidRPr="000B5222" w:rsidSect="001E40D2">
      <w:footerReference w:type="default" r:id="rId11"/>
      <w:pgSz w:w="11906" w:h="16838"/>
      <w:pgMar w:top="1418" w:right="1418" w:bottom="1418" w:left="1418" w:header="708" w:footer="709" w:gutter="0"/>
      <w:cols w:space="708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F2F" w:rsidRDefault="00611F2F" w:rsidP="001F6487">
      <w:pPr>
        <w:spacing w:after="0" w:line="240" w:lineRule="auto"/>
      </w:pPr>
      <w:r>
        <w:separator/>
      </w:r>
    </w:p>
  </w:endnote>
  <w:endnote w:type="continuationSeparator" w:id="0">
    <w:p w:rsidR="00611F2F" w:rsidRDefault="00611F2F" w:rsidP="001F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BDC" w:rsidRDefault="00DF7F84">
    <w:pPr>
      <w:pStyle w:val="Stopka"/>
      <w:jc w:val="right"/>
    </w:pPr>
    <w:fldSimple w:instr=" PAGE   \* MERGEFORMAT ">
      <w:r w:rsidR="00894B60">
        <w:rPr>
          <w:noProof/>
        </w:rPr>
        <w:t>1</w:t>
      </w:r>
    </w:fldSimple>
  </w:p>
  <w:p w:rsidR="001F6487" w:rsidRDefault="001F64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87" w:rsidRDefault="001F648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487" w:rsidRDefault="001F64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F2F" w:rsidRDefault="00611F2F" w:rsidP="001F6487">
      <w:pPr>
        <w:spacing w:after="0" w:line="240" w:lineRule="auto"/>
      </w:pPr>
      <w:r>
        <w:separator/>
      </w:r>
    </w:p>
  </w:footnote>
  <w:footnote w:type="continuationSeparator" w:id="0">
    <w:p w:rsidR="00611F2F" w:rsidRDefault="00611F2F" w:rsidP="001F6487">
      <w:pPr>
        <w:spacing w:after="0" w:line="240" w:lineRule="auto"/>
      </w:pPr>
      <w:r>
        <w:continuationSeparator/>
      </w:r>
    </w:p>
  </w:footnote>
  <w:footnote w:id="1">
    <w:p w:rsidR="007228E5" w:rsidRDefault="007228E5" w:rsidP="007228E5">
      <w:pPr>
        <w:pStyle w:val="Tekstprzypisudolnego"/>
        <w:keepLines/>
        <w:ind w:left="170" w:hanging="170"/>
      </w:pPr>
      <w:r>
        <w:rPr>
          <w:rStyle w:val="Odwoanieprzypisudolnego"/>
        </w:rPr>
        <w:footnoteRef/>
      </w:r>
      <w:r>
        <w:rPr>
          <w:vertAlign w:val="superscript"/>
        </w:rPr>
        <w:t>) </w:t>
      </w:r>
      <w:r>
        <w:t>Punkt fakultatywny. Obowiązkowo do stosowania w zamówieniach, w których występuje potrzeba zawarcia umowy powierzenia przetwarzania danych osobowych z Wykonawcą.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0DB" w:rsidRDefault="009530B3" w:rsidP="00CD50DB">
    <w:pPr>
      <w:pStyle w:val="Nagwek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i/>
        <w:noProof/>
        <w:sz w:val="16"/>
        <w:szCs w:val="16"/>
        <w:lang w:eastAsia="pl-PL"/>
      </w:rPr>
      <w:drawing>
        <wp:inline distT="0" distB="0" distL="0" distR="0">
          <wp:extent cx="5756910" cy="75374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53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50DB" w:rsidRDefault="00CD50DB" w:rsidP="00CD50DB">
    <w:pPr>
      <w:pStyle w:val="Nagwek"/>
      <w:jc w:val="center"/>
      <w:rPr>
        <w:rFonts w:ascii="Arial" w:hAnsi="Arial" w:cs="Arial"/>
        <w:b/>
        <w:i/>
        <w:sz w:val="16"/>
        <w:szCs w:val="16"/>
      </w:rPr>
    </w:pPr>
  </w:p>
  <w:p w:rsidR="00CD50DB" w:rsidRDefault="00CD50DB" w:rsidP="00CD50DB">
    <w:pPr>
      <w:pStyle w:val="Nagwek"/>
      <w:jc w:val="center"/>
      <w:rPr>
        <w:rFonts w:ascii="Arial" w:eastAsia="DejaVuSans" w:hAnsi="Arial" w:cs="Arial"/>
        <w:b/>
        <w:i/>
        <w:sz w:val="16"/>
        <w:szCs w:val="16"/>
        <w:lang w:eastAsia="en-US"/>
      </w:rPr>
    </w:pPr>
    <w:r w:rsidRPr="004F6700">
      <w:rPr>
        <w:rFonts w:ascii="Arial" w:hAnsi="Arial" w:cs="Arial"/>
        <w:b/>
        <w:i/>
        <w:sz w:val="16"/>
        <w:szCs w:val="16"/>
      </w:rPr>
      <w:t xml:space="preserve">Pełnienie nadzoru inwestorskiego nad realizacją zadania pn.: </w:t>
    </w:r>
    <w:r w:rsidRPr="004F6700">
      <w:rPr>
        <w:rFonts w:ascii="Arial" w:hAnsi="Arial" w:cs="Arial"/>
        <w:b/>
        <w:i/>
        <w:sz w:val="18"/>
        <w:szCs w:val="18"/>
      </w:rPr>
      <w:t>„</w:t>
    </w:r>
    <w:r w:rsidRPr="004F6700">
      <w:rPr>
        <w:rFonts w:ascii="Arial" w:eastAsia="DejaVuSans" w:hAnsi="Arial" w:cs="Arial"/>
        <w:b/>
        <w:i/>
        <w:sz w:val="16"/>
        <w:szCs w:val="16"/>
        <w:lang w:eastAsia="en-US"/>
      </w:rPr>
      <w:t>Kreować rzeczywistość - dostosowanie i wyposażenie zespołu pracowni techniki reklamy w Technikum nr 6 w Zabrzu”</w:t>
    </w:r>
  </w:p>
  <w:p w:rsidR="003448FB" w:rsidRPr="006566F4" w:rsidRDefault="003448FB" w:rsidP="006566F4">
    <w:pPr>
      <w:jc w:val="both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color w:val="00000A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00000009"/>
    <w:multiLevelType w:val="multilevel"/>
    <w:tmpl w:val="7A404F2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multilevel"/>
    <w:tmpl w:val="0000000E"/>
    <w:name w:val="WWNum3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4">
    <w:nsid w:val="0000000F"/>
    <w:multiLevelType w:val="multilevel"/>
    <w:tmpl w:val="0000000F"/>
    <w:name w:val="WW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00000010"/>
    <w:multiLevelType w:val="multilevel"/>
    <w:tmpl w:val="00000010"/>
    <w:name w:val="WWNum34"/>
    <w:lvl w:ilvl="0">
      <w:start w:val="1"/>
      <w:numFmt w:val="lowerLetter"/>
      <w:lvlText w:val="%1)"/>
      <w:lvlJc w:val="left"/>
      <w:pPr>
        <w:tabs>
          <w:tab w:val="num" w:pos="0"/>
        </w:tabs>
        <w:ind w:left="1778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>
    <w:nsid w:val="00000011"/>
    <w:multiLevelType w:val="multilevel"/>
    <w:tmpl w:val="00000011"/>
    <w:name w:val="WWNum36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7">
    <w:nsid w:val="00000012"/>
    <w:multiLevelType w:val="multilevel"/>
    <w:tmpl w:val="00000012"/>
    <w:name w:val="WW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034224A0"/>
    <w:multiLevelType w:val="hybridMultilevel"/>
    <w:tmpl w:val="6C381888"/>
    <w:lvl w:ilvl="0" w:tplc="2776634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D148C7"/>
    <w:multiLevelType w:val="hybridMultilevel"/>
    <w:tmpl w:val="7AC08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952D02"/>
    <w:multiLevelType w:val="multilevel"/>
    <w:tmpl w:val="BD8AEE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152D1EEE"/>
    <w:multiLevelType w:val="hybridMultilevel"/>
    <w:tmpl w:val="829067C4"/>
    <w:lvl w:ilvl="0" w:tplc="0415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DA75020"/>
    <w:multiLevelType w:val="hybridMultilevel"/>
    <w:tmpl w:val="4D8A0F3E"/>
    <w:lvl w:ilvl="0" w:tplc="384ADC62">
      <w:start w:val="1"/>
      <w:numFmt w:val="decimal"/>
      <w:lvlText w:val="%1."/>
      <w:lvlJc w:val="left"/>
      <w:pPr>
        <w:ind w:left="157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2716425A"/>
    <w:multiLevelType w:val="multilevel"/>
    <w:tmpl w:val="B4AA6B9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rFonts w:hint="default"/>
      </w:rPr>
    </w:lvl>
  </w:abstractNum>
  <w:abstractNum w:abstractNumId="25">
    <w:nsid w:val="2F5D3E88"/>
    <w:multiLevelType w:val="hybridMultilevel"/>
    <w:tmpl w:val="54CED14E"/>
    <w:lvl w:ilvl="0" w:tplc="04150019">
      <w:start w:val="1"/>
      <w:numFmt w:val="lowerLetter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30295306"/>
    <w:multiLevelType w:val="hybridMultilevel"/>
    <w:tmpl w:val="CBCCE90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30502B54"/>
    <w:multiLevelType w:val="hybridMultilevel"/>
    <w:tmpl w:val="B8B21B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4B37EFB"/>
    <w:multiLevelType w:val="multilevel"/>
    <w:tmpl w:val="6DEC8AE8"/>
    <w:name w:val="WWNum16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9">
    <w:nsid w:val="388C0302"/>
    <w:multiLevelType w:val="hybridMultilevel"/>
    <w:tmpl w:val="78C6B4AA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9C863AE"/>
    <w:multiLevelType w:val="multilevel"/>
    <w:tmpl w:val="DC180D8E"/>
    <w:name w:val="WWNum172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31">
    <w:nsid w:val="3DE834BD"/>
    <w:multiLevelType w:val="hybridMultilevel"/>
    <w:tmpl w:val="A95EF0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2CD65D3"/>
    <w:multiLevelType w:val="hybridMultilevel"/>
    <w:tmpl w:val="58D0B8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2557E5"/>
    <w:multiLevelType w:val="hybridMultilevel"/>
    <w:tmpl w:val="88CED08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F6470B9"/>
    <w:multiLevelType w:val="hybridMultilevel"/>
    <w:tmpl w:val="898AE9B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4F7F75AC"/>
    <w:multiLevelType w:val="multilevel"/>
    <w:tmpl w:val="402C39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6">
    <w:nsid w:val="53361063"/>
    <w:multiLevelType w:val="hybridMultilevel"/>
    <w:tmpl w:val="E668BC36"/>
    <w:lvl w:ilvl="0" w:tplc="04150001">
      <w:start w:val="1"/>
      <w:numFmt w:val="bullet"/>
      <w:lvlText w:val=""/>
      <w:lvlJc w:val="left"/>
      <w:pPr>
        <w:tabs>
          <w:tab w:val="num" w:pos="1773"/>
        </w:tabs>
        <w:ind w:left="1773" w:hanging="360"/>
      </w:pPr>
      <w:rPr>
        <w:rFonts w:ascii="Symbol" w:hAnsi="Symbol" w:hint="default"/>
      </w:rPr>
    </w:lvl>
    <w:lvl w:ilvl="1" w:tplc="F5E60144">
      <w:start w:val="1"/>
      <w:numFmt w:val="bullet"/>
      <w:lvlText w:val=""/>
      <w:lvlJc w:val="left"/>
      <w:pPr>
        <w:tabs>
          <w:tab w:val="num" w:pos="2133"/>
        </w:tabs>
        <w:ind w:left="2303" w:hanging="170"/>
      </w:pPr>
      <w:rPr>
        <w:rFonts w:ascii="Symbol" w:hAnsi="Symbol" w:hint="default"/>
      </w:rPr>
    </w:lvl>
    <w:lvl w:ilvl="2" w:tplc="4008FB22">
      <w:start w:val="1"/>
      <w:numFmt w:val="decimal"/>
      <w:lvlText w:val="%3)"/>
      <w:lvlJc w:val="left"/>
      <w:pPr>
        <w:tabs>
          <w:tab w:val="num" w:pos="3393"/>
        </w:tabs>
        <w:ind w:left="3393" w:hanging="360"/>
      </w:pPr>
      <w:rPr>
        <w:rFonts w:hint="default"/>
      </w:rPr>
    </w:lvl>
    <w:lvl w:ilvl="3" w:tplc="B0FC4A52">
      <w:start w:val="1"/>
      <w:numFmt w:val="decimal"/>
      <w:lvlText w:val="%4."/>
      <w:lvlJc w:val="left"/>
      <w:pPr>
        <w:ind w:left="393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37">
    <w:nsid w:val="55F317B4"/>
    <w:multiLevelType w:val="hybridMultilevel"/>
    <w:tmpl w:val="BED21312"/>
    <w:lvl w:ilvl="0" w:tplc="04266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E3B42E4A">
      <w:start w:val="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1E6CB44">
      <w:start w:val="2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24E0F52"/>
    <w:multiLevelType w:val="hybridMultilevel"/>
    <w:tmpl w:val="F85A300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>
    <w:nsid w:val="62B73FF9"/>
    <w:multiLevelType w:val="hybridMultilevel"/>
    <w:tmpl w:val="C71E3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07668B"/>
    <w:multiLevelType w:val="hybridMultilevel"/>
    <w:tmpl w:val="F600E06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735323"/>
    <w:multiLevelType w:val="hybridMultilevel"/>
    <w:tmpl w:val="C85C2B68"/>
    <w:lvl w:ilvl="0" w:tplc="B4ACBAC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B2533C2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B7A6939"/>
    <w:multiLevelType w:val="hybridMultilevel"/>
    <w:tmpl w:val="FE1AC248"/>
    <w:name w:val="WWNum16222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>
    <w:nsid w:val="714122CE"/>
    <w:multiLevelType w:val="hybridMultilevel"/>
    <w:tmpl w:val="C1B4A2D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7346028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EE6246"/>
    <w:multiLevelType w:val="hybridMultilevel"/>
    <w:tmpl w:val="EBCC8786"/>
    <w:lvl w:ilvl="0" w:tplc="0415000B">
      <w:start w:val="1"/>
      <w:numFmt w:val="bullet"/>
      <w:lvlText w:val=""/>
      <w:lvlJc w:val="left"/>
      <w:pPr>
        <w:ind w:left="17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47">
    <w:nsid w:val="7D306BA6"/>
    <w:multiLevelType w:val="hybridMultilevel"/>
    <w:tmpl w:val="470AA33E"/>
    <w:lvl w:ilvl="0" w:tplc="2A5A1FD0">
      <w:start w:val="2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4046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46"/>
  </w:num>
  <w:num w:numId="8">
    <w:abstractNumId w:val="44"/>
  </w:num>
  <w:num w:numId="9">
    <w:abstractNumId w:val="41"/>
  </w:num>
  <w:num w:numId="10">
    <w:abstractNumId w:val="36"/>
  </w:num>
  <w:num w:numId="11">
    <w:abstractNumId w:val="40"/>
  </w:num>
  <w:num w:numId="12">
    <w:abstractNumId w:val="34"/>
  </w:num>
  <w:num w:numId="13">
    <w:abstractNumId w:val="47"/>
  </w:num>
  <w:num w:numId="14">
    <w:abstractNumId w:val="25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5"/>
  </w:num>
  <w:num w:numId="21">
    <w:abstractNumId w:val="23"/>
  </w:num>
  <w:num w:numId="22">
    <w:abstractNumId w:val="27"/>
  </w:num>
  <w:num w:numId="23">
    <w:abstractNumId w:val="39"/>
  </w:num>
  <w:num w:numId="24">
    <w:abstractNumId w:val="37"/>
  </w:num>
  <w:num w:numId="25">
    <w:abstractNumId w:val="31"/>
  </w:num>
  <w:num w:numId="26">
    <w:abstractNumId w:val="22"/>
  </w:num>
  <w:num w:numId="27">
    <w:abstractNumId w:val="38"/>
  </w:num>
  <w:num w:numId="28">
    <w:abstractNumId w:val="28"/>
  </w:num>
  <w:num w:numId="29">
    <w:abstractNumId w:val="24"/>
  </w:num>
  <w:num w:numId="30">
    <w:abstractNumId w:val="43"/>
  </w:num>
  <w:num w:numId="31">
    <w:abstractNumId w:val="30"/>
  </w:num>
  <w:num w:numId="32">
    <w:abstractNumId w:val="32"/>
  </w:num>
  <w:num w:numId="33">
    <w:abstractNumId w:val="29"/>
  </w:num>
  <w:num w:numId="34">
    <w:abstractNumId w:val="26"/>
  </w:num>
  <w:num w:numId="35">
    <w:abstractNumId w:val="19"/>
  </w:num>
  <w:num w:numId="36">
    <w:abstractNumId w:val="20"/>
  </w:num>
  <w:num w:numId="37">
    <w:abstractNumId w:val="1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1506B6"/>
    <w:rsid w:val="00037BDC"/>
    <w:rsid w:val="00050246"/>
    <w:rsid w:val="00060B26"/>
    <w:rsid w:val="00061176"/>
    <w:rsid w:val="00062D53"/>
    <w:rsid w:val="00070B9F"/>
    <w:rsid w:val="00071C92"/>
    <w:rsid w:val="000816E2"/>
    <w:rsid w:val="00081984"/>
    <w:rsid w:val="000840A5"/>
    <w:rsid w:val="0009573D"/>
    <w:rsid w:val="00096D65"/>
    <w:rsid w:val="000A181D"/>
    <w:rsid w:val="000A47EA"/>
    <w:rsid w:val="000A6DC0"/>
    <w:rsid w:val="000B5222"/>
    <w:rsid w:val="000C0869"/>
    <w:rsid w:val="000E0A08"/>
    <w:rsid w:val="000E10BB"/>
    <w:rsid w:val="00104D7C"/>
    <w:rsid w:val="00125814"/>
    <w:rsid w:val="001506B6"/>
    <w:rsid w:val="00154D40"/>
    <w:rsid w:val="00156F78"/>
    <w:rsid w:val="00161F67"/>
    <w:rsid w:val="00171600"/>
    <w:rsid w:val="0017585D"/>
    <w:rsid w:val="001866CF"/>
    <w:rsid w:val="00193727"/>
    <w:rsid w:val="001A05AE"/>
    <w:rsid w:val="001A419F"/>
    <w:rsid w:val="001A531B"/>
    <w:rsid w:val="001D20CA"/>
    <w:rsid w:val="001D2C51"/>
    <w:rsid w:val="001E2845"/>
    <w:rsid w:val="001E40D2"/>
    <w:rsid w:val="001F6487"/>
    <w:rsid w:val="002343E8"/>
    <w:rsid w:val="00236379"/>
    <w:rsid w:val="00236C3D"/>
    <w:rsid w:val="00242E13"/>
    <w:rsid w:val="0024470E"/>
    <w:rsid w:val="00246166"/>
    <w:rsid w:val="002616F9"/>
    <w:rsid w:val="002678BE"/>
    <w:rsid w:val="00285A0C"/>
    <w:rsid w:val="002925D4"/>
    <w:rsid w:val="00293975"/>
    <w:rsid w:val="002B75D9"/>
    <w:rsid w:val="002C2603"/>
    <w:rsid w:val="002C5CCA"/>
    <w:rsid w:val="002D0E72"/>
    <w:rsid w:val="002E05A3"/>
    <w:rsid w:val="002E0C75"/>
    <w:rsid w:val="003055B1"/>
    <w:rsid w:val="00317EE3"/>
    <w:rsid w:val="00330D50"/>
    <w:rsid w:val="00331B2F"/>
    <w:rsid w:val="003333A2"/>
    <w:rsid w:val="003350C7"/>
    <w:rsid w:val="003448FB"/>
    <w:rsid w:val="003548BE"/>
    <w:rsid w:val="0036551A"/>
    <w:rsid w:val="00377364"/>
    <w:rsid w:val="00382735"/>
    <w:rsid w:val="00393A6C"/>
    <w:rsid w:val="003A163D"/>
    <w:rsid w:val="003A2A83"/>
    <w:rsid w:val="003A6326"/>
    <w:rsid w:val="003B3C3A"/>
    <w:rsid w:val="003C53A4"/>
    <w:rsid w:val="003D37C1"/>
    <w:rsid w:val="004002C6"/>
    <w:rsid w:val="0040628A"/>
    <w:rsid w:val="00415561"/>
    <w:rsid w:val="004174F6"/>
    <w:rsid w:val="0041780C"/>
    <w:rsid w:val="00422A7A"/>
    <w:rsid w:val="00422DF0"/>
    <w:rsid w:val="004244AF"/>
    <w:rsid w:val="00426C40"/>
    <w:rsid w:val="00430ABE"/>
    <w:rsid w:val="0043492A"/>
    <w:rsid w:val="00441EF6"/>
    <w:rsid w:val="004456A2"/>
    <w:rsid w:val="00463828"/>
    <w:rsid w:val="00467076"/>
    <w:rsid w:val="00476119"/>
    <w:rsid w:val="0047720D"/>
    <w:rsid w:val="00480B8F"/>
    <w:rsid w:val="004A3997"/>
    <w:rsid w:val="004B1361"/>
    <w:rsid w:val="004B3820"/>
    <w:rsid w:val="004B4054"/>
    <w:rsid w:val="004D0A4C"/>
    <w:rsid w:val="004E0786"/>
    <w:rsid w:val="004E250C"/>
    <w:rsid w:val="004E394D"/>
    <w:rsid w:val="004F0DC3"/>
    <w:rsid w:val="004F4BC0"/>
    <w:rsid w:val="00511499"/>
    <w:rsid w:val="0054709D"/>
    <w:rsid w:val="0055609C"/>
    <w:rsid w:val="00556D78"/>
    <w:rsid w:val="0057370A"/>
    <w:rsid w:val="0058151B"/>
    <w:rsid w:val="00596BDD"/>
    <w:rsid w:val="005A5719"/>
    <w:rsid w:val="005A5AC6"/>
    <w:rsid w:val="005B0B10"/>
    <w:rsid w:val="005B4C65"/>
    <w:rsid w:val="005D04A2"/>
    <w:rsid w:val="005F5DC2"/>
    <w:rsid w:val="005F7D5A"/>
    <w:rsid w:val="00611F2F"/>
    <w:rsid w:val="00624521"/>
    <w:rsid w:val="00624679"/>
    <w:rsid w:val="006376F7"/>
    <w:rsid w:val="00637AE0"/>
    <w:rsid w:val="00637BA6"/>
    <w:rsid w:val="006566F4"/>
    <w:rsid w:val="00660475"/>
    <w:rsid w:val="00660AB7"/>
    <w:rsid w:val="00672219"/>
    <w:rsid w:val="006776EB"/>
    <w:rsid w:val="00681291"/>
    <w:rsid w:val="00681CDE"/>
    <w:rsid w:val="00683F01"/>
    <w:rsid w:val="00692336"/>
    <w:rsid w:val="006B54BD"/>
    <w:rsid w:val="006B7001"/>
    <w:rsid w:val="006C0644"/>
    <w:rsid w:val="006E11AE"/>
    <w:rsid w:val="006F4A55"/>
    <w:rsid w:val="0070472C"/>
    <w:rsid w:val="0071529D"/>
    <w:rsid w:val="007228E5"/>
    <w:rsid w:val="007505E0"/>
    <w:rsid w:val="00764EF3"/>
    <w:rsid w:val="00782733"/>
    <w:rsid w:val="007A03A2"/>
    <w:rsid w:val="007A6458"/>
    <w:rsid w:val="007B4B7D"/>
    <w:rsid w:val="007C06AE"/>
    <w:rsid w:val="007D4978"/>
    <w:rsid w:val="007E10C4"/>
    <w:rsid w:val="007E1B15"/>
    <w:rsid w:val="007E22A2"/>
    <w:rsid w:val="0080772F"/>
    <w:rsid w:val="00820784"/>
    <w:rsid w:val="00824C0D"/>
    <w:rsid w:val="0083135A"/>
    <w:rsid w:val="008343A2"/>
    <w:rsid w:val="00842644"/>
    <w:rsid w:val="00860CAE"/>
    <w:rsid w:val="008644B3"/>
    <w:rsid w:val="0087384B"/>
    <w:rsid w:val="00883E58"/>
    <w:rsid w:val="00887DFB"/>
    <w:rsid w:val="00891AD9"/>
    <w:rsid w:val="00892044"/>
    <w:rsid w:val="00894B60"/>
    <w:rsid w:val="008A4BD1"/>
    <w:rsid w:val="008A4EE8"/>
    <w:rsid w:val="008C2148"/>
    <w:rsid w:val="008E33D6"/>
    <w:rsid w:val="008F221B"/>
    <w:rsid w:val="009175BE"/>
    <w:rsid w:val="009228FD"/>
    <w:rsid w:val="00930EFC"/>
    <w:rsid w:val="009373F0"/>
    <w:rsid w:val="00944B97"/>
    <w:rsid w:val="00952A22"/>
    <w:rsid w:val="009530B3"/>
    <w:rsid w:val="00980E7B"/>
    <w:rsid w:val="009D5356"/>
    <w:rsid w:val="009D5CA3"/>
    <w:rsid w:val="009E361E"/>
    <w:rsid w:val="009E442F"/>
    <w:rsid w:val="009E4DDC"/>
    <w:rsid w:val="009E6514"/>
    <w:rsid w:val="00A070A4"/>
    <w:rsid w:val="00A15E84"/>
    <w:rsid w:val="00A26404"/>
    <w:rsid w:val="00A301A1"/>
    <w:rsid w:val="00A44D9B"/>
    <w:rsid w:val="00A50E5E"/>
    <w:rsid w:val="00A561FE"/>
    <w:rsid w:val="00A6126E"/>
    <w:rsid w:val="00A75C14"/>
    <w:rsid w:val="00A971F9"/>
    <w:rsid w:val="00AA09B0"/>
    <w:rsid w:val="00AA3620"/>
    <w:rsid w:val="00AB7A77"/>
    <w:rsid w:val="00AD48C2"/>
    <w:rsid w:val="00AE7A23"/>
    <w:rsid w:val="00B0604A"/>
    <w:rsid w:val="00B1528D"/>
    <w:rsid w:val="00B15732"/>
    <w:rsid w:val="00B26B22"/>
    <w:rsid w:val="00B318C4"/>
    <w:rsid w:val="00B359FB"/>
    <w:rsid w:val="00B51E3A"/>
    <w:rsid w:val="00B6522B"/>
    <w:rsid w:val="00B76FAE"/>
    <w:rsid w:val="00B77238"/>
    <w:rsid w:val="00B77F3F"/>
    <w:rsid w:val="00B868C5"/>
    <w:rsid w:val="00BA5DCC"/>
    <w:rsid w:val="00BA63D3"/>
    <w:rsid w:val="00BB021F"/>
    <w:rsid w:val="00BB056B"/>
    <w:rsid w:val="00BC3A4A"/>
    <w:rsid w:val="00BF1905"/>
    <w:rsid w:val="00BF382D"/>
    <w:rsid w:val="00C0231B"/>
    <w:rsid w:val="00C14AA8"/>
    <w:rsid w:val="00C257A7"/>
    <w:rsid w:val="00C26E69"/>
    <w:rsid w:val="00C63783"/>
    <w:rsid w:val="00C66F92"/>
    <w:rsid w:val="00C7114E"/>
    <w:rsid w:val="00C8351F"/>
    <w:rsid w:val="00C914BB"/>
    <w:rsid w:val="00CB4BEC"/>
    <w:rsid w:val="00CB4CF2"/>
    <w:rsid w:val="00CD0A0D"/>
    <w:rsid w:val="00CD0E91"/>
    <w:rsid w:val="00CD3413"/>
    <w:rsid w:val="00CD50DB"/>
    <w:rsid w:val="00D12A45"/>
    <w:rsid w:val="00D15ABF"/>
    <w:rsid w:val="00D15AED"/>
    <w:rsid w:val="00D3658A"/>
    <w:rsid w:val="00D37D10"/>
    <w:rsid w:val="00D46C96"/>
    <w:rsid w:val="00D8422D"/>
    <w:rsid w:val="00D92DFA"/>
    <w:rsid w:val="00D9796F"/>
    <w:rsid w:val="00DA011B"/>
    <w:rsid w:val="00DA0682"/>
    <w:rsid w:val="00DA664C"/>
    <w:rsid w:val="00DD3EE2"/>
    <w:rsid w:val="00DF7F84"/>
    <w:rsid w:val="00E00D1B"/>
    <w:rsid w:val="00E0456B"/>
    <w:rsid w:val="00E127E2"/>
    <w:rsid w:val="00E146B0"/>
    <w:rsid w:val="00E22A01"/>
    <w:rsid w:val="00E30F03"/>
    <w:rsid w:val="00E32937"/>
    <w:rsid w:val="00E367C3"/>
    <w:rsid w:val="00E470DF"/>
    <w:rsid w:val="00E75B1C"/>
    <w:rsid w:val="00E80028"/>
    <w:rsid w:val="00E845B3"/>
    <w:rsid w:val="00E9192D"/>
    <w:rsid w:val="00EA5DC6"/>
    <w:rsid w:val="00EC56C1"/>
    <w:rsid w:val="00EC5E2B"/>
    <w:rsid w:val="00EC646C"/>
    <w:rsid w:val="00ED1B58"/>
    <w:rsid w:val="00ED58A9"/>
    <w:rsid w:val="00EE4B58"/>
    <w:rsid w:val="00EF1BE5"/>
    <w:rsid w:val="00EF4C67"/>
    <w:rsid w:val="00F03C01"/>
    <w:rsid w:val="00F152C8"/>
    <w:rsid w:val="00F2282E"/>
    <w:rsid w:val="00F5052F"/>
    <w:rsid w:val="00F53217"/>
    <w:rsid w:val="00F63885"/>
    <w:rsid w:val="00F65DA5"/>
    <w:rsid w:val="00F87822"/>
    <w:rsid w:val="00FA0921"/>
    <w:rsid w:val="00FA4B19"/>
    <w:rsid w:val="00FB7CBE"/>
    <w:rsid w:val="00FE14B3"/>
    <w:rsid w:val="00FE2950"/>
    <w:rsid w:val="00FF3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0D2"/>
    <w:pPr>
      <w:suppressAutoHyphens/>
      <w:spacing w:after="200" w:line="276" w:lineRule="auto"/>
    </w:pPr>
    <w:rPr>
      <w:rFonts w:ascii="Calibri" w:hAnsi="Calibri"/>
      <w:kern w:val="1"/>
      <w:sz w:val="22"/>
      <w:szCs w:val="22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15E84"/>
    <w:pPr>
      <w:keepNext/>
      <w:suppressAutoHyphens w:val="0"/>
      <w:spacing w:before="240" w:after="60" w:line="240" w:lineRule="auto"/>
      <w:outlineLvl w:val="2"/>
    </w:pPr>
    <w:rPr>
      <w:rFonts w:ascii="Arial" w:hAnsi="Arial" w:cs="Arial"/>
      <w:b/>
      <w:bCs/>
      <w:kern w:val="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E40D2"/>
  </w:style>
  <w:style w:type="character" w:customStyle="1" w:styleId="genericcontent">
    <w:name w:val="genericcontent"/>
    <w:basedOn w:val="Domylnaczcionkaakapitu1"/>
    <w:rsid w:val="001E40D2"/>
    <w:rPr>
      <w:rFonts w:cs="Times New Roman"/>
    </w:rPr>
  </w:style>
  <w:style w:type="character" w:customStyle="1" w:styleId="Odwoaniedokomentarza1">
    <w:name w:val="Odwołanie do komentarza1"/>
    <w:basedOn w:val="Domylnaczcionkaakapitu1"/>
    <w:rsid w:val="001E40D2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1"/>
    <w:link w:val="Tekstkomentarza"/>
    <w:rsid w:val="001E40D2"/>
    <w:rPr>
      <w:rFonts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sid w:val="001E40D2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1"/>
    <w:rsid w:val="001E40D2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basedOn w:val="Domylnaczcionkaakapitu1"/>
    <w:rsid w:val="001E40D2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1E40D2"/>
    <w:rPr>
      <w:rFonts w:cs="Times New Roman"/>
    </w:rPr>
  </w:style>
  <w:style w:type="character" w:customStyle="1" w:styleId="ListLabel1">
    <w:name w:val="ListLabel 1"/>
    <w:rsid w:val="001E40D2"/>
    <w:rPr>
      <w:color w:val="00000A"/>
    </w:rPr>
  </w:style>
  <w:style w:type="character" w:customStyle="1" w:styleId="ListLabel2">
    <w:name w:val="ListLabel 2"/>
    <w:rsid w:val="001E40D2"/>
    <w:rPr>
      <w:rFonts w:cs="Times New Roman"/>
    </w:rPr>
  </w:style>
  <w:style w:type="character" w:customStyle="1" w:styleId="ListLabel3">
    <w:name w:val="ListLabel 3"/>
    <w:rsid w:val="001E40D2"/>
    <w:rPr>
      <w:rFonts w:cs="Times New Roman"/>
      <w:color w:val="00000A"/>
    </w:rPr>
  </w:style>
  <w:style w:type="character" w:customStyle="1" w:styleId="ListLabel4">
    <w:name w:val="ListLabel 4"/>
    <w:rsid w:val="001E40D2"/>
    <w:rPr>
      <w:rFonts w:cs="Times New Roman"/>
      <w:color w:val="1C2426"/>
    </w:rPr>
  </w:style>
  <w:style w:type="character" w:customStyle="1" w:styleId="ListLabel5">
    <w:name w:val="ListLabel 5"/>
    <w:rsid w:val="001E40D2"/>
    <w:rPr>
      <w:rFonts w:cs="Times New Roman"/>
      <w:color w:val="383F43"/>
    </w:rPr>
  </w:style>
  <w:style w:type="character" w:customStyle="1" w:styleId="ListLabel6">
    <w:name w:val="ListLabel 6"/>
    <w:rsid w:val="001E40D2"/>
    <w:rPr>
      <w:rFonts w:cs="Courier New"/>
    </w:rPr>
  </w:style>
  <w:style w:type="character" w:customStyle="1" w:styleId="Symbolewypunktowania">
    <w:name w:val="Symbole wypunktowania"/>
    <w:rsid w:val="001E40D2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1E40D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rsid w:val="001E40D2"/>
    <w:pPr>
      <w:spacing w:after="120"/>
    </w:pPr>
  </w:style>
  <w:style w:type="paragraph" w:styleId="Lista">
    <w:name w:val="List"/>
    <w:basedOn w:val="Tekstpodstawowy"/>
    <w:rsid w:val="001E40D2"/>
    <w:rPr>
      <w:rFonts w:cs="Lucida Sans"/>
    </w:rPr>
  </w:style>
  <w:style w:type="paragraph" w:customStyle="1" w:styleId="Podpis1">
    <w:name w:val="Podpis1"/>
    <w:basedOn w:val="Normalny"/>
    <w:rsid w:val="001E40D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rsid w:val="001E40D2"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rsid w:val="001E40D2"/>
    <w:pPr>
      <w:ind w:left="720"/>
    </w:pPr>
  </w:style>
  <w:style w:type="paragraph" w:customStyle="1" w:styleId="Tekstkomentarza1">
    <w:name w:val="Tekst komentarza1"/>
    <w:basedOn w:val="Normalny"/>
    <w:rsid w:val="001E40D2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sid w:val="001E40D2"/>
    <w:rPr>
      <w:b/>
      <w:bCs/>
    </w:rPr>
  </w:style>
  <w:style w:type="paragraph" w:customStyle="1" w:styleId="Tekstdymka1">
    <w:name w:val="Tekst dymka1"/>
    <w:basedOn w:val="Normalny"/>
    <w:rsid w:val="001E40D2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rsid w:val="001E40D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uiPriority w:val="99"/>
    <w:rsid w:val="001E40D2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Styl">
    <w:name w:val="Styl"/>
    <w:rsid w:val="001E40D2"/>
    <w:pPr>
      <w:widowControl w:val="0"/>
      <w:suppressAutoHyphens/>
    </w:pPr>
    <w:rPr>
      <w:kern w:val="1"/>
      <w:sz w:val="24"/>
      <w:szCs w:val="24"/>
      <w:lang w:eastAsia="ar-SA"/>
    </w:rPr>
  </w:style>
  <w:style w:type="character" w:styleId="Odwoaniedokomentarza">
    <w:name w:val="annotation reference"/>
    <w:rsid w:val="006376F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76F7"/>
    <w:pPr>
      <w:suppressAutoHyphens w:val="0"/>
      <w:spacing w:after="0" w:line="24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6376F7"/>
    <w:rPr>
      <w:rFonts w:ascii="Calibri" w:hAnsi="Calibri"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37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376F7"/>
    <w:rPr>
      <w:rFonts w:ascii="Tahoma" w:hAnsi="Tahoma" w:cs="Tahoma"/>
      <w:kern w:val="1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5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585D"/>
    <w:rPr>
      <w:rFonts w:ascii="Calibri" w:hAnsi="Calibri"/>
      <w:kern w:val="1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6776EB"/>
    <w:rPr>
      <w:color w:val="0000FF"/>
      <w:u w:val="single"/>
    </w:rPr>
  </w:style>
  <w:style w:type="paragraph" w:customStyle="1" w:styleId="tyt">
    <w:name w:val="tyt"/>
    <w:basedOn w:val="Normalny"/>
    <w:rsid w:val="00A44D9B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A4BD1"/>
    <w:pPr>
      <w:suppressAutoHyphens w:val="0"/>
      <w:spacing w:after="0" w:line="240" w:lineRule="auto"/>
      <w:ind w:left="708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A4BD1"/>
  </w:style>
  <w:style w:type="paragraph" w:styleId="Tekstpodstawowy2">
    <w:name w:val="Body Text 2"/>
    <w:basedOn w:val="Normalny"/>
    <w:link w:val="Tekstpodstawowy2Znak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1984"/>
  </w:style>
  <w:style w:type="paragraph" w:customStyle="1" w:styleId="Tekstpodstawowy23">
    <w:name w:val="Tekst podstawowy 23"/>
    <w:basedOn w:val="Normalny"/>
    <w:uiPriority w:val="99"/>
    <w:rsid w:val="00081984"/>
    <w:pPr>
      <w:suppressAutoHyphens w:val="0"/>
      <w:spacing w:after="120" w:line="480" w:lineRule="auto"/>
    </w:pPr>
    <w:rPr>
      <w:rFonts w:ascii="Times New Roman" w:hAnsi="Times New Roman"/>
      <w:kern w:val="0"/>
      <w:sz w:val="20"/>
      <w:szCs w:val="20"/>
    </w:rPr>
  </w:style>
  <w:style w:type="paragraph" w:customStyle="1" w:styleId="Tekstpodstawowy31">
    <w:name w:val="Tekst podstawowy 31"/>
    <w:basedOn w:val="Normalny"/>
    <w:rsid w:val="00AE7A23"/>
    <w:pPr>
      <w:suppressAutoHyphens w:val="0"/>
      <w:overflowPunct w:val="0"/>
      <w:autoSpaceDE w:val="0"/>
      <w:autoSpaceDN w:val="0"/>
      <w:adjustRightInd w:val="0"/>
      <w:spacing w:after="0" w:line="360" w:lineRule="auto"/>
      <w:jc w:val="both"/>
    </w:pPr>
    <w:rPr>
      <w:rFonts w:ascii="Arial" w:hAnsi="Arial"/>
      <w:kern w:val="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15E84"/>
    <w:rPr>
      <w:rFonts w:ascii="Arial" w:hAnsi="Arial" w:cs="Arial"/>
      <w:b/>
      <w:b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A5D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A5DCC"/>
    <w:rPr>
      <w:rFonts w:ascii="Calibri" w:hAnsi="Calibri"/>
      <w:kern w:val="1"/>
      <w:sz w:val="16"/>
      <w:szCs w:val="16"/>
      <w:lang w:eastAsia="ar-SA"/>
    </w:rPr>
  </w:style>
  <w:style w:type="paragraph" w:customStyle="1" w:styleId="Akapitzlist10">
    <w:name w:val="Akapit z listą1"/>
    <w:basedOn w:val="Normalny"/>
    <w:rsid w:val="00944B97"/>
    <w:pPr>
      <w:ind w:left="720"/>
    </w:pPr>
  </w:style>
  <w:style w:type="character" w:styleId="Odwoanieprzypisudolnego">
    <w:name w:val="footnote reference"/>
    <w:basedOn w:val="Domylnaczcionkaakapitu"/>
    <w:rsid w:val="007228E5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228E5"/>
    <w:pPr>
      <w:suppressAutoHyphens w:val="0"/>
      <w:spacing w:after="0" w:line="240" w:lineRule="auto"/>
      <w:jc w:val="both"/>
    </w:pPr>
    <w:rPr>
      <w:rFonts w:ascii="Times New Roman" w:hAnsi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28E5"/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596BDD"/>
    <w:pPr>
      <w:suppressAutoHyphens/>
      <w:spacing w:after="200" w:line="276" w:lineRule="auto"/>
    </w:pPr>
    <w:rPr>
      <w:rFonts w:ascii="Calibri" w:hAnsi="Calibri"/>
      <w:b/>
      <w:bCs/>
      <w:kern w:val="1"/>
      <w:lang w:eastAsia="ar-SA"/>
    </w:rPr>
  </w:style>
  <w:style w:type="character" w:customStyle="1" w:styleId="TematkomentarzaZnak1">
    <w:name w:val="Temat komentarza Znak1"/>
    <w:basedOn w:val="TekstkomentarzaZnak"/>
    <w:link w:val="Tematkomentarza"/>
    <w:uiPriority w:val="99"/>
    <w:semiHidden/>
    <w:rsid w:val="00596BDD"/>
    <w:rPr>
      <w:rFonts w:ascii="Calibri" w:hAnsi="Calibri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6015-C15E-474A-BE2D-74B97EFB2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803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umzabrze</dc:creator>
  <cp:lastModifiedBy>amerkel</cp:lastModifiedBy>
  <cp:revision>2</cp:revision>
  <cp:lastPrinted>2020-04-16T07:48:00Z</cp:lastPrinted>
  <dcterms:created xsi:type="dcterms:W3CDTF">2020-04-16T07:49:00Z</dcterms:created>
  <dcterms:modified xsi:type="dcterms:W3CDTF">2020-04-16T07:49:00Z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 Zabrze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