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B8" w:rsidRPr="001F1BB8" w:rsidRDefault="001F1BB8" w:rsidP="001F1BB8">
      <w:pPr>
        <w:spacing w:before="200"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Załącznik nr 1 do Zapytania Ofertowego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……………………………..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Pieczęć Wykonawcy</w:t>
      </w:r>
    </w:p>
    <w:p w:rsidR="001F1BB8" w:rsidRPr="00A83290" w:rsidRDefault="001F1BB8" w:rsidP="001F1BB8">
      <w:pPr>
        <w:spacing w:before="200"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83290">
        <w:rPr>
          <w:rFonts w:ascii="Times New Roman" w:hAnsi="Times New Roman"/>
          <w:b/>
          <w:color w:val="000000"/>
          <w:sz w:val="28"/>
          <w:szCs w:val="28"/>
          <w:u w:val="single"/>
        </w:rPr>
        <w:t>FORMULARZ OFERTOWY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art. 4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.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0716F" w:rsidRPr="00F0716F" w:rsidRDefault="001F1BB8" w:rsidP="00882738">
      <w:pPr>
        <w:pStyle w:val="Akapitzlist"/>
        <w:numPr>
          <w:ilvl w:val="0"/>
          <w:numId w:val="12"/>
        </w:num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0716F">
        <w:rPr>
          <w:rFonts w:ascii="Times New Roman" w:hAnsi="Times New Roman"/>
          <w:color w:val="000000"/>
          <w:sz w:val="24"/>
          <w:szCs w:val="24"/>
        </w:rPr>
        <w:t>Oferta złożona w drodze zapytania ofertowego o udzielenie zamówienia publicznego na</w:t>
      </w:r>
      <w:r w:rsidR="00F0716F" w:rsidRPr="00F071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716F" w:rsidRPr="00F0716F">
        <w:rPr>
          <w:rFonts w:ascii="Times New Roman" w:hAnsi="Times New Roman"/>
          <w:b/>
          <w:sz w:val="24"/>
          <w:szCs w:val="24"/>
        </w:rPr>
        <w:t>dostawę i montaż wyposażenia meblowego dla Żłobka przy ul. Niedziałkowskiego 2  w Zabrzu.</w:t>
      </w:r>
    </w:p>
    <w:p w:rsidR="00F0716F" w:rsidRPr="005154F2" w:rsidRDefault="00F0716F" w:rsidP="00F0716F">
      <w:pPr>
        <w:pStyle w:val="tyt"/>
        <w:keepNext w:val="0"/>
        <w:spacing w:before="0" w:after="0" w:line="276" w:lineRule="auto"/>
        <w:ind w:left="357"/>
        <w:rPr>
          <w:szCs w:val="24"/>
        </w:rPr>
      </w:pPr>
      <w:r w:rsidRPr="005154F2">
        <w:rPr>
          <w:szCs w:val="24"/>
        </w:rPr>
        <w:t xml:space="preserve">ZADANIE NR 2 – Dostawa i montaż wyposażenia pomieszczeń dla dzieci </w:t>
      </w:r>
      <w:r w:rsidR="00134103">
        <w:rPr>
          <w:szCs w:val="24"/>
        </w:rPr>
        <w:t xml:space="preserve">                                </w:t>
      </w:r>
      <w:r w:rsidRPr="005154F2">
        <w:rPr>
          <w:szCs w:val="24"/>
        </w:rPr>
        <w:t>i personelu.</w:t>
      </w:r>
    </w:p>
    <w:p w:rsidR="00F0716F" w:rsidRPr="005154F2" w:rsidRDefault="00F0716F" w:rsidP="00F0716F">
      <w:pPr>
        <w:pStyle w:val="tyt"/>
        <w:keepNext w:val="0"/>
        <w:spacing w:before="0" w:after="0"/>
        <w:rPr>
          <w:i/>
          <w:w w:val="105"/>
          <w:szCs w:val="24"/>
          <w:u w:val="single"/>
        </w:rPr>
      </w:pPr>
      <w:r w:rsidRPr="005154F2">
        <w:rPr>
          <w:i/>
          <w:w w:val="105"/>
          <w:szCs w:val="24"/>
          <w:u w:val="single"/>
        </w:rPr>
        <w:t>Zadanie A</w:t>
      </w:r>
      <w:r w:rsidR="00D8386C">
        <w:rPr>
          <w:i/>
          <w:w w:val="105"/>
          <w:szCs w:val="24"/>
          <w:u w:val="single"/>
        </w:rPr>
        <w:t>1</w:t>
      </w:r>
      <w:r w:rsidRPr="005154F2">
        <w:rPr>
          <w:i/>
          <w:w w:val="105"/>
          <w:szCs w:val="24"/>
          <w:u w:val="single"/>
        </w:rPr>
        <w:t xml:space="preserve">- </w:t>
      </w:r>
      <w:r w:rsidR="00D8386C">
        <w:rPr>
          <w:i/>
          <w:w w:val="105"/>
          <w:szCs w:val="24"/>
          <w:u w:val="single"/>
        </w:rPr>
        <w:t>Meble dla dzieci</w:t>
      </w:r>
    </w:p>
    <w:p w:rsidR="001F1BB8" w:rsidRPr="001F1BB8" w:rsidRDefault="001F1BB8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Nazwa i adres Wykonawcy, nr regon/pesel, NIP, telefon,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fax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, e-mail:</w:t>
      </w:r>
    </w:p>
    <w:p w:rsidR="001F1BB8" w:rsidRPr="001F1BB8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1F1BB8" w:rsidRPr="00ED7914" w:rsidRDefault="001F1BB8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zamówienia (podana cyfrowo i słownie)</w:t>
      </w:r>
      <w:r w:rsidR="00ED79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7914" w:rsidRPr="00ED7914">
        <w:rPr>
          <w:rFonts w:ascii="Times New Roman" w:hAnsi="Times New Roman"/>
          <w:b/>
          <w:color w:val="000000"/>
          <w:sz w:val="24"/>
          <w:szCs w:val="24"/>
        </w:rPr>
        <w:t xml:space="preserve">zgodnie z dołączonym do oferty załącznikiem nr 1 do umowy – kalkulacja ceny </w:t>
      </w:r>
      <w:r w:rsidRPr="00ED791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B728A" w:rsidRPr="005B728A" w:rsidRDefault="005B728A" w:rsidP="005B728A">
      <w:pPr>
        <w:pStyle w:val="Tekstpodstawowywcity"/>
        <w:tabs>
          <w:tab w:val="num" w:pos="540"/>
        </w:tabs>
        <w:spacing w:line="360" w:lineRule="auto"/>
        <w:ind w:left="540" w:right="22"/>
        <w:jc w:val="both"/>
      </w:pPr>
      <w:r w:rsidRPr="005B728A">
        <w:t>Wykonawcy przysługuje od Zamawiającego</w:t>
      </w:r>
      <w:r w:rsidRPr="005B728A">
        <w:rPr>
          <w:b/>
        </w:rPr>
        <w:t xml:space="preserve"> wynagrodzenie ryczałtowe </w:t>
      </w:r>
      <w:r w:rsidRPr="005B728A">
        <w:t xml:space="preserve">za przedmiot umowy na podstawie ceny ofertowej  w wysokości łącznie:  </w:t>
      </w:r>
    </w:p>
    <w:p w:rsidR="005B728A" w:rsidRPr="005B728A" w:rsidRDefault="005B728A" w:rsidP="005B728A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b/>
        </w:rPr>
      </w:pPr>
      <w:r w:rsidRPr="005B728A">
        <w:rPr>
          <w:b/>
        </w:rPr>
        <w:t>brutto:............PLN (słownie:  ………………………………………………)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 xml:space="preserve">w tym: kwota  netto wynosi. …………………………PLN,  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>obowiązujący  VAT wynosi ………………….;......…PLN, tj. 23 %</w:t>
      </w:r>
    </w:p>
    <w:p w:rsidR="00603DF4" w:rsidRPr="00603DF4" w:rsidRDefault="00603DF4" w:rsidP="00603DF4">
      <w:pPr>
        <w:pStyle w:val="Tekstpodstawowywcity"/>
        <w:numPr>
          <w:ilvl w:val="0"/>
          <w:numId w:val="12"/>
        </w:numPr>
        <w:spacing w:before="120"/>
        <w:ind w:right="431"/>
        <w:jc w:val="both"/>
        <w:rPr>
          <w:lang w:eastAsia="pl-PL"/>
        </w:rPr>
      </w:pPr>
      <w:r w:rsidRPr="00603DF4">
        <w:rPr>
          <w:lang w:eastAsia="pl-PL"/>
        </w:rPr>
        <w:t xml:space="preserve">Na wykonany przedmiot zamówienia udzielę gwarancji na okres ………lat od daty odbioru przedmiotu zamówienia (minimalny wymagany okres gwarancji – </w:t>
      </w:r>
      <w:r w:rsidR="00CF181F">
        <w:rPr>
          <w:lang w:eastAsia="pl-PL"/>
        </w:rPr>
        <w:t xml:space="preserve">                 </w:t>
      </w:r>
      <w:r w:rsidRPr="00603DF4">
        <w:rPr>
          <w:lang w:eastAsia="pl-PL"/>
        </w:rPr>
        <w:t>2 lata ).</w:t>
      </w:r>
    </w:p>
    <w:p w:rsidR="001F1BB8" w:rsidRPr="00603DF4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03DF4">
        <w:rPr>
          <w:rFonts w:ascii="Times New Roman" w:hAnsi="Times New Roman"/>
          <w:color w:val="000000"/>
          <w:sz w:val="24"/>
          <w:szCs w:val="24"/>
        </w:rPr>
        <w:t>Termin realizacji zamówienia: zgodnie z Zapytaniem ofertowym.</w:t>
      </w:r>
    </w:p>
    <w:p w:rsidR="001F1BB8" w:rsidRPr="001F1BB8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Warunki płatności: zgodnie z Zapytaniem ofertowym.</w:t>
      </w:r>
    </w:p>
    <w:p w:rsidR="001F1BB8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Termin związania ofertą: zgodnie z terminem podanym w Zapytaniu ofertowym.</w:t>
      </w:r>
    </w:p>
    <w:p w:rsidR="001F1BB8" w:rsidRPr="00F04960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04960">
        <w:rPr>
          <w:rFonts w:ascii="Times New Roman" w:hAnsi="Times New Roman"/>
          <w:color w:val="000000"/>
          <w:sz w:val="24"/>
          <w:szCs w:val="24"/>
        </w:rPr>
        <w:t>Niniejszym oświadczam, że: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oferta obejmuje całość zamówienia,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cena ofertowa obejmuje wszystkie koszty związane z realizacją zamówienia,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zapoznałem się z warunkami zamówienia i nie wnoszę zastrzeżeń,</w:t>
      </w:r>
    </w:p>
    <w:p w:rsidR="005F043C" w:rsidRDefault="004C496C" w:rsidP="005F043C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 xml:space="preserve">w razie wybrania naszej oferty zobowiązuję się do podpisania umowy na warunkach zawartych w Zapytaniu ofertowym. </w:t>
      </w:r>
    </w:p>
    <w:p w:rsidR="004C496C" w:rsidRPr="005F043C" w:rsidRDefault="004C496C" w:rsidP="005F043C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lastRenderedPageBreak/>
        <w:t>będę realizował przedmiot umowy wyłącznie siłami własnymi / powierzam n/w podwykonawcom wykonanie części przedmiotu umowy w następującym zakresie rzeczowym i finansowym:</w:t>
      </w:r>
    </w:p>
    <w:p w:rsidR="004C496C" w:rsidRPr="005F043C" w:rsidRDefault="004C496C" w:rsidP="004C496C">
      <w:pPr>
        <w:pStyle w:val="Tekstpodstawowywcity"/>
        <w:spacing w:line="276" w:lineRule="auto"/>
        <w:ind w:left="720"/>
        <w:jc w:val="both"/>
      </w:pPr>
      <w:r w:rsidRPr="005F043C">
        <w:t>………………………………………………………………………………………..</w:t>
      </w:r>
    </w:p>
    <w:p w:rsidR="004C496C" w:rsidRPr="005F043C" w:rsidRDefault="004C496C" w:rsidP="00882738">
      <w:pPr>
        <w:pStyle w:val="Akapitzlist"/>
        <w:numPr>
          <w:ilvl w:val="0"/>
          <w:numId w:val="14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że wypełniłem/</w:t>
      </w:r>
      <w:proofErr w:type="spellStart"/>
      <w:r w:rsidRPr="005F043C">
        <w:rPr>
          <w:rFonts w:ascii="Times New Roman" w:hAnsi="Times New Roman"/>
          <w:sz w:val="24"/>
          <w:szCs w:val="24"/>
        </w:rPr>
        <w:t>am</w:t>
      </w:r>
      <w:proofErr w:type="spellEnd"/>
      <w:r w:rsidRPr="005F043C">
        <w:rPr>
          <w:rFonts w:ascii="Times New Roman" w:hAnsi="Times New Roman"/>
          <w:sz w:val="24"/>
          <w:szCs w:val="24"/>
        </w:rPr>
        <w:t xml:space="preserve"> obowiązki informacyjne przewidziane w art. 13 lub art. 14 RODO</w:t>
      </w:r>
      <w:r w:rsidRPr="005F043C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5F043C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A12D7A" w:rsidRPr="005F043C" w:rsidRDefault="00A12D7A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Oświadczam, że spełniam warunki zawarte w Zapytaniu ofertowy tj.</w:t>
      </w:r>
    </w:p>
    <w:p w:rsidR="00A12D7A" w:rsidRPr="005F043C" w:rsidRDefault="00A12D7A" w:rsidP="00882738">
      <w:pPr>
        <w:pStyle w:val="Akapitzlist1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z należytą starannością</w:t>
      </w:r>
      <w:r w:rsidR="00D928DA" w:rsidRPr="005F043C">
        <w:rPr>
          <w:rFonts w:ascii="Times New Roman" w:hAnsi="Times New Roman"/>
          <w:sz w:val="24"/>
          <w:szCs w:val="24"/>
        </w:rPr>
        <w:t xml:space="preserve"> dokonałem min. 1 dostawę mebli wraz z montażem mebli o łącznej wartości nie mniej </w:t>
      </w:r>
      <w:r w:rsidR="00D928DA" w:rsidRPr="005F043C">
        <w:rPr>
          <w:rFonts w:ascii="Times New Roman" w:hAnsi="Times New Roman"/>
          <w:b/>
          <w:sz w:val="24"/>
          <w:szCs w:val="24"/>
        </w:rPr>
        <w:t xml:space="preserve">niż </w:t>
      </w:r>
      <w:r w:rsidR="00D8386C">
        <w:rPr>
          <w:rFonts w:ascii="Times New Roman" w:hAnsi="Times New Roman"/>
          <w:b/>
          <w:sz w:val="24"/>
          <w:szCs w:val="24"/>
        </w:rPr>
        <w:t>3</w:t>
      </w:r>
      <w:r w:rsidR="00D928DA" w:rsidRPr="005F043C">
        <w:rPr>
          <w:rFonts w:ascii="Times New Roman" w:hAnsi="Times New Roman"/>
          <w:b/>
          <w:sz w:val="24"/>
          <w:szCs w:val="24"/>
        </w:rPr>
        <w:t>0.000 zł brutto</w:t>
      </w:r>
      <w:r w:rsidRPr="005F043C">
        <w:rPr>
          <w:rFonts w:ascii="Times New Roman" w:hAnsi="Times New Roman"/>
          <w:sz w:val="24"/>
          <w:szCs w:val="24"/>
        </w:rPr>
        <w:t xml:space="preserve"> …………………………………….. (proszę wpisać nazwę i lokalizację zadania i dane Zamawiającego)</w:t>
      </w:r>
    </w:p>
    <w:p w:rsidR="004C496C" w:rsidRPr="005F043C" w:rsidRDefault="004C496C" w:rsidP="004C496C">
      <w:pPr>
        <w:pStyle w:val="Akapitzlist1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C496C" w:rsidRPr="005F043C" w:rsidRDefault="004C496C" w:rsidP="00445BF6">
      <w:pPr>
        <w:pStyle w:val="Akapitzlist1"/>
        <w:numPr>
          <w:ilvl w:val="0"/>
          <w:numId w:val="12"/>
        </w:numPr>
        <w:suppressAutoHyphens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F043C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5F043C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5F043C">
        <w:rPr>
          <w:rFonts w:ascii="Times New Roman" w:hAnsi="Times New Roman"/>
          <w:b/>
          <w:sz w:val="24"/>
          <w:szCs w:val="24"/>
        </w:rPr>
        <w:t>RODO”</w:t>
      </w:r>
      <w:r w:rsidRPr="005F043C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2"/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5F043C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4C496C" w:rsidRPr="005F043C" w:rsidRDefault="004C496C" w:rsidP="004C496C">
      <w:pPr>
        <w:pStyle w:val="Tekstkomentarza1"/>
        <w:spacing w:line="360" w:lineRule="auto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                      </w:t>
      </w: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C7138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4C496C" w:rsidRPr="005F043C" w:rsidRDefault="004C496C" w:rsidP="004C496C">
      <w:pPr>
        <w:pStyle w:val="Tekstkomentarza1"/>
        <w:spacing w:line="360" w:lineRule="auto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5F043C">
        <w:rPr>
          <w:rFonts w:cs="Times New Roman"/>
          <w:b/>
          <w:color w:val="auto"/>
          <w:sz w:val="24"/>
          <w:szCs w:val="24"/>
          <w:lang w:eastAsia="pl-PL"/>
        </w:rPr>
        <w:t xml:space="preserve">   TAK                                     NIE </w:t>
      </w:r>
    </w:p>
    <w:p w:rsidR="004C496C" w:rsidRDefault="004C496C" w:rsidP="00445BF6">
      <w:pPr>
        <w:pStyle w:val="Tekstkomentarza1"/>
        <w:spacing w:line="24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5F043C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jako niespełniająca warunków przedmiotu zamówienia.</w:t>
      </w:r>
    </w:p>
    <w:p w:rsidR="00445BF6" w:rsidRDefault="00445BF6" w:rsidP="00445BF6">
      <w:pPr>
        <w:pStyle w:val="Tekstkomentarza1"/>
        <w:spacing w:line="24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</w:p>
    <w:p w:rsidR="00892DB8" w:rsidRPr="005F043C" w:rsidRDefault="00892DB8" w:rsidP="00445BF6">
      <w:pPr>
        <w:pStyle w:val="Tekstkomentarza1"/>
        <w:spacing w:line="24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</w:p>
    <w:p w:rsidR="001F1BB8" w:rsidRPr="005F043C" w:rsidRDefault="001F1BB8" w:rsidP="001F1BB8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………..………………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……………………………</w:t>
      </w:r>
    </w:p>
    <w:p w:rsidR="001F1BB8" w:rsidRPr="005F043C" w:rsidRDefault="001F1BB8" w:rsidP="001F1BB8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   miejscowość i data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  Podpis wraz z pieczęcią osoby uprawnionej</w:t>
      </w:r>
    </w:p>
    <w:p w:rsidR="001F1BB8" w:rsidRPr="005F043C" w:rsidRDefault="001F1BB8" w:rsidP="001F1BB8">
      <w:pPr>
        <w:spacing w:after="0" w:line="100" w:lineRule="atLeast"/>
        <w:ind w:left="4428" w:firstLine="528"/>
        <w:jc w:val="center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do reprezentowania Wykonaw</w:t>
      </w:r>
      <w:r w:rsidR="00A12D7A" w:rsidRPr="005F043C">
        <w:rPr>
          <w:rFonts w:ascii="Times New Roman" w:hAnsi="Times New Roman"/>
          <w:color w:val="000000"/>
          <w:sz w:val="24"/>
          <w:szCs w:val="24"/>
        </w:rPr>
        <w:t>cy</w:t>
      </w:r>
    </w:p>
    <w:p w:rsidR="00CA0509" w:rsidRPr="005F043C" w:rsidRDefault="00CA0509" w:rsidP="00445BF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F043C">
        <w:rPr>
          <w:rFonts w:ascii="Times New Roman" w:hAnsi="Times New Roman"/>
          <w:b/>
          <w:sz w:val="24"/>
          <w:szCs w:val="24"/>
          <w:u w:val="single"/>
        </w:rPr>
        <w:t>Uwaga</w:t>
      </w:r>
      <w:r w:rsidR="000533EA" w:rsidRPr="005F043C">
        <w:rPr>
          <w:rFonts w:ascii="Times New Roman" w:hAnsi="Times New Roman"/>
          <w:b/>
          <w:sz w:val="24"/>
          <w:szCs w:val="24"/>
          <w:u w:val="single"/>
        </w:rPr>
        <w:t>!</w:t>
      </w:r>
      <w:r w:rsidRPr="005F04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A0509" w:rsidRPr="00445BF6" w:rsidRDefault="00CA0509" w:rsidP="00445B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445BF6">
        <w:rPr>
          <w:rFonts w:ascii="Times New Roman" w:hAnsi="Times New Roman"/>
          <w:b/>
          <w:sz w:val="20"/>
          <w:szCs w:val="20"/>
        </w:rPr>
        <w:t>Wykonawc</w:t>
      </w:r>
      <w:r w:rsidR="003B527C" w:rsidRPr="00445BF6">
        <w:rPr>
          <w:rFonts w:ascii="Times New Roman" w:hAnsi="Times New Roman"/>
          <w:b/>
          <w:sz w:val="20"/>
          <w:szCs w:val="20"/>
        </w:rPr>
        <w:t xml:space="preserve">a do </w:t>
      </w:r>
      <w:r w:rsidR="00A50294" w:rsidRPr="00445BF6">
        <w:rPr>
          <w:rFonts w:ascii="Times New Roman" w:hAnsi="Times New Roman"/>
          <w:b/>
          <w:sz w:val="20"/>
          <w:szCs w:val="20"/>
        </w:rPr>
        <w:t>3</w:t>
      </w:r>
      <w:r w:rsidR="003B527C" w:rsidRPr="00445BF6">
        <w:rPr>
          <w:rFonts w:ascii="Times New Roman" w:hAnsi="Times New Roman"/>
          <w:b/>
          <w:sz w:val="20"/>
          <w:szCs w:val="20"/>
        </w:rPr>
        <w:t xml:space="preserve"> dni po otwarciu ofert składa</w:t>
      </w:r>
      <w:r w:rsidRPr="00445BF6">
        <w:rPr>
          <w:rFonts w:ascii="Times New Roman" w:hAnsi="Times New Roman"/>
          <w:b/>
          <w:sz w:val="20"/>
          <w:szCs w:val="20"/>
        </w:rPr>
        <w:t xml:space="preserve"> </w:t>
      </w:r>
      <w:r w:rsidR="003B527C" w:rsidRPr="00445BF6">
        <w:rPr>
          <w:rFonts w:ascii="Times New Roman" w:hAnsi="Times New Roman"/>
          <w:b/>
          <w:sz w:val="20"/>
          <w:szCs w:val="20"/>
        </w:rPr>
        <w:t xml:space="preserve">oświadczenie </w:t>
      </w:r>
      <w:r w:rsidRPr="00445BF6">
        <w:rPr>
          <w:rFonts w:ascii="Times New Roman" w:hAnsi="Times New Roman"/>
          <w:b/>
          <w:sz w:val="20"/>
          <w:szCs w:val="20"/>
        </w:rPr>
        <w:t>o przynależności lub braku przynależności do tej samej grupy kapitałowej</w:t>
      </w:r>
      <w:r w:rsidR="004B7433" w:rsidRPr="00445BF6">
        <w:rPr>
          <w:rFonts w:ascii="Times New Roman" w:hAnsi="Times New Roman"/>
          <w:b/>
          <w:sz w:val="20"/>
          <w:szCs w:val="20"/>
        </w:rPr>
        <w:t>. W</w:t>
      </w:r>
      <w:r w:rsidRPr="00445BF6">
        <w:rPr>
          <w:rFonts w:ascii="Times New Roman" w:hAnsi="Times New Roman"/>
          <w:b/>
          <w:sz w:val="20"/>
          <w:szCs w:val="20"/>
        </w:rPr>
        <w:t> przypadku przynależności do tej samej grupy kapitałowej, Wykonawca może złożyć wraz z oświadczeniem dokumenty bądź informacje potwierdzające, że powiązania z innym wykonawcą nie prowadzą do zakłócenia konkurencji w postępowaniu.</w:t>
      </w:r>
    </w:p>
    <w:sectPr w:rsidR="00CA0509" w:rsidRPr="00445BF6" w:rsidSect="00A74B01">
      <w:headerReference w:type="default" r:id="rId9"/>
      <w:footerReference w:type="default" r:id="rId10"/>
      <w:pgSz w:w="11906" w:h="16838"/>
      <w:pgMar w:top="851" w:right="1418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158" w:rsidRDefault="001C6158" w:rsidP="00D96861">
      <w:pPr>
        <w:spacing w:after="0" w:line="240" w:lineRule="auto"/>
      </w:pPr>
      <w:r>
        <w:separator/>
      </w:r>
    </w:p>
  </w:endnote>
  <w:endnote w:type="continuationSeparator" w:id="0">
    <w:p w:rsidR="001C6158" w:rsidRDefault="001C6158" w:rsidP="00D9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87" w:rsidRDefault="00DC7138">
    <w:pPr>
      <w:pStyle w:val="Stopka"/>
    </w:pPr>
    <w:r>
      <w:fldChar w:fldCharType="begin"/>
    </w:r>
    <w:r w:rsidR="00172CAA">
      <w:instrText xml:space="preserve"> PAGE </w:instrText>
    </w:r>
    <w:r>
      <w:fldChar w:fldCharType="separate"/>
    </w:r>
    <w:r w:rsidR="0087512E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158" w:rsidRDefault="001C6158" w:rsidP="00D96861">
      <w:pPr>
        <w:spacing w:after="0" w:line="240" w:lineRule="auto"/>
      </w:pPr>
      <w:r>
        <w:separator/>
      </w:r>
    </w:p>
  </w:footnote>
  <w:footnote w:type="continuationSeparator" w:id="0">
    <w:p w:rsidR="001C6158" w:rsidRDefault="001C6158" w:rsidP="00D96861">
      <w:pPr>
        <w:spacing w:after="0" w:line="240" w:lineRule="auto"/>
      </w:pPr>
      <w:r>
        <w:continuationSeparator/>
      </w:r>
    </w:p>
  </w:footnote>
  <w:footnote w:id="1">
    <w:p w:rsidR="004C496C" w:rsidRPr="00644C41" w:rsidRDefault="004C496C" w:rsidP="004C496C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C496C" w:rsidRDefault="004C496C" w:rsidP="004C496C">
      <w:pPr>
        <w:pStyle w:val="Tekstprzypisudolnego"/>
      </w:pPr>
      <w:r>
        <w:t>*) niepotrzebne skreślić</w:t>
      </w:r>
    </w:p>
  </w:footnote>
  <w:footnote w:id="2">
    <w:p w:rsidR="004C496C" w:rsidRPr="00644C41" w:rsidRDefault="004C496C" w:rsidP="004C496C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12E" w:rsidRDefault="0087512E" w:rsidP="0087512E">
    <w:pPr>
      <w:pStyle w:val="Nagwek"/>
      <w:jc w:val="center"/>
    </w:pPr>
    <w:r w:rsidRPr="0087512E">
      <w:drawing>
        <wp:inline distT="0" distB="0" distL="0" distR="0">
          <wp:extent cx="4610100" cy="676275"/>
          <wp:effectExtent l="19050" t="0" r="0" b="0"/>
          <wp:docPr id="11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7512E" w:rsidRPr="00D6714C" w:rsidRDefault="0087512E" w:rsidP="0087512E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  <w:r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87512E" w:rsidRPr="00D6714C" w:rsidRDefault="0087512E" w:rsidP="0087512E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87512E" w:rsidRDefault="0087512E" w:rsidP="0087512E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4E1885C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9DE2560C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5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BD643C5"/>
    <w:multiLevelType w:val="hybridMultilevel"/>
    <w:tmpl w:val="A9687A8A"/>
    <w:lvl w:ilvl="0" w:tplc="A28A0A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DED6B84"/>
    <w:multiLevelType w:val="hybridMultilevel"/>
    <w:tmpl w:val="E036FE90"/>
    <w:lvl w:ilvl="0" w:tplc="A28A0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1B720A7E"/>
    <w:multiLevelType w:val="hybridMultilevel"/>
    <w:tmpl w:val="6BF2A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7C735D"/>
    <w:multiLevelType w:val="hybridMultilevel"/>
    <w:tmpl w:val="1B96C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ED4F24"/>
    <w:multiLevelType w:val="hybridMultilevel"/>
    <w:tmpl w:val="9A1C942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CF94E37"/>
    <w:multiLevelType w:val="hybridMultilevel"/>
    <w:tmpl w:val="E674B160"/>
    <w:lvl w:ilvl="0" w:tplc="3DC2A282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527233"/>
    <w:multiLevelType w:val="hybridMultilevel"/>
    <w:tmpl w:val="E07A2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14B1BCC"/>
    <w:multiLevelType w:val="hybridMultilevel"/>
    <w:tmpl w:val="D9A07E72"/>
    <w:lvl w:ilvl="0" w:tplc="581A5DEE">
      <w:start w:val="5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5C44A5"/>
    <w:multiLevelType w:val="hybridMultilevel"/>
    <w:tmpl w:val="70109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24E0F52"/>
    <w:multiLevelType w:val="hybridMultilevel"/>
    <w:tmpl w:val="E7A4FD44"/>
    <w:lvl w:ilvl="0" w:tplc="0415000B">
      <w:start w:val="1"/>
      <w:numFmt w:val="bullet"/>
      <w:lvlText w:val=""/>
      <w:lvlJc w:val="left"/>
      <w:pPr>
        <w:ind w:left="10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0">
    <w:nsid w:val="6D3D1533"/>
    <w:multiLevelType w:val="hybridMultilevel"/>
    <w:tmpl w:val="A09ABF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2B624B"/>
    <w:multiLevelType w:val="hybridMultilevel"/>
    <w:tmpl w:val="01485E2C"/>
    <w:lvl w:ilvl="0" w:tplc="25FECE4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5D49AB"/>
    <w:multiLevelType w:val="hybridMultilevel"/>
    <w:tmpl w:val="AF56E596"/>
    <w:lvl w:ilvl="0" w:tplc="47C6F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9"/>
  </w:num>
  <w:num w:numId="6">
    <w:abstractNumId w:val="9"/>
  </w:num>
  <w:num w:numId="7">
    <w:abstractNumId w:val="18"/>
  </w:num>
  <w:num w:numId="8">
    <w:abstractNumId w:val="15"/>
  </w:num>
  <w:num w:numId="9">
    <w:abstractNumId w:val="20"/>
  </w:num>
  <w:num w:numId="10">
    <w:abstractNumId w:val="10"/>
  </w:num>
  <w:num w:numId="11">
    <w:abstractNumId w:val="12"/>
  </w:num>
  <w:num w:numId="12">
    <w:abstractNumId w:val="22"/>
  </w:num>
  <w:num w:numId="13">
    <w:abstractNumId w:val="14"/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1"/>
  </w:num>
  <w:num w:numId="19">
    <w:abstractNumId w:val="8"/>
  </w:num>
  <w:num w:numId="20">
    <w:abstractNumId w:val="7"/>
  </w:num>
  <w:num w:numId="21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BB8"/>
    <w:rsid w:val="000164AC"/>
    <w:rsid w:val="0001795A"/>
    <w:rsid w:val="00022CFF"/>
    <w:rsid w:val="00050D73"/>
    <w:rsid w:val="000515E3"/>
    <w:rsid w:val="000533EA"/>
    <w:rsid w:val="00053F34"/>
    <w:rsid w:val="0005685D"/>
    <w:rsid w:val="00081651"/>
    <w:rsid w:val="0008283C"/>
    <w:rsid w:val="000B0E63"/>
    <w:rsid w:val="000B52DE"/>
    <w:rsid w:val="000C189C"/>
    <w:rsid w:val="000C1CC1"/>
    <w:rsid w:val="000C5CB0"/>
    <w:rsid w:val="000E39A9"/>
    <w:rsid w:val="000E7FB1"/>
    <w:rsid w:val="000F2943"/>
    <w:rsid w:val="000F3D73"/>
    <w:rsid w:val="00103ECD"/>
    <w:rsid w:val="0011005B"/>
    <w:rsid w:val="001155C6"/>
    <w:rsid w:val="00134103"/>
    <w:rsid w:val="00134444"/>
    <w:rsid w:val="00143239"/>
    <w:rsid w:val="00164631"/>
    <w:rsid w:val="00172CAA"/>
    <w:rsid w:val="00191E50"/>
    <w:rsid w:val="001A2F2E"/>
    <w:rsid w:val="001B1E23"/>
    <w:rsid w:val="001C59D4"/>
    <w:rsid w:val="001C6158"/>
    <w:rsid w:val="001D211A"/>
    <w:rsid w:val="001E213A"/>
    <w:rsid w:val="001E493C"/>
    <w:rsid w:val="001E49A4"/>
    <w:rsid w:val="001E504B"/>
    <w:rsid w:val="001E60CF"/>
    <w:rsid w:val="001F1BB8"/>
    <w:rsid w:val="001F2017"/>
    <w:rsid w:val="00201775"/>
    <w:rsid w:val="00201D30"/>
    <w:rsid w:val="002249A8"/>
    <w:rsid w:val="0022658D"/>
    <w:rsid w:val="00235799"/>
    <w:rsid w:val="00243C0A"/>
    <w:rsid w:val="002477D6"/>
    <w:rsid w:val="00250A13"/>
    <w:rsid w:val="00251756"/>
    <w:rsid w:val="00261FD7"/>
    <w:rsid w:val="00265F29"/>
    <w:rsid w:val="00283045"/>
    <w:rsid w:val="002867E1"/>
    <w:rsid w:val="00291EAE"/>
    <w:rsid w:val="002B5291"/>
    <w:rsid w:val="002C2A17"/>
    <w:rsid w:val="002C4545"/>
    <w:rsid w:val="002D0AC0"/>
    <w:rsid w:val="002D1914"/>
    <w:rsid w:val="002D38AD"/>
    <w:rsid w:val="002D5AAD"/>
    <w:rsid w:val="002D62FD"/>
    <w:rsid w:val="002D71E2"/>
    <w:rsid w:val="002E2D10"/>
    <w:rsid w:val="002E34C0"/>
    <w:rsid w:val="002E41A9"/>
    <w:rsid w:val="002F5684"/>
    <w:rsid w:val="00306CC2"/>
    <w:rsid w:val="00316549"/>
    <w:rsid w:val="0031676A"/>
    <w:rsid w:val="00343518"/>
    <w:rsid w:val="00346F87"/>
    <w:rsid w:val="003477F1"/>
    <w:rsid w:val="00375F5A"/>
    <w:rsid w:val="0039389C"/>
    <w:rsid w:val="00396BD5"/>
    <w:rsid w:val="003A2A2E"/>
    <w:rsid w:val="003A4F42"/>
    <w:rsid w:val="003B0029"/>
    <w:rsid w:val="003B2986"/>
    <w:rsid w:val="003B36A2"/>
    <w:rsid w:val="003B371F"/>
    <w:rsid w:val="003B527C"/>
    <w:rsid w:val="003D56B9"/>
    <w:rsid w:val="003E4011"/>
    <w:rsid w:val="003F1115"/>
    <w:rsid w:val="003F6C98"/>
    <w:rsid w:val="00401658"/>
    <w:rsid w:val="00411565"/>
    <w:rsid w:val="004143C1"/>
    <w:rsid w:val="0043015C"/>
    <w:rsid w:val="00433FB1"/>
    <w:rsid w:val="00435261"/>
    <w:rsid w:val="00445126"/>
    <w:rsid w:val="00445BF6"/>
    <w:rsid w:val="00447691"/>
    <w:rsid w:val="00454A5B"/>
    <w:rsid w:val="004563E4"/>
    <w:rsid w:val="00463025"/>
    <w:rsid w:val="004633E2"/>
    <w:rsid w:val="004661AD"/>
    <w:rsid w:val="004667A8"/>
    <w:rsid w:val="00471227"/>
    <w:rsid w:val="00471913"/>
    <w:rsid w:val="00471A52"/>
    <w:rsid w:val="00473403"/>
    <w:rsid w:val="004A023D"/>
    <w:rsid w:val="004A7CBD"/>
    <w:rsid w:val="004A7CF8"/>
    <w:rsid w:val="004B49FB"/>
    <w:rsid w:val="004B7433"/>
    <w:rsid w:val="004B7E1E"/>
    <w:rsid w:val="004C16F4"/>
    <w:rsid w:val="004C496C"/>
    <w:rsid w:val="004D7B20"/>
    <w:rsid w:val="004F17D8"/>
    <w:rsid w:val="004F5481"/>
    <w:rsid w:val="00503D7D"/>
    <w:rsid w:val="0050742B"/>
    <w:rsid w:val="005154F2"/>
    <w:rsid w:val="005173E0"/>
    <w:rsid w:val="0051771C"/>
    <w:rsid w:val="00526AD2"/>
    <w:rsid w:val="00531545"/>
    <w:rsid w:val="00540A9B"/>
    <w:rsid w:val="00542967"/>
    <w:rsid w:val="00554A15"/>
    <w:rsid w:val="00560AD4"/>
    <w:rsid w:val="00566484"/>
    <w:rsid w:val="00575B8C"/>
    <w:rsid w:val="00583A0D"/>
    <w:rsid w:val="00584049"/>
    <w:rsid w:val="0059390A"/>
    <w:rsid w:val="005A193A"/>
    <w:rsid w:val="005A51FE"/>
    <w:rsid w:val="005B728A"/>
    <w:rsid w:val="005D0C5E"/>
    <w:rsid w:val="005D58B7"/>
    <w:rsid w:val="005E1607"/>
    <w:rsid w:val="005E30AA"/>
    <w:rsid w:val="005E4299"/>
    <w:rsid w:val="005E56DF"/>
    <w:rsid w:val="005F043C"/>
    <w:rsid w:val="005F2E78"/>
    <w:rsid w:val="00603DF4"/>
    <w:rsid w:val="00614E93"/>
    <w:rsid w:val="006157BF"/>
    <w:rsid w:val="00656AF1"/>
    <w:rsid w:val="0066262D"/>
    <w:rsid w:val="00662B0B"/>
    <w:rsid w:val="00666176"/>
    <w:rsid w:val="00673A02"/>
    <w:rsid w:val="00695282"/>
    <w:rsid w:val="006969B6"/>
    <w:rsid w:val="006A0434"/>
    <w:rsid w:val="006C4545"/>
    <w:rsid w:val="006D1B3B"/>
    <w:rsid w:val="006E09A7"/>
    <w:rsid w:val="006E49D6"/>
    <w:rsid w:val="006E7B76"/>
    <w:rsid w:val="00712184"/>
    <w:rsid w:val="00713CA5"/>
    <w:rsid w:val="00714A6E"/>
    <w:rsid w:val="00720FD6"/>
    <w:rsid w:val="0072290F"/>
    <w:rsid w:val="007326C5"/>
    <w:rsid w:val="007369A4"/>
    <w:rsid w:val="0075593A"/>
    <w:rsid w:val="0076581B"/>
    <w:rsid w:val="00770900"/>
    <w:rsid w:val="0077097A"/>
    <w:rsid w:val="00796B63"/>
    <w:rsid w:val="007A526A"/>
    <w:rsid w:val="007C4C72"/>
    <w:rsid w:val="007C75F1"/>
    <w:rsid w:val="007C7E29"/>
    <w:rsid w:val="007D1382"/>
    <w:rsid w:val="007E23AD"/>
    <w:rsid w:val="007F1010"/>
    <w:rsid w:val="007F2627"/>
    <w:rsid w:val="008062F1"/>
    <w:rsid w:val="008111D9"/>
    <w:rsid w:val="00812DC1"/>
    <w:rsid w:val="00824654"/>
    <w:rsid w:val="00834E81"/>
    <w:rsid w:val="008439DB"/>
    <w:rsid w:val="008463F1"/>
    <w:rsid w:val="0085527D"/>
    <w:rsid w:val="00856360"/>
    <w:rsid w:val="00861128"/>
    <w:rsid w:val="008651EF"/>
    <w:rsid w:val="0087512E"/>
    <w:rsid w:val="00882738"/>
    <w:rsid w:val="008909D4"/>
    <w:rsid w:val="00892DB8"/>
    <w:rsid w:val="0089797E"/>
    <w:rsid w:val="008A7D7E"/>
    <w:rsid w:val="008B25BD"/>
    <w:rsid w:val="008D0B06"/>
    <w:rsid w:val="008E5A43"/>
    <w:rsid w:val="008F2B29"/>
    <w:rsid w:val="008F372A"/>
    <w:rsid w:val="008F5805"/>
    <w:rsid w:val="00904B96"/>
    <w:rsid w:val="009121DB"/>
    <w:rsid w:val="009223D5"/>
    <w:rsid w:val="00950B39"/>
    <w:rsid w:val="009510B4"/>
    <w:rsid w:val="00952B02"/>
    <w:rsid w:val="00986760"/>
    <w:rsid w:val="009871F2"/>
    <w:rsid w:val="0099289A"/>
    <w:rsid w:val="00993704"/>
    <w:rsid w:val="009A1CDA"/>
    <w:rsid w:val="009A2BB0"/>
    <w:rsid w:val="009A34B1"/>
    <w:rsid w:val="009A4571"/>
    <w:rsid w:val="009B316E"/>
    <w:rsid w:val="009B3A39"/>
    <w:rsid w:val="009C2F1F"/>
    <w:rsid w:val="009F3EA7"/>
    <w:rsid w:val="009F4DAD"/>
    <w:rsid w:val="009F69C0"/>
    <w:rsid w:val="009F7954"/>
    <w:rsid w:val="00A03A1A"/>
    <w:rsid w:val="00A11F78"/>
    <w:rsid w:val="00A12D7A"/>
    <w:rsid w:val="00A43492"/>
    <w:rsid w:val="00A438B1"/>
    <w:rsid w:val="00A50294"/>
    <w:rsid w:val="00A5470E"/>
    <w:rsid w:val="00A558F7"/>
    <w:rsid w:val="00A55FC2"/>
    <w:rsid w:val="00A578FB"/>
    <w:rsid w:val="00A57C45"/>
    <w:rsid w:val="00A617A8"/>
    <w:rsid w:val="00A63711"/>
    <w:rsid w:val="00A63F6C"/>
    <w:rsid w:val="00A74B01"/>
    <w:rsid w:val="00A82D65"/>
    <w:rsid w:val="00A83290"/>
    <w:rsid w:val="00A860EC"/>
    <w:rsid w:val="00A94198"/>
    <w:rsid w:val="00A95A5D"/>
    <w:rsid w:val="00AB1F66"/>
    <w:rsid w:val="00AD23BA"/>
    <w:rsid w:val="00AE3947"/>
    <w:rsid w:val="00AE6284"/>
    <w:rsid w:val="00B0632B"/>
    <w:rsid w:val="00B10ECE"/>
    <w:rsid w:val="00B41F5E"/>
    <w:rsid w:val="00B63B8E"/>
    <w:rsid w:val="00B65394"/>
    <w:rsid w:val="00B82553"/>
    <w:rsid w:val="00B95F2A"/>
    <w:rsid w:val="00BA273E"/>
    <w:rsid w:val="00BB3E66"/>
    <w:rsid w:val="00BB6858"/>
    <w:rsid w:val="00BC1EC0"/>
    <w:rsid w:val="00BC2E3F"/>
    <w:rsid w:val="00BD2BA1"/>
    <w:rsid w:val="00BE62FF"/>
    <w:rsid w:val="00BF1CFE"/>
    <w:rsid w:val="00C04FED"/>
    <w:rsid w:val="00C0542C"/>
    <w:rsid w:val="00C12571"/>
    <w:rsid w:val="00C1344E"/>
    <w:rsid w:val="00C30829"/>
    <w:rsid w:val="00C47B84"/>
    <w:rsid w:val="00C550BF"/>
    <w:rsid w:val="00C57BB0"/>
    <w:rsid w:val="00C64CB2"/>
    <w:rsid w:val="00C70998"/>
    <w:rsid w:val="00C726E1"/>
    <w:rsid w:val="00C87B8D"/>
    <w:rsid w:val="00C90C50"/>
    <w:rsid w:val="00CA0509"/>
    <w:rsid w:val="00CA1D75"/>
    <w:rsid w:val="00CA3F8A"/>
    <w:rsid w:val="00CA6E04"/>
    <w:rsid w:val="00CC0E3F"/>
    <w:rsid w:val="00CC27A9"/>
    <w:rsid w:val="00CC7A63"/>
    <w:rsid w:val="00CD0308"/>
    <w:rsid w:val="00CE7FFC"/>
    <w:rsid w:val="00CF181F"/>
    <w:rsid w:val="00D00AC7"/>
    <w:rsid w:val="00D06E50"/>
    <w:rsid w:val="00D1680B"/>
    <w:rsid w:val="00D20CB8"/>
    <w:rsid w:val="00D227C0"/>
    <w:rsid w:val="00D25CEC"/>
    <w:rsid w:val="00D313EA"/>
    <w:rsid w:val="00D37A7A"/>
    <w:rsid w:val="00D42E94"/>
    <w:rsid w:val="00D51F98"/>
    <w:rsid w:val="00D561C4"/>
    <w:rsid w:val="00D63358"/>
    <w:rsid w:val="00D65A09"/>
    <w:rsid w:val="00D6789A"/>
    <w:rsid w:val="00D71997"/>
    <w:rsid w:val="00D719F5"/>
    <w:rsid w:val="00D74D1E"/>
    <w:rsid w:val="00D80EA7"/>
    <w:rsid w:val="00D8386C"/>
    <w:rsid w:val="00D928DA"/>
    <w:rsid w:val="00D96861"/>
    <w:rsid w:val="00DA3323"/>
    <w:rsid w:val="00DA5589"/>
    <w:rsid w:val="00DB4858"/>
    <w:rsid w:val="00DC0BB6"/>
    <w:rsid w:val="00DC6709"/>
    <w:rsid w:val="00DC7138"/>
    <w:rsid w:val="00DD0E79"/>
    <w:rsid w:val="00DD424A"/>
    <w:rsid w:val="00DE6E85"/>
    <w:rsid w:val="00DF024A"/>
    <w:rsid w:val="00DF56E5"/>
    <w:rsid w:val="00DF63DB"/>
    <w:rsid w:val="00E01632"/>
    <w:rsid w:val="00E040F8"/>
    <w:rsid w:val="00E12B0D"/>
    <w:rsid w:val="00E136BC"/>
    <w:rsid w:val="00E14E5D"/>
    <w:rsid w:val="00E24AC5"/>
    <w:rsid w:val="00E52897"/>
    <w:rsid w:val="00E62E3B"/>
    <w:rsid w:val="00E66464"/>
    <w:rsid w:val="00E7388C"/>
    <w:rsid w:val="00E74540"/>
    <w:rsid w:val="00E75B73"/>
    <w:rsid w:val="00E77C0D"/>
    <w:rsid w:val="00E837FC"/>
    <w:rsid w:val="00E90757"/>
    <w:rsid w:val="00E934BB"/>
    <w:rsid w:val="00E96A4D"/>
    <w:rsid w:val="00E96DCD"/>
    <w:rsid w:val="00EB5AD3"/>
    <w:rsid w:val="00EB6530"/>
    <w:rsid w:val="00EB77B0"/>
    <w:rsid w:val="00EC130A"/>
    <w:rsid w:val="00EC5A55"/>
    <w:rsid w:val="00ED2360"/>
    <w:rsid w:val="00ED7914"/>
    <w:rsid w:val="00EE220B"/>
    <w:rsid w:val="00EF1FDB"/>
    <w:rsid w:val="00F025AA"/>
    <w:rsid w:val="00F04960"/>
    <w:rsid w:val="00F06BD4"/>
    <w:rsid w:val="00F0716F"/>
    <w:rsid w:val="00F2545A"/>
    <w:rsid w:val="00F26D9C"/>
    <w:rsid w:val="00F27436"/>
    <w:rsid w:val="00F3782F"/>
    <w:rsid w:val="00F50900"/>
    <w:rsid w:val="00F521F5"/>
    <w:rsid w:val="00F526FB"/>
    <w:rsid w:val="00F85340"/>
    <w:rsid w:val="00FA1AAA"/>
    <w:rsid w:val="00FA288B"/>
    <w:rsid w:val="00FB25B1"/>
    <w:rsid w:val="00FB7DFA"/>
    <w:rsid w:val="00FD6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BB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09A7"/>
    <w:pPr>
      <w:keepNext/>
      <w:keepLines/>
      <w:numPr>
        <w:numId w:val="6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E09A7"/>
    <w:pPr>
      <w:keepNext/>
      <w:numPr>
        <w:ilvl w:val="1"/>
        <w:numId w:val="6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E09A7"/>
    <w:pPr>
      <w:keepNext/>
      <w:numPr>
        <w:ilvl w:val="2"/>
        <w:numId w:val="6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09A7"/>
    <w:pPr>
      <w:keepNext/>
      <w:keepLines/>
      <w:numPr>
        <w:ilvl w:val="3"/>
        <w:numId w:val="6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E09A7"/>
    <w:pPr>
      <w:keepNext/>
      <w:keepLines/>
      <w:numPr>
        <w:ilvl w:val="4"/>
        <w:numId w:val="6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E09A7"/>
    <w:pPr>
      <w:keepNext/>
      <w:keepLines/>
      <w:numPr>
        <w:ilvl w:val="5"/>
        <w:numId w:val="6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E09A7"/>
    <w:pPr>
      <w:keepNext/>
      <w:keepLines/>
      <w:numPr>
        <w:ilvl w:val="6"/>
        <w:numId w:val="6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09A7"/>
    <w:pPr>
      <w:keepNext/>
      <w:keepLines/>
      <w:numPr>
        <w:ilvl w:val="7"/>
        <w:numId w:val="6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F1BB8"/>
    <w:rPr>
      <w:rFonts w:cs="Times New Roman"/>
    </w:rPr>
  </w:style>
  <w:style w:type="paragraph" w:customStyle="1" w:styleId="Akapitzlist1">
    <w:name w:val="Akapit z listą1"/>
    <w:basedOn w:val="Normalny"/>
    <w:rsid w:val="001F1BB8"/>
    <w:pPr>
      <w:ind w:left="720"/>
    </w:pPr>
  </w:style>
  <w:style w:type="paragraph" w:styleId="Stopka">
    <w:name w:val="footer"/>
    <w:basedOn w:val="Normalny"/>
    <w:link w:val="StopkaZnak"/>
    <w:uiPriority w:val="99"/>
    <w:rsid w:val="001F1BB8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1F1BB8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D21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211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211A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1D211A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character" w:styleId="Hipercze">
    <w:name w:val="Hyperlink"/>
    <w:rsid w:val="001D211A"/>
    <w:rPr>
      <w:color w:val="0000FF"/>
      <w:u w:val="single"/>
    </w:rPr>
  </w:style>
  <w:style w:type="character" w:customStyle="1" w:styleId="xbe">
    <w:name w:val="_xbe"/>
    <w:basedOn w:val="Domylnaczcionkaakapitu"/>
    <w:rsid w:val="001D211A"/>
  </w:style>
  <w:style w:type="paragraph" w:styleId="Tekstpodstawowy2">
    <w:name w:val="Body Text 2"/>
    <w:basedOn w:val="Normalny"/>
    <w:link w:val="Tekstpodstawowy2Znak"/>
    <w:uiPriority w:val="99"/>
    <w:rsid w:val="008B25BD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5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AD3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F3782F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6E09A7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E09A7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E09A7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E09A7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E09A7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E09A7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E09A7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09A7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6E09A7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E09A7"/>
    <w:rPr>
      <w:rFonts w:ascii="Calibri" w:eastAsia="Times New Roman" w:hAnsi="Calibri" w:cs="Times New Roman"/>
      <w:kern w:val="1"/>
      <w:lang w:eastAsia="ar-SA"/>
    </w:rPr>
  </w:style>
  <w:style w:type="paragraph" w:customStyle="1" w:styleId="tekst">
    <w:name w:val="tekst"/>
    <w:basedOn w:val="Normalny"/>
    <w:rsid w:val="00F526FB"/>
    <w:pPr>
      <w:suppressLineNumbers/>
      <w:suppressAutoHyphens w:val="0"/>
      <w:spacing w:before="60" w:after="60" w:line="240" w:lineRule="auto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customStyle="1" w:styleId="Akapitzlist3">
    <w:name w:val="Akapit z listą3"/>
    <w:basedOn w:val="Normalny"/>
    <w:rsid w:val="00346F87"/>
    <w:pPr>
      <w:ind w:left="720"/>
    </w:pPr>
  </w:style>
  <w:style w:type="character" w:styleId="Odwoanieprzypisudolnego">
    <w:name w:val="footnote reference"/>
    <w:rsid w:val="004C496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496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496C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C496C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4C496C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customStyle="1" w:styleId="Default">
    <w:name w:val="Default"/>
    <w:rsid w:val="00473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B3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3A39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743BF-CEC5-4FF8-8F20-39C701F9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Elżbieta Kujawa</cp:lastModifiedBy>
  <cp:revision>4</cp:revision>
  <cp:lastPrinted>2020-03-02T12:53:00Z</cp:lastPrinted>
  <dcterms:created xsi:type="dcterms:W3CDTF">2020-06-02T12:25:00Z</dcterms:created>
  <dcterms:modified xsi:type="dcterms:W3CDTF">2020-06-03T07:18:00Z</dcterms:modified>
</cp:coreProperties>
</file>