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A10CD" w14:textId="42E7DF16" w:rsidR="0066366A" w:rsidRPr="0066366A" w:rsidRDefault="0066366A" w:rsidP="0066366A">
      <w:pPr>
        <w:spacing w:after="0"/>
        <w:rPr>
          <w:rFonts w:ascii="Times New Roman" w:hAnsi="Times New Roman"/>
          <w:color w:val="000000"/>
          <w:sz w:val="18"/>
        </w:rPr>
      </w:pPr>
      <w:r w:rsidRPr="0066366A">
        <w:rPr>
          <w:rFonts w:ascii="Times New Roman" w:hAnsi="Times New Roman"/>
          <w:color w:val="000000"/>
          <w:sz w:val="18"/>
        </w:rPr>
        <w:t>IRSI.2635.28.2020.IW</w:t>
      </w:r>
    </w:p>
    <w:p w14:paraId="0CD1DF1A" w14:textId="2C1DA0AE" w:rsidR="00CB5D74" w:rsidRPr="0053499F" w:rsidRDefault="00CB5D74" w:rsidP="00CB5D74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</w:t>
      </w:r>
    </w:p>
    <w:p w14:paraId="6A68AD27" w14:textId="77777777" w:rsidR="00CB5D74" w:rsidRPr="00931BDB" w:rsidRDefault="00CB5D74" w:rsidP="00CB5D74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4CC7A0A9" w14:textId="77777777" w:rsidR="00CB5D74" w:rsidRPr="00931BDB" w:rsidRDefault="00CB5D74" w:rsidP="00CB5D74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E1CB5D9" w14:textId="77777777" w:rsidR="00CB5D74" w:rsidRPr="00931BDB" w:rsidRDefault="00CB5D74" w:rsidP="00CB5D74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1E790D3E" w14:textId="77777777" w:rsidR="00CB5D74" w:rsidRPr="00712097" w:rsidRDefault="00CB5D74" w:rsidP="00CB5D74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712097">
        <w:rPr>
          <w:rFonts w:ascii="Times New Roman" w:hAnsi="Times New Roman"/>
          <w:color w:val="000000"/>
          <w:sz w:val="20"/>
          <w:szCs w:val="20"/>
        </w:rPr>
        <w:t>do zapytania ofertowego prowadzonego na podstawie art. 6 ust. 1 ustawy z dnia 2 marca 2020 r. o szczególnych rozwiązaniach związanych z zapobieganiem, przeciwdziałaniem i zwalczaniem COVID-19, innych chorób zakaźnych oraz wywołanych nimi sytuacji kryzysowych (DZ. U. z 2020 r. poz. 374 z </w:t>
      </w:r>
      <w:proofErr w:type="spellStart"/>
      <w:r w:rsidRPr="00712097">
        <w:rPr>
          <w:rFonts w:ascii="Times New Roman" w:hAnsi="Times New Roman"/>
          <w:color w:val="000000"/>
          <w:sz w:val="20"/>
          <w:szCs w:val="20"/>
        </w:rPr>
        <w:t>późn</w:t>
      </w:r>
      <w:proofErr w:type="spellEnd"/>
      <w:r w:rsidRPr="00712097">
        <w:rPr>
          <w:rFonts w:ascii="Times New Roman" w:hAnsi="Times New Roman"/>
          <w:color w:val="000000"/>
          <w:sz w:val="20"/>
          <w:szCs w:val="20"/>
        </w:rPr>
        <w:t>. zm.)</w:t>
      </w:r>
    </w:p>
    <w:p w14:paraId="24FDBAF9" w14:textId="77777777" w:rsidR="00CB5D74" w:rsidRPr="00931BDB" w:rsidRDefault="00CB5D74" w:rsidP="00CB5D74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34FAA5D2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EB82815" w14:textId="6FCC0E8F" w:rsidR="00CB5D74" w:rsidRDefault="00CB5D74" w:rsidP="00CB5D74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E037B6">
        <w:rPr>
          <w:rFonts w:ascii="Times New Roman" w:hAnsi="Times New Roman"/>
          <w:b/>
        </w:rPr>
        <w:t xml:space="preserve">Zakup i dostawę </w:t>
      </w:r>
      <w:r w:rsidR="00712097">
        <w:rPr>
          <w:rFonts w:ascii="Times New Roman" w:hAnsi="Times New Roman"/>
          <w:b/>
        </w:rPr>
        <w:t>sprzętu audiowizualnego – telewizorów</w:t>
      </w:r>
      <w:r w:rsidR="00712097" w:rsidRPr="00E037B6">
        <w:rPr>
          <w:rFonts w:ascii="Times New Roman" w:hAnsi="Times New Roman"/>
          <w:b/>
        </w:rPr>
        <w:t xml:space="preserve"> </w:t>
      </w:r>
      <w:r w:rsidRPr="00E037B6">
        <w:rPr>
          <w:rFonts w:ascii="Times New Roman" w:hAnsi="Times New Roman"/>
          <w:b/>
        </w:rPr>
        <w:t>w ramach Projektu „Wsparcie dzieci umieszczonych w pieczy zastępczej w okresie pandemii COVID-19</w:t>
      </w:r>
      <w:r>
        <w:rPr>
          <w:rFonts w:ascii="Times New Roman" w:hAnsi="Times New Roman"/>
          <w:b/>
        </w:rPr>
        <w:t>”</w:t>
      </w:r>
    </w:p>
    <w:p w14:paraId="7B95AF6E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3877FD55" w14:textId="77777777" w:rsidR="00CB5D74" w:rsidRDefault="00CB5D74" w:rsidP="00CB5D74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E3E6EC8" w14:textId="77777777" w:rsidR="00CB5D74" w:rsidRDefault="00CB5D74" w:rsidP="00CB5D74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C2CE4BE" w14:textId="77777777" w:rsidR="00CB5D74" w:rsidRPr="00931BDB" w:rsidRDefault="00CB5D74" w:rsidP="00CB5D74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150310E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C76AC71" w14:textId="77777777" w:rsidR="00CB5D74" w:rsidRPr="00931BDB" w:rsidRDefault="00CB5D74" w:rsidP="00CB5D7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7FC25A64" w14:textId="14F3FF49" w:rsidR="00CB5D74" w:rsidRDefault="00CF7BDE" w:rsidP="00143E0E">
      <w:pPr>
        <w:pStyle w:val="Akapitzlist"/>
        <w:keepNext/>
        <w:widowControl w:val="0"/>
        <w:numPr>
          <w:ilvl w:val="1"/>
          <w:numId w:val="33"/>
        </w:numPr>
        <w:overflowPunct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 xml:space="preserve">SPRZĘT AUDIOWIZUALNY – </w:t>
      </w:r>
      <w:r w:rsidR="008416C4">
        <w:rPr>
          <w:rFonts w:ascii="Times New Roman" w:hAnsi="Times New Roman"/>
          <w:b/>
          <w:iCs/>
          <w:sz w:val="20"/>
          <w:szCs w:val="20"/>
        </w:rPr>
        <w:t>TELEWIZORY</w:t>
      </w:r>
      <w:r w:rsidR="00CB5D74" w:rsidRPr="00143E0E">
        <w:rPr>
          <w:rFonts w:ascii="Times New Roman" w:hAnsi="Times New Roman"/>
          <w:b/>
          <w:iCs/>
          <w:sz w:val="20"/>
          <w:szCs w:val="20"/>
        </w:rPr>
        <w:t xml:space="preserve"> – </w:t>
      </w:r>
      <w:r w:rsidR="00143E0E">
        <w:rPr>
          <w:rFonts w:ascii="Times New Roman" w:hAnsi="Times New Roman"/>
          <w:b/>
          <w:iCs/>
          <w:sz w:val="20"/>
          <w:szCs w:val="20"/>
        </w:rPr>
        <w:t>10</w:t>
      </w:r>
      <w:r w:rsidR="00CB5D74" w:rsidRPr="00143E0E">
        <w:rPr>
          <w:rFonts w:ascii="Times New Roman" w:hAnsi="Times New Roman"/>
          <w:b/>
          <w:iCs/>
          <w:sz w:val="20"/>
          <w:szCs w:val="20"/>
        </w:rPr>
        <w:t xml:space="preserve"> SZT.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1"/>
        <w:gridCol w:w="3543"/>
        <w:gridCol w:w="3543"/>
      </w:tblGrid>
      <w:tr w:rsidR="00F45426" w:rsidRPr="00712097" w14:paraId="16C49F4E" w14:textId="77777777" w:rsidTr="00F45426">
        <w:trPr>
          <w:trHeight w:val="383"/>
        </w:trPr>
        <w:tc>
          <w:tcPr>
            <w:tcW w:w="1152" w:type="pct"/>
            <w:vAlign w:val="center"/>
          </w:tcPr>
          <w:p w14:paraId="5A0D8728" w14:textId="0E814EA9" w:rsidR="00F45426" w:rsidRPr="00712097" w:rsidRDefault="00F45426" w:rsidP="00D34B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1924" w:type="pct"/>
            <w:vAlign w:val="center"/>
          </w:tcPr>
          <w:p w14:paraId="5406F3EE" w14:textId="1E059029" w:rsidR="00F45426" w:rsidRPr="00712097" w:rsidRDefault="00F45426" w:rsidP="00D34B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A2F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1924" w:type="pct"/>
          </w:tcPr>
          <w:p w14:paraId="6FD70498" w14:textId="77777777" w:rsidR="00F45426" w:rsidRPr="00F45426" w:rsidRDefault="00F45426" w:rsidP="00D34B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542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parametrów oferowanego towaru</w:t>
            </w:r>
          </w:p>
          <w:p w14:paraId="29C8C89B" w14:textId="26D83534" w:rsidR="00F45426" w:rsidRPr="00F45426" w:rsidRDefault="00F45426" w:rsidP="00D34BF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5426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(wypełnia Wykonawca)</w:t>
            </w:r>
          </w:p>
        </w:tc>
      </w:tr>
      <w:tr w:rsidR="00F45426" w:rsidRPr="00712097" w14:paraId="20F7C0ED" w14:textId="46720177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7BBAB685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</w:rPr>
              <w:t>Ekran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44F909BF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</w:rPr>
              <w:t>55 cali, 16:9</w:t>
            </w:r>
          </w:p>
        </w:tc>
        <w:tc>
          <w:tcPr>
            <w:tcW w:w="1924" w:type="pct"/>
          </w:tcPr>
          <w:p w14:paraId="1EAF0B9F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5426" w:rsidRPr="00712097" w14:paraId="002A8A09" w14:textId="3C5DA0FD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5BB10416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Zgodność z HD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30F69E7A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4K UHD, 3840 x 2160</w:t>
            </w:r>
          </w:p>
        </w:tc>
        <w:tc>
          <w:tcPr>
            <w:tcW w:w="1924" w:type="pct"/>
          </w:tcPr>
          <w:p w14:paraId="6EF5D5A9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09A0CFDC" w14:textId="6812A6BC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7AFE3B54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HDR (High </w:t>
            </w:r>
            <w:proofErr w:type="spellStart"/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Dynamic</w:t>
            </w:r>
            <w:proofErr w:type="spellEnd"/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Range</w:t>
            </w:r>
            <w:proofErr w:type="spellEnd"/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) / Formaty HDR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06371156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tak / HDR10+, HLG (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Hybrid</w:t>
            </w:r>
            <w:proofErr w:type="spellEnd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Log-Gamma)</w:t>
            </w:r>
          </w:p>
        </w:tc>
        <w:tc>
          <w:tcPr>
            <w:tcW w:w="1924" w:type="pct"/>
          </w:tcPr>
          <w:p w14:paraId="2E935B55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262B8F1E" w14:textId="662387F8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7952E690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Optymalizacja ruchu / Częstotliwość odświeżania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7C6412A0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TAK Index minimum 1600 /50 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</w:tc>
        <w:tc>
          <w:tcPr>
            <w:tcW w:w="1924" w:type="pct"/>
          </w:tcPr>
          <w:p w14:paraId="7C2428DB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5ED7F87A" w14:textId="12404BC1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701E49A3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Funkcje poprawy obrazu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54FBE6F4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4K Active HDR, 4K 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Upscaler</w:t>
            </w:r>
            <w:proofErr w:type="spellEnd"/>
          </w:p>
        </w:tc>
        <w:tc>
          <w:tcPr>
            <w:tcW w:w="1924" w:type="pct"/>
          </w:tcPr>
          <w:p w14:paraId="47A6D7B2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7BE62E00" w14:textId="66ADA46C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1E64585C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Tuner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0A9E7474" w14:textId="77777777" w:rsidR="00F45426" w:rsidRPr="00712097" w:rsidRDefault="00F45426" w:rsidP="007431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DVB-T2, DVB-S2, DVB-C, analogowy</w:t>
            </w:r>
          </w:p>
        </w:tc>
        <w:tc>
          <w:tcPr>
            <w:tcW w:w="1924" w:type="pct"/>
          </w:tcPr>
          <w:p w14:paraId="2E89BE7E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189521FC" w14:textId="755DB9E4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487FA81E" w14:textId="741F723D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Funkcje sieciowe i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 </w:t>
            </w: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multimedialne (minimalne)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646152F3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Smart TV, Wi-Fi, DLNA, 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HbbTV</w:t>
            </w:r>
            <w:proofErr w:type="spellEnd"/>
          </w:p>
          <w:p w14:paraId="04B81C22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Przeglądarka internetowa</w:t>
            </w:r>
          </w:p>
          <w:p w14:paraId="261BEE63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Aplikacje Smart TV: 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Netflix</w:t>
            </w:r>
            <w:proofErr w:type="spellEnd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, YouTube</w:t>
            </w:r>
          </w:p>
        </w:tc>
        <w:tc>
          <w:tcPr>
            <w:tcW w:w="1924" w:type="pct"/>
          </w:tcPr>
          <w:p w14:paraId="27B16308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7F35EE47" w14:textId="5B30DF7B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2C45881B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Dźwięk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02833932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System dźwięku przestrzennego, </w:t>
            </w:r>
          </w:p>
        </w:tc>
        <w:tc>
          <w:tcPr>
            <w:tcW w:w="1924" w:type="pct"/>
          </w:tcPr>
          <w:p w14:paraId="7CFA46A6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0B7429A8" w14:textId="28754DC2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5303260F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Funkcje dodatkowe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3AD7FF91" w14:textId="5C2839EF" w:rsidR="00F45426" w:rsidRPr="00712097" w:rsidRDefault="00F45426" w:rsidP="00560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procesor 4-rdzeniowy, USB - zdjęcia, muzyka, film, możliwość aktualizacji oprogramowania, możliwość sterowania za pomocą 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smartfona</w:t>
            </w:r>
            <w:proofErr w:type="spellEnd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i</w:t>
            </w:r>
            <w:r w:rsidR="00F012E1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tabletu, możliwość użycia klawiatury i myszki (funkcje Smart)</w:t>
            </w:r>
          </w:p>
        </w:tc>
        <w:tc>
          <w:tcPr>
            <w:tcW w:w="1924" w:type="pct"/>
          </w:tcPr>
          <w:p w14:paraId="3734E444" w14:textId="77777777" w:rsidR="00F45426" w:rsidRPr="00712097" w:rsidRDefault="00F45426" w:rsidP="00560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6A777BAB" w14:textId="0325E7EA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026ECC8E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Moc głośników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6FAA11BD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2x10 W</w:t>
            </w:r>
          </w:p>
        </w:tc>
        <w:tc>
          <w:tcPr>
            <w:tcW w:w="1924" w:type="pct"/>
          </w:tcPr>
          <w:p w14:paraId="603E9C00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0B4DD400" w14:textId="5CF39B58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04D03135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Wejścia / wyjścia  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41FC68D0" w14:textId="77777777" w:rsidR="00F45426" w:rsidRPr="00712097" w:rsidRDefault="00F45426" w:rsidP="00560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3xHDMI, minimum 2xUSB, minimum1xEthernet (LAN), minimum 1xCyfrowe wyjście optyczne, minimum 1x wejście komponentowe, minimum 1xZłącze CI (</w:t>
            </w:r>
            <w:proofErr w:type="spellStart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Common</w:t>
            </w:r>
            <w:proofErr w:type="spellEnd"/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Interface)</w:t>
            </w:r>
          </w:p>
        </w:tc>
        <w:tc>
          <w:tcPr>
            <w:tcW w:w="1924" w:type="pct"/>
          </w:tcPr>
          <w:p w14:paraId="089B6CAB" w14:textId="77777777" w:rsidR="00F45426" w:rsidRPr="00712097" w:rsidRDefault="00F45426" w:rsidP="005600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194B4875" w14:textId="4DA48C99" w:rsidTr="00F45426">
        <w:trPr>
          <w:trHeight w:val="227"/>
        </w:trPr>
        <w:tc>
          <w:tcPr>
            <w:tcW w:w="1152" w:type="pct"/>
            <w:shd w:val="clear" w:color="000000" w:fill="FFFFFF"/>
            <w:vAlign w:val="center"/>
          </w:tcPr>
          <w:p w14:paraId="43CAAEB6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519D441F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Podstawa stołowa, pilot</w:t>
            </w:r>
          </w:p>
        </w:tc>
        <w:tc>
          <w:tcPr>
            <w:tcW w:w="1924" w:type="pct"/>
          </w:tcPr>
          <w:p w14:paraId="3CB2B76D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16F4D50D" w14:textId="2F33B561" w:rsidTr="00F45426">
        <w:trPr>
          <w:trHeight w:val="227"/>
        </w:trPr>
        <w:tc>
          <w:tcPr>
            <w:tcW w:w="1152" w:type="pct"/>
            <w:shd w:val="clear" w:color="auto" w:fill="auto"/>
            <w:vAlign w:val="center"/>
          </w:tcPr>
          <w:p w14:paraId="78277942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Możliwość montażu na ścianie</w:t>
            </w:r>
          </w:p>
        </w:tc>
        <w:tc>
          <w:tcPr>
            <w:tcW w:w="1924" w:type="pct"/>
            <w:shd w:val="clear" w:color="auto" w:fill="auto"/>
            <w:vAlign w:val="center"/>
          </w:tcPr>
          <w:p w14:paraId="1D63C121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TAK, </w:t>
            </w:r>
            <w:r w:rsidRPr="00712097">
              <w:rPr>
                <w:rFonts w:ascii="Times New Roman" w:hAnsi="Times New Roman"/>
                <w:sz w:val="18"/>
                <w:szCs w:val="18"/>
              </w:rPr>
              <w:t>VESA</w:t>
            </w:r>
          </w:p>
        </w:tc>
        <w:tc>
          <w:tcPr>
            <w:tcW w:w="1924" w:type="pct"/>
          </w:tcPr>
          <w:p w14:paraId="6DC2097A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0EE4B237" w14:textId="47F272D9" w:rsidTr="00F45426">
        <w:trPr>
          <w:trHeight w:val="227"/>
        </w:trPr>
        <w:tc>
          <w:tcPr>
            <w:tcW w:w="1152" w:type="pct"/>
            <w:shd w:val="clear" w:color="auto" w:fill="auto"/>
            <w:vAlign w:val="center"/>
            <w:hideMark/>
          </w:tcPr>
          <w:p w14:paraId="499E00D4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1924" w:type="pct"/>
            <w:shd w:val="clear" w:color="auto" w:fill="auto"/>
            <w:vAlign w:val="center"/>
            <w:hideMark/>
          </w:tcPr>
          <w:p w14:paraId="4D92AC31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Co najmniej: 24 miesiące</w:t>
            </w:r>
          </w:p>
        </w:tc>
        <w:tc>
          <w:tcPr>
            <w:tcW w:w="1924" w:type="pct"/>
          </w:tcPr>
          <w:p w14:paraId="3B2CCD78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45426" w:rsidRPr="00712097" w14:paraId="5FA7DC52" w14:textId="40D337E1" w:rsidTr="00F45426">
        <w:trPr>
          <w:trHeight w:val="227"/>
        </w:trPr>
        <w:tc>
          <w:tcPr>
            <w:tcW w:w="1152" w:type="pct"/>
            <w:shd w:val="clear" w:color="auto" w:fill="auto"/>
            <w:vAlign w:val="center"/>
            <w:hideMark/>
          </w:tcPr>
          <w:p w14:paraId="7695965C" w14:textId="77777777" w:rsidR="00F45426" w:rsidRPr="00712097" w:rsidRDefault="00F45426" w:rsidP="005600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1924" w:type="pct"/>
            <w:shd w:val="clear" w:color="auto" w:fill="auto"/>
            <w:vAlign w:val="center"/>
            <w:hideMark/>
          </w:tcPr>
          <w:p w14:paraId="63B631F8" w14:textId="77777777" w:rsidR="00F45426" w:rsidRPr="00712097" w:rsidRDefault="00F45426" w:rsidP="007431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1209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1924" w:type="pct"/>
          </w:tcPr>
          <w:p w14:paraId="021390ED" w14:textId="77777777" w:rsidR="00F45426" w:rsidRPr="00712097" w:rsidRDefault="00F45426" w:rsidP="00560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ED247D0" w14:textId="1419F5CC" w:rsidR="00712097" w:rsidRDefault="00712097" w:rsidP="0041028C">
      <w:pPr>
        <w:keepNext/>
        <w:widowControl w:val="0"/>
        <w:overflowPunct w:val="0"/>
        <w:adjustRightInd w:val="0"/>
        <w:spacing w:after="0" w:line="360" w:lineRule="auto"/>
        <w:jc w:val="center"/>
        <w:rPr>
          <w:rFonts w:ascii="Times New Roman" w:hAnsi="Times New Roman"/>
          <w:bCs/>
          <w:iCs/>
          <w:sz w:val="20"/>
          <w:szCs w:val="20"/>
        </w:rPr>
      </w:pPr>
    </w:p>
    <w:p w14:paraId="7114B8EA" w14:textId="77777777" w:rsidR="00CB5D74" w:rsidRPr="00547DDE" w:rsidRDefault="00CB5D74" w:rsidP="00CB5D74">
      <w:pPr>
        <w:pStyle w:val="Tekstpodstawowywcity"/>
        <w:ind w:left="0"/>
        <w:jc w:val="both"/>
        <w:rPr>
          <w:bCs/>
          <w:sz w:val="20"/>
          <w:szCs w:val="20"/>
        </w:rPr>
      </w:pPr>
    </w:p>
    <w:p w14:paraId="4306D55B" w14:textId="47D01A62" w:rsidR="00CB5D74" w:rsidRPr="00881F9E" w:rsidRDefault="00CB5D74" w:rsidP="00CB5D74">
      <w:pPr>
        <w:pStyle w:val="Tekstpodstawowywcity"/>
        <w:keepNext/>
        <w:ind w:left="0"/>
        <w:rPr>
          <w:b/>
        </w:rPr>
      </w:pPr>
      <w:r w:rsidRPr="00796610">
        <w:rPr>
          <w:b/>
        </w:rPr>
        <w:t>Podsumowanie dla poz</w:t>
      </w:r>
      <w:r w:rsidRPr="00881F9E">
        <w:rPr>
          <w:b/>
        </w:rPr>
        <w:t>. 1: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00"/>
        <w:gridCol w:w="637"/>
        <w:gridCol w:w="1268"/>
        <w:gridCol w:w="1095"/>
        <w:gridCol w:w="803"/>
        <w:gridCol w:w="862"/>
        <w:gridCol w:w="1676"/>
      </w:tblGrid>
      <w:tr w:rsidR="00CB5D74" w:rsidRPr="00EC6578" w14:paraId="478B28DF" w14:textId="77777777" w:rsidTr="005464C4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833D0B5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76DAA8FC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Przedmiot zamówienia</w:t>
            </w:r>
          </w:p>
        </w:tc>
        <w:tc>
          <w:tcPr>
            <w:tcW w:w="637" w:type="dxa"/>
            <w:vAlign w:val="center"/>
          </w:tcPr>
          <w:p w14:paraId="3D91C7DA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Ilość sztuk</w:t>
            </w:r>
          </w:p>
        </w:tc>
        <w:tc>
          <w:tcPr>
            <w:tcW w:w="1268" w:type="dxa"/>
            <w:vAlign w:val="center"/>
          </w:tcPr>
          <w:p w14:paraId="1CACDD39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Cena jednostkowa netto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2EAFA42E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netto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3A55B3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Stawka VAT</w:t>
            </w:r>
          </w:p>
        </w:tc>
        <w:tc>
          <w:tcPr>
            <w:tcW w:w="862" w:type="dxa"/>
            <w:vAlign w:val="center"/>
          </w:tcPr>
          <w:p w14:paraId="0FF67777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Kwota VAT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D51D5FC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brutto</w:t>
            </w:r>
          </w:p>
        </w:tc>
      </w:tr>
      <w:tr w:rsidR="00CB5D74" w:rsidRPr="007B200E" w14:paraId="07605060" w14:textId="77777777" w:rsidTr="005464C4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40ABC476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189CA75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637" w:type="dxa"/>
            <w:vAlign w:val="center"/>
          </w:tcPr>
          <w:p w14:paraId="4CCD0248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268" w:type="dxa"/>
            <w:vAlign w:val="center"/>
          </w:tcPr>
          <w:p w14:paraId="6FDD7525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1DE40959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476D61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62" w:type="dxa"/>
            <w:vAlign w:val="center"/>
          </w:tcPr>
          <w:p w14:paraId="5F3BF81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AAA03C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H</w:t>
            </w:r>
          </w:p>
        </w:tc>
      </w:tr>
      <w:tr w:rsidR="00CB5D74" w:rsidRPr="007B200E" w14:paraId="7E424A9A" w14:textId="77777777" w:rsidTr="005464C4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4F82D3F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FEC9079" w14:textId="3D4FD01F" w:rsidR="00CB5D74" w:rsidRPr="003A2F04" w:rsidRDefault="00D72913" w:rsidP="005627BC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Sprz</w:t>
            </w:r>
            <w:r w:rsidR="00613935">
              <w:rPr>
                <w:sz w:val="20"/>
                <w:szCs w:val="20"/>
                <w:lang w:val="en-US"/>
              </w:rPr>
              <w:t>ę</w:t>
            </w:r>
            <w:r>
              <w:rPr>
                <w:sz w:val="20"/>
                <w:szCs w:val="20"/>
                <w:lang w:val="en-US"/>
              </w:rPr>
              <w:t>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audiowizualny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/>
              </w:rPr>
              <w:t>t</w:t>
            </w:r>
            <w:r w:rsidR="00547DDE">
              <w:rPr>
                <w:sz w:val="20"/>
                <w:szCs w:val="20"/>
                <w:lang w:val="en-US"/>
              </w:rPr>
              <w:t>elewizory</w:t>
            </w:r>
            <w:proofErr w:type="spellEnd"/>
          </w:p>
        </w:tc>
        <w:tc>
          <w:tcPr>
            <w:tcW w:w="637" w:type="dxa"/>
            <w:vAlign w:val="center"/>
          </w:tcPr>
          <w:p w14:paraId="016F297C" w14:textId="6B1F08B7" w:rsidR="00CB5D74" w:rsidRPr="007B200E" w:rsidRDefault="005464C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8" w:type="dxa"/>
            <w:vAlign w:val="center"/>
          </w:tcPr>
          <w:p w14:paraId="20971E04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60673A1F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32DA537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23%</w:t>
            </w:r>
          </w:p>
        </w:tc>
        <w:tc>
          <w:tcPr>
            <w:tcW w:w="862" w:type="dxa"/>
            <w:vAlign w:val="center"/>
          </w:tcPr>
          <w:p w14:paraId="3928315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55FA4BFF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7042E112" w14:textId="77777777" w:rsidR="00CB5D74" w:rsidRDefault="00CB5D74" w:rsidP="00CB5D74">
      <w:pPr>
        <w:pStyle w:val="Tekstpodstawowywcity"/>
        <w:ind w:left="0"/>
        <w:jc w:val="both"/>
        <w:rPr>
          <w:sz w:val="20"/>
          <w:szCs w:val="20"/>
        </w:rPr>
      </w:pPr>
    </w:p>
    <w:p w14:paraId="29FAEE3B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1A922939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744436BC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77F4D1FD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628D551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678C4862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0BC1CE24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250DFC31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490B7B9" w14:textId="77777777" w:rsidR="00CB5D74" w:rsidRPr="00950248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5EE4F877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111CD948" w14:textId="77777777" w:rsidR="00CB5D74" w:rsidRPr="00931BDB" w:rsidRDefault="00CB5D74" w:rsidP="00CB5D74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C84FCA" w14:textId="77777777" w:rsidR="00CB5D74" w:rsidRPr="00931BDB" w:rsidRDefault="00CB5D74" w:rsidP="00CB5D74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1A9A771" w14:textId="77777777" w:rsidR="00CB5D74" w:rsidRPr="00931BDB" w:rsidRDefault="00CB5D74" w:rsidP="00CB5D74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89503A" w14:textId="77777777" w:rsidR="00CB5D74" w:rsidRPr="00931BDB" w:rsidRDefault="00CB5D74" w:rsidP="00CB5D74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2D78110" w14:textId="77777777" w:rsidR="00CB5D74" w:rsidRPr="00000995" w:rsidRDefault="00CB5D74" w:rsidP="00CB5D74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0CA40EA1" w14:textId="707EFAEE" w:rsidR="00CB5D74" w:rsidRPr="00000995" w:rsidRDefault="00CB5D74" w:rsidP="00304FCA">
      <w:pPr>
        <w:spacing w:after="0" w:line="100" w:lineRule="atLeast"/>
        <w:ind w:left="5387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CB5D74" w:rsidRPr="00000995" w:rsidSect="007020A2">
      <w:headerReference w:type="default" r:id="rId8"/>
      <w:footerReference w:type="default" r:id="rId9"/>
      <w:pgSz w:w="11906" w:h="16838"/>
      <w:pgMar w:top="992" w:right="124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12526" w14:textId="77777777" w:rsidR="009F1701" w:rsidRDefault="009F1701">
      <w:pPr>
        <w:spacing w:after="0" w:line="240" w:lineRule="auto"/>
      </w:pPr>
      <w:r>
        <w:separator/>
      </w:r>
    </w:p>
  </w:endnote>
  <w:endnote w:type="continuationSeparator" w:id="0">
    <w:p w14:paraId="0BF29F44" w14:textId="77777777" w:rsidR="009F1701" w:rsidRDefault="009F1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3061B418" w14:textId="77777777" w:rsidR="00775B31" w:rsidRPr="00931BDB" w:rsidRDefault="00775B31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D8AFF" w14:textId="77777777" w:rsidR="009F1701" w:rsidRDefault="009F1701">
      <w:pPr>
        <w:spacing w:after="0" w:line="240" w:lineRule="auto"/>
      </w:pPr>
      <w:r>
        <w:separator/>
      </w:r>
    </w:p>
  </w:footnote>
  <w:footnote w:type="continuationSeparator" w:id="0">
    <w:p w14:paraId="1AD705CE" w14:textId="77777777" w:rsidR="009F1701" w:rsidRDefault="009F1701">
      <w:pPr>
        <w:spacing w:after="0" w:line="240" w:lineRule="auto"/>
      </w:pPr>
      <w:r>
        <w:continuationSeparator/>
      </w:r>
    </w:p>
  </w:footnote>
  <w:footnote w:id="1">
    <w:p w14:paraId="5D6D8299" w14:textId="77777777" w:rsidR="00775B31" w:rsidRPr="00931BDB" w:rsidRDefault="00775B31" w:rsidP="00CB5D74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3152" w14:textId="0F44CAEF" w:rsidR="00775B31" w:rsidRDefault="00775B31" w:rsidP="007020A2">
    <w:pPr>
      <w:pStyle w:val="Nagwek"/>
      <w:jc w:val="center"/>
    </w:pPr>
    <w:r>
      <w:rPr>
        <w:noProof/>
      </w:rPr>
      <w:drawing>
        <wp:inline distT="0" distB="0" distL="0" distR="0" wp14:anchorId="320CF1BA" wp14:editId="32095B2C">
          <wp:extent cx="4261481" cy="417558"/>
          <wp:effectExtent l="0" t="0" r="6350" b="1905"/>
          <wp:docPr id="41" name="Obraz 41" descr="logo PL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L UE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384" b="9844"/>
                  <a:stretch/>
                </pic:blipFill>
                <pic:spPr bwMode="auto">
                  <a:xfrm>
                    <a:off x="0" y="0"/>
                    <a:ext cx="4309325" cy="4222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A52B6">
      <w:t xml:space="preserve"> </w:t>
    </w:r>
    <w:r>
      <w:rPr>
        <w:noProof/>
      </w:rPr>
      <w:drawing>
        <wp:inline distT="0" distB="0" distL="0" distR="0" wp14:anchorId="22FCF7A3" wp14:editId="6B4A87A8">
          <wp:extent cx="1188565" cy="34863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 rotWithShape="1"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0"/>
                  <a:stretch/>
                </pic:blipFill>
                <pic:spPr bwMode="auto">
                  <a:xfrm>
                    <a:off x="0" y="0"/>
                    <a:ext cx="1209510" cy="3547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D29DA3C" w14:textId="77777777" w:rsidR="00E42A5A" w:rsidRPr="00E42A5A" w:rsidRDefault="00E42A5A" w:rsidP="007020A2">
    <w:pPr>
      <w:pStyle w:val="Nagwek"/>
      <w:jc w:val="center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946A252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D26A3"/>
    <w:multiLevelType w:val="hybridMultilevel"/>
    <w:tmpl w:val="C59EC7FC"/>
    <w:lvl w:ilvl="0" w:tplc="37203D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7625C"/>
    <w:multiLevelType w:val="hybridMultilevel"/>
    <w:tmpl w:val="78F029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3B4654"/>
    <w:multiLevelType w:val="multilevel"/>
    <w:tmpl w:val="D22A1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962D5F"/>
    <w:multiLevelType w:val="hybridMultilevel"/>
    <w:tmpl w:val="51DC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E3987"/>
    <w:multiLevelType w:val="multilevel"/>
    <w:tmpl w:val="535EA868"/>
    <w:styleLink w:val="WWNum2"/>
    <w:lvl w:ilvl="0">
      <w:start w:val="1"/>
      <w:numFmt w:val="decimal"/>
      <w:lvlText w:val="%1."/>
      <w:lvlJc w:val="left"/>
      <w:rPr>
        <w:rFonts w:ascii="Trebuchet MS" w:hAnsi="Trebuchet MS"/>
        <w:b/>
        <w:sz w:val="20"/>
        <w:szCs w:val="20"/>
      </w:rPr>
    </w:lvl>
    <w:lvl w:ilvl="1">
      <w:start w:val="1"/>
      <w:numFmt w:val="decimal"/>
      <w:lvlText w:val="%1.%2."/>
      <w:lvlJc w:val="left"/>
      <w:rPr>
        <w:b/>
        <w:u w:val="single"/>
      </w:rPr>
    </w:lvl>
    <w:lvl w:ilvl="2">
      <w:start w:val="1"/>
      <w:numFmt w:val="decimal"/>
      <w:lvlText w:val="%1.%2.%3."/>
      <w:lvlJc w:val="left"/>
      <w:rPr>
        <w:b/>
        <w:u w:val="single"/>
      </w:rPr>
    </w:lvl>
    <w:lvl w:ilvl="3">
      <w:start w:val="1"/>
      <w:numFmt w:val="decimal"/>
      <w:lvlText w:val="%1.%2.%3.%4."/>
      <w:lvlJc w:val="left"/>
      <w:rPr>
        <w:b/>
        <w:u w:val="single"/>
      </w:rPr>
    </w:lvl>
    <w:lvl w:ilvl="4">
      <w:start w:val="1"/>
      <w:numFmt w:val="decimal"/>
      <w:lvlText w:val="%1.%2.%3.%4.%5."/>
      <w:lvlJc w:val="left"/>
      <w:rPr>
        <w:b/>
        <w:u w:val="single"/>
      </w:rPr>
    </w:lvl>
    <w:lvl w:ilvl="5">
      <w:start w:val="1"/>
      <w:numFmt w:val="decimal"/>
      <w:lvlText w:val="%1.%2.%3.%4.%5.%6."/>
      <w:lvlJc w:val="left"/>
      <w:rPr>
        <w:b/>
        <w:u w:val="single"/>
      </w:rPr>
    </w:lvl>
    <w:lvl w:ilvl="6">
      <w:start w:val="1"/>
      <w:numFmt w:val="decimal"/>
      <w:lvlText w:val="%1.%2.%3.%4.%5.%6.%7."/>
      <w:lvlJc w:val="left"/>
      <w:rPr>
        <w:b/>
        <w:u w:val="single"/>
      </w:rPr>
    </w:lvl>
    <w:lvl w:ilvl="7">
      <w:start w:val="1"/>
      <w:numFmt w:val="decimal"/>
      <w:lvlText w:val="%1.%2.%3.%4.%5.%6.%7.%8."/>
      <w:lvlJc w:val="left"/>
      <w:rPr>
        <w:b/>
        <w:u w:val="single"/>
      </w:rPr>
    </w:lvl>
    <w:lvl w:ilvl="8">
      <w:start w:val="1"/>
      <w:numFmt w:val="decimal"/>
      <w:lvlText w:val="%1.%2.%3.%4.%5.%6.%7.%8.%9."/>
      <w:lvlJc w:val="left"/>
      <w:rPr>
        <w:b/>
        <w:u w:val="single"/>
      </w:rPr>
    </w:lvl>
  </w:abstractNum>
  <w:abstractNum w:abstractNumId="20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1" w15:restartNumberingAfterBreak="0">
    <w:nsid w:val="3EEB6C90"/>
    <w:multiLevelType w:val="hybridMultilevel"/>
    <w:tmpl w:val="300478E2"/>
    <w:lvl w:ilvl="0" w:tplc="AD1A30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36265"/>
    <w:multiLevelType w:val="hybridMultilevel"/>
    <w:tmpl w:val="08585BF8"/>
    <w:lvl w:ilvl="0" w:tplc="5B4C0434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4B2A02"/>
    <w:multiLevelType w:val="hybridMultilevel"/>
    <w:tmpl w:val="84EAA14C"/>
    <w:lvl w:ilvl="0" w:tplc="C2A81A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B25424"/>
    <w:multiLevelType w:val="multilevel"/>
    <w:tmpl w:val="AEDE29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EF3016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AD3F27"/>
    <w:multiLevelType w:val="multilevel"/>
    <w:tmpl w:val="F9724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3" w15:restartNumberingAfterBreak="0">
    <w:nsid w:val="6AB90802"/>
    <w:multiLevelType w:val="multilevel"/>
    <w:tmpl w:val="CAB8A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B37601F"/>
    <w:multiLevelType w:val="multilevel"/>
    <w:tmpl w:val="F9724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5" w15:restartNumberingAfterBreak="0">
    <w:nsid w:val="6D651054"/>
    <w:multiLevelType w:val="multilevel"/>
    <w:tmpl w:val="92DA410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6" w:hanging="1440"/>
      </w:pPr>
      <w:rPr>
        <w:rFonts w:hint="default"/>
      </w:rPr>
    </w:lvl>
  </w:abstractNum>
  <w:abstractNum w:abstractNumId="36" w15:restartNumberingAfterBreak="0">
    <w:nsid w:val="6DA637EF"/>
    <w:multiLevelType w:val="multilevel"/>
    <w:tmpl w:val="F9724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7" w15:restartNumberingAfterBreak="0">
    <w:nsid w:val="731B1F6F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597D1B"/>
    <w:multiLevelType w:val="hybridMultilevel"/>
    <w:tmpl w:val="BBEE15A6"/>
    <w:lvl w:ilvl="0" w:tplc="1FAC52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1"/>
  </w:num>
  <w:num w:numId="5">
    <w:abstractNumId w:val="17"/>
  </w:num>
  <w:num w:numId="6">
    <w:abstractNumId w:val="27"/>
  </w:num>
  <w:num w:numId="7">
    <w:abstractNumId w:val="29"/>
  </w:num>
  <w:num w:numId="8">
    <w:abstractNumId w:val="25"/>
  </w:num>
  <w:num w:numId="9">
    <w:abstractNumId w:val="23"/>
  </w:num>
  <w:num w:numId="10">
    <w:abstractNumId w:val="12"/>
  </w:num>
  <w:num w:numId="11">
    <w:abstractNumId w:val="7"/>
  </w:num>
  <w:num w:numId="12">
    <w:abstractNumId w:val="20"/>
  </w:num>
  <w:num w:numId="13">
    <w:abstractNumId w:val="10"/>
  </w:num>
  <w:num w:numId="14">
    <w:abstractNumId w:val="38"/>
  </w:num>
  <w:num w:numId="15">
    <w:abstractNumId w:val="30"/>
  </w:num>
  <w:num w:numId="16">
    <w:abstractNumId w:val="8"/>
  </w:num>
  <w:num w:numId="17">
    <w:abstractNumId w:val="18"/>
  </w:num>
  <w:num w:numId="18">
    <w:abstractNumId w:val="11"/>
  </w:num>
  <w:num w:numId="19">
    <w:abstractNumId w:val="40"/>
  </w:num>
  <w:num w:numId="20">
    <w:abstractNumId w:val="39"/>
  </w:num>
  <w:num w:numId="21">
    <w:abstractNumId w:val="15"/>
  </w:num>
  <w:num w:numId="22">
    <w:abstractNumId w:val="22"/>
  </w:num>
  <w:num w:numId="23">
    <w:abstractNumId w:val="35"/>
  </w:num>
  <w:num w:numId="24">
    <w:abstractNumId w:val="14"/>
  </w:num>
  <w:num w:numId="25">
    <w:abstractNumId w:val="36"/>
  </w:num>
  <w:num w:numId="26">
    <w:abstractNumId w:val="13"/>
  </w:num>
  <w:num w:numId="27">
    <w:abstractNumId w:val="19"/>
  </w:num>
  <w:num w:numId="28">
    <w:abstractNumId w:val="6"/>
  </w:num>
  <w:num w:numId="29">
    <w:abstractNumId w:val="34"/>
  </w:num>
  <w:num w:numId="30">
    <w:abstractNumId w:val="32"/>
  </w:num>
  <w:num w:numId="31">
    <w:abstractNumId w:val="26"/>
  </w:num>
  <w:num w:numId="32">
    <w:abstractNumId w:val="16"/>
  </w:num>
  <w:num w:numId="33">
    <w:abstractNumId w:val="33"/>
  </w:num>
  <w:num w:numId="34">
    <w:abstractNumId w:val="21"/>
  </w:num>
  <w:num w:numId="35">
    <w:abstractNumId w:val="24"/>
  </w:num>
  <w:num w:numId="36">
    <w:abstractNumId w:val="37"/>
  </w:num>
  <w:num w:numId="37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49C1"/>
    <w:rsid w:val="000145B9"/>
    <w:rsid w:val="000157F4"/>
    <w:rsid w:val="0002043B"/>
    <w:rsid w:val="000243EB"/>
    <w:rsid w:val="0003193E"/>
    <w:rsid w:val="00031F33"/>
    <w:rsid w:val="00036EC2"/>
    <w:rsid w:val="00036FB0"/>
    <w:rsid w:val="000371DD"/>
    <w:rsid w:val="0005024D"/>
    <w:rsid w:val="000517C7"/>
    <w:rsid w:val="00054411"/>
    <w:rsid w:val="00065F87"/>
    <w:rsid w:val="00072495"/>
    <w:rsid w:val="00075402"/>
    <w:rsid w:val="000765B3"/>
    <w:rsid w:val="00076AAB"/>
    <w:rsid w:val="000834F5"/>
    <w:rsid w:val="00086507"/>
    <w:rsid w:val="00087D8A"/>
    <w:rsid w:val="00094B49"/>
    <w:rsid w:val="000A37D2"/>
    <w:rsid w:val="000B0212"/>
    <w:rsid w:val="000C699E"/>
    <w:rsid w:val="000D118A"/>
    <w:rsid w:val="000D2D57"/>
    <w:rsid w:val="000E09BF"/>
    <w:rsid w:val="000E5ADB"/>
    <w:rsid w:val="000F0790"/>
    <w:rsid w:val="000F3E19"/>
    <w:rsid w:val="000F3FD7"/>
    <w:rsid w:val="00104D9F"/>
    <w:rsid w:val="0011448B"/>
    <w:rsid w:val="001208F5"/>
    <w:rsid w:val="00142171"/>
    <w:rsid w:val="00142AF3"/>
    <w:rsid w:val="00143E0E"/>
    <w:rsid w:val="0014686C"/>
    <w:rsid w:val="0015552F"/>
    <w:rsid w:val="00157B29"/>
    <w:rsid w:val="0016097B"/>
    <w:rsid w:val="00163006"/>
    <w:rsid w:val="00163B66"/>
    <w:rsid w:val="00167F6C"/>
    <w:rsid w:val="001744D0"/>
    <w:rsid w:val="0017555D"/>
    <w:rsid w:val="001765EF"/>
    <w:rsid w:val="001818CF"/>
    <w:rsid w:val="00195FA6"/>
    <w:rsid w:val="001A2A7F"/>
    <w:rsid w:val="001A55B5"/>
    <w:rsid w:val="001A5FB8"/>
    <w:rsid w:val="001A609C"/>
    <w:rsid w:val="001A60C9"/>
    <w:rsid w:val="001B4F77"/>
    <w:rsid w:val="001B5EE1"/>
    <w:rsid w:val="001C00FC"/>
    <w:rsid w:val="001C248D"/>
    <w:rsid w:val="001C558C"/>
    <w:rsid w:val="001C7AD7"/>
    <w:rsid w:val="001D00D5"/>
    <w:rsid w:val="001D04B9"/>
    <w:rsid w:val="001D09CE"/>
    <w:rsid w:val="001D2AB4"/>
    <w:rsid w:val="001D3816"/>
    <w:rsid w:val="001D7EA7"/>
    <w:rsid w:val="001E6DD6"/>
    <w:rsid w:val="001F4B1D"/>
    <w:rsid w:val="001F6651"/>
    <w:rsid w:val="001F68AE"/>
    <w:rsid w:val="0020032A"/>
    <w:rsid w:val="00201630"/>
    <w:rsid w:val="0020327C"/>
    <w:rsid w:val="00203BA2"/>
    <w:rsid w:val="002043BD"/>
    <w:rsid w:val="00210B5F"/>
    <w:rsid w:val="00214B54"/>
    <w:rsid w:val="00216D17"/>
    <w:rsid w:val="0022154D"/>
    <w:rsid w:val="00222B21"/>
    <w:rsid w:val="00227F90"/>
    <w:rsid w:val="00232D30"/>
    <w:rsid w:val="002356F8"/>
    <w:rsid w:val="002363D7"/>
    <w:rsid w:val="002413E0"/>
    <w:rsid w:val="0024237A"/>
    <w:rsid w:val="00246BA9"/>
    <w:rsid w:val="002546F8"/>
    <w:rsid w:val="00254C68"/>
    <w:rsid w:val="00263066"/>
    <w:rsid w:val="00265834"/>
    <w:rsid w:val="00266B3F"/>
    <w:rsid w:val="00270593"/>
    <w:rsid w:val="00272D0C"/>
    <w:rsid w:val="00274A19"/>
    <w:rsid w:val="0028271C"/>
    <w:rsid w:val="00284892"/>
    <w:rsid w:val="00285A09"/>
    <w:rsid w:val="00291B76"/>
    <w:rsid w:val="00291F39"/>
    <w:rsid w:val="00295138"/>
    <w:rsid w:val="002A1069"/>
    <w:rsid w:val="002A26F6"/>
    <w:rsid w:val="002B12D9"/>
    <w:rsid w:val="002B28A2"/>
    <w:rsid w:val="002C1DCD"/>
    <w:rsid w:val="002C2C58"/>
    <w:rsid w:val="002C2C7C"/>
    <w:rsid w:val="002C343D"/>
    <w:rsid w:val="002C5356"/>
    <w:rsid w:val="002D294A"/>
    <w:rsid w:val="002E101B"/>
    <w:rsid w:val="002E1226"/>
    <w:rsid w:val="002F491B"/>
    <w:rsid w:val="00303319"/>
    <w:rsid w:val="00304FCA"/>
    <w:rsid w:val="0030556B"/>
    <w:rsid w:val="003127E5"/>
    <w:rsid w:val="00317A2F"/>
    <w:rsid w:val="003221FB"/>
    <w:rsid w:val="00326BF9"/>
    <w:rsid w:val="003276F8"/>
    <w:rsid w:val="003279FB"/>
    <w:rsid w:val="00336CD9"/>
    <w:rsid w:val="003463B7"/>
    <w:rsid w:val="00350299"/>
    <w:rsid w:val="00360701"/>
    <w:rsid w:val="00361951"/>
    <w:rsid w:val="00375FE1"/>
    <w:rsid w:val="0038303F"/>
    <w:rsid w:val="00384893"/>
    <w:rsid w:val="00390231"/>
    <w:rsid w:val="00392113"/>
    <w:rsid w:val="003958F6"/>
    <w:rsid w:val="003A0779"/>
    <w:rsid w:val="003A3F32"/>
    <w:rsid w:val="003A419D"/>
    <w:rsid w:val="003A4F72"/>
    <w:rsid w:val="003B25A5"/>
    <w:rsid w:val="003C05F5"/>
    <w:rsid w:val="003C18D0"/>
    <w:rsid w:val="003C4337"/>
    <w:rsid w:val="003C5AD4"/>
    <w:rsid w:val="003E2835"/>
    <w:rsid w:val="003E5401"/>
    <w:rsid w:val="003F00AF"/>
    <w:rsid w:val="0040213B"/>
    <w:rsid w:val="0041028C"/>
    <w:rsid w:val="00414488"/>
    <w:rsid w:val="0041654D"/>
    <w:rsid w:val="00416A51"/>
    <w:rsid w:val="00432951"/>
    <w:rsid w:val="00433C1C"/>
    <w:rsid w:val="004342B6"/>
    <w:rsid w:val="00437A44"/>
    <w:rsid w:val="004421D4"/>
    <w:rsid w:val="00443AE2"/>
    <w:rsid w:val="00444CBB"/>
    <w:rsid w:val="00450084"/>
    <w:rsid w:val="00450507"/>
    <w:rsid w:val="00451B4F"/>
    <w:rsid w:val="00452D41"/>
    <w:rsid w:val="00453947"/>
    <w:rsid w:val="00454A74"/>
    <w:rsid w:val="0046276B"/>
    <w:rsid w:val="00464159"/>
    <w:rsid w:val="004647C9"/>
    <w:rsid w:val="004677FE"/>
    <w:rsid w:val="0048179C"/>
    <w:rsid w:val="00486018"/>
    <w:rsid w:val="00487039"/>
    <w:rsid w:val="00493219"/>
    <w:rsid w:val="00493577"/>
    <w:rsid w:val="00494960"/>
    <w:rsid w:val="00497113"/>
    <w:rsid w:val="004A1EE9"/>
    <w:rsid w:val="004A4614"/>
    <w:rsid w:val="004A52B6"/>
    <w:rsid w:val="004A61F3"/>
    <w:rsid w:val="004A7C3D"/>
    <w:rsid w:val="004B04A6"/>
    <w:rsid w:val="004B0E6C"/>
    <w:rsid w:val="004B2B55"/>
    <w:rsid w:val="004B3E87"/>
    <w:rsid w:val="004B6F43"/>
    <w:rsid w:val="004B6FB5"/>
    <w:rsid w:val="004C1672"/>
    <w:rsid w:val="004D658B"/>
    <w:rsid w:val="004E22DD"/>
    <w:rsid w:val="004F418A"/>
    <w:rsid w:val="004F4C8D"/>
    <w:rsid w:val="004F5D0F"/>
    <w:rsid w:val="00502F29"/>
    <w:rsid w:val="00507924"/>
    <w:rsid w:val="0051068C"/>
    <w:rsid w:val="0051068E"/>
    <w:rsid w:val="00511485"/>
    <w:rsid w:val="005116E6"/>
    <w:rsid w:val="00513296"/>
    <w:rsid w:val="00520C37"/>
    <w:rsid w:val="00525C8F"/>
    <w:rsid w:val="00526CF4"/>
    <w:rsid w:val="0052740D"/>
    <w:rsid w:val="00527B79"/>
    <w:rsid w:val="005312E0"/>
    <w:rsid w:val="0053499F"/>
    <w:rsid w:val="005434E5"/>
    <w:rsid w:val="00545518"/>
    <w:rsid w:val="005464C4"/>
    <w:rsid w:val="00547DDE"/>
    <w:rsid w:val="00552BDE"/>
    <w:rsid w:val="005606FE"/>
    <w:rsid w:val="005627BC"/>
    <w:rsid w:val="00566D93"/>
    <w:rsid w:val="00573BB5"/>
    <w:rsid w:val="00580F66"/>
    <w:rsid w:val="005907E2"/>
    <w:rsid w:val="00595380"/>
    <w:rsid w:val="005A0115"/>
    <w:rsid w:val="005B3A92"/>
    <w:rsid w:val="005B525A"/>
    <w:rsid w:val="005B7ADF"/>
    <w:rsid w:val="005C0DA2"/>
    <w:rsid w:val="005C3653"/>
    <w:rsid w:val="005C392D"/>
    <w:rsid w:val="005D7DE9"/>
    <w:rsid w:val="005E14D8"/>
    <w:rsid w:val="005E2556"/>
    <w:rsid w:val="005E27F6"/>
    <w:rsid w:val="005F0F01"/>
    <w:rsid w:val="005F21DE"/>
    <w:rsid w:val="005F2EBE"/>
    <w:rsid w:val="005F41D0"/>
    <w:rsid w:val="00604855"/>
    <w:rsid w:val="00612342"/>
    <w:rsid w:val="00613935"/>
    <w:rsid w:val="00616954"/>
    <w:rsid w:val="00616D3D"/>
    <w:rsid w:val="00620FB4"/>
    <w:rsid w:val="006251E6"/>
    <w:rsid w:val="00641D77"/>
    <w:rsid w:val="006545DA"/>
    <w:rsid w:val="0066366A"/>
    <w:rsid w:val="0066399B"/>
    <w:rsid w:val="00667F53"/>
    <w:rsid w:val="006706BC"/>
    <w:rsid w:val="00675B56"/>
    <w:rsid w:val="0067709D"/>
    <w:rsid w:val="00677FFB"/>
    <w:rsid w:val="00681228"/>
    <w:rsid w:val="00681C52"/>
    <w:rsid w:val="00685A13"/>
    <w:rsid w:val="00695556"/>
    <w:rsid w:val="00695E0D"/>
    <w:rsid w:val="006A0BDA"/>
    <w:rsid w:val="006A10AD"/>
    <w:rsid w:val="006A12CE"/>
    <w:rsid w:val="006A752C"/>
    <w:rsid w:val="006A78F0"/>
    <w:rsid w:val="006B3C4A"/>
    <w:rsid w:val="006B5A72"/>
    <w:rsid w:val="006B6167"/>
    <w:rsid w:val="006C3E1D"/>
    <w:rsid w:val="006D044F"/>
    <w:rsid w:val="006D4175"/>
    <w:rsid w:val="006D476B"/>
    <w:rsid w:val="006D7F1B"/>
    <w:rsid w:val="006E10B3"/>
    <w:rsid w:val="006E1CB3"/>
    <w:rsid w:val="006E24C4"/>
    <w:rsid w:val="006E52FF"/>
    <w:rsid w:val="006E67F0"/>
    <w:rsid w:val="006F4F5D"/>
    <w:rsid w:val="006F6C40"/>
    <w:rsid w:val="007020A2"/>
    <w:rsid w:val="00706D54"/>
    <w:rsid w:val="00706DEB"/>
    <w:rsid w:val="00712097"/>
    <w:rsid w:val="007121D1"/>
    <w:rsid w:val="007213C8"/>
    <w:rsid w:val="00723A56"/>
    <w:rsid w:val="007246E4"/>
    <w:rsid w:val="00724CB1"/>
    <w:rsid w:val="007350AF"/>
    <w:rsid w:val="007357C6"/>
    <w:rsid w:val="007427E4"/>
    <w:rsid w:val="007431DA"/>
    <w:rsid w:val="007476E4"/>
    <w:rsid w:val="00753EAC"/>
    <w:rsid w:val="007573D4"/>
    <w:rsid w:val="007608B9"/>
    <w:rsid w:val="007649B7"/>
    <w:rsid w:val="00765532"/>
    <w:rsid w:val="00775B31"/>
    <w:rsid w:val="00784F12"/>
    <w:rsid w:val="00786115"/>
    <w:rsid w:val="00793D4D"/>
    <w:rsid w:val="00793D8B"/>
    <w:rsid w:val="00796610"/>
    <w:rsid w:val="00796F68"/>
    <w:rsid w:val="007975DD"/>
    <w:rsid w:val="007979DA"/>
    <w:rsid w:val="007A13D7"/>
    <w:rsid w:val="007A1591"/>
    <w:rsid w:val="007A562D"/>
    <w:rsid w:val="007A783D"/>
    <w:rsid w:val="007B174F"/>
    <w:rsid w:val="007C0F3E"/>
    <w:rsid w:val="007C67CA"/>
    <w:rsid w:val="007D32BB"/>
    <w:rsid w:val="007F1049"/>
    <w:rsid w:val="00802CAE"/>
    <w:rsid w:val="00806277"/>
    <w:rsid w:val="008127F3"/>
    <w:rsid w:val="00813AAD"/>
    <w:rsid w:val="00817733"/>
    <w:rsid w:val="0083782D"/>
    <w:rsid w:val="00840315"/>
    <w:rsid w:val="00841412"/>
    <w:rsid w:val="008416C4"/>
    <w:rsid w:val="00846CF8"/>
    <w:rsid w:val="00854D20"/>
    <w:rsid w:val="00867C87"/>
    <w:rsid w:val="008710A6"/>
    <w:rsid w:val="00874591"/>
    <w:rsid w:val="008779AA"/>
    <w:rsid w:val="00880BAF"/>
    <w:rsid w:val="00881F9E"/>
    <w:rsid w:val="00893F07"/>
    <w:rsid w:val="00896050"/>
    <w:rsid w:val="0089704C"/>
    <w:rsid w:val="00897C35"/>
    <w:rsid w:val="00897C3E"/>
    <w:rsid w:val="008A22B8"/>
    <w:rsid w:val="008A23FD"/>
    <w:rsid w:val="008B0BB8"/>
    <w:rsid w:val="008B27BD"/>
    <w:rsid w:val="008B3697"/>
    <w:rsid w:val="008C11AA"/>
    <w:rsid w:val="008C5223"/>
    <w:rsid w:val="008C6789"/>
    <w:rsid w:val="008D1CEB"/>
    <w:rsid w:val="008D2555"/>
    <w:rsid w:val="008D33FF"/>
    <w:rsid w:val="008D515C"/>
    <w:rsid w:val="008D63D4"/>
    <w:rsid w:val="008D6814"/>
    <w:rsid w:val="008E0EB5"/>
    <w:rsid w:val="008F4F52"/>
    <w:rsid w:val="00900D1C"/>
    <w:rsid w:val="00901B0F"/>
    <w:rsid w:val="00901FCD"/>
    <w:rsid w:val="00904A3A"/>
    <w:rsid w:val="009070AB"/>
    <w:rsid w:val="00912038"/>
    <w:rsid w:val="009141C6"/>
    <w:rsid w:val="00923FA9"/>
    <w:rsid w:val="00930141"/>
    <w:rsid w:val="00931BDB"/>
    <w:rsid w:val="00934708"/>
    <w:rsid w:val="009371D5"/>
    <w:rsid w:val="00945488"/>
    <w:rsid w:val="00946AA9"/>
    <w:rsid w:val="00950248"/>
    <w:rsid w:val="0095685B"/>
    <w:rsid w:val="0096434A"/>
    <w:rsid w:val="00964400"/>
    <w:rsid w:val="00966F77"/>
    <w:rsid w:val="009737F7"/>
    <w:rsid w:val="009772A2"/>
    <w:rsid w:val="00984029"/>
    <w:rsid w:val="00991953"/>
    <w:rsid w:val="00994F91"/>
    <w:rsid w:val="009A5DEB"/>
    <w:rsid w:val="009B28FB"/>
    <w:rsid w:val="009C2E80"/>
    <w:rsid w:val="009C4F9F"/>
    <w:rsid w:val="009D59F8"/>
    <w:rsid w:val="009F1701"/>
    <w:rsid w:val="009F50A3"/>
    <w:rsid w:val="00A03B1A"/>
    <w:rsid w:val="00A06748"/>
    <w:rsid w:val="00A13FD9"/>
    <w:rsid w:val="00A20980"/>
    <w:rsid w:val="00A21A7B"/>
    <w:rsid w:val="00A25371"/>
    <w:rsid w:val="00A25B66"/>
    <w:rsid w:val="00A35842"/>
    <w:rsid w:val="00A426FC"/>
    <w:rsid w:val="00A507ED"/>
    <w:rsid w:val="00A52483"/>
    <w:rsid w:val="00A530AD"/>
    <w:rsid w:val="00A57E13"/>
    <w:rsid w:val="00A63F99"/>
    <w:rsid w:val="00A65FAE"/>
    <w:rsid w:val="00A70C82"/>
    <w:rsid w:val="00A710EE"/>
    <w:rsid w:val="00A718A4"/>
    <w:rsid w:val="00A742F3"/>
    <w:rsid w:val="00A74DFD"/>
    <w:rsid w:val="00A75F76"/>
    <w:rsid w:val="00A818DC"/>
    <w:rsid w:val="00A82E88"/>
    <w:rsid w:val="00A86039"/>
    <w:rsid w:val="00A87D67"/>
    <w:rsid w:val="00A97DCB"/>
    <w:rsid w:val="00AA04A8"/>
    <w:rsid w:val="00AA2F55"/>
    <w:rsid w:val="00AB28AF"/>
    <w:rsid w:val="00AB296A"/>
    <w:rsid w:val="00AC01F6"/>
    <w:rsid w:val="00AC1C84"/>
    <w:rsid w:val="00AC70CC"/>
    <w:rsid w:val="00AD5E54"/>
    <w:rsid w:val="00AD7FAA"/>
    <w:rsid w:val="00AE04A8"/>
    <w:rsid w:val="00B00017"/>
    <w:rsid w:val="00B00840"/>
    <w:rsid w:val="00B07942"/>
    <w:rsid w:val="00B22814"/>
    <w:rsid w:val="00B32557"/>
    <w:rsid w:val="00B33319"/>
    <w:rsid w:val="00B34569"/>
    <w:rsid w:val="00B42E55"/>
    <w:rsid w:val="00B5251B"/>
    <w:rsid w:val="00B62F08"/>
    <w:rsid w:val="00B63434"/>
    <w:rsid w:val="00B678A8"/>
    <w:rsid w:val="00B71C40"/>
    <w:rsid w:val="00B731C6"/>
    <w:rsid w:val="00B8495D"/>
    <w:rsid w:val="00B96DFE"/>
    <w:rsid w:val="00BA03ED"/>
    <w:rsid w:val="00BA1A74"/>
    <w:rsid w:val="00BA44CE"/>
    <w:rsid w:val="00BA4A32"/>
    <w:rsid w:val="00BA4E63"/>
    <w:rsid w:val="00BA59F6"/>
    <w:rsid w:val="00BA6653"/>
    <w:rsid w:val="00BB0163"/>
    <w:rsid w:val="00BB312C"/>
    <w:rsid w:val="00BB5A15"/>
    <w:rsid w:val="00BC06B3"/>
    <w:rsid w:val="00BC2927"/>
    <w:rsid w:val="00BC4A4E"/>
    <w:rsid w:val="00BC6130"/>
    <w:rsid w:val="00BC7FDD"/>
    <w:rsid w:val="00BD0E93"/>
    <w:rsid w:val="00BD1507"/>
    <w:rsid w:val="00BD20B4"/>
    <w:rsid w:val="00BF30A4"/>
    <w:rsid w:val="00BF694C"/>
    <w:rsid w:val="00C026C0"/>
    <w:rsid w:val="00C05D22"/>
    <w:rsid w:val="00C101EA"/>
    <w:rsid w:val="00C13810"/>
    <w:rsid w:val="00C13E63"/>
    <w:rsid w:val="00C1710C"/>
    <w:rsid w:val="00C17546"/>
    <w:rsid w:val="00C256D6"/>
    <w:rsid w:val="00C25DA0"/>
    <w:rsid w:val="00C433B1"/>
    <w:rsid w:val="00C45EF1"/>
    <w:rsid w:val="00C50EA0"/>
    <w:rsid w:val="00C57880"/>
    <w:rsid w:val="00C579DB"/>
    <w:rsid w:val="00C57C84"/>
    <w:rsid w:val="00C609A8"/>
    <w:rsid w:val="00C61458"/>
    <w:rsid w:val="00C65B98"/>
    <w:rsid w:val="00C76EFB"/>
    <w:rsid w:val="00C772C1"/>
    <w:rsid w:val="00C94682"/>
    <w:rsid w:val="00C968CC"/>
    <w:rsid w:val="00C97972"/>
    <w:rsid w:val="00CA7276"/>
    <w:rsid w:val="00CB030F"/>
    <w:rsid w:val="00CB5D74"/>
    <w:rsid w:val="00CB70B6"/>
    <w:rsid w:val="00CC46F9"/>
    <w:rsid w:val="00CD1038"/>
    <w:rsid w:val="00CD6060"/>
    <w:rsid w:val="00CD6C48"/>
    <w:rsid w:val="00CE0C52"/>
    <w:rsid w:val="00CE177E"/>
    <w:rsid w:val="00CE354E"/>
    <w:rsid w:val="00CE5D03"/>
    <w:rsid w:val="00CE713C"/>
    <w:rsid w:val="00CF1BB9"/>
    <w:rsid w:val="00CF1BC0"/>
    <w:rsid w:val="00CF5DE3"/>
    <w:rsid w:val="00CF6D9F"/>
    <w:rsid w:val="00CF7BDE"/>
    <w:rsid w:val="00D00A1F"/>
    <w:rsid w:val="00D012F3"/>
    <w:rsid w:val="00D0643D"/>
    <w:rsid w:val="00D074F1"/>
    <w:rsid w:val="00D27B3D"/>
    <w:rsid w:val="00D3177E"/>
    <w:rsid w:val="00D3183C"/>
    <w:rsid w:val="00D341C0"/>
    <w:rsid w:val="00D34BF3"/>
    <w:rsid w:val="00D37781"/>
    <w:rsid w:val="00D41054"/>
    <w:rsid w:val="00D423FF"/>
    <w:rsid w:val="00D42E5D"/>
    <w:rsid w:val="00D46FFA"/>
    <w:rsid w:val="00D5053D"/>
    <w:rsid w:val="00D51B43"/>
    <w:rsid w:val="00D5386E"/>
    <w:rsid w:val="00D712E0"/>
    <w:rsid w:val="00D72913"/>
    <w:rsid w:val="00D74335"/>
    <w:rsid w:val="00D76B70"/>
    <w:rsid w:val="00D77D86"/>
    <w:rsid w:val="00D80A31"/>
    <w:rsid w:val="00D832B6"/>
    <w:rsid w:val="00D86457"/>
    <w:rsid w:val="00D91349"/>
    <w:rsid w:val="00D9143B"/>
    <w:rsid w:val="00D92475"/>
    <w:rsid w:val="00DA156A"/>
    <w:rsid w:val="00DA187C"/>
    <w:rsid w:val="00DA6B56"/>
    <w:rsid w:val="00DB20ED"/>
    <w:rsid w:val="00DB64D9"/>
    <w:rsid w:val="00DC0079"/>
    <w:rsid w:val="00DC06CF"/>
    <w:rsid w:val="00DD5030"/>
    <w:rsid w:val="00DE7086"/>
    <w:rsid w:val="00DE7E27"/>
    <w:rsid w:val="00DF1A04"/>
    <w:rsid w:val="00DF31FD"/>
    <w:rsid w:val="00DF5F6D"/>
    <w:rsid w:val="00DF78C0"/>
    <w:rsid w:val="00E01A35"/>
    <w:rsid w:val="00E037B6"/>
    <w:rsid w:val="00E07F03"/>
    <w:rsid w:val="00E1057B"/>
    <w:rsid w:val="00E2459B"/>
    <w:rsid w:val="00E3113D"/>
    <w:rsid w:val="00E31B6E"/>
    <w:rsid w:val="00E3746F"/>
    <w:rsid w:val="00E41B0C"/>
    <w:rsid w:val="00E42A5A"/>
    <w:rsid w:val="00E43981"/>
    <w:rsid w:val="00E5428C"/>
    <w:rsid w:val="00E639ED"/>
    <w:rsid w:val="00E659FA"/>
    <w:rsid w:val="00E76EBC"/>
    <w:rsid w:val="00E8387B"/>
    <w:rsid w:val="00E915AE"/>
    <w:rsid w:val="00EB3C6C"/>
    <w:rsid w:val="00EB43C0"/>
    <w:rsid w:val="00EB4870"/>
    <w:rsid w:val="00EB5D25"/>
    <w:rsid w:val="00EC6C18"/>
    <w:rsid w:val="00EC7C09"/>
    <w:rsid w:val="00ED642A"/>
    <w:rsid w:val="00ED64D3"/>
    <w:rsid w:val="00ED7A45"/>
    <w:rsid w:val="00EE0A3D"/>
    <w:rsid w:val="00EE1EBA"/>
    <w:rsid w:val="00EE5FD9"/>
    <w:rsid w:val="00EF11D4"/>
    <w:rsid w:val="00EF269E"/>
    <w:rsid w:val="00EF281C"/>
    <w:rsid w:val="00EF6495"/>
    <w:rsid w:val="00F00678"/>
    <w:rsid w:val="00F00859"/>
    <w:rsid w:val="00F012E1"/>
    <w:rsid w:val="00F0273E"/>
    <w:rsid w:val="00F07D70"/>
    <w:rsid w:val="00F11B28"/>
    <w:rsid w:val="00F14C7A"/>
    <w:rsid w:val="00F152FF"/>
    <w:rsid w:val="00F1567C"/>
    <w:rsid w:val="00F17728"/>
    <w:rsid w:val="00F20ED4"/>
    <w:rsid w:val="00F222CF"/>
    <w:rsid w:val="00F24131"/>
    <w:rsid w:val="00F2686F"/>
    <w:rsid w:val="00F345F0"/>
    <w:rsid w:val="00F34617"/>
    <w:rsid w:val="00F45426"/>
    <w:rsid w:val="00F45979"/>
    <w:rsid w:val="00F5024B"/>
    <w:rsid w:val="00F53368"/>
    <w:rsid w:val="00F53E44"/>
    <w:rsid w:val="00F56B1A"/>
    <w:rsid w:val="00F766B7"/>
    <w:rsid w:val="00F84D41"/>
    <w:rsid w:val="00F90498"/>
    <w:rsid w:val="00F90D64"/>
    <w:rsid w:val="00F9574C"/>
    <w:rsid w:val="00FA375F"/>
    <w:rsid w:val="00FA5160"/>
    <w:rsid w:val="00FB4568"/>
    <w:rsid w:val="00FB4EF5"/>
    <w:rsid w:val="00FB7248"/>
    <w:rsid w:val="00FD2DB1"/>
    <w:rsid w:val="00FD3DBD"/>
    <w:rsid w:val="00FD4D29"/>
    <w:rsid w:val="00FE092E"/>
    <w:rsid w:val="00FE1768"/>
    <w:rsid w:val="00FE1AC6"/>
    <w:rsid w:val="00FE4503"/>
    <w:rsid w:val="00FF1B18"/>
    <w:rsid w:val="00FF3BAB"/>
    <w:rsid w:val="00FF4F64"/>
    <w:rsid w:val="00FF578F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D45C0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customStyle="1" w:styleId="Tekstpodstawowy1">
    <w:name w:val="Tekst podstawowy1"/>
    <w:basedOn w:val="Normalny"/>
    <w:rsid w:val="00A426FC"/>
    <w:pPr>
      <w:widowControl w:val="0"/>
      <w:shd w:val="clear" w:color="auto" w:fill="FFFFFF"/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  <w:lang w:eastAsia="pl-PL"/>
    </w:rPr>
  </w:style>
  <w:style w:type="numbering" w:customStyle="1" w:styleId="WWNum2">
    <w:name w:val="WWNum2"/>
    <w:basedOn w:val="Bezlisty"/>
    <w:rsid w:val="00796610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66411.37561BA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png@01D66411.37561BA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0FF52-6BFD-4C62-A457-B512ADAC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4</cp:revision>
  <cp:lastPrinted>2020-07-27T06:18:00Z</cp:lastPrinted>
  <dcterms:created xsi:type="dcterms:W3CDTF">2020-08-28T12:55:00Z</dcterms:created>
  <dcterms:modified xsi:type="dcterms:W3CDTF">2020-08-28T12:56:00Z</dcterms:modified>
</cp:coreProperties>
</file>