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9E2954" w14:textId="2B5842F8" w:rsidR="00BA03ED" w:rsidRPr="00AC4C53" w:rsidRDefault="00BA03ED" w:rsidP="00AC4C5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CA45881" w14:textId="77777777" w:rsidR="00216D17" w:rsidRPr="0053499F" w:rsidRDefault="00874591" w:rsidP="00216D17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r w:rsidRPr="0053499F">
        <w:rPr>
          <w:rFonts w:ascii="Times New Roman" w:hAnsi="Times New Roman"/>
          <w:color w:val="000000"/>
          <w:sz w:val="20"/>
          <w:szCs w:val="24"/>
        </w:rPr>
        <w:t>Załącznik nr 1</w:t>
      </w:r>
    </w:p>
    <w:p w14:paraId="17E4104D" w14:textId="77777777" w:rsidR="00216D17" w:rsidRPr="00931BDB" w:rsidRDefault="00216D17" w:rsidP="00216D17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14:paraId="23521FBC" w14:textId="77777777" w:rsidR="00216D17" w:rsidRPr="00931BDB" w:rsidRDefault="006B5A72" w:rsidP="00931BDB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</w:t>
      </w:r>
      <w:r w:rsidR="00216D17" w:rsidRPr="00931BDB">
        <w:rPr>
          <w:rFonts w:ascii="Times New Roman" w:hAnsi="Times New Roman"/>
          <w:color w:val="000000"/>
          <w:sz w:val="20"/>
          <w:szCs w:val="24"/>
        </w:rPr>
        <w:t>ieczęć Wykonawcy</w:t>
      </w:r>
    </w:p>
    <w:p w14:paraId="209826E5" w14:textId="77777777" w:rsidR="007A1591" w:rsidRPr="00931BDB" w:rsidRDefault="007A1591" w:rsidP="00216D17">
      <w:pPr>
        <w:spacing w:before="200" w:after="0"/>
        <w:jc w:val="center"/>
        <w:rPr>
          <w:rFonts w:ascii="Times New Roman" w:hAnsi="Times New Roman"/>
          <w:b/>
          <w:color w:val="000000"/>
        </w:rPr>
      </w:pPr>
    </w:p>
    <w:p w14:paraId="0818F07E" w14:textId="77777777" w:rsidR="00216D17" w:rsidRPr="00931BDB" w:rsidRDefault="00216D17" w:rsidP="00216D17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14:paraId="3FCEC852" w14:textId="77777777" w:rsidR="00216D17" w:rsidRPr="00931BDB" w:rsidRDefault="00216D17" w:rsidP="00216D17">
      <w:pPr>
        <w:spacing w:after="0" w:line="100" w:lineRule="atLeast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do Zapytania ofertowego o wartości szacunkowej nie przekraczającej równowartości kwoty </w:t>
      </w:r>
      <w:r w:rsidRPr="00931BDB">
        <w:rPr>
          <w:rStyle w:val="genericcontent"/>
          <w:rFonts w:ascii="Times New Roman" w:hAnsi="Times New Roman"/>
          <w:color w:val="000000"/>
        </w:rPr>
        <w:t>określonej w </w:t>
      </w:r>
      <w:r w:rsidRPr="00931BDB">
        <w:rPr>
          <w:rFonts w:ascii="Times New Roman" w:hAnsi="Times New Roman"/>
          <w:color w:val="000000"/>
        </w:rPr>
        <w:t xml:space="preserve">art. 4 pkt 8 </w:t>
      </w:r>
      <w:proofErr w:type="spellStart"/>
      <w:r w:rsidRPr="00931BDB">
        <w:rPr>
          <w:rFonts w:ascii="Times New Roman" w:hAnsi="Times New Roman"/>
          <w:color w:val="000000"/>
        </w:rPr>
        <w:t>p.z.p</w:t>
      </w:r>
      <w:proofErr w:type="spellEnd"/>
      <w:r w:rsidRPr="00931BDB">
        <w:rPr>
          <w:rFonts w:ascii="Times New Roman" w:hAnsi="Times New Roman"/>
          <w:color w:val="000000"/>
        </w:rPr>
        <w:t>.</w:t>
      </w:r>
    </w:p>
    <w:p w14:paraId="7AE7D49E" w14:textId="77777777" w:rsidR="00216D17" w:rsidRPr="00931BDB" w:rsidRDefault="00216D17" w:rsidP="00216D17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14:paraId="2AD4A1A5" w14:textId="77777777" w:rsidR="00216D17" w:rsidRPr="00931BDB" w:rsidRDefault="00216D17" w:rsidP="004A46FD">
      <w:pPr>
        <w:pStyle w:val="Akapitzlist1"/>
        <w:numPr>
          <w:ilvl w:val="0"/>
          <w:numId w:val="5"/>
        </w:numPr>
        <w:spacing w:before="200" w:after="0"/>
        <w:ind w:left="42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14:paraId="3A49EE50" w14:textId="6A85D3DC" w:rsidR="00216D17" w:rsidRPr="00791AB8" w:rsidRDefault="000371DD" w:rsidP="00791AB8">
      <w:pPr>
        <w:pStyle w:val="ust"/>
        <w:spacing w:after="240"/>
        <w:ind w:left="720" w:firstLine="0"/>
        <w:rPr>
          <w:b/>
          <w:bCs/>
          <w:sz w:val="21"/>
          <w:szCs w:val="21"/>
          <w:lang w:eastAsia="pl-PL"/>
        </w:rPr>
      </w:pPr>
      <w:r>
        <w:rPr>
          <w:b/>
        </w:rPr>
        <w:t>„</w:t>
      </w:r>
      <w:r w:rsidR="00791AB8">
        <w:rPr>
          <w:b/>
          <w:bCs/>
          <w:sz w:val="21"/>
          <w:szCs w:val="21"/>
          <w:lang w:eastAsia="pl-PL"/>
        </w:rPr>
        <w:t>Zakup, dostawa (wraz z rozładunkiem) sprzętu komputerowego (wraz z zainstalowanym systemem operacyjnym), oprogramowania, skanera oraz urządzeń wielofunkcyjnych dla Urzędu Miejskiego w Zabrzu</w:t>
      </w:r>
      <w:r>
        <w:rPr>
          <w:b/>
        </w:rPr>
        <w:t>”</w:t>
      </w:r>
    </w:p>
    <w:p w14:paraId="414855D1" w14:textId="77777777" w:rsidR="00216D17" w:rsidRPr="00931BDB" w:rsidRDefault="00216D17" w:rsidP="004A46FD">
      <w:pPr>
        <w:pStyle w:val="Akapitzlist1"/>
        <w:numPr>
          <w:ilvl w:val="0"/>
          <w:numId w:val="5"/>
        </w:numPr>
        <w:spacing w:before="200" w:after="0"/>
        <w:ind w:left="42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14:paraId="0F111C34" w14:textId="24EE0A02" w:rsidR="00216D17" w:rsidRDefault="00D91349" w:rsidP="00C859E6">
      <w:pPr>
        <w:spacing w:before="200" w:after="0"/>
        <w:ind w:left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</w:t>
      </w:r>
      <w:r w:rsidR="00C859E6">
        <w:rPr>
          <w:rFonts w:ascii="Times New Roman" w:hAnsi="Times New Roman"/>
          <w:color w:val="000000"/>
        </w:rPr>
        <w:t>….</w:t>
      </w:r>
      <w:r>
        <w:rPr>
          <w:rFonts w:ascii="Times New Roman" w:hAnsi="Times New Roman"/>
          <w:color w:val="000000"/>
        </w:rPr>
        <w:t>…………………………………………………………………</w:t>
      </w:r>
    </w:p>
    <w:p w14:paraId="1E73B23C" w14:textId="7E6E292F" w:rsidR="00D91349" w:rsidRDefault="00D91349" w:rsidP="00C859E6">
      <w:pPr>
        <w:spacing w:before="200" w:after="0"/>
        <w:ind w:left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</w:t>
      </w:r>
      <w:r w:rsidR="00C859E6">
        <w:rPr>
          <w:rFonts w:ascii="Times New Roman" w:hAnsi="Times New Roman"/>
          <w:color w:val="000000"/>
        </w:rPr>
        <w:t>….</w:t>
      </w:r>
      <w:r>
        <w:rPr>
          <w:rFonts w:ascii="Times New Roman" w:hAnsi="Times New Roman"/>
          <w:color w:val="000000"/>
        </w:rPr>
        <w:t>………………………………………………………………</w:t>
      </w:r>
    </w:p>
    <w:p w14:paraId="3E69622F" w14:textId="4DBAF482" w:rsidR="00791AB8" w:rsidRDefault="00D91349" w:rsidP="00791AB8">
      <w:pPr>
        <w:spacing w:before="200" w:after="0"/>
        <w:ind w:left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</w:t>
      </w:r>
      <w:r w:rsidR="00C859E6">
        <w:rPr>
          <w:rFonts w:ascii="Times New Roman" w:hAnsi="Times New Roman"/>
          <w:color w:val="000000"/>
        </w:rPr>
        <w:t>….</w:t>
      </w:r>
      <w:r>
        <w:rPr>
          <w:rFonts w:ascii="Times New Roman" w:hAnsi="Times New Roman"/>
          <w:color w:val="000000"/>
        </w:rPr>
        <w:t>……………………………………………………………</w:t>
      </w:r>
    </w:p>
    <w:p w14:paraId="648D2D78" w14:textId="576AB02A" w:rsidR="008961F5" w:rsidRPr="008961F5" w:rsidRDefault="008961F5" w:rsidP="00791AB8">
      <w:pPr>
        <w:pStyle w:val="Akapitzlist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>
        <w:rPr>
          <w:b/>
          <w:bCs/>
        </w:rPr>
        <w:t>SPRZĘT KOMPUTEROWY – 2 SZT.</w:t>
      </w:r>
    </w:p>
    <w:p w14:paraId="32F52A01" w14:textId="77777777" w:rsidR="008961F5" w:rsidRPr="008961F5" w:rsidRDefault="008961F5" w:rsidP="008961F5">
      <w:pPr>
        <w:pStyle w:val="Akapitzlist"/>
        <w:spacing w:before="200" w:after="0"/>
        <w:ind w:left="360"/>
        <w:jc w:val="both"/>
        <w:rPr>
          <w:rFonts w:ascii="Times New Roman" w:hAnsi="Times New Roman"/>
          <w:color w:val="000000"/>
        </w:rPr>
      </w:pPr>
    </w:p>
    <w:p w14:paraId="2B0917FF" w14:textId="1716461D" w:rsidR="00791AB8" w:rsidRPr="008961F5" w:rsidRDefault="00791AB8" w:rsidP="008961F5">
      <w:pPr>
        <w:pStyle w:val="Akapitzlist"/>
        <w:spacing w:before="200" w:after="0" w:line="360" w:lineRule="auto"/>
        <w:ind w:left="360"/>
        <w:jc w:val="both"/>
        <w:rPr>
          <w:rFonts w:ascii="Times New Roman" w:hAnsi="Times New Roman" w:cs="Times New Roman"/>
          <w:color w:val="000000"/>
        </w:rPr>
      </w:pPr>
      <w:bookmarkStart w:id="0" w:name="_Hlk51760773"/>
      <w:r w:rsidRPr="008961F5">
        <w:rPr>
          <w:rFonts w:ascii="Times New Roman" w:hAnsi="Times New Roman" w:cs="Times New Roman"/>
        </w:rPr>
        <w:t>Cena jednostkowa netto za sprzęt komputerowy (kwota cyfrowo) : …………………….. zł</w:t>
      </w:r>
    </w:p>
    <w:p w14:paraId="548F22FB" w14:textId="3E3C2B6F" w:rsidR="00791AB8" w:rsidRPr="008961F5" w:rsidRDefault="00791AB8" w:rsidP="008961F5">
      <w:pPr>
        <w:pStyle w:val="Akapitzlist"/>
        <w:spacing w:before="200" w:after="0" w:line="360" w:lineRule="auto"/>
        <w:ind w:left="360"/>
        <w:jc w:val="both"/>
        <w:rPr>
          <w:rFonts w:ascii="Times New Roman" w:hAnsi="Times New Roman" w:cs="Times New Roman"/>
        </w:rPr>
      </w:pPr>
      <w:r w:rsidRPr="008961F5">
        <w:rPr>
          <w:rFonts w:ascii="Times New Roman" w:hAnsi="Times New Roman" w:cs="Times New Roman"/>
        </w:rPr>
        <w:t>Należny podatek Vat (kwota cyfrowo): ……………………………zł</w:t>
      </w:r>
    </w:p>
    <w:p w14:paraId="255B092F" w14:textId="45D2A1A1" w:rsidR="00791AB8" w:rsidRPr="008961F5" w:rsidRDefault="00791AB8" w:rsidP="008961F5">
      <w:pPr>
        <w:pStyle w:val="Akapitzlist"/>
        <w:spacing w:before="200" w:after="0" w:line="360" w:lineRule="auto"/>
        <w:ind w:left="360"/>
        <w:jc w:val="both"/>
        <w:rPr>
          <w:rFonts w:ascii="Times New Roman" w:hAnsi="Times New Roman" w:cs="Times New Roman"/>
        </w:rPr>
      </w:pPr>
      <w:r w:rsidRPr="008961F5">
        <w:rPr>
          <w:rFonts w:ascii="Times New Roman" w:hAnsi="Times New Roman" w:cs="Times New Roman"/>
        </w:rPr>
        <w:t>Cena jednostkowa brutto (kwota cyfrowa): ……………………………zł</w:t>
      </w:r>
    </w:p>
    <w:p w14:paraId="14B37B2B" w14:textId="3229A048" w:rsidR="00791AB8" w:rsidRPr="008961F5" w:rsidRDefault="008961F5" w:rsidP="008961F5">
      <w:pPr>
        <w:pStyle w:val="Akapitzlist"/>
        <w:spacing w:before="200" w:after="0" w:line="36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8961F5">
        <w:rPr>
          <w:rFonts w:ascii="Times New Roman" w:hAnsi="Times New Roman" w:cs="Times New Roman"/>
        </w:rPr>
        <w:t>Cena jednostkowa brutto (słownie): ……………………………zł</w:t>
      </w:r>
    </w:p>
    <w:bookmarkEnd w:id="0"/>
    <w:p w14:paraId="5326EC31" w14:textId="4F42BF11" w:rsidR="00791AB8" w:rsidRPr="008961F5" w:rsidRDefault="00791AB8" w:rsidP="008961F5">
      <w:pPr>
        <w:pStyle w:val="Akapitzlist1"/>
        <w:spacing w:after="0" w:line="360" w:lineRule="auto"/>
        <w:ind w:left="0"/>
        <w:jc w:val="both"/>
        <w:rPr>
          <w:rFonts w:ascii="Times New Roman" w:hAnsi="Times New Roman"/>
          <w:color w:val="000000"/>
          <w:sz w:val="18"/>
          <w:szCs w:val="24"/>
        </w:rPr>
      </w:pPr>
    </w:p>
    <w:p w14:paraId="26D77C26" w14:textId="6C19F52A" w:rsidR="00791AB8" w:rsidRDefault="00791AB8" w:rsidP="008961F5">
      <w:pPr>
        <w:widowControl w:val="0"/>
        <w:suppressAutoHyphens w:val="0"/>
        <w:overflowPunct w:val="0"/>
        <w:adjustRightInd w:val="0"/>
        <w:spacing w:after="0" w:line="360" w:lineRule="auto"/>
        <w:ind w:left="1080"/>
        <w:rPr>
          <w:b/>
          <w:bCs/>
          <w:kern w:val="28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0"/>
        <w:gridCol w:w="3716"/>
        <w:gridCol w:w="3666"/>
      </w:tblGrid>
      <w:tr w:rsidR="00791AB8" w14:paraId="0D55BF3C" w14:textId="77777777" w:rsidTr="00791AB8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C280DE" w14:textId="77777777" w:rsidR="00791AB8" w:rsidRDefault="00791A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Nazwa podzespołu/ parametry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68DEE" w14:textId="77777777" w:rsidR="00791AB8" w:rsidRDefault="00791AB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Opis minimalnych wymagań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FAFAB" w14:textId="77777777" w:rsidR="00791AB8" w:rsidRDefault="00791AB8">
            <w:pPr>
              <w:keepNext/>
              <w:keepLines/>
              <w:jc w:val="center"/>
            </w:pPr>
            <w:r>
              <w:rPr>
                <w:b/>
                <w:bCs/>
              </w:rPr>
              <w:t>Opis oferowanego podzespołu – proszę wpisać parametry (nazwy, typy, warianty, producenta)</w:t>
            </w:r>
          </w:p>
          <w:p w14:paraId="2DD2DC2F" w14:textId="77777777" w:rsidR="00791AB8" w:rsidRDefault="00791AB8">
            <w:pPr>
              <w:jc w:val="center"/>
              <w:rPr>
                <w:b/>
                <w:bCs/>
                <w:color w:val="000000"/>
              </w:rPr>
            </w:pPr>
            <w:r>
              <w:rPr>
                <w:i/>
                <w:sz w:val="16"/>
              </w:rPr>
              <w:t>(wypełnia Wykonawca)</w:t>
            </w:r>
          </w:p>
        </w:tc>
      </w:tr>
      <w:tr w:rsidR="00791AB8" w14:paraId="42953051" w14:textId="77777777" w:rsidTr="008961F5">
        <w:trPr>
          <w:trHeight w:val="327"/>
          <w:jc w:val="center"/>
        </w:trPr>
        <w:tc>
          <w:tcPr>
            <w:tcW w:w="2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961134" w14:textId="77777777" w:rsidR="00791AB8" w:rsidRDefault="00791AB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model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EB867" w14:textId="77777777" w:rsidR="00791AB8" w:rsidRDefault="00791AB8">
            <w:pPr>
              <w:keepNext/>
              <w:keepLines/>
              <w:jc w:val="center"/>
              <w:rPr>
                <w:b/>
                <w:bCs/>
              </w:rPr>
            </w:pPr>
          </w:p>
        </w:tc>
      </w:tr>
      <w:tr w:rsidR="00791AB8" w14:paraId="178B9316" w14:textId="77777777" w:rsidTr="00791AB8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6B78A7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Procesor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087B7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 xml:space="preserve">- zgodny z architekturą x86, wielordzeniowy, osiągający średnią wydajność na poziomie minimum 10 400 punktów w teście wydajnościowym </w:t>
            </w:r>
            <w:proofErr w:type="spellStart"/>
            <w:r w:rsidRPr="008961F5">
              <w:rPr>
                <w:rFonts w:ascii="Times New Roman" w:hAnsi="Times New Roman"/>
                <w:color w:val="000000"/>
              </w:rPr>
              <w:t>PassMark</w:t>
            </w:r>
            <w:proofErr w:type="spellEnd"/>
            <w:r w:rsidRPr="008961F5">
              <w:rPr>
                <w:rFonts w:ascii="Times New Roman" w:hAnsi="Times New Roman"/>
                <w:color w:val="000000"/>
              </w:rPr>
              <w:t xml:space="preserve"> CPU </w:t>
            </w:r>
            <w:proofErr w:type="spellStart"/>
            <w:r w:rsidRPr="008961F5">
              <w:rPr>
                <w:rFonts w:ascii="Times New Roman" w:hAnsi="Times New Roman"/>
                <w:color w:val="000000"/>
              </w:rPr>
              <w:t>Benchmarks</w:t>
            </w:r>
            <w:proofErr w:type="spellEnd"/>
            <w:r w:rsidRPr="008961F5">
              <w:rPr>
                <w:rFonts w:ascii="Times New Roman" w:hAnsi="Times New Roman"/>
                <w:color w:val="000000"/>
              </w:rPr>
              <w:t xml:space="preserve"> wg. kolumny </w:t>
            </w:r>
            <w:proofErr w:type="spellStart"/>
            <w:r w:rsidRPr="008961F5">
              <w:rPr>
                <w:rFonts w:ascii="Times New Roman" w:hAnsi="Times New Roman"/>
                <w:color w:val="000000"/>
              </w:rPr>
              <w:t>Passmark</w:t>
            </w:r>
            <w:proofErr w:type="spellEnd"/>
            <w:r w:rsidRPr="008961F5">
              <w:rPr>
                <w:rFonts w:ascii="Times New Roman" w:hAnsi="Times New Roman"/>
                <w:color w:val="000000"/>
              </w:rPr>
              <w:t xml:space="preserve"> CPU Mark, którego </w:t>
            </w:r>
            <w:r w:rsidRPr="008961F5">
              <w:rPr>
                <w:rFonts w:ascii="Times New Roman" w:hAnsi="Times New Roman"/>
                <w:color w:val="000000"/>
              </w:rPr>
              <w:lastRenderedPageBreak/>
              <w:t xml:space="preserve">wyniki są publikowane na stronie </w:t>
            </w:r>
            <w:hyperlink r:id="rId8" w:history="1">
              <w:r w:rsidRPr="008961F5">
                <w:rPr>
                  <w:rStyle w:val="Hipercze"/>
                  <w:rFonts w:ascii="Times New Roman" w:hAnsi="Times New Roman"/>
                </w:rPr>
                <w:t>http://cpubenchmark.net/cpu_list.php</w:t>
              </w:r>
            </w:hyperlink>
            <w:r w:rsidRPr="008961F5">
              <w:rPr>
                <w:rFonts w:ascii="Times New Roman" w:hAnsi="Times New Roman"/>
                <w:color w:val="000000"/>
              </w:rPr>
              <w:t>,</w:t>
            </w:r>
          </w:p>
          <w:p w14:paraId="3D636ACC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obsługujący 64-bitowe systemy operacyjne.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DC7E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91AB8" w14:paraId="16128A27" w14:textId="77777777" w:rsidTr="00791AB8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966724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Płyta główna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BA1B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kompatybilna z wszystkimi podzespołami zestawu komputerowego,</w:t>
            </w:r>
          </w:p>
          <w:p w14:paraId="6193521B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zintegrowana karta dźwiękowa,</w:t>
            </w:r>
          </w:p>
          <w:p w14:paraId="6BC1CDC4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minimum 4 złącza SATA III,</w:t>
            </w:r>
          </w:p>
          <w:p w14:paraId="04FFD0FE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minimum 1 złącze PCI Express 3.0 x16 lub nowsze,</w:t>
            </w:r>
          </w:p>
          <w:p w14:paraId="65014C41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 xml:space="preserve">- minimum 2 </w:t>
            </w:r>
            <w:proofErr w:type="spellStart"/>
            <w:r w:rsidRPr="008961F5">
              <w:rPr>
                <w:rFonts w:ascii="Times New Roman" w:hAnsi="Times New Roman"/>
                <w:color w:val="000000"/>
              </w:rPr>
              <w:t>sloty</w:t>
            </w:r>
            <w:proofErr w:type="spellEnd"/>
            <w:r w:rsidRPr="008961F5">
              <w:rPr>
                <w:rFonts w:ascii="Times New Roman" w:hAnsi="Times New Roman"/>
                <w:color w:val="000000"/>
              </w:rPr>
              <w:t xml:space="preserve"> pamięci DDR4 lub nowsze,</w:t>
            </w:r>
          </w:p>
          <w:p w14:paraId="7DD74B5A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minimum 4 porty USB typ A 2.0 lub nowsze.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2B18F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91AB8" w14:paraId="60659736" w14:textId="77777777" w:rsidTr="00791AB8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4AAD6B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Chłodzenie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BC501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kompatybilne z procesorem, płytą główną oraz obudową.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76C2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91AB8" w14:paraId="29F75053" w14:textId="77777777" w:rsidTr="00791AB8">
        <w:trPr>
          <w:trHeight w:val="256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66EF4D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Pamięć RAM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71A09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minimum 8GB, kompatybilna z płytą główną.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CCE6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91AB8" w14:paraId="7A22D26A" w14:textId="77777777" w:rsidTr="00791AB8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D13F8C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Dysk SSD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F9B99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SSD o minimalnej pojemności 512 GB, o maksymalnej prędkość odczytu nie mniejszej niż 540 MB/s oraz maksymalnej prędkości zapisu nie mniejszej 520 MB/s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3032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91AB8" w14:paraId="756D58B1" w14:textId="77777777" w:rsidTr="00791AB8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EF2E10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Karta grafiki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6D18A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Dedykowana i/lub zintegrowana z procesorem posiadająca minimum 1 złącze HDMI oraz minimum 1 złącze DVI.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57AE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91AB8" w14:paraId="50199ED5" w14:textId="77777777" w:rsidTr="00791AB8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F07E20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Karta sieciowa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38D54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 xml:space="preserve">- LAN 10/100/1000 </w:t>
            </w:r>
            <w:proofErr w:type="spellStart"/>
            <w:r w:rsidRPr="008961F5">
              <w:rPr>
                <w:rFonts w:ascii="Times New Roman" w:hAnsi="Times New Roman"/>
                <w:color w:val="000000"/>
              </w:rPr>
              <w:t>Mbit</w:t>
            </w:r>
            <w:proofErr w:type="spellEnd"/>
            <w:r w:rsidRPr="008961F5">
              <w:rPr>
                <w:rFonts w:ascii="Times New Roman" w:hAnsi="Times New Roman"/>
                <w:color w:val="000000"/>
              </w:rPr>
              <w:t xml:space="preserve"> zintegrowana z płytą główną i/lub dedykowana, zamontowana wewnątrz obudowy komputera posiadająca minimum 1 złączem RJ45 wyprowadzone w tylnej części komputera.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CB85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91AB8" w14:paraId="2B1C83C5" w14:textId="77777777" w:rsidTr="00791AB8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EF3257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Napęd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AE8BB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DVD +/- RW wraz z oprogramowaniem,</w:t>
            </w:r>
          </w:p>
          <w:p w14:paraId="306F1F76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lastRenderedPageBreak/>
              <w:t>- kolorystycznie zgodny z obudową.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ADF6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91AB8" w14:paraId="35B1697E" w14:textId="77777777" w:rsidTr="00791AB8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F7E864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Obudowa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B3DA3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 xml:space="preserve">- standard mini </w:t>
            </w:r>
            <w:proofErr w:type="spellStart"/>
            <w:r w:rsidRPr="008961F5">
              <w:rPr>
                <w:rFonts w:ascii="Times New Roman" w:hAnsi="Times New Roman"/>
                <w:color w:val="000000"/>
              </w:rPr>
              <w:t>tower</w:t>
            </w:r>
            <w:proofErr w:type="spellEnd"/>
            <w:r w:rsidRPr="008961F5">
              <w:rPr>
                <w:rFonts w:ascii="Times New Roman" w:hAnsi="Times New Roman"/>
                <w:color w:val="000000"/>
              </w:rPr>
              <w:t>, przystosowana do pracy w pionie,</w:t>
            </w:r>
          </w:p>
          <w:p w14:paraId="3298730D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 xml:space="preserve">- złącza umiejscowione na ścianie przedniej: minimum 2xUSB, gniazdo słuchawkowe </w:t>
            </w:r>
            <w:proofErr w:type="spellStart"/>
            <w:r w:rsidRPr="008961F5">
              <w:rPr>
                <w:rFonts w:ascii="Times New Roman" w:hAnsi="Times New Roman"/>
                <w:color w:val="000000"/>
              </w:rPr>
              <w:t>minijack</w:t>
            </w:r>
            <w:proofErr w:type="spellEnd"/>
            <w:r w:rsidRPr="008961F5">
              <w:rPr>
                <w:rFonts w:ascii="Times New Roman" w:hAnsi="Times New Roman"/>
                <w:color w:val="000000"/>
              </w:rPr>
              <w:t xml:space="preserve">, gniazdo mikrofonu </w:t>
            </w:r>
            <w:proofErr w:type="spellStart"/>
            <w:r w:rsidRPr="008961F5">
              <w:rPr>
                <w:rFonts w:ascii="Times New Roman" w:hAnsi="Times New Roman"/>
                <w:color w:val="000000"/>
              </w:rPr>
              <w:t>minijack</w:t>
            </w:r>
            <w:proofErr w:type="spellEnd"/>
            <w:r w:rsidRPr="008961F5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29596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91AB8" w14:paraId="6DC4D116" w14:textId="77777777" w:rsidTr="00791AB8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28E3FB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Zasilacz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F12E4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maksymalna moc nie mniejsza niż 350W,</w:t>
            </w:r>
          </w:p>
          <w:p w14:paraId="2E446E4D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 xml:space="preserve"> -sprawność na poziomie minimum 82% przy 230V potwierdzona certyfikatem 80PLUS,</w:t>
            </w:r>
          </w:p>
          <w:p w14:paraId="12483FAA" w14:textId="2262A9AF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średnica wentylatora minimum 1</w:t>
            </w:r>
            <w:r w:rsidR="00BB175F">
              <w:rPr>
                <w:rFonts w:ascii="Times New Roman" w:hAnsi="Times New Roman"/>
                <w:color w:val="000000"/>
              </w:rPr>
              <w:t>2</w:t>
            </w:r>
            <w:r w:rsidRPr="008961F5">
              <w:rPr>
                <w:rFonts w:ascii="Times New Roman" w:hAnsi="Times New Roman"/>
                <w:color w:val="000000"/>
              </w:rPr>
              <w:t>0 mm,</w:t>
            </w:r>
          </w:p>
          <w:p w14:paraId="78BF1F5E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zasilacz musi posiadać wbudowane zabezpieczenia:</w:t>
            </w:r>
          </w:p>
          <w:p w14:paraId="57234558" w14:textId="77777777" w:rsidR="00791AB8" w:rsidRPr="008961F5" w:rsidRDefault="00791AB8" w:rsidP="00791AB8">
            <w:pPr>
              <w:pStyle w:val="Akapitzlist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proofErr w:type="spellStart"/>
            <w:r w:rsidRPr="008961F5">
              <w:rPr>
                <w:rFonts w:ascii="Times New Roman" w:hAnsi="Times New Roman" w:cs="Times New Roman"/>
                <w:color w:val="000000"/>
                <w:lang w:eastAsia="pl-PL"/>
              </w:rPr>
              <w:t>przeciwprzeciążeniowe</w:t>
            </w:r>
            <w:proofErr w:type="spellEnd"/>
            <w:r w:rsidRPr="008961F5">
              <w:rPr>
                <w:rFonts w:ascii="Times New Roman" w:hAnsi="Times New Roman" w:cs="Times New Roman"/>
                <w:color w:val="000000"/>
                <w:lang w:eastAsia="pl-PL"/>
              </w:rPr>
              <w:t xml:space="preserve"> (OPP),</w:t>
            </w:r>
          </w:p>
          <w:p w14:paraId="7F2825E5" w14:textId="77777777" w:rsidR="00791AB8" w:rsidRPr="008961F5" w:rsidRDefault="00791AB8" w:rsidP="00791AB8">
            <w:pPr>
              <w:pStyle w:val="Akapitzlist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8961F5">
              <w:rPr>
                <w:rFonts w:ascii="Times New Roman" w:hAnsi="Times New Roman" w:cs="Times New Roman"/>
                <w:color w:val="000000"/>
                <w:lang w:eastAsia="pl-PL"/>
              </w:rPr>
              <w:t>przeciwprzepięciowe (OVP),</w:t>
            </w:r>
          </w:p>
          <w:p w14:paraId="4242B5BB" w14:textId="77777777" w:rsidR="00791AB8" w:rsidRPr="008961F5" w:rsidRDefault="00791AB8" w:rsidP="00791AB8">
            <w:pPr>
              <w:pStyle w:val="Akapitzlist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8961F5">
              <w:rPr>
                <w:rFonts w:ascii="Times New Roman" w:hAnsi="Times New Roman" w:cs="Times New Roman"/>
                <w:color w:val="000000"/>
                <w:lang w:eastAsia="pl-PL"/>
              </w:rPr>
              <w:t>przeciwzwarciowe (SCP),</w:t>
            </w:r>
          </w:p>
          <w:p w14:paraId="1442A45F" w14:textId="77777777" w:rsidR="00791AB8" w:rsidRPr="008961F5" w:rsidRDefault="00791AB8" w:rsidP="00791AB8">
            <w:pPr>
              <w:pStyle w:val="Akapitzlist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8961F5">
              <w:rPr>
                <w:rFonts w:ascii="Times New Roman" w:hAnsi="Times New Roman" w:cs="Times New Roman"/>
                <w:color w:val="000000"/>
                <w:lang w:eastAsia="pl-PL"/>
              </w:rPr>
              <w:t>przed zbyt niskim napięciem (UVP).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89764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</w:p>
        </w:tc>
      </w:tr>
      <w:tr w:rsidR="00791AB8" w14:paraId="2BB7A2FF" w14:textId="77777777" w:rsidTr="00791AB8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961934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System operacyjny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19C0F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Windows 10 Pro 64-bit PL lub równoważny. System równoważny musi umożliwiać współpracę z posiadanym przez Zamawiającego systemem, tj. zintegrowany system zarządzania miastem OTAGO, system obiegu dokumentów EOD OTAGO, oraz z domeną Active Directory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CBFD2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91AB8" w14:paraId="43C3DE58" w14:textId="77777777" w:rsidTr="00791AB8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F4E3F5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Oprogramowanie biurowe typu MS Office lub równoważne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A073E" w14:textId="4A5B2C1D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pakiet oprogramowania typu Microsoft Office 2019 Standard lub równoważny (warunki równoważności opisane w  pkt </w:t>
            </w:r>
            <w:r w:rsidR="00BE72F4">
              <w:rPr>
                <w:rFonts w:ascii="Times New Roman" w:hAnsi="Times New Roman"/>
                <w:color w:val="000000"/>
              </w:rPr>
              <w:t>5.4</w:t>
            </w:r>
            <w:r w:rsidRPr="008961F5"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4BC2C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91AB8" w14:paraId="605B9B4E" w14:textId="77777777" w:rsidTr="00791AB8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35A145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Klawiatura + Mysz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8C2F6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bezprzewodowy zestaw klawiatura + mysz USB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2A9C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91AB8" w14:paraId="2918A656" w14:textId="77777777" w:rsidTr="00791AB8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61EA42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Wymagania dodatkowe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4C789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 xml:space="preserve">- dołączony przewód zasilający, </w:t>
            </w:r>
          </w:p>
          <w:p w14:paraId="1D479948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 xml:space="preserve">- dołączony przewód HDMI, </w:t>
            </w:r>
          </w:p>
          <w:p w14:paraId="5ED00FB5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lastRenderedPageBreak/>
              <w:t>- czytnik kart pamięci SD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78791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91AB8" w14:paraId="09E1D474" w14:textId="77777777" w:rsidTr="00791AB8">
        <w:trPr>
          <w:trHeight w:val="30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B1F102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Gwarancja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7A34F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minimum 24 miesiące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0CF6A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91AB8" w14:paraId="3D277FE4" w14:textId="77777777" w:rsidTr="00791AB8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A0096F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Serwis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B002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bezpłatny serwis gwarancyjny na czas trwania gwarancji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AF78B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91AB8" w14:paraId="0CD9C751" w14:textId="77777777" w:rsidTr="00791AB8">
        <w:trPr>
          <w:trHeight w:val="301"/>
          <w:jc w:val="center"/>
        </w:trPr>
        <w:tc>
          <w:tcPr>
            <w:tcW w:w="2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6212FD" w14:textId="77777777" w:rsidR="00791AB8" w:rsidRPr="008961F5" w:rsidRDefault="00791AB8">
            <w:pPr>
              <w:jc w:val="both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Adres internetowy strony producenta sprzętu zawierającej najnowsze sterowniki i uaktualnienia do oferowanego sprzętu.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407C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91AB8" w14:paraId="23562023" w14:textId="77777777" w:rsidTr="00791AB8">
        <w:trPr>
          <w:trHeight w:val="301"/>
          <w:jc w:val="center"/>
        </w:trPr>
        <w:tc>
          <w:tcPr>
            <w:tcW w:w="2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C021FB" w14:textId="77777777" w:rsidR="00791AB8" w:rsidRPr="008961F5" w:rsidRDefault="00791AB8">
            <w:pPr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Numer infolinii producenta umożliwiający zgłoszenie awarii sprzętu.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4C75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14:paraId="60F2654E" w14:textId="3AF40A94" w:rsidR="008961F5" w:rsidRDefault="008961F5" w:rsidP="003F2D65">
      <w:pPr>
        <w:widowControl w:val="0"/>
        <w:suppressAutoHyphens w:val="0"/>
        <w:overflowPunct w:val="0"/>
        <w:adjustRightInd w:val="0"/>
        <w:spacing w:after="0" w:line="360" w:lineRule="auto"/>
        <w:ind w:left="1080"/>
        <w:rPr>
          <w:b/>
          <w:bCs/>
        </w:rPr>
      </w:pPr>
    </w:p>
    <w:p w14:paraId="3F469407" w14:textId="77777777" w:rsidR="003F2D65" w:rsidRDefault="003F2D65" w:rsidP="003F2D65">
      <w:pPr>
        <w:widowControl w:val="0"/>
        <w:suppressAutoHyphens w:val="0"/>
        <w:overflowPunct w:val="0"/>
        <w:adjustRightInd w:val="0"/>
        <w:spacing w:after="0" w:line="360" w:lineRule="auto"/>
        <w:ind w:left="1080"/>
        <w:rPr>
          <w:b/>
          <w:bCs/>
        </w:rPr>
      </w:pPr>
    </w:p>
    <w:p w14:paraId="52DA8466" w14:textId="753895A9" w:rsidR="00791AB8" w:rsidRDefault="00791AB8" w:rsidP="008961F5">
      <w:pPr>
        <w:widowControl w:val="0"/>
        <w:suppressAutoHyphens w:val="0"/>
        <w:overflowPunct w:val="0"/>
        <w:adjustRightInd w:val="0"/>
        <w:spacing w:after="0" w:line="360" w:lineRule="auto"/>
        <w:rPr>
          <w:b/>
          <w:bCs/>
        </w:rPr>
      </w:pPr>
      <w:r>
        <w:rPr>
          <w:b/>
          <w:bCs/>
        </w:rPr>
        <w:t xml:space="preserve">MONITOR – 7 SZT. </w:t>
      </w:r>
      <w:r w:rsidR="008961F5">
        <w:rPr>
          <w:b/>
          <w:bCs/>
        </w:rPr>
        <w:t xml:space="preserve"> </w:t>
      </w:r>
      <w:r>
        <w:rPr>
          <w:b/>
          <w:bCs/>
        </w:rPr>
        <w:t>ORAZ 7 SZT. FILTRÓW PRYWATYZUJĄCYCH NIEZINTERGROWANYCH Z MONITOREM.</w:t>
      </w:r>
    </w:p>
    <w:p w14:paraId="6193894E" w14:textId="58F0A95D" w:rsidR="008961F5" w:rsidRPr="008961F5" w:rsidRDefault="008961F5" w:rsidP="008961F5">
      <w:pPr>
        <w:pStyle w:val="Akapitzlist"/>
        <w:spacing w:before="200" w:after="0" w:line="36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8961F5">
        <w:rPr>
          <w:rFonts w:ascii="Times New Roman" w:hAnsi="Times New Roman" w:cs="Times New Roman"/>
        </w:rPr>
        <w:t>Cena jednostkowa netto za monitor (kwota cyfrowo) : …………………….. zł</w:t>
      </w:r>
    </w:p>
    <w:p w14:paraId="74077190" w14:textId="77777777" w:rsidR="008961F5" w:rsidRPr="008961F5" w:rsidRDefault="008961F5" w:rsidP="008961F5">
      <w:pPr>
        <w:pStyle w:val="Akapitzlist"/>
        <w:spacing w:before="200" w:after="0" w:line="360" w:lineRule="auto"/>
        <w:ind w:left="357"/>
        <w:jc w:val="both"/>
        <w:rPr>
          <w:rFonts w:ascii="Times New Roman" w:hAnsi="Times New Roman" w:cs="Times New Roman"/>
        </w:rPr>
      </w:pPr>
      <w:r w:rsidRPr="008961F5">
        <w:rPr>
          <w:rFonts w:ascii="Times New Roman" w:hAnsi="Times New Roman" w:cs="Times New Roman"/>
        </w:rPr>
        <w:t>Należny podatek Vat (kwota cyfrowo): ……………………………zł</w:t>
      </w:r>
    </w:p>
    <w:p w14:paraId="5C9CA7A8" w14:textId="77777777" w:rsidR="008961F5" w:rsidRPr="008961F5" w:rsidRDefault="008961F5" w:rsidP="008961F5">
      <w:pPr>
        <w:pStyle w:val="Akapitzlist"/>
        <w:spacing w:before="200" w:after="0" w:line="360" w:lineRule="auto"/>
        <w:ind w:left="360"/>
        <w:jc w:val="both"/>
        <w:rPr>
          <w:rFonts w:ascii="Times New Roman" w:hAnsi="Times New Roman" w:cs="Times New Roman"/>
        </w:rPr>
      </w:pPr>
      <w:r w:rsidRPr="008961F5">
        <w:rPr>
          <w:rFonts w:ascii="Times New Roman" w:hAnsi="Times New Roman" w:cs="Times New Roman"/>
        </w:rPr>
        <w:t>Cena jednostkowa brutto (kwota cyfrowa): ……………………………zł</w:t>
      </w:r>
    </w:p>
    <w:p w14:paraId="67987996" w14:textId="239E3B37" w:rsidR="008961F5" w:rsidRPr="008961F5" w:rsidRDefault="008961F5" w:rsidP="008961F5">
      <w:pPr>
        <w:pStyle w:val="Akapitzlist"/>
        <w:spacing w:before="200" w:after="0" w:line="36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8961F5">
        <w:rPr>
          <w:rFonts w:ascii="Times New Roman" w:hAnsi="Times New Roman" w:cs="Times New Roman"/>
        </w:rPr>
        <w:t>Cena jednostkowa brutto (słownie): ……………………………zł</w:t>
      </w:r>
    </w:p>
    <w:p w14:paraId="05F7380A" w14:textId="77777777" w:rsidR="008961F5" w:rsidRDefault="008961F5" w:rsidP="008961F5">
      <w:pPr>
        <w:widowControl w:val="0"/>
        <w:suppressAutoHyphens w:val="0"/>
        <w:overflowPunct w:val="0"/>
        <w:adjustRightInd w:val="0"/>
        <w:spacing w:after="0" w:line="360" w:lineRule="auto"/>
        <w:rPr>
          <w:b/>
          <w:bCs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6"/>
        <w:gridCol w:w="3105"/>
        <w:gridCol w:w="3101"/>
      </w:tblGrid>
      <w:tr w:rsidR="00791AB8" w14:paraId="40453720" w14:textId="77777777" w:rsidTr="008961F5">
        <w:trPr>
          <w:trHeight w:val="252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6128D" w14:textId="77777777" w:rsidR="00791AB8" w:rsidRPr="008961F5" w:rsidRDefault="00791A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961F5">
              <w:rPr>
                <w:rFonts w:ascii="Times New Roman" w:hAnsi="Times New Roman"/>
                <w:b/>
                <w:bCs/>
                <w:color w:val="000000"/>
              </w:rPr>
              <w:t>Nazwa podzespołu/ parametry</w:t>
            </w:r>
          </w:p>
        </w:tc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2685C" w14:textId="77777777" w:rsidR="00791AB8" w:rsidRPr="008961F5" w:rsidRDefault="00791AB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961F5">
              <w:rPr>
                <w:rFonts w:ascii="Times New Roman" w:hAnsi="Times New Roman"/>
                <w:b/>
                <w:bCs/>
                <w:color w:val="000000"/>
              </w:rPr>
              <w:t>Opis minimalnych wymagań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A9A05" w14:textId="77777777" w:rsidR="00791AB8" w:rsidRPr="008961F5" w:rsidRDefault="00791AB8">
            <w:pPr>
              <w:jc w:val="center"/>
              <w:rPr>
                <w:rFonts w:ascii="Times New Roman" w:hAnsi="Times New Roman"/>
              </w:rPr>
            </w:pPr>
            <w:r w:rsidRPr="008961F5">
              <w:rPr>
                <w:rFonts w:ascii="Times New Roman" w:hAnsi="Times New Roman"/>
                <w:b/>
                <w:bCs/>
              </w:rPr>
              <w:t>Opis oferowanego podzespołu – proszę wpisać parametry (nazwy, typy, warianty, producenta)</w:t>
            </w:r>
          </w:p>
          <w:p w14:paraId="27F36A64" w14:textId="77777777" w:rsidR="00791AB8" w:rsidRPr="008961F5" w:rsidRDefault="00791AB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961F5">
              <w:rPr>
                <w:rFonts w:ascii="Times New Roman" w:hAnsi="Times New Roman"/>
                <w:i/>
                <w:sz w:val="16"/>
              </w:rPr>
              <w:t>(wypełnia Wykonawca)</w:t>
            </w:r>
          </w:p>
        </w:tc>
      </w:tr>
      <w:tr w:rsidR="00791AB8" w14:paraId="45646305" w14:textId="77777777" w:rsidTr="008961F5">
        <w:trPr>
          <w:trHeight w:val="252"/>
        </w:trPr>
        <w:tc>
          <w:tcPr>
            <w:tcW w:w="3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09454" w14:textId="77777777" w:rsidR="00791AB8" w:rsidRPr="008961F5" w:rsidRDefault="00791AB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961F5">
              <w:rPr>
                <w:rFonts w:ascii="Times New Roman" w:hAnsi="Times New Roman"/>
                <w:b/>
                <w:bCs/>
                <w:color w:val="000000"/>
              </w:rPr>
              <w:t>model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71BDB" w14:textId="77777777" w:rsidR="00791AB8" w:rsidRPr="008961F5" w:rsidRDefault="00791AB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791AB8" w14:paraId="3054CAD9" w14:textId="77777777" w:rsidTr="008961F5">
        <w:trPr>
          <w:trHeight w:val="252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79514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Przekątna ekranu</w:t>
            </w:r>
          </w:p>
        </w:tc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EE712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minimum 23,6".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9054" w14:textId="77777777" w:rsidR="00791AB8" w:rsidRPr="008961F5" w:rsidRDefault="00791AB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791AB8" w14:paraId="0FBFBDA7" w14:textId="77777777" w:rsidTr="008961F5">
        <w:trPr>
          <w:trHeight w:val="252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6A2A0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Rozdzielczość</w:t>
            </w:r>
          </w:p>
        </w:tc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9AC03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minimum 1920x1080.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8F1C4" w14:textId="77777777" w:rsidR="00791AB8" w:rsidRPr="008961F5" w:rsidRDefault="00791AB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791AB8" w14:paraId="0D15315B" w14:textId="77777777" w:rsidTr="008961F5">
        <w:trPr>
          <w:trHeight w:val="252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B7427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Czas reakcji</w:t>
            </w:r>
          </w:p>
        </w:tc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3D6C3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maksimum 5 ms.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9B1B" w14:textId="77777777" w:rsidR="00791AB8" w:rsidRPr="008961F5" w:rsidRDefault="00791AB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791AB8" w14:paraId="1F7249B3" w14:textId="77777777" w:rsidTr="008961F5">
        <w:trPr>
          <w:trHeight w:val="252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332AD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Kontrast</w:t>
            </w:r>
          </w:p>
        </w:tc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BB651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statyczny: minimum 1000:1.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265C" w14:textId="77777777" w:rsidR="00791AB8" w:rsidRPr="008961F5" w:rsidRDefault="00791AB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791AB8" w14:paraId="7CE984FF" w14:textId="77777777" w:rsidTr="008961F5">
        <w:trPr>
          <w:trHeight w:val="252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22D4B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Jasność</w:t>
            </w:r>
          </w:p>
        </w:tc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A236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minimum 250 cd/m2.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D726" w14:textId="77777777" w:rsidR="00791AB8" w:rsidRPr="008961F5" w:rsidRDefault="00791AB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791AB8" w14:paraId="0A6E6B9F" w14:textId="77777777" w:rsidTr="008961F5">
        <w:trPr>
          <w:trHeight w:val="252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033AF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Kąty widzenia poziom/pion</w:t>
            </w:r>
          </w:p>
        </w:tc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B7C98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- 178 / 178.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99A7" w14:textId="77777777" w:rsidR="00791AB8" w:rsidRPr="008961F5" w:rsidRDefault="00791AB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791AB8" w14:paraId="4C1A7F1F" w14:textId="77777777" w:rsidTr="008961F5">
        <w:trPr>
          <w:trHeight w:val="252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35EF8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Format ekranu</w:t>
            </w:r>
          </w:p>
        </w:tc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F3060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"16:9".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BC61" w14:textId="77777777" w:rsidR="00791AB8" w:rsidRPr="008961F5" w:rsidRDefault="00791AB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791AB8" w14:paraId="38F3DDDF" w14:textId="77777777" w:rsidTr="008961F5">
        <w:trPr>
          <w:trHeight w:val="252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BB6B5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lastRenderedPageBreak/>
              <w:t>Technologia wykonania</w:t>
            </w:r>
          </w:p>
        </w:tc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D0D8E" w14:textId="3E145AE4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 xml:space="preserve">- LCD 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C539" w14:textId="77777777" w:rsidR="00791AB8" w:rsidRPr="008961F5" w:rsidRDefault="00791AB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791AB8" w14:paraId="30442157" w14:textId="77777777" w:rsidTr="008961F5">
        <w:trPr>
          <w:trHeight w:val="252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37665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Złącza</w:t>
            </w:r>
          </w:p>
        </w:tc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1FE58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minimum 1xHDMI, -minimum 1xDVI, -m minimum 1xDSUB.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6755" w14:textId="77777777" w:rsidR="00791AB8" w:rsidRPr="008961F5" w:rsidRDefault="00791AB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791AB8" w14:paraId="27FA13D6" w14:textId="77777777" w:rsidTr="008961F5">
        <w:trPr>
          <w:trHeight w:val="252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FCB04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Wyposażenie dodatkowe</w:t>
            </w:r>
          </w:p>
        </w:tc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C2C13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filtr prywatyzujący nie zintegrowany z monitorem.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3A3A7" w14:textId="77777777" w:rsidR="00791AB8" w:rsidRPr="008961F5" w:rsidRDefault="00791AB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791AB8" w14:paraId="7F6D94BF" w14:textId="77777777" w:rsidTr="008961F5">
        <w:trPr>
          <w:trHeight w:val="252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7CE3C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Gwarancja</w:t>
            </w:r>
          </w:p>
        </w:tc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FB74D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minimum 24 miesiące.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E734" w14:textId="77777777" w:rsidR="00791AB8" w:rsidRPr="008961F5" w:rsidRDefault="00791AB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791AB8" w14:paraId="44D9AAFB" w14:textId="77777777" w:rsidTr="008961F5">
        <w:trPr>
          <w:trHeight w:val="252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061F1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Serwis</w:t>
            </w:r>
          </w:p>
        </w:tc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A2C74" w14:textId="77777777" w:rsidR="00791AB8" w:rsidRPr="008961F5" w:rsidRDefault="00791AB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61F5">
              <w:rPr>
                <w:rFonts w:ascii="Times New Roman" w:hAnsi="Times New Roman"/>
                <w:color w:val="000000"/>
              </w:rPr>
              <w:t>- bezpłatny serwis gwarancyjny na czas trwania gwarancji.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FFB6" w14:textId="77777777" w:rsidR="00791AB8" w:rsidRPr="008961F5" w:rsidRDefault="00791AB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14D6CDF5" w14:textId="77777777" w:rsidR="008961F5" w:rsidRPr="008961F5" w:rsidRDefault="008961F5" w:rsidP="008961F5">
      <w:pPr>
        <w:widowControl w:val="0"/>
        <w:suppressAutoHyphens w:val="0"/>
        <w:overflowPunct w:val="0"/>
        <w:adjustRightInd w:val="0"/>
        <w:spacing w:after="0" w:line="360" w:lineRule="auto"/>
        <w:ind w:left="1080"/>
        <w:rPr>
          <w:b/>
          <w:bCs/>
        </w:rPr>
      </w:pPr>
    </w:p>
    <w:p w14:paraId="0F84233A" w14:textId="5D08C621" w:rsidR="00791AB8" w:rsidRDefault="00791AB8" w:rsidP="008961F5">
      <w:pPr>
        <w:widowControl w:val="0"/>
        <w:suppressAutoHyphens w:val="0"/>
        <w:overflowPunct w:val="0"/>
        <w:adjustRightInd w:val="0"/>
        <w:spacing w:after="0" w:line="360" w:lineRule="auto"/>
        <w:rPr>
          <w:b/>
          <w:bCs/>
        </w:rPr>
      </w:pPr>
      <w:r>
        <w:rPr>
          <w:b/>
          <w:bCs/>
        </w:rPr>
        <w:t>URZĄDZENE WIELOFUNKCYJNE – 3 SZT. WRAZ Z DODATKOWYM KOMPLETEM TUSZY/TONERÓW – 11 KOMPLETÓW</w:t>
      </w:r>
    </w:p>
    <w:p w14:paraId="3E36BBC1" w14:textId="77777777" w:rsidR="008961F5" w:rsidRPr="008961F5" w:rsidRDefault="008961F5" w:rsidP="008961F5">
      <w:p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8961F5">
        <w:rPr>
          <w:rFonts w:ascii="Times New Roman" w:hAnsi="Times New Roman"/>
        </w:rPr>
        <w:t>Cena jednostkowa netto za urządzenie wielofunkcyjne (kwota cyfrowo) : …………………….. zł</w:t>
      </w:r>
    </w:p>
    <w:p w14:paraId="1F2848AC" w14:textId="49F7B064" w:rsidR="008961F5" w:rsidRPr="008961F5" w:rsidRDefault="008961F5" w:rsidP="008961F5">
      <w:pPr>
        <w:spacing w:before="200" w:after="0" w:line="240" w:lineRule="auto"/>
        <w:jc w:val="both"/>
        <w:rPr>
          <w:rFonts w:ascii="Times New Roman" w:hAnsi="Times New Roman"/>
        </w:rPr>
      </w:pPr>
      <w:r w:rsidRPr="008961F5">
        <w:rPr>
          <w:rFonts w:ascii="Times New Roman" w:hAnsi="Times New Roman"/>
        </w:rPr>
        <w:t>Należny podatek Vat (kwota cyfrowo): ……………………………zł</w:t>
      </w:r>
    </w:p>
    <w:p w14:paraId="6778B37E" w14:textId="175FFD05" w:rsidR="008961F5" w:rsidRPr="008961F5" w:rsidRDefault="008961F5" w:rsidP="008961F5">
      <w:pPr>
        <w:spacing w:before="200" w:after="0" w:line="240" w:lineRule="auto"/>
        <w:jc w:val="both"/>
        <w:rPr>
          <w:rFonts w:ascii="Times New Roman" w:hAnsi="Times New Roman"/>
        </w:rPr>
      </w:pPr>
      <w:r w:rsidRPr="008961F5">
        <w:rPr>
          <w:rFonts w:ascii="Times New Roman" w:hAnsi="Times New Roman"/>
        </w:rPr>
        <w:t>Cena jednostkowa brutto</w:t>
      </w:r>
      <w:r w:rsidR="005240C5" w:rsidRPr="005240C5">
        <w:rPr>
          <w:rFonts w:ascii="Times New Roman" w:hAnsi="Times New Roman"/>
        </w:rPr>
        <w:t xml:space="preserve"> </w:t>
      </w:r>
      <w:r w:rsidR="005240C5" w:rsidRPr="008961F5">
        <w:rPr>
          <w:rFonts w:ascii="Times New Roman" w:hAnsi="Times New Roman"/>
        </w:rPr>
        <w:t>za urządzenie wielofunkcyjne</w:t>
      </w:r>
      <w:r w:rsidRPr="008961F5">
        <w:rPr>
          <w:rFonts w:ascii="Times New Roman" w:hAnsi="Times New Roman"/>
        </w:rPr>
        <w:t xml:space="preserve"> (kwota cyfrowa): ……………………………zł</w:t>
      </w:r>
    </w:p>
    <w:p w14:paraId="1C8ACDC7" w14:textId="63400CF3" w:rsidR="008961F5" w:rsidRDefault="008961F5" w:rsidP="008961F5">
      <w:pPr>
        <w:spacing w:before="200" w:after="0" w:line="240" w:lineRule="auto"/>
        <w:jc w:val="both"/>
        <w:rPr>
          <w:rFonts w:ascii="Times New Roman" w:hAnsi="Times New Roman"/>
        </w:rPr>
      </w:pPr>
      <w:r w:rsidRPr="008961F5">
        <w:rPr>
          <w:rFonts w:ascii="Times New Roman" w:hAnsi="Times New Roman"/>
        </w:rPr>
        <w:t>Cena jednostkowa brutto</w:t>
      </w:r>
      <w:r w:rsidR="005240C5" w:rsidRPr="005240C5">
        <w:rPr>
          <w:rFonts w:ascii="Times New Roman" w:hAnsi="Times New Roman"/>
        </w:rPr>
        <w:t xml:space="preserve"> </w:t>
      </w:r>
      <w:r w:rsidR="005240C5" w:rsidRPr="008961F5">
        <w:rPr>
          <w:rFonts w:ascii="Times New Roman" w:hAnsi="Times New Roman"/>
        </w:rPr>
        <w:t>za urządzenie wielofunkcyjne</w:t>
      </w:r>
      <w:r w:rsidRPr="008961F5">
        <w:rPr>
          <w:rFonts w:ascii="Times New Roman" w:hAnsi="Times New Roman"/>
        </w:rPr>
        <w:t xml:space="preserve"> (słownie): ……………………………zł</w:t>
      </w:r>
    </w:p>
    <w:p w14:paraId="2B3DA86F" w14:textId="77777777" w:rsidR="005240C5" w:rsidRDefault="005240C5" w:rsidP="008961F5">
      <w:pPr>
        <w:spacing w:before="200" w:after="0" w:line="240" w:lineRule="auto"/>
        <w:jc w:val="both"/>
        <w:rPr>
          <w:rFonts w:ascii="Times New Roman" w:hAnsi="Times New Roman"/>
        </w:rPr>
      </w:pPr>
    </w:p>
    <w:p w14:paraId="750CB9BF" w14:textId="0CC56642" w:rsidR="005240C5" w:rsidRPr="008961F5" w:rsidRDefault="005240C5" w:rsidP="005240C5">
      <w:p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8961F5">
        <w:rPr>
          <w:rFonts w:ascii="Times New Roman" w:hAnsi="Times New Roman"/>
        </w:rPr>
        <w:t xml:space="preserve">Cena jednostkowa netto za </w:t>
      </w:r>
      <w:r>
        <w:rPr>
          <w:rFonts w:ascii="Times New Roman" w:hAnsi="Times New Roman"/>
        </w:rPr>
        <w:t>komplet tuszy/tonerów</w:t>
      </w:r>
      <w:r w:rsidRPr="008961F5">
        <w:rPr>
          <w:rFonts w:ascii="Times New Roman" w:hAnsi="Times New Roman"/>
        </w:rPr>
        <w:t xml:space="preserve"> (kwota cyfrowo) : …………………….. zł</w:t>
      </w:r>
    </w:p>
    <w:p w14:paraId="73F0DD26" w14:textId="77777777" w:rsidR="005240C5" w:rsidRPr="008961F5" w:rsidRDefault="005240C5" w:rsidP="005240C5">
      <w:pPr>
        <w:spacing w:before="200" w:after="0" w:line="240" w:lineRule="auto"/>
        <w:jc w:val="both"/>
        <w:rPr>
          <w:rFonts w:ascii="Times New Roman" w:hAnsi="Times New Roman"/>
        </w:rPr>
      </w:pPr>
      <w:r w:rsidRPr="008961F5">
        <w:rPr>
          <w:rFonts w:ascii="Times New Roman" w:hAnsi="Times New Roman"/>
        </w:rPr>
        <w:t>Należny podatek Vat (kwota cyfrowo): ……………………………zł</w:t>
      </w:r>
    </w:p>
    <w:p w14:paraId="7A610319" w14:textId="5D2F7F25" w:rsidR="005240C5" w:rsidRPr="008961F5" w:rsidRDefault="005240C5" w:rsidP="005240C5">
      <w:pPr>
        <w:spacing w:before="200" w:after="0" w:line="240" w:lineRule="auto"/>
        <w:jc w:val="both"/>
        <w:rPr>
          <w:rFonts w:ascii="Times New Roman" w:hAnsi="Times New Roman"/>
        </w:rPr>
      </w:pPr>
      <w:r w:rsidRPr="008961F5">
        <w:rPr>
          <w:rFonts w:ascii="Times New Roman" w:hAnsi="Times New Roman"/>
        </w:rPr>
        <w:t>Cena jednostkowa brutto</w:t>
      </w:r>
      <w:r w:rsidRPr="005240C5">
        <w:rPr>
          <w:rFonts w:ascii="Times New Roman" w:hAnsi="Times New Roman"/>
        </w:rPr>
        <w:t xml:space="preserve"> </w:t>
      </w:r>
      <w:r w:rsidRPr="008961F5">
        <w:rPr>
          <w:rFonts w:ascii="Times New Roman" w:hAnsi="Times New Roman"/>
        </w:rPr>
        <w:t xml:space="preserve">za </w:t>
      </w:r>
      <w:r>
        <w:rPr>
          <w:rFonts w:ascii="Times New Roman" w:hAnsi="Times New Roman"/>
        </w:rPr>
        <w:t>komplet tuszy/tonerów</w:t>
      </w:r>
      <w:r w:rsidRPr="008961F5">
        <w:rPr>
          <w:rFonts w:ascii="Times New Roman" w:hAnsi="Times New Roman"/>
        </w:rPr>
        <w:t xml:space="preserve"> (kwota cyfrowa): ……………………………zł</w:t>
      </w:r>
    </w:p>
    <w:p w14:paraId="76C0BF81" w14:textId="022D9938" w:rsidR="005240C5" w:rsidRDefault="005240C5" w:rsidP="005240C5">
      <w:pPr>
        <w:spacing w:before="200" w:after="0" w:line="240" w:lineRule="auto"/>
        <w:jc w:val="both"/>
        <w:rPr>
          <w:rFonts w:ascii="Times New Roman" w:hAnsi="Times New Roman"/>
        </w:rPr>
      </w:pPr>
      <w:r w:rsidRPr="008961F5">
        <w:rPr>
          <w:rFonts w:ascii="Times New Roman" w:hAnsi="Times New Roman"/>
        </w:rPr>
        <w:t xml:space="preserve">Cena jednostkowa brutto </w:t>
      </w:r>
      <w:r>
        <w:rPr>
          <w:rFonts w:ascii="Times New Roman" w:hAnsi="Times New Roman"/>
        </w:rPr>
        <w:t>komplet tuszy/tonerów</w:t>
      </w:r>
      <w:r w:rsidRPr="008961F5">
        <w:rPr>
          <w:rFonts w:ascii="Times New Roman" w:hAnsi="Times New Roman"/>
        </w:rPr>
        <w:t xml:space="preserve"> (słownie): ……………………………zł</w:t>
      </w:r>
    </w:p>
    <w:p w14:paraId="2880A000" w14:textId="77777777" w:rsidR="005240C5" w:rsidRPr="008961F5" w:rsidRDefault="005240C5" w:rsidP="008961F5">
      <w:pPr>
        <w:spacing w:before="200" w:after="0" w:line="240" w:lineRule="auto"/>
        <w:jc w:val="both"/>
        <w:rPr>
          <w:rFonts w:ascii="Times New Roman" w:hAnsi="Times New Roman"/>
          <w:color w:val="000000"/>
        </w:rPr>
      </w:pPr>
    </w:p>
    <w:p w14:paraId="34A5C6CA" w14:textId="56C81550" w:rsidR="008961F5" w:rsidRDefault="008961F5" w:rsidP="008961F5">
      <w:pPr>
        <w:widowControl w:val="0"/>
        <w:suppressAutoHyphens w:val="0"/>
        <w:overflowPunct w:val="0"/>
        <w:adjustRightInd w:val="0"/>
        <w:spacing w:after="0" w:line="360" w:lineRule="auto"/>
        <w:rPr>
          <w:b/>
          <w:bCs/>
        </w:rPr>
      </w:pPr>
    </w:p>
    <w:p w14:paraId="54E68769" w14:textId="77777777" w:rsidR="008961F5" w:rsidRDefault="008961F5" w:rsidP="008961F5">
      <w:pPr>
        <w:widowControl w:val="0"/>
        <w:suppressAutoHyphens w:val="0"/>
        <w:overflowPunct w:val="0"/>
        <w:adjustRightInd w:val="0"/>
        <w:spacing w:after="0" w:line="360" w:lineRule="auto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3"/>
        <w:gridCol w:w="3695"/>
        <w:gridCol w:w="3694"/>
      </w:tblGrid>
      <w:tr w:rsidR="00791AB8" w14:paraId="1D82565A" w14:textId="77777777" w:rsidTr="00791AB8">
        <w:trPr>
          <w:trHeight w:val="525"/>
        </w:trPr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83193" w14:textId="77777777" w:rsidR="00791AB8" w:rsidRDefault="00791A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iCs/>
              </w:rPr>
              <w:br w:type="page"/>
            </w:r>
            <w:r>
              <w:rPr>
                <w:b/>
                <w:bCs/>
                <w:color w:val="000000"/>
              </w:rPr>
              <w:t>Nazwa podzespołu/ parametry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2B582" w14:textId="77777777" w:rsidR="00791AB8" w:rsidRDefault="00791AB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Opis minimalnych wymagań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A25A7" w14:textId="77777777" w:rsidR="00791AB8" w:rsidRDefault="00791AB8">
            <w:pPr>
              <w:jc w:val="center"/>
            </w:pPr>
            <w:r>
              <w:rPr>
                <w:b/>
                <w:bCs/>
              </w:rPr>
              <w:t>Opis oferowanego podzespołu – proszę wpisać parametry (nazwy, typy, warianty, producenta)</w:t>
            </w:r>
          </w:p>
          <w:p w14:paraId="02234107" w14:textId="77777777" w:rsidR="00791AB8" w:rsidRDefault="00791AB8">
            <w:pPr>
              <w:jc w:val="center"/>
              <w:rPr>
                <w:b/>
                <w:bCs/>
                <w:color w:val="000000"/>
              </w:rPr>
            </w:pPr>
            <w:r>
              <w:rPr>
                <w:i/>
                <w:sz w:val="16"/>
              </w:rPr>
              <w:t>(wypełnia Wykonawca)</w:t>
            </w:r>
          </w:p>
        </w:tc>
      </w:tr>
      <w:tr w:rsidR="00791AB8" w14:paraId="36D55F60" w14:textId="77777777" w:rsidTr="00791AB8">
        <w:trPr>
          <w:trHeight w:val="308"/>
        </w:trPr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378601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Rodzaj urządzenia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C8D88" w14:textId="77777777" w:rsidR="00791AB8" w:rsidRDefault="00791A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Urządzenie wielofunkcyjne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8AF4" w14:textId="77777777" w:rsidR="00791AB8" w:rsidRDefault="00791AB8">
            <w:pPr>
              <w:jc w:val="both"/>
              <w:rPr>
                <w:color w:val="000000"/>
              </w:rPr>
            </w:pPr>
          </w:p>
        </w:tc>
      </w:tr>
      <w:tr w:rsidR="00791AB8" w14:paraId="0ED70822" w14:textId="77777777" w:rsidTr="00791AB8">
        <w:trPr>
          <w:trHeight w:val="308"/>
        </w:trPr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B8AA36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Druk kolorowy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6A644" w14:textId="77777777" w:rsidR="00791AB8" w:rsidRDefault="00791A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77F1" w14:textId="77777777" w:rsidR="00791AB8" w:rsidRDefault="00791AB8">
            <w:pPr>
              <w:jc w:val="both"/>
              <w:rPr>
                <w:color w:val="000000"/>
              </w:rPr>
            </w:pPr>
          </w:p>
        </w:tc>
      </w:tr>
      <w:tr w:rsidR="00791AB8" w14:paraId="1770323A" w14:textId="77777777" w:rsidTr="00791AB8">
        <w:trPr>
          <w:trHeight w:val="308"/>
        </w:trPr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5FC0F0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format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A70D" w14:textId="77777777" w:rsidR="00791AB8" w:rsidRDefault="00791A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A4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A532" w14:textId="77777777" w:rsidR="00791AB8" w:rsidRDefault="00791AB8">
            <w:pPr>
              <w:jc w:val="both"/>
              <w:rPr>
                <w:color w:val="000000"/>
              </w:rPr>
            </w:pPr>
          </w:p>
        </w:tc>
      </w:tr>
      <w:tr w:rsidR="00791AB8" w14:paraId="49FF8F57" w14:textId="77777777" w:rsidTr="00791AB8">
        <w:trPr>
          <w:trHeight w:val="308"/>
        </w:trPr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43A45A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rozdzielczość druku mono / kolor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4DCE6" w14:textId="77777777" w:rsidR="00791AB8" w:rsidRDefault="00791A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1200 x 1200 </w:t>
            </w:r>
            <w:proofErr w:type="spellStart"/>
            <w:r>
              <w:rPr>
                <w:color w:val="000000"/>
              </w:rPr>
              <w:t>dpi</w:t>
            </w:r>
            <w:proofErr w:type="spellEnd"/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32FA" w14:textId="77777777" w:rsidR="00791AB8" w:rsidRDefault="00791AB8">
            <w:pPr>
              <w:jc w:val="both"/>
              <w:rPr>
                <w:color w:val="000000"/>
              </w:rPr>
            </w:pPr>
          </w:p>
        </w:tc>
      </w:tr>
      <w:tr w:rsidR="00791AB8" w14:paraId="7B4C8361" w14:textId="77777777" w:rsidTr="00791AB8">
        <w:trPr>
          <w:trHeight w:val="308"/>
        </w:trPr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2AD35F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szybkość drukowania mono / kolor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BCA63" w14:textId="77777777" w:rsidR="00791AB8" w:rsidRDefault="00791A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minimum 34 stron / min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20F0" w14:textId="77777777" w:rsidR="00791AB8" w:rsidRDefault="00791AB8">
            <w:pPr>
              <w:jc w:val="both"/>
              <w:rPr>
                <w:color w:val="000000"/>
              </w:rPr>
            </w:pPr>
          </w:p>
        </w:tc>
      </w:tr>
      <w:tr w:rsidR="00791AB8" w14:paraId="1DCAEDB6" w14:textId="77777777" w:rsidTr="00791AB8">
        <w:trPr>
          <w:trHeight w:val="262"/>
        </w:trPr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592B88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gramatura papieru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CDA9" w14:textId="77777777" w:rsidR="00791AB8" w:rsidRDefault="00791A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70-160 g/m2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8A4A" w14:textId="77777777" w:rsidR="00791AB8" w:rsidRDefault="00791AB8">
            <w:pPr>
              <w:jc w:val="both"/>
              <w:rPr>
                <w:color w:val="000000"/>
              </w:rPr>
            </w:pPr>
          </w:p>
        </w:tc>
      </w:tr>
      <w:tr w:rsidR="00791AB8" w14:paraId="68E76E99" w14:textId="77777777" w:rsidTr="00791AB8">
        <w:trPr>
          <w:trHeight w:val="847"/>
        </w:trPr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0E14C5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obsługiwane formaty nośników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7F23" w14:textId="77777777" w:rsidR="00791AB8" w:rsidRDefault="00791A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A4, A5, A6, B5, B6, B6 Half, </w:t>
            </w:r>
            <w:proofErr w:type="spellStart"/>
            <w:r>
              <w:rPr>
                <w:color w:val="000000"/>
              </w:rPr>
              <w:t>Letter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Legal</w:t>
            </w:r>
            <w:proofErr w:type="spellEnd"/>
            <w:r>
              <w:rPr>
                <w:color w:val="000000"/>
              </w:rPr>
              <w:t xml:space="preserve"> 13, </w:t>
            </w:r>
            <w:proofErr w:type="spellStart"/>
            <w:r>
              <w:rPr>
                <w:color w:val="000000"/>
              </w:rPr>
              <w:t>Legal</w:t>
            </w:r>
            <w:proofErr w:type="spellEnd"/>
            <w:r>
              <w:rPr>
                <w:color w:val="000000"/>
              </w:rPr>
              <w:t xml:space="preserve"> 13.5, </w:t>
            </w:r>
            <w:proofErr w:type="spellStart"/>
            <w:r>
              <w:rPr>
                <w:color w:val="000000"/>
              </w:rPr>
              <w:t>Legal</w:t>
            </w:r>
            <w:proofErr w:type="spellEnd"/>
            <w:r>
              <w:rPr>
                <w:color w:val="000000"/>
              </w:rPr>
              <w:t xml:space="preserve"> 14, </w:t>
            </w:r>
            <w:proofErr w:type="spellStart"/>
            <w:r>
              <w:rPr>
                <w:color w:val="000000"/>
              </w:rPr>
              <w:t>Executive</w:t>
            </w:r>
            <w:proofErr w:type="spellEnd"/>
            <w:r>
              <w:rPr>
                <w:color w:val="000000"/>
              </w:rPr>
              <w:t>, Statement, Folio, 16K, karta indeksu (3" x 5") (75 x 125 mm), format fotograficzny (4" x 6", 5" x 7") (100 x 150 mm, 125 x 175 mm), koperty, pocztówka, pocztówka zwrotna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5D0C" w14:textId="77777777" w:rsidR="00791AB8" w:rsidRDefault="00791AB8">
            <w:pPr>
              <w:jc w:val="both"/>
              <w:rPr>
                <w:color w:val="000000"/>
              </w:rPr>
            </w:pPr>
          </w:p>
        </w:tc>
      </w:tr>
      <w:tr w:rsidR="00791AB8" w14:paraId="75DCE161" w14:textId="77777777" w:rsidTr="00791AB8">
        <w:trPr>
          <w:trHeight w:val="208"/>
        </w:trPr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8ACA3D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możliwość skanowania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D33CB" w14:textId="77777777" w:rsidR="00791AB8" w:rsidRDefault="00791A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BDFA" w14:textId="77777777" w:rsidR="00791AB8" w:rsidRDefault="00791AB8">
            <w:pPr>
              <w:jc w:val="both"/>
              <w:rPr>
                <w:color w:val="000000"/>
              </w:rPr>
            </w:pPr>
          </w:p>
        </w:tc>
      </w:tr>
      <w:tr w:rsidR="00791AB8" w14:paraId="1CCB60E6" w14:textId="77777777" w:rsidTr="00791AB8">
        <w:trPr>
          <w:trHeight w:val="240"/>
        </w:trPr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F43F8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rozdzielczość skanowania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F5325" w14:textId="77777777" w:rsidR="00791AB8" w:rsidRDefault="00791A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1.200 DPI x 2.400 DPI (poziomo x pionowo)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61F2" w14:textId="77777777" w:rsidR="00791AB8" w:rsidRDefault="00791AB8">
            <w:pPr>
              <w:jc w:val="both"/>
              <w:rPr>
                <w:color w:val="000000"/>
              </w:rPr>
            </w:pPr>
          </w:p>
        </w:tc>
      </w:tr>
      <w:tr w:rsidR="00791AB8" w14:paraId="64020985" w14:textId="77777777" w:rsidTr="00791AB8">
        <w:trPr>
          <w:trHeight w:val="272"/>
        </w:trPr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1252E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maks. format skanowania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C3671" w14:textId="77777777" w:rsidR="00791AB8" w:rsidRDefault="00791A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A4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79FF" w14:textId="77777777" w:rsidR="00791AB8" w:rsidRDefault="00791AB8">
            <w:pPr>
              <w:jc w:val="both"/>
              <w:rPr>
                <w:color w:val="000000"/>
              </w:rPr>
            </w:pPr>
          </w:p>
        </w:tc>
      </w:tr>
      <w:tr w:rsidR="00791AB8" w14:paraId="585C4B39" w14:textId="77777777" w:rsidTr="00791AB8">
        <w:trPr>
          <w:trHeight w:val="276"/>
        </w:trPr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42402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Łączność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641C3" w14:textId="77777777" w:rsidR="00791AB8" w:rsidRDefault="00791A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Hi-</w:t>
            </w:r>
            <w:proofErr w:type="spellStart"/>
            <w:r>
              <w:rPr>
                <w:color w:val="000000"/>
              </w:rPr>
              <w:t>Speed</w:t>
            </w:r>
            <w:proofErr w:type="spellEnd"/>
            <w:r>
              <w:rPr>
                <w:color w:val="000000"/>
              </w:rPr>
              <w:t xml:space="preserve"> USB 2.01, Sieć Gigabit Ethernet 10/100/1000 BASE-T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91EF" w14:textId="77777777" w:rsidR="00791AB8" w:rsidRDefault="00791AB8">
            <w:pPr>
              <w:jc w:val="both"/>
              <w:rPr>
                <w:color w:val="000000"/>
              </w:rPr>
            </w:pPr>
          </w:p>
        </w:tc>
      </w:tr>
      <w:tr w:rsidR="00791AB8" w14:paraId="58F19F3B" w14:textId="77777777" w:rsidTr="00791AB8">
        <w:trPr>
          <w:trHeight w:val="280"/>
        </w:trPr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EBBE5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Podajnik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B3981" w14:textId="77777777" w:rsidR="00791AB8" w:rsidRDefault="00791A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Podajnik drukarki min. 250 arkuszy + podajnik skanera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C043" w14:textId="77777777" w:rsidR="00791AB8" w:rsidRDefault="00791AB8">
            <w:pPr>
              <w:jc w:val="both"/>
              <w:rPr>
                <w:color w:val="000000"/>
              </w:rPr>
            </w:pPr>
          </w:p>
        </w:tc>
      </w:tr>
      <w:tr w:rsidR="00791AB8" w14:paraId="44897BD7" w14:textId="77777777" w:rsidTr="00791AB8">
        <w:trPr>
          <w:trHeight w:val="280"/>
        </w:trPr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692EB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Złącza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F1E36" w14:textId="77777777" w:rsidR="00791AB8" w:rsidRDefault="00791A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- 1xUSB,</w:t>
            </w:r>
          </w:p>
          <w:p w14:paraId="7B66B31D" w14:textId="77777777" w:rsidR="00791AB8" w:rsidRDefault="00791A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- 1xRJ45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53E6" w14:textId="77777777" w:rsidR="00791AB8" w:rsidRDefault="00791AB8">
            <w:pPr>
              <w:jc w:val="both"/>
              <w:rPr>
                <w:color w:val="000000"/>
              </w:rPr>
            </w:pPr>
          </w:p>
        </w:tc>
      </w:tr>
      <w:tr w:rsidR="00791AB8" w14:paraId="4C06EF21" w14:textId="77777777" w:rsidTr="00791AB8">
        <w:trPr>
          <w:trHeight w:val="300"/>
        </w:trPr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0C669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Gwarancja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8AC25" w14:textId="77777777" w:rsidR="00791AB8" w:rsidRDefault="00791A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minimum 24 miesiące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E6E7" w14:textId="77777777" w:rsidR="00791AB8" w:rsidRDefault="00791AB8">
            <w:pPr>
              <w:jc w:val="both"/>
              <w:rPr>
                <w:color w:val="000000"/>
              </w:rPr>
            </w:pPr>
          </w:p>
        </w:tc>
      </w:tr>
      <w:tr w:rsidR="00791AB8" w14:paraId="7CE2FEA4" w14:textId="77777777" w:rsidTr="00791AB8">
        <w:trPr>
          <w:trHeight w:val="265"/>
        </w:trPr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09C34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Serwis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56137" w14:textId="77777777" w:rsidR="00791AB8" w:rsidRDefault="00791A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bezpłatny serwis gwarancyjny na czas trwania gwarancji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4B27" w14:textId="77777777" w:rsidR="00791AB8" w:rsidRDefault="00791AB8">
            <w:pPr>
              <w:jc w:val="both"/>
              <w:rPr>
                <w:color w:val="000000"/>
              </w:rPr>
            </w:pPr>
          </w:p>
        </w:tc>
      </w:tr>
      <w:tr w:rsidR="00791AB8" w14:paraId="6C2BFC7C" w14:textId="77777777" w:rsidTr="00791AB8">
        <w:trPr>
          <w:trHeight w:val="265"/>
        </w:trPr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FD3DD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Tonery/tusze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898C" w14:textId="77777777" w:rsidR="00791AB8" w:rsidRDefault="00791A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oryginalne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858B" w14:textId="77777777" w:rsidR="00791AB8" w:rsidRDefault="00791AB8">
            <w:pPr>
              <w:jc w:val="both"/>
              <w:rPr>
                <w:color w:val="000000"/>
              </w:rPr>
            </w:pPr>
          </w:p>
        </w:tc>
      </w:tr>
      <w:tr w:rsidR="00791AB8" w14:paraId="511280A6" w14:textId="77777777" w:rsidTr="00791AB8">
        <w:trPr>
          <w:trHeight w:val="265"/>
        </w:trPr>
        <w:tc>
          <w:tcPr>
            <w:tcW w:w="2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21CD3" w14:textId="77777777" w:rsidR="00791AB8" w:rsidRDefault="00791A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Adres internetowy strony producenta sprzętu zawierającej najnowsze sterowniki i uaktualnienia do oferowanego sprzętu.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CD8E" w14:textId="77777777" w:rsidR="00791AB8" w:rsidRDefault="00791AB8">
            <w:pPr>
              <w:jc w:val="both"/>
              <w:rPr>
                <w:color w:val="000000"/>
              </w:rPr>
            </w:pPr>
          </w:p>
        </w:tc>
      </w:tr>
      <w:tr w:rsidR="00791AB8" w14:paraId="697AA1FA" w14:textId="77777777" w:rsidTr="00791AB8">
        <w:trPr>
          <w:trHeight w:val="265"/>
        </w:trPr>
        <w:tc>
          <w:tcPr>
            <w:tcW w:w="2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E45C2" w14:textId="77777777" w:rsidR="00791AB8" w:rsidRDefault="00791A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Numer infolinii producenta umożliwiający zgłoszenie awarii sprzętu.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FB11" w14:textId="77777777" w:rsidR="00791AB8" w:rsidRDefault="00791AB8">
            <w:pPr>
              <w:jc w:val="both"/>
              <w:rPr>
                <w:color w:val="000000"/>
              </w:rPr>
            </w:pPr>
          </w:p>
        </w:tc>
      </w:tr>
    </w:tbl>
    <w:p w14:paraId="0D5547D0" w14:textId="77777777" w:rsidR="005240C5" w:rsidRDefault="005240C5" w:rsidP="005240C5">
      <w:pPr>
        <w:keepNext/>
        <w:keepLines/>
        <w:widowControl w:val="0"/>
        <w:suppressAutoHyphens w:val="0"/>
        <w:overflowPunct w:val="0"/>
        <w:adjustRightInd w:val="0"/>
        <w:spacing w:after="0" w:line="360" w:lineRule="auto"/>
        <w:rPr>
          <w:b/>
          <w:bCs/>
        </w:rPr>
      </w:pPr>
    </w:p>
    <w:p w14:paraId="66DB77C1" w14:textId="53F0CB50" w:rsidR="00791AB8" w:rsidRDefault="00791AB8" w:rsidP="005240C5">
      <w:pPr>
        <w:keepNext/>
        <w:keepLines/>
        <w:widowControl w:val="0"/>
        <w:suppressAutoHyphens w:val="0"/>
        <w:overflowPunct w:val="0"/>
        <w:adjustRightInd w:val="0"/>
        <w:spacing w:after="0" w:line="360" w:lineRule="auto"/>
        <w:rPr>
          <w:b/>
          <w:bCs/>
        </w:rPr>
      </w:pPr>
      <w:r>
        <w:rPr>
          <w:b/>
          <w:bCs/>
        </w:rPr>
        <w:t>SKANER – 1 SZT.</w:t>
      </w:r>
    </w:p>
    <w:p w14:paraId="4634AE36" w14:textId="1C6CDAD7" w:rsidR="005240C5" w:rsidRPr="008961F5" w:rsidRDefault="005240C5" w:rsidP="005240C5">
      <w:p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8961F5">
        <w:rPr>
          <w:rFonts w:ascii="Times New Roman" w:hAnsi="Times New Roman"/>
        </w:rPr>
        <w:t>Cena jednostkowa netto za urządzenie (kwota cyfrowo) : …………………….. zł</w:t>
      </w:r>
    </w:p>
    <w:p w14:paraId="6E0C225C" w14:textId="77777777" w:rsidR="005240C5" w:rsidRPr="008961F5" w:rsidRDefault="005240C5" w:rsidP="005240C5">
      <w:pPr>
        <w:spacing w:before="200" w:after="0" w:line="240" w:lineRule="auto"/>
        <w:jc w:val="both"/>
        <w:rPr>
          <w:rFonts w:ascii="Times New Roman" w:hAnsi="Times New Roman"/>
        </w:rPr>
      </w:pPr>
      <w:r w:rsidRPr="008961F5">
        <w:rPr>
          <w:rFonts w:ascii="Times New Roman" w:hAnsi="Times New Roman"/>
        </w:rPr>
        <w:t>Należny podatek Vat (kwota cyfrowo): ……………………………zł</w:t>
      </w:r>
    </w:p>
    <w:p w14:paraId="628F0DF8" w14:textId="171436E9" w:rsidR="005240C5" w:rsidRPr="008961F5" w:rsidRDefault="005240C5" w:rsidP="005240C5">
      <w:pPr>
        <w:spacing w:before="200" w:after="0" w:line="240" w:lineRule="auto"/>
        <w:jc w:val="both"/>
        <w:rPr>
          <w:rFonts w:ascii="Times New Roman" w:hAnsi="Times New Roman"/>
        </w:rPr>
      </w:pPr>
      <w:r w:rsidRPr="008961F5">
        <w:rPr>
          <w:rFonts w:ascii="Times New Roman" w:hAnsi="Times New Roman"/>
        </w:rPr>
        <w:t>Cena jednostkowa brutto</w:t>
      </w:r>
      <w:r w:rsidRPr="005240C5">
        <w:rPr>
          <w:rFonts w:ascii="Times New Roman" w:hAnsi="Times New Roman"/>
        </w:rPr>
        <w:t xml:space="preserve"> </w:t>
      </w:r>
      <w:r w:rsidRPr="008961F5">
        <w:rPr>
          <w:rFonts w:ascii="Times New Roman" w:hAnsi="Times New Roman"/>
        </w:rPr>
        <w:t>za urządzenie (kwota cyfrowa): ……………………………zł</w:t>
      </w:r>
    </w:p>
    <w:p w14:paraId="2517C853" w14:textId="7D8B4316" w:rsidR="005240C5" w:rsidRDefault="005240C5" w:rsidP="005240C5">
      <w:pPr>
        <w:spacing w:before="200" w:after="0" w:line="240" w:lineRule="auto"/>
        <w:jc w:val="both"/>
        <w:rPr>
          <w:rFonts w:ascii="Times New Roman" w:hAnsi="Times New Roman"/>
        </w:rPr>
      </w:pPr>
      <w:r w:rsidRPr="008961F5">
        <w:rPr>
          <w:rFonts w:ascii="Times New Roman" w:hAnsi="Times New Roman"/>
        </w:rPr>
        <w:t>Cena jednostkowa brutto</w:t>
      </w:r>
      <w:r w:rsidRPr="005240C5">
        <w:rPr>
          <w:rFonts w:ascii="Times New Roman" w:hAnsi="Times New Roman"/>
        </w:rPr>
        <w:t xml:space="preserve"> </w:t>
      </w:r>
      <w:r w:rsidRPr="008961F5">
        <w:rPr>
          <w:rFonts w:ascii="Times New Roman" w:hAnsi="Times New Roman"/>
        </w:rPr>
        <w:t>za urządzenie (słownie): ……………………………zł</w:t>
      </w:r>
    </w:p>
    <w:p w14:paraId="63325828" w14:textId="1D6CEA13" w:rsidR="005240C5" w:rsidRDefault="005240C5" w:rsidP="005240C5">
      <w:pPr>
        <w:keepNext/>
        <w:keepLines/>
        <w:widowControl w:val="0"/>
        <w:suppressAutoHyphens w:val="0"/>
        <w:overflowPunct w:val="0"/>
        <w:adjustRightInd w:val="0"/>
        <w:spacing w:after="0" w:line="360" w:lineRule="auto"/>
        <w:rPr>
          <w:b/>
          <w:bCs/>
        </w:rPr>
      </w:pPr>
    </w:p>
    <w:p w14:paraId="765C91D2" w14:textId="77777777" w:rsidR="005240C5" w:rsidRDefault="005240C5" w:rsidP="005240C5">
      <w:pPr>
        <w:keepNext/>
        <w:keepLines/>
        <w:widowControl w:val="0"/>
        <w:suppressAutoHyphens w:val="0"/>
        <w:overflowPunct w:val="0"/>
        <w:adjustRightInd w:val="0"/>
        <w:spacing w:after="0" w:line="360" w:lineRule="auto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6"/>
        <w:gridCol w:w="3648"/>
        <w:gridCol w:w="3648"/>
      </w:tblGrid>
      <w:tr w:rsidR="00791AB8" w14:paraId="79A9FE54" w14:textId="77777777" w:rsidTr="00791AB8">
        <w:trPr>
          <w:trHeight w:val="282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E1DE1" w14:textId="77777777" w:rsidR="00791AB8" w:rsidRDefault="00791AB8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Nazwa podzespołu/ parametry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CF065" w14:textId="77777777" w:rsidR="00791AB8" w:rsidRDefault="00791AB8">
            <w:pPr>
              <w:keepNext/>
              <w:keepLines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Opis minimalnych wymagań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F1A3F" w14:textId="77777777" w:rsidR="00791AB8" w:rsidRDefault="00791AB8">
            <w:pPr>
              <w:keepNext/>
              <w:keepLines/>
              <w:jc w:val="center"/>
            </w:pPr>
            <w:r>
              <w:rPr>
                <w:b/>
                <w:bCs/>
              </w:rPr>
              <w:t>Opis oferowanego podzespołu – proszę wpisać parametry (nazwy, typy, warianty, producenta)</w:t>
            </w:r>
          </w:p>
          <w:p w14:paraId="37DECEA2" w14:textId="77777777" w:rsidR="00791AB8" w:rsidRDefault="00791AB8">
            <w:pPr>
              <w:keepNext/>
              <w:keepLines/>
              <w:jc w:val="center"/>
              <w:rPr>
                <w:b/>
                <w:bCs/>
                <w:color w:val="000000"/>
              </w:rPr>
            </w:pPr>
            <w:r>
              <w:rPr>
                <w:i/>
                <w:sz w:val="16"/>
              </w:rPr>
              <w:t>(wypełnia Wykonawca)</w:t>
            </w:r>
          </w:p>
        </w:tc>
      </w:tr>
      <w:tr w:rsidR="00791AB8" w14:paraId="410DBBD7" w14:textId="77777777" w:rsidTr="00791AB8">
        <w:trPr>
          <w:trHeight w:val="271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8EE8C9" w14:textId="77777777" w:rsidR="00791AB8" w:rsidRDefault="00791AB8">
            <w:pPr>
              <w:keepNext/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Rodzaj urządzenia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51BB2" w14:textId="77777777" w:rsidR="00791AB8" w:rsidRDefault="00791AB8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- skaner z szybą i automatycznym podajnikiem dokumentów.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49BD" w14:textId="77777777" w:rsidR="00791AB8" w:rsidRDefault="00791AB8">
            <w:pPr>
              <w:keepNext/>
              <w:keepLines/>
              <w:rPr>
                <w:color w:val="000000"/>
              </w:rPr>
            </w:pPr>
          </w:p>
        </w:tc>
      </w:tr>
      <w:tr w:rsidR="00791AB8" w14:paraId="44ED2152" w14:textId="77777777" w:rsidTr="00791AB8">
        <w:trPr>
          <w:trHeight w:val="508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EBFB66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Szybkość skanowania - A4 mono/kolor (300dpi):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85F27" w14:textId="77777777" w:rsidR="00791AB8" w:rsidRDefault="00791AB8">
            <w:pPr>
              <w:rPr>
                <w:color w:val="000000"/>
              </w:rPr>
            </w:pPr>
            <w:r>
              <w:rPr>
                <w:color w:val="000000"/>
              </w:rPr>
              <w:t>- 25 str./min., dwustronnie: 50 str./min.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58F9" w14:textId="77777777" w:rsidR="00791AB8" w:rsidRDefault="00791AB8">
            <w:pPr>
              <w:rPr>
                <w:color w:val="000000"/>
              </w:rPr>
            </w:pPr>
          </w:p>
        </w:tc>
      </w:tr>
      <w:tr w:rsidR="00791AB8" w14:paraId="080EF307" w14:textId="77777777" w:rsidTr="00791AB8">
        <w:trPr>
          <w:trHeight w:val="557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2430F6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Rozdzielczość optyczna w pionie i w poziomie 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735F7" w14:textId="77777777" w:rsidR="00791AB8" w:rsidRDefault="00791AB8">
            <w:pPr>
              <w:rPr>
                <w:color w:val="000000"/>
              </w:rPr>
            </w:pPr>
            <w:r>
              <w:rPr>
                <w:color w:val="000000"/>
              </w:rPr>
              <w:t xml:space="preserve">- minimum 600 x 600 </w:t>
            </w:r>
            <w:proofErr w:type="spellStart"/>
            <w:r>
              <w:rPr>
                <w:color w:val="000000"/>
              </w:rPr>
              <w:t>dpi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3473" w14:textId="77777777" w:rsidR="00791AB8" w:rsidRDefault="00791AB8">
            <w:pPr>
              <w:rPr>
                <w:color w:val="000000"/>
              </w:rPr>
            </w:pPr>
          </w:p>
        </w:tc>
      </w:tr>
      <w:tr w:rsidR="00791AB8" w14:paraId="4672A238" w14:textId="77777777" w:rsidTr="00791AB8">
        <w:trPr>
          <w:trHeight w:val="301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8DFF74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Rozdzielczość wyjściowa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DC98D" w14:textId="77777777" w:rsidR="00791AB8" w:rsidRDefault="00791AB8">
            <w:pPr>
              <w:rPr>
                <w:color w:val="000000"/>
              </w:rPr>
            </w:pPr>
            <w:r>
              <w:rPr>
                <w:color w:val="000000"/>
              </w:rPr>
              <w:t xml:space="preserve">- minimum 1200 </w:t>
            </w:r>
            <w:proofErr w:type="spellStart"/>
            <w:r>
              <w:rPr>
                <w:color w:val="000000"/>
              </w:rPr>
              <w:t>dpi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F9D8" w14:textId="77777777" w:rsidR="00791AB8" w:rsidRDefault="00791AB8">
            <w:pPr>
              <w:rPr>
                <w:color w:val="000000"/>
              </w:rPr>
            </w:pPr>
          </w:p>
        </w:tc>
      </w:tr>
      <w:tr w:rsidR="00791AB8" w14:paraId="2C121296" w14:textId="77777777" w:rsidTr="00791AB8">
        <w:trPr>
          <w:trHeight w:val="301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C61483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Skanowanie dwustronne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DBB15" w14:textId="77777777" w:rsidR="00791AB8" w:rsidRDefault="00791AB8">
            <w:pPr>
              <w:rPr>
                <w:color w:val="000000"/>
              </w:rPr>
            </w:pPr>
            <w:r>
              <w:rPr>
                <w:color w:val="000000"/>
              </w:rPr>
              <w:t>- automatyczne – jednoprzebiegowe.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F822" w14:textId="77777777" w:rsidR="00791AB8" w:rsidRDefault="00791AB8">
            <w:pPr>
              <w:rPr>
                <w:color w:val="000000"/>
              </w:rPr>
            </w:pPr>
          </w:p>
        </w:tc>
      </w:tr>
      <w:tr w:rsidR="00791AB8" w14:paraId="3D72E13C" w14:textId="77777777" w:rsidTr="00791AB8">
        <w:trPr>
          <w:trHeight w:val="301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5FBD10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gramatura papieru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4EDFA" w14:textId="77777777" w:rsidR="00791AB8" w:rsidRDefault="00791AB8">
            <w:pPr>
              <w:rPr>
                <w:color w:val="000000"/>
              </w:rPr>
            </w:pPr>
            <w:r>
              <w:rPr>
                <w:color w:val="000000"/>
              </w:rPr>
              <w:t>- 30 - 410 g/m².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3728" w14:textId="77777777" w:rsidR="00791AB8" w:rsidRDefault="00791AB8">
            <w:pPr>
              <w:rPr>
                <w:color w:val="000000"/>
              </w:rPr>
            </w:pPr>
          </w:p>
        </w:tc>
      </w:tr>
      <w:tr w:rsidR="00791AB8" w14:paraId="4BBF7B43" w14:textId="77777777" w:rsidTr="00791AB8">
        <w:trPr>
          <w:trHeight w:val="301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377D41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Typy plików wyjściowych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D2B3D" w14:textId="77777777" w:rsidR="00791AB8" w:rsidRDefault="00791AB8">
            <w:pPr>
              <w:rPr>
                <w:color w:val="000000"/>
              </w:rPr>
            </w:pPr>
            <w:r>
              <w:rPr>
                <w:color w:val="000000"/>
              </w:rPr>
              <w:t>- JPG, PDF, PDF/A, TIFF, Multi-TIFF, DOCX, XLSX.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8A1E" w14:textId="77777777" w:rsidR="00791AB8" w:rsidRDefault="00791AB8">
            <w:pPr>
              <w:rPr>
                <w:color w:val="000000"/>
              </w:rPr>
            </w:pPr>
          </w:p>
        </w:tc>
      </w:tr>
      <w:tr w:rsidR="00791AB8" w14:paraId="1E8F71A9" w14:textId="77777777" w:rsidTr="00791AB8">
        <w:trPr>
          <w:trHeight w:val="301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8956E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Łączność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95980" w14:textId="77777777" w:rsidR="00791AB8" w:rsidRDefault="00791AB8">
            <w:pPr>
              <w:rPr>
                <w:color w:val="000000"/>
              </w:rPr>
            </w:pPr>
            <w:r>
              <w:rPr>
                <w:color w:val="000000"/>
              </w:rPr>
              <w:t>- Hi-</w:t>
            </w:r>
            <w:proofErr w:type="spellStart"/>
            <w:r>
              <w:rPr>
                <w:color w:val="000000"/>
              </w:rPr>
              <w:t>Speed</w:t>
            </w:r>
            <w:proofErr w:type="spellEnd"/>
            <w:r>
              <w:rPr>
                <w:color w:val="000000"/>
              </w:rPr>
              <w:t xml:space="preserve"> USB 2.01, Sieć Gigabit Ethernet 10/100/1000 BASE-T.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7AB7" w14:textId="77777777" w:rsidR="00791AB8" w:rsidRDefault="00791AB8">
            <w:pPr>
              <w:rPr>
                <w:color w:val="000000"/>
              </w:rPr>
            </w:pPr>
          </w:p>
        </w:tc>
      </w:tr>
      <w:tr w:rsidR="00791AB8" w14:paraId="60E69AE0" w14:textId="77777777" w:rsidTr="00791AB8">
        <w:trPr>
          <w:trHeight w:val="301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81633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Panel interfejsu sieciowy 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83FAC" w14:textId="77777777" w:rsidR="00791AB8" w:rsidRDefault="00791AB8">
            <w:pPr>
              <w:rPr>
                <w:color w:val="000000"/>
              </w:rPr>
            </w:pPr>
            <w:r>
              <w:rPr>
                <w:color w:val="000000"/>
              </w:rPr>
              <w:t>- wbudowany 10BASE-T/100BASE-TX/1000BASE-T, złącze RJ-45.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9C93" w14:textId="77777777" w:rsidR="00791AB8" w:rsidRDefault="00791AB8">
            <w:pPr>
              <w:rPr>
                <w:color w:val="000000"/>
              </w:rPr>
            </w:pPr>
          </w:p>
        </w:tc>
      </w:tr>
      <w:tr w:rsidR="00791AB8" w14:paraId="4C7AAD79" w14:textId="77777777" w:rsidTr="00791AB8">
        <w:trPr>
          <w:trHeight w:val="301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07DA9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Sterowniki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180A8" w14:textId="77777777" w:rsidR="00791AB8" w:rsidRDefault="00791AB8">
            <w:pPr>
              <w:rPr>
                <w:color w:val="000000"/>
              </w:rPr>
            </w:pPr>
            <w:r>
              <w:rPr>
                <w:color w:val="000000"/>
              </w:rPr>
              <w:t>- TWAIN, WIA, ISIS, Windows 7 /8 /8.1 /10.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72B8" w14:textId="77777777" w:rsidR="00791AB8" w:rsidRDefault="00791AB8">
            <w:pPr>
              <w:rPr>
                <w:color w:val="000000"/>
              </w:rPr>
            </w:pPr>
          </w:p>
        </w:tc>
      </w:tr>
      <w:tr w:rsidR="00791AB8" w14:paraId="2F1D7863" w14:textId="77777777" w:rsidTr="00791AB8">
        <w:trPr>
          <w:trHeight w:val="2196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DD061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Wymagania dodatkowe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CF69" w14:textId="77777777" w:rsidR="00791AB8" w:rsidRDefault="00791A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możliwość tworzenia profili, ich eksportowania oraz importowania do innych skanerów w grupie roboczej,</w:t>
            </w:r>
          </w:p>
          <w:p w14:paraId="5C94D57F" w14:textId="77777777" w:rsidR="00791AB8" w:rsidRDefault="00791A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tworzenie dokumentów PDF z funkcją przeszukiwania w j. polskim,</w:t>
            </w:r>
          </w:p>
          <w:p w14:paraId="54CF479F" w14:textId="77777777" w:rsidR="00791AB8" w:rsidRDefault="00791A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automatyczna korekta położenia ukośnego;</w:t>
            </w:r>
          </w:p>
          <w:p w14:paraId="2EFB7A7A" w14:textId="77777777" w:rsidR="00791AB8" w:rsidRDefault="00791A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automatyczny obrót obrazu,</w:t>
            </w:r>
          </w:p>
          <w:p w14:paraId="00965A63" w14:textId="77777777" w:rsidR="00791AB8" w:rsidRDefault="00791A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separacja kolorów,</w:t>
            </w:r>
          </w:p>
          <w:p w14:paraId="2316470E" w14:textId="77777777" w:rsidR="00791AB8" w:rsidRDefault="00791A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automatyczne łączenie dwóch skanów A4 do formatu A3,</w:t>
            </w:r>
          </w:p>
          <w:p w14:paraId="28B0BBAE" w14:textId="77777777" w:rsidR="00791AB8" w:rsidRDefault="00791A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skanowanie do e-maila, skanowanie do drukowania, skanowanie do katalogu web, skanowanie do katalogu.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CE27" w14:textId="77777777" w:rsidR="00791AB8" w:rsidRDefault="00791AB8">
            <w:pPr>
              <w:jc w:val="both"/>
              <w:rPr>
                <w:color w:val="000000"/>
              </w:rPr>
            </w:pPr>
          </w:p>
        </w:tc>
      </w:tr>
      <w:tr w:rsidR="00791AB8" w14:paraId="4469BDDC" w14:textId="77777777" w:rsidTr="00791AB8">
        <w:trPr>
          <w:trHeight w:val="301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0315E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Gwarancja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2923D" w14:textId="77777777" w:rsidR="00791AB8" w:rsidRDefault="00791AB8">
            <w:pPr>
              <w:rPr>
                <w:color w:val="000000"/>
              </w:rPr>
            </w:pPr>
            <w:r>
              <w:rPr>
                <w:color w:val="000000"/>
              </w:rPr>
              <w:t>- minimum 24 miesiące.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215E" w14:textId="77777777" w:rsidR="00791AB8" w:rsidRDefault="00791AB8">
            <w:pPr>
              <w:rPr>
                <w:color w:val="000000"/>
              </w:rPr>
            </w:pPr>
          </w:p>
        </w:tc>
      </w:tr>
      <w:tr w:rsidR="00791AB8" w14:paraId="26176927" w14:textId="77777777" w:rsidTr="00791AB8">
        <w:trPr>
          <w:trHeight w:val="301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68EE" w14:textId="77777777" w:rsidR="00791AB8" w:rsidRDefault="00791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Serwis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73B4B" w14:textId="77777777" w:rsidR="00791AB8" w:rsidRDefault="00791AB8">
            <w:pPr>
              <w:rPr>
                <w:color w:val="000000"/>
              </w:rPr>
            </w:pPr>
            <w:r>
              <w:rPr>
                <w:color w:val="000000"/>
              </w:rPr>
              <w:t>- bezpłatny serwis gwarancyjny na czas trwania gwarancji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7501" w14:textId="77777777" w:rsidR="00791AB8" w:rsidRDefault="00791AB8">
            <w:pPr>
              <w:rPr>
                <w:color w:val="000000"/>
              </w:rPr>
            </w:pPr>
          </w:p>
        </w:tc>
      </w:tr>
      <w:tr w:rsidR="00791AB8" w14:paraId="3CBED087" w14:textId="77777777" w:rsidTr="00791AB8">
        <w:trPr>
          <w:trHeight w:val="301"/>
        </w:trPr>
        <w:tc>
          <w:tcPr>
            <w:tcW w:w="2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9C313" w14:textId="77777777" w:rsidR="00791AB8" w:rsidRDefault="00791AB8">
            <w:pPr>
              <w:rPr>
                <w:color w:val="000000"/>
              </w:rPr>
            </w:pPr>
            <w:r>
              <w:rPr>
                <w:color w:val="000000"/>
              </w:rPr>
              <w:t>Adres internetowy strony producenta sprzętu zawierającej najnowsze sterowniki i uaktualnienia do oferowanego sprzętu.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9BCD" w14:textId="77777777" w:rsidR="00791AB8" w:rsidRDefault="00791AB8">
            <w:pPr>
              <w:rPr>
                <w:color w:val="000000"/>
              </w:rPr>
            </w:pPr>
          </w:p>
        </w:tc>
      </w:tr>
      <w:tr w:rsidR="00791AB8" w14:paraId="3817F4D2" w14:textId="77777777" w:rsidTr="00791AB8">
        <w:trPr>
          <w:trHeight w:val="301"/>
        </w:trPr>
        <w:tc>
          <w:tcPr>
            <w:tcW w:w="2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2A8B3" w14:textId="77777777" w:rsidR="00791AB8" w:rsidRDefault="00791AB8">
            <w:pPr>
              <w:rPr>
                <w:color w:val="000000"/>
              </w:rPr>
            </w:pPr>
            <w:r>
              <w:rPr>
                <w:color w:val="000000"/>
              </w:rPr>
              <w:t>Numer infolinii producenta umożliwiający zgłoszenie awarii sprzętu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DD2E" w14:textId="77777777" w:rsidR="00791AB8" w:rsidRDefault="00791AB8">
            <w:pPr>
              <w:rPr>
                <w:color w:val="000000"/>
              </w:rPr>
            </w:pPr>
          </w:p>
        </w:tc>
      </w:tr>
    </w:tbl>
    <w:p w14:paraId="2BE1C1E4" w14:textId="77777777" w:rsidR="005240C5" w:rsidRDefault="005240C5" w:rsidP="005240C5">
      <w:pPr>
        <w:pStyle w:val="Tekstpodstawowywcity"/>
        <w:spacing w:before="240"/>
        <w:ind w:left="0"/>
        <w:rPr>
          <w:b/>
          <w:iCs/>
          <w:sz w:val="22"/>
          <w:szCs w:val="22"/>
        </w:rPr>
      </w:pPr>
    </w:p>
    <w:p w14:paraId="114354D1" w14:textId="77777777" w:rsidR="005240C5" w:rsidRDefault="005240C5" w:rsidP="005240C5">
      <w:pPr>
        <w:pStyle w:val="Tekstpodstawowywcity"/>
        <w:spacing w:before="240"/>
        <w:ind w:left="0"/>
        <w:rPr>
          <w:b/>
          <w:iCs/>
          <w:sz w:val="22"/>
          <w:szCs w:val="22"/>
        </w:rPr>
      </w:pPr>
    </w:p>
    <w:p w14:paraId="75006053" w14:textId="77777777" w:rsidR="005240C5" w:rsidRDefault="005240C5" w:rsidP="005240C5">
      <w:pPr>
        <w:pStyle w:val="Tekstpodstawowywcity"/>
        <w:spacing w:before="240"/>
        <w:ind w:left="0"/>
        <w:rPr>
          <w:b/>
          <w:iCs/>
          <w:sz w:val="22"/>
          <w:szCs w:val="22"/>
        </w:rPr>
      </w:pPr>
    </w:p>
    <w:p w14:paraId="50B52AEA" w14:textId="126FA09D" w:rsidR="00791AB8" w:rsidRPr="005240C5" w:rsidRDefault="00791AB8" w:rsidP="005240C5">
      <w:pPr>
        <w:pStyle w:val="Tekstpodstawowywcity"/>
        <w:spacing w:before="240"/>
        <w:ind w:left="0"/>
        <w:rPr>
          <w:b/>
          <w:iCs/>
          <w:sz w:val="22"/>
          <w:szCs w:val="22"/>
        </w:rPr>
      </w:pPr>
      <w:r w:rsidRPr="005240C5">
        <w:rPr>
          <w:b/>
          <w:iCs/>
          <w:sz w:val="22"/>
          <w:szCs w:val="22"/>
        </w:rPr>
        <w:t>OPROGRAMOWANIE TYPU MICROSOFT OFFICE LUB RÓWNOWAŻNE – 2 SZT.</w:t>
      </w:r>
    </w:p>
    <w:p w14:paraId="513C36A9" w14:textId="77777777" w:rsidR="00791AB8" w:rsidRDefault="00791AB8" w:rsidP="00791AB8">
      <w:pPr>
        <w:pStyle w:val="Tekstpodstawowywcity"/>
        <w:widowControl w:val="0"/>
        <w:ind w:left="0"/>
        <w:rPr>
          <w:sz w:val="14"/>
          <w:szCs w:val="14"/>
        </w:rPr>
      </w:pPr>
    </w:p>
    <w:p w14:paraId="47B53739" w14:textId="2B5268E5" w:rsidR="005240C5" w:rsidRPr="005240C5" w:rsidRDefault="005240C5" w:rsidP="005240C5">
      <w:p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5240C5">
        <w:rPr>
          <w:rFonts w:ascii="Times New Roman" w:hAnsi="Times New Roman"/>
        </w:rPr>
        <w:t>Cena jednostkowa netto za pakiet oprogramowania typu Microsoft Office lub równoważne (kwota cyfrowo) : …………………….. zł</w:t>
      </w:r>
    </w:p>
    <w:p w14:paraId="0E1466F8" w14:textId="77777777" w:rsidR="005240C5" w:rsidRPr="005240C5" w:rsidRDefault="005240C5" w:rsidP="005240C5">
      <w:pPr>
        <w:spacing w:before="200" w:after="0" w:line="240" w:lineRule="auto"/>
        <w:jc w:val="both"/>
        <w:rPr>
          <w:rFonts w:ascii="Times New Roman" w:hAnsi="Times New Roman"/>
        </w:rPr>
      </w:pPr>
      <w:r w:rsidRPr="005240C5">
        <w:rPr>
          <w:rFonts w:ascii="Times New Roman" w:hAnsi="Times New Roman"/>
        </w:rPr>
        <w:t>Należny podatek Vat (kwota cyfrowo): ……………………………zł</w:t>
      </w:r>
    </w:p>
    <w:p w14:paraId="3FBEEE31" w14:textId="6D7032B0" w:rsidR="005240C5" w:rsidRPr="005240C5" w:rsidRDefault="005240C5" w:rsidP="005240C5">
      <w:pPr>
        <w:spacing w:before="200" w:after="0" w:line="240" w:lineRule="auto"/>
        <w:jc w:val="both"/>
        <w:rPr>
          <w:rFonts w:ascii="Times New Roman" w:hAnsi="Times New Roman"/>
        </w:rPr>
      </w:pPr>
      <w:r w:rsidRPr="005240C5">
        <w:rPr>
          <w:rFonts w:ascii="Times New Roman" w:hAnsi="Times New Roman"/>
        </w:rPr>
        <w:t>Cena jednostkowa brutto za pakiet oprogramowania typu Microsoft Office lub równoważne (kwota cyfrowa): ……………………………zł</w:t>
      </w:r>
    </w:p>
    <w:p w14:paraId="1AC4AD30" w14:textId="54486AAD" w:rsidR="005240C5" w:rsidRPr="005240C5" w:rsidRDefault="005240C5" w:rsidP="005240C5">
      <w:pPr>
        <w:spacing w:before="200" w:after="0" w:line="240" w:lineRule="auto"/>
        <w:jc w:val="both"/>
        <w:rPr>
          <w:rFonts w:ascii="Times New Roman" w:hAnsi="Times New Roman"/>
        </w:rPr>
      </w:pPr>
      <w:r w:rsidRPr="005240C5">
        <w:rPr>
          <w:rFonts w:ascii="Times New Roman" w:hAnsi="Times New Roman"/>
        </w:rPr>
        <w:t>Cena jednostkowa brutto za pakiet oprogramowania typu Microsoft Office lub równoważne (słownie): ……………………………zł</w:t>
      </w:r>
    </w:p>
    <w:p w14:paraId="0CA28EF2" w14:textId="53529DCC" w:rsidR="005240C5" w:rsidRDefault="005240C5" w:rsidP="00791AB8">
      <w:pPr>
        <w:pStyle w:val="Tekstpodstawowywcity"/>
        <w:ind w:left="0"/>
        <w:jc w:val="center"/>
        <w:rPr>
          <w:sz w:val="20"/>
          <w:szCs w:val="20"/>
        </w:rPr>
      </w:pPr>
    </w:p>
    <w:p w14:paraId="237C8AAE" w14:textId="7BE0FA71" w:rsidR="005240C5" w:rsidRDefault="005240C5" w:rsidP="00791AB8">
      <w:pPr>
        <w:pStyle w:val="Tekstpodstawowywcity"/>
        <w:ind w:left="0"/>
        <w:jc w:val="center"/>
        <w:rPr>
          <w:sz w:val="20"/>
          <w:szCs w:val="20"/>
        </w:rPr>
      </w:pPr>
    </w:p>
    <w:p w14:paraId="424BAE67" w14:textId="77777777" w:rsidR="00791AB8" w:rsidRDefault="00791AB8" w:rsidP="00791AB8">
      <w:pPr>
        <w:pStyle w:val="Tekstpodstawowywcity"/>
        <w:ind w:left="0"/>
        <w:rPr>
          <w:b/>
          <w:sz w:val="32"/>
          <w:szCs w:val="32"/>
        </w:rPr>
      </w:pPr>
    </w:p>
    <w:p w14:paraId="6C6E7032" w14:textId="77777777" w:rsidR="00791AB8" w:rsidRDefault="00791AB8" w:rsidP="00791AB8">
      <w:pPr>
        <w:pStyle w:val="Tekstpodstawowywcity"/>
        <w:ind w:left="0"/>
        <w:rPr>
          <w:b/>
          <w:sz w:val="32"/>
          <w:szCs w:val="32"/>
        </w:rPr>
      </w:pPr>
      <w:r>
        <w:rPr>
          <w:b/>
          <w:sz w:val="32"/>
          <w:szCs w:val="32"/>
        </w:rPr>
        <w:t>Podsumowanie dla poz. 1-6:</w:t>
      </w:r>
    </w:p>
    <w:p w14:paraId="63D312A4" w14:textId="77777777" w:rsidR="00791AB8" w:rsidRDefault="00791AB8" w:rsidP="00791AB8">
      <w:pPr>
        <w:pStyle w:val="Tekstpodstawowywcity"/>
        <w:ind w:left="0"/>
        <w:rPr>
          <w:sz w:val="20"/>
          <w:szCs w:val="20"/>
        </w:rPr>
      </w:pPr>
    </w:p>
    <w:p w14:paraId="337F0DBF" w14:textId="77777777" w:rsidR="00791AB8" w:rsidRDefault="00791AB8" w:rsidP="00791AB8">
      <w:pPr>
        <w:pStyle w:val="Tekstpodstawowywcity"/>
        <w:ind w:left="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427"/>
        <w:gridCol w:w="688"/>
        <w:gridCol w:w="1361"/>
        <w:gridCol w:w="1207"/>
        <w:gridCol w:w="805"/>
        <w:gridCol w:w="1052"/>
        <w:gridCol w:w="1033"/>
      </w:tblGrid>
      <w:tr w:rsidR="00791AB8" w14:paraId="78BF7168" w14:textId="77777777" w:rsidTr="00791AB8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F2F01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B124E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A051D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sztuk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30E04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netto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D792E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ECFB8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Stawka VAT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3C944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Kwota VAT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D269F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brutto</w:t>
            </w:r>
          </w:p>
        </w:tc>
      </w:tr>
      <w:tr w:rsidR="00791AB8" w14:paraId="19C041F5" w14:textId="77777777" w:rsidTr="00791AB8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EA634" w14:textId="77777777" w:rsidR="00791AB8" w:rsidRDefault="00791AB8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B09CF" w14:textId="77777777" w:rsidR="00791AB8" w:rsidRDefault="00791AB8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419C6" w14:textId="77777777" w:rsidR="00791AB8" w:rsidRDefault="00791AB8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D9706" w14:textId="77777777" w:rsidR="00791AB8" w:rsidRDefault="00791AB8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4.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78FB4" w14:textId="77777777" w:rsidR="00791AB8" w:rsidRDefault="00791AB8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5.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0D405" w14:textId="77777777" w:rsidR="00791AB8" w:rsidRDefault="00791AB8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6.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27F63" w14:textId="77777777" w:rsidR="00791AB8" w:rsidRDefault="00791AB8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7.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DBBF4" w14:textId="77777777" w:rsidR="00791AB8" w:rsidRDefault="00791AB8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8.</w:t>
            </w:r>
          </w:p>
        </w:tc>
      </w:tr>
      <w:tr w:rsidR="00791AB8" w14:paraId="2236FD2E" w14:textId="77777777" w:rsidTr="00791AB8">
        <w:trPr>
          <w:trHeight w:val="41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0C54" w14:textId="77777777" w:rsidR="00791AB8" w:rsidRDefault="00791AB8" w:rsidP="00791AB8">
            <w:pPr>
              <w:pStyle w:val="Tekstpodstawowywcity"/>
              <w:numPr>
                <w:ilvl w:val="0"/>
                <w:numId w:val="36"/>
              </w:numPr>
              <w:rPr>
                <w:sz w:val="20"/>
                <w:szCs w:val="20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8EAFA" w14:textId="77777777" w:rsidR="00791AB8" w:rsidRDefault="00791AB8">
            <w:pPr>
              <w:pStyle w:val="Tekstpodstawowywcity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Sprzęt komputerowy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B83F7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5A0C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447D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7037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AAC0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4725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791AB8" w14:paraId="62AA37AC" w14:textId="77777777" w:rsidTr="00791AB8">
        <w:trPr>
          <w:trHeight w:val="413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BA408" w14:textId="77777777" w:rsidR="00791AB8" w:rsidRDefault="00791AB8" w:rsidP="00791AB8">
            <w:pPr>
              <w:pStyle w:val="Tekstpodstawowywcity"/>
              <w:numPr>
                <w:ilvl w:val="0"/>
                <w:numId w:val="36"/>
              </w:numPr>
              <w:rPr>
                <w:sz w:val="20"/>
                <w:szCs w:val="20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083FA" w14:textId="77777777" w:rsidR="00791AB8" w:rsidRDefault="00791AB8">
            <w:pPr>
              <w:pStyle w:val="Tekstpodstawowywcity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Monitor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3C2B9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EFD4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4978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16170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3E9F1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29DBD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791AB8" w14:paraId="67649DF6" w14:textId="77777777" w:rsidTr="00791AB8">
        <w:trPr>
          <w:trHeight w:val="413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69D6C" w14:textId="77777777" w:rsidR="00791AB8" w:rsidRDefault="00791AB8" w:rsidP="00791AB8">
            <w:pPr>
              <w:pStyle w:val="Tekstpodstawowywcity"/>
              <w:numPr>
                <w:ilvl w:val="0"/>
                <w:numId w:val="36"/>
              </w:numPr>
              <w:rPr>
                <w:sz w:val="20"/>
                <w:szCs w:val="20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20D34" w14:textId="77777777" w:rsidR="00791AB8" w:rsidRDefault="00791AB8">
            <w:pPr>
              <w:pStyle w:val="Tekstpodstawowywcity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Filtr prywatyzujący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15CFB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E1E6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10CB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40639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A7AD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0720F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791AB8" w14:paraId="2C45A180" w14:textId="77777777" w:rsidTr="00791AB8">
        <w:trPr>
          <w:trHeight w:val="419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D198" w14:textId="77777777" w:rsidR="00791AB8" w:rsidRDefault="00791AB8" w:rsidP="00791AB8">
            <w:pPr>
              <w:pStyle w:val="Tekstpodstawowywcity"/>
              <w:numPr>
                <w:ilvl w:val="0"/>
                <w:numId w:val="36"/>
              </w:numPr>
              <w:rPr>
                <w:sz w:val="20"/>
                <w:szCs w:val="20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164EB" w14:textId="77777777" w:rsidR="00791AB8" w:rsidRDefault="00791AB8">
            <w:pPr>
              <w:pStyle w:val="Tekstpodstawowywcity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Urządzenie wielofunkcyjne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98E20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13C1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89A72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9DE41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5175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DA6F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791AB8" w14:paraId="7182E1A9" w14:textId="77777777" w:rsidTr="00791AB8">
        <w:trPr>
          <w:trHeight w:val="419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188CA" w14:textId="77777777" w:rsidR="00791AB8" w:rsidRDefault="00791AB8" w:rsidP="00791AB8">
            <w:pPr>
              <w:pStyle w:val="Tekstpodstawowywcity"/>
              <w:numPr>
                <w:ilvl w:val="0"/>
                <w:numId w:val="36"/>
              </w:numPr>
              <w:rPr>
                <w:sz w:val="20"/>
                <w:szCs w:val="20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96655" w14:textId="77777777" w:rsidR="00791AB8" w:rsidRDefault="00791AB8">
            <w:pPr>
              <w:pStyle w:val="Tekstpodstawowywcity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Komplet tonerów/tuszy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78026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37A1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EEA3D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CFC54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F803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F483C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791AB8" w14:paraId="72CECAF2" w14:textId="77777777" w:rsidTr="00791AB8">
        <w:trPr>
          <w:trHeight w:val="419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59E" w14:textId="77777777" w:rsidR="00791AB8" w:rsidRDefault="00791AB8" w:rsidP="00791AB8">
            <w:pPr>
              <w:pStyle w:val="Tekstpodstawowywcity"/>
              <w:numPr>
                <w:ilvl w:val="0"/>
                <w:numId w:val="36"/>
              </w:numPr>
              <w:rPr>
                <w:sz w:val="20"/>
                <w:szCs w:val="20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26BD" w14:textId="77777777" w:rsidR="00791AB8" w:rsidRDefault="00791AB8">
            <w:pPr>
              <w:pStyle w:val="Tekstpodstawowywcity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Skaner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5006C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DE7F5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68BD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6E01F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C759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831D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791AB8" w14:paraId="228157BD" w14:textId="77777777" w:rsidTr="00791AB8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96D6" w14:textId="77777777" w:rsidR="00791AB8" w:rsidRDefault="00791AB8" w:rsidP="00791AB8">
            <w:pPr>
              <w:pStyle w:val="Tekstpodstawowywcity"/>
              <w:numPr>
                <w:ilvl w:val="0"/>
                <w:numId w:val="36"/>
              </w:numPr>
              <w:rPr>
                <w:sz w:val="20"/>
                <w:szCs w:val="20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3907" w14:textId="77777777" w:rsidR="00791AB8" w:rsidRDefault="00791AB8">
            <w:pPr>
              <w:pStyle w:val="Tekstpodstawowywcity"/>
              <w:ind w:left="0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Pakiet oprogramowania typu Microsoft Office lub równoważne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F9E9B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81B7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286A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849AA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F2D3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649FE" w14:textId="77777777" w:rsidR="00791AB8" w:rsidRDefault="00791AB8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791AB8" w14:paraId="0D684FE8" w14:textId="77777777" w:rsidTr="00791AB8">
        <w:trPr>
          <w:trHeight w:val="439"/>
        </w:trPr>
        <w:tc>
          <w:tcPr>
            <w:tcW w:w="8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FA58E" w14:textId="77777777" w:rsidR="00791AB8" w:rsidRDefault="00791AB8">
            <w:pPr>
              <w:pStyle w:val="Tekstpodstawowywcity"/>
              <w:ind w:left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Razem brutto (poz. 1-7)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F25C3" w14:textId="77777777" w:rsidR="00791AB8" w:rsidRDefault="00791AB8">
            <w:pPr>
              <w:pStyle w:val="Tekstpodstawowywcity"/>
              <w:ind w:left="0"/>
              <w:rPr>
                <w:sz w:val="20"/>
                <w:szCs w:val="20"/>
              </w:rPr>
            </w:pPr>
          </w:p>
        </w:tc>
      </w:tr>
    </w:tbl>
    <w:p w14:paraId="75CE353E" w14:textId="77777777" w:rsidR="00791AB8" w:rsidRDefault="00791AB8" w:rsidP="00791AB8">
      <w:pPr>
        <w:pStyle w:val="Tekstpodstawowywcity"/>
        <w:ind w:left="0"/>
        <w:rPr>
          <w:sz w:val="20"/>
          <w:szCs w:val="20"/>
        </w:rPr>
      </w:pPr>
    </w:p>
    <w:p w14:paraId="02DD940C" w14:textId="77777777" w:rsidR="00791AB8" w:rsidRDefault="00791AB8" w:rsidP="00791AB8">
      <w:pPr>
        <w:pStyle w:val="Tekstpodstawowywcity"/>
        <w:ind w:left="0"/>
        <w:rPr>
          <w:sz w:val="20"/>
          <w:szCs w:val="20"/>
        </w:rPr>
      </w:pPr>
    </w:p>
    <w:p w14:paraId="0985420A" w14:textId="77777777" w:rsidR="00791AB8" w:rsidRDefault="00791AB8" w:rsidP="00791AB8">
      <w:pPr>
        <w:pStyle w:val="Tekstpodstawowywcity"/>
        <w:ind w:left="0"/>
        <w:rPr>
          <w:sz w:val="20"/>
          <w:szCs w:val="20"/>
        </w:rPr>
      </w:pPr>
    </w:p>
    <w:p w14:paraId="58433D85" w14:textId="77777777" w:rsidR="00791AB8" w:rsidRDefault="00791AB8" w:rsidP="00791AB8">
      <w:pPr>
        <w:pStyle w:val="Tekstpodstawowywcity"/>
        <w:ind w:left="0"/>
        <w:jc w:val="both"/>
        <w:rPr>
          <w:sz w:val="22"/>
          <w:szCs w:val="22"/>
        </w:rPr>
      </w:pPr>
    </w:p>
    <w:p w14:paraId="269BF784" w14:textId="77777777" w:rsidR="00791AB8" w:rsidRDefault="00791AB8" w:rsidP="00791AB8">
      <w:pPr>
        <w:pStyle w:val="Tekstpodstawowywcity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 dnia, 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………………………………………</w:t>
      </w:r>
    </w:p>
    <w:p w14:paraId="48735633" w14:textId="77777777" w:rsidR="00791AB8" w:rsidRDefault="00791AB8" w:rsidP="00791AB8">
      <w:pPr>
        <w:pStyle w:val="Tekstpodstawowywcity"/>
        <w:ind w:left="6663"/>
        <w:jc w:val="both"/>
        <w:rPr>
          <w:sz w:val="18"/>
          <w:szCs w:val="18"/>
        </w:rPr>
      </w:pPr>
      <w:r>
        <w:rPr>
          <w:sz w:val="18"/>
          <w:szCs w:val="18"/>
        </w:rPr>
        <w:t>podpis Wykonawcy</w:t>
      </w:r>
    </w:p>
    <w:p w14:paraId="43E74536" w14:textId="5E3148F3" w:rsidR="00216D17" w:rsidRPr="00931BDB" w:rsidRDefault="00216D17" w:rsidP="004A46FD">
      <w:pPr>
        <w:pStyle w:val="Akapitzlist1"/>
        <w:numPr>
          <w:ilvl w:val="0"/>
          <w:numId w:val="5"/>
        </w:numPr>
        <w:spacing w:before="200" w:after="0" w:line="240" w:lineRule="auto"/>
        <w:ind w:left="42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Termin realizacji zamówienia: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>Zapytaniem ofertowym.</w:t>
      </w:r>
    </w:p>
    <w:p w14:paraId="1A56FFFC" w14:textId="77777777" w:rsidR="00216D17" w:rsidRPr="00931BDB" w:rsidRDefault="00216D17" w:rsidP="004A46FD">
      <w:pPr>
        <w:pStyle w:val="Akapitzlist1"/>
        <w:numPr>
          <w:ilvl w:val="0"/>
          <w:numId w:val="5"/>
        </w:numPr>
        <w:spacing w:before="200" w:after="0" w:line="240" w:lineRule="auto"/>
        <w:ind w:left="42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Warunki płatności: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>Zapytaniem ofertowym.</w:t>
      </w:r>
    </w:p>
    <w:p w14:paraId="16A73872" w14:textId="77777777" w:rsidR="00216D17" w:rsidRPr="00931BDB" w:rsidRDefault="00216D17" w:rsidP="004A46FD">
      <w:pPr>
        <w:pStyle w:val="Akapitzlist1"/>
        <w:numPr>
          <w:ilvl w:val="0"/>
          <w:numId w:val="5"/>
        </w:numPr>
        <w:spacing w:before="200" w:after="0" w:line="240" w:lineRule="auto"/>
        <w:ind w:left="42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Termin związania ofertą: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 xml:space="preserve">terminem podanym </w:t>
      </w:r>
      <w:r w:rsidR="002C5356" w:rsidRPr="00931BDB">
        <w:rPr>
          <w:rFonts w:ascii="Times New Roman" w:hAnsi="Times New Roman"/>
          <w:color w:val="000000"/>
        </w:rPr>
        <w:t>w </w:t>
      </w:r>
      <w:r w:rsidRPr="00931BDB">
        <w:rPr>
          <w:rFonts w:ascii="Times New Roman" w:hAnsi="Times New Roman"/>
          <w:color w:val="000000"/>
        </w:rPr>
        <w:t>Zapytaniu ofertowym.</w:t>
      </w:r>
    </w:p>
    <w:p w14:paraId="282D3559" w14:textId="77777777" w:rsidR="00216D17" w:rsidRPr="00931BDB" w:rsidRDefault="00216D17" w:rsidP="004A46FD">
      <w:pPr>
        <w:pStyle w:val="Akapitzlist1"/>
        <w:numPr>
          <w:ilvl w:val="0"/>
          <w:numId w:val="5"/>
        </w:numPr>
        <w:spacing w:before="200" w:after="0" w:line="240" w:lineRule="auto"/>
        <w:ind w:left="42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14:paraId="69645931" w14:textId="77777777" w:rsidR="00950248" w:rsidRDefault="00950248" w:rsidP="004A46FD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14:paraId="49BEA00A" w14:textId="77777777" w:rsidR="00950248" w:rsidRDefault="00950248" w:rsidP="004A46FD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lastRenderedPageBreak/>
        <w:t>przedmiot zamówienia spełniają wszystkie wymagania określone w zapytaniu ofertowym,</w:t>
      </w:r>
    </w:p>
    <w:p w14:paraId="310E8769" w14:textId="77777777" w:rsidR="00950248" w:rsidRDefault="00950248" w:rsidP="004A46FD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14:paraId="156D9094" w14:textId="77777777" w:rsidR="00950248" w:rsidRDefault="00950248" w:rsidP="004A46FD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14:paraId="4A8968AD" w14:textId="77777777" w:rsidR="00950248" w:rsidRPr="00950248" w:rsidRDefault="00AC70CC" w:rsidP="004A46FD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="00433C1C" w:rsidRPr="00337D79">
        <w:rPr>
          <w:rFonts w:ascii="Times New Roman" w:hAnsi="Times New Roman" w:cs="Times New Roman"/>
        </w:rPr>
        <w:t>,</w:t>
      </w:r>
    </w:p>
    <w:p w14:paraId="1481A41F" w14:textId="77777777" w:rsidR="00950248" w:rsidRDefault="00950248" w:rsidP="004A46FD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1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>
        <w:rPr>
          <w:rFonts w:ascii="Times New Roman" w:hAnsi="Times New Roman"/>
          <w:color w:val="000000"/>
        </w:rPr>
        <w:t>,</w:t>
      </w:r>
    </w:p>
    <w:p w14:paraId="4C81E29F" w14:textId="77777777" w:rsidR="00F56B1A" w:rsidRPr="00657055" w:rsidRDefault="00F56B1A" w:rsidP="004A46FD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657055">
        <w:rPr>
          <w:rFonts w:ascii="Times New Roman" w:hAnsi="Times New Roman"/>
        </w:rPr>
        <w:t xml:space="preserve">realizując przedmiotowe zamówienie będę </w:t>
      </w:r>
      <w:r w:rsidR="006A752C" w:rsidRPr="00657055">
        <w:rPr>
          <w:rFonts w:ascii="Times New Roman" w:hAnsi="Times New Roman"/>
        </w:rPr>
        <w:t>w </w:t>
      </w:r>
      <w:r w:rsidRPr="00657055">
        <w:rPr>
          <w:rFonts w:ascii="Times New Roman" w:hAnsi="Times New Roman"/>
        </w:rPr>
        <w:t>pełnym zakresie przestrzegać przepisów rozporządzenia Parlamentu Europejskiego i</w:t>
      </w:r>
      <w:r w:rsidR="00C05D22" w:rsidRPr="00657055">
        <w:rPr>
          <w:rFonts w:ascii="Times New Roman" w:hAnsi="Times New Roman"/>
        </w:rPr>
        <w:t> </w:t>
      </w:r>
      <w:r w:rsidRPr="00657055">
        <w:rPr>
          <w:rFonts w:ascii="Times New Roman" w:hAnsi="Times New Roman"/>
        </w:rPr>
        <w:t>Rady z</w:t>
      </w:r>
      <w:r w:rsidR="00C05D22" w:rsidRPr="00657055">
        <w:rPr>
          <w:rFonts w:ascii="Times New Roman" w:hAnsi="Times New Roman"/>
        </w:rPr>
        <w:t> </w:t>
      </w:r>
      <w:r w:rsidRPr="00657055">
        <w:rPr>
          <w:rFonts w:ascii="Times New Roman" w:hAnsi="Times New Roman"/>
        </w:rPr>
        <w:t>dnia 27 kwietnia 2016</w:t>
      </w:r>
      <w:r w:rsidR="00C05D22" w:rsidRPr="00657055">
        <w:rPr>
          <w:rFonts w:ascii="Times New Roman" w:hAnsi="Times New Roman"/>
        </w:rPr>
        <w:t> </w:t>
      </w:r>
      <w:r w:rsidRPr="00657055">
        <w:rPr>
          <w:rFonts w:ascii="Times New Roman" w:hAnsi="Times New Roman"/>
        </w:rPr>
        <w:t xml:space="preserve">r. </w:t>
      </w:r>
      <w:r w:rsidR="00C05D22" w:rsidRPr="00657055">
        <w:rPr>
          <w:rFonts w:ascii="Times New Roman" w:hAnsi="Times New Roman"/>
        </w:rPr>
        <w:t>w </w:t>
      </w:r>
      <w:r w:rsidRPr="00657055">
        <w:rPr>
          <w:rFonts w:ascii="Times New Roman" w:hAnsi="Times New Roman"/>
        </w:rPr>
        <w:t>sprawie ochrony osób fizycznych w</w:t>
      </w:r>
      <w:r w:rsidR="00C05D22" w:rsidRPr="00657055">
        <w:rPr>
          <w:rFonts w:ascii="Times New Roman" w:hAnsi="Times New Roman"/>
        </w:rPr>
        <w:t> </w:t>
      </w:r>
      <w:r w:rsidRPr="00657055">
        <w:rPr>
          <w:rFonts w:ascii="Times New Roman" w:hAnsi="Times New Roman"/>
        </w:rPr>
        <w:t xml:space="preserve">związku </w:t>
      </w:r>
      <w:r w:rsidR="00C05D22" w:rsidRPr="00657055">
        <w:rPr>
          <w:rFonts w:ascii="Times New Roman" w:hAnsi="Times New Roman"/>
        </w:rPr>
        <w:t>z </w:t>
      </w:r>
      <w:r w:rsidRPr="00657055">
        <w:rPr>
          <w:rFonts w:ascii="Times New Roman" w:hAnsi="Times New Roman"/>
        </w:rPr>
        <w:t xml:space="preserve">przetwarzaniem danych osobowych </w:t>
      </w:r>
      <w:r w:rsidR="00C05D22" w:rsidRPr="00657055">
        <w:rPr>
          <w:rFonts w:ascii="Times New Roman" w:hAnsi="Times New Roman"/>
        </w:rPr>
        <w:t>i w </w:t>
      </w:r>
      <w:r w:rsidRPr="00657055">
        <w:rPr>
          <w:rFonts w:ascii="Times New Roman" w:hAnsi="Times New Roman"/>
        </w:rPr>
        <w:t xml:space="preserve">sprawie swobodnego przepływu takich danych oraz uchylenia dyrektywy 95/46/WE (ogólne rozporządzenia </w:t>
      </w:r>
      <w:r w:rsidR="00C05D22" w:rsidRPr="00657055">
        <w:rPr>
          <w:rFonts w:ascii="Times New Roman" w:hAnsi="Times New Roman"/>
        </w:rPr>
        <w:t>o </w:t>
      </w:r>
      <w:r w:rsidRPr="00657055">
        <w:rPr>
          <w:rFonts w:ascii="Times New Roman" w:hAnsi="Times New Roman"/>
        </w:rPr>
        <w:t xml:space="preserve">ochronie danych) (Dz. Urz. </w:t>
      </w:r>
      <w:r w:rsidR="00C05D22" w:rsidRPr="00657055">
        <w:rPr>
          <w:rFonts w:ascii="Times New Roman" w:hAnsi="Times New Roman"/>
        </w:rPr>
        <w:t>UE </w:t>
      </w:r>
      <w:r w:rsidRPr="00657055">
        <w:rPr>
          <w:rFonts w:ascii="Times New Roman" w:hAnsi="Times New Roman"/>
        </w:rPr>
        <w:t>L 119 z</w:t>
      </w:r>
      <w:r w:rsidR="00C05D22" w:rsidRPr="00657055">
        <w:rPr>
          <w:rFonts w:ascii="Times New Roman" w:hAnsi="Times New Roman"/>
        </w:rPr>
        <w:t> </w:t>
      </w:r>
      <w:r w:rsidRPr="00657055">
        <w:rPr>
          <w:rFonts w:ascii="Times New Roman" w:hAnsi="Times New Roman"/>
        </w:rPr>
        <w:t>04.05.2016</w:t>
      </w:r>
      <w:r w:rsidR="00C05D22" w:rsidRPr="00657055">
        <w:rPr>
          <w:rFonts w:ascii="Times New Roman" w:hAnsi="Times New Roman"/>
        </w:rPr>
        <w:t> r.</w:t>
      </w:r>
      <w:r w:rsidRPr="00657055">
        <w:rPr>
          <w:rFonts w:ascii="Times New Roman" w:hAnsi="Times New Roman"/>
        </w:rPr>
        <w:t>, str.</w:t>
      </w:r>
      <w:r w:rsidR="00C05D22" w:rsidRPr="00657055">
        <w:rPr>
          <w:rFonts w:ascii="Times New Roman" w:hAnsi="Times New Roman"/>
        </w:rPr>
        <w:t> </w:t>
      </w:r>
      <w:r w:rsidRPr="00657055">
        <w:rPr>
          <w:rFonts w:ascii="Times New Roman" w:hAnsi="Times New Roman"/>
        </w:rPr>
        <w:t>1 oraz Dz. Urz. UE L</w:t>
      </w:r>
      <w:r w:rsidR="00C05D22" w:rsidRPr="00657055">
        <w:rPr>
          <w:rFonts w:ascii="Times New Roman" w:hAnsi="Times New Roman"/>
        </w:rPr>
        <w:t> </w:t>
      </w:r>
      <w:r w:rsidRPr="00657055">
        <w:rPr>
          <w:rFonts w:ascii="Times New Roman" w:hAnsi="Times New Roman"/>
        </w:rPr>
        <w:t xml:space="preserve">127 </w:t>
      </w:r>
      <w:r w:rsidR="00C05D22" w:rsidRPr="00657055">
        <w:rPr>
          <w:rFonts w:ascii="Times New Roman" w:hAnsi="Times New Roman"/>
        </w:rPr>
        <w:t>z </w:t>
      </w:r>
      <w:r w:rsidRPr="00657055">
        <w:rPr>
          <w:rFonts w:ascii="Times New Roman" w:hAnsi="Times New Roman"/>
        </w:rPr>
        <w:t>23.05.2018, str</w:t>
      </w:r>
      <w:r w:rsidR="00C05D22" w:rsidRPr="00657055">
        <w:rPr>
          <w:rFonts w:ascii="Times New Roman" w:hAnsi="Times New Roman"/>
        </w:rPr>
        <w:t>. </w:t>
      </w:r>
      <w:r w:rsidRPr="00657055">
        <w:rPr>
          <w:rFonts w:ascii="Times New Roman" w:hAnsi="Times New Roman"/>
        </w:rPr>
        <w:t>2) zwanego dalej w skrócie „RODO”</w:t>
      </w:r>
      <w:r w:rsidR="00D012F3" w:rsidRPr="00657055">
        <w:rPr>
          <w:rStyle w:val="Odwoanieprzypisudolnego"/>
          <w:rFonts w:ascii="Times New Roman" w:hAnsi="Times New Roman"/>
        </w:rPr>
        <w:footnoteReference w:id="2"/>
      </w:r>
      <w:r w:rsidRPr="00657055">
        <w:rPr>
          <w:rFonts w:ascii="Times New Roman" w:hAnsi="Times New Roman"/>
        </w:rPr>
        <w:t>, w</w:t>
      </w:r>
      <w:r w:rsidR="00C05D22" w:rsidRPr="00657055">
        <w:rPr>
          <w:rFonts w:ascii="Times New Roman" w:hAnsi="Times New Roman"/>
        </w:rPr>
        <w:t> </w:t>
      </w:r>
      <w:r w:rsidRPr="00657055">
        <w:rPr>
          <w:rFonts w:ascii="Times New Roman" w:hAnsi="Times New Roman"/>
        </w:rPr>
        <w:t>szczególności zapewniam wystarczające gwarancje wdrożenia odpowiednich środków technicznych i</w:t>
      </w:r>
      <w:r w:rsidR="00E915AE" w:rsidRPr="00657055">
        <w:rPr>
          <w:rFonts w:ascii="Times New Roman" w:hAnsi="Times New Roman"/>
        </w:rPr>
        <w:t> </w:t>
      </w:r>
      <w:r w:rsidRPr="00657055">
        <w:rPr>
          <w:rFonts w:ascii="Times New Roman" w:hAnsi="Times New Roman"/>
        </w:rPr>
        <w:t xml:space="preserve">organizacyjnych, by przetwarzanie spełniało wymogi RODO </w:t>
      </w:r>
      <w:r w:rsidR="00210B5F" w:rsidRPr="00657055">
        <w:rPr>
          <w:rFonts w:ascii="Times New Roman" w:hAnsi="Times New Roman"/>
        </w:rPr>
        <w:t>i </w:t>
      </w:r>
      <w:r w:rsidRPr="00657055">
        <w:rPr>
          <w:rFonts w:ascii="Times New Roman" w:hAnsi="Times New Roman"/>
        </w:rPr>
        <w:t>chroniło prawa osób, których dane dotyczą</w:t>
      </w:r>
      <w:r w:rsidR="00991953" w:rsidRPr="00657055">
        <w:rPr>
          <w:rStyle w:val="Odwoanieprzypisudolnego"/>
          <w:rFonts w:ascii="Times New Roman" w:hAnsi="Times New Roman"/>
        </w:rPr>
        <w:footnoteReference w:id="3"/>
      </w:r>
      <w:r w:rsidRPr="00657055">
        <w:rPr>
          <w:rFonts w:ascii="Times New Roman" w:hAnsi="Times New Roman"/>
        </w:rPr>
        <w:t>.</w:t>
      </w:r>
    </w:p>
    <w:p w14:paraId="2DDFD1CB" w14:textId="77777777" w:rsidR="00F56B1A" w:rsidRPr="00657055" w:rsidRDefault="00C05D22" w:rsidP="00F56B1A">
      <w:pPr>
        <w:pStyle w:val="Akapitzlist1"/>
        <w:ind w:left="349"/>
        <w:rPr>
          <w:rFonts w:ascii="Times New Roman" w:hAnsi="Times New Roman"/>
          <w:sz w:val="2"/>
          <w:szCs w:val="16"/>
        </w:rPr>
      </w:pPr>
      <w:r w:rsidRPr="0065705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AA4CC2" wp14:editId="534F938E">
                <wp:simplePos x="0" y="0"/>
                <wp:positionH relativeFrom="column">
                  <wp:posOffset>774700</wp:posOffset>
                </wp:positionH>
                <wp:positionV relativeFrom="paragraph">
                  <wp:posOffset>141605</wp:posOffset>
                </wp:positionV>
                <wp:extent cx="238125" cy="190500"/>
                <wp:effectExtent l="0" t="0" r="28575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A721C" id="Prostokąt 2" o:spid="_x0000_s1026" style="position:absolute;margin-left:61pt;margin-top:11.15pt;width:18.7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"/>
            </w:pict>
          </mc:Fallback>
        </mc:AlternateContent>
      </w:r>
      <w:r w:rsidRPr="0065705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DC89B3" wp14:editId="5D9B6D12">
                <wp:simplePos x="0" y="0"/>
                <wp:positionH relativeFrom="column">
                  <wp:posOffset>2395391</wp:posOffset>
                </wp:positionH>
                <wp:positionV relativeFrom="paragraph">
                  <wp:posOffset>142875</wp:posOffset>
                </wp:positionV>
                <wp:extent cx="238125" cy="190500"/>
                <wp:effectExtent l="0" t="0" r="28575" b="1905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285A31" id="Prostokąt 5" o:spid="_x0000_s1026" style="position:absolute;margin-left:188.6pt;margin-top:11.25pt;width:18.7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"/>
            </w:pict>
          </mc:Fallback>
        </mc:AlternateContent>
      </w:r>
    </w:p>
    <w:p w14:paraId="7E801F06" w14:textId="77777777" w:rsidR="00F56B1A" w:rsidRPr="00657055" w:rsidRDefault="00F56B1A" w:rsidP="00931BDB">
      <w:pPr>
        <w:pStyle w:val="Tekstkomentarza1"/>
        <w:ind w:left="1560"/>
        <w:rPr>
          <w:rFonts w:cs="Times New Roman"/>
          <w:b/>
          <w:color w:val="auto"/>
          <w:sz w:val="22"/>
          <w:szCs w:val="22"/>
          <w:lang w:eastAsia="pl-PL"/>
        </w:rPr>
      </w:pPr>
      <w:r w:rsidRPr="00657055">
        <w:rPr>
          <w:rFonts w:cs="Times New Roman"/>
          <w:b/>
          <w:color w:val="auto"/>
          <w:sz w:val="22"/>
          <w:szCs w:val="22"/>
          <w:lang w:eastAsia="pl-PL"/>
        </w:rPr>
        <w:t xml:space="preserve">   TAK                                     NIE </w:t>
      </w:r>
    </w:p>
    <w:p w14:paraId="143337EC" w14:textId="77777777" w:rsidR="00F56B1A" w:rsidRPr="00657055" w:rsidRDefault="00F56B1A" w:rsidP="00216D17">
      <w:pPr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</w:p>
    <w:p w14:paraId="530A837A" w14:textId="01ABF77B" w:rsidR="00991953" w:rsidRDefault="00991953" w:rsidP="00216D17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D41D8AA" w14:textId="77777777" w:rsidR="00C859E6" w:rsidRPr="00931BDB" w:rsidRDefault="00C859E6" w:rsidP="00216D17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562CBBE" w14:textId="77777777" w:rsidR="00216D17" w:rsidRPr="00931BDB" w:rsidRDefault="00216D17" w:rsidP="00216D17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 w:rsidR="00210B5F"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="00210B5F"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4A2F0B7E" w14:textId="77777777" w:rsidR="00216D17" w:rsidRPr="00000995" w:rsidRDefault="00216D17" w:rsidP="00000995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ab/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ab/>
      </w:r>
      <w:r w:rsidR="00000995"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 xml:space="preserve"> </w:t>
      </w:r>
      <w:r w:rsidRPr="00000995">
        <w:rPr>
          <w:rFonts w:ascii="Times New Roman" w:hAnsi="Times New Roman"/>
          <w:color w:val="000000"/>
          <w:sz w:val="18"/>
          <w:szCs w:val="20"/>
        </w:rPr>
        <w:t>podpis wraz z pieczęcią osoby uprawnionej</w:t>
      </w:r>
    </w:p>
    <w:p w14:paraId="09D8C7F4" w14:textId="77777777" w:rsidR="00216D17" w:rsidRPr="00000995" w:rsidRDefault="00216D17" w:rsidP="00931BDB">
      <w:pPr>
        <w:spacing w:after="0" w:line="100" w:lineRule="atLeast"/>
        <w:ind w:left="4395"/>
        <w:jc w:val="center"/>
        <w:rPr>
          <w:rFonts w:ascii="Times New Roman" w:hAnsi="Times New Roman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sectPr w:rsidR="00216D17" w:rsidRPr="00000995" w:rsidSect="00437A44">
      <w:headerReference w:type="default" r:id="rId9"/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D53DFB" w14:textId="77777777" w:rsidR="00207147" w:rsidRDefault="00207147">
      <w:pPr>
        <w:spacing w:after="0" w:line="240" w:lineRule="auto"/>
      </w:pPr>
      <w:r>
        <w:separator/>
      </w:r>
    </w:p>
  </w:endnote>
  <w:endnote w:type="continuationSeparator" w:id="0">
    <w:p w14:paraId="4F74787F" w14:textId="77777777" w:rsidR="00207147" w:rsidRDefault="00207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LF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7440843A" w14:textId="77777777" w:rsidR="00207147" w:rsidRPr="00931BDB" w:rsidRDefault="00207147" w:rsidP="00931BDB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96BF52" w14:textId="77777777" w:rsidR="00207147" w:rsidRDefault="00207147">
      <w:pPr>
        <w:spacing w:after="0" w:line="240" w:lineRule="auto"/>
      </w:pPr>
      <w:r>
        <w:separator/>
      </w:r>
    </w:p>
  </w:footnote>
  <w:footnote w:type="continuationSeparator" w:id="0">
    <w:p w14:paraId="67AB7D0A" w14:textId="77777777" w:rsidR="00207147" w:rsidRDefault="00207147">
      <w:pPr>
        <w:spacing w:after="0" w:line="240" w:lineRule="auto"/>
      </w:pPr>
      <w:r>
        <w:continuationSeparator/>
      </w:r>
    </w:p>
  </w:footnote>
  <w:footnote w:id="1">
    <w:p w14:paraId="1DE89B3C" w14:textId="77777777" w:rsidR="00207147" w:rsidRPr="00931BDB" w:rsidRDefault="00207147" w:rsidP="00C53807">
      <w:pPr>
        <w:spacing w:after="0" w:line="240" w:lineRule="auto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  <w:footnote w:id="2">
    <w:p w14:paraId="7F98200A" w14:textId="77777777" w:rsidR="00207147" w:rsidRPr="00D012F3" w:rsidRDefault="00207147" w:rsidP="00C53807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D012F3">
        <w:rPr>
          <w:rStyle w:val="Odwoanieprzypisudolnego"/>
          <w:rFonts w:ascii="Times New Roman" w:hAnsi="Times New Roman"/>
        </w:rPr>
        <w:footnoteRef/>
      </w:r>
      <w:r w:rsidRPr="00D012F3">
        <w:rPr>
          <w:rFonts w:ascii="Times New Roman" w:hAnsi="Times New Roman"/>
        </w:rPr>
        <w:t xml:space="preserve"> </w:t>
      </w:r>
      <w:r w:rsidRPr="00D012F3">
        <w:rPr>
          <w:rFonts w:ascii="Times New Roman" w:hAnsi="Times New Roman"/>
          <w:sz w:val="16"/>
          <w:szCs w:val="16"/>
        </w:rPr>
        <w:t>Punkt fakultatywny. Obowiązkowo do stosowania w zamówieniach, w których występuje potrzeba zawarcia umowy powierzenia przetwarzania danych osobowych z Wykonawcą</w:t>
      </w:r>
    </w:p>
  </w:footnote>
  <w:footnote w:id="3">
    <w:p w14:paraId="0A121845" w14:textId="77777777" w:rsidR="00207147" w:rsidRPr="00931BDB" w:rsidRDefault="00207147" w:rsidP="00C53807">
      <w:pPr>
        <w:pStyle w:val="Tekstprzypisudolnego"/>
        <w:rPr>
          <w:rFonts w:ascii="Times New Roman" w:hAnsi="Times New Roman"/>
          <w:sz w:val="16"/>
          <w:szCs w:val="16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Uwaga: W przypadku braku powyższej deklaracji bądź zaznaczenia wariantu „NIE” oferta Wykonawcy zostanie odrzucona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3F5A94" w14:textId="43DBC05C" w:rsidR="00207147" w:rsidRDefault="00207147">
    <w:pPr>
      <w:pStyle w:val="Nagwek"/>
      <w:rPr>
        <w:rFonts w:ascii="Times New Roman" w:hAnsi="Times New Roman"/>
        <w:sz w:val="18"/>
        <w:szCs w:val="20"/>
      </w:rPr>
    </w:pPr>
    <w:r>
      <w:rPr>
        <w:noProof/>
        <w:lang w:eastAsia="pl-PL"/>
      </w:rPr>
      <w:drawing>
        <wp:inline distT="0" distB="0" distL="0" distR="0" wp14:anchorId="48FC3D80" wp14:editId="29F24BF9">
          <wp:extent cx="5760720" cy="5556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BC120F" w14:textId="190D80C0" w:rsidR="00207147" w:rsidRDefault="00207147">
    <w:pPr>
      <w:pStyle w:val="Nagwek"/>
      <w:rPr>
        <w:rFonts w:ascii="Times New Roman" w:hAnsi="Times New Roman"/>
        <w:sz w:val="18"/>
        <w:szCs w:val="20"/>
      </w:rPr>
    </w:pPr>
  </w:p>
  <w:p w14:paraId="790BFCA4" w14:textId="08DE7444" w:rsidR="00207147" w:rsidRPr="00657055" w:rsidRDefault="00207147">
    <w:pPr>
      <w:pStyle w:val="Nagwek"/>
      <w:rPr>
        <w:rFonts w:ascii="Times New Roman" w:hAnsi="Times New Roman"/>
        <w:sz w:val="18"/>
        <w:szCs w:val="20"/>
      </w:rPr>
    </w:pPr>
    <w:r w:rsidRPr="00657055">
      <w:rPr>
        <w:rFonts w:ascii="Times New Roman" w:hAnsi="Times New Roman"/>
        <w:sz w:val="18"/>
        <w:szCs w:val="20"/>
      </w:rPr>
      <w:t>IRSI.2635.</w:t>
    </w:r>
    <w:r>
      <w:rPr>
        <w:rFonts w:ascii="Times New Roman" w:hAnsi="Times New Roman"/>
        <w:sz w:val="18"/>
        <w:szCs w:val="20"/>
      </w:rPr>
      <w:t>30</w:t>
    </w:r>
    <w:r w:rsidRPr="00657055">
      <w:rPr>
        <w:rFonts w:ascii="Times New Roman" w:hAnsi="Times New Roman"/>
        <w:sz w:val="18"/>
        <w:szCs w:val="20"/>
      </w:rPr>
      <w:t>.2020.</w:t>
    </w:r>
    <w:r>
      <w:rPr>
        <w:rFonts w:ascii="Times New Roman" w:hAnsi="Times New Roman"/>
        <w:sz w:val="18"/>
        <w:szCs w:val="20"/>
      </w:rPr>
      <w:t>A</w:t>
    </w:r>
    <w:r w:rsidRPr="00657055">
      <w:rPr>
        <w:rFonts w:ascii="Times New Roman" w:hAnsi="Times New Roman"/>
        <w:sz w:val="18"/>
        <w:szCs w:val="20"/>
      </w:rPr>
      <w:t>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70F4CA62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E6FE4C44"/>
    <w:name w:val="WW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-76"/>
        </w:tabs>
        <w:ind w:left="208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-76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-76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-76"/>
        </w:tabs>
        <w:ind w:left="424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-76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-76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-76"/>
        </w:tabs>
        <w:ind w:left="6404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E7B0F642">
      <w:start w:val="1"/>
      <w:numFmt w:val="decimal"/>
      <w:lvlText w:val="%2)"/>
      <w:lvlJc w:val="left"/>
      <w:pPr>
        <w:ind w:left="1866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42C4B70"/>
    <w:multiLevelType w:val="hybridMultilevel"/>
    <w:tmpl w:val="BA8882E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F7E7691"/>
    <w:multiLevelType w:val="multilevel"/>
    <w:tmpl w:val="7C6A80F2"/>
    <w:lvl w:ilvl="0">
      <w:start w:val="6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>
      <w:start w:val="31"/>
      <w:numFmt w:val="decimal"/>
      <w:isLgl/>
      <w:lvlText w:val="%1.%2."/>
      <w:lvlJc w:val="left"/>
      <w:pPr>
        <w:ind w:left="30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1" w15:restartNumberingAfterBreak="0">
    <w:nsid w:val="10437BCA"/>
    <w:multiLevelType w:val="hybridMultilevel"/>
    <w:tmpl w:val="76B20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4C6F7D"/>
    <w:multiLevelType w:val="hybridMultilevel"/>
    <w:tmpl w:val="9942F36C"/>
    <w:lvl w:ilvl="0" w:tplc="92B227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B613FD"/>
    <w:multiLevelType w:val="hybridMultilevel"/>
    <w:tmpl w:val="08D0558E"/>
    <w:lvl w:ilvl="0" w:tplc="92B227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9539D"/>
    <w:multiLevelType w:val="hybridMultilevel"/>
    <w:tmpl w:val="A958F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237171EC"/>
    <w:multiLevelType w:val="hybridMultilevel"/>
    <w:tmpl w:val="86EEE2D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24825712"/>
    <w:multiLevelType w:val="hybridMultilevel"/>
    <w:tmpl w:val="4E9E967A"/>
    <w:lvl w:ilvl="0" w:tplc="92B227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5F1028"/>
    <w:multiLevelType w:val="hybridMultilevel"/>
    <w:tmpl w:val="F3629962"/>
    <w:lvl w:ilvl="0" w:tplc="4FB2E4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A742D"/>
    <w:multiLevelType w:val="hybridMultilevel"/>
    <w:tmpl w:val="50621D2C"/>
    <w:lvl w:ilvl="0" w:tplc="7F06A3F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313C15D0"/>
    <w:multiLevelType w:val="hybridMultilevel"/>
    <w:tmpl w:val="AED6D94C"/>
    <w:lvl w:ilvl="0" w:tplc="0DD62A34">
      <w:start w:val="1"/>
      <w:numFmt w:val="decimal"/>
      <w:lvlText w:val="%1."/>
      <w:lvlJc w:val="left"/>
      <w:pPr>
        <w:ind w:left="108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2774522"/>
    <w:multiLevelType w:val="hybridMultilevel"/>
    <w:tmpl w:val="A9A478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44329B1"/>
    <w:multiLevelType w:val="hybridMultilevel"/>
    <w:tmpl w:val="65D06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D87A6C"/>
    <w:multiLevelType w:val="hybridMultilevel"/>
    <w:tmpl w:val="B02E8066"/>
    <w:lvl w:ilvl="0" w:tplc="87F2F4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0E67DE"/>
    <w:multiLevelType w:val="hybridMultilevel"/>
    <w:tmpl w:val="131C5E76"/>
    <w:lvl w:ilvl="0" w:tplc="C8FE3B68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27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7B77EA5"/>
    <w:multiLevelType w:val="hybridMultilevel"/>
    <w:tmpl w:val="AF221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051766"/>
    <w:multiLevelType w:val="hybridMultilevel"/>
    <w:tmpl w:val="D8943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8E614BD"/>
    <w:multiLevelType w:val="hybridMultilevel"/>
    <w:tmpl w:val="7186A70C"/>
    <w:lvl w:ilvl="0" w:tplc="7F06A3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1923DBC"/>
    <w:multiLevelType w:val="multilevel"/>
    <w:tmpl w:val="607851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720" w:hanging="1440"/>
      </w:pPr>
      <w:rPr>
        <w:rFonts w:hint="default"/>
      </w:rPr>
    </w:lvl>
  </w:abstractNum>
  <w:abstractNum w:abstractNumId="37" w15:restartNumberingAfterBreak="0">
    <w:nsid w:val="734A3E38"/>
    <w:multiLevelType w:val="hybridMultilevel"/>
    <w:tmpl w:val="42369E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7346819"/>
    <w:multiLevelType w:val="hybridMultilevel"/>
    <w:tmpl w:val="8D76732A"/>
    <w:lvl w:ilvl="0" w:tplc="92B227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34"/>
  </w:num>
  <w:num w:numId="5">
    <w:abstractNumId w:val="18"/>
  </w:num>
  <w:num w:numId="6">
    <w:abstractNumId w:val="31"/>
  </w:num>
  <w:num w:numId="7">
    <w:abstractNumId w:val="32"/>
  </w:num>
  <w:num w:numId="8">
    <w:abstractNumId w:val="30"/>
  </w:num>
  <w:num w:numId="9">
    <w:abstractNumId w:val="27"/>
  </w:num>
  <w:num w:numId="10">
    <w:abstractNumId w:val="15"/>
  </w:num>
  <w:num w:numId="11">
    <w:abstractNumId w:val="6"/>
  </w:num>
  <w:num w:numId="12">
    <w:abstractNumId w:val="26"/>
  </w:num>
  <w:num w:numId="13">
    <w:abstractNumId w:val="11"/>
  </w:num>
  <w:num w:numId="14">
    <w:abstractNumId w:val="38"/>
  </w:num>
  <w:num w:numId="15">
    <w:abstractNumId w:val="37"/>
  </w:num>
  <w:num w:numId="16">
    <w:abstractNumId w:val="33"/>
  </w:num>
  <w:num w:numId="17">
    <w:abstractNumId w:val="7"/>
  </w:num>
  <w:num w:numId="18">
    <w:abstractNumId w:val="10"/>
  </w:num>
  <w:num w:numId="19">
    <w:abstractNumId w:val="35"/>
  </w:num>
  <w:num w:numId="20">
    <w:abstractNumId w:val="8"/>
  </w:num>
  <w:num w:numId="21">
    <w:abstractNumId w:val="16"/>
  </w:num>
  <w:num w:numId="22">
    <w:abstractNumId w:val="22"/>
  </w:num>
  <w:num w:numId="23">
    <w:abstractNumId w:val="24"/>
  </w:num>
  <w:num w:numId="24">
    <w:abstractNumId w:val="23"/>
  </w:num>
  <w:num w:numId="25">
    <w:abstractNumId w:val="17"/>
  </w:num>
  <w:num w:numId="26">
    <w:abstractNumId w:val="39"/>
  </w:num>
  <w:num w:numId="27">
    <w:abstractNumId w:val="13"/>
  </w:num>
  <w:num w:numId="28">
    <w:abstractNumId w:val="12"/>
  </w:num>
  <w:num w:numId="29">
    <w:abstractNumId w:val="19"/>
  </w:num>
  <w:num w:numId="30">
    <w:abstractNumId w:val="14"/>
  </w:num>
  <w:num w:numId="31">
    <w:abstractNumId w:val="28"/>
  </w:num>
  <w:num w:numId="32">
    <w:abstractNumId w:val="20"/>
  </w:num>
  <w:num w:numId="33">
    <w:abstractNumId w:val="29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D4"/>
    <w:rsid w:val="00000515"/>
    <w:rsid w:val="00000995"/>
    <w:rsid w:val="000132BC"/>
    <w:rsid w:val="00013C2B"/>
    <w:rsid w:val="000243EB"/>
    <w:rsid w:val="00031F33"/>
    <w:rsid w:val="000329E8"/>
    <w:rsid w:val="00034812"/>
    <w:rsid w:val="00036EC2"/>
    <w:rsid w:val="000371DD"/>
    <w:rsid w:val="00045828"/>
    <w:rsid w:val="000517C7"/>
    <w:rsid w:val="00054411"/>
    <w:rsid w:val="00065F87"/>
    <w:rsid w:val="00073B6D"/>
    <w:rsid w:val="00075402"/>
    <w:rsid w:val="000765B3"/>
    <w:rsid w:val="00086507"/>
    <w:rsid w:val="00087D8A"/>
    <w:rsid w:val="00094B49"/>
    <w:rsid w:val="000A37D2"/>
    <w:rsid w:val="000B0212"/>
    <w:rsid w:val="000B618F"/>
    <w:rsid w:val="000C699E"/>
    <w:rsid w:val="000C742D"/>
    <w:rsid w:val="000D2D57"/>
    <w:rsid w:val="000F3E19"/>
    <w:rsid w:val="000F6777"/>
    <w:rsid w:val="0011448B"/>
    <w:rsid w:val="001208F5"/>
    <w:rsid w:val="00121BF5"/>
    <w:rsid w:val="00140C82"/>
    <w:rsid w:val="00142AF3"/>
    <w:rsid w:val="0015552F"/>
    <w:rsid w:val="0016097B"/>
    <w:rsid w:val="00163006"/>
    <w:rsid w:val="00163B66"/>
    <w:rsid w:val="00167F6C"/>
    <w:rsid w:val="001744FE"/>
    <w:rsid w:val="0017555D"/>
    <w:rsid w:val="001765EF"/>
    <w:rsid w:val="00187FA4"/>
    <w:rsid w:val="00195FA6"/>
    <w:rsid w:val="001B47B0"/>
    <w:rsid w:val="001B4F77"/>
    <w:rsid w:val="001C7AD7"/>
    <w:rsid w:val="001D04B9"/>
    <w:rsid w:val="001D2AB4"/>
    <w:rsid w:val="001D7EA7"/>
    <w:rsid w:val="001E0D28"/>
    <w:rsid w:val="001E6DD6"/>
    <w:rsid w:val="001F4B1D"/>
    <w:rsid w:val="001F6651"/>
    <w:rsid w:val="001F68AE"/>
    <w:rsid w:val="0020032A"/>
    <w:rsid w:val="00203BA2"/>
    <w:rsid w:val="00204799"/>
    <w:rsid w:val="002050E6"/>
    <w:rsid w:val="00207147"/>
    <w:rsid w:val="00210B5F"/>
    <w:rsid w:val="00216D17"/>
    <w:rsid w:val="0022154D"/>
    <w:rsid w:val="00225083"/>
    <w:rsid w:val="002363D7"/>
    <w:rsid w:val="002413E0"/>
    <w:rsid w:val="002546F8"/>
    <w:rsid w:val="00254C68"/>
    <w:rsid w:val="00270593"/>
    <w:rsid w:val="00272D0C"/>
    <w:rsid w:val="00274A19"/>
    <w:rsid w:val="0028271C"/>
    <w:rsid w:val="00285A09"/>
    <w:rsid w:val="00291B76"/>
    <w:rsid w:val="00291F39"/>
    <w:rsid w:val="002A1069"/>
    <w:rsid w:val="002A26F6"/>
    <w:rsid w:val="002B12D9"/>
    <w:rsid w:val="002B1C9C"/>
    <w:rsid w:val="002C1DCD"/>
    <w:rsid w:val="002C2C7C"/>
    <w:rsid w:val="002C343D"/>
    <w:rsid w:val="002C5356"/>
    <w:rsid w:val="002D294A"/>
    <w:rsid w:val="002E101B"/>
    <w:rsid w:val="002F491B"/>
    <w:rsid w:val="0031130A"/>
    <w:rsid w:val="003127E5"/>
    <w:rsid w:val="00317A2F"/>
    <w:rsid w:val="003276F8"/>
    <w:rsid w:val="003463B7"/>
    <w:rsid w:val="00350299"/>
    <w:rsid w:val="0038303F"/>
    <w:rsid w:val="00384893"/>
    <w:rsid w:val="00390231"/>
    <w:rsid w:val="00392113"/>
    <w:rsid w:val="003A0779"/>
    <w:rsid w:val="003A419D"/>
    <w:rsid w:val="003A4F72"/>
    <w:rsid w:val="003B25A5"/>
    <w:rsid w:val="003C05F5"/>
    <w:rsid w:val="003C4337"/>
    <w:rsid w:val="003E2835"/>
    <w:rsid w:val="003E30CE"/>
    <w:rsid w:val="003E3F84"/>
    <w:rsid w:val="003F2A2D"/>
    <w:rsid w:val="003F2D65"/>
    <w:rsid w:val="003F3E5A"/>
    <w:rsid w:val="00416A51"/>
    <w:rsid w:val="00423538"/>
    <w:rsid w:val="00433C1C"/>
    <w:rsid w:val="00437A44"/>
    <w:rsid w:val="00440827"/>
    <w:rsid w:val="00450084"/>
    <w:rsid w:val="00450507"/>
    <w:rsid w:val="00451B4F"/>
    <w:rsid w:val="00454A74"/>
    <w:rsid w:val="0046276B"/>
    <w:rsid w:val="00464159"/>
    <w:rsid w:val="00465F92"/>
    <w:rsid w:val="004724DE"/>
    <w:rsid w:val="0048179C"/>
    <w:rsid w:val="00486018"/>
    <w:rsid w:val="00493219"/>
    <w:rsid w:val="00494960"/>
    <w:rsid w:val="004A46FD"/>
    <w:rsid w:val="004A61F3"/>
    <w:rsid w:val="004B04A6"/>
    <w:rsid w:val="004B3E87"/>
    <w:rsid w:val="004C1672"/>
    <w:rsid w:val="004D658B"/>
    <w:rsid w:val="004F4C8D"/>
    <w:rsid w:val="00502F29"/>
    <w:rsid w:val="0051068C"/>
    <w:rsid w:val="00513296"/>
    <w:rsid w:val="00520C37"/>
    <w:rsid w:val="005240C5"/>
    <w:rsid w:val="0052740D"/>
    <w:rsid w:val="00527C9B"/>
    <w:rsid w:val="005312E0"/>
    <w:rsid w:val="0053499F"/>
    <w:rsid w:val="00535D10"/>
    <w:rsid w:val="00545518"/>
    <w:rsid w:val="00552BDE"/>
    <w:rsid w:val="00557032"/>
    <w:rsid w:val="005606FE"/>
    <w:rsid w:val="00573BB5"/>
    <w:rsid w:val="00580F66"/>
    <w:rsid w:val="005907E2"/>
    <w:rsid w:val="005A0115"/>
    <w:rsid w:val="005D3EFB"/>
    <w:rsid w:val="005D76C4"/>
    <w:rsid w:val="005D7DE9"/>
    <w:rsid w:val="005E1245"/>
    <w:rsid w:val="005E2556"/>
    <w:rsid w:val="005E7DC6"/>
    <w:rsid w:val="005F0F01"/>
    <w:rsid w:val="005F2EBE"/>
    <w:rsid w:val="006016B9"/>
    <w:rsid w:val="00616D3D"/>
    <w:rsid w:val="006272B0"/>
    <w:rsid w:val="00635FB6"/>
    <w:rsid w:val="00641D77"/>
    <w:rsid w:val="006545DA"/>
    <w:rsid w:val="00657055"/>
    <w:rsid w:val="006579F1"/>
    <w:rsid w:val="0066399B"/>
    <w:rsid w:val="00671003"/>
    <w:rsid w:val="0067709D"/>
    <w:rsid w:val="00685A13"/>
    <w:rsid w:val="00695E0D"/>
    <w:rsid w:val="006A0BDA"/>
    <w:rsid w:val="006A10AD"/>
    <w:rsid w:val="006A4DAA"/>
    <w:rsid w:val="006A752C"/>
    <w:rsid w:val="006B3C4A"/>
    <w:rsid w:val="006B5A72"/>
    <w:rsid w:val="006B7F7C"/>
    <w:rsid w:val="006C57D7"/>
    <w:rsid w:val="006D044F"/>
    <w:rsid w:val="006D476B"/>
    <w:rsid w:val="006D7F1B"/>
    <w:rsid w:val="006E1CB3"/>
    <w:rsid w:val="006E24C4"/>
    <w:rsid w:val="006E67F0"/>
    <w:rsid w:val="006F3157"/>
    <w:rsid w:val="006F6C40"/>
    <w:rsid w:val="00706D54"/>
    <w:rsid w:val="00706DEB"/>
    <w:rsid w:val="007213C8"/>
    <w:rsid w:val="007246E4"/>
    <w:rsid w:val="007357C6"/>
    <w:rsid w:val="007427E4"/>
    <w:rsid w:val="0074777C"/>
    <w:rsid w:val="007573D4"/>
    <w:rsid w:val="007649B7"/>
    <w:rsid w:val="00765532"/>
    <w:rsid w:val="00786115"/>
    <w:rsid w:val="00791AB8"/>
    <w:rsid w:val="00796F68"/>
    <w:rsid w:val="007975DD"/>
    <w:rsid w:val="007978CC"/>
    <w:rsid w:val="007979DA"/>
    <w:rsid w:val="007A13D7"/>
    <w:rsid w:val="007A1591"/>
    <w:rsid w:val="007A783D"/>
    <w:rsid w:val="007B0A77"/>
    <w:rsid w:val="007C0F3E"/>
    <w:rsid w:val="007C67CA"/>
    <w:rsid w:val="007D32BB"/>
    <w:rsid w:val="007F1049"/>
    <w:rsid w:val="007F38D2"/>
    <w:rsid w:val="008127F3"/>
    <w:rsid w:val="00854D20"/>
    <w:rsid w:val="00867C87"/>
    <w:rsid w:val="0087050B"/>
    <w:rsid w:val="00874591"/>
    <w:rsid w:val="00882D5C"/>
    <w:rsid w:val="008961F5"/>
    <w:rsid w:val="00896918"/>
    <w:rsid w:val="0089704C"/>
    <w:rsid w:val="00897C35"/>
    <w:rsid w:val="008B0BB8"/>
    <w:rsid w:val="008B6E12"/>
    <w:rsid w:val="008D1CEB"/>
    <w:rsid w:val="008D33FF"/>
    <w:rsid w:val="008D515C"/>
    <w:rsid w:val="008D6814"/>
    <w:rsid w:val="008E0EB5"/>
    <w:rsid w:val="008E375F"/>
    <w:rsid w:val="008E7306"/>
    <w:rsid w:val="008F4F52"/>
    <w:rsid w:val="00900D1C"/>
    <w:rsid w:val="00901B0F"/>
    <w:rsid w:val="00904A3A"/>
    <w:rsid w:val="009070AB"/>
    <w:rsid w:val="00912038"/>
    <w:rsid w:val="00931BDB"/>
    <w:rsid w:val="00934708"/>
    <w:rsid w:val="00950248"/>
    <w:rsid w:val="0096434A"/>
    <w:rsid w:val="00966F77"/>
    <w:rsid w:val="00984029"/>
    <w:rsid w:val="00985CFD"/>
    <w:rsid w:val="00991953"/>
    <w:rsid w:val="009975BB"/>
    <w:rsid w:val="009A5DEB"/>
    <w:rsid w:val="009B28FB"/>
    <w:rsid w:val="009C2E80"/>
    <w:rsid w:val="009C4F9F"/>
    <w:rsid w:val="009D002A"/>
    <w:rsid w:val="009F09F4"/>
    <w:rsid w:val="009F50A3"/>
    <w:rsid w:val="00A06748"/>
    <w:rsid w:val="00A13FD9"/>
    <w:rsid w:val="00A1549D"/>
    <w:rsid w:val="00A20980"/>
    <w:rsid w:val="00A25B66"/>
    <w:rsid w:val="00A52483"/>
    <w:rsid w:val="00A530AD"/>
    <w:rsid w:val="00A54445"/>
    <w:rsid w:val="00A57E13"/>
    <w:rsid w:val="00A63F99"/>
    <w:rsid w:val="00A70C82"/>
    <w:rsid w:val="00A718A4"/>
    <w:rsid w:val="00A75F76"/>
    <w:rsid w:val="00A818DC"/>
    <w:rsid w:val="00A82E88"/>
    <w:rsid w:val="00A86039"/>
    <w:rsid w:val="00A87D67"/>
    <w:rsid w:val="00AA04A8"/>
    <w:rsid w:val="00AB28AF"/>
    <w:rsid w:val="00AB296A"/>
    <w:rsid w:val="00AC01F6"/>
    <w:rsid w:val="00AC4C53"/>
    <w:rsid w:val="00AC70CC"/>
    <w:rsid w:val="00AD7178"/>
    <w:rsid w:val="00AD7FAA"/>
    <w:rsid w:val="00AE04A8"/>
    <w:rsid w:val="00AE2DE2"/>
    <w:rsid w:val="00B00017"/>
    <w:rsid w:val="00B00840"/>
    <w:rsid w:val="00B15B71"/>
    <w:rsid w:val="00B32557"/>
    <w:rsid w:val="00B34569"/>
    <w:rsid w:val="00B42E55"/>
    <w:rsid w:val="00B62F08"/>
    <w:rsid w:val="00B71C40"/>
    <w:rsid w:val="00B731C6"/>
    <w:rsid w:val="00B8495D"/>
    <w:rsid w:val="00BA03ED"/>
    <w:rsid w:val="00BA44CE"/>
    <w:rsid w:val="00BA4E63"/>
    <w:rsid w:val="00BA6653"/>
    <w:rsid w:val="00BB175F"/>
    <w:rsid w:val="00BB59B3"/>
    <w:rsid w:val="00BC2927"/>
    <w:rsid w:val="00BC4032"/>
    <w:rsid w:val="00BC4A4E"/>
    <w:rsid w:val="00BC7FDD"/>
    <w:rsid w:val="00BD0E93"/>
    <w:rsid w:val="00BD20B4"/>
    <w:rsid w:val="00BE72F4"/>
    <w:rsid w:val="00C05D22"/>
    <w:rsid w:val="00C101EA"/>
    <w:rsid w:val="00C13810"/>
    <w:rsid w:val="00C1385B"/>
    <w:rsid w:val="00C433B1"/>
    <w:rsid w:val="00C43F1D"/>
    <w:rsid w:val="00C45EF1"/>
    <w:rsid w:val="00C50EA0"/>
    <w:rsid w:val="00C52328"/>
    <w:rsid w:val="00C53807"/>
    <w:rsid w:val="00C57880"/>
    <w:rsid w:val="00C579DB"/>
    <w:rsid w:val="00C57C84"/>
    <w:rsid w:val="00C609A8"/>
    <w:rsid w:val="00C76EFB"/>
    <w:rsid w:val="00C772C1"/>
    <w:rsid w:val="00C859E6"/>
    <w:rsid w:val="00C93A4B"/>
    <w:rsid w:val="00C968CC"/>
    <w:rsid w:val="00CA7276"/>
    <w:rsid w:val="00CB030F"/>
    <w:rsid w:val="00CC0851"/>
    <w:rsid w:val="00CE354E"/>
    <w:rsid w:val="00CE5D03"/>
    <w:rsid w:val="00CF1BB9"/>
    <w:rsid w:val="00D00A1F"/>
    <w:rsid w:val="00D012F3"/>
    <w:rsid w:val="00D050E9"/>
    <w:rsid w:val="00D054A6"/>
    <w:rsid w:val="00D074F1"/>
    <w:rsid w:val="00D25D66"/>
    <w:rsid w:val="00D3183C"/>
    <w:rsid w:val="00D33FF0"/>
    <w:rsid w:val="00D341C0"/>
    <w:rsid w:val="00D37781"/>
    <w:rsid w:val="00D41054"/>
    <w:rsid w:val="00D46FFA"/>
    <w:rsid w:val="00D5053D"/>
    <w:rsid w:val="00D51B43"/>
    <w:rsid w:val="00D5386E"/>
    <w:rsid w:val="00D712E0"/>
    <w:rsid w:val="00D74335"/>
    <w:rsid w:val="00D76B70"/>
    <w:rsid w:val="00D86457"/>
    <w:rsid w:val="00D91349"/>
    <w:rsid w:val="00D9143B"/>
    <w:rsid w:val="00DA187C"/>
    <w:rsid w:val="00DA6B56"/>
    <w:rsid w:val="00DB20ED"/>
    <w:rsid w:val="00DB64D9"/>
    <w:rsid w:val="00DC0079"/>
    <w:rsid w:val="00DE7E27"/>
    <w:rsid w:val="00DF1A04"/>
    <w:rsid w:val="00DF5F6D"/>
    <w:rsid w:val="00E01A35"/>
    <w:rsid w:val="00E159F7"/>
    <w:rsid w:val="00E2459B"/>
    <w:rsid w:val="00E3113D"/>
    <w:rsid w:val="00E3746F"/>
    <w:rsid w:val="00E41B0C"/>
    <w:rsid w:val="00E43981"/>
    <w:rsid w:val="00E639ED"/>
    <w:rsid w:val="00E76EBC"/>
    <w:rsid w:val="00E8387B"/>
    <w:rsid w:val="00E871F8"/>
    <w:rsid w:val="00E915AE"/>
    <w:rsid w:val="00EB43C0"/>
    <w:rsid w:val="00EB4870"/>
    <w:rsid w:val="00EB5D25"/>
    <w:rsid w:val="00EC7C09"/>
    <w:rsid w:val="00ED3E9D"/>
    <w:rsid w:val="00ED69CE"/>
    <w:rsid w:val="00EF11D4"/>
    <w:rsid w:val="00EF6495"/>
    <w:rsid w:val="00F00678"/>
    <w:rsid w:val="00F0273E"/>
    <w:rsid w:val="00F10F42"/>
    <w:rsid w:val="00F152FF"/>
    <w:rsid w:val="00F17728"/>
    <w:rsid w:val="00F20ED4"/>
    <w:rsid w:val="00F222CF"/>
    <w:rsid w:val="00F2294D"/>
    <w:rsid w:val="00F2686F"/>
    <w:rsid w:val="00F45979"/>
    <w:rsid w:val="00F5024B"/>
    <w:rsid w:val="00F53E44"/>
    <w:rsid w:val="00F56B1A"/>
    <w:rsid w:val="00F84D41"/>
    <w:rsid w:val="00F90498"/>
    <w:rsid w:val="00F9574C"/>
    <w:rsid w:val="00FA5551"/>
    <w:rsid w:val="00FB4568"/>
    <w:rsid w:val="00FB4EF5"/>
    <w:rsid w:val="00FB7248"/>
    <w:rsid w:val="00FC63F9"/>
    <w:rsid w:val="00FD3DBD"/>
    <w:rsid w:val="00FD4D29"/>
    <w:rsid w:val="00FE1AC6"/>
    <w:rsid w:val="00FE4503"/>
    <w:rsid w:val="00FF1B18"/>
    <w:rsid w:val="00FF4F64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C264E5"/>
  <w15:docId w15:val="{85F13907-134B-445C-8BB3-692AEC0D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296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6B1A"/>
    <w:pPr>
      <w:keepNext/>
      <w:keepLines/>
      <w:numPr>
        <w:numId w:val="10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56B1A"/>
    <w:pPr>
      <w:keepNext/>
      <w:numPr>
        <w:ilvl w:val="1"/>
        <w:numId w:val="10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F56B1A"/>
    <w:pPr>
      <w:keepNext/>
      <w:numPr>
        <w:ilvl w:val="2"/>
        <w:numId w:val="10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6B1A"/>
    <w:pPr>
      <w:keepNext/>
      <w:keepLines/>
      <w:numPr>
        <w:ilvl w:val="3"/>
        <w:numId w:val="10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56B1A"/>
    <w:pPr>
      <w:keepNext/>
      <w:keepLines/>
      <w:numPr>
        <w:ilvl w:val="4"/>
        <w:numId w:val="10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56B1A"/>
    <w:pPr>
      <w:keepNext/>
      <w:keepLines/>
      <w:numPr>
        <w:ilvl w:val="5"/>
        <w:numId w:val="10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56B1A"/>
    <w:pPr>
      <w:keepNext/>
      <w:keepLines/>
      <w:numPr>
        <w:ilvl w:val="6"/>
        <w:numId w:val="10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6B1A"/>
    <w:pPr>
      <w:keepNext/>
      <w:keepLines/>
      <w:numPr>
        <w:ilvl w:val="7"/>
        <w:numId w:val="10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F20ED4"/>
    <w:rPr>
      <w:rFonts w:cs="Times New Roman"/>
    </w:rPr>
  </w:style>
  <w:style w:type="paragraph" w:customStyle="1" w:styleId="Akapitzlist1">
    <w:name w:val="Akapit z listą1"/>
    <w:basedOn w:val="Normalny"/>
    <w:rsid w:val="00F20ED4"/>
    <w:pPr>
      <w:ind w:left="720"/>
    </w:pPr>
  </w:style>
  <w:style w:type="paragraph" w:styleId="Stopka">
    <w:name w:val="footer"/>
    <w:basedOn w:val="Normalny"/>
    <w:link w:val="StopkaZnak"/>
    <w:uiPriority w:val="99"/>
    <w:rsid w:val="00F20ED4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F20ED4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F20E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20ED4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7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7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7A44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A44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A44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545518"/>
    <w:pPr>
      <w:ind w:left="720"/>
    </w:pPr>
    <w:rPr>
      <w:color w:val="00000A"/>
    </w:rPr>
  </w:style>
  <w:style w:type="character" w:styleId="Hipercze">
    <w:name w:val="Hyperlink"/>
    <w:basedOn w:val="Domylnaczcionkaakapitu"/>
    <w:uiPriority w:val="99"/>
    <w:unhideWhenUsed/>
    <w:rsid w:val="00A70C82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B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A0BD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0B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2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EBE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CE5D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E5D0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CE5D03"/>
    <w:rPr>
      <w:vertAlign w:val="superscript"/>
    </w:rPr>
  </w:style>
  <w:style w:type="paragraph" w:styleId="Bezodstpw">
    <w:name w:val="No Spacing"/>
    <w:qFormat/>
    <w:rsid w:val="000C699E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character" w:styleId="Uwydatnienie">
    <w:name w:val="Emphasis"/>
    <w:qFormat/>
    <w:rsid w:val="000C699E"/>
    <w:rPr>
      <w:i/>
      <w:iCs/>
    </w:rPr>
  </w:style>
  <w:style w:type="character" w:customStyle="1" w:styleId="apple-converted-space">
    <w:name w:val="apple-converted-space"/>
    <w:rsid w:val="000C699E"/>
  </w:style>
  <w:style w:type="paragraph" w:customStyle="1" w:styleId="Pa0">
    <w:name w:val="Pa0"/>
    <w:basedOn w:val="Normalny"/>
    <w:next w:val="Normalny"/>
    <w:uiPriority w:val="99"/>
    <w:rsid w:val="005D7DE9"/>
    <w:pPr>
      <w:suppressAutoHyphens w:val="0"/>
      <w:autoSpaceDE w:val="0"/>
      <w:autoSpaceDN w:val="0"/>
      <w:adjustRightInd w:val="0"/>
      <w:spacing w:after="0" w:line="241" w:lineRule="atLeast"/>
    </w:pPr>
    <w:rPr>
      <w:rFonts w:ascii="MetaPro-Bold" w:hAnsi="MetaPro-Bold"/>
      <w:kern w:val="0"/>
      <w:sz w:val="24"/>
      <w:szCs w:val="24"/>
      <w:lang w:eastAsia="pl-PL"/>
    </w:rPr>
  </w:style>
  <w:style w:type="character" w:customStyle="1" w:styleId="A9">
    <w:name w:val="A9"/>
    <w:uiPriority w:val="99"/>
    <w:rsid w:val="005D7DE9"/>
    <w:rPr>
      <w:rFonts w:cs="MetaPro-Bold"/>
      <w:color w:val="000000"/>
      <w:sz w:val="13"/>
      <w:szCs w:val="13"/>
    </w:rPr>
  </w:style>
  <w:style w:type="character" w:customStyle="1" w:styleId="A11">
    <w:name w:val="A11"/>
    <w:uiPriority w:val="99"/>
    <w:rsid w:val="005D7DE9"/>
    <w:rPr>
      <w:rFonts w:ascii="MetaBookLF-Roman" w:hAnsi="MetaBookLF-Roman" w:cs="MetaBookLF-Roman"/>
      <w:color w:val="000000"/>
      <w:sz w:val="7"/>
      <w:szCs w:val="7"/>
    </w:rPr>
  </w:style>
  <w:style w:type="character" w:customStyle="1" w:styleId="Nagwek1Znak">
    <w:name w:val="Nagłówek 1 Znak"/>
    <w:basedOn w:val="Domylnaczcionkaakapitu"/>
    <w:link w:val="Nagwek1"/>
    <w:uiPriority w:val="9"/>
    <w:rsid w:val="00F56B1A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56B1A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rsid w:val="00F56B1A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56B1A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F56B1A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F56B1A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F56B1A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6B1A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customStyle="1" w:styleId="czeinternetowe">
    <w:name w:val="Łącze internetowe"/>
    <w:rsid w:val="00F56B1A"/>
    <w:rPr>
      <w:color w:val="000080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F56B1A"/>
  </w:style>
  <w:style w:type="paragraph" w:customStyle="1" w:styleId="Tekstkomentarza1">
    <w:name w:val="Tekst komentarza1"/>
    <w:basedOn w:val="Normalny"/>
    <w:rsid w:val="00F56B1A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9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95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95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0ED"/>
    <w:rPr>
      <w:color w:val="605E5C"/>
      <w:shd w:val="clear" w:color="auto" w:fill="E1DFDD"/>
    </w:rPr>
  </w:style>
  <w:style w:type="character" w:customStyle="1" w:styleId="Hyperlink1">
    <w:name w:val="Hyperlink.1"/>
    <w:qFormat/>
    <w:rsid w:val="00AD7178"/>
    <w:rPr>
      <w:rFonts w:ascii="Calibri" w:eastAsia="Calibri" w:hAnsi="Calibri" w:cs="Calibri"/>
      <w:b/>
      <w:bCs/>
    </w:rPr>
  </w:style>
  <w:style w:type="character" w:customStyle="1" w:styleId="ustZnak">
    <w:name w:val="ust. Znak"/>
    <w:link w:val="ust"/>
    <w:locked/>
    <w:rsid w:val="00C1385B"/>
    <w:rPr>
      <w:rFonts w:ascii="Times New Roman" w:eastAsia="Times New Roman" w:hAnsi="Times New Roman" w:cs="Times New Roman"/>
      <w:kern w:val="28"/>
      <w:sz w:val="20"/>
    </w:rPr>
  </w:style>
  <w:style w:type="paragraph" w:customStyle="1" w:styleId="ust">
    <w:name w:val="ust."/>
    <w:basedOn w:val="Tekstpodstawowywcity"/>
    <w:link w:val="ustZnak"/>
    <w:autoRedefine/>
    <w:qFormat/>
    <w:rsid w:val="00C1385B"/>
    <w:pPr>
      <w:widowControl w:val="0"/>
      <w:suppressAutoHyphens/>
      <w:overflowPunct w:val="0"/>
      <w:adjustRightInd w:val="0"/>
      <w:spacing w:line="276" w:lineRule="auto"/>
      <w:ind w:left="708" w:right="23" w:hanging="360"/>
      <w:jc w:val="both"/>
    </w:pPr>
    <w:rPr>
      <w:kern w:val="28"/>
      <w:sz w:val="20"/>
      <w:szCs w:val="22"/>
      <w:lang w:eastAsia="en-US"/>
    </w:rPr>
  </w:style>
  <w:style w:type="paragraph" w:customStyle="1" w:styleId="tyt">
    <w:name w:val="tyt"/>
    <w:basedOn w:val="Normalny"/>
    <w:rsid w:val="00440827"/>
    <w:pPr>
      <w:keepNext/>
      <w:suppressAutoHyphens w:val="0"/>
      <w:spacing w:before="60" w:after="60" w:line="240" w:lineRule="auto"/>
      <w:jc w:val="center"/>
    </w:pPr>
    <w:rPr>
      <w:rFonts w:ascii="Times New Roman" w:hAnsi="Times New Roman"/>
      <w:b/>
      <w:kern w:val="0"/>
      <w:sz w:val="24"/>
      <w:szCs w:val="20"/>
      <w:lang w:eastAsia="pl-PL"/>
    </w:rPr>
  </w:style>
  <w:style w:type="paragraph" w:customStyle="1" w:styleId="Znak">
    <w:name w:val="Znak"/>
    <w:basedOn w:val="Normalny"/>
    <w:rsid w:val="00440827"/>
    <w:pPr>
      <w:suppressAutoHyphens w:val="0"/>
      <w:spacing w:after="0" w:line="240" w:lineRule="auto"/>
    </w:pPr>
    <w:rPr>
      <w:rFonts w:ascii="Times New Roman" w:hAnsi="Times New Roman"/>
      <w:kern w:val="0"/>
      <w:sz w:val="24"/>
      <w:szCs w:val="24"/>
      <w:lang w:eastAsia="pl-PL"/>
    </w:rPr>
  </w:style>
  <w:style w:type="character" w:styleId="Numerstrony">
    <w:name w:val="page number"/>
    <w:rsid w:val="00440827"/>
  </w:style>
  <w:style w:type="paragraph" w:styleId="NormalnyWeb">
    <w:name w:val="Normal (Web)"/>
    <w:basedOn w:val="Normalny"/>
    <w:rsid w:val="00440827"/>
    <w:pPr>
      <w:suppressAutoHyphens w:val="0"/>
      <w:spacing w:before="100" w:after="100" w:line="240" w:lineRule="auto"/>
      <w:jc w:val="both"/>
    </w:pPr>
    <w:rPr>
      <w:rFonts w:ascii="Times New Roman" w:hAnsi="Times New Roman"/>
      <w:kern w:val="0"/>
      <w:sz w:val="20"/>
      <w:szCs w:val="20"/>
      <w:lang w:eastAsia="pl-PL"/>
    </w:rPr>
  </w:style>
  <w:style w:type="paragraph" w:customStyle="1" w:styleId="Default">
    <w:name w:val="Default"/>
    <w:rsid w:val="004408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40827"/>
    <w:pPr>
      <w:widowControl w:val="0"/>
      <w:suppressAutoHyphens w:val="0"/>
      <w:overflowPunct w:val="0"/>
      <w:adjustRightInd w:val="0"/>
      <w:spacing w:after="120" w:line="240" w:lineRule="auto"/>
    </w:pPr>
    <w:rPr>
      <w:rFonts w:ascii="Times New Roman" w:hAnsi="Times New Roman"/>
      <w:kern w:val="28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40827"/>
    <w:rPr>
      <w:rFonts w:ascii="Times New Roman" w:eastAsia="Times New Roman" w:hAnsi="Times New Roman" w:cs="Times New Roman"/>
      <w:kern w:val="28"/>
      <w:sz w:val="20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rsid w:val="00440827"/>
    <w:pPr>
      <w:suppressAutoHyphens w:val="0"/>
      <w:spacing w:after="120" w:line="480" w:lineRule="auto"/>
    </w:pPr>
    <w:rPr>
      <w:rFonts w:ascii="Times New Roman" w:hAnsi="Times New Roman"/>
      <w:kern w:val="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44082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ust0">
    <w:name w:val="ust"/>
    <w:rsid w:val="00440827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440827"/>
    <w:pPr>
      <w:suppressAutoHyphens w:val="0"/>
      <w:spacing w:before="60" w:after="60" w:line="240" w:lineRule="auto"/>
      <w:ind w:left="851" w:hanging="295"/>
      <w:jc w:val="both"/>
    </w:pPr>
    <w:rPr>
      <w:rFonts w:ascii="Times New Roman" w:hAnsi="Times New Roman"/>
      <w:kern w:val="0"/>
      <w:sz w:val="24"/>
      <w:szCs w:val="20"/>
      <w:lang w:eastAsia="pl-PL"/>
    </w:rPr>
  </w:style>
  <w:style w:type="paragraph" w:customStyle="1" w:styleId="pkt1">
    <w:name w:val="pkt1"/>
    <w:basedOn w:val="pkt"/>
    <w:rsid w:val="00440827"/>
    <w:pPr>
      <w:ind w:left="850" w:hanging="425"/>
    </w:pPr>
  </w:style>
  <w:style w:type="paragraph" w:styleId="Zwykytekst">
    <w:name w:val="Plain Text"/>
    <w:basedOn w:val="Normalny"/>
    <w:link w:val="ZwykytekstZnak"/>
    <w:rsid w:val="00440827"/>
    <w:pPr>
      <w:suppressAutoHyphens w:val="0"/>
      <w:spacing w:after="0" w:line="240" w:lineRule="auto"/>
    </w:pPr>
    <w:rPr>
      <w:rFonts w:ascii="Courier New" w:hAnsi="Courier New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4082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Lista">
    <w:name w:val="List"/>
    <w:basedOn w:val="Normalny"/>
    <w:rsid w:val="00440827"/>
    <w:pPr>
      <w:suppressAutoHyphens w:val="0"/>
      <w:autoSpaceDE w:val="0"/>
      <w:autoSpaceDN w:val="0"/>
      <w:spacing w:before="90" w:after="0" w:line="380" w:lineRule="atLeast"/>
      <w:jc w:val="both"/>
    </w:pPr>
    <w:rPr>
      <w:rFonts w:ascii="Times New Roman" w:hAnsi="Times New Roman"/>
      <w:w w:val="89"/>
      <w:kern w:val="0"/>
      <w:sz w:val="25"/>
      <w:szCs w:val="20"/>
      <w:lang w:eastAsia="pl-PL"/>
    </w:rPr>
  </w:style>
  <w:style w:type="paragraph" w:customStyle="1" w:styleId="tekst">
    <w:name w:val="tekst"/>
    <w:basedOn w:val="Normalny"/>
    <w:rsid w:val="00440827"/>
    <w:pPr>
      <w:suppressLineNumbers/>
      <w:suppressAutoHyphens w:val="0"/>
      <w:spacing w:before="60" w:after="60" w:line="240" w:lineRule="auto"/>
      <w:jc w:val="both"/>
    </w:pPr>
    <w:rPr>
      <w:rFonts w:ascii="Times New Roman" w:hAnsi="Times New Roman"/>
      <w:kern w:val="0"/>
      <w:sz w:val="24"/>
      <w:szCs w:val="20"/>
      <w:lang w:eastAsia="pl-PL"/>
    </w:rPr>
  </w:style>
  <w:style w:type="character" w:customStyle="1" w:styleId="Znakiprzypiswdolnych">
    <w:name w:val="Znaki przypisów dolnych"/>
    <w:rsid w:val="00440827"/>
    <w:rPr>
      <w:vertAlign w:val="superscript"/>
    </w:rPr>
  </w:style>
  <w:style w:type="paragraph" w:customStyle="1" w:styleId="Zwykytekst1">
    <w:name w:val="Zwykły tekst1"/>
    <w:basedOn w:val="Normalny"/>
    <w:rsid w:val="00440827"/>
    <w:pPr>
      <w:spacing w:after="0" w:line="240" w:lineRule="auto"/>
    </w:pPr>
    <w:rPr>
      <w:rFonts w:ascii="Courier New" w:hAnsi="Courier New" w:cs="Courier New"/>
      <w:kern w:val="0"/>
      <w:sz w:val="20"/>
      <w:szCs w:val="20"/>
      <w:lang w:val="x-none"/>
    </w:rPr>
  </w:style>
  <w:style w:type="paragraph" w:customStyle="1" w:styleId="Akapitzlist3">
    <w:name w:val="Akapit z listą3"/>
    <w:basedOn w:val="Normalny"/>
    <w:rsid w:val="00440827"/>
    <w:pPr>
      <w:spacing w:after="0" w:line="240" w:lineRule="auto"/>
      <w:ind w:left="720"/>
    </w:pPr>
    <w:rPr>
      <w:rFonts w:ascii="Times New Roman" w:hAnsi="Times New Roman"/>
      <w:kern w:val="0"/>
      <w:sz w:val="20"/>
      <w:szCs w:val="20"/>
    </w:rPr>
  </w:style>
  <w:style w:type="paragraph" w:styleId="Poprawka">
    <w:name w:val="Revision"/>
    <w:hidden/>
    <w:uiPriority w:val="99"/>
    <w:semiHidden/>
    <w:rsid w:val="00440827"/>
    <w:pPr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customStyle="1" w:styleId="Domylnaczcionkaakapitu1">
    <w:name w:val="Domyślna czcionka akapitu1"/>
    <w:rsid w:val="00440827"/>
  </w:style>
  <w:style w:type="paragraph" w:customStyle="1" w:styleId="PreformattedText">
    <w:name w:val="Preformatted Text"/>
    <w:basedOn w:val="Normalny"/>
    <w:rsid w:val="00440827"/>
    <w:pPr>
      <w:widowControl w:val="0"/>
      <w:autoSpaceDN w:val="0"/>
      <w:spacing w:after="0" w:line="100" w:lineRule="atLeast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pubenchmark.net/cpu_list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jpg@01D690DA.56DBE45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FB67A-5770-41FC-9F82-CE7BF1BC3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1613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Naklicki</dc:creator>
  <cp:lastModifiedBy>Aleksandra Walter</cp:lastModifiedBy>
  <cp:revision>2</cp:revision>
  <cp:lastPrinted>2020-09-30T12:13:00Z</cp:lastPrinted>
  <dcterms:created xsi:type="dcterms:W3CDTF">2020-10-06T08:03:00Z</dcterms:created>
  <dcterms:modified xsi:type="dcterms:W3CDTF">2020-10-06T08:03:00Z</dcterms:modified>
</cp:coreProperties>
</file>