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24701D" w14:textId="2A2FC690" w:rsidR="00F00859" w:rsidRPr="000E7A65" w:rsidRDefault="00F00859" w:rsidP="00F00859">
      <w:pPr>
        <w:pStyle w:val="Nagwek"/>
        <w:rPr>
          <w:rFonts w:ascii="Times New Roman" w:hAnsi="Times New Roman"/>
          <w:sz w:val="18"/>
          <w:szCs w:val="20"/>
        </w:rPr>
      </w:pPr>
      <w:bookmarkStart w:id="0" w:name="_Hlk527634216"/>
      <w:bookmarkEnd w:id="0"/>
      <w:r w:rsidRPr="000E7A65">
        <w:rPr>
          <w:rFonts w:ascii="Times New Roman" w:hAnsi="Times New Roman"/>
          <w:sz w:val="18"/>
          <w:szCs w:val="20"/>
        </w:rPr>
        <w:t>IRSI.2635.</w:t>
      </w:r>
      <w:r w:rsidR="00536502" w:rsidRPr="000E7A65">
        <w:rPr>
          <w:rFonts w:ascii="Times New Roman" w:hAnsi="Times New Roman"/>
          <w:sz w:val="18"/>
          <w:szCs w:val="20"/>
        </w:rPr>
        <w:t>31</w:t>
      </w:r>
      <w:r w:rsidRPr="000E7A65">
        <w:rPr>
          <w:rFonts w:ascii="Times New Roman" w:hAnsi="Times New Roman"/>
          <w:sz w:val="18"/>
          <w:szCs w:val="20"/>
        </w:rPr>
        <w:t>.2020.IW</w:t>
      </w:r>
    </w:p>
    <w:p w14:paraId="0CD1DF1A" w14:textId="119FB29B" w:rsidR="00CB5D74" w:rsidRPr="0053499F" w:rsidRDefault="00CB5D74" w:rsidP="00CB5D74">
      <w:pPr>
        <w:spacing w:after="0"/>
        <w:jc w:val="right"/>
        <w:rPr>
          <w:rFonts w:ascii="Times New Roman" w:hAnsi="Times New Roman"/>
          <w:color w:val="000000"/>
          <w:sz w:val="20"/>
          <w:szCs w:val="24"/>
        </w:rPr>
      </w:pPr>
      <w:r w:rsidRPr="0053499F">
        <w:rPr>
          <w:rFonts w:ascii="Times New Roman" w:hAnsi="Times New Roman"/>
          <w:color w:val="000000"/>
          <w:sz w:val="20"/>
          <w:szCs w:val="24"/>
        </w:rPr>
        <w:t xml:space="preserve">Załącznik nr </w:t>
      </w:r>
      <w:r>
        <w:rPr>
          <w:rFonts w:ascii="Times New Roman" w:hAnsi="Times New Roman"/>
          <w:color w:val="000000"/>
          <w:sz w:val="20"/>
          <w:szCs w:val="24"/>
        </w:rPr>
        <w:t>2</w:t>
      </w:r>
    </w:p>
    <w:p w14:paraId="6A68AD27" w14:textId="77777777" w:rsidR="00CB5D74" w:rsidRPr="00931BDB" w:rsidRDefault="00CB5D74" w:rsidP="00CB5D74">
      <w:pPr>
        <w:spacing w:after="0"/>
        <w:jc w:val="both"/>
        <w:rPr>
          <w:rFonts w:ascii="Times New Roman" w:hAnsi="Times New Roman"/>
          <w:color w:val="000000"/>
          <w:szCs w:val="24"/>
        </w:rPr>
      </w:pPr>
      <w:r w:rsidRPr="00931BDB">
        <w:rPr>
          <w:rFonts w:ascii="Times New Roman" w:hAnsi="Times New Roman"/>
          <w:color w:val="000000"/>
          <w:szCs w:val="24"/>
        </w:rPr>
        <w:t>……………………………..</w:t>
      </w:r>
    </w:p>
    <w:p w14:paraId="4CC7A0A9" w14:textId="77777777" w:rsidR="00CB5D74" w:rsidRPr="00931BDB" w:rsidRDefault="00CB5D74" w:rsidP="00CB5D74">
      <w:pPr>
        <w:spacing w:after="0"/>
        <w:ind w:left="567"/>
        <w:jc w:val="both"/>
        <w:rPr>
          <w:rFonts w:ascii="Times New Roman" w:hAnsi="Times New Roman"/>
          <w:b/>
          <w:color w:val="000000"/>
          <w:sz w:val="20"/>
          <w:szCs w:val="24"/>
        </w:rPr>
      </w:pPr>
      <w:r w:rsidRPr="00931BDB">
        <w:rPr>
          <w:rFonts w:ascii="Times New Roman" w:hAnsi="Times New Roman"/>
          <w:color w:val="000000"/>
          <w:sz w:val="20"/>
          <w:szCs w:val="24"/>
        </w:rPr>
        <w:t>pieczęć Wykonawcy</w:t>
      </w:r>
    </w:p>
    <w:p w14:paraId="2E1CB5D9" w14:textId="77777777" w:rsidR="00CB5D74" w:rsidRPr="00931BDB" w:rsidRDefault="00CB5D74" w:rsidP="00CB5D74">
      <w:pPr>
        <w:spacing w:before="200" w:after="0"/>
        <w:jc w:val="center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b/>
          <w:color w:val="000000"/>
        </w:rPr>
        <w:t>FORMULARZ OFERTOWY</w:t>
      </w:r>
    </w:p>
    <w:p w14:paraId="24FDBAF9" w14:textId="5957E411" w:rsidR="00CB5D74" w:rsidRPr="00931BDB" w:rsidRDefault="00F525A2" w:rsidP="00CB5D74">
      <w:pPr>
        <w:spacing w:after="0" w:line="100" w:lineRule="atLeast"/>
        <w:jc w:val="center"/>
        <w:rPr>
          <w:rFonts w:ascii="Times New Roman" w:hAnsi="Times New Roman"/>
          <w:color w:val="000000"/>
        </w:rPr>
      </w:pPr>
      <w:bookmarkStart w:id="1" w:name="_Hlk53138831"/>
      <w:r w:rsidRPr="00F525A2">
        <w:rPr>
          <w:rFonts w:ascii="Times New Roman" w:hAnsi="Times New Roman"/>
          <w:color w:val="000000"/>
          <w:sz w:val="20"/>
          <w:szCs w:val="20"/>
        </w:rPr>
        <w:t>do zapytania ofertowego o wartości szacunkowej nie przekraczającej równowartości kwoty określonej w</w:t>
      </w:r>
      <w:r>
        <w:rPr>
          <w:rFonts w:ascii="Times New Roman" w:hAnsi="Times New Roman"/>
          <w:color w:val="000000"/>
          <w:sz w:val="20"/>
          <w:szCs w:val="20"/>
        </w:rPr>
        <w:t> </w:t>
      </w:r>
      <w:r w:rsidRPr="00F525A2">
        <w:rPr>
          <w:rFonts w:ascii="Times New Roman" w:hAnsi="Times New Roman"/>
          <w:color w:val="000000"/>
          <w:sz w:val="20"/>
          <w:szCs w:val="20"/>
        </w:rPr>
        <w:t>art.</w:t>
      </w:r>
      <w:r>
        <w:rPr>
          <w:rFonts w:ascii="Times New Roman" w:hAnsi="Times New Roman"/>
          <w:color w:val="000000"/>
          <w:sz w:val="20"/>
          <w:szCs w:val="20"/>
        </w:rPr>
        <w:t> </w:t>
      </w:r>
      <w:r w:rsidRPr="00F525A2">
        <w:rPr>
          <w:rFonts w:ascii="Times New Roman" w:hAnsi="Times New Roman"/>
          <w:color w:val="000000"/>
          <w:sz w:val="20"/>
          <w:szCs w:val="20"/>
        </w:rPr>
        <w:t>4</w:t>
      </w:r>
      <w:r>
        <w:rPr>
          <w:rFonts w:ascii="Times New Roman" w:hAnsi="Times New Roman"/>
          <w:color w:val="000000"/>
          <w:sz w:val="20"/>
          <w:szCs w:val="20"/>
        </w:rPr>
        <w:t> </w:t>
      </w:r>
      <w:r w:rsidRPr="00F525A2">
        <w:rPr>
          <w:rFonts w:ascii="Times New Roman" w:hAnsi="Times New Roman"/>
          <w:color w:val="000000"/>
          <w:sz w:val="20"/>
          <w:szCs w:val="20"/>
        </w:rPr>
        <w:t>pkt</w:t>
      </w:r>
      <w:r>
        <w:rPr>
          <w:rFonts w:ascii="Times New Roman" w:hAnsi="Times New Roman"/>
          <w:color w:val="000000"/>
          <w:sz w:val="20"/>
          <w:szCs w:val="20"/>
        </w:rPr>
        <w:t> </w:t>
      </w:r>
      <w:r w:rsidRPr="00F525A2">
        <w:rPr>
          <w:rFonts w:ascii="Times New Roman" w:hAnsi="Times New Roman"/>
          <w:color w:val="000000"/>
          <w:sz w:val="20"/>
          <w:szCs w:val="20"/>
        </w:rPr>
        <w:t>8 ustawy Prawo zamówień publicznych</w:t>
      </w:r>
    </w:p>
    <w:bookmarkEnd w:id="1"/>
    <w:p w14:paraId="34FAA5D2" w14:textId="77777777" w:rsidR="00CB5D74" w:rsidRPr="00931BDB" w:rsidRDefault="00CB5D74" w:rsidP="00CB5D74">
      <w:pPr>
        <w:pStyle w:val="Akapitzlist1"/>
        <w:numPr>
          <w:ilvl w:val="0"/>
          <w:numId w:val="32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Oferta złożona w drodze zapytania ofertowego o udzielenie zamówienia publicznego na: </w:t>
      </w:r>
    </w:p>
    <w:p w14:paraId="0EB82815" w14:textId="6FCC0E8F" w:rsidR="00CB5D74" w:rsidRDefault="00CB5D74" w:rsidP="00CB5D74">
      <w:pPr>
        <w:spacing w:before="240" w:line="100" w:lineRule="atLeast"/>
        <w:ind w:left="284"/>
        <w:jc w:val="center"/>
        <w:rPr>
          <w:rFonts w:ascii="Times New Roman" w:hAnsi="Times New Roman"/>
          <w:b/>
        </w:rPr>
      </w:pPr>
      <w:r w:rsidRPr="00E037B6">
        <w:rPr>
          <w:rFonts w:ascii="Times New Roman" w:hAnsi="Times New Roman"/>
          <w:b/>
        </w:rPr>
        <w:t xml:space="preserve">Zakup i dostawę </w:t>
      </w:r>
      <w:r w:rsidR="00712097">
        <w:rPr>
          <w:rFonts w:ascii="Times New Roman" w:hAnsi="Times New Roman"/>
          <w:b/>
        </w:rPr>
        <w:t>sprzętu audiowizualnego – telewizorów</w:t>
      </w:r>
      <w:r w:rsidR="00712097" w:rsidRPr="00E037B6">
        <w:rPr>
          <w:rFonts w:ascii="Times New Roman" w:hAnsi="Times New Roman"/>
          <w:b/>
        </w:rPr>
        <w:t xml:space="preserve"> </w:t>
      </w:r>
      <w:r w:rsidRPr="00E037B6">
        <w:rPr>
          <w:rFonts w:ascii="Times New Roman" w:hAnsi="Times New Roman"/>
          <w:b/>
        </w:rPr>
        <w:t>w ramach Projektu „Wsparcie dzieci umieszczonych w pieczy zastępczej w okresie pandemii COVID-19</w:t>
      </w:r>
      <w:r>
        <w:rPr>
          <w:rFonts w:ascii="Times New Roman" w:hAnsi="Times New Roman"/>
          <w:b/>
        </w:rPr>
        <w:t>”</w:t>
      </w:r>
    </w:p>
    <w:p w14:paraId="7B95AF6E" w14:textId="77777777" w:rsidR="00CB5D74" w:rsidRPr="00931BDB" w:rsidRDefault="00CB5D74" w:rsidP="00CB5D74">
      <w:pPr>
        <w:pStyle w:val="Akapitzlist1"/>
        <w:numPr>
          <w:ilvl w:val="0"/>
          <w:numId w:val="32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Nazwa i adres Wykonawcy, nr regon/pesel, NIP, telefon, fax, e-mail:</w:t>
      </w:r>
    </w:p>
    <w:p w14:paraId="3877FD55" w14:textId="77777777" w:rsidR="00CB5D74" w:rsidRDefault="00CB5D74" w:rsidP="00CB5D74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6E3E6EC8" w14:textId="77777777" w:rsidR="00CB5D74" w:rsidRDefault="00CB5D74" w:rsidP="00CB5D74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6C2CE4BE" w14:textId="77777777" w:rsidR="00CB5D74" w:rsidRPr="00931BDB" w:rsidRDefault="00CB5D74" w:rsidP="00CB5D74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1150310E" w14:textId="77777777" w:rsidR="00CB5D74" w:rsidRPr="00931BDB" w:rsidRDefault="00CB5D74" w:rsidP="00CB5D74">
      <w:pPr>
        <w:pStyle w:val="Akapitzlist1"/>
        <w:numPr>
          <w:ilvl w:val="0"/>
          <w:numId w:val="32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Cena ofertowa zamówienia:</w:t>
      </w:r>
    </w:p>
    <w:p w14:paraId="4C76AC71" w14:textId="77777777" w:rsidR="00CB5D74" w:rsidRPr="00931BDB" w:rsidRDefault="00CB5D74" w:rsidP="00CB5D74">
      <w:pPr>
        <w:pStyle w:val="Akapitzlist1"/>
        <w:spacing w:after="0"/>
        <w:jc w:val="both"/>
        <w:rPr>
          <w:rFonts w:ascii="Times New Roman" w:hAnsi="Times New Roman"/>
          <w:color w:val="000000"/>
          <w:sz w:val="18"/>
          <w:szCs w:val="24"/>
        </w:rPr>
      </w:pPr>
    </w:p>
    <w:p w14:paraId="7FC25A64" w14:textId="14F3FF49" w:rsidR="00CB5D74" w:rsidRDefault="00CF7BDE" w:rsidP="00143E0E">
      <w:pPr>
        <w:pStyle w:val="Akapitzlist"/>
        <w:keepNext/>
        <w:widowControl w:val="0"/>
        <w:numPr>
          <w:ilvl w:val="1"/>
          <w:numId w:val="33"/>
        </w:numPr>
        <w:overflowPunct w:val="0"/>
        <w:adjustRightInd w:val="0"/>
        <w:spacing w:after="0" w:line="360" w:lineRule="auto"/>
        <w:jc w:val="center"/>
        <w:rPr>
          <w:rFonts w:ascii="Times New Roman" w:hAnsi="Times New Roman"/>
          <w:b/>
          <w:iCs/>
          <w:sz w:val="20"/>
          <w:szCs w:val="20"/>
        </w:rPr>
      </w:pPr>
      <w:r>
        <w:rPr>
          <w:rFonts w:ascii="Times New Roman" w:hAnsi="Times New Roman"/>
          <w:b/>
          <w:iCs/>
          <w:sz w:val="20"/>
          <w:szCs w:val="20"/>
        </w:rPr>
        <w:t xml:space="preserve">SPRZĘT AUDIOWIZUALNY – </w:t>
      </w:r>
      <w:r w:rsidR="008416C4">
        <w:rPr>
          <w:rFonts w:ascii="Times New Roman" w:hAnsi="Times New Roman"/>
          <w:b/>
          <w:iCs/>
          <w:sz w:val="20"/>
          <w:szCs w:val="20"/>
        </w:rPr>
        <w:t>TELEWIZORY</w:t>
      </w:r>
      <w:r w:rsidR="00CB5D74" w:rsidRPr="00143E0E">
        <w:rPr>
          <w:rFonts w:ascii="Times New Roman" w:hAnsi="Times New Roman"/>
          <w:b/>
          <w:iCs/>
          <w:sz w:val="20"/>
          <w:szCs w:val="20"/>
        </w:rPr>
        <w:t xml:space="preserve"> – </w:t>
      </w:r>
      <w:r w:rsidR="00143E0E">
        <w:rPr>
          <w:rFonts w:ascii="Times New Roman" w:hAnsi="Times New Roman"/>
          <w:b/>
          <w:iCs/>
          <w:sz w:val="20"/>
          <w:szCs w:val="20"/>
        </w:rPr>
        <w:t>10</w:t>
      </w:r>
      <w:r w:rsidR="00CB5D74" w:rsidRPr="00143E0E">
        <w:rPr>
          <w:rFonts w:ascii="Times New Roman" w:hAnsi="Times New Roman"/>
          <w:b/>
          <w:iCs/>
          <w:sz w:val="20"/>
          <w:szCs w:val="20"/>
        </w:rPr>
        <w:t xml:space="preserve"> SZT.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1"/>
        <w:gridCol w:w="4119"/>
        <w:gridCol w:w="3281"/>
      </w:tblGrid>
      <w:tr w:rsidR="0058079C" w:rsidRPr="00BD2096" w14:paraId="3043D06A" w14:textId="6F8AE410" w:rsidTr="0058079C">
        <w:trPr>
          <w:trHeight w:val="284"/>
        </w:trPr>
        <w:tc>
          <w:tcPr>
            <w:tcW w:w="992" w:type="pct"/>
            <w:vAlign w:val="center"/>
          </w:tcPr>
          <w:p w14:paraId="4E5E1D62" w14:textId="77777777" w:rsidR="0058079C" w:rsidRPr="00BD2096" w:rsidRDefault="0058079C" w:rsidP="007822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D209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Nazwa podzespołu/ parametry</w:t>
            </w:r>
          </w:p>
        </w:tc>
        <w:tc>
          <w:tcPr>
            <w:tcW w:w="2231" w:type="pct"/>
            <w:vAlign w:val="center"/>
          </w:tcPr>
          <w:p w14:paraId="0B9A0F26" w14:textId="77777777" w:rsidR="0058079C" w:rsidRPr="00BD2096" w:rsidRDefault="0058079C" w:rsidP="007822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D209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Opis minimalnych wymagań</w:t>
            </w:r>
          </w:p>
        </w:tc>
        <w:tc>
          <w:tcPr>
            <w:tcW w:w="1778" w:type="pct"/>
          </w:tcPr>
          <w:p w14:paraId="7912B500" w14:textId="77777777" w:rsidR="0058079C" w:rsidRPr="00F45426" w:rsidRDefault="0058079C" w:rsidP="00580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4542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Opis parametrów oferowanego towaru</w:t>
            </w:r>
          </w:p>
          <w:p w14:paraId="3E5C2EED" w14:textId="5DB6C2ED" w:rsidR="0058079C" w:rsidRPr="00BD2096" w:rsidRDefault="0058079C" w:rsidP="00580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45426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pl-PL"/>
              </w:rPr>
              <w:t>(wypełnia Wykonawca)</w:t>
            </w:r>
          </w:p>
        </w:tc>
      </w:tr>
      <w:tr w:rsidR="0058079C" w:rsidRPr="00BD2096" w14:paraId="121F1C37" w14:textId="77777777" w:rsidTr="0058079C">
        <w:trPr>
          <w:trHeight w:val="284"/>
        </w:trPr>
        <w:tc>
          <w:tcPr>
            <w:tcW w:w="3222" w:type="pct"/>
            <w:gridSpan w:val="2"/>
            <w:vAlign w:val="center"/>
          </w:tcPr>
          <w:p w14:paraId="6938B3BB" w14:textId="639A791F" w:rsidR="0058079C" w:rsidRPr="00BD2096" w:rsidRDefault="0058079C" w:rsidP="007822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model</w:t>
            </w:r>
          </w:p>
        </w:tc>
        <w:tc>
          <w:tcPr>
            <w:tcW w:w="1778" w:type="pct"/>
          </w:tcPr>
          <w:p w14:paraId="3F53EFB0" w14:textId="77777777" w:rsidR="0058079C" w:rsidRPr="00F45426" w:rsidRDefault="0058079C" w:rsidP="00580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58079C" w:rsidRPr="00BD2096" w14:paraId="1183CFB8" w14:textId="71811056" w:rsidTr="0058079C">
        <w:trPr>
          <w:trHeight w:val="284"/>
        </w:trPr>
        <w:tc>
          <w:tcPr>
            <w:tcW w:w="992" w:type="pct"/>
            <w:shd w:val="clear" w:color="000000" w:fill="FFFFFF"/>
            <w:vAlign w:val="center"/>
          </w:tcPr>
          <w:p w14:paraId="349F4169" w14:textId="77777777" w:rsidR="0058079C" w:rsidRPr="00BD2096" w:rsidRDefault="0058079C" w:rsidP="007822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BD2096">
              <w:rPr>
                <w:rFonts w:ascii="Times New Roman" w:hAnsi="Times New Roman"/>
                <w:sz w:val="18"/>
                <w:szCs w:val="18"/>
              </w:rPr>
              <w:t>Ekran</w:t>
            </w:r>
          </w:p>
        </w:tc>
        <w:tc>
          <w:tcPr>
            <w:tcW w:w="2231" w:type="pct"/>
            <w:shd w:val="clear" w:color="auto" w:fill="auto"/>
            <w:vAlign w:val="center"/>
          </w:tcPr>
          <w:p w14:paraId="5C9D16E2" w14:textId="77777777" w:rsidR="0058079C" w:rsidRPr="00BD2096" w:rsidRDefault="0058079C" w:rsidP="007822C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BD2096">
              <w:rPr>
                <w:rFonts w:ascii="Times New Roman" w:hAnsi="Times New Roman"/>
                <w:sz w:val="18"/>
                <w:szCs w:val="18"/>
              </w:rPr>
              <w:t>55 cali, 16:9</w:t>
            </w:r>
          </w:p>
        </w:tc>
        <w:tc>
          <w:tcPr>
            <w:tcW w:w="1778" w:type="pct"/>
          </w:tcPr>
          <w:p w14:paraId="7F5CB610" w14:textId="77777777" w:rsidR="0058079C" w:rsidRPr="00BD2096" w:rsidRDefault="0058079C" w:rsidP="007822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8079C" w:rsidRPr="00BD2096" w14:paraId="4412D70F" w14:textId="22C189B6" w:rsidTr="0058079C">
        <w:trPr>
          <w:trHeight w:val="284"/>
        </w:trPr>
        <w:tc>
          <w:tcPr>
            <w:tcW w:w="992" w:type="pct"/>
            <w:shd w:val="clear" w:color="000000" w:fill="FFFFFF"/>
            <w:vAlign w:val="center"/>
          </w:tcPr>
          <w:p w14:paraId="08C483BD" w14:textId="77777777" w:rsidR="0058079C" w:rsidRPr="00BD2096" w:rsidRDefault="0058079C" w:rsidP="007822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BD2096">
              <w:rPr>
                <w:rFonts w:ascii="Times New Roman" w:hAnsi="Times New Roman"/>
                <w:sz w:val="18"/>
                <w:szCs w:val="18"/>
                <w:lang w:eastAsia="pl-PL"/>
              </w:rPr>
              <w:t>Zgodność z HD</w:t>
            </w:r>
          </w:p>
        </w:tc>
        <w:tc>
          <w:tcPr>
            <w:tcW w:w="2231" w:type="pct"/>
            <w:shd w:val="clear" w:color="auto" w:fill="auto"/>
            <w:vAlign w:val="center"/>
          </w:tcPr>
          <w:p w14:paraId="75FE9E7B" w14:textId="77777777" w:rsidR="0058079C" w:rsidRPr="00BD2096" w:rsidRDefault="0058079C" w:rsidP="007822C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BD2096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minimum 4K UHD, 3840 x 2160</w:t>
            </w:r>
          </w:p>
        </w:tc>
        <w:tc>
          <w:tcPr>
            <w:tcW w:w="1778" w:type="pct"/>
          </w:tcPr>
          <w:p w14:paraId="75CCD55E" w14:textId="77777777" w:rsidR="0058079C" w:rsidRPr="00BD2096" w:rsidRDefault="0058079C" w:rsidP="007822C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8079C" w:rsidRPr="00BD2096" w14:paraId="5B9AD1EA" w14:textId="4E227793" w:rsidTr="0058079C">
        <w:trPr>
          <w:trHeight w:val="284"/>
        </w:trPr>
        <w:tc>
          <w:tcPr>
            <w:tcW w:w="992" w:type="pct"/>
            <w:shd w:val="clear" w:color="000000" w:fill="FFFFFF"/>
            <w:vAlign w:val="center"/>
          </w:tcPr>
          <w:p w14:paraId="21D13663" w14:textId="77777777" w:rsidR="0058079C" w:rsidRPr="00BD2096" w:rsidRDefault="0058079C" w:rsidP="007822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BD2096"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HDR (High </w:t>
            </w:r>
            <w:proofErr w:type="spellStart"/>
            <w:r w:rsidRPr="00BD2096">
              <w:rPr>
                <w:rFonts w:ascii="Times New Roman" w:hAnsi="Times New Roman"/>
                <w:sz w:val="18"/>
                <w:szCs w:val="18"/>
                <w:lang w:eastAsia="pl-PL"/>
              </w:rPr>
              <w:t>Dynamic</w:t>
            </w:r>
            <w:proofErr w:type="spellEnd"/>
            <w:r w:rsidRPr="00BD2096"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BD2096">
              <w:rPr>
                <w:rFonts w:ascii="Times New Roman" w:hAnsi="Times New Roman"/>
                <w:sz w:val="18"/>
                <w:szCs w:val="18"/>
                <w:lang w:eastAsia="pl-PL"/>
              </w:rPr>
              <w:t>Range</w:t>
            </w:r>
            <w:proofErr w:type="spellEnd"/>
            <w:r w:rsidRPr="00BD2096">
              <w:rPr>
                <w:rFonts w:ascii="Times New Roman" w:hAnsi="Times New Roman"/>
                <w:sz w:val="18"/>
                <w:szCs w:val="18"/>
                <w:lang w:eastAsia="pl-PL"/>
              </w:rPr>
              <w:t>) / Formaty HDR</w:t>
            </w:r>
          </w:p>
        </w:tc>
        <w:tc>
          <w:tcPr>
            <w:tcW w:w="2231" w:type="pct"/>
            <w:shd w:val="clear" w:color="auto" w:fill="auto"/>
            <w:vAlign w:val="center"/>
          </w:tcPr>
          <w:p w14:paraId="722048EE" w14:textId="77777777" w:rsidR="0058079C" w:rsidRPr="00BD2096" w:rsidRDefault="0058079C" w:rsidP="007822C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BD2096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tak / minimum HDR10, HLG (</w:t>
            </w:r>
            <w:proofErr w:type="spellStart"/>
            <w:r w:rsidRPr="00BD2096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Hybrid</w:t>
            </w:r>
            <w:proofErr w:type="spellEnd"/>
            <w:r w:rsidRPr="00BD2096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 Log-Gamma)</w:t>
            </w:r>
          </w:p>
        </w:tc>
        <w:tc>
          <w:tcPr>
            <w:tcW w:w="1778" w:type="pct"/>
          </w:tcPr>
          <w:p w14:paraId="1B522922" w14:textId="77777777" w:rsidR="0058079C" w:rsidRPr="00BD2096" w:rsidRDefault="0058079C" w:rsidP="007822C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8079C" w:rsidRPr="00BD2096" w14:paraId="7C3170C8" w14:textId="3A00B1F4" w:rsidTr="0058079C">
        <w:trPr>
          <w:trHeight w:val="284"/>
        </w:trPr>
        <w:tc>
          <w:tcPr>
            <w:tcW w:w="992" w:type="pct"/>
            <w:shd w:val="clear" w:color="000000" w:fill="FFFFFF"/>
            <w:vAlign w:val="center"/>
          </w:tcPr>
          <w:p w14:paraId="5D73D6CC" w14:textId="77777777" w:rsidR="0058079C" w:rsidRPr="00BD2096" w:rsidRDefault="0058079C" w:rsidP="007822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BD2096">
              <w:rPr>
                <w:rFonts w:ascii="Times New Roman" w:hAnsi="Times New Roman"/>
                <w:sz w:val="18"/>
                <w:szCs w:val="18"/>
                <w:lang w:eastAsia="pl-PL"/>
              </w:rPr>
              <w:t>Częstotliwość odświeżania</w:t>
            </w:r>
          </w:p>
        </w:tc>
        <w:tc>
          <w:tcPr>
            <w:tcW w:w="2231" w:type="pct"/>
            <w:shd w:val="clear" w:color="auto" w:fill="auto"/>
            <w:vAlign w:val="center"/>
          </w:tcPr>
          <w:p w14:paraId="40043351" w14:textId="77777777" w:rsidR="0058079C" w:rsidRPr="00BD2096" w:rsidRDefault="0058079C" w:rsidP="007822C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BD2096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50 </w:t>
            </w:r>
            <w:proofErr w:type="spellStart"/>
            <w:r w:rsidRPr="00BD2096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Hz</w:t>
            </w:r>
            <w:proofErr w:type="spellEnd"/>
          </w:p>
        </w:tc>
        <w:tc>
          <w:tcPr>
            <w:tcW w:w="1778" w:type="pct"/>
          </w:tcPr>
          <w:p w14:paraId="47B7A4BF" w14:textId="77777777" w:rsidR="0058079C" w:rsidRPr="00BD2096" w:rsidRDefault="0058079C" w:rsidP="007822C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8079C" w:rsidRPr="00BD2096" w14:paraId="4D0A3BF3" w14:textId="6B381BAF" w:rsidTr="0058079C">
        <w:trPr>
          <w:trHeight w:val="284"/>
        </w:trPr>
        <w:tc>
          <w:tcPr>
            <w:tcW w:w="992" w:type="pct"/>
            <w:shd w:val="clear" w:color="000000" w:fill="FFFFFF"/>
            <w:vAlign w:val="center"/>
          </w:tcPr>
          <w:p w14:paraId="0FC09801" w14:textId="77777777" w:rsidR="0058079C" w:rsidRPr="00BD2096" w:rsidRDefault="0058079C" w:rsidP="007822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BD2096">
              <w:rPr>
                <w:rFonts w:ascii="Times New Roman" w:hAnsi="Times New Roman"/>
                <w:sz w:val="18"/>
                <w:szCs w:val="18"/>
                <w:lang w:eastAsia="pl-PL"/>
              </w:rPr>
              <w:t>Funkcje poprawy obrazu</w:t>
            </w:r>
          </w:p>
        </w:tc>
        <w:tc>
          <w:tcPr>
            <w:tcW w:w="2231" w:type="pct"/>
            <w:shd w:val="clear" w:color="auto" w:fill="auto"/>
            <w:vAlign w:val="center"/>
          </w:tcPr>
          <w:p w14:paraId="6A940ED7" w14:textId="77777777" w:rsidR="0058079C" w:rsidRPr="00BD2096" w:rsidRDefault="0058079C" w:rsidP="007822C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BD2096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4K Active HDR, 4K </w:t>
            </w:r>
            <w:proofErr w:type="spellStart"/>
            <w:r w:rsidRPr="00BD2096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Upscaler</w:t>
            </w:r>
            <w:proofErr w:type="spellEnd"/>
          </w:p>
        </w:tc>
        <w:tc>
          <w:tcPr>
            <w:tcW w:w="1778" w:type="pct"/>
          </w:tcPr>
          <w:p w14:paraId="628B02C8" w14:textId="77777777" w:rsidR="0058079C" w:rsidRPr="00BD2096" w:rsidRDefault="0058079C" w:rsidP="007822C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8079C" w:rsidRPr="00BD2096" w14:paraId="7BA2B976" w14:textId="09F69664" w:rsidTr="0058079C">
        <w:trPr>
          <w:trHeight w:val="284"/>
        </w:trPr>
        <w:tc>
          <w:tcPr>
            <w:tcW w:w="992" w:type="pct"/>
            <w:shd w:val="clear" w:color="000000" w:fill="FFFFFF"/>
            <w:vAlign w:val="center"/>
          </w:tcPr>
          <w:p w14:paraId="1CAABE0F" w14:textId="77777777" w:rsidR="0058079C" w:rsidRPr="00BD2096" w:rsidRDefault="0058079C" w:rsidP="007822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BD2096">
              <w:rPr>
                <w:rFonts w:ascii="Times New Roman" w:hAnsi="Times New Roman"/>
                <w:sz w:val="18"/>
                <w:szCs w:val="18"/>
                <w:lang w:eastAsia="pl-PL"/>
              </w:rPr>
              <w:t>Tuner</w:t>
            </w:r>
          </w:p>
        </w:tc>
        <w:tc>
          <w:tcPr>
            <w:tcW w:w="2231" w:type="pct"/>
            <w:shd w:val="clear" w:color="auto" w:fill="auto"/>
            <w:vAlign w:val="center"/>
          </w:tcPr>
          <w:p w14:paraId="5D4A04B0" w14:textId="77777777" w:rsidR="0058079C" w:rsidRPr="00BD2096" w:rsidRDefault="0058079C" w:rsidP="007822C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BD2096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Minimum DVB-T2, DVB-S2, DVB-C, analogowy</w:t>
            </w:r>
          </w:p>
        </w:tc>
        <w:tc>
          <w:tcPr>
            <w:tcW w:w="1778" w:type="pct"/>
          </w:tcPr>
          <w:p w14:paraId="53F424BD" w14:textId="77777777" w:rsidR="0058079C" w:rsidRPr="00BD2096" w:rsidRDefault="0058079C" w:rsidP="007822C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8079C" w:rsidRPr="00BD2096" w14:paraId="56317783" w14:textId="58323928" w:rsidTr="0058079C">
        <w:trPr>
          <w:trHeight w:val="284"/>
        </w:trPr>
        <w:tc>
          <w:tcPr>
            <w:tcW w:w="992" w:type="pct"/>
            <w:shd w:val="clear" w:color="000000" w:fill="FFFFFF"/>
            <w:vAlign w:val="center"/>
          </w:tcPr>
          <w:p w14:paraId="2CB1E8CB" w14:textId="77777777" w:rsidR="0058079C" w:rsidRPr="00BD2096" w:rsidRDefault="0058079C" w:rsidP="007822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BD2096">
              <w:rPr>
                <w:rFonts w:ascii="Times New Roman" w:hAnsi="Times New Roman"/>
                <w:sz w:val="18"/>
                <w:szCs w:val="18"/>
                <w:lang w:eastAsia="pl-PL"/>
              </w:rPr>
              <w:t>Funkcje sieciowe i multimedialne (minimalne)</w:t>
            </w:r>
          </w:p>
        </w:tc>
        <w:tc>
          <w:tcPr>
            <w:tcW w:w="2231" w:type="pct"/>
            <w:shd w:val="clear" w:color="auto" w:fill="auto"/>
            <w:vAlign w:val="center"/>
          </w:tcPr>
          <w:p w14:paraId="403C7037" w14:textId="77777777" w:rsidR="0058079C" w:rsidRPr="00BD2096" w:rsidRDefault="0058079C" w:rsidP="007822C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BD2096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Smart TV, Wi-Fi, DLNA, </w:t>
            </w:r>
            <w:proofErr w:type="spellStart"/>
            <w:r w:rsidRPr="00BD2096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HbbTV</w:t>
            </w:r>
            <w:proofErr w:type="spellEnd"/>
          </w:p>
          <w:p w14:paraId="69A9B7DC" w14:textId="77777777" w:rsidR="0058079C" w:rsidRPr="00BD2096" w:rsidRDefault="0058079C" w:rsidP="007822C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BD2096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Przeglądarka internetowa</w:t>
            </w:r>
          </w:p>
          <w:p w14:paraId="2EFF5082" w14:textId="77777777" w:rsidR="0058079C" w:rsidRPr="00BD2096" w:rsidRDefault="0058079C" w:rsidP="007822C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BD2096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Nagrywanie na USB</w:t>
            </w:r>
          </w:p>
          <w:p w14:paraId="13C0600C" w14:textId="77777777" w:rsidR="0058079C" w:rsidRPr="00BD2096" w:rsidRDefault="0058079C" w:rsidP="007822C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BD2096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Aplikacje Smart TV: </w:t>
            </w:r>
            <w:proofErr w:type="spellStart"/>
            <w:r w:rsidRPr="00BD2096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Netflix</w:t>
            </w:r>
            <w:proofErr w:type="spellEnd"/>
            <w:r w:rsidRPr="00BD2096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, YouTube</w:t>
            </w:r>
          </w:p>
        </w:tc>
        <w:tc>
          <w:tcPr>
            <w:tcW w:w="1778" w:type="pct"/>
          </w:tcPr>
          <w:p w14:paraId="19C78CD9" w14:textId="77777777" w:rsidR="0058079C" w:rsidRPr="00BD2096" w:rsidRDefault="0058079C" w:rsidP="007822C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8079C" w:rsidRPr="00BD2096" w14:paraId="2F984ADB" w14:textId="17732817" w:rsidTr="0058079C">
        <w:trPr>
          <w:trHeight w:val="284"/>
        </w:trPr>
        <w:tc>
          <w:tcPr>
            <w:tcW w:w="992" w:type="pct"/>
            <w:shd w:val="clear" w:color="000000" w:fill="FFFFFF"/>
            <w:vAlign w:val="center"/>
          </w:tcPr>
          <w:p w14:paraId="42C2BD8C" w14:textId="77777777" w:rsidR="0058079C" w:rsidRPr="00BD2096" w:rsidRDefault="0058079C" w:rsidP="007822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BD2096">
              <w:rPr>
                <w:rFonts w:ascii="Times New Roman" w:hAnsi="Times New Roman"/>
                <w:sz w:val="18"/>
                <w:szCs w:val="18"/>
                <w:lang w:eastAsia="pl-PL"/>
              </w:rPr>
              <w:t>Dźwięk</w:t>
            </w:r>
          </w:p>
        </w:tc>
        <w:tc>
          <w:tcPr>
            <w:tcW w:w="2231" w:type="pct"/>
            <w:shd w:val="clear" w:color="auto" w:fill="auto"/>
            <w:vAlign w:val="center"/>
          </w:tcPr>
          <w:p w14:paraId="43EE7F59" w14:textId="77777777" w:rsidR="0058079C" w:rsidRPr="00BD2096" w:rsidRDefault="0058079C" w:rsidP="007822C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BD2096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System dźwięku przestrzennego, </w:t>
            </w:r>
          </w:p>
        </w:tc>
        <w:tc>
          <w:tcPr>
            <w:tcW w:w="1778" w:type="pct"/>
          </w:tcPr>
          <w:p w14:paraId="37D5CA3B" w14:textId="77777777" w:rsidR="0058079C" w:rsidRPr="00BD2096" w:rsidRDefault="0058079C" w:rsidP="007822C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8079C" w:rsidRPr="00BD2096" w14:paraId="744E74F3" w14:textId="1FBC050A" w:rsidTr="0058079C">
        <w:trPr>
          <w:trHeight w:val="284"/>
        </w:trPr>
        <w:tc>
          <w:tcPr>
            <w:tcW w:w="992" w:type="pct"/>
            <w:shd w:val="clear" w:color="000000" w:fill="FFFFFF"/>
            <w:vAlign w:val="center"/>
          </w:tcPr>
          <w:p w14:paraId="007C7F04" w14:textId="77777777" w:rsidR="0058079C" w:rsidRPr="00BD2096" w:rsidRDefault="0058079C" w:rsidP="007822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BD2096">
              <w:rPr>
                <w:rFonts w:ascii="Times New Roman" w:hAnsi="Times New Roman"/>
                <w:sz w:val="18"/>
                <w:szCs w:val="18"/>
                <w:lang w:eastAsia="pl-PL"/>
              </w:rPr>
              <w:t>Funkcje dodatkowe</w:t>
            </w:r>
          </w:p>
        </w:tc>
        <w:tc>
          <w:tcPr>
            <w:tcW w:w="2231" w:type="pct"/>
            <w:shd w:val="clear" w:color="auto" w:fill="auto"/>
            <w:vAlign w:val="center"/>
          </w:tcPr>
          <w:p w14:paraId="43216C8F" w14:textId="77777777" w:rsidR="0058079C" w:rsidRPr="00BD2096" w:rsidRDefault="0058079C" w:rsidP="007822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BD2096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procesor 4-rdzeniowy, USB - zdjęcia, muzyka, film, możliwość aktualizacji oprogramowania, możliwość użycia klawiatury i myszki (funkcje Smart)</w:t>
            </w:r>
          </w:p>
        </w:tc>
        <w:tc>
          <w:tcPr>
            <w:tcW w:w="1778" w:type="pct"/>
          </w:tcPr>
          <w:p w14:paraId="0B1A0EAD" w14:textId="77777777" w:rsidR="0058079C" w:rsidRPr="00BD2096" w:rsidRDefault="0058079C" w:rsidP="007822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8079C" w:rsidRPr="00BD2096" w14:paraId="653BBF8A" w14:textId="01B1C59D" w:rsidTr="0058079C">
        <w:trPr>
          <w:trHeight w:val="284"/>
        </w:trPr>
        <w:tc>
          <w:tcPr>
            <w:tcW w:w="992" w:type="pct"/>
            <w:shd w:val="clear" w:color="000000" w:fill="FFFFFF"/>
            <w:vAlign w:val="center"/>
          </w:tcPr>
          <w:p w14:paraId="00E99321" w14:textId="77777777" w:rsidR="0058079C" w:rsidRPr="00BD2096" w:rsidRDefault="0058079C" w:rsidP="007822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BD2096">
              <w:rPr>
                <w:rFonts w:ascii="Times New Roman" w:hAnsi="Times New Roman"/>
                <w:sz w:val="18"/>
                <w:szCs w:val="18"/>
                <w:lang w:eastAsia="pl-PL"/>
              </w:rPr>
              <w:t>Moc głośników</w:t>
            </w:r>
          </w:p>
        </w:tc>
        <w:tc>
          <w:tcPr>
            <w:tcW w:w="2231" w:type="pct"/>
            <w:shd w:val="clear" w:color="auto" w:fill="auto"/>
            <w:vAlign w:val="center"/>
          </w:tcPr>
          <w:p w14:paraId="1BBE0E6A" w14:textId="77777777" w:rsidR="0058079C" w:rsidRPr="00BD2096" w:rsidRDefault="0058079C" w:rsidP="007822C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BD2096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2x10 W</w:t>
            </w:r>
          </w:p>
        </w:tc>
        <w:tc>
          <w:tcPr>
            <w:tcW w:w="1778" w:type="pct"/>
          </w:tcPr>
          <w:p w14:paraId="1BF6C572" w14:textId="77777777" w:rsidR="0058079C" w:rsidRPr="00BD2096" w:rsidRDefault="0058079C" w:rsidP="007822C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8079C" w:rsidRPr="00BD2096" w14:paraId="6407B32B" w14:textId="65015CBD" w:rsidTr="0058079C">
        <w:trPr>
          <w:trHeight w:val="284"/>
        </w:trPr>
        <w:tc>
          <w:tcPr>
            <w:tcW w:w="992" w:type="pct"/>
            <w:shd w:val="clear" w:color="000000" w:fill="FFFFFF"/>
            <w:vAlign w:val="center"/>
          </w:tcPr>
          <w:p w14:paraId="402FFDF7" w14:textId="77777777" w:rsidR="0058079C" w:rsidRPr="00BD2096" w:rsidRDefault="0058079C" w:rsidP="007822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BD2096">
              <w:rPr>
                <w:rFonts w:ascii="Times New Roman" w:hAnsi="Times New Roman"/>
                <w:sz w:val="18"/>
                <w:szCs w:val="18"/>
                <w:lang w:eastAsia="pl-PL"/>
              </w:rPr>
              <w:t>Wejścia / wyjścia</w:t>
            </w:r>
          </w:p>
        </w:tc>
        <w:tc>
          <w:tcPr>
            <w:tcW w:w="2231" w:type="pct"/>
            <w:shd w:val="clear" w:color="auto" w:fill="auto"/>
            <w:vAlign w:val="center"/>
          </w:tcPr>
          <w:p w14:paraId="0C2ED363" w14:textId="77777777" w:rsidR="0058079C" w:rsidRDefault="0058079C" w:rsidP="007822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BD2096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minimum 3xHDMI,</w:t>
            </w:r>
          </w:p>
          <w:p w14:paraId="7B702A98" w14:textId="77777777" w:rsidR="0058079C" w:rsidRDefault="0058079C" w:rsidP="007822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</w:t>
            </w:r>
            <w:r w:rsidRPr="00BD2096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minimum 2xUSB,</w:t>
            </w:r>
          </w:p>
          <w:p w14:paraId="191EFAD0" w14:textId="77777777" w:rsidR="0058079C" w:rsidRDefault="0058079C" w:rsidP="007822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</w:t>
            </w:r>
            <w:r w:rsidRPr="00BD2096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minimum1xEthernet (LAN),</w:t>
            </w:r>
          </w:p>
          <w:p w14:paraId="5488BF20" w14:textId="77777777" w:rsidR="0058079C" w:rsidRDefault="0058079C" w:rsidP="007822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</w:t>
            </w:r>
            <w:r w:rsidRPr="00BD2096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 minimum 1xCyfrowe wyjście optyczne,</w:t>
            </w:r>
          </w:p>
          <w:p w14:paraId="1D1905FE" w14:textId="77777777" w:rsidR="0058079C" w:rsidRPr="00BD2096" w:rsidRDefault="0058079C" w:rsidP="007822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</w:t>
            </w:r>
            <w:r w:rsidRPr="00BD2096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 minimum 1xZłącze CI (</w:t>
            </w:r>
            <w:proofErr w:type="spellStart"/>
            <w:r w:rsidRPr="00BD2096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Common</w:t>
            </w:r>
            <w:proofErr w:type="spellEnd"/>
            <w:r w:rsidRPr="00BD2096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 Interface)</w:t>
            </w:r>
          </w:p>
        </w:tc>
        <w:tc>
          <w:tcPr>
            <w:tcW w:w="1778" w:type="pct"/>
          </w:tcPr>
          <w:p w14:paraId="004FA398" w14:textId="77777777" w:rsidR="0058079C" w:rsidRPr="00BD2096" w:rsidRDefault="0058079C" w:rsidP="007822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8079C" w:rsidRPr="00BD2096" w14:paraId="0BD055AD" w14:textId="0A43A509" w:rsidTr="0058079C">
        <w:trPr>
          <w:trHeight w:val="284"/>
        </w:trPr>
        <w:tc>
          <w:tcPr>
            <w:tcW w:w="992" w:type="pct"/>
            <w:shd w:val="clear" w:color="000000" w:fill="FFFFFF"/>
            <w:vAlign w:val="center"/>
          </w:tcPr>
          <w:p w14:paraId="167166EB" w14:textId="77777777" w:rsidR="0058079C" w:rsidRPr="00BD2096" w:rsidRDefault="0058079C" w:rsidP="007822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BD2096">
              <w:rPr>
                <w:rFonts w:ascii="Times New Roman" w:hAnsi="Times New Roman"/>
                <w:sz w:val="18"/>
                <w:szCs w:val="18"/>
                <w:lang w:eastAsia="pl-PL"/>
              </w:rPr>
              <w:t>Wyposażenie</w:t>
            </w:r>
          </w:p>
        </w:tc>
        <w:tc>
          <w:tcPr>
            <w:tcW w:w="2231" w:type="pct"/>
            <w:shd w:val="clear" w:color="auto" w:fill="auto"/>
            <w:vAlign w:val="center"/>
          </w:tcPr>
          <w:p w14:paraId="1786073C" w14:textId="77777777" w:rsidR="0058079C" w:rsidRPr="00BD2096" w:rsidRDefault="0058079C" w:rsidP="007822C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BD2096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Podstawa stołowa, pilot</w:t>
            </w:r>
          </w:p>
        </w:tc>
        <w:tc>
          <w:tcPr>
            <w:tcW w:w="1778" w:type="pct"/>
          </w:tcPr>
          <w:p w14:paraId="601F0131" w14:textId="77777777" w:rsidR="0058079C" w:rsidRPr="00BD2096" w:rsidRDefault="0058079C" w:rsidP="007822C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8079C" w:rsidRPr="00BD2096" w14:paraId="14154DB5" w14:textId="207DA27D" w:rsidTr="0058079C">
        <w:trPr>
          <w:trHeight w:val="284"/>
        </w:trPr>
        <w:tc>
          <w:tcPr>
            <w:tcW w:w="992" w:type="pct"/>
            <w:shd w:val="clear" w:color="auto" w:fill="auto"/>
            <w:vAlign w:val="center"/>
          </w:tcPr>
          <w:p w14:paraId="52738F42" w14:textId="77777777" w:rsidR="0058079C" w:rsidRPr="00BD2096" w:rsidRDefault="0058079C" w:rsidP="007822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BD2096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Możliwość montażu na ścianie</w:t>
            </w:r>
          </w:p>
        </w:tc>
        <w:tc>
          <w:tcPr>
            <w:tcW w:w="2231" w:type="pct"/>
            <w:shd w:val="clear" w:color="auto" w:fill="auto"/>
            <w:vAlign w:val="center"/>
          </w:tcPr>
          <w:p w14:paraId="364BC6C5" w14:textId="77777777" w:rsidR="0058079C" w:rsidRPr="00BD2096" w:rsidRDefault="0058079C" w:rsidP="007822C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BD2096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- TAK, </w:t>
            </w:r>
            <w:r w:rsidRPr="00BD2096">
              <w:rPr>
                <w:rFonts w:ascii="Times New Roman" w:hAnsi="Times New Roman"/>
                <w:sz w:val="18"/>
                <w:szCs w:val="18"/>
              </w:rPr>
              <w:t>VESA</w:t>
            </w:r>
          </w:p>
        </w:tc>
        <w:tc>
          <w:tcPr>
            <w:tcW w:w="1778" w:type="pct"/>
          </w:tcPr>
          <w:p w14:paraId="0ECF5CF8" w14:textId="77777777" w:rsidR="0058079C" w:rsidRPr="00BD2096" w:rsidRDefault="0058079C" w:rsidP="007822C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8079C" w:rsidRPr="00BD2096" w14:paraId="18FA3F72" w14:textId="442E5B7A" w:rsidTr="0058079C">
        <w:trPr>
          <w:trHeight w:val="284"/>
        </w:trPr>
        <w:tc>
          <w:tcPr>
            <w:tcW w:w="992" w:type="pct"/>
            <w:shd w:val="clear" w:color="auto" w:fill="auto"/>
            <w:vAlign w:val="center"/>
            <w:hideMark/>
          </w:tcPr>
          <w:p w14:paraId="1052DFF0" w14:textId="77777777" w:rsidR="0058079C" w:rsidRPr="00BD2096" w:rsidRDefault="0058079C" w:rsidP="007822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BD2096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Gwarancja</w:t>
            </w:r>
          </w:p>
        </w:tc>
        <w:tc>
          <w:tcPr>
            <w:tcW w:w="2231" w:type="pct"/>
            <w:shd w:val="clear" w:color="auto" w:fill="auto"/>
            <w:vAlign w:val="center"/>
            <w:hideMark/>
          </w:tcPr>
          <w:p w14:paraId="5665C317" w14:textId="77777777" w:rsidR="0058079C" w:rsidRPr="00BD2096" w:rsidRDefault="0058079C" w:rsidP="007822C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BD2096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Co najmniej: 24 miesiące</w:t>
            </w:r>
          </w:p>
        </w:tc>
        <w:tc>
          <w:tcPr>
            <w:tcW w:w="1778" w:type="pct"/>
          </w:tcPr>
          <w:p w14:paraId="417838CD" w14:textId="77777777" w:rsidR="0058079C" w:rsidRPr="00BD2096" w:rsidRDefault="0058079C" w:rsidP="007822C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58079C" w:rsidRPr="00BD2096" w14:paraId="74271804" w14:textId="3C27F660" w:rsidTr="0058079C">
        <w:trPr>
          <w:trHeight w:val="284"/>
        </w:trPr>
        <w:tc>
          <w:tcPr>
            <w:tcW w:w="992" w:type="pct"/>
            <w:shd w:val="clear" w:color="auto" w:fill="auto"/>
            <w:vAlign w:val="center"/>
            <w:hideMark/>
          </w:tcPr>
          <w:p w14:paraId="5360B614" w14:textId="77777777" w:rsidR="0058079C" w:rsidRPr="00BD2096" w:rsidRDefault="0058079C" w:rsidP="007822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BD2096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lastRenderedPageBreak/>
              <w:t>Serwis</w:t>
            </w:r>
          </w:p>
        </w:tc>
        <w:tc>
          <w:tcPr>
            <w:tcW w:w="2231" w:type="pct"/>
            <w:shd w:val="clear" w:color="auto" w:fill="auto"/>
            <w:vAlign w:val="center"/>
            <w:hideMark/>
          </w:tcPr>
          <w:p w14:paraId="403609E9" w14:textId="77777777" w:rsidR="0058079C" w:rsidRPr="00BD2096" w:rsidRDefault="0058079C" w:rsidP="007822C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BD2096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bezpłatny serwis gwarancyjny na czas trwania gwarancji</w:t>
            </w:r>
          </w:p>
        </w:tc>
        <w:tc>
          <w:tcPr>
            <w:tcW w:w="1778" w:type="pct"/>
          </w:tcPr>
          <w:p w14:paraId="64239BE9" w14:textId="77777777" w:rsidR="0058079C" w:rsidRPr="00BD2096" w:rsidRDefault="0058079C" w:rsidP="007822C9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42F747A2" w14:textId="77777777" w:rsidR="00712097" w:rsidRPr="0041028C" w:rsidRDefault="00712097" w:rsidP="0041028C">
      <w:pPr>
        <w:keepNext/>
        <w:widowControl w:val="0"/>
        <w:overflowPunct w:val="0"/>
        <w:adjustRightInd w:val="0"/>
        <w:spacing w:after="0" w:line="360" w:lineRule="auto"/>
        <w:jc w:val="center"/>
        <w:rPr>
          <w:rFonts w:ascii="Times New Roman" w:hAnsi="Times New Roman"/>
          <w:bCs/>
          <w:iCs/>
          <w:sz w:val="20"/>
          <w:szCs w:val="20"/>
        </w:rPr>
      </w:pPr>
    </w:p>
    <w:p w14:paraId="7114B8EA" w14:textId="77777777" w:rsidR="00CB5D74" w:rsidRPr="00547DDE" w:rsidRDefault="00CB5D74" w:rsidP="00CB5D74">
      <w:pPr>
        <w:pStyle w:val="Tekstpodstawowywcity"/>
        <w:ind w:left="0"/>
        <w:jc w:val="both"/>
        <w:rPr>
          <w:bCs/>
          <w:sz w:val="20"/>
          <w:szCs w:val="20"/>
        </w:rPr>
      </w:pPr>
    </w:p>
    <w:p w14:paraId="4306D55B" w14:textId="6A47C04A" w:rsidR="00CB5D74" w:rsidRPr="00881F9E" w:rsidRDefault="00CB5D74" w:rsidP="00CB5D74">
      <w:pPr>
        <w:pStyle w:val="Tekstpodstawowywcity"/>
        <w:keepNext/>
        <w:ind w:left="0"/>
        <w:rPr>
          <w:b/>
        </w:rPr>
      </w:pPr>
      <w:r w:rsidRPr="00796610">
        <w:rPr>
          <w:b/>
        </w:rPr>
        <w:t>Podsumowanie dla poz</w:t>
      </w:r>
      <w:r w:rsidRPr="00881F9E">
        <w:rPr>
          <w:b/>
        </w:rPr>
        <w:t xml:space="preserve">. </w:t>
      </w:r>
      <w:r w:rsidR="00F525A2">
        <w:rPr>
          <w:b/>
        </w:rPr>
        <w:t>3.</w:t>
      </w:r>
      <w:r w:rsidRPr="00881F9E">
        <w:rPr>
          <w:b/>
        </w:rPr>
        <w:t>1</w:t>
      </w:r>
      <w:r w:rsidR="00F525A2">
        <w:rPr>
          <w:b/>
        </w:rPr>
        <w:t>.</w:t>
      </w:r>
      <w:r w:rsidRPr="00881F9E">
        <w:rPr>
          <w:b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"/>
        <w:gridCol w:w="2400"/>
        <w:gridCol w:w="637"/>
        <w:gridCol w:w="1268"/>
        <w:gridCol w:w="1095"/>
        <w:gridCol w:w="803"/>
        <w:gridCol w:w="862"/>
        <w:gridCol w:w="1676"/>
      </w:tblGrid>
      <w:tr w:rsidR="00CB5D74" w:rsidRPr="00EC6578" w14:paraId="478B28DF" w14:textId="77777777" w:rsidTr="005464C4">
        <w:trPr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7833D0B5" w14:textId="77777777" w:rsidR="00CB5D74" w:rsidRPr="00EC6578" w:rsidRDefault="00CB5D74" w:rsidP="005627BC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8"/>
                <w:szCs w:val="20"/>
              </w:rPr>
            </w:pPr>
            <w:r w:rsidRPr="00EC6578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2400" w:type="dxa"/>
            <w:shd w:val="clear" w:color="auto" w:fill="auto"/>
            <w:vAlign w:val="center"/>
          </w:tcPr>
          <w:p w14:paraId="76DAA8FC" w14:textId="77777777" w:rsidR="00CB5D74" w:rsidRPr="00EC6578" w:rsidRDefault="00CB5D74" w:rsidP="005627BC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8"/>
                <w:szCs w:val="20"/>
              </w:rPr>
            </w:pPr>
            <w:r w:rsidRPr="00EC6578">
              <w:rPr>
                <w:b/>
                <w:sz w:val="18"/>
                <w:szCs w:val="20"/>
              </w:rPr>
              <w:t>Przedmiot zamówienia</w:t>
            </w:r>
          </w:p>
        </w:tc>
        <w:tc>
          <w:tcPr>
            <w:tcW w:w="637" w:type="dxa"/>
            <w:vAlign w:val="center"/>
          </w:tcPr>
          <w:p w14:paraId="3D91C7DA" w14:textId="77777777" w:rsidR="00CB5D74" w:rsidRPr="00EC6578" w:rsidRDefault="00CB5D74" w:rsidP="005627BC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8"/>
                <w:szCs w:val="20"/>
              </w:rPr>
            </w:pPr>
            <w:r w:rsidRPr="00EC6578">
              <w:rPr>
                <w:b/>
                <w:sz w:val="18"/>
                <w:szCs w:val="20"/>
              </w:rPr>
              <w:t>Ilość sztuk</w:t>
            </w:r>
          </w:p>
        </w:tc>
        <w:tc>
          <w:tcPr>
            <w:tcW w:w="1268" w:type="dxa"/>
            <w:vAlign w:val="center"/>
          </w:tcPr>
          <w:p w14:paraId="1CACDD39" w14:textId="77777777" w:rsidR="00CB5D74" w:rsidRPr="00EC6578" w:rsidRDefault="00CB5D74" w:rsidP="005627BC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8"/>
                <w:szCs w:val="20"/>
              </w:rPr>
            </w:pPr>
            <w:r w:rsidRPr="00EC6578">
              <w:rPr>
                <w:b/>
                <w:sz w:val="18"/>
                <w:szCs w:val="20"/>
              </w:rPr>
              <w:t>Cena jednostkowa netto</w:t>
            </w:r>
          </w:p>
        </w:tc>
        <w:tc>
          <w:tcPr>
            <w:tcW w:w="1095" w:type="dxa"/>
            <w:shd w:val="clear" w:color="auto" w:fill="auto"/>
            <w:vAlign w:val="center"/>
          </w:tcPr>
          <w:p w14:paraId="2EAFA42E" w14:textId="77777777" w:rsidR="00CB5D74" w:rsidRPr="00EC6578" w:rsidRDefault="00CB5D74" w:rsidP="005627BC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8"/>
                <w:szCs w:val="20"/>
              </w:rPr>
            </w:pPr>
            <w:r w:rsidRPr="00EC6578">
              <w:rPr>
                <w:b/>
                <w:sz w:val="18"/>
                <w:szCs w:val="20"/>
              </w:rPr>
              <w:t>Wartość netto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233A55B3" w14:textId="77777777" w:rsidR="00CB5D74" w:rsidRPr="00EC6578" w:rsidRDefault="00CB5D74" w:rsidP="005627BC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8"/>
                <w:szCs w:val="20"/>
              </w:rPr>
            </w:pPr>
            <w:r w:rsidRPr="00EC6578">
              <w:rPr>
                <w:b/>
                <w:sz w:val="18"/>
                <w:szCs w:val="20"/>
              </w:rPr>
              <w:t>Stawka VAT</w:t>
            </w:r>
          </w:p>
        </w:tc>
        <w:tc>
          <w:tcPr>
            <w:tcW w:w="862" w:type="dxa"/>
            <w:vAlign w:val="center"/>
          </w:tcPr>
          <w:p w14:paraId="0FF67777" w14:textId="77777777" w:rsidR="00CB5D74" w:rsidRPr="00EC6578" w:rsidRDefault="00CB5D74" w:rsidP="005627BC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8"/>
                <w:szCs w:val="20"/>
              </w:rPr>
            </w:pPr>
            <w:r w:rsidRPr="00EC6578">
              <w:rPr>
                <w:b/>
                <w:sz w:val="18"/>
                <w:szCs w:val="20"/>
              </w:rPr>
              <w:t>Kwota VAT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7D51D5FC" w14:textId="77777777" w:rsidR="00CB5D74" w:rsidRPr="00EC6578" w:rsidRDefault="00CB5D74" w:rsidP="005627BC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18"/>
                <w:szCs w:val="20"/>
              </w:rPr>
            </w:pPr>
            <w:r w:rsidRPr="00EC6578">
              <w:rPr>
                <w:b/>
                <w:sz w:val="18"/>
                <w:szCs w:val="20"/>
              </w:rPr>
              <w:t>Wartość brutto</w:t>
            </w:r>
          </w:p>
        </w:tc>
      </w:tr>
      <w:tr w:rsidR="00CB5D74" w:rsidRPr="007B200E" w14:paraId="07605060" w14:textId="77777777" w:rsidTr="005464C4">
        <w:trPr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40ABC476" w14:textId="77777777" w:rsidR="00CB5D74" w:rsidRPr="007B200E" w:rsidRDefault="00CB5D74" w:rsidP="005627BC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20"/>
                <w:szCs w:val="20"/>
              </w:rPr>
            </w:pPr>
            <w:r w:rsidRPr="007B200E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2400" w:type="dxa"/>
            <w:shd w:val="clear" w:color="auto" w:fill="auto"/>
            <w:vAlign w:val="center"/>
          </w:tcPr>
          <w:p w14:paraId="189CA75B" w14:textId="77777777" w:rsidR="00CB5D74" w:rsidRPr="007B200E" w:rsidRDefault="00CB5D74" w:rsidP="005627BC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20"/>
                <w:szCs w:val="20"/>
              </w:rPr>
            </w:pPr>
            <w:r w:rsidRPr="007B200E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637" w:type="dxa"/>
            <w:vAlign w:val="center"/>
          </w:tcPr>
          <w:p w14:paraId="4CCD0248" w14:textId="77777777" w:rsidR="00CB5D74" w:rsidRPr="007B200E" w:rsidRDefault="00CB5D74" w:rsidP="005627BC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20"/>
                <w:szCs w:val="20"/>
              </w:rPr>
            </w:pPr>
            <w:r w:rsidRPr="007B200E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1268" w:type="dxa"/>
            <w:vAlign w:val="center"/>
          </w:tcPr>
          <w:p w14:paraId="6FDD7525" w14:textId="77777777" w:rsidR="00CB5D74" w:rsidRPr="007B200E" w:rsidRDefault="00CB5D74" w:rsidP="005627BC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20"/>
                <w:szCs w:val="20"/>
              </w:rPr>
            </w:pPr>
            <w:r w:rsidRPr="007B200E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1095" w:type="dxa"/>
            <w:shd w:val="clear" w:color="auto" w:fill="auto"/>
            <w:vAlign w:val="center"/>
          </w:tcPr>
          <w:p w14:paraId="1DE40959" w14:textId="77777777" w:rsidR="00CB5D74" w:rsidRPr="007B200E" w:rsidRDefault="00CB5D74" w:rsidP="005627BC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20"/>
                <w:szCs w:val="20"/>
              </w:rPr>
            </w:pPr>
            <w:r w:rsidRPr="007B200E">
              <w:rPr>
                <w:b/>
                <w:sz w:val="20"/>
                <w:szCs w:val="20"/>
              </w:rPr>
              <w:t>E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50476D61" w14:textId="77777777" w:rsidR="00CB5D74" w:rsidRPr="007B200E" w:rsidRDefault="00CB5D74" w:rsidP="005627BC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20"/>
                <w:szCs w:val="20"/>
              </w:rPr>
            </w:pPr>
            <w:r w:rsidRPr="007B200E">
              <w:rPr>
                <w:b/>
                <w:sz w:val="20"/>
                <w:szCs w:val="20"/>
              </w:rPr>
              <w:t>F</w:t>
            </w:r>
          </w:p>
        </w:tc>
        <w:tc>
          <w:tcPr>
            <w:tcW w:w="862" w:type="dxa"/>
            <w:vAlign w:val="center"/>
          </w:tcPr>
          <w:p w14:paraId="5F3BF81B" w14:textId="77777777" w:rsidR="00CB5D74" w:rsidRPr="007B200E" w:rsidRDefault="00CB5D74" w:rsidP="005627BC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20"/>
                <w:szCs w:val="20"/>
              </w:rPr>
            </w:pPr>
            <w:r w:rsidRPr="007B200E">
              <w:rPr>
                <w:b/>
                <w:sz w:val="20"/>
                <w:szCs w:val="20"/>
              </w:rPr>
              <w:t>G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1AAA03CB" w14:textId="77777777" w:rsidR="00CB5D74" w:rsidRPr="007B200E" w:rsidRDefault="00CB5D74" w:rsidP="005627BC">
            <w:pPr>
              <w:pStyle w:val="Tekstpodstawowywcity"/>
              <w:keepNext/>
              <w:keepLines/>
              <w:ind w:left="0"/>
              <w:jc w:val="center"/>
              <w:rPr>
                <w:b/>
                <w:sz w:val="20"/>
                <w:szCs w:val="20"/>
              </w:rPr>
            </w:pPr>
            <w:r w:rsidRPr="007B200E">
              <w:rPr>
                <w:b/>
                <w:sz w:val="20"/>
                <w:szCs w:val="20"/>
              </w:rPr>
              <w:t>H</w:t>
            </w:r>
          </w:p>
        </w:tc>
      </w:tr>
      <w:tr w:rsidR="00CB5D74" w:rsidRPr="007B200E" w14:paraId="7E424A9A" w14:textId="77777777" w:rsidTr="005464C4">
        <w:trPr>
          <w:trHeight w:val="583"/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14F82D3F" w14:textId="77777777" w:rsidR="00CB5D74" w:rsidRPr="007B200E" w:rsidRDefault="00CB5D74" w:rsidP="005627BC">
            <w:pPr>
              <w:pStyle w:val="Tekstpodstawowywcity"/>
              <w:keepNext/>
              <w:keepLines/>
              <w:ind w:left="0"/>
              <w:rPr>
                <w:sz w:val="20"/>
                <w:szCs w:val="20"/>
              </w:rPr>
            </w:pPr>
            <w:r w:rsidRPr="007B200E">
              <w:rPr>
                <w:sz w:val="20"/>
                <w:szCs w:val="20"/>
              </w:rPr>
              <w:t>1.</w:t>
            </w:r>
          </w:p>
        </w:tc>
        <w:tc>
          <w:tcPr>
            <w:tcW w:w="2400" w:type="dxa"/>
            <w:shd w:val="clear" w:color="auto" w:fill="auto"/>
            <w:vAlign w:val="center"/>
          </w:tcPr>
          <w:p w14:paraId="0FEC9079" w14:textId="3D4FD01F" w:rsidR="00CB5D74" w:rsidRPr="003A2F04" w:rsidRDefault="00D72913" w:rsidP="005627BC">
            <w:pPr>
              <w:pStyle w:val="Tekstpodstawowywcity"/>
              <w:keepNext/>
              <w:keepLines/>
              <w:ind w:left="0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Sprz</w:t>
            </w:r>
            <w:r w:rsidR="00613935">
              <w:rPr>
                <w:sz w:val="20"/>
                <w:szCs w:val="20"/>
                <w:lang w:val="en-US"/>
              </w:rPr>
              <w:t>ę</w:t>
            </w:r>
            <w:r>
              <w:rPr>
                <w:sz w:val="20"/>
                <w:szCs w:val="20"/>
                <w:lang w:val="en-US"/>
              </w:rPr>
              <w:t>t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audiowizualny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– </w:t>
            </w:r>
            <w:proofErr w:type="spellStart"/>
            <w:r>
              <w:rPr>
                <w:sz w:val="20"/>
                <w:szCs w:val="20"/>
                <w:lang w:val="en-US"/>
              </w:rPr>
              <w:t>t</w:t>
            </w:r>
            <w:r w:rsidR="00547DDE">
              <w:rPr>
                <w:sz w:val="20"/>
                <w:szCs w:val="20"/>
                <w:lang w:val="en-US"/>
              </w:rPr>
              <w:t>elewizory</w:t>
            </w:r>
            <w:proofErr w:type="spellEnd"/>
          </w:p>
        </w:tc>
        <w:tc>
          <w:tcPr>
            <w:tcW w:w="637" w:type="dxa"/>
            <w:vAlign w:val="center"/>
          </w:tcPr>
          <w:p w14:paraId="016F297C" w14:textId="6B1F08B7" w:rsidR="00CB5D74" w:rsidRPr="007B200E" w:rsidRDefault="005464C4" w:rsidP="005627BC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68" w:type="dxa"/>
            <w:vAlign w:val="center"/>
          </w:tcPr>
          <w:p w14:paraId="20971E04" w14:textId="77777777" w:rsidR="00CB5D74" w:rsidRPr="007B200E" w:rsidRDefault="00CB5D74" w:rsidP="005627BC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14:paraId="60673A1F" w14:textId="77777777" w:rsidR="00CB5D74" w:rsidRPr="007B200E" w:rsidRDefault="00CB5D74" w:rsidP="005627BC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732DA537" w14:textId="77777777" w:rsidR="00CB5D74" w:rsidRPr="007B200E" w:rsidRDefault="00CB5D74" w:rsidP="005627BC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  <w:r w:rsidRPr="007B200E">
              <w:rPr>
                <w:sz w:val="20"/>
                <w:szCs w:val="20"/>
              </w:rPr>
              <w:t>23%</w:t>
            </w:r>
          </w:p>
        </w:tc>
        <w:tc>
          <w:tcPr>
            <w:tcW w:w="862" w:type="dxa"/>
            <w:vAlign w:val="center"/>
          </w:tcPr>
          <w:p w14:paraId="3928315B" w14:textId="77777777" w:rsidR="00CB5D74" w:rsidRPr="007B200E" w:rsidRDefault="00CB5D74" w:rsidP="005627BC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14:paraId="55FA4BFF" w14:textId="77777777" w:rsidR="00CB5D74" w:rsidRPr="007B200E" w:rsidRDefault="00CB5D74" w:rsidP="005627BC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14:paraId="7042E112" w14:textId="77777777" w:rsidR="00CB5D74" w:rsidRDefault="00CB5D74" w:rsidP="00CB5D74">
      <w:pPr>
        <w:pStyle w:val="Tekstpodstawowywcity"/>
        <w:ind w:left="0"/>
        <w:jc w:val="both"/>
        <w:rPr>
          <w:sz w:val="20"/>
          <w:szCs w:val="20"/>
        </w:rPr>
      </w:pPr>
    </w:p>
    <w:p w14:paraId="29FAEE3B" w14:textId="77777777" w:rsidR="00CB5D74" w:rsidRPr="00931BDB" w:rsidRDefault="00CB5D74" w:rsidP="00CB5D74">
      <w:pPr>
        <w:pStyle w:val="Akapitzlist1"/>
        <w:numPr>
          <w:ilvl w:val="0"/>
          <w:numId w:val="32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Termin realizacji zamówienia: zgodnie z Zapytaniem ofertowym.</w:t>
      </w:r>
    </w:p>
    <w:p w14:paraId="1A922939" w14:textId="77777777" w:rsidR="00CB5D74" w:rsidRPr="00931BDB" w:rsidRDefault="00CB5D74" w:rsidP="00CB5D74">
      <w:pPr>
        <w:pStyle w:val="Akapitzlist1"/>
        <w:numPr>
          <w:ilvl w:val="0"/>
          <w:numId w:val="32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Warunki płatności: zgodnie z Zapytaniem ofertowym.</w:t>
      </w:r>
    </w:p>
    <w:p w14:paraId="744436BC" w14:textId="77777777" w:rsidR="00CB5D74" w:rsidRPr="00931BDB" w:rsidRDefault="00CB5D74" w:rsidP="00CB5D74">
      <w:pPr>
        <w:pStyle w:val="Akapitzlist1"/>
        <w:numPr>
          <w:ilvl w:val="0"/>
          <w:numId w:val="32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Termin związania ofertą: zgodnie z terminem podanym w Zapytaniu ofertowym.</w:t>
      </w:r>
    </w:p>
    <w:p w14:paraId="77F4D1FD" w14:textId="77777777" w:rsidR="00CB5D74" w:rsidRPr="00931BDB" w:rsidRDefault="00CB5D74" w:rsidP="00CB5D74">
      <w:pPr>
        <w:pStyle w:val="Akapitzlist1"/>
        <w:numPr>
          <w:ilvl w:val="0"/>
          <w:numId w:val="32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Niniejszym oświadczam, że:</w:t>
      </w:r>
    </w:p>
    <w:p w14:paraId="0628D551" w14:textId="77777777" w:rsidR="00CB5D74" w:rsidRDefault="00CB5D74" w:rsidP="00CB5D74">
      <w:pPr>
        <w:pStyle w:val="Akapitzlist"/>
        <w:numPr>
          <w:ilvl w:val="0"/>
          <w:numId w:val="14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oferta obejmuje całość zamówienia,</w:t>
      </w:r>
    </w:p>
    <w:p w14:paraId="678C4862" w14:textId="77777777" w:rsidR="00CB5D74" w:rsidRDefault="00CB5D74" w:rsidP="00CB5D74">
      <w:pPr>
        <w:pStyle w:val="Akapitzlist"/>
        <w:numPr>
          <w:ilvl w:val="0"/>
          <w:numId w:val="14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przedmiot zamówienia spełnia wszystkie wymagania określone w zapytaniu ofertowym,</w:t>
      </w:r>
    </w:p>
    <w:p w14:paraId="0BC1CE24" w14:textId="77777777" w:rsidR="00CB5D74" w:rsidRDefault="00CB5D74" w:rsidP="00CB5D74">
      <w:pPr>
        <w:pStyle w:val="Akapitzlist"/>
        <w:numPr>
          <w:ilvl w:val="0"/>
          <w:numId w:val="14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cena ofertowa obejmuje wszystkie koszty związane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realizacją zamówienia,</w:t>
      </w:r>
    </w:p>
    <w:p w14:paraId="250DFC31" w14:textId="77777777" w:rsidR="00CB5D74" w:rsidRDefault="00CB5D74" w:rsidP="00CB5D74">
      <w:pPr>
        <w:pStyle w:val="Akapitzlist"/>
        <w:numPr>
          <w:ilvl w:val="0"/>
          <w:numId w:val="14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zapoznałem</w:t>
      </w:r>
      <w:r>
        <w:rPr>
          <w:rFonts w:ascii="Times New Roman" w:hAnsi="Times New Roman"/>
          <w:color w:val="000000"/>
        </w:rPr>
        <w:t>/</w:t>
      </w:r>
      <w:proofErr w:type="spellStart"/>
      <w:r>
        <w:rPr>
          <w:rFonts w:ascii="Times New Roman" w:hAnsi="Times New Roman"/>
          <w:color w:val="000000"/>
        </w:rPr>
        <w:t>am</w:t>
      </w:r>
      <w:proofErr w:type="spellEnd"/>
      <w:r w:rsidRPr="00931BDB">
        <w:rPr>
          <w:rFonts w:ascii="Times New Roman" w:hAnsi="Times New Roman"/>
          <w:color w:val="000000"/>
        </w:rPr>
        <w:t xml:space="preserve"> się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warunkami zamówienia i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nie wnoszę zastrzeżeń,</w:t>
      </w:r>
    </w:p>
    <w:p w14:paraId="2490B7B9" w14:textId="77777777" w:rsidR="00CB5D74" w:rsidRPr="00950248" w:rsidRDefault="00CB5D74" w:rsidP="00CB5D74">
      <w:pPr>
        <w:pStyle w:val="Akapitzlist"/>
        <w:numPr>
          <w:ilvl w:val="0"/>
          <w:numId w:val="14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</w:rPr>
        <w:t xml:space="preserve">w razie wybrania naszej oferty zobowiązuję </w:t>
      </w:r>
      <w:r w:rsidRPr="008D33FF">
        <w:rPr>
          <w:rFonts w:ascii="Times New Roman" w:hAnsi="Times New Roman" w:cs="Times New Roman"/>
        </w:rPr>
        <w:t xml:space="preserve">się do podpisania umowy na </w:t>
      </w:r>
      <w:r>
        <w:rPr>
          <w:rFonts w:ascii="Times New Roman" w:hAnsi="Times New Roman" w:cs="Times New Roman"/>
        </w:rPr>
        <w:t>warunkach zawartych w Zapytaniu ofertowym</w:t>
      </w:r>
      <w:r w:rsidRPr="00337D79">
        <w:rPr>
          <w:rFonts w:ascii="Times New Roman" w:hAnsi="Times New Roman" w:cs="Times New Roman"/>
        </w:rPr>
        <w:t>,</w:t>
      </w:r>
    </w:p>
    <w:p w14:paraId="5EE4F877" w14:textId="77777777" w:rsidR="00CB5D74" w:rsidRDefault="00CB5D74" w:rsidP="00CB5D74">
      <w:pPr>
        <w:pStyle w:val="Akapitzlist"/>
        <w:numPr>
          <w:ilvl w:val="0"/>
          <w:numId w:val="14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wypełniłem/</w:t>
      </w:r>
      <w:proofErr w:type="spellStart"/>
      <w:r w:rsidRPr="00931BDB">
        <w:rPr>
          <w:rFonts w:ascii="Times New Roman" w:hAnsi="Times New Roman"/>
          <w:color w:val="000000"/>
        </w:rPr>
        <w:t>am</w:t>
      </w:r>
      <w:proofErr w:type="spellEnd"/>
      <w:r w:rsidRPr="00931BDB">
        <w:rPr>
          <w:rFonts w:ascii="Times New Roman" w:hAnsi="Times New Roman"/>
          <w:color w:val="000000"/>
        </w:rPr>
        <w:t xml:space="preserve"> obowiązki informacyjne przewidziane w art. 13 lub art. 14 RODO</w:t>
      </w:r>
      <w:r w:rsidRPr="00931BDB">
        <w:rPr>
          <w:rFonts w:ascii="Times New Roman" w:hAnsi="Times New Roman"/>
          <w:color w:val="000000"/>
          <w:vertAlign w:val="superscript"/>
        </w:rPr>
        <w:footnoteReference w:id="1"/>
      </w:r>
      <w:r w:rsidRPr="00931BDB">
        <w:rPr>
          <w:rFonts w:ascii="Times New Roman" w:hAnsi="Times New Roman"/>
          <w:color w:val="000000"/>
        </w:rPr>
        <w:t xml:space="preserve"> wobec osób fizycznych, od których dane osobowe bezpośrednio lub pośrednio pozyskałem w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celu ubiegania się o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udzielenie niniejszego zamówienia</w:t>
      </w:r>
      <w:r>
        <w:rPr>
          <w:rFonts w:ascii="Times New Roman" w:hAnsi="Times New Roman"/>
          <w:color w:val="000000"/>
        </w:rPr>
        <w:t>,</w:t>
      </w:r>
    </w:p>
    <w:p w14:paraId="111CD948" w14:textId="77777777" w:rsidR="00CB5D74" w:rsidRPr="00931BDB" w:rsidRDefault="00CB5D74" w:rsidP="00CB5D74">
      <w:pPr>
        <w:spacing w:after="0"/>
        <w:ind w:left="1134" w:hanging="425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AC84FCA" w14:textId="77777777" w:rsidR="00CB5D74" w:rsidRPr="00931BDB" w:rsidRDefault="00CB5D74" w:rsidP="00CB5D74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1A9A771" w14:textId="77777777" w:rsidR="00CB5D74" w:rsidRPr="00931BDB" w:rsidRDefault="00CB5D74" w:rsidP="00CB5D74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489503A" w14:textId="77777777" w:rsidR="00CB5D74" w:rsidRPr="00931BDB" w:rsidRDefault="00CB5D74" w:rsidP="00CB5D74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31BDB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931BDB">
        <w:rPr>
          <w:rFonts w:ascii="Times New Roman" w:hAnsi="Times New Roman"/>
          <w:color w:val="000000"/>
          <w:sz w:val="20"/>
          <w:szCs w:val="20"/>
        </w:rPr>
        <w:t>………..……………</w:t>
      </w:r>
      <w:r>
        <w:rPr>
          <w:rFonts w:ascii="Times New Roman" w:hAnsi="Times New Roman"/>
          <w:color w:val="000000"/>
          <w:sz w:val="20"/>
          <w:szCs w:val="20"/>
        </w:rPr>
        <w:t>…..</w:t>
      </w:r>
      <w:r w:rsidRPr="00931BDB">
        <w:rPr>
          <w:rFonts w:ascii="Times New Roman" w:hAnsi="Times New Roman"/>
          <w:color w:val="000000"/>
          <w:sz w:val="20"/>
          <w:szCs w:val="20"/>
        </w:rPr>
        <w:t>…</w:t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>
        <w:rPr>
          <w:rFonts w:ascii="Times New Roman" w:hAnsi="Times New Roman"/>
          <w:color w:val="000000"/>
          <w:sz w:val="20"/>
          <w:szCs w:val="20"/>
        </w:rPr>
        <w:t>…..……………..</w:t>
      </w:r>
      <w:r w:rsidRPr="00931BDB">
        <w:rPr>
          <w:rFonts w:ascii="Times New Roman" w:hAnsi="Times New Roman"/>
          <w:color w:val="000000"/>
          <w:sz w:val="20"/>
          <w:szCs w:val="20"/>
        </w:rPr>
        <w:t>……………………………</w:t>
      </w:r>
    </w:p>
    <w:p w14:paraId="12D78110" w14:textId="77777777" w:rsidR="00CB5D74" w:rsidRPr="00000995" w:rsidRDefault="00CB5D74" w:rsidP="00CB5D74">
      <w:pPr>
        <w:spacing w:after="0" w:line="100" w:lineRule="atLeast"/>
        <w:ind w:left="709"/>
        <w:rPr>
          <w:rFonts w:ascii="Times New Roman" w:hAnsi="Times New Roman"/>
          <w:color w:val="000000"/>
          <w:sz w:val="18"/>
          <w:szCs w:val="20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miejscowość i data</w:t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>
        <w:rPr>
          <w:rFonts w:ascii="Times New Roman" w:hAnsi="Times New Roman"/>
          <w:color w:val="000000"/>
          <w:sz w:val="18"/>
          <w:szCs w:val="20"/>
        </w:rPr>
        <w:t xml:space="preserve">   </w:t>
      </w:r>
      <w:r w:rsidRPr="00000995">
        <w:rPr>
          <w:rFonts w:ascii="Times New Roman" w:hAnsi="Times New Roman"/>
          <w:color w:val="000000"/>
          <w:sz w:val="18"/>
          <w:szCs w:val="20"/>
        </w:rPr>
        <w:t xml:space="preserve"> podpis wraz z pieczęcią osoby uprawnionej</w:t>
      </w:r>
    </w:p>
    <w:p w14:paraId="0CA40EA1" w14:textId="707EFAEE" w:rsidR="00CB5D74" w:rsidRPr="00000995" w:rsidRDefault="00CB5D74" w:rsidP="00304FCA">
      <w:pPr>
        <w:spacing w:after="0" w:line="100" w:lineRule="atLeast"/>
        <w:ind w:left="5387"/>
        <w:rPr>
          <w:rFonts w:ascii="Times New Roman" w:hAnsi="Times New Roman"/>
          <w:sz w:val="18"/>
          <w:szCs w:val="20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do reprezentowania Wykonawcy</w:t>
      </w:r>
    </w:p>
    <w:sectPr w:rsidR="00CB5D74" w:rsidRPr="00000995" w:rsidSect="007020A2">
      <w:headerReference w:type="default" r:id="rId8"/>
      <w:footerReference w:type="default" r:id="rId9"/>
      <w:pgSz w:w="11906" w:h="16838"/>
      <w:pgMar w:top="992" w:right="1247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2FE5F8" w14:textId="77777777" w:rsidR="002318B4" w:rsidRDefault="002318B4">
      <w:pPr>
        <w:spacing w:after="0" w:line="240" w:lineRule="auto"/>
      </w:pPr>
      <w:r>
        <w:separator/>
      </w:r>
    </w:p>
  </w:endnote>
  <w:endnote w:type="continuationSeparator" w:id="0">
    <w:p w14:paraId="3EB8EF29" w14:textId="77777777" w:rsidR="002318B4" w:rsidRDefault="00231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Pro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taBookLF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6207733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8"/>
      </w:rPr>
    </w:sdtEndPr>
    <w:sdtContent>
      <w:p w14:paraId="3061B418" w14:textId="77777777" w:rsidR="00775B31" w:rsidRPr="00931BDB" w:rsidRDefault="00775B31" w:rsidP="00931BDB">
        <w:pPr>
          <w:pStyle w:val="Stopka"/>
          <w:widowControl w:val="0"/>
          <w:suppressLineNumbers w:val="0"/>
          <w:suppressAutoHyphens w:val="0"/>
          <w:jc w:val="right"/>
          <w:rPr>
            <w:rFonts w:ascii="Times New Roman" w:hAnsi="Times New Roman"/>
            <w:sz w:val="18"/>
          </w:rPr>
        </w:pPr>
        <w:r w:rsidRPr="00931BDB">
          <w:rPr>
            <w:rFonts w:ascii="Times New Roman" w:hAnsi="Times New Roman"/>
            <w:sz w:val="18"/>
          </w:rPr>
          <w:fldChar w:fldCharType="begin"/>
        </w:r>
        <w:r w:rsidRPr="00931BDB">
          <w:rPr>
            <w:rFonts w:ascii="Times New Roman" w:hAnsi="Times New Roman"/>
            <w:sz w:val="18"/>
          </w:rPr>
          <w:instrText>PAGE   \* MERGEFORMAT</w:instrText>
        </w:r>
        <w:r w:rsidRPr="00931BDB">
          <w:rPr>
            <w:rFonts w:ascii="Times New Roman" w:hAnsi="Times New Roman"/>
            <w:sz w:val="18"/>
          </w:rPr>
          <w:fldChar w:fldCharType="separate"/>
        </w:r>
        <w:r w:rsidRPr="00931BDB">
          <w:rPr>
            <w:rFonts w:ascii="Times New Roman" w:hAnsi="Times New Roman"/>
            <w:sz w:val="18"/>
          </w:rPr>
          <w:t>2</w:t>
        </w:r>
        <w:r w:rsidRPr="00931BDB">
          <w:rPr>
            <w:rFonts w:ascii="Times New Roman" w:hAnsi="Times New Roman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EF8CEA" w14:textId="77777777" w:rsidR="002318B4" w:rsidRDefault="002318B4">
      <w:pPr>
        <w:spacing w:after="0" w:line="240" w:lineRule="auto"/>
      </w:pPr>
      <w:r>
        <w:separator/>
      </w:r>
    </w:p>
  </w:footnote>
  <w:footnote w:type="continuationSeparator" w:id="0">
    <w:p w14:paraId="2BF7DCFD" w14:textId="77777777" w:rsidR="002318B4" w:rsidRDefault="002318B4">
      <w:pPr>
        <w:spacing w:after="0" w:line="240" w:lineRule="auto"/>
      </w:pPr>
      <w:r>
        <w:continuationSeparator/>
      </w:r>
    </w:p>
  </w:footnote>
  <w:footnote w:id="1">
    <w:p w14:paraId="5D6D8299" w14:textId="77777777" w:rsidR="00775B31" w:rsidRPr="00931BDB" w:rsidRDefault="00775B31" w:rsidP="00BF3A2B">
      <w:pPr>
        <w:spacing w:after="0" w:line="240" w:lineRule="auto"/>
        <w:jc w:val="both"/>
        <w:rPr>
          <w:rFonts w:ascii="Times New Roman" w:hAnsi="Times New Roman"/>
        </w:rPr>
      </w:pPr>
      <w:r w:rsidRPr="00931BDB">
        <w:rPr>
          <w:rStyle w:val="Odwoanieprzypisudolnego"/>
          <w:rFonts w:ascii="Times New Roman" w:hAnsi="Times New Roman"/>
        </w:rPr>
        <w:footnoteRef/>
      </w:r>
      <w:r w:rsidRPr="00931BDB">
        <w:rPr>
          <w:rFonts w:ascii="Times New Roman" w:hAnsi="Times New Roman"/>
        </w:rPr>
        <w:t xml:space="preserve"> </w:t>
      </w:r>
      <w:r w:rsidRPr="00931BDB">
        <w:rPr>
          <w:rFonts w:ascii="Times New Roman" w:hAnsi="Times New Roman"/>
          <w:sz w:val="16"/>
          <w:szCs w:val="16"/>
        </w:rPr>
        <w:t>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363152" w14:textId="0F44CAEF" w:rsidR="00775B31" w:rsidRDefault="00775B31" w:rsidP="007020A2">
    <w:pPr>
      <w:pStyle w:val="Nagwek"/>
      <w:jc w:val="center"/>
    </w:pPr>
    <w:r>
      <w:rPr>
        <w:noProof/>
      </w:rPr>
      <w:drawing>
        <wp:inline distT="0" distB="0" distL="0" distR="0" wp14:anchorId="320CF1BA" wp14:editId="32095B2C">
          <wp:extent cx="4261481" cy="417558"/>
          <wp:effectExtent l="0" t="0" r="6350" b="1905"/>
          <wp:docPr id="41" name="Obraz 41" descr="logo PL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 PL UE"/>
                  <pic:cNvPicPr>
                    <a:picLocks noChangeAspect="1" noChangeArrowheads="1"/>
                  </pic:cNvPicPr>
                </pic:nvPicPr>
                <pic:blipFill rotWithShape="1"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384" b="9844"/>
                  <a:stretch/>
                </pic:blipFill>
                <pic:spPr bwMode="auto">
                  <a:xfrm>
                    <a:off x="0" y="0"/>
                    <a:ext cx="4309325" cy="42224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4A52B6">
      <w:t xml:space="preserve"> </w:t>
    </w:r>
    <w:r>
      <w:rPr>
        <w:noProof/>
      </w:rPr>
      <w:drawing>
        <wp:inline distT="0" distB="0" distL="0" distR="0" wp14:anchorId="22FCF7A3" wp14:editId="6B4A87A8">
          <wp:extent cx="1188565" cy="348634"/>
          <wp:effectExtent l="0" t="0" r="0" b="0"/>
          <wp:docPr id="42" name="Obraz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 rotWithShape="1"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350"/>
                  <a:stretch/>
                </pic:blipFill>
                <pic:spPr bwMode="auto">
                  <a:xfrm>
                    <a:off x="0" y="0"/>
                    <a:ext cx="1209510" cy="35477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D29DA3C" w14:textId="77777777" w:rsidR="00E42A5A" w:rsidRPr="00E42A5A" w:rsidRDefault="00E42A5A" w:rsidP="007020A2">
    <w:pPr>
      <w:pStyle w:val="Nagwek"/>
      <w:jc w:val="center"/>
      <w:rPr>
        <w:rFonts w:ascii="Times New Roman" w:hAnsi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DED4031A"/>
    <w:name w:val="WWNum1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70F4CA62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7"/>
    <w:multiLevelType w:val="multilevel"/>
    <w:tmpl w:val="00000007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8"/>
    <w:multiLevelType w:val="multilevel"/>
    <w:tmpl w:val="946A2522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9"/>
    <w:multiLevelType w:val="multilevel"/>
    <w:tmpl w:val="00000009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D26A3"/>
    <w:multiLevelType w:val="hybridMultilevel"/>
    <w:tmpl w:val="C59EC7FC"/>
    <w:lvl w:ilvl="0" w:tplc="37203D3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03D5A3F"/>
    <w:multiLevelType w:val="multilevel"/>
    <w:tmpl w:val="4D92500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004" w:hanging="72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17A4BED"/>
    <w:multiLevelType w:val="hybridMultilevel"/>
    <w:tmpl w:val="FF04F524"/>
    <w:lvl w:ilvl="0" w:tplc="F0D4B62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E7B0F642">
      <w:start w:val="1"/>
      <w:numFmt w:val="decimal"/>
      <w:lvlText w:val="%2)"/>
      <w:lvlJc w:val="left"/>
      <w:pPr>
        <w:ind w:left="1866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A3A0B14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0437BCA"/>
    <w:multiLevelType w:val="hybridMultilevel"/>
    <w:tmpl w:val="76B20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FA4EBD"/>
    <w:multiLevelType w:val="hybridMultilevel"/>
    <w:tmpl w:val="9412E7A6"/>
    <w:lvl w:ilvl="0" w:tplc="65A2576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162F3E5A"/>
    <w:multiLevelType w:val="multilevel"/>
    <w:tmpl w:val="148A7140"/>
    <w:lvl w:ilvl="0">
      <w:start w:val="1"/>
      <w:numFmt w:val="decimal"/>
      <w:lvlText w:val="%1."/>
      <w:lvlJc w:val="left"/>
      <w:pPr>
        <w:ind w:left="540" w:hanging="18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1F566FA8"/>
    <w:multiLevelType w:val="hybridMultilevel"/>
    <w:tmpl w:val="088657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D7625C"/>
    <w:multiLevelType w:val="hybridMultilevel"/>
    <w:tmpl w:val="78F029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73B4654"/>
    <w:multiLevelType w:val="multilevel"/>
    <w:tmpl w:val="D22A1E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7" w15:restartNumberingAfterBreak="0">
    <w:nsid w:val="27A77C30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C962D5F"/>
    <w:multiLevelType w:val="hybridMultilevel"/>
    <w:tmpl w:val="51DCF6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6E3987"/>
    <w:multiLevelType w:val="multilevel"/>
    <w:tmpl w:val="535EA868"/>
    <w:styleLink w:val="WWNum2"/>
    <w:lvl w:ilvl="0">
      <w:start w:val="1"/>
      <w:numFmt w:val="decimal"/>
      <w:lvlText w:val="%1."/>
      <w:lvlJc w:val="left"/>
      <w:rPr>
        <w:rFonts w:ascii="Trebuchet MS" w:hAnsi="Trebuchet MS"/>
        <w:b/>
        <w:sz w:val="20"/>
        <w:szCs w:val="20"/>
      </w:rPr>
    </w:lvl>
    <w:lvl w:ilvl="1">
      <w:start w:val="1"/>
      <w:numFmt w:val="decimal"/>
      <w:lvlText w:val="%1.%2."/>
      <w:lvlJc w:val="left"/>
      <w:rPr>
        <w:b/>
        <w:u w:val="single"/>
      </w:rPr>
    </w:lvl>
    <w:lvl w:ilvl="2">
      <w:start w:val="1"/>
      <w:numFmt w:val="decimal"/>
      <w:lvlText w:val="%1.%2.%3."/>
      <w:lvlJc w:val="left"/>
      <w:rPr>
        <w:b/>
        <w:u w:val="single"/>
      </w:rPr>
    </w:lvl>
    <w:lvl w:ilvl="3">
      <w:start w:val="1"/>
      <w:numFmt w:val="decimal"/>
      <w:lvlText w:val="%1.%2.%3.%4."/>
      <w:lvlJc w:val="left"/>
      <w:rPr>
        <w:b/>
        <w:u w:val="single"/>
      </w:rPr>
    </w:lvl>
    <w:lvl w:ilvl="4">
      <w:start w:val="1"/>
      <w:numFmt w:val="decimal"/>
      <w:lvlText w:val="%1.%2.%3.%4.%5."/>
      <w:lvlJc w:val="left"/>
      <w:rPr>
        <w:b/>
        <w:u w:val="single"/>
      </w:rPr>
    </w:lvl>
    <w:lvl w:ilvl="5">
      <w:start w:val="1"/>
      <w:numFmt w:val="decimal"/>
      <w:lvlText w:val="%1.%2.%3.%4.%5.%6."/>
      <w:lvlJc w:val="left"/>
      <w:rPr>
        <w:b/>
        <w:u w:val="single"/>
      </w:rPr>
    </w:lvl>
    <w:lvl w:ilvl="6">
      <w:start w:val="1"/>
      <w:numFmt w:val="decimal"/>
      <w:lvlText w:val="%1.%2.%3.%4.%5.%6.%7."/>
      <w:lvlJc w:val="left"/>
      <w:rPr>
        <w:b/>
        <w:u w:val="single"/>
      </w:rPr>
    </w:lvl>
    <w:lvl w:ilvl="7">
      <w:start w:val="1"/>
      <w:numFmt w:val="decimal"/>
      <w:lvlText w:val="%1.%2.%3.%4.%5.%6.%7.%8."/>
      <w:lvlJc w:val="left"/>
      <w:rPr>
        <w:b/>
        <w:u w:val="single"/>
      </w:rPr>
    </w:lvl>
    <w:lvl w:ilvl="8">
      <w:start w:val="1"/>
      <w:numFmt w:val="decimal"/>
      <w:lvlText w:val="%1.%2.%3.%4.%5.%6.%7.%8.%9."/>
      <w:lvlJc w:val="left"/>
      <w:rPr>
        <w:b/>
        <w:u w:val="single"/>
      </w:rPr>
    </w:lvl>
  </w:abstractNum>
  <w:abstractNum w:abstractNumId="20" w15:restartNumberingAfterBreak="0">
    <w:nsid w:val="3DEC4D14"/>
    <w:multiLevelType w:val="multilevel"/>
    <w:tmpl w:val="5F20E57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decimal"/>
      <w:lvlText w:val=""/>
      <w:lvlJc w:val="left"/>
      <w:pPr>
        <w:ind w:left="-360" w:firstLine="0"/>
      </w:pPr>
      <w:rPr>
        <w:rFonts w:hint="default"/>
      </w:rPr>
    </w:lvl>
    <w:lvl w:ilvl="2">
      <w:numFmt w:val="decimal"/>
      <w:lvlText w:val=""/>
      <w:lvlJc w:val="left"/>
      <w:pPr>
        <w:ind w:left="-360" w:firstLine="0"/>
      </w:pPr>
      <w:rPr>
        <w:rFonts w:hint="default"/>
      </w:rPr>
    </w:lvl>
    <w:lvl w:ilvl="3">
      <w:numFmt w:val="decimal"/>
      <w:lvlText w:val=""/>
      <w:lvlJc w:val="left"/>
      <w:pPr>
        <w:ind w:left="-360" w:firstLine="0"/>
      </w:pPr>
      <w:rPr>
        <w:rFonts w:hint="default"/>
      </w:rPr>
    </w:lvl>
    <w:lvl w:ilvl="4">
      <w:numFmt w:val="decimal"/>
      <w:lvlText w:val=""/>
      <w:lvlJc w:val="left"/>
      <w:pPr>
        <w:ind w:left="-360" w:firstLine="0"/>
      </w:pPr>
      <w:rPr>
        <w:rFonts w:hint="default"/>
      </w:rPr>
    </w:lvl>
    <w:lvl w:ilvl="5">
      <w:numFmt w:val="decimal"/>
      <w:lvlText w:val=""/>
      <w:lvlJc w:val="left"/>
      <w:pPr>
        <w:ind w:left="-360" w:firstLine="0"/>
      </w:pPr>
      <w:rPr>
        <w:rFonts w:hint="default"/>
      </w:rPr>
    </w:lvl>
    <w:lvl w:ilvl="6">
      <w:numFmt w:val="decimal"/>
      <w:lvlText w:val=""/>
      <w:lvlJc w:val="left"/>
      <w:pPr>
        <w:ind w:left="-360" w:firstLine="0"/>
      </w:pPr>
      <w:rPr>
        <w:rFonts w:hint="default"/>
      </w:rPr>
    </w:lvl>
    <w:lvl w:ilvl="7">
      <w:numFmt w:val="decimal"/>
      <w:lvlText w:val=""/>
      <w:lvlJc w:val="left"/>
      <w:pPr>
        <w:ind w:left="-360" w:firstLine="0"/>
      </w:pPr>
      <w:rPr>
        <w:rFonts w:hint="default"/>
      </w:rPr>
    </w:lvl>
    <w:lvl w:ilvl="8">
      <w:numFmt w:val="decimal"/>
      <w:lvlText w:val=""/>
      <w:lvlJc w:val="left"/>
      <w:pPr>
        <w:ind w:left="-360" w:firstLine="0"/>
      </w:pPr>
      <w:rPr>
        <w:rFonts w:hint="default"/>
      </w:rPr>
    </w:lvl>
  </w:abstractNum>
  <w:abstractNum w:abstractNumId="21" w15:restartNumberingAfterBreak="0">
    <w:nsid w:val="3EEB6C90"/>
    <w:multiLevelType w:val="hybridMultilevel"/>
    <w:tmpl w:val="300478E2"/>
    <w:lvl w:ilvl="0" w:tplc="AD1A301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A36265"/>
    <w:multiLevelType w:val="hybridMultilevel"/>
    <w:tmpl w:val="08585BF8"/>
    <w:lvl w:ilvl="0" w:tplc="5B4C0434">
      <w:start w:val="1"/>
      <w:numFmt w:val="decimal"/>
      <w:lvlText w:val="%1."/>
      <w:lvlJc w:val="righ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418A7F16"/>
    <w:multiLevelType w:val="hybridMultilevel"/>
    <w:tmpl w:val="A66AD7D4"/>
    <w:lvl w:ilvl="0" w:tplc="72602EF2">
      <w:start w:val="1"/>
      <w:numFmt w:val="decimal"/>
      <w:lvlText w:val="2.%1."/>
      <w:lvlJc w:val="left"/>
      <w:pPr>
        <w:ind w:left="114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44B2A02"/>
    <w:multiLevelType w:val="hybridMultilevel"/>
    <w:tmpl w:val="84EAA14C"/>
    <w:lvl w:ilvl="0" w:tplc="C2A81A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B11C23"/>
    <w:multiLevelType w:val="multilevel"/>
    <w:tmpl w:val="1F66F8A6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9B25424"/>
    <w:multiLevelType w:val="multilevel"/>
    <w:tmpl w:val="AEDE29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27" w15:restartNumberingAfterBreak="0">
    <w:nsid w:val="5A941A06"/>
    <w:multiLevelType w:val="multilevel"/>
    <w:tmpl w:val="2A824822"/>
    <w:lvl w:ilvl="0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BEF3016"/>
    <w:multiLevelType w:val="hybridMultilevel"/>
    <w:tmpl w:val="9412E7A6"/>
    <w:lvl w:ilvl="0" w:tplc="65A2576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2A36F4"/>
    <w:multiLevelType w:val="multilevel"/>
    <w:tmpl w:val="CE3A116C"/>
    <w:lvl w:ilvl="0">
      <w:start w:val="1"/>
      <w:numFmt w:val="decimal"/>
      <w:lvlText w:val="%1."/>
      <w:lvlJc w:val="left"/>
      <w:pPr>
        <w:ind w:left="754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EC31FC5"/>
    <w:multiLevelType w:val="hybridMultilevel"/>
    <w:tmpl w:val="E43A467A"/>
    <w:lvl w:ilvl="0" w:tplc="109ECC88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5FB2081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6AD3F27"/>
    <w:multiLevelType w:val="multilevel"/>
    <w:tmpl w:val="F97248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3" w15:restartNumberingAfterBreak="0">
    <w:nsid w:val="6AB90802"/>
    <w:multiLevelType w:val="multilevel"/>
    <w:tmpl w:val="CAB8A6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6B37601F"/>
    <w:multiLevelType w:val="multilevel"/>
    <w:tmpl w:val="F97248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5" w15:restartNumberingAfterBreak="0">
    <w:nsid w:val="6D651054"/>
    <w:multiLevelType w:val="multilevel"/>
    <w:tmpl w:val="92DA410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9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06" w:hanging="1440"/>
      </w:pPr>
      <w:rPr>
        <w:rFonts w:hint="default"/>
      </w:rPr>
    </w:lvl>
  </w:abstractNum>
  <w:abstractNum w:abstractNumId="36" w15:restartNumberingAfterBreak="0">
    <w:nsid w:val="6DA637EF"/>
    <w:multiLevelType w:val="multilevel"/>
    <w:tmpl w:val="F97248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7" w15:restartNumberingAfterBreak="0">
    <w:nsid w:val="731B1F6F"/>
    <w:multiLevelType w:val="hybridMultilevel"/>
    <w:tmpl w:val="9412E7A6"/>
    <w:lvl w:ilvl="0" w:tplc="65A2576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3B40EA"/>
    <w:multiLevelType w:val="hybridMultilevel"/>
    <w:tmpl w:val="0784955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A597D1B"/>
    <w:multiLevelType w:val="hybridMultilevel"/>
    <w:tmpl w:val="BBEE15A6"/>
    <w:lvl w:ilvl="0" w:tplc="1FAC522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E4A21B3"/>
    <w:multiLevelType w:val="hybridMultilevel"/>
    <w:tmpl w:val="1586F31E"/>
    <w:lvl w:ilvl="0" w:tplc="7F06A3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31"/>
  </w:num>
  <w:num w:numId="5">
    <w:abstractNumId w:val="17"/>
  </w:num>
  <w:num w:numId="6">
    <w:abstractNumId w:val="27"/>
  </w:num>
  <w:num w:numId="7">
    <w:abstractNumId w:val="29"/>
  </w:num>
  <w:num w:numId="8">
    <w:abstractNumId w:val="25"/>
  </w:num>
  <w:num w:numId="9">
    <w:abstractNumId w:val="23"/>
  </w:num>
  <w:num w:numId="10">
    <w:abstractNumId w:val="12"/>
  </w:num>
  <w:num w:numId="11">
    <w:abstractNumId w:val="7"/>
  </w:num>
  <w:num w:numId="12">
    <w:abstractNumId w:val="20"/>
  </w:num>
  <w:num w:numId="13">
    <w:abstractNumId w:val="10"/>
  </w:num>
  <w:num w:numId="14">
    <w:abstractNumId w:val="38"/>
  </w:num>
  <w:num w:numId="15">
    <w:abstractNumId w:val="30"/>
  </w:num>
  <w:num w:numId="16">
    <w:abstractNumId w:val="8"/>
  </w:num>
  <w:num w:numId="17">
    <w:abstractNumId w:val="18"/>
  </w:num>
  <w:num w:numId="18">
    <w:abstractNumId w:val="11"/>
  </w:num>
  <w:num w:numId="19">
    <w:abstractNumId w:val="40"/>
  </w:num>
  <w:num w:numId="20">
    <w:abstractNumId w:val="39"/>
  </w:num>
  <w:num w:numId="21">
    <w:abstractNumId w:val="15"/>
  </w:num>
  <w:num w:numId="22">
    <w:abstractNumId w:val="22"/>
  </w:num>
  <w:num w:numId="23">
    <w:abstractNumId w:val="35"/>
  </w:num>
  <w:num w:numId="24">
    <w:abstractNumId w:val="14"/>
  </w:num>
  <w:num w:numId="25">
    <w:abstractNumId w:val="36"/>
  </w:num>
  <w:num w:numId="26">
    <w:abstractNumId w:val="13"/>
  </w:num>
  <w:num w:numId="27">
    <w:abstractNumId w:val="19"/>
  </w:num>
  <w:num w:numId="28">
    <w:abstractNumId w:val="6"/>
  </w:num>
  <w:num w:numId="29">
    <w:abstractNumId w:val="34"/>
  </w:num>
  <w:num w:numId="30">
    <w:abstractNumId w:val="32"/>
  </w:num>
  <w:num w:numId="31">
    <w:abstractNumId w:val="26"/>
  </w:num>
  <w:num w:numId="32">
    <w:abstractNumId w:val="16"/>
  </w:num>
  <w:num w:numId="33">
    <w:abstractNumId w:val="33"/>
  </w:num>
  <w:num w:numId="34">
    <w:abstractNumId w:val="21"/>
  </w:num>
  <w:num w:numId="35">
    <w:abstractNumId w:val="24"/>
  </w:num>
  <w:num w:numId="36">
    <w:abstractNumId w:val="37"/>
  </w:num>
  <w:num w:numId="37">
    <w:abstractNumId w:val="2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ED4"/>
    <w:rsid w:val="00000995"/>
    <w:rsid w:val="000049C1"/>
    <w:rsid w:val="000145B9"/>
    <w:rsid w:val="000157F4"/>
    <w:rsid w:val="0002043B"/>
    <w:rsid w:val="000243EB"/>
    <w:rsid w:val="0003193E"/>
    <w:rsid w:val="00031F33"/>
    <w:rsid w:val="00036EC2"/>
    <w:rsid w:val="00036FB0"/>
    <w:rsid w:val="000371DD"/>
    <w:rsid w:val="0005024D"/>
    <w:rsid w:val="000517C7"/>
    <w:rsid w:val="00054411"/>
    <w:rsid w:val="00065F87"/>
    <w:rsid w:val="00072495"/>
    <w:rsid w:val="00075402"/>
    <w:rsid w:val="000765B3"/>
    <w:rsid w:val="00076AAB"/>
    <w:rsid w:val="000834F5"/>
    <w:rsid w:val="00086507"/>
    <w:rsid w:val="00087D8A"/>
    <w:rsid w:val="00094B49"/>
    <w:rsid w:val="000A37D2"/>
    <w:rsid w:val="000B0212"/>
    <w:rsid w:val="000C699E"/>
    <w:rsid w:val="000D118A"/>
    <w:rsid w:val="000D2D57"/>
    <w:rsid w:val="000E09BF"/>
    <w:rsid w:val="000E5ADB"/>
    <w:rsid w:val="000E7A65"/>
    <w:rsid w:val="000F0790"/>
    <w:rsid w:val="000F3E19"/>
    <w:rsid w:val="000F3FD7"/>
    <w:rsid w:val="00104D9F"/>
    <w:rsid w:val="0011448B"/>
    <w:rsid w:val="001208F5"/>
    <w:rsid w:val="00142171"/>
    <w:rsid w:val="00142AF3"/>
    <w:rsid w:val="00143E0E"/>
    <w:rsid w:val="0014686C"/>
    <w:rsid w:val="0015552F"/>
    <w:rsid w:val="00157B29"/>
    <w:rsid w:val="0016097B"/>
    <w:rsid w:val="00163006"/>
    <w:rsid w:val="00163B66"/>
    <w:rsid w:val="00167F6C"/>
    <w:rsid w:val="001744D0"/>
    <w:rsid w:val="0017555D"/>
    <w:rsid w:val="001765EF"/>
    <w:rsid w:val="001818CF"/>
    <w:rsid w:val="00195FA6"/>
    <w:rsid w:val="001A2A7F"/>
    <w:rsid w:val="001A55B5"/>
    <w:rsid w:val="001A5FB8"/>
    <w:rsid w:val="001A609C"/>
    <w:rsid w:val="001A60C9"/>
    <w:rsid w:val="001B4F77"/>
    <w:rsid w:val="001B5EE1"/>
    <w:rsid w:val="001C00FC"/>
    <w:rsid w:val="001C248D"/>
    <w:rsid w:val="001C558C"/>
    <w:rsid w:val="001C7AD7"/>
    <w:rsid w:val="001D00D5"/>
    <w:rsid w:val="001D04B9"/>
    <w:rsid w:val="001D09CE"/>
    <w:rsid w:val="001D2AB4"/>
    <w:rsid w:val="001D3816"/>
    <w:rsid w:val="001D7EA7"/>
    <w:rsid w:val="001E2DB0"/>
    <w:rsid w:val="001E6DD6"/>
    <w:rsid w:val="001F4B1D"/>
    <w:rsid w:val="001F6651"/>
    <w:rsid w:val="001F68AE"/>
    <w:rsid w:val="0020032A"/>
    <w:rsid w:val="00201630"/>
    <w:rsid w:val="0020327C"/>
    <w:rsid w:val="00203BA2"/>
    <w:rsid w:val="002043BD"/>
    <w:rsid w:val="00210B5F"/>
    <w:rsid w:val="00214B54"/>
    <w:rsid w:val="00216D17"/>
    <w:rsid w:val="0022154D"/>
    <w:rsid w:val="00222B21"/>
    <w:rsid w:val="00227F90"/>
    <w:rsid w:val="002318B4"/>
    <w:rsid w:val="00232D30"/>
    <w:rsid w:val="002356F8"/>
    <w:rsid w:val="002363D7"/>
    <w:rsid w:val="002413E0"/>
    <w:rsid w:val="0024237A"/>
    <w:rsid w:val="00246BA9"/>
    <w:rsid w:val="002546F8"/>
    <w:rsid w:val="00254C68"/>
    <w:rsid w:val="00263066"/>
    <w:rsid w:val="00265834"/>
    <w:rsid w:val="00270593"/>
    <w:rsid w:val="00272D0C"/>
    <w:rsid w:val="00274A19"/>
    <w:rsid w:val="0028271C"/>
    <w:rsid w:val="00284892"/>
    <w:rsid w:val="00285A09"/>
    <w:rsid w:val="00291B76"/>
    <w:rsid w:val="00291F39"/>
    <w:rsid w:val="00295138"/>
    <w:rsid w:val="002A1069"/>
    <w:rsid w:val="002A26F6"/>
    <w:rsid w:val="002B12D9"/>
    <w:rsid w:val="002B28A2"/>
    <w:rsid w:val="002C1DCD"/>
    <w:rsid w:val="002C2C58"/>
    <w:rsid w:val="002C2C7C"/>
    <w:rsid w:val="002C343D"/>
    <w:rsid w:val="002C5356"/>
    <w:rsid w:val="002D294A"/>
    <w:rsid w:val="002E101B"/>
    <w:rsid w:val="002E1226"/>
    <w:rsid w:val="002F491B"/>
    <w:rsid w:val="0030206A"/>
    <w:rsid w:val="00303319"/>
    <w:rsid w:val="00304FCA"/>
    <w:rsid w:val="0030556B"/>
    <w:rsid w:val="003127E5"/>
    <w:rsid w:val="003142EA"/>
    <w:rsid w:val="00317A2F"/>
    <w:rsid w:val="003221FB"/>
    <w:rsid w:val="00326BF9"/>
    <w:rsid w:val="003276F8"/>
    <w:rsid w:val="003279FB"/>
    <w:rsid w:val="00336CD9"/>
    <w:rsid w:val="003463B7"/>
    <w:rsid w:val="00350299"/>
    <w:rsid w:val="00360701"/>
    <w:rsid w:val="00361951"/>
    <w:rsid w:val="00375FE1"/>
    <w:rsid w:val="0038303F"/>
    <w:rsid w:val="00384893"/>
    <w:rsid w:val="00390231"/>
    <w:rsid w:val="00392113"/>
    <w:rsid w:val="003958F6"/>
    <w:rsid w:val="003A0779"/>
    <w:rsid w:val="003A3F32"/>
    <w:rsid w:val="003A419D"/>
    <w:rsid w:val="003A4F72"/>
    <w:rsid w:val="003B25A5"/>
    <w:rsid w:val="003C05F5"/>
    <w:rsid w:val="003C18D0"/>
    <w:rsid w:val="003C4337"/>
    <w:rsid w:val="003C5AD4"/>
    <w:rsid w:val="003E2835"/>
    <w:rsid w:val="003E5401"/>
    <w:rsid w:val="003F00AF"/>
    <w:rsid w:val="0040213B"/>
    <w:rsid w:val="0041028C"/>
    <w:rsid w:val="00414488"/>
    <w:rsid w:val="0041654D"/>
    <w:rsid w:val="00416A51"/>
    <w:rsid w:val="00432951"/>
    <w:rsid w:val="00433C1C"/>
    <w:rsid w:val="004342B6"/>
    <w:rsid w:val="00437A44"/>
    <w:rsid w:val="004421D4"/>
    <w:rsid w:val="00443AE2"/>
    <w:rsid w:val="00444CBB"/>
    <w:rsid w:val="00450084"/>
    <w:rsid w:val="00450507"/>
    <w:rsid w:val="00451B4F"/>
    <w:rsid w:val="00452D41"/>
    <w:rsid w:val="00453947"/>
    <w:rsid w:val="00454A74"/>
    <w:rsid w:val="00455017"/>
    <w:rsid w:val="0046276B"/>
    <w:rsid w:val="00464159"/>
    <w:rsid w:val="004647C9"/>
    <w:rsid w:val="004677FE"/>
    <w:rsid w:val="0048179C"/>
    <w:rsid w:val="00486018"/>
    <w:rsid w:val="00487039"/>
    <w:rsid w:val="00493219"/>
    <w:rsid w:val="00493577"/>
    <w:rsid w:val="00493A0B"/>
    <w:rsid w:val="00494960"/>
    <w:rsid w:val="00497113"/>
    <w:rsid w:val="004A1EE9"/>
    <w:rsid w:val="004A4614"/>
    <w:rsid w:val="004A52B6"/>
    <w:rsid w:val="004A61F3"/>
    <w:rsid w:val="004A7C3D"/>
    <w:rsid w:val="004B04A6"/>
    <w:rsid w:val="004B0E6C"/>
    <w:rsid w:val="004B2B55"/>
    <w:rsid w:val="004B3E87"/>
    <w:rsid w:val="004B6F43"/>
    <w:rsid w:val="004B6FB5"/>
    <w:rsid w:val="004C1672"/>
    <w:rsid w:val="004D658B"/>
    <w:rsid w:val="004E22DD"/>
    <w:rsid w:val="004F2050"/>
    <w:rsid w:val="004F418A"/>
    <w:rsid w:val="004F4C8D"/>
    <w:rsid w:val="004F5D0F"/>
    <w:rsid w:val="00502F29"/>
    <w:rsid w:val="00507924"/>
    <w:rsid w:val="0051068C"/>
    <w:rsid w:val="0051068E"/>
    <w:rsid w:val="00511485"/>
    <w:rsid w:val="005116E6"/>
    <w:rsid w:val="00513296"/>
    <w:rsid w:val="00520C37"/>
    <w:rsid w:val="00525C8F"/>
    <w:rsid w:val="00526CF4"/>
    <w:rsid w:val="0052740D"/>
    <w:rsid w:val="00527B79"/>
    <w:rsid w:val="005312E0"/>
    <w:rsid w:val="0053499F"/>
    <w:rsid w:val="00536502"/>
    <w:rsid w:val="005434E5"/>
    <w:rsid w:val="00545518"/>
    <w:rsid w:val="005464C4"/>
    <w:rsid w:val="00547DDE"/>
    <w:rsid w:val="00552BDE"/>
    <w:rsid w:val="005606FE"/>
    <w:rsid w:val="005627BC"/>
    <w:rsid w:val="00566D93"/>
    <w:rsid w:val="00573BB5"/>
    <w:rsid w:val="0058079C"/>
    <w:rsid w:val="00580F66"/>
    <w:rsid w:val="005907E2"/>
    <w:rsid w:val="00595380"/>
    <w:rsid w:val="005A0115"/>
    <w:rsid w:val="005B3A92"/>
    <w:rsid w:val="005B525A"/>
    <w:rsid w:val="005B7ADF"/>
    <w:rsid w:val="005C0DA2"/>
    <w:rsid w:val="005C3653"/>
    <w:rsid w:val="005C392D"/>
    <w:rsid w:val="005D7DE9"/>
    <w:rsid w:val="005E14D8"/>
    <w:rsid w:val="005E2556"/>
    <w:rsid w:val="005E27F6"/>
    <w:rsid w:val="005F0F01"/>
    <w:rsid w:val="005F21DE"/>
    <w:rsid w:val="005F2EBE"/>
    <w:rsid w:val="005F41D0"/>
    <w:rsid w:val="00604855"/>
    <w:rsid w:val="00612342"/>
    <w:rsid w:val="00613935"/>
    <w:rsid w:val="00616954"/>
    <w:rsid w:val="00616D3D"/>
    <w:rsid w:val="00620FB4"/>
    <w:rsid w:val="006251E6"/>
    <w:rsid w:val="00641D77"/>
    <w:rsid w:val="00644632"/>
    <w:rsid w:val="006545DA"/>
    <w:rsid w:val="0066399B"/>
    <w:rsid w:val="00667F53"/>
    <w:rsid w:val="006706BC"/>
    <w:rsid w:val="00675B56"/>
    <w:rsid w:val="0067709D"/>
    <w:rsid w:val="00677FFB"/>
    <w:rsid w:val="00681228"/>
    <w:rsid w:val="00681C52"/>
    <w:rsid w:val="00685A13"/>
    <w:rsid w:val="00695556"/>
    <w:rsid w:val="00695E0D"/>
    <w:rsid w:val="006A0BDA"/>
    <w:rsid w:val="006A10AD"/>
    <w:rsid w:val="006A12CE"/>
    <w:rsid w:val="006A752C"/>
    <w:rsid w:val="006A78F0"/>
    <w:rsid w:val="006B3C4A"/>
    <w:rsid w:val="006B5A72"/>
    <w:rsid w:val="006B6167"/>
    <w:rsid w:val="006C3E1D"/>
    <w:rsid w:val="006D044F"/>
    <w:rsid w:val="006D4175"/>
    <w:rsid w:val="006D476B"/>
    <w:rsid w:val="006D7F1B"/>
    <w:rsid w:val="006E10B3"/>
    <w:rsid w:val="006E1CB3"/>
    <w:rsid w:val="006E24C4"/>
    <w:rsid w:val="006E52FF"/>
    <w:rsid w:val="006E67F0"/>
    <w:rsid w:val="006F4F5D"/>
    <w:rsid w:val="006F6C40"/>
    <w:rsid w:val="007020A2"/>
    <w:rsid w:val="00706D54"/>
    <w:rsid w:val="00706DEB"/>
    <w:rsid w:val="00712097"/>
    <w:rsid w:val="007121D1"/>
    <w:rsid w:val="007213C8"/>
    <w:rsid w:val="00722633"/>
    <w:rsid w:val="00723A56"/>
    <w:rsid w:val="007246E4"/>
    <w:rsid w:val="00724CB1"/>
    <w:rsid w:val="007350AF"/>
    <w:rsid w:val="007357C6"/>
    <w:rsid w:val="007427E4"/>
    <w:rsid w:val="007431DA"/>
    <w:rsid w:val="007476E4"/>
    <w:rsid w:val="00753EAC"/>
    <w:rsid w:val="007573D4"/>
    <w:rsid w:val="007608B9"/>
    <w:rsid w:val="007649B7"/>
    <w:rsid w:val="00765532"/>
    <w:rsid w:val="00775B31"/>
    <w:rsid w:val="00784F12"/>
    <w:rsid w:val="00786115"/>
    <w:rsid w:val="00793D4D"/>
    <w:rsid w:val="00793D8B"/>
    <w:rsid w:val="00796610"/>
    <w:rsid w:val="00796F68"/>
    <w:rsid w:val="007975DD"/>
    <w:rsid w:val="007979DA"/>
    <w:rsid w:val="007A13D7"/>
    <w:rsid w:val="007A1591"/>
    <w:rsid w:val="007A5336"/>
    <w:rsid w:val="007A562D"/>
    <w:rsid w:val="007A783D"/>
    <w:rsid w:val="007B174F"/>
    <w:rsid w:val="007C0F3E"/>
    <w:rsid w:val="007C67CA"/>
    <w:rsid w:val="007D32BB"/>
    <w:rsid w:val="007E2AC7"/>
    <w:rsid w:val="007F1049"/>
    <w:rsid w:val="00802CAE"/>
    <w:rsid w:val="00806277"/>
    <w:rsid w:val="008127F3"/>
    <w:rsid w:val="00813AAD"/>
    <w:rsid w:val="00817733"/>
    <w:rsid w:val="0083782D"/>
    <w:rsid w:val="00840315"/>
    <w:rsid w:val="00841412"/>
    <w:rsid w:val="008416C4"/>
    <w:rsid w:val="00846CF8"/>
    <w:rsid w:val="00854D20"/>
    <w:rsid w:val="008610C1"/>
    <w:rsid w:val="00867C87"/>
    <w:rsid w:val="008710A6"/>
    <w:rsid w:val="00874591"/>
    <w:rsid w:val="008779AA"/>
    <w:rsid w:val="00880BAF"/>
    <w:rsid w:val="00881F9E"/>
    <w:rsid w:val="00893F07"/>
    <w:rsid w:val="00896050"/>
    <w:rsid w:val="0089704C"/>
    <w:rsid w:val="00897C35"/>
    <w:rsid w:val="00897C3E"/>
    <w:rsid w:val="008A0BDC"/>
    <w:rsid w:val="008A22B8"/>
    <w:rsid w:val="008A23FD"/>
    <w:rsid w:val="008B0BB8"/>
    <w:rsid w:val="008B27BD"/>
    <w:rsid w:val="008B3697"/>
    <w:rsid w:val="008C11AA"/>
    <w:rsid w:val="008C5223"/>
    <w:rsid w:val="008C6789"/>
    <w:rsid w:val="008D1CEB"/>
    <w:rsid w:val="008D2555"/>
    <w:rsid w:val="008D33FF"/>
    <w:rsid w:val="008D515C"/>
    <w:rsid w:val="008D63D4"/>
    <w:rsid w:val="008D6814"/>
    <w:rsid w:val="008E0EB5"/>
    <w:rsid w:val="008F4F52"/>
    <w:rsid w:val="00900D1C"/>
    <w:rsid w:val="00901B0F"/>
    <w:rsid w:val="00901FCD"/>
    <w:rsid w:val="00904A3A"/>
    <w:rsid w:val="009070AB"/>
    <w:rsid w:val="00912038"/>
    <w:rsid w:val="009141C6"/>
    <w:rsid w:val="00923FA9"/>
    <w:rsid w:val="00930141"/>
    <w:rsid w:val="00931BDB"/>
    <w:rsid w:val="00934708"/>
    <w:rsid w:val="009371D5"/>
    <w:rsid w:val="00941DA0"/>
    <w:rsid w:val="00945488"/>
    <w:rsid w:val="00946AA9"/>
    <w:rsid w:val="00950248"/>
    <w:rsid w:val="0095685B"/>
    <w:rsid w:val="0096434A"/>
    <w:rsid w:val="00964400"/>
    <w:rsid w:val="00966F77"/>
    <w:rsid w:val="009737F7"/>
    <w:rsid w:val="009772A2"/>
    <w:rsid w:val="00984029"/>
    <w:rsid w:val="00991953"/>
    <w:rsid w:val="00994F91"/>
    <w:rsid w:val="009A2EC6"/>
    <w:rsid w:val="009A5DEB"/>
    <w:rsid w:val="009B28FB"/>
    <w:rsid w:val="009C2E80"/>
    <w:rsid w:val="009C4F9F"/>
    <w:rsid w:val="009D59F8"/>
    <w:rsid w:val="009F50A3"/>
    <w:rsid w:val="00A03B1A"/>
    <w:rsid w:val="00A06748"/>
    <w:rsid w:val="00A13FD9"/>
    <w:rsid w:val="00A20980"/>
    <w:rsid w:val="00A21A7B"/>
    <w:rsid w:val="00A25371"/>
    <w:rsid w:val="00A25B66"/>
    <w:rsid w:val="00A35842"/>
    <w:rsid w:val="00A426FC"/>
    <w:rsid w:val="00A507ED"/>
    <w:rsid w:val="00A52483"/>
    <w:rsid w:val="00A530AD"/>
    <w:rsid w:val="00A57E13"/>
    <w:rsid w:val="00A63F99"/>
    <w:rsid w:val="00A65FAE"/>
    <w:rsid w:val="00A70C82"/>
    <w:rsid w:val="00A710EE"/>
    <w:rsid w:val="00A718A4"/>
    <w:rsid w:val="00A742F3"/>
    <w:rsid w:val="00A74DFD"/>
    <w:rsid w:val="00A75F76"/>
    <w:rsid w:val="00A818DC"/>
    <w:rsid w:val="00A82E88"/>
    <w:rsid w:val="00A86039"/>
    <w:rsid w:val="00A87D67"/>
    <w:rsid w:val="00A97DCB"/>
    <w:rsid w:val="00AA04A8"/>
    <w:rsid w:val="00AA2F55"/>
    <w:rsid w:val="00AB28AF"/>
    <w:rsid w:val="00AB296A"/>
    <w:rsid w:val="00AC01F6"/>
    <w:rsid w:val="00AC1C84"/>
    <w:rsid w:val="00AC70CC"/>
    <w:rsid w:val="00AD5E54"/>
    <w:rsid w:val="00AD7FAA"/>
    <w:rsid w:val="00AE04A8"/>
    <w:rsid w:val="00B00017"/>
    <w:rsid w:val="00B00840"/>
    <w:rsid w:val="00B07942"/>
    <w:rsid w:val="00B128BD"/>
    <w:rsid w:val="00B22814"/>
    <w:rsid w:val="00B32557"/>
    <w:rsid w:val="00B33319"/>
    <w:rsid w:val="00B34569"/>
    <w:rsid w:val="00B42E55"/>
    <w:rsid w:val="00B5251B"/>
    <w:rsid w:val="00B62F08"/>
    <w:rsid w:val="00B63434"/>
    <w:rsid w:val="00B678A8"/>
    <w:rsid w:val="00B71C40"/>
    <w:rsid w:val="00B731C6"/>
    <w:rsid w:val="00B8495D"/>
    <w:rsid w:val="00B96DFE"/>
    <w:rsid w:val="00BA03ED"/>
    <w:rsid w:val="00BA1A74"/>
    <w:rsid w:val="00BA44CE"/>
    <w:rsid w:val="00BA4A32"/>
    <w:rsid w:val="00BA4E63"/>
    <w:rsid w:val="00BA59F6"/>
    <w:rsid w:val="00BA6653"/>
    <w:rsid w:val="00BB0163"/>
    <w:rsid w:val="00BB312C"/>
    <w:rsid w:val="00BB5A15"/>
    <w:rsid w:val="00BC06B3"/>
    <w:rsid w:val="00BC2927"/>
    <w:rsid w:val="00BC4A4E"/>
    <w:rsid w:val="00BC6130"/>
    <w:rsid w:val="00BC7FDD"/>
    <w:rsid w:val="00BD0E93"/>
    <w:rsid w:val="00BD1507"/>
    <w:rsid w:val="00BD2096"/>
    <w:rsid w:val="00BD20B4"/>
    <w:rsid w:val="00BE1A51"/>
    <w:rsid w:val="00BF30A4"/>
    <w:rsid w:val="00BF3A2B"/>
    <w:rsid w:val="00BF694C"/>
    <w:rsid w:val="00C026C0"/>
    <w:rsid w:val="00C05D22"/>
    <w:rsid w:val="00C101EA"/>
    <w:rsid w:val="00C13810"/>
    <w:rsid w:val="00C13E63"/>
    <w:rsid w:val="00C1710C"/>
    <w:rsid w:val="00C17546"/>
    <w:rsid w:val="00C256D6"/>
    <w:rsid w:val="00C25DA0"/>
    <w:rsid w:val="00C433B1"/>
    <w:rsid w:val="00C45EF1"/>
    <w:rsid w:val="00C50EA0"/>
    <w:rsid w:val="00C57880"/>
    <w:rsid w:val="00C579DB"/>
    <w:rsid w:val="00C57C84"/>
    <w:rsid w:val="00C609A8"/>
    <w:rsid w:val="00C61458"/>
    <w:rsid w:val="00C65B98"/>
    <w:rsid w:val="00C76EFB"/>
    <w:rsid w:val="00C772C1"/>
    <w:rsid w:val="00C94682"/>
    <w:rsid w:val="00C968CC"/>
    <w:rsid w:val="00C97972"/>
    <w:rsid w:val="00CA7276"/>
    <w:rsid w:val="00CB030F"/>
    <w:rsid w:val="00CB5D74"/>
    <w:rsid w:val="00CB70B6"/>
    <w:rsid w:val="00CC46F9"/>
    <w:rsid w:val="00CD1038"/>
    <w:rsid w:val="00CD6060"/>
    <w:rsid w:val="00CD6C48"/>
    <w:rsid w:val="00CE0C52"/>
    <w:rsid w:val="00CE177E"/>
    <w:rsid w:val="00CE354E"/>
    <w:rsid w:val="00CE5D03"/>
    <w:rsid w:val="00CE713C"/>
    <w:rsid w:val="00CF1BB9"/>
    <w:rsid w:val="00CF1BC0"/>
    <w:rsid w:val="00CF5DE3"/>
    <w:rsid w:val="00CF6D9F"/>
    <w:rsid w:val="00CF7BDE"/>
    <w:rsid w:val="00D00A1F"/>
    <w:rsid w:val="00D012F3"/>
    <w:rsid w:val="00D0643D"/>
    <w:rsid w:val="00D074F1"/>
    <w:rsid w:val="00D27B3D"/>
    <w:rsid w:val="00D3177E"/>
    <w:rsid w:val="00D3183C"/>
    <w:rsid w:val="00D341C0"/>
    <w:rsid w:val="00D34BF3"/>
    <w:rsid w:val="00D37781"/>
    <w:rsid w:val="00D41054"/>
    <w:rsid w:val="00D423FF"/>
    <w:rsid w:val="00D46FFA"/>
    <w:rsid w:val="00D5053D"/>
    <w:rsid w:val="00D51B43"/>
    <w:rsid w:val="00D5386E"/>
    <w:rsid w:val="00D712E0"/>
    <w:rsid w:val="00D72913"/>
    <w:rsid w:val="00D74335"/>
    <w:rsid w:val="00D76B70"/>
    <w:rsid w:val="00D77D86"/>
    <w:rsid w:val="00D80A31"/>
    <w:rsid w:val="00D832B6"/>
    <w:rsid w:val="00D86457"/>
    <w:rsid w:val="00D91349"/>
    <w:rsid w:val="00D9143B"/>
    <w:rsid w:val="00D92475"/>
    <w:rsid w:val="00DA156A"/>
    <w:rsid w:val="00DA187C"/>
    <w:rsid w:val="00DA6B56"/>
    <w:rsid w:val="00DB20ED"/>
    <w:rsid w:val="00DB64D9"/>
    <w:rsid w:val="00DC0079"/>
    <w:rsid w:val="00DC06CF"/>
    <w:rsid w:val="00DD5030"/>
    <w:rsid w:val="00DE7086"/>
    <w:rsid w:val="00DE7E27"/>
    <w:rsid w:val="00DF1A04"/>
    <w:rsid w:val="00DF31FD"/>
    <w:rsid w:val="00DF5F6D"/>
    <w:rsid w:val="00DF689F"/>
    <w:rsid w:val="00DF78C0"/>
    <w:rsid w:val="00E01A35"/>
    <w:rsid w:val="00E01DBD"/>
    <w:rsid w:val="00E037B6"/>
    <w:rsid w:val="00E07F03"/>
    <w:rsid w:val="00E1057B"/>
    <w:rsid w:val="00E2459B"/>
    <w:rsid w:val="00E3113D"/>
    <w:rsid w:val="00E31B6E"/>
    <w:rsid w:val="00E3746F"/>
    <w:rsid w:val="00E41B0C"/>
    <w:rsid w:val="00E42A5A"/>
    <w:rsid w:val="00E43981"/>
    <w:rsid w:val="00E5428C"/>
    <w:rsid w:val="00E639ED"/>
    <w:rsid w:val="00E659FA"/>
    <w:rsid w:val="00E76EBC"/>
    <w:rsid w:val="00E8387B"/>
    <w:rsid w:val="00E915AE"/>
    <w:rsid w:val="00EB3C6C"/>
    <w:rsid w:val="00EB43C0"/>
    <w:rsid w:val="00EB4870"/>
    <w:rsid w:val="00EB5D25"/>
    <w:rsid w:val="00EC4F6F"/>
    <w:rsid w:val="00EC6C18"/>
    <w:rsid w:val="00EC7C09"/>
    <w:rsid w:val="00ED642A"/>
    <w:rsid w:val="00ED64D3"/>
    <w:rsid w:val="00ED7A45"/>
    <w:rsid w:val="00EE0A3D"/>
    <w:rsid w:val="00EE1EBA"/>
    <w:rsid w:val="00EE5FD9"/>
    <w:rsid w:val="00EF11D4"/>
    <w:rsid w:val="00EF269E"/>
    <w:rsid w:val="00EF281C"/>
    <w:rsid w:val="00EF6495"/>
    <w:rsid w:val="00F00678"/>
    <w:rsid w:val="00F00859"/>
    <w:rsid w:val="00F012E1"/>
    <w:rsid w:val="00F0273E"/>
    <w:rsid w:val="00F07D70"/>
    <w:rsid w:val="00F11B28"/>
    <w:rsid w:val="00F14C7A"/>
    <w:rsid w:val="00F152FF"/>
    <w:rsid w:val="00F1567C"/>
    <w:rsid w:val="00F17728"/>
    <w:rsid w:val="00F17897"/>
    <w:rsid w:val="00F20ED4"/>
    <w:rsid w:val="00F222CF"/>
    <w:rsid w:val="00F24131"/>
    <w:rsid w:val="00F2686F"/>
    <w:rsid w:val="00F345F0"/>
    <w:rsid w:val="00F34617"/>
    <w:rsid w:val="00F45426"/>
    <w:rsid w:val="00F45979"/>
    <w:rsid w:val="00F5024B"/>
    <w:rsid w:val="00F525A2"/>
    <w:rsid w:val="00F530BA"/>
    <w:rsid w:val="00F53368"/>
    <w:rsid w:val="00F53E44"/>
    <w:rsid w:val="00F56B1A"/>
    <w:rsid w:val="00F766B7"/>
    <w:rsid w:val="00F84D41"/>
    <w:rsid w:val="00F90498"/>
    <w:rsid w:val="00F90D64"/>
    <w:rsid w:val="00F9574C"/>
    <w:rsid w:val="00FA375F"/>
    <w:rsid w:val="00FA5160"/>
    <w:rsid w:val="00FB4568"/>
    <w:rsid w:val="00FB4EF5"/>
    <w:rsid w:val="00FB7248"/>
    <w:rsid w:val="00FD2DB1"/>
    <w:rsid w:val="00FD3DBD"/>
    <w:rsid w:val="00FD4D29"/>
    <w:rsid w:val="00FE092E"/>
    <w:rsid w:val="00FE1768"/>
    <w:rsid w:val="00FE1AC6"/>
    <w:rsid w:val="00FE4503"/>
    <w:rsid w:val="00FF1438"/>
    <w:rsid w:val="00FF1B18"/>
    <w:rsid w:val="00FF3BAB"/>
    <w:rsid w:val="00FF4F64"/>
    <w:rsid w:val="00FF578F"/>
    <w:rsid w:val="00FF6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0D45C0"/>
  <w15:docId w15:val="{85F13907-134B-445C-8BB3-692AEC0DE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296"/>
    <w:pPr>
      <w:suppressAutoHyphens/>
      <w:spacing w:after="200" w:line="276" w:lineRule="auto"/>
    </w:pPr>
    <w:rPr>
      <w:rFonts w:ascii="Calibri" w:eastAsia="Times New Roman" w:hAnsi="Calibri" w:cs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6B1A"/>
    <w:pPr>
      <w:keepNext/>
      <w:keepLines/>
      <w:numPr>
        <w:numId w:val="10"/>
      </w:numPr>
      <w:pBdr>
        <w:bottom w:val="single" w:sz="4" w:space="1" w:color="595959" w:themeColor="text1" w:themeTint="A6"/>
      </w:pBdr>
      <w:suppressAutoHyphens w:val="0"/>
      <w:spacing w:after="0" w:line="240" w:lineRule="auto"/>
      <w:jc w:val="both"/>
      <w:outlineLvl w:val="0"/>
    </w:pPr>
    <w:rPr>
      <w:rFonts w:ascii="Book Antiqua" w:eastAsiaTheme="majorEastAsia" w:hAnsi="Book Antiqua" w:cstheme="minorHAnsi"/>
      <w:b/>
      <w:bCs/>
      <w:smallCaps/>
      <w:color w:val="000066"/>
      <w:kern w:val="0"/>
      <w:sz w:val="28"/>
      <w:szCs w:val="36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56B1A"/>
    <w:pPr>
      <w:keepNext/>
      <w:numPr>
        <w:ilvl w:val="1"/>
        <w:numId w:val="10"/>
      </w:numPr>
      <w:suppressAutoHyphens w:val="0"/>
      <w:spacing w:before="60" w:after="160" w:line="240" w:lineRule="auto"/>
      <w:jc w:val="both"/>
      <w:outlineLvl w:val="1"/>
    </w:pPr>
    <w:rPr>
      <w:rFonts w:ascii="Book Antiqua" w:eastAsiaTheme="minorHAnsi" w:hAnsi="Book Antiqua" w:cstheme="minorBidi"/>
      <w:b/>
      <w:bCs/>
      <w:iCs/>
      <w:color w:val="000086"/>
      <w:kern w:val="0"/>
      <w:sz w:val="25"/>
      <w:szCs w:val="28"/>
      <w:u w:val="single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56B1A"/>
    <w:pPr>
      <w:keepNext/>
      <w:numPr>
        <w:ilvl w:val="2"/>
        <w:numId w:val="10"/>
      </w:numPr>
      <w:suppressAutoHyphens w:val="0"/>
      <w:spacing w:before="60" w:after="60" w:line="240" w:lineRule="auto"/>
      <w:jc w:val="both"/>
      <w:outlineLvl w:val="2"/>
    </w:pPr>
    <w:rPr>
      <w:rFonts w:ascii="Times New Roman" w:eastAsiaTheme="majorEastAsia" w:hAnsi="Times New Roman" w:cstheme="majorBidi"/>
      <w:b/>
      <w:bCs/>
      <w:i/>
      <w:kern w:val="0"/>
      <w:sz w:val="24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56B1A"/>
    <w:pPr>
      <w:keepNext/>
      <w:keepLines/>
      <w:numPr>
        <w:ilvl w:val="3"/>
        <w:numId w:val="10"/>
      </w:numPr>
      <w:suppressAutoHyphens w:val="0"/>
      <w:spacing w:before="120" w:after="0" w:line="360" w:lineRule="auto"/>
      <w:jc w:val="both"/>
      <w:outlineLvl w:val="3"/>
    </w:pPr>
    <w:rPr>
      <w:rFonts w:ascii="Book Antiqua" w:eastAsiaTheme="majorEastAsia" w:hAnsi="Book Antiqua" w:cstheme="majorBidi"/>
      <w:b/>
      <w:bCs/>
      <w:iCs/>
      <w:color w:val="000066"/>
      <w:kern w:val="0"/>
      <w:sz w:val="24"/>
      <w:u w:val="single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56B1A"/>
    <w:pPr>
      <w:keepNext/>
      <w:keepLines/>
      <w:numPr>
        <w:ilvl w:val="4"/>
        <w:numId w:val="10"/>
      </w:numPr>
      <w:suppressAutoHyphens w:val="0"/>
      <w:spacing w:before="60" w:after="240" w:line="240" w:lineRule="auto"/>
      <w:jc w:val="both"/>
      <w:outlineLvl w:val="4"/>
    </w:pPr>
    <w:rPr>
      <w:rFonts w:ascii="Book Antiqua" w:eastAsiaTheme="majorEastAsia" w:hAnsi="Book Antiqua" w:cstheme="majorBidi"/>
      <w:b/>
      <w:color w:val="000086"/>
      <w:kern w:val="0"/>
      <w:sz w:val="24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56B1A"/>
    <w:pPr>
      <w:keepNext/>
      <w:keepLines/>
      <w:numPr>
        <w:ilvl w:val="5"/>
        <w:numId w:val="10"/>
      </w:numPr>
      <w:suppressAutoHyphens w:val="0"/>
      <w:spacing w:after="0" w:line="240" w:lineRule="auto"/>
      <w:jc w:val="center"/>
      <w:outlineLvl w:val="5"/>
    </w:pPr>
    <w:rPr>
      <w:rFonts w:ascii="Book Antiqua" w:eastAsiaTheme="minorHAnsi" w:hAnsi="Book Antiqua" w:cstheme="majorBidi"/>
      <w:b/>
      <w:i/>
      <w:iCs/>
      <w:color w:val="000066"/>
      <w:kern w:val="0"/>
      <w:sz w:val="24"/>
      <w:szCs w:val="16"/>
      <w:u w:val="single"/>
      <w:lang w:eastAsia="en-US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56B1A"/>
    <w:pPr>
      <w:keepNext/>
      <w:keepLines/>
      <w:numPr>
        <w:ilvl w:val="6"/>
        <w:numId w:val="10"/>
      </w:numPr>
      <w:suppressAutoHyphens w:val="0"/>
      <w:spacing w:after="0" w:line="240" w:lineRule="auto"/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  <w:kern w:val="0"/>
      <w:sz w:val="24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56B1A"/>
    <w:pPr>
      <w:keepNext/>
      <w:keepLines/>
      <w:numPr>
        <w:ilvl w:val="7"/>
        <w:numId w:val="10"/>
      </w:numPr>
      <w:suppressAutoHyphens w:val="0"/>
      <w:spacing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404040" w:themeColor="text1" w:themeTint="BF"/>
      <w:kern w:val="0"/>
      <w:sz w:val="24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basedOn w:val="Domylnaczcionkaakapitu"/>
    <w:rsid w:val="00F20ED4"/>
    <w:rPr>
      <w:rFonts w:cs="Times New Roman"/>
    </w:rPr>
  </w:style>
  <w:style w:type="paragraph" w:customStyle="1" w:styleId="Akapitzlist1">
    <w:name w:val="Akapit z listą1"/>
    <w:basedOn w:val="Normalny"/>
    <w:rsid w:val="00F20ED4"/>
    <w:pPr>
      <w:ind w:left="720"/>
    </w:pPr>
  </w:style>
  <w:style w:type="paragraph" w:styleId="Stopka">
    <w:name w:val="footer"/>
    <w:basedOn w:val="Normalny"/>
    <w:link w:val="StopkaZnak"/>
    <w:uiPriority w:val="99"/>
    <w:rsid w:val="00F20ED4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F20ED4"/>
    <w:rPr>
      <w:rFonts w:ascii="Calibri" w:eastAsia="Times New Roman" w:hAnsi="Calibri" w:cs="Times New Roman"/>
      <w:kern w:val="1"/>
      <w:lang w:eastAsia="ar-SA"/>
    </w:rPr>
  </w:style>
  <w:style w:type="paragraph" w:customStyle="1" w:styleId="Standard">
    <w:name w:val="Standard"/>
    <w:rsid w:val="00F20ED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F20ED4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0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7A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7A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7A44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7A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7A44"/>
    <w:rPr>
      <w:rFonts w:ascii="Calibri" w:eastAsia="Times New Roman" w:hAnsi="Calibri" w:cs="Times New Roman"/>
      <w:b/>
      <w:bCs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7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7A44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545518"/>
    <w:pPr>
      <w:ind w:left="720"/>
    </w:pPr>
    <w:rPr>
      <w:color w:val="00000A"/>
    </w:rPr>
  </w:style>
  <w:style w:type="character" w:styleId="Hipercze">
    <w:name w:val="Hyperlink"/>
    <w:basedOn w:val="Domylnaczcionkaakapitu"/>
    <w:uiPriority w:val="99"/>
    <w:unhideWhenUsed/>
    <w:rsid w:val="00A70C82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AB2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A0BDA"/>
    <w:pPr>
      <w:suppressAutoHyphens w:val="0"/>
      <w:spacing w:after="0" w:line="240" w:lineRule="auto"/>
      <w:ind w:left="1080"/>
    </w:pPr>
    <w:rPr>
      <w:rFonts w:ascii="Times New Roman" w:hAnsi="Times New Roman"/>
      <w:kern w:val="0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0B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F2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2EBE"/>
    <w:rPr>
      <w:rFonts w:ascii="Calibri" w:eastAsia="Times New Roman" w:hAnsi="Calibri" w:cs="Times New Roman"/>
      <w:kern w:val="1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5D0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5D03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CE5D03"/>
    <w:rPr>
      <w:vertAlign w:val="superscript"/>
    </w:rPr>
  </w:style>
  <w:style w:type="paragraph" w:styleId="Bezodstpw">
    <w:name w:val="No Spacing"/>
    <w:qFormat/>
    <w:rsid w:val="000C699E"/>
    <w:pPr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character" w:styleId="Uwydatnienie">
    <w:name w:val="Emphasis"/>
    <w:qFormat/>
    <w:rsid w:val="000C699E"/>
    <w:rPr>
      <w:i/>
      <w:iCs/>
    </w:rPr>
  </w:style>
  <w:style w:type="character" w:customStyle="1" w:styleId="apple-converted-space">
    <w:name w:val="apple-converted-space"/>
    <w:rsid w:val="000C699E"/>
  </w:style>
  <w:style w:type="paragraph" w:customStyle="1" w:styleId="Pa0">
    <w:name w:val="Pa0"/>
    <w:basedOn w:val="Normalny"/>
    <w:next w:val="Normalny"/>
    <w:uiPriority w:val="99"/>
    <w:rsid w:val="005D7DE9"/>
    <w:pPr>
      <w:suppressAutoHyphens w:val="0"/>
      <w:autoSpaceDE w:val="0"/>
      <w:autoSpaceDN w:val="0"/>
      <w:adjustRightInd w:val="0"/>
      <w:spacing w:after="0" w:line="241" w:lineRule="atLeast"/>
    </w:pPr>
    <w:rPr>
      <w:rFonts w:ascii="MetaPro-Bold" w:hAnsi="MetaPro-Bold"/>
      <w:kern w:val="0"/>
      <w:sz w:val="24"/>
      <w:szCs w:val="24"/>
      <w:lang w:eastAsia="pl-PL"/>
    </w:rPr>
  </w:style>
  <w:style w:type="character" w:customStyle="1" w:styleId="A9">
    <w:name w:val="A9"/>
    <w:uiPriority w:val="99"/>
    <w:rsid w:val="005D7DE9"/>
    <w:rPr>
      <w:rFonts w:cs="MetaPro-Bold"/>
      <w:color w:val="000000"/>
      <w:sz w:val="13"/>
      <w:szCs w:val="13"/>
    </w:rPr>
  </w:style>
  <w:style w:type="character" w:customStyle="1" w:styleId="A11">
    <w:name w:val="A11"/>
    <w:uiPriority w:val="99"/>
    <w:rsid w:val="005D7DE9"/>
    <w:rPr>
      <w:rFonts w:ascii="MetaBookLF-Roman" w:hAnsi="MetaBookLF-Roman" w:cs="MetaBookLF-Roman"/>
      <w:color w:val="000000"/>
      <w:sz w:val="7"/>
      <w:szCs w:val="7"/>
    </w:rPr>
  </w:style>
  <w:style w:type="character" w:customStyle="1" w:styleId="Nagwek1Znak">
    <w:name w:val="Nagłówek 1 Znak"/>
    <w:basedOn w:val="Domylnaczcionkaakapitu"/>
    <w:link w:val="Nagwek1"/>
    <w:uiPriority w:val="9"/>
    <w:rsid w:val="00F56B1A"/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F56B1A"/>
    <w:rPr>
      <w:rFonts w:ascii="Book Antiqua" w:hAnsi="Book Antiqua"/>
      <w:b/>
      <w:bCs/>
      <w:iCs/>
      <w:color w:val="000086"/>
      <w:sz w:val="25"/>
      <w:szCs w:val="28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F56B1A"/>
    <w:rPr>
      <w:rFonts w:ascii="Times New Roman" w:eastAsiaTheme="majorEastAsia" w:hAnsi="Times New Roman" w:cstheme="majorBidi"/>
      <w:b/>
      <w:bCs/>
      <w:i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F56B1A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F56B1A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F56B1A"/>
    <w:rPr>
      <w:rFonts w:ascii="Book Antiqua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F56B1A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56B1A"/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character" w:customStyle="1" w:styleId="czeinternetowe">
    <w:name w:val="Łącze internetowe"/>
    <w:rsid w:val="00F56B1A"/>
    <w:rPr>
      <w:color w:val="000080"/>
      <w:u w:val="single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F56B1A"/>
  </w:style>
  <w:style w:type="paragraph" w:customStyle="1" w:styleId="Tekstkomentarza1">
    <w:name w:val="Tekst komentarza1"/>
    <w:basedOn w:val="Normalny"/>
    <w:rsid w:val="00F56B1A"/>
    <w:pPr>
      <w:suppressAutoHyphens w:val="0"/>
      <w:spacing w:after="0" w:line="100" w:lineRule="atLeast"/>
      <w:jc w:val="both"/>
    </w:pPr>
    <w:rPr>
      <w:rFonts w:ascii="Times New Roman" w:hAnsi="Times New Roman" w:cstheme="minorBidi"/>
      <w:color w:val="000000"/>
      <w:kern w:val="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195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1953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1953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20ED"/>
    <w:rPr>
      <w:color w:val="605E5C"/>
      <w:shd w:val="clear" w:color="auto" w:fill="E1DFDD"/>
    </w:rPr>
  </w:style>
  <w:style w:type="paragraph" w:customStyle="1" w:styleId="Tekstpodstawowy1">
    <w:name w:val="Tekst podstawowy1"/>
    <w:basedOn w:val="Normalny"/>
    <w:rsid w:val="00A426FC"/>
    <w:pPr>
      <w:widowControl w:val="0"/>
      <w:shd w:val="clear" w:color="auto" w:fill="FFFFFF"/>
      <w:suppressAutoHyphens w:val="0"/>
      <w:spacing w:after="0" w:line="240" w:lineRule="auto"/>
    </w:pPr>
    <w:rPr>
      <w:rFonts w:ascii="Times New Roman" w:hAnsi="Times New Roman"/>
      <w:kern w:val="0"/>
      <w:sz w:val="20"/>
      <w:szCs w:val="20"/>
      <w:lang w:eastAsia="pl-PL"/>
    </w:rPr>
  </w:style>
  <w:style w:type="numbering" w:customStyle="1" w:styleId="WWNum2">
    <w:name w:val="WWNum2"/>
    <w:basedOn w:val="Bezlisty"/>
    <w:rsid w:val="00796610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2.jpg@01D66411.37561BA0" TargetMode="External"/><Relationship Id="rId1" Type="http://schemas.openxmlformats.org/officeDocument/2006/relationships/image" Target="media/image1.jpeg"/><Relationship Id="rId4" Type="http://schemas.openxmlformats.org/officeDocument/2006/relationships/image" Target="cid:image003.png@01D66411.37561BA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0FF52-6BFD-4C62-A457-B512ADACE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433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Naklicki</dc:creator>
  <cp:lastModifiedBy>Iwona Wieczorek</cp:lastModifiedBy>
  <cp:revision>3</cp:revision>
  <cp:lastPrinted>2020-10-13T10:52:00Z</cp:lastPrinted>
  <dcterms:created xsi:type="dcterms:W3CDTF">2020-10-14T10:37:00Z</dcterms:created>
  <dcterms:modified xsi:type="dcterms:W3CDTF">2020-10-14T10:39:00Z</dcterms:modified>
</cp:coreProperties>
</file>