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5176F3" w14:textId="77777777" w:rsidR="00251A0F" w:rsidRPr="0086338E" w:rsidRDefault="00251A0F" w:rsidP="008D048F">
      <w:pPr>
        <w:pStyle w:val="Tytu"/>
        <w:tabs>
          <w:tab w:val="left" w:pos="1005"/>
        </w:tabs>
        <w:spacing w:line="360" w:lineRule="auto"/>
        <w:jc w:val="left"/>
        <w:rPr>
          <w:rFonts w:ascii="Arial" w:hAnsi="Arial" w:cs="Arial"/>
          <w:sz w:val="16"/>
          <w:szCs w:val="16"/>
        </w:rPr>
      </w:pPr>
      <w:r>
        <w:rPr>
          <w:rFonts w:ascii="Arial" w:hAnsi="Arial" w:cs="Arial"/>
          <w:szCs w:val="28"/>
        </w:rPr>
        <w:tab/>
      </w:r>
    </w:p>
    <w:p w14:paraId="0A4CF876" w14:textId="77777777" w:rsidR="00251A0F" w:rsidRPr="00A16A33" w:rsidRDefault="00251A0F">
      <w:pPr>
        <w:pStyle w:val="Tytu"/>
        <w:spacing w:line="360" w:lineRule="auto"/>
        <w:rPr>
          <w:rFonts w:ascii="Arial" w:hAnsi="Arial" w:cs="Arial"/>
          <w:szCs w:val="28"/>
        </w:rPr>
      </w:pPr>
      <w:r w:rsidRPr="00A16A33">
        <w:rPr>
          <w:rFonts w:ascii="Arial" w:hAnsi="Arial" w:cs="Arial"/>
          <w:szCs w:val="28"/>
        </w:rPr>
        <w:t>SPECYFIKACJA</w:t>
      </w:r>
    </w:p>
    <w:p w14:paraId="45E4727A" w14:textId="77777777" w:rsidR="00251A0F" w:rsidRPr="00A16A33" w:rsidRDefault="00251A0F">
      <w:pPr>
        <w:pStyle w:val="Nagwek1"/>
        <w:spacing w:line="360" w:lineRule="auto"/>
        <w:rPr>
          <w:rFonts w:ascii="Arial" w:hAnsi="Arial" w:cs="Arial"/>
          <w:sz w:val="28"/>
          <w:szCs w:val="28"/>
        </w:rPr>
      </w:pPr>
      <w:r w:rsidRPr="00A16A33">
        <w:rPr>
          <w:rFonts w:ascii="Arial" w:hAnsi="Arial" w:cs="Arial"/>
          <w:sz w:val="28"/>
          <w:szCs w:val="28"/>
        </w:rPr>
        <w:t>ISTOTNYCH WARUNKÓW ZAMÓWIENIA (SIWZ)</w:t>
      </w:r>
    </w:p>
    <w:p w14:paraId="68089836" w14:textId="77777777" w:rsidR="00251A0F" w:rsidRPr="00A16A33" w:rsidRDefault="00251A0F">
      <w:pPr>
        <w:spacing w:line="360" w:lineRule="auto"/>
        <w:rPr>
          <w:rFonts w:ascii="Arial" w:hAnsi="Arial" w:cs="Arial"/>
        </w:rPr>
      </w:pPr>
    </w:p>
    <w:p w14:paraId="2CC441BC" w14:textId="771EF634" w:rsidR="00251A0F" w:rsidRPr="00474806" w:rsidRDefault="00251A0F">
      <w:pPr>
        <w:spacing w:line="360" w:lineRule="auto"/>
        <w:rPr>
          <w:rFonts w:ascii="Arial" w:hAnsi="Arial" w:cs="Arial"/>
          <w:sz w:val="22"/>
        </w:rPr>
      </w:pPr>
      <w:r w:rsidRPr="00A16A33">
        <w:rPr>
          <w:rFonts w:ascii="Arial" w:hAnsi="Arial" w:cs="Arial"/>
          <w:sz w:val="22"/>
        </w:rPr>
        <w:t xml:space="preserve"> </w:t>
      </w:r>
      <w:r>
        <w:rPr>
          <w:rFonts w:ascii="Arial" w:hAnsi="Arial" w:cs="Arial"/>
          <w:sz w:val="22"/>
        </w:rPr>
        <w:t>BZP.271.</w:t>
      </w:r>
      <w:r w:rsidR="001E0B60">
        <w:rPr>
          <w:rFonts w:ascii="Arial" w:hAnsi="Arial" w:cs="Arial"/>
          <w:sz w:val="22"/>
        </w:rPr>
        <w:t>96.</w:t>
      </w:r>
      <w:r w:rsidR="006F66C2">
        <w:rPr>
          <w:rFonts w:ascii="Arial" w:hAnsi="Arial" w:cs="Arial"/>
          <w:sz w:val="22"/>
        </w:rPr>
        <w:t>2020</w:t>
      </w:r>
      <w:r w:rsidR="001E0B60">
        <w:rPr>
          <w:rFonts w:ascii="Arial" w:hAnsi="Arial" w:cs="Arial"/>
          <w:sz w:val="22"/>
        </w:rPr>
        <w:t>.KW</w:t>
      </w:r>
    </w:p>
    <w:p w14:paraId="001A9547" w14:textId="77777777" w:rsidR="00251A0F" w:rsidRPr="00474806" w:rsidRDefault="00251A0F">
      <w:pPr>
        <w:pStyle w:val="Nagwek"/>
        <w:tabs>
          <w:tab w:val="clear" w:pos="4536"/>
          <w:tab w:val="clear" w:pos="9072"/>
        </w:tabs>
        <w:spacing w:line="360" w:lineRule="auto"/>
        <w:rPr>
          <w:rFonts w:ascii="Arial" w:hAnsi="Arial" w:cs="Arial"/>
        </w:rPr>
      </w:pPr>
      <w:r w:rsidRPr="00474806">
        <w:rPr>
          <w:rFonts w:ascii="Arial" w:hAnsi="Arial" w:cs="Arial"/>
        </w:rPr>
        <w:t xml:space="preserve">          znak</w:t>
      </w:r>
      <w:r>
        <w:rPr>
          <w:rFonts w:ascii="Arial" w:hAnsi="Arial" w:cs="Arial"/>
        </w:rPr>
        <w:t xml:space="preserve"> </w:t>
      </w:r>
      <w:r w:rsidRPr="00474806">
        <w:rPr>
          <w:rFonts w:ascii="Arial" w:hAnsi="Arial" w:cs="Arial"/>
        </w:rPr>
        <w:t>sprawy</w:t>
      </w:r>
    </w:p>
    <w:p w14:paraId="16DD7F51" w14:textId="77777777" w:rsidR="00251A0F" w:rsidRPr="00474806" w:rsidRDefault="00251A0F">
      <w:pPr>
        <w:pStyle w:val="Nagwek2"/>
        <w:spacing w:line="360" w:lineRule="auto"/>
        <w:jc w:val="left"/>
        <w:rPr>
          <w:rFonts w:ascii="Arial" w:hAnsi="Arial" w:cs="Arial"/>
          <w:sz w:val="24"/>
          <w:szCs w:val="24"/>
        </w:rPr>
      </w:pPr>
      <w:r w:rsidRPr="00474806">
        <w:rPr>
          <w:rFonts w:ascii="Arial" w:hAnsi="Arial" w:cs="Arial"/>
          <w:sz w:val="24"/>
          <w:szCs w:val="24"/>
        </w:rPr>
        <w:t xml:space="preserve">Zamawiający: </w:t>
      </w:r>
    </w:p>
    <w:p w14:paraId="4A69F495" w14:textId="77777777" w:rsidR="00251A0F" w:rsidRPr="00474806" w:rsidRDefault="00251A0F">
      <w:pPr>
        <w:pStyle w:val="Nagwek2"/>
        <w:spacing w:line="360" w:lineRule="auto"/>
        <w:rPr>
          <w:rFonts w:ascii="Arial" w:hAnsi="Arial" w:cs="Arial"/>
          <w:sz w:val="24"/>
          <w:szCs w:val="24"/>
        </w:rPr>
      </w:pPr>
      <w:r w:rsidRPr="00474806">
        <w:rPr>
          <w:rFonts w:ascii="Arial" w:hAnsi="Arial" w:cs="Arial"/>
          <w:sz w:val="24"/>
          <w:szCs w:val="24"/>
        </w:rPr>
        <w:t>MIASTO ZABRZE – PREZYDENT MIASTA</w:t>
      </w:r>
    </w:p>
    <w:p w14:paraId="5DD8DC23" w14:textId="1B82A2FC" w:rsidR="00251A0F" w:rsidRPr="00474806" w:rsidRDefault="00251A0F">
      <w:pPr>
        <w:spacing w:line="360" w:lineRule="auto"/>
        <w:jc w:val="center"/>
        <w:rPr>
          <w:rFonts w:ascii="Arial" w:hAnsi="Arial" w:cs="Arial"/>
          <w:b/>
          <w:bCs/>
          <w:sz w:val="24"/>
          <w:szCs w:val="24"/>
        </w:rPr>
      </w:pPr>
      <w:r w:rsidRPr="00474806">
        <w:rPr>
          <w:rFonts w:ascii="Arial" w:hAnsi="Arial" w:cs="Arial"/>
          <w:b/>
          <w:bCs/>
          <w:sz w:val="24"/>
          <w:szCs w:val="24"/>
        </w:rPr>
        <w:t>Urząd Miejski</w:t>
      </w:r>
      <w:r w:rsidR="000E2360">
        <w:rPr>
          <w:rFonts w:ascii="Arial" w:hAnsi="Arial" w:cs="Arial"/>
          <w:b/>
          <w:bCs/>
          <w:sz w:val="24"/>
          <w:szCs w:val="24"/>
        </w:rPr>
        <w:t xml:space="preserve"> w Zabrzu</w:t>
      </w:r>
      <w:r w:rsidRPr="00474806">
        <w:rPr>
          <w:rFonts w:ascii="Arial" w:hAnsi="Arial" w:cs="Arial"/>
          <w:b/>
          <w:bCs/>
          <w:sz w:val="24"/>
          <w:szCs w:val="24"/>
        </w:rPr>
        <w:t>, ul. Powstańców Śl. 5-7, 41-800 Zabrze</w:t>
      </w:r>
    </w:p>
    <w:p w14:paraId="63821F3A" w14:textId="77777777" w:rsidR="00251A0F" w:rsidRPr="00474806" w:rsidRDefault="00251A0F">
      <w:pPr>
        <w:pStyle w:val="Nagwek2"/>
        <w:spacing w:line="360" w:lineRule="auto"/>
        <w:jc w:val="left"/>
        <w:rPr>
          <w:rFonts w:ascii="Arial" w:hAnsi="Arial" w:cs="Arial"/>
          <w:sz w:val="24"/>
          <w:szCs w:val="24"/>
        </w:rPr>
      </w:pPr>
    </w:p>
    <w:p w14:paraId="11F4DF39" w14:textId="77777777" w:rsidR="00251A0F" w:rsidRPr="00474806" w:rsidRDefault="00251A0F">
      <w:pPr>
        <w:pStyle w:val="Nagwek2"/>
        <w:spacing w:line="360" w:lineRule="auto"/>
        <w:jc w:val="left"/>
        <w:rPr>
          <w:rFonts w:ascii="Arial" w:hAnsi="Arial" w:cs="Arial"/>
          <w:sz w:val="24"/>
          <w:szCs w:val="24"/>
        </w:rPr>
      </w:pPr>
      <w:r w:rsidRPr="00474806">
        <w:rPr>
          <w:rFonts w:ascii="Arial" w:hAnsi="Arial" w:cs="Arial"/>
          <w:sz w:val="24"/>
          <w:szCs w:val="24"/>
        </w:rPr>
        <w:t>Wydział realizujący zamówienie</w:t>
      </w:r>
    </w:p>
    <w:p w14:paraId="7A243770" w14:textId="77777777" w:rsidR="00251A0F" w:rsidRPr="00474806" w:rsidRDefault="00251A0F">
      <w:pPr>
        <w:spacing w:line="360" w:lineRule="auto"/>
        <w:jc w:val="center"/>
        <w:rPr>
          <w:rFonts w:ascii="Arial" w:hAnsi="Arial" w:cs="Arial"/>
          <w:b/>
        </w:rPr>
      </w:pPr>
      <w:r w:rsidRPr="00474806">
        <w:rPr>
          <w:rFonts w:ascii="Arial" w:hAnsi="Arial" w:cs="Arial"/>
          <w:sz w:val="24"/>
        </w:rPr>
        <w:t xml:space="preserve"> </w:t>
      </w:r>
      <w:r w:rsidRPr="00474806">
        <w:rPr>
          <w:rFonts w:ascii="Arial" w:hAnsi="Arial" w:cs="Arial"/>
          <w:b/>
          <w:sz w:val="24"/>
        </w:rPr>
        <w:t>WYDZIAŁ OŚWIATY</w:t>
      </w:r>
    </w:p>
    <w:p w14:paraId="5A6FCA8F" w14:textId="77777777" w:rsidR="00251A0F" w:rsidRPr="00474806" w:rsidRDefault="00251A0F">
      <w:pPr>
        <w:spacing w:line="360" w:lineRule="auto"/>
        <w:rPr>
          <w:rFonts w:ascii="Arial" w:hAnsi="Arial" w:cs="Arial"/>
          <w:b/>
          <w:bCs/>
          <w:sz w:val="24"/>
        </w:rPr>
      </w:pPr>
      <w:r w:rsidRPr="00474806">
        <w:rPr>
          <w:rFonts w:ascii="Arial" w:hAnsi="Arial" w:cs="Arial"/>
          <w:b/>
          <w:bCs/>
          <w:sz w:val="24"/>
        </w:rPr>
        <w:t>Postępowanie w trybie:</w:t>
      </w:r>
    </w:p>
    <w:p w14:paraId="0DBAA7FE" w14:textId="77777777" w:rsidR="00251A0F" w:rsidRPr="00C575E6" w:rsidRDefault="00251A0F" w:rsidP="00C575E6">
      <w:pPr>
        <w:pStyle w:val="Nagwek"/>
        <w:jc w:val="both"/>
        <w:rPr>
          <w:rFonts w:ascii="Arial" w:hAnsi="Arial" w:cs="Arial"/>
          <w:b/>
          <w:sz w:val="24"/>
          <w:szCs w:val="24"/>
        </w:rPr>
      </w:pPr>
      <w:r w:rsidRPr="00C575E6">
        <w:rPr>
          <w:rFonts w:ascii="Arial" w:hAnsi="Arial" w:cs="Arial"/>
          <w:b/>
          <w:sz w:val="24"/>
          <w:szCs w:val="24"/>
        </w:rPr>
        <w:t xml:space="preserve">Postępowanie o udzielenie zamówienia prowadzone na podstawie art.138o ustawy </w:t>
      </w:r>
      <w:proofErr w:type="spellStart"/>
      <w:r w:rsidR="004378E8">
        <w:rPr>
          <w:rFonts w:ascii="Arial" w:hAnsi="Arial" w:cs="Arial"/>
          <w:b/>
          <w:sz w:val="24"/>
          <w:szCs w:val="24"/>
        </w:rPr>
        <w:t>pzp</w:t>
      </w:r>
      <w:proofErr w:type="spellEnd"/>
    </w:p>
    <w:p w14:paraId="4CCB7F28" w14:textId="77777777" w:rsidR="00251A0F" w:rsidRPr="00474806" w:rsidRDefault="00251A0F" w:rsidP="00C575E6">
      <w:pPr>
        <w:pStyle w:val="Nagwek"/>
        <w:tabs>
          <w:tab w:val="clear" w:pos="4536"/>
          <w:tab w:val="clear" w:pos="9072"/>
        </w:tabs>
        <w:spacing w:line="360" w:lineRule="auto"/>
        <w:jc w:val="both"/>
        <w:rPr>
          <w:rFonts w:ascii="Arial" w:hAnsi="Arial" w:cs="Arial"/>
          <w:b/>
          <w:sz w:val="24"/>
          <w:szCs w:val="24"/>
        </w:rPr>
      </w:pPr>
    </w:p>
    <w:p w14:paraId="35DA111A" w14:textId="77777777" w:rsidR="00251A0F" w:rsidRPr="00474806" w:rsidRDefault="00251A0F">
      <w:pPr>
        <w:spacing w:line="360" w:lineRule="auto"/>
        <w:rPr>
          <w:rFonts w:ascii="Arial" w:hAnsi="Arial" w:cs="Arial"/>
          <w:b/>
          <w:bCs/>
          <w:sz w:val="24"/>
        </w:rPr>
      </w:pPr>
      <w:r w:rsidRPr="00474806">
        <w:rPr>
          <w:rFonts w:ascii="Arial" w:hAnsi="Arial" w:cs="Arial"/>
          <w:b/>
          <w:bCs/>
          <w:sz w:val="24"/>
        </w:rPr>
        <w:t>Nazwa zamówienia:</w:t>
      </w:r>
    </w:p>
    <w:p w14:paraId="09CED7AF" w14:textId="77777777" w:rsidR="00251A0F" w:rsidRPr="00F17119" w:rsidRDefault="00251A0F">
      <w:pPr>
        <w:spacing w:line="360" w:lineRule="auto"/>
        <w:jc w:val="center"/>
        <w:rPr>
          <w:rFonts w:ascii="Arial" w:hAnsi="Arial" w:cs="Arial"/>
          <w:b/>
          <w:sz w:val="28"/>
          <w:szCs w:val="28"/>
        </w:rPr>
      </w:pPr>
      <w:bookmarkStart w:id="0" w:name="_Hlk56502330"/>
      <w:r>
        <w:rPr>
          <w:rFonts w:ascii="Arial" w:hAnsi="Arial" w:cs="Arial"/>
          <w:b/>
          <w:sz w:val="28"/>
          <w:szCs w:val="28"/>
        </w:rPr>
        <w:t>„</w:t>
      </w:r>
      <w:r w:rsidR="004378E8">
        <w:rPr>
          <w:rFonts w:ascii="Arial" w:hAnsi="Arial" w:cs="Arial"/>
          <w:b/>
          <w:bCs/>
          <w:sz w:val="22"/>
          <w:szCs w:val="22"/>
        </w:rPr>
        <w:t>Obsługa administracyjno- finansowa staży zawodowych dla uczestników projektu „</w:t>
      </w:r>
      <w:r w:rsidR="004378E8" w:rsidRPr="00C06428">
        <w:rPr>
          <w:rFonts w:ascii="Arial" w:hAnsi="Arial" w:cs="Arial"/>
          <w:b/>
          <w:bCs/>
          <w:sz w:val="22"/>
          <w:szCs w:val="22"/>
        </w:rPr>
        <w:t>Zawód jutra – wspar</w:t>
      </w:r>
      <w:r w:rsidR="004378E8">
        <w:rPr>
          <w:rFonts w:ascii="Arial" w:hAnsi="Arial" w:cs="Arial"/>
          <w:b/>
          <w:bCs/>
          <w:sz w:val="22"/>
          <w:szCs w:val="22"/>
        </w:rPr>
        <w:t>cie edukacji zawodowej w Zabrzu</w:t>
      </w:r>
      <w:r w:rsidRPr="00474806">
        <w:rPr>
          <w:rFonts w:ascii="Arial" w:hAnsi="Arial" w:cs="Arial"/>
          <w:b/>
          <w:sz w:val="28"/>
          <w:szCs w:val="28"/>
        </w:rPr>
        <w:t>”</w:t>
      </w:r>
    </w:p>
    <w:bookmarkEnd w:id="0"/>
    <w:p w14:paraId="5F3501C1" w14:textId="77777777" w:rsidR="00251A0F" w:rsidRPr="00A16A33" w:rsidRDefault="00251A0F">
      <w:pPr>
        <w:spacing w:line="360" w:lineRule="auto"/>
        <w:jc w:val="center"/>
        <w:rPr>
          <w:rFonts w:ascii="Arial" w:hAnsi="Arial" w:cs="Arial"/>
        </w:rPr>
      </w:pPr>
    </w:p>
    <w:p w14:paraId="0F913743" w14:textId="66A7963A" w:rsidR="00251A0F" w:rsidRPr="00A16A33" w:rsidRDefault="001E0B60">
      <w:pPr>
        <w:spacing w:line="360" w:lineRule="auto"/>
        <w:rPr>
          <w:rFonts w:ascii="Arial" w:hAnsi="Arial" w:cs="Arial"/>
          <w:b/>
          <w:bCs/>
          <w:sz w:val="24"/>
        </w:rPr>
      </w:pPr>
      <w:r>
        <w:rPr>
          <w:rFonts w:ascii="Arial" w:hAnsi="Arial" w:cs="Arial"/>
          <w:b/>
          <w:bCs/>
          <w:sz w:val="24"/>
        </w:rPr>
        <w:t>Rodzaj:</w:t>
      </w:r>
    </w:p>
    <w:p w14:paraId="5101B944" w14:textId="77777777" w:rsidR="00251A0F" w:rsidRPr="00A16A33" w:rsidRDefault="00251A0F" w:rsidP="00881461">
      <w:pPr>
        <w:spacing w:line="360" w:lineRule="auto"/>
        <w:jc w:val="center"/>
        <w:rPr>
          <w:rFonts w:ascii="Arial" w:hAnsi="Arial" w:cs="Arial"/>
          <w:b/>
          <w:bCs/>
          <w:sz w:val="24"/>
          <w:szCs w:val="24"/>
        </w:rPr>
      </w:pPr>
      <w:r w:rsidRPr="00A16A33">
        <w:rPr>
          <w:rFonts w:ascii="Arial" w:hAnsi="Arial" w:cs="Arial"/>
          <w:b/>
          <w:bCs/>
          <w:sz w:val="24"/>
          <w:szCs w:val="24"/>
        </w:rPr>
        <w:t>Usługa</w:t>
      </w:r>
    </w:p>
    <w:p w14:paraId="35A1A683" w14:textId="4C9A024A" w:rsidR="001E0B60" w:rsidRPr="00B2431D" w:rsidRDefault="00251A0F" w:rsidP="001E0B60">
      <w:pPr>
        <w:jc w:val="right"/>
        <w:rPr>
          <w:b/>
          <w:color w:val="FF0000"/>
        </w:rPr>
      </w:pPr>
      <w:r w:rsidRPr="00F266A0">
        <w:rPr>
          <w:sz w:val="16"/>
          <w:szCs w:val="16"/>
        </w:rPr>
        <w:t xml:space="preserve">                                                       </w:t>
      </w:r>
      <w:r w:rsidR="001E0B60">
        <w:rPr>
          <w:b/>
          <w:color w:val="FF0000"/>
        </w:rPr>
        <w:t>Zastępca Naczelnika</w:t>
      </w:r>
    </w:p>
    <w:p w14:paraId="157DCDDA" w14:textId="77777777" w:rsidR="001E0B60" w:rsidRPr="00B2431D" w:rsidRDefault="001E0B60" w:rsidP="001E0B60">
      <w:pPr>
        <w:jc w:val="right"/>
        <w:rPr>
          <w:b/>
          <w:color w:val="FF0000"/>
        </w:rPr>
      </w:pPr>
      <w:r w:rsidRPr="00B2431D">
        <w:rPr>
          <w:b/>
          <w:color w:val="FF0000"/>
        </w:rPr>
        <w:t>Wydziału Oświaty</w:t>
      </w:r>
    </w:p>
    <w:p w14:paraId="164EEB01" w14:textId="02AC9F06" w:rsidR="001E0B60" w:rsidRPr="00B2431D" w:rsidRDefault="001E0B60" w:rsidP="001E0B60">
      <w:pPr>
        <w:jc w:val="right"/>
        <w:rPr>
          <w:b/>
          <w:color w:val="FF0000"/>
        </w:rPr>
      </w:pPr>
      <w:r>
        <w:rPr>
          <w:b/>
          <w:color w:val="FF0000"/>
        </w:rPr>
        <w:t>dr Jolanta Gottwald</w:t>
      </w:r>
    </w:p>
    <w:p w14:paraId="6C9A51CA" w14:textId="5401FB04" w:rsidR="001E0B60" w:rsidRPr="0096574A" w:rsidRDefault="001E0B60" w:rsidP="001E0B60">
      <w:pPr>
        <w:jc w:val="right"/>
        <w:rPr>
          <w:b/>
        </w:rPr>
      </w:pPr>
      <w:r>
        <w:rPr>
          <w:b/>
        </w:rPr>
        <w:t>27.11</w:t>
      </w:r>
      <w:r w:rsidRPr="0096574A">
        <w:rPr>
          <w:b/>
        </w:rPr>
        <w:t>.2020r.</w:t>
      </w:r>
      <w:r w:rsidRPr="0096574A">
        <w:t xml:space="preserve">            </w:t>
      </w:r>
    </w:p>
    <w:p w14:paraId="774096B5" w14:textId="77777777" w:rsidR="001E0B60" w:rsidRPr="0096574A" w:rsidRDefault="001E0B60" w:rsidP="001E0B60">
      <w:pPr>
        <w:spacing w:line="276" w:lineRule="auto"/>
        <w:jc w:val="right"/>
      </w:pPr>
      <w:r w:rsidRPr="0096574A">
        <w:tab/>
        <w:t xml:space="preserve"> </w:t>
      </w:r>
      <w:r w:rsidRPr="0096574A">
        <w:tab/>
      </w:r>
      <w:r w:rsidRPr="0096574A">
        <w:tab/>
        <w:t xml:space="preserve">              (data, podpis i pieczątka Naczelnika Wydziału Zamawiającego)</w:t>
      </w:r>
    </w:p>
    <w:p w14:paraId="03E2A65A" w14:textId="77777777" w:rsidR="001E0B60" w:rsidRPr="0096574A" w:rsidRDefault="001E0B60" w:rsidP="001E0B60">
      <w:pPr>
        <w:spacing w:line="360" w:lineRule="auto"/>
        <w:ind w:left="1416" w:firstLine="708"/>
        <w:jc w:val="right"/>
        <w:rPr>
          <w:sz w:val="22"/>
          <w:szCs w:val="22"/>
        </w:rPr>
      </w:pPr>
      <w:r w:rsidRPr="0096574A">
        <w:rPr>
          <w:sz w:val="22"/>
          <w:szCs w:val="22"/>
        </w:rPr>
        <w:t xml:space="preserve">  </w:t>
      </w:r>
      <w:r w:rsidRPr="0096574A">
        <w:rPr>
          <w:sz w:val="22"/>
          <w:szCs w:val="22"/>
        </w:rPr>
        <w:tab/>
      </w:r>
      <w:r w:rsidRPr="0096574A">
        <w:rPr>
          <w:sz w:val="22"/>
          <w:szCs w:val="22"/>
        </w:rPr>
        <w:tab/>
      </w:r>
      <w:r w:rsidRPr="0096574A">
        <w:rPr>
          <w:sz w:val="22"/>
          <w:szCs w:val="22"/>
        </w:rPr>
        <w:tab/>
      </w:r>
      <w:r w:rsidRPr="0096574A">
        <w:rPr>
          <w:sz w:val="22"/>
          <w:szCs w:val="22"/>
        </w:rPr>
        <w:tab/>
      </w:r>
    </w:p>
    <w:p w14:paraId="29148345" w14:textId="77777777" w:rsidR="001E0B60" w:rsidRPr="0096574A" w:rsidRDefault="001E0B60" w:rsidP="001E0B60">
      <w:pPr>
        <w:spacing w:line="360" w:lineRule="auto"/>
        <w:ind w:left="1416" w:firstLine="708"/>
        <w:jc w:val="right"/>
        <w:rPr>
          <w:b/>
          <w:bCs/>
          <w:sz w:val="22"/>
          <w:szCs w:val="22"/>
        </w:rPr>
      </w:pPr>
      <w:r w:rsidRPr="0096574A">
        <w:rPr>
          <w:b/>
          <w:bCs/>
          <w:sz w:val="22"/>
          <w:szCs w:val="22"/>
        </w:rPr>
        <w:t>ZATWIERDZAM:</w:t>
      </w:r>
    </w:p>
    <w:p w14:paraId="12FCA6DD" w14:textId="77777777" w:rsidR="001E0B60" w:rsidRPr="0096574A" w:rsidRDefault="001E0B60" w:rsidP="001E0B60">
      <w:pPr>
        <w:spacing w:line="276" w:lineRule="auto"/>
        <w:jc w:val="right"/>
        <w:rPr>
          <w:b/>
          <w:color w:val="FF0000"/>
        </w:rPr>
      </w:pPr>
      <w:r w:rsidRPr="0096574A">
        <w:rPr>
          <w:b/>
          <w:color w:val="FF0000"/>
        </w:rPr>
        <w:t>z up. Prezydenta Miasta Zabrze</w:t>
      </w:r>
    </w:p>
    <w:p w14:paraId="019A39FD" w14:textId="21D5474C" w:rsidR="001E0B60" w:rsidRPr="0096574A" w:rsidRDefault="001E0B60" w:rsidP="001E0B60">
      <w:pPr>
        <w:spacing w:line="276" w:lineRule="auto"/>
        <w:jc w:val="right"/>
        <w:rPr>
          <w:b/>
          <w:color w:val="FF0000"/>
        </w:rPr>
      </w:pPr>
      <w:r w:rsidRPr="0096574A">
        <w:rPr>
          <w:b/>
          <w:color w:val="FF0000"/>
        </w:rPr>
        <w:t xml:space="preserve">mgr </w:t>
      </w:r>
      <w:r>
        <w:rPr>
          <w:b/>
          <w:color w:val="FF0000"/>
        </w:rPr>
        <w:t>Anna Wojnowska-Fuks</w:t>
      </w:r>
    </w:p>
    <w:p w14:paraId="14AF6040" w14:textId="05763388" w:rsidR="001E0B60" w:rsidRPr="0096574A" w:rsidRDefault="001E0B60" w:rsidP="001E0B60">
      <w:pPr>
        <w:spacing w:line="276" w:lineRule="auto"/>
        <w:jc w:val="right"/>
        <w:rPr>
          <w:b/>
          <w:color w:val="FF0000"/>
        </w:rPr>
      </w:pPr>
      <w:r>
        <w:rPr>
          <w:b/>
          <w:color w:val="FF0000"/>
        </w:rPr>
        <w:t xml:space="preserve">Zastępca </w:t>
      </w:r>
      <w:r w:rsidRPr="0096574A">
        <w:rPr>
          <w:b/>
          <w:color w:val="FF0000"/>
        </w:rPr>
        <w:t>Naczelnik</w:t>
      </w:r>
      <w:r>
        <w:rPr>
          <w:b/>
          <w:color w:val="FF0000"/>
        </w:rPr>
        <w:t>a</w:t>
      </w:r>
      <w:r w:rsidRPr="0096574A">
        <w:rPr>
          <w:b/>
          <w:color w:val="FF0000"/>
        </w:rPr>
        <w:t xml:space="preserve"> Wydziału</w:t>
      </w:r>
    </w:p>
    <w:p w14:paraId="270C39B7" w14:textId="77777777" w:rsidR="001E0B60" w:rsidRPr="0096574A" w:rsidRDefault="001E0B60" w:rsidP="001E0B60">
      <w:pPr>
        <w:spacing w:line="276" w:lineRule="auto"/>
        <w:jc w:val="right"/>
        <w:rPr>
          <w:b/>
          <w:color w:val="FF0000"/>
        </w:rPr>
      </w:pPr>
      <w:r w:rsidRPr="0096574A">
        <w:rPr>
          <w:b/>
          <w:color w:val="FF0000"/>
        </w:rPr>
        <w:t>Biuro Zamówień Publicznych</w:t>
      </w:r>
    </w:p>
    <w:p w14:paraId="1B0EE4E2" w14:textId="645FE148" w:rsidR="001E0B60" w:rsidRPr="00B2431D" w:rsidRDefault="001E0B60" w:rsidP="001E0B60">
      <w:pPr>
        <w:spacing w:line="276" w:lineRule="auto"/>
        <w:jc w:val="right"/>
        <w:rPr>
          <w:b/>
        </w:rPr>
      </w:pPr>
      <w:r>
        <w:rPr>
          <w:b/>
        </w:rPr>
        <w:t>16.12</w:t>
      </w:r>
      <w:r w:rsidRPr="0096574A">
        <w:rPr>
          <w:b/>
        </w:rPr>
        <w:t>.2020 r.</w:t>
      </w:r>
    </w:p>
    <w:p w14:paraId="28B1B40C" w14:textId="3BE29291" w:rsidR="004378E8" w:rsidRDefault="001E0B60" w:rsidP="001E0B60">
      <w:pPr>
        <w:spacing w:line="360" w:lineRule="auto"/>
        <w:ind w:left="2832" w:firstLine="708"/>
        <w:jc w:val="right"/>
      </w:pPr>
      <w:r w:rsidRPr="00B2431D">
        <w:t>(data, podpis i pieczątka Zamawiającego)</w:t>
      </w:r>
    </w:p>
    <w:p w14:paraId="7E1DA182" w14:textId="77777777" w:rsidR="001E0B60" w:rsidRPr="001E0B60" w:rsidRDefault="001E0B60" w:rsidP="001E0B60">
      <w:pPr>
        <w:spacing w:line="360" w:lineRule="auto"/>
        <w:ind w:left="2832" w:firstLine="708"/>
        <w:jc w:val="right"/>
      </w:pPr>
    </w:p>
    <w:p w14:paraId="4454F392" w14:textId="77777777" w:rsidR="00251A0F" w:rsidRPr="001C5A83" w:rsidRDefault="00251A0F" w:rsidP="007F3D53">
      <w:pPr>
        <w:jc w:val="both"/>
        <w:rPr>
          <w:rFonts w:ascii="Arial" w:hAnsi="Arial" w:cs="Arial"/>
          <w:sz w:val="18"/>
          <w:szCs w:val="18"/>
        </w:rPr>
      </w:pPr>
      <w:r w:rsidRPr="004C4FA2">
        <w:rPr>
          <w:rFonts w:ascii="Arial" w:hAnsi="Arial" w:cs="Arial"/>
        </w:rPr>
        <w:t>Cena SIWZ</w:t>
      </w:r>
      <w:r>
        <w:rPr>
          <w:rFonts w:ascii="Arial" w:hAnsi="Arial" w:cs="Arial"/>
        </w:rPr>
        <w:t>:</w:t>
      </w:r>
      <w:r w:rsidRPr="004C4FA2">
        <w:rPr>
          <w:rFonts w:ascii="Arial" w:hAnsi="Arial" w:cs="Arial"/>
        </w:rPr>
        <w:t xml:space="preserve"> </w:t>
      </w:r>
      <w:r w:rsidRPr="001C5A83">
        <w:rPr>
          <w:rFonts w:ascii="Arial" w:hAnsi="Arial" w:cs="Arial"/>
          <w:sz w:val="18"/>
          <w:szCs w:val="18"/>
        </w:rPr>
        <w:t>wersja elektroniczna – bezpłatnie do pobrania ze strony internetowej Urzędu Miejskiego</w:t>
      </w:r>
    </w:p>
    <w:p w14:paraId="0A10FF42" w14:textId="77777777" w:rsidR="00251A0F" w:rsidRDefault="00251A0F" w:rsidP="007F3D53">
      <w:pPr>
        <w:jc w:val="both"/>
        <w:rPr>
          <w:rFonts w:ascii="Arial" w:hAnsi="Arial" w:cs="Arial"/>
          <w:sz w:val="18"/>
          <w:szCs w:val="18"/>
        </w:rPr>
      </w:pPr>
      <w:r w:rsidRPr="001C5A83">
        <w:rPr>
          <w:rFonts w:ascii="Arial" w:hAnsi="Arial" w:cs="Arial"/>
          <w:sz w:val="18"/>
          <w:szCs w:val="18"/>
        </w:rPr>
        <w:t xml:space="preserve">                      </w:t>
      </w:r>
      <w:r>
        <w:rPr>
          <w:rFonts w:ascii="Arial" w:hAnsi="Arial" w:cs="Arial"/>
          <w:sz w:val="18"/>
          <w:szCs w:val="18"/>
        </w:rPr>
        <w:t xml:space="preserve"> </w:t>
      </w:r>
      <w:r w:rsidRPr="001C5A83">
        <w:rPr>
          <w:rFonts w:ascii="Arial" w:hAnsi="Arial" w:cs="Arial"/>
          <w:sz w:val="18"/>
          <w:szCs w:val="18"/>
        </w:rPr>
        <w:t>wersja papierowa –</w:t>
      </w:r>
      <w:r>
        <w:rPr>
          <w:rFonts w:ascii="Arial" w:hAnsi="Arial" w:cs="Arial"/>
          <w:sz w:val="18"/>
          <w:szCs w:val="18"/>
        </w:rPr>
        <w:t xml:space="preserve"> </w:t>
      </w:r>
      <w:r w:rsidRPr="001C5A83">
        <w:rPr>
          <w:rFonts w:ascii="Arial" w:hAnsi="Arial" w:cs="Arial"/>
          <w:sz w:val="18"/>
          <w:szCs w:val="18"/>
        </w:rPr>
        <w:t xml:space="preserve">na </w:t>
      </w:r>
      <w:r w:rsidRPr="007A14ED">
        <w:rPr>
          <w:rFonts w:ascii="Arial" w:hAnsi="Arial" w:cs="Arial"/>
          <w:sz w:val="18"/>
          <w:szCs w:val="18"/>
        </w:rPr>
        <w:t>pisemny wniosek wykonawcy – w cenie kosztu pokrycia druku i przekazania</w:t>
      </w:r>
    </w:p>
    <w:p w14:paraId="491D4AF0" w14:textId="77777777" w:rsidR="00251A0F" w:rsidRPr="00DA76B2" w:rsidRDefault="00251A0F" w:rsidP="00C575E6">
      <w:pPr>
        <w:jc w:val="both"/>
        <w:rPr>
          <w:rFonts w:ascii="Arial" w:hAnsi="Arial" w:cs="Arial"/>
          <w:sz w:val="12"/>
          <w:szCs w:val="12"/>
        </w:rPr>
      </w:pPr>
    </w:p>
    <w:p w14:paraId="03D0A95D" w14:textId="7279CADD" w:rsidR="00251A0F" w:rsidRDefault="00251A0F">
      <w:pPr>
        <w:spacing w:line="360" w:lineRule="auto"/>
        <w:rPr>
          <w:rFonts w:ascii="Arial" w:hAnsi="Arial" w:cs="Arial"/>
        </w:rPr>
      </w:pPr>
      <w:r w:rsidRPr="0085706B">
        <w:rPr>
          <w:rFonts w:ascii="Arial" w:hAnsi="Arial" w:cs="Arial"/>
        </w:rPr>
        <w:t>Data:</w:t>
      </w:r>
      <w:r w:rsidR="00905CCD">
        <w:rPr>
          <w:rFonts w:ascii="Arial" w:hAnsi="Arial" w:cs="Arial"/>
        </w:rPr>
        <w:t xml:space="preserve"> listopad 2020</w:t>
      </w:r>
      <w:r w:rsidR="004378E8">
        <w:rPr>
          <w:rFonts w:ascii="Arial" w:hAnsi="Arial" w:cs="Arial"/>
        </w:rPr>
        <w:t xml:space="preserve"> </w:t>
      </w:r>
      <w:r>
        <w:rPr>
          <w:rFonts w:ascii="Arial" w:hAnsi="Arial" w:cs="Arial"/>
        </w:rPr>
        <w:t>r.</w:t>
      </w:r>
    </w:p>
    <w:p w14:paraId="76FE15E5" w14:textId="77777777" w:rsidR="004378E8" w:rsidRPr="00A16A33" w:rsidRDefault="004378E8">
      <w:pPr>
        <w:spacing w:line="360" w:lineRule="auto"/>
        <w:rPr>
          <w:rFonts w:ascii="Arial" w:hAnsi="Arial" w:cs="Arial"/>
          <w:b/>
        </w:rPr>
      </w:pPr>
    </w:p>
    <w:p w14:paraId="0C9AEC7A" w14:textId="349C2C9A" w:rsidR="00251A0F" w:rsidRDefault="00271043" w:rsidP="00271043">
      <w:pPr>
        <w:tabs>
          <w:tab w:val="left" w:pos="2715"/>
        </w:tabs>
        <w:spacing w:line="360" w:lineRule="auto"/>
        <w:rPr>
          <w:rFonts w:ascii="Arial" w:hAnsi="Arial" w:cs="Arial"/>
          <w:b/>
        </w:rPr>
      </w:pPr>
      <w:r>
        <w:rPr>
          <w:rFonts w:ascii="Arial" w:hAnsi="Arial" w:cs="Arial"/>
          <w:b/>
        </w:rPr>
        <w:lastRenderedPageBreak/>
        <w:tab/>
      </w:r>
    </w:p>
    <w:p w14:paraId="2E6EC895" w14:textId="77777777" w:rsidR="00251A0F" w:rsidRPr="00A16A33" w:rsidRDefault="00251A0F">
      <w:pPr>
        <w:spacing w:line="360" w:lineRule="auto"/>
        <w:rPr>
          <w:rFonts w:ascii="Arial" w:hAnsi="Arial" w:cs="Arial"/>
          <w:b/>
        </w:rPr>
      </w:pPr>
      <w:r w:rsidRPr="00A16A33">
        <w:rPr>
          <w:rFonts w:ascii="Arial" w:hAnsi="Arial" w:cs="Arial"/>
          <w:b/>
        </w:rPr>
        <w:t>SPIS ZAWARTOŚCI SIWZ</w:t>
      </w:r>
    </w:p>
    <w:p w14:paraId="6B11C1CF" w14:textId="77777777" w:rsidR="00251A0F" w:rsidRPr="00A16A33" w:rsidRDefault="00251A0F" w:rsidP="007B1E6C">
      <w:pPr>
        <w:spacing w:line="360" w:lineRule="auto"/>
        <w:rPr>
          <w:rFonts w:ascii="Arial" w:hAnsi="Arial" w:cs="Arial"/>
        </w:rPr>
      </w:pPr>
      <w:r w:rsidRPr="00A16A33">
        <w:rPr>
          <w:rFonts w:ascii="Arial" w:hAnsi="Arial" w:cs="Arial"/>
        </w:rPr>
        <w:t>CZĘŚĆ I- OBLIGATORYJNE POSTANOWIENIA SIWZ</w:t>
      </w:r>
    </w:p>
    <w:p w14:paraId="23451F8E" w14:textId="77777777" w:rsidR="00251A0F" w:rsidRPr="00A16A33" w:rsidRDefault="00251A0F">
      <w:pPr>
        <w:spacing w:line="360" w:lineRule="auto"/>
        <w:rPr>
          <w:rFonts w:ascii="Arial" w:hAnsi="Arial" w:cs="Arial"/>
        </w:rPr>
      </w:pPr>
      <w:r w:rsidRPr="00A16A33">
        <w:rPr>
          <w:rFonts w:ascii="Arial" w:hAnsi="Arial" w:cs="Arial"/>
        </w:rPr>
        <w:t>CZĘŚĆ II- DODATKOWE POSTANOWIENIA SIWZ</w:t>
      </w:r>
    </w:p>
    <w:p w14:paraId="2DD86015" w14:textId="77777777" w:rsidR="00251A0F" w:rsidRPr="00A16A33" w:rsidRDefault="00251A0F">
      <w:pPr>
        <w:spacing w:line="360" w:lineRule="auto"/>
        <w:rPr>
          <w:rFonts w:ascii="Arial" w:hAnsi="Arial" w:cs="Arial"/>
        </w:rPr>
      </w:pPr>
      <w:r w:rsidRPr="00A16A33">
        <w:rPr>
          <w:rFonts w:ascii="Arial" w:hAnsi="Arial" w:cs="Arial"/>
        </w:rPr>
        <w:t>CZĘŚĆ III- SZCZEGÓLNE POSTANOWIENIA SIWZ</w:t>
      </w:r>
    </w:p>
    <w:p w14:paraId="60EAC2C5" w14:textId="77777777" w:rsidR="00251A0F" w:rsidRPr="00A16A33" w:rsidRDefault="00251A0F">
      <w:pPr>
        <w:spacing w:line="360" w:lineRule="auto"/>
        <w:rPr>
          <w:rFonts w:ascii="Arial" w:hAnsi="Arial" w:cs="Arial"/>
        </w:rPr>
      </w:pPr>
      <w:r w:rsidRPr="00A16A33">
        <w:rPr>
          <w:rFonts w:ascii="Arial" w:hAnsi="Arial" w:cs="Arial"/>
        </w:rPr>
        <w:t>CZĘŚĆIV- SZCZEGÓŁOWY OPIS PRZEDMIOTU ZAMÓWIENIA</w:t>
      </w:r>
    </w:p>
    <w:p w14:paraId="293EE1CD" w14:textId="77777777" w:rsidR="00251A0F" w:rsidRPr="00A16A33" w:rsidRDefault="00251A0F">
      <w:pPr>
        <w:spacing w:line="360" w:lineRule="auto"/>
        <w:rPr>
          <w:rFonts w:ascii="Arial" w:hAnsi="Arial" w:cs="Arial"/>
        </w:rPr>
      </w:pPr>
      <w:r w:rsidRPr="00A16A33">
        <w:rPr>
          <w:rFonts w:ascii="Arial" w:hAnsi="Arial" w:cs="Arial"/>
        </w:rPr>
        <w:t>CZĘŚĆ V- WZÓR UMOWY</w:t>
      </w:r>
    </w:p>
    <w:p w14:paraId="6C692DF7" w14:textId="77777777" w:rsidR="00251A0F" w:rsidRPr="00A16A33" w:rsidRDefault="00251A0F">
      <w:pPr>
        <w:spacing w:line="360" w:lineRule="auto"/>
        <w:rPr>
          <w:rFonts w:ascii="Arial" w:hAnsi="Arial" w:cs="Arial"/>
        </w:rPr>
      </w:pPr>
      <w:r w:rsidRPr="00A16A33">
        <w:rPr>
          <w:rFonts w:ascii="Arial" w:hAnsi="Arial" w:cs="Arial"/>
        </w:rPr>
        <w:t>CZĘŚĆ VI- WZORY FORMULARZY</w:t>
      </w:r>
    </w:p>
    <w:p w14:paraId="1A155B49" w14:textId="77777777" w:rsidR="00251A0F" w:rsidRPr="00A16A33" w:rsidRDefault="00251A0F">
      <w:pPr>
        <w:spacing w:line="360" w:lineRule="auto"/>
        <w:rPr>
          <w:rFonts w:ascii="Arial" w:hAnsi="Arial" w:cs="Arial"/>
        </w:rPr>
      </w:pPr>
    </w:p>
    <w:p w14:paraId="1D7DBDCE" w14:textId="1DC47FE8" w:rsidR="00251A0F" w:rsidRPr="00A16A33" w:rsidRDefault="00251A0F">
      <w:pPr>
        <w:spacing w:line="360" w:lineRule="auto"/>
        <w:rPr>
          <w:rFonts w:ascii="Arial" w:hAnsi="Arial" w:cs="Arial"/>
        </w:rPr>
      </w:pPr>
      <w:r w:rsidRPr="00A16A33">
        <w:rPr>
          <w:rFonts w:ascii="Arial" w:hAnsi="Arial" w:cs="Arial"/>
          <w:b/>
        </w:rPr>
        <w:t>CZĘŚĆ I</w:t>
      </w:r>
      <w:r>
        <w:rPr>
          <w:rFonts w:ascii="Arial" w:hAnsi="Arial" w:cs="Arial"/>
          <w:b/>
        </w:rPr>
        <w:t>  </w:t>
      </w:r>
      <w:r w:rsidRPr="00A16A33">
        <w:rPr>
          <w:rFonts w:ascii="Arial" w:hAnsi="Arial" w:cs="Arial"/>
        </w:rPr>
        <w:t>OBLIGATORYJNE POSTANOWIENIA SIWZ</w:t>
      </w:r>
    </w:p>
    <w:p w14:paraId="7BE749B2" w14:textId="77777777" w:rsidR="00251A0F" w:rsidRPr="00A16A33" w:rsidRDefault="00251A0F">
      <w:pPr>
        <w:spacing w:line="360" w:lineRule="auto"/>
        <w:rPr>
          <w:rFonts w:ascii="Arial" w:hAnsi="Arial" w:cs="Arial"/>
          <w:b/>
        </w:rPr>
      </w:pPr>
      <w:r w:rsidRPr="00A16A33">
        <w:rPr>
          <w:rFonts w:ascii="Arial" w:hAnsi="Arial" w:cs="Arial"/>
          <w:b/>
        </w:rPr>
        <w:t>1.Nazwa (firma) oraz adres Zamawiającego</w:t>
      </w:r>
    </w:p>
    <w:p w14:paraId="730324E7" w14:textId="77777777" w:rsidR="00251A0F" w:rsidRPr="00A16A33" w:rsidRDefault="00251A0F" w:rsidP="002D2339">
      <w:pPr>
        <w:spacing w:line="360" w:lineRule="auto"/>
        <w:jc w:val="both"/>
        <w:rPr>
          <w:rFonts w:ascii="Arial" w:hAnsi="Arial" w:cs="Arial"/>
        </w:rPr>
      </w:pPr>
      <w:r w:rsidRPr="00A16A33">
        <w:rPr>
          <w:rFonts w:ascii="Arial" w:hAnsi="Arial" w:cs="Arial"/>
        </w:rPr>
        <w:t>Miasto Zabrze – Prezydent Miasta</w:t>
      </w:r>
    </w:p>
    <w:p w14:paraId="5AAB99D8" w14:textId="77777777" w:rsidR="00251A0F" w:rsidRPr="00A16A33" w:rsidRDefault="00251A0F" w:rsidP="002D2339">
      <w:pPr>
        <w:spacing w:line="360" w:lineRule="auto"/>
        <w:jc w:val="both"/>
        <w:rPr>
          <w:rFonts w:ascii="Arial" w:hAnsi="Arial" w:cs="Arial"/>
        </w:rPr>
      </w:pPr>
      <w:r w:rsidRPr="00A16A33">
        <w:rPr>
          <w:rFonts w:ascii="Arial" w:hAnsi="Arial" w:cs="Arial"/>
        </w:rPr>
        <w:t>ul. Powstańców Śląskich 5-7, 41-800 Zabrze</w:t>
      </w:r>
    </w:p>
    <w:p w14:paraId="0439CAEA" w14:textId="77777777" w:rsidR="00251A0F" w:rsidRPr="00A16A33" w:rsidRDefault="00251A0F" w:rsidP="002D2339">
      <w:pPr>
        <w:spacing w:line="360" w:lineRule="auto"/>
        <w:jc w:val="both"/>
        <w:rPr>
          <w:rFonts w:ascii="Arial" w:hAnsi="Arial" w:cs="Arial"/>
        </w:rPr>
      </w:pPr>
      <w:r w:rsidRPr="00A16A33">
        <w:rPr>
          <w:rFonts w:ascii="Arial" w:hAnsi="Arial" w:cs="Arial"/>
        </w:rPr>
        <w:t>Telefon: (032) 3733 537, (032) 3733 516, (032) 37 33 427</w:t>
      </w:r>
    </w:p>
    <w:p w14:paraId="382A2583" w14:textId="77777777" w:rsidR="00251A0F" w:rsidRPr="00A16A33" w:rsidRDefault="00251A0F" w:rsidP="002D2339">
      <w:pPr>
        <w:spacing w:line="360" w:lineRule="auto"/>
        <w:jc w:val="both"/>
        <w:rPr>
          <w:rFonts w:ascii="Arial" w:hAnsi="Arial" w:cs="Arial"/>
        </w:rPr>
      </w:pPr>
      <w:r w:rsidRPr="00A16A33">
        <w:rPr>
          <w:rFonts w:ascii="Arial" w:hAnsi="Arial" w:cs="Arial"/>
        </w:rPr>
        <w:t>Faks: (032)  37 33 </w:t>
      </w:r>
      <w:r>
        <w:rPr>
          <w:rFonts w:ascii="Arial" w:hAnsi="Arial" w:cs="Arial"/>
        </w:rPr>
        <w:t>516</w:t>
      </w:r>
    </w:p>
    <w:p w14:paraId="43EDD666" w14:textId="77777777" w:rsidR="00251A0F" w:rsidRPr="00A16A33" w:rsidRDefault="004378E8" w:rsidP="002D2339">
      <w:pPr>
        <w:spacing w:line="360" w:lineRule="auto"/>
        <w:jc w:val="both"/>
        <w:rPr>
          <w:rFonts w:ascii="Arial" w:hAnsi="Arial" w:cs="Arial"/>
        </w:rPr>
      </w:pPr>
      <w:r>
        <w:rPr>
          <w:rFonts w:ascii="Arial" w:hAnsi="Arial" w:cs="Arial"/>
        </w:rPr>
        <w:t xml:space="preserve">Strona internetowa: </w:t>
      </w:r>
      <w:r w:rsidRPr="004378E8">
        <w:rPr>
          <w:rFonts w:ascii="Arial" w:hAnsi="Arial" w:cs="Arial"/>
        </w:rPr>
        <w:t>https://bip.miastozabrze.pl</w:t>
      </w:r>
    </w:p>
    <w:p w14:paraId="1646EFA8" w14:textId="77777777" w:rsidR="00251A0F" w:rsidRPr="00A16A33" w:rsidRDefault="00251A0F" w:rsidP="002D2339">
      <w:pPr>
        <w:spacing w:line="360" w:lineRule="auto"/>
        <w:rPr>
          <w:rFonts w:ascii="Arial" w:hAnsi="Arial" w:cs="Arial"/>
        </w:rPr>
      </w:pPr>
      <w:r w:rsidRPr="00A16A33">
        <w:rPr>
          <w:rFonts w:ascii="Arial" w:hAnsi="Arial" w:cs="Arial"/>
        </w:rPr>
        <w:t>Godziny urzędowania: poniedziałek- piątek 7</w:t>
      </w:r>
      <w:r w:rsidRPr="00A16A33">
        <w:rPr>
          <w:rFonts w:ascii="Arial" w:hAnsi="Arial" w:cs="Arial"/>
          <w:vertAlign w:val="superscript"/>
        </w:rPr>
        <w:t>30</w:t>
      </w:r>
      <w:r w:rsidRPr="00A16A33">
        <w:rPr>
          <w:rFonts w:ascii="Arial" w:hAnsi="Arial" w:cs="Arial"/>
        </w:rPr>
        <w:t>-15</w:t>
      </w:r>
      <w:r w:rsidRPr="00A16A33">
        <w:rPr>
          <w:rFonts w:ascii="Arial" w:hAnsi="Arial" w:cs="Arial"/>
          <w:vertAlign w:val="superscript"/>
        </w:rPr>
        <w:t>30</w:t>
      </w:r>
    </w:p>
    <w:p w14:paraId="3A64C963" w14:textId="77777777" w:rsidR="00251A0F" w:rsidRPr="00A16A33" w:rsidRDefault="00251A0F" w:rsidP="002D2339">
      <w:pPr>
        <w:spacing w:line="360" w:lineRule="auto"/>
        <w:rPr>
          <w:rFonts w:ascii="Arial" w:hAnsi="Arial" w:cs="Arial"/>
        </w:rPr>
      </w:pPr>
    </w:p>
    <w:p w14:paraId="478EAE23" w14:textId="77777777" w:rsidR="00251A0F" w:rsidRPr="00A16A33" w:rsidRDefault="00251A0F" w:rsidP="002D2339">
      <w:pPr>
        <w:spacing w:line="360" w:lineRule="auto"/>
        <w:rPr>
          <w:rFonts w:ascii="Arial" w:hAnsi="Arial" w:cs="Arial"/>
          <w:b/>
        </w:rPr>
      </w:pPr>
      <w:r w:rsidRPr="00A16A33">
        <w:rPr>
          <w:rFonts w:ascii="Arial" w:hAnsi="Arial" w:cs="Arial"/>
          <w:b/>
        </w:rPr>
        <w:t>2. Tryb udzielenia zamówienia</w:t>
      </w:r>
    </w:p>
    <w:p w14:paraId="47BB4005" w14:textId="77777777" w:rsidR="00251A0F" w:rsidRPr="00C575E6" w:rsidRDefault="00251A0F" w:rsidP="00C575E6">
      <w:pPr>
        <w:spacing w:line="360" w:lineRule="auto"/>
        <w:jc w:val="both"/>
        <w:rPr>
          <w:rFonts w:ascii="Arial" w:hAnsi="Arial" w:cs="Arial"/>
        </w:rPr>
      </w:pPr>
      <w:r w:rsidRPr="00C575E6">
        <w:rPr>
          <w:rFonts w:ascii="Arial" w:hAnsi="Arial" w:cs="Arial"/>
        </w:rPr>
        <w:t>Postępowanie o udzielenie zamówienia prowadzone jest w trybie poza ustawowym o wartości szacunkowej poniżej kwoty określonej w przepisach wydanych na podstawie art. 11 ust. 8 ustawy Prawo zamówień publicznych w oparciu o art. 138o ustawy Prawo zamówień publicznych.</w:t>
      </w:r>
    </w:p>
    <w:p w14:paraId="7593C858" w14:textId="77777777" w:rsidR="00251A0F" w:rsidRPr="00A16A33" w:rsidRDefault="00251A0F" w:rsidP="002D2339">
      <w:pPr>
        <w:spacing w:line="360" w:lineRule="auto"/>
        <w:jc w:val="both"/>
        <w:rPr>
          <w:rFonts w:ascii="Arial" w:hAnsi="Arial" w:cs="Arial"/>
        </w:rPr>
      </w:pPr>
    </w:p>
    <w:p w14:paraId="4179D194" w14:textId="77777777" w:rsidR="00251A0F" w:rsidRPr="00A16A33" w:rsidRDefault="00251A0F" w:rsidP="002D2339">
      <w:pPr>
        <w:spacing w:line="360" w:lineRule="auto"/>
        <w:jc w:val="both"/>
        <w:rPr>
          <w:rFonts w:ascii="Arial" w:hAnsi="Arial" w:cs="Arial"/>
          <w:b/>
        </w:rPr>
      </w:pPr>
      <w:r w:rsidRPr="00A16A33">
        <w:rPr>
          <w:rFonts w:ascii="Arial" w:hAnsi="Arial" w:cs="Arial"/>
          <w:b/>
        </w:rPr>
        <w:t>3. Opis przedmiotu zamówienia</w:t>
      </w:r>
    </w:p>
    <w:p w14:paraId="7969ED1C" w14:textId="77777777" w:rsidR="00251A0F" w:rsidRDefault="00251A0F" w:rsidP="002D2339">
      <w:pPr>
        <w:spacing w:line="360" w:lineRule="auto"/>
        <w:jc w:val="both"/>
        <w:rPr>
          <w:rFonts w:ascii="Arial" w:hAnsi="Arial" w:cs="Arial"/>
        </w:rPr>
      </w:pPr>
      <w:r w:rsidRPr="00A16A33">
        <w:rPr>
          <w:rFonts w:ascii="Arial" w:hAnsi="Arial" w:cs="Arial"/>
          <w:b/>
        </w:rPr>
        <w:t>3.1</w:t>
      </w:r>
      <w:r w:rsidRPr="00A16A33">
        <w:rPr>
          <w:rFonts w:ascii="Arial" w:hAnsi="Arial" w:cs="Arial"/>
        </w:rPr>
        <w:t xml:space="preserve"> Przedmiotem zamówienia jest: </w:t>
      </w:r>
    </w:p>
    <w:p w14:paraId="16E87961" w14:textId="166BB150" w:rsidR="00191602" w:rsidRPr="004833D6" w:rsidRDefault="00251A0F" w:rsidP="004833D6">
      <w:pPr>
        <w:spacing w:line="360" w:lineRule="auto"/>
        <w:ind w:left="426"/>
        <w:jc w:val="both"/>
        <w:rPr>
          <w:rFonts w:ascii="Arial" w:hAnsi="Arial" w:cs="Arial"/>
        </w:rPr>
      </w:pPr>
      <w:r w:rsidRPr="00AA30E0">
        <w:rPr>
          <w:rFonts w:ascii="Arial" w:hAnsi="Arial" w:cs="Arial"/>
        </w:rPr>
        <w:t xml:space="preserve">Usługa </w:t>
      </w:r>
      <w:r>
        <w:rPr>
          <w:rFonts w:ascii="Arial" w:hAnsi="Arial" w:cs="Arial"/>
        </w:rPr>
        <w:t>obsługi administracyjno-finansowej</w:t>
      </w:r>
      <w:r w:rsidRPr="00AA30E0">
        <w:rPr>
          <w:rFonts w:ascii="Arial" w:hAnsi="Arial" w:cs="Arial"/>
        </w:rPr>
        <w:t xml:space="preserve"> staży zawodowych u pracodawców dla </w:t>
      </w:r>
      <w:r w:rsidR="00A50E35">
        <w:rPr>
          <w:rFonts w:ascii="Arial" w:hAnsi="Arial" w:cs="Arial"/>
        </w:rPr>
        <w:t>45</w:t>
      </w:r>
      <w:r w:rsidRPr="00AA30E0">
        <w:rPr>
          <w:rFonts w:ascii="Arial" w:hAnsi="Arial" w:cs="Arial"/>
        </w:rPr>
        <w:t xml:space="preserve"> uczniów zabrzańskich szkół ponad</w:t>
      </w:r>
      <w:r w:rsidR="00F74013">
        <w:rPr>
          <w:rFonts w:ascii="Arial" w:hAnsi="Arial" w:cs="Arial"/>
        </w:rPr>
        <w:t>podstawowych</w:t>
      </w:r>
      <w:r w:rsidRPr="00AA30E0">
        <w:rPr>
          <w:rFonts w:ascii="Arial" w:hAnsi="Arial" w:cs="Arial"/>
        </w:rPr>
        <w:t>, uczestników projektu „</w:t>
      </w:r>
      <w:r w:rsidR="00A50E35" w:rsidRPr="00A50E35">
        <w:rPr>
          <w:rFonts w:ascii="Arial" w:hAnsi="Arial" w:cs="Arial"/>
        </w:rPr>
        <w:t>Zawód jutra – wsparcie edukacji zawodowej w Zabrzu</w:t>
      </w:r>
      <w:r w:rsidRPr="00AA30E0">
        <w:rPr>
          <w:rFonts w:ascii="Arial" w:hAnsi="Arial" w:cs="Arial"/>
        </w:rPr>
        <w:t>”</w:t>
      </w:r>
      <w:r>
        <w:rPr>
          <w:rFonts w:ascii="Arial" w:hAnsi="Arial" w:cs="Arial"/>
        </w:rPr>
        <w:t xml:space="preserve"> </w:t>
      </w:r>
      <w:r w:rsidRPr="00AA30E0">
        <w:rPr>
          <w:rFonts w:ascii="Arial" w:hAnsi="Arial" w:cs="Arial"/>
          <w:bCs/>
        </w:rPr>
        <w:t>w ramach RPO WSL 2014</w:t>
      </w:r>
      <w:r>
        <w:rPr>
          <w:rFonts w:ascii="Arial" w:hAnsi="Arial" w:cs="Arial"/>
          <w:bCs/>
        </w:rPr>
        <w:t> </w:t>
      </w:r>
      <w:r w:rsidRPr="00AA30E0">
        <w:rPr>
          <w:rFonts w:ascii="Arial" w:hAnsi="Arial" w:cs="Arial"/>
          <w:bCs/>
        </w:rPr>
        <w:t>-</w:t>
      </w:r>
      <w:r>
        <w:rPr>
          <w:rFonts w:ascii="Arial" w:hAnsi="Arial" w:cs="Arial"/>
          <w:bCs/>
        </w:rPr>
        <w:t> </w:t>
      </w:r>
      <w:r w:rsidRPr="00AA30E0">
        <w:rPr>
          <w:rFonts w:ascii="Arial" w:hAnsi="Arial" w:cs="Arial"/>
          <w:bCs/>
        </w:rPr>
        <w:t xml:space="preserve">2020, </w:t>
      </w:r>
      <w:r>
        <w:rPr>
          <w:rFonts w:ascii="Arial" w:hAnsi="Arial" w:cs="Arial"/>
          <w:bCs/>
        </w:rPr>
        <w:br/>
      </w:r>
      <w:r w:rsidRPr="00AA30E0">
        <w:rPr>
          <w:rFonts w:ascii="Arial" w:hAnsi="Arial" w:cs="Arial"/>
          <w:bCs/>
        </w:rPr>
        <w:t>Oś priorytetowa XI Wzmocnienie potencjału edukacyjnego, Działanie 11.2. Dostosowanie oferty kształcenia zawodowego do potrzeb lokalnego rynku pracy- kształcenie zawodowe uczniów, Poddziałanie: 11.2.</w:t>
      </w:r>
      <w:r w:rsidR="00A50E35">
        <w:rPr>
          <w:rFonts w:ascii="Arial" w:hAnsi="Arial" w:cs="Arial"/>
          <w:bCs/>
        </w:rPr>
        <w:t>3</w:t>
      </w:r>
      <w:r w:rsidRPr="00AA30E0">
        <w:rPr>
          <w:rFonts w:ascii="Arial" w:hAnsi="Arial" w:cs="Arial"/>
          <w:bCs/>
        </w:rPr>
        <w:t>. Wsparcie szkolnictwa zawodowego</w:t>
      </w:r>
      <w:r>
        <w:rPr>
          <w:rFonts w:ascii="Arial" w:hAnsi="Arial" w:cs="Arial"/>
          <w:bCs/>
        </w:rPr>
        <w:t xml:space="preserve">. Zorganizowanie, o którym mowa, ma polegać na przeprowadzeniu działań zmierzających do odbycia stażu zawodowego przez uczestników projektu. Do zadań wykonawcy będzie należała kwestia podpisania umów z zakładami pracy i uczestnikami, ustalenie programów i harmonogramów staży, koordynacja działań pomiędzy uczestnikami i pracodawcami we współpracy ze szkołami i Zamawiającym, zapewnienie uczestnikom wszelkich wymaganych warunków odbycia stażu (np. badania lekarskie czy szkolenie BHP) oraz dopełnienie formalności związanych z wypłaceniem uczestnikom oraz ich opiekunom w zakładach pracy stypendiów stażowych i wynagrodzeń ze środków przekazanych przez Zamawiającego. </w:t>
      </w:r>
    </w:p>
    <w:p w14:paraId="3C7E0F39" w14:textId="77777777" w:rsidR="004833D6" w:rsidRDefault="004833D6" w:rsidP="00191602">
      <w:pPr>
        <w:spacing w:line="600" w:lineRule="auto"/>
        <w:jc w:val="both"/>
        <w:rPr>
          <w:rFonts w:ascii="Arial" w:hAnsi="Arial" w:cs="Arial"/>
          <w:b/>
        </w:rPr>
      </w:pPr>
    </w:p>
    <w:p w14:paraId="124F862C" w14:textId="77777777" w:rsidR="00251A0F" w:rsidRDefault="00251A0F" w:rsidP="00191602">
      <w:pPr>
        <w:spacing w:line="600" w:lineRule="auto"/>
        <w:jc w:val="both"/>
        <w:rPr>
          <w:rFonts w:ascii="Arial" w:hAnsi="Arial" w:cs="Arial"/>
        </w:rPr>
      </w:pPr>
      <w:r w:rsidRPr="00A16A33">
        <w:rPr>
          <w:rFonts w:ascii="Arial" w:hAnsi="Arial" w:cs="Arial"/>
          <w:b/>
        </w:rPr>
        <w:t>3.2</w:t>
      </w:r>
      <w:r w:rsidRPr="00A16A33">
        <w:rPr>
          <w:rFonts w:ascii="Arial" w:hAnsi="Arial" w:cs="Arial"/>
        </w:rPr>
        <w:t xml:space="preserve"> Szczegółowy opis przedmiotu zamówienia zawiera Część IV SIWZ.</w:t>
      </w:r>
    </w:p>
    <w:p w14:paraId="0FDAF0FF" w14:textId="77777777" w:rsidR="00251A0F" w:rsidRDefault="00251A0F" w:rsidP="00191602">
      <w:pPr>
        <w:spacing w:line="600" w:lineRule="auto"/>
        <w:jc w:val="both"/>
        <w:rPr>
          <w:rFonts w:ascii="Arial" w:hAnsi="Arial" w:cs="Arial"/>
        </w:rPr>
      </w:pPr>
      <w:r w:rsidRPr="00A16A33">
        <w:rPr>
          <w:rFonts w:ascii="Arial" w:hAnsi="Arial" w:cs="Arial"/>
          <w:b/>
        </w:rPr>
        <w:t>3.3</w:t>
      </w:r>
      <w:r w:rsidRPr="00A16A33">
        <w:rPr>
          <w:rFonts w:ascii="Arial" w:hAnsi="Arial" w:cs="Arial"/>
        </w:rPr>
        <w:t xml:space="preserve"> Kod CPV</w:t>
      </w:r>
      <w:r>
        <w:rPr>
          <w:rFonts w:ascii="Arial" w:hAnsi="Arial" w:cs="Arial"/>
        </w:rPr>
        <w:t>- przedmiot główny</w:t>
      </w:r>
      <w:r w:rsidRPr="00A62DE2">
        <w:rPr>
          <w:rFonts w:ascii="Arial" w:hAnsi="Arial" w:cs="Arial"/>
        </w:rPr>
        <w:t xml:space="preserve">: </w:t>
      </w:r>
    </w:p>
    <w:p w14:paraId="5D5C2427" w14:textId="77777777" w:rsidR="00251A0F" w:rsidRPr="00CD7C59" w:rsidRDefault="00251A0F" w:rsidP="00191602">
      <w:pPr>
        <w:spacing w:line="600" w:lineRule="auto"/>
        <w:ind w:left="426"/>
        <w:jc w:val="both"/>
        <w:rPr>
          <w:rFonts w:ascii="Arial" w:hAnsi="Arial" w:cs="Arial"/>
          <w:szCs w:val="22"/>
        </w:rPr>
      </w:pPr>
      <w:r w:rsidRPr="00CD7C59">
        <w:rPr>
          <w:rFonts w:ascii="Arial" w:hAnsi="Arial" w:cs="Arial"/>
          <w:szCs w:val="22"/>
        </w:rPr>
        <w:t>75121000-0</w:t>
      </w:r>
      <w:r>
        <w:rPr>
          <w:rFonts w:ascii="Arial" w:hAnsi="Arial" w:cs="Arial"/>
          <w:szCs w:val="22"/>
        </w:rPr>
        <w:t xml:space="preserve"> – </w:t>
      </w:r>
      <w:r w:rsidRPr="00CD7C59">
        <w:rPr>
          <w:rFonts w:ascii="Arial" w:hAnsi="Arial" w:cs="Arial"/>
          <w:szCs w:val="22"/>
        </w:rPr>
        <w:t>Usługi administracyjne w zakresie edukacji</w:t>
      </w:r>
    </w:p>
    <w:p w14:paraId="32E3CAE1" w14:textId="77777777" w:rsidR="00251A0F" w:rsidRPr="00D754FA" w:rsidRDefault="00251A0F" w:rsidP="00D754FA"/>
    <w:p w14:paraId="67EAE3FD" w14:textId="3EF242B2" w:rsidR="00251A0F" w:rsidRPr="00103967" w:rsidRDefault="00251A0F" w:rsidP="00D754FA">
      <w:pPr>
        <w:spacing w:line="360" w:lineRule="auto"/>
        <w:jc w:val="both"/>
        <w:rPr>
          <w:rFonts w:ascii="Arial" w:hAnsi="Arial" w:cs="Arial"/>
          <w:b/>
          <w:color w:val="000000"/>
        </w:rPr>
      </w:pPr>
    </w:p>
    <w:p w14:paraId="39396157" w14:textId="77777777" w:rsidR="00251A0F" w:rsidRPr="00103967" w:rsidRDefault="00251A0F" w:rsidP="002D2339">
      <w:pPr>
        <w:spacing w:line="360" w:lineRule="auto"/>
        <w:jc w:val="both"/>
        <w:rPr>
          <w:rFonts w:ascii="Arial" w:hAnsi="Arial" w:cs="Arial"/>
          <w:b/>
        </w:rPr>
      </w:pPr>
      <w:r w:rsidRPr="00103967">
        <w:rPr>
          <w:rFonts w:ascii="Arial" w:hAnsi="Arial" w:cs="Arial"/>
          <w:b/>
        </w:rPr>
        <w:t>4. Termin wykonania zamówienia</w:t>
      </w:r>
    </w:p>
    <w:p w14:paraId="695806D1" w14:textId="0F2DAD17" w:rsidR="00251A0F" w:rsidRPr="00103967" w:rsidRDefault="00251A0F" w:rsidP="00191602">
      <w:pPr>
        <w:spacing w:line="480" w:lineRule="auto"/>
        <w:jc w:val="both"/>
        <w:rPr>
          <w:rFonts w:ascii="Arial" w:hAnsi="Arial" w:cs="Arial"/>
        </w:rPr>
      </w:pPr>
      <w:r w:rsidRPr="00103967">
        <w:rPr>
          <w:rFonts w:ascii="Arial" w:hAnsi="Arial" w:cs="Arial"/>
        </w:rPr>
        <w:t xml:space="preserve">Wykonawca zrealizuje przedmiot zamówienia w terminie: od </w:t>
      </w:r>
      <w:r>
        <w:rPr>
          <w:rFonts w:ascii="Arial" w:hAnsi="Arial" w:cs="Arial"/>
        </w:rPr>
        <w:t>dnia podpisania umowy</w:t>
      </w:r>
      <w:r w:rsidR="000E2360">
        <w:rPr>
          <w:rFonts w:ascii="Arial" w:hAnsi="Arial" w:cs="Arial"/>
        </w:rPr>
        <w:t>, ale nie wcześniej niż od 04.05.2021</w:t>
      </w:r>
      <w:r w:rsidRPr="00103967">
        <w:rPr>
          <w:rFonts w:ascii="Arial" w:hAnsi="Arial" w:cs="Arial"/>
        </w:rPr>
        <w:t xml:space="preserve"> do </w:t>
      </w:r>
      <w:r w:rsidR="00A50E35">
        <w:rPr>
          <w:rFonts w:ascii="Arial" w:hAnsi="Arial" w:cs="Arial"/>
        </w:rPr>
        <w:t>29</w:t>
      </w:r>
      <w:r w:rsidRPr="00103967">
        <w:rPr>
          <w:rFonts w:ascii="Arial" w:hAnsi="Arial" w:cs="Arial"/>
        </w:rPr>
        <w:t>.0</w:t>
      </w:r>
      <w:r w:rsidR="00A50E35">
        <w:rPr>
          <w:rFonts w:ascii="Arial" w:hAnsi="Arial" w:cs="Arial"/>
        </w:rPr>
        <w:t>7</w:t>
      </w:r>
      <w:r w:rsidRPr="00103967">
        <w:rPr>
          <w:rFonts w:ascii="Arial" w:hAnsi="Arial" w:cs="Arial"/>
        </w:rPr>
        <w:t>.20</w:t>
      </w:r>
      <w:r w:rsidR="00A50E35">
        <w:rPr>
          <w:rFonts w:ascii="Arial" w:hAnsi="Arial" w:cs="Arial"/>
        </w:rPr>
        <w:t>22</w:t>
      </w:r>
      <w:r w:rsidRPr="00103967">
        <w:rPr>
          <w:rFonts w:ascii="Arial" w:hAnsi="Arial" w:cs="Arial"/>
        </w:rPr>
        <w:t xml:space="preserve">r. </w:t>
      </w:r>
    </w:p>
    <w:p w14:paraId="710A7350" w14:textId="77777777" w:rsidR="00251A0F" w:rsidRPr="00A16A33" w:rsidRDefault="00251A0F" w:rsidP="00917577">
      <w:pPr>
        <w:pStyle w:val="Tekstpodstawowy3"/>
      </w:pPr>
    </w:p>
    <w:p w14:paraId="38F6B9C7" w14:textId="3E404A81" w:rsidR="00251A0F" w:rsidRDefault="00251A0F" w:rsidP="00227649">
      <w:pPr>
        <w:spacing w:line="360" w:lineRule="auto"/>
        <w:jc w:val="both"/>
        <w:rPr>
          <w:rFonts w:ascii="Arial" w:hAnsi="Arial" w:cs="Arial"/>
          <w:b/>
          <w:bCs/>
        </w:rPr>
      </w:pPr>
      <w:r w:rsidRPr="00A16A33">
        <w:rPr>
          <w:rFonts w:ascii="Arial" w:hAnsi="Arial" w:cs="Arial"/>
          <w:b/>
          <w:iCs/>
          <w:szCs w:val="16"/>
        </w:rPr>
        <w:t>5.</w:t>
      </w:r>
      <w:r w:rsidRPr="00A16A33">
        <w:rPr>
          <w:rFonts w:ascii="Arial" w:hAnsi="Arial" w:cs="Arial"/>
          <w:iCs/>
          <w:szCs w:val="16"/>
        </w:rPr>
        <w:t xml:space="preserve"> </w:t>
      </w:r>
      <w:r w:rsidRPr="00A16A33">
        <w:rPr>
          <w:rFonts w:ascii="Arial" w:hAnsi="Arial" w:cs="Arial"/>
          <w:b/>
          <w:bCs/>
        </w:rPr>
        <w:t>Warunki udziału w postępowaniu oraz wykaz oświadczeń lub dokumentów, jakie mają dostarczyć Wykonawcy w celu potwierdzenia spełnienia warunków udziału w postępowaniu oraz braku podstaw do wykluczenia</w:t>
      </w:r>
    </w:p>
    <w:p w14:paraId="43771EA4" w14:textId="77777777" w:rsidR="00191602" w:rsidRPr="00A16A33" w:rsidRDefault="00191602" w:rsidP="00227649">
      <w:pPr>
        <w:spacing w:line="360" w:lineRule="auto"/>
        <w:jc w:val="both"/>
        <w:rPr>
          <w:rFonts w:ascii="Arial" w:hAnsi="Arial" w:cs="Arial"/>
          <w:b/>
          <w:bCs/>
        </w:rPr>
      </w:pPr>
    </w:p>
    <w:p w14:paraId="6C41C88E" w14:textId="77777777" w:rsidR="00251A0F" w:rsidRPr="00A16A33" w:rsidRDefault="00251A0F" w:rsidP="00FF5083">
      <w:pPr>
        <w:pStyle w:val="Tekstpodstawowy3"/>
      </w:pPr>
      <w:r w:rsidRPr="00A16A33">
        <w:rPr>
          <w:b/>
        </w:rPr>
        <w:t>5.1.</w:t>
      </w:r>
      <w:r w:rsidRPr="00A16A33">
        <w:t xml:space="preserve"> O udzielenie zamówienia mogą ubiegać się Wykonawcy, którzy spełniają warunki dotyczące:</w:t>
      </w:r>
    </w:p>
    <w:p w14:paraId="32B7D172" w14:textId="2D5B5258" w:rsidR="00251A0F" w:rsidRPr="007B21C4" w:rsidRDefault="00251A0F" w:rsidP="00EE31C7">
      <w:pPr>
        <w:spacing w:line="360" w:lineRule="auto"/>
        <w:jc w:val="both"/>
        <w:rPr>
          <w:rFonts w:ascii="Arial" w:hAnsi="Arial" w:cs="Arial"/>
        </w:rPr>
      </w:pPr>
      <w:r w:rsidRPr="007B21C4">
        <w:rPr>
          <w:rFonts w:ascii="Arial" w:hAnsi="Arial" w:cs="Arial"/>
        </w:rPr>
        <w:t>- nie podlegają wykluczeniu</w:t>
      </w:r>
      <w:r w:rsidR="000E2360">
        <w:rPr>
          <w:rFonts w:ascii="Arial" w:hAnsi="Arial" w:cs="Arial"/>
        </w:rPr>
        <w:t xml:space="preserve"> </w:t>
      </w:r>
      <w:r w:rsidR="000E2360" w:rsidRPr="006C09EB">
        <w:rPr>
          <w:rFonts w:ascii="Arial" w:hAnsi="Arial" w:cs="Arial"/>
        </w:rPr>
        <w:t xml:space="preserve">podstawie art. 24 ust 1 pkt 13-22 i ust 5 </w:t>
      </w:r>
      <w:r w:rsidR="000E2360" w:rsidRPr="006C09EB">
        <w:rPr>
          <w:rFonts w:ascii="Arial" w:hAnsi="Arial" w:cs="Arial"/>
          <w:bCs/>
        </w:rPr>
        <w:t>pkt. 1, 2, 4</w:t>
      </w:r>
      <w:r w:rsidR="000E2360">
        <w:rPr>
          <w:rFonts w:ascii="Arial" w:hAnsi="Arial" w:cs="Arial"/>
          <w:bCs/>
        </w:rPr>
        <w:t xml:space="preserve"> </w:t>
      </w:r>
      <w:proofErr w:type="spellStart"/>
      <w:r w:rsidR="000E2360">
        <w:rPr>
          <w:rFonts w:ascii="Arial" w:hAnsi="Arial" w:cs="Arial"/>
          <w:bCs/>
        </w:rPr>
        <w:t>pzp</w:t>
      </w:r>
      <w:proofErr w:type="spellEnd"/>
      <w:r w:rsidRPr="007B21C4">
        <w:rPr>
          <w:rFonts w:ascii="Arial" w:hAnsi="Arial" w:cs="Arial"/>
        </w:rPr>
        <w:t>;</w:t>
      </w:r>
    </w:p>
    <w:p w14:paraId="50EABE95" w14:textId="77777777" w:rsidR="00251A0F" w:rsidRPr="007B21C4" w:rsidRDefault="00251A0F" w:rsidP="00EE31C7">
      <w:pPr>
        <w:spacing w:line="360" w:lineRule="auto"/>
        <w:jc w:val="both"/>
        <w:rPr>
          <w:rFonts w:ascii="Arial" w:hAnsi="Arial" w:cs="Arial"/>
          <w:color w:val="000000"/>
        </w:rPr>
      </w:pPr>
      <w:r w:rsidRPr="007B21C4">
        <w:rPr>
          <w:rFonts w:ascii="Arial" w:hAnsi="Arial" w:cs="Arial"/>
          <w:color w:val="000000"/>
        </w:rPr>
        <w:t>- spełniają warunki udziału w postępowaniu dotyczące zdolności technicznej lub zawodowej;</w:t>
      </w:r>
    </w:p>
    <w:p w14:paraId="589E2E7F" w14:textId="77777777" w:rsidR="00251A0F" w:rsidRDefault="00251A0F" w:rsidP="004631B1">
      <w:pPr>
        <w:spacing w:line="360" w:lineRule="auto"/>
        <w:jc w:val="both"/>
        <w:rPr>
          <w:rFonts w:ascii="Arial" w:hAnsi="Arial" w:cs="Arial"/>
        </w:rPr>
      </w:pPr>
      <w:r w:rsidRPr="000404AF">
        <w:rPr>
          <w:rFonts w:ascii="Arial" w:hAnsi="Arial" w:cs="Arial"/>
          <w:b/>
        </w:rPr>
        <w:t>5.2.1.</w:t>
      </w:r>
      <w:r w:rsidRPr="00A16A33">
        <w:rPr>
          <w:rFonts w:ascii="Arial" w:hAnsi="Arial" w:cs="Arial"/>
        </w:rPr>
        <w:t xml:space="preserve"> W celu </w:t>
      </w:r>
      <w:r>
        <w:rPr>
          <w:rFonts w:ascii="Arial" w:hAnsi="Arial" w:cs="Arial"/>
        </w:rPr>
        <w:t>potwierdzenia spełniania warunków dotyczących</w:t>
      </w:r>
      <w:r w:rsidRPr="00A16A33">
        <w:rPr>
          <w:rFonts w:ascii="Arial" w:hAnsi="Arial" w:cs="Arial"/>
        </w:rPr>
        <w:t xml:space="preserve"> zdolności technicznej lub zawodowej</w:t>
      </w:r>
      <w:r>
        <w:rPr>
          <w:rFonts w:ascii="Arial" w:hAnsi="Arial" w:cs="Arial"/>
        </w:rPr>
        <w:t xml:space="preserve"> </w:t>
      </w:r>
      <w:r w:rsidRPr="00CA23E5">
        <w:rPr>
          <w:rFonts w:ascii="Arial" w:hAnsi="Arial" w:cs="Arial"/>
          <w:u w:val="single"/>
        </w:rPr>
        <w:t>Wykonawca,</w:t>
      </w:r>
      <w:r w:rsidRPr="00C27543">
        <w:rPr>
          <w:rFonts w:ascii="Arial" w:hAnsi="Arial" w:cs="Arial"/>
        </w:rPr>
        <w:t xml:space="preserve"> </w:t>
      </w:r>
      <w:r w:rsidRPr="00A16A33">
        <w:rPr>
          <w:rFonts w:ascii="Arial" w:hAnsi="Arial" w:cs="Arial"/>
          <w:u w:val="single"/>
        </w:rPr>
        <w:t xml:space="preserve">którego oferta zostanie najwyżej oceniona, zostanie przez Zamawiającego </w:t>
      </w:r>
      <w:r w:rsidRPr="00CA23E5">
        <w:rPr>
          <w:rFonts w:ascii="Arial" w:hAnsi="Arial" w:cs="Arial"/>
          <w:u w:val="single"/>
        </w:rPr>
        <w:t xml:space="preserve">wezwany </w:t>
      </w:r>
      <w:r>
        <w:rPr>
          <w:rFonts w:ascii="Arial" w:hAnsi="Arial" w:cs="Arial"/>
          <w:u w:val="single"/>
        </w:rPr>
        <w:br/>
      </w:r>
      <w:r w:rsidRPr="00CA23E5">
        <w:rPr>
          <w:rFonts w:ascii="Arial" w:hAnsi="Arial" w:cs="Arial"/>
          <w:u w:val="single"/>
        </w:rPr>
        <w:t>i przedstawi dokumenty</w:t>
      </w:r>
      <w:r w:rsidRPr="00A16A33">
        <w:rPr>
          <w:rFonts w:ascii="Arial" w:hAnsi="Arial" w:cs="Arial"/>
        </w:rPr>
        <w:t>:</w:t>
      </w:r>
    </w:p>
    <w:p w14:paraId="476AAC35" w14:textId="77777777" w:rsidR="00251A0F" w:rsidRPr="00527E33" w:rsidRDefault="00251A0F" w:rsidP="00231CD8">
      <w:pPr>
        <w:autoSpaceDE w:val="0"/>
        <w:autoSpaceDN w:val="0"/>
        <w:spacing w:line="360" w:lineRule="auto"/>
        <w:jc w:val="both"/>
        <w:rPr>
          <w:rFonts w:ascii="Arial" w:hAnsi="Arial" w:cs="Arial"/>
        </w:rPr>
      </w:pPr>
      <w:r w:rsidRPr="000404AF">
        <w:rPr>
          <w:rFonts w:ascii="Arial" w:hAnsi="Arial" w:cs="Arial"/>
          <w:b/>
        </w:rPr>
        <w:t>A)</w:t>
      </w:r>
      <w:r w:rsidRPr="00A16A33">
        <w:rPr>
          <w:rFonts w:ascii="Arial" w:hAnsi="Arial" w:cs="Arial"/>
        </w:rPr>
        <w:t xml:space="preserve"> </w:t>
      </w:r>
      <w:r w:rsidRPr="000404AF">
        <w:rPr>
          <w:rFonts w:ascii="Arial" w:hAnsi="Arial" w:cs="Arial"/>
          <w:u w:val="single"/>
        </w:rPr>
        <w:t xml:space="preserve">wykaz </w:t>
      </w:r>
      <w:r>
        <w:rPr>
          <w:rFonts w:ascii="Arial" w:hAnsi="Arial" w:cs="Arial"/>
          <w:u w:val="single"/>
        </w:rPr>
        <w:t xml:space="preserve">usług </w:t>
      </w:r>
      <w:r w:rsidRPr="000404AF">
        <w:rPr>
          <w:rFonts w:ascii="Arial" w:hAnsi="Arial" w:cs="Arial"/>
          <w:u w:val="single"/>
        </w:rPr>
        <w:t>wykonanych</w:t>
      </w:r>
      <w:r w:rsidRPr="00A35237">
        <w:rPr>
          <w:rFonts w:ascii="Arial" w:hAnsi="Arial" w:cs="Arial"/>
        </w:rPr>
        <w:t xml:space="preserve">, a w przypadku świadczeń okresowych lub ciągłych również wykonywanych, </w:t>
      </w:r>
      <w:r w:rsidRPr="00527E33">
        <w:rPr>
          <w:rFonts w:ascii="Arial" w:hAnsi="Arial" w:cs="Arial"/>
        </w:rPr>
        <w:t>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w:t>
      </w:r>
    </w:p>
    <w:p w14:paraId="625D4093" w14:textId="36B95D72" w:rsidR="00251A0F" w:rsidRDefault="00251A0F" w:rsidP="00231CD8">
      <w:pPr>
        <w:autoSpaceDE w:val="0"/>
        <w:autoSpaceDN w:val="0"/>
        <w:spacing w:line="360" w:lineRule="auto"/>
        <w:jc w:val="both"/>
        <w:rPr>
          <w:rFonts w:ascii="Arial" w:hAnsi="Arial" w:cs="Arial"/>
          <w:b/>
          <w:u w:val="single"/>
        </w:rPr>
      </w:pPr>
      <w:r w:rsidRPr="00527E33">
        <w:rPr>
          <w:rFonts w:ascii="Arial" w:hAnsi="Arial" w:cs="Arial"/>
        </w:rPr>
        <w:t xml:space="preserve">Na potwierdzenie spełnienia warunku zdolności technicznej lub zawodowej Wykonawca jest zobowiązany wykazać się </w:t>
      </w:r>
      <w:r w:rsidRPr="00A277E5">
        <w:rPr>
          <w:rFonts w:ascii="Arial" w:hAnsi="Arial" w:cs="Arial"/>
          <w:b/>
          <w:u w:val="single"/>
        </w:rPr>
        <w:t xml:space="preserve">nie mniej niż </w:t>
      </w:r>
      <w:r>
        <w:rPr>
          <w:rFonts w:ascii="Arial" w:hAnsi="Arial" w:cs="Arial"/>
          <w:b/>
          <w:u w:val="single"/>
        </w:rPr>
        <w:t>2</w:t>
      </w:r>
      <w:r w:rsidRPr="00A277E5">
        <w:rPr>
          <w:rFonts w:ascii="Arial" w:hAnsi="Arial" w:cs="Arial"/>
          <w:b/>
          <w:u w:val="single"/>
        </w:rPr>
        <w:t xml:space="preserve"> wykonanymi usługami, a w przypadku świadczeń okresowych lub ciągłych również wykonywanymi</w:t>
      </w:r>
      <w:r w:rsidR="004833D6">
        <w:rPr>
          <w:rFonts w:ascii="Arial" w:hAnsi="Arial" w:cs="Arial"/>
          <w:b/>
          <w:u w:val="single"/>
        </w:rPr>
        <w:t xml:space="preserve"> na łączną wartość co najmniej 8</w:t>
      </w:r>
      <w:r w:rsidRPr="00A277E5">
        <w:rPr>
          <w:rFonts w:ascii="Arial" w:hAnsi="Arial" w:cs="Arial"/>
          <w:b/>
          <w:u w:val="single"/>
        </w:rPr>
        <w:t>0 000 zł</w:t>
      </w:r>
      <w:r>
        <w:rPr>
          <w:rFonts w:ascii="Arial" w:hAnsi="Arial" w:cs="Arial"/>
          <w:b/>
          <w:u w:val="single"/>
        </w:rPr>
        <w:t xml:space="preserve"> brutto</w:t>
      </w:r>
      <w:r w:rsidRPr="00A277E5">
        <w:rPr>
          <w:rFonts w:ascii="Arial" w:hAnsi="Arial" w:cs="Arial"/>
          <w:b/>
          <w:u w:val="single"/>
        </w:rPr>
        <w:t xml:space="preserve">, w zakresie obsługi administracyjnej przedsięwzięć, których tematyka dotyczyła realizacji działań o charakterze szkoleń zawodowych, usług edukacyjnych zawodowych, usług </w:t>
      </w:r>
      <w:r w:rsidRPr="00A277E5">
        <w:rPr>
          <w:rFonts w:ascii="Arial" w:hAnsi="Arial" w:cs="Arial"/>
          <w:b/>
          <w:u w:val="single"/>
        </w:rPr>
        <w:lastRenderedPageBreak/>
        <w:t xml:space="preserve">doradztwa zawodowego, usług szkoleniowych przemysłowych i technicznych </w:t>
      </w:r>
      <w:r w:rsidRPr="00A277E5">
        <w:rPr>
          <w:rFonts w:ascii="Arial" w:hAnsi="Arial" w:cs="Arial"/>
          <w:b/>
          <w:color w:val="000000"/>
          <w:u w:val="single"/>
        </w:rPr>
        <w:t>z podaniem ich wartości, przedmiotu, dat wykonania  i odbiorców</w:t>
      </w:r>
      <w:r w:rsidRPr="00A277E5">
        <w:rPr>
          <w:rFonts w:ascii="Arial" w:hAnsi="Arial" w:cs="Arial"/>
          <w:b/>
          <w:u w:val="single"/>
        </w:rPr>
        <w:t xml:space="preserve"> oraz załączyć dowody, czy usługi te zostały wykonane lub są wykonywane należycie.</w:t>
      </w:r>
    </w:p>
    <w:p w14:paraId="1847F353" w14:textId="78CF40A3" w:rsidR="000E2360" w:rsidRPr="00A16A33" w:rsidRDefault="000E2360" w:rsidP="00231CD8">
      <w:pPr>
        <w:autoSpaceDE w:val="0"/>
        <w:autoSpaceDN w:val="0"/>
        <w:spacing w:line="360" w:lineRule="auto"/>
        <w:jc w:val="both"/>
        <w:rPr>
          <w:rFonts w:ascii="TimesNewRomanPSMT" w:hAnsi="TimesNewRomanPSMT" w:cs="TimesNewRomanPSMT"/>
        </w:rPr>
      </w:pPr>
      <w:r w:rsidRPr="000E2360">
        <w:rPr>
          <w:rFonts w:ascii="TimesNewRomanPSMT" w:hAnsi="TimesNewRomanPSMT" w:cs="TimesNewRomanPSMT"/>
        </w:rPr>
        <w:t>Powyższy zakres nie musi być wykonany w ramach jednej usługi.</w:t>
      </w:r>
    </w:p>
    <w:p w14:paraId="3B631D6E" w14:textId="77777777" w:rsidR="00251A0F" w:rsidRDefault="00251A0F" w:rsidP="00A8190E">
      <w:pPr>
        <w:pStyle w:val="Tekstpodstawowy2"/>
        <w:spacing w:after="0" w:line="360" w:lineRule="auto"/>
        <w:rPr>
          <w:rFonts w:ascii="Arial" w:hAnsi="Arial" w:cs="Arial"/>
        </w:rPr>
      </w:pPr>
    </w:p>
    <w:p w14:paraId="646CD043" w14:textId="77777777" w:rsidR="00251A0F" w:rsidRDefault="00251A0F" w:rsidP="004631B1">
      <w:pPr>
        <w:spacing w:line="360" w:lineRule="auto"/>
        <w:jc w:val="both"/>
        <w:rPr>
          <w:rFonts w:ascii="Arial" w:hAnsi="Arial" w:cs="Arial"/>
        </w:rPr>
      </w:pPr>
      <w:r>
        <w:rPr>
          <w:rFonts w:ascii="Arial" w:hAnsi="Arial" w:cs="Arial"/>
        </w:rPr>
        <w:t>B</w:t>
      </w:r>
      <w:r w:rsidRPr="00A16A33">
        <w:rPr>
          <w:rFonts w:ascii="Arial" w:hAnsi="Arial" w:cs="Arial"/>
        </w:rPr>
        <w:t xml:space="preserve">) </w:t>
      </w:r>
      <w:r w:rsidRPr="003F7E9A">
        <w:rPr>
          <w:rFonts w:ascii="Arial" w:hAnsi="Arial" w:cs="Arial"/>
          <w:b/>
          <w:u w:val="single"/>
        </w:rPr>
        <w:t>wykaz osób</w:t>
      </w:r>
      <w:r w:rsidRPr="00A16A33">
        <w:rPr>
          <w:rFonts w:ascii="Arial" w:hAnsi="Arial" w:cs="Arial"/>
        </w:rPr>
        <w:t xml:space="preserve">, </w:t>
      </w:r>
      <w:r>
        <w:rPr>
          <w:rFonts w:ascii="Arial" w:hAnsi="Arial" w:cs="Arial"/>
        </w:rPr>
        <w:t xml:space="preserve">skierowanych przez Wykonawcę do realizacji </w:t>
      </w:r>
      <w:r w:rsidRPr="00A16A33">
        <w:rPr>
          <w:rFonts w:ascii="Arial" w:hAnsi="Arial" w:cs="Arial"/>
        </w:rPr>
        <w:t>zamówienia, w szczególności odpowiedzialnych za świadczenie usług, w</w:t>
      </w:r>
      <w:r>
        <w:rPr>
          <w:rFonts w:ascii="Arial" w:hAnsi="Arial" w:cs="Arial"/>
        </w:rPr>
        <w:t>raz z informacjami na temat ich</w:t>
      </w:r>
      <w:r w:rsidRPr="00A16A33">
        <w:rPr>
          <w:rFonts w:ascii="Arial" w:hAnsi="Arial" w:cs="Arial"/>
        </w:rPr>
        <w:t xml:space="preserve"> doświadczenia i wykształcenia niezbędnych do wykonania zamówienia, a także zakresu wykonywanych prze</w:t>
      </w:r>
      <w:r>
        <w:rPr>
          <w:rFonts w:ascii="Arial" w:hAnsi="Arial" w:cs="Arial"/>
        </w:rPr>
        <w:t>z nich czynności oraz informacją</w:t>
      </w:r>
      <w:r w:rsidRPr="00A16A33">
        <w:rPr>
          <w:rFonts w:ascii="Arial" w:hAnsi="Arial" w:cs="Arial"/>
        </w:rPr>
        <w:t xml:space="preserve"> o podstawie do dysponowania tymi osobami.</w:t>
      </w:r>
    </w:p>
    <w:p w14:paraId="3D7E893C" w14:textId="7EE1B712" w:rsidR="00251A0F" w:rsidRPr="00DA4376" w:rsidRDefault="00251A0F" w:rsidP="00DA4376">
      <w:pPr>
        <w:spacing w:line="360" w:lineRule="auto"/>
        <w:jc w:val="both"/>
        <w:rPr>
          <w:rFonts w:ascii="Arial" w:hAnsi="Arial" w:cs="Arial"/>
          <w:bCs/>
        </w:rPr>
      </w:pPr>
      <w:r w:rsidRPr="00DA4376">
        <w:rPr>
          <w:rFonts w:ascii="Arial" w:hAnsi="Arial" w:cs="Arial"/>
          <w:bCs/>
        </w:rPr>
        <w:t xml:space="preserve">Zamawiający wymaga, aby osoby, które będą uczestniczyć w wykonywaniu zamówienia posiadały następujące </w:t>
      </w:r>
      <w:r>
        <w:rPr>
          <w:rFonts w:ascii="Arial" w:hAnsi="Arial" w:cs="Arial"/>
          <w:bCs/>
        </w:rPr>
        <w:t>doświadczenie i wykształcenie</w:t>
      </w:r>
      <w:r w:rsidR="00C60182">
        <w:rPr>
          <w:rFonts w:ascii="Arial" w:hAnsi="Arial" w:cs="Arial"/>
          <w:bCs/>
        </w:rPr>
        <w:t xml:space="preserve"> oraz zakres wykonywanych czynności</w:t>
      </w:r>
      <w:r w:rsidRPr="00DA4376">
        <w:rPr>
          <w:rFonts w:ascii="Arial" w:hAnsi="Arial" w:cs="Arial"/>
          <w:bCs/>
        </w:rPr>
        <w:t>:</w:t>
      </w:r>
    </w:p>
    <w:p w14:paraId="3A63960B" w14:textId="7170390D" w:rsidR="00251A0F" w:rsidRPr="00DA4376" w:rsidRDefault="00251A0F" w:rsidP="00DA4376">
      <w:pPr>
        <w:spacing w:line="360" w:lineRule="auto"/>
        <w:jc w:val="both"/>
        <w:rPr>
          <w:rFonts w:ascii="Arial" w:hAnsi="Arial" w:cs="Arial"/>
          <w:bCs/>
        </w:rPr>
      </w:pPr>
      <w:r>
        <w:rPr>
          <w:rFonts w:ascii="Arial" w:hAnsi="Arial" w:cs="Arial"/>
          <w:bCs/>
        </w:rPr>
        <w:t>1.</w:t>
      </w:r>
      <w:r w:rsidRPr="00DA4376">
        <w:rPr>
          <w:rFonts w:ascii="Arial" w:hAnsi="Arial" w:cs="Arial"/>
          <w:bCs/>
        </w:rPr>
        <w:t xml:space="preserve"> </w:t>
      </w:r>
      <w:r w:rsidRPr="003F7E9A">
        <w:rPr>
          <w:rFonts w:ascii="Arial" w:hAnsi="Arial" w:cs="Arial"/>
          <w:b/>
          <w:bCs/>
          <w:u w:val="single"/>
        </w:rPr>
        <w:t>Osoba zajmująca się obsługą organizacyjno- administracyjną</w:t>
      </w:r>
      <w:r w:rsidR="005F2FAB">
        <w:rPr>
          <w:rFonts w:ascii="Arial" w:hAnsi="Arial" w:cs="Arial"/>
          <w:b/>
          <w:bCs/>
          <w:u w:val="single"/>
        </w:rPr>
        <w:t xml:space="preserve"> i finansową</w:t>
      </w:r>
      <w:r>
        <w:rPr>
          <w:rFonts w:ascii="Arial" w:hAnsi="Arial" w:cs="Arial"/>
          <w:bCs/>
        </w:rPr>
        <w:t xml:space="preserve"> </w:t>
      </w:r>
      <w:r w:rsidRPr="00DA4376">
        <w:rPr>
          <w:rFonts w:ascii="Arial" w:hAnsi="Arial" w:cs="Arial"/>
          <w:bCs/>
        </w:rPr>
        <w:t xml:space="preserve"> – nie mniej niż </w:t>
      </w:r>
      <w:r>
        <w:rPr>
          <w:rFonts w:ascii="Arial" w:hAnsi="Arial" w:cs="Arial"/>
          <w:bCs/>
        </w:rPr>
        <w:t>1</w:t>
      </w:r>
      <w:r w:rsidRPr="00DA4376">
        <w:rPr>
          <w:rFonts w:ascii="Arial" w:hAnsi="Arial" w:cs="Arial"/>
          <w:bCs/>
        </w:rPr>
        <w:t xml:space="preserve"> osob</w:t>
      </w:r>
      <w:r>
        <w:rPr>
          <w:rFonts w:ascii="Arial" w:hAnsi="Arial" w:cs="Arial"/>
          <w:bCs/>
        </w:rPr>
        <w:t>a</w:t>
      </w:r>
    </w:p>
    <w:p w14:paraId="197FF645" w14:textId="56992DC2" w:rsidR="00251A0F" w:rsidRDefault="00251A0F" w:rsidP="00DA4376">
      <w:pPr>
        <w:spacing w:line="360" w:lineRule="auto"/>
        <w:jc w:val="both"/>
        <w:rPr>
          <w:rFonts w:ascii="Arial" w:hAnsi="Arial" w:cs="Arial"/>
          <w:color w:val="000000"/>
        </w:rPr>
      </w:pPr>
      <w:r w:rsidRPr="003F7E9A">
        <w:rPr>
          <w:rFonts w:ascii="Arial" w:hAnsi="Arial" w:cs="Arial"/>
          <w:b/>
          <w:bCs/>
          <w:u w:val="single"/>
        </w:rPr>
        <w:t>doświadczenie</w:t>
      </w:r>
      <w:r w:rsidRPr="00DA4376">
        <w:rPr>
          <w:rFonts w:ascii="Arial" w:hAnsi="Arial" w:cs="Arial"/>
          <w:bCs/>
        </w:rPr>
        <w:t xml:space="preserve"> – </w:t>
      </w:r>
      <w:r>
        <w:rPr>
          <w:rFonts w:ascii="Arial" w:hAnsi="Arial" w:cs="Arial"/>
          <w:bCs/>
        </w:rPr>
        <w:t>udział w realizacji co najmniej 2 usług</w:t>
      </w:r>
      <w:r w:rsidRPr="00A35237">
        <w:rPr>
          <w:rFonts w:ascii="Arial" w:hAnsi="Arial" w:cs="Arial"/>
        </w:rPr>
        <w:t xml:space="preserve"> </w:t>
      </w:r>
      <w:r w:rsidRPr="002B74A0">
        <w:rPr>
          <w:rFonts w:ascii="Arial" w:hAnsi="Arial" w:cs="Arial"/>
        </w:rPr>
        <w:t>w zakresie obsługi administracyjnej</w:t>
      </w:r>
      <w:r w:rsidR="005F2FAB">
        <w:rPr>
          <w:rFonts w:ascii="Arial" w:hAnsi="Arial" w:cs="Arial"/>
        </w:rPr>
        <w:t xml:space="preserve"> i/lub finansowej</w:t>
      </w:r>
      <w:r w:rsidRPr="002B74A0">
        <w:rPr>
          <w:rFonts w:ascii="Arial" w:hAnsi="Arial" w:cs="Arial"/>
        </w:rPr>
        <w:t xml:space="preserve"> </w:t>
      </w:r>
      <w:r>
        <w:rPr>
          <w:rFonts w:ascii="Arial" w:hAnsi="Arial" w:cs="Arial"/>
        </w:rPr>
        <w:t>przedsięwzięć</w:t>
      </w:r>
      <w:r w:rsidRPr="002B74A0">
        <w:rPr>
          <w:rFonts w:ascii="Arial" w:hAnsi="Arial" w:cs="Arial"/>
        </w:rPr>
        <w:t xml:space="preserve"> o charakterze prowadzenia usług szkoleniowych zawodowych, usług edukacyjnych zawodowych, usług szkoleniowych przemysłowych i technicznych</w:t>
      </w:r>
      <w:r>
        <w:rPr>
          <w:rFonts w:ascii="Arial" w:hAnsi="Arial" w:cs="Arial"/>
        </w:rPr>
        <w:t>.</w:t>
      </w:r>
      <w:r w:rsidRPr="002B74A0">
        <w:rPr>
          <w:rFonts w:ascii="Arial" w:hAnsi="Arial" w:cs="Arial"/>
        </w:rPr>
        <w:t xml:space="preserve"> </w:t>
      </w:r>
    </w:p>
    <w:p w14:paraId="5D177979" w14:textId="6484F26D" w:rsidR="00251A0F" w:rsidRDefault="00251A0F" w:rsidP="00DA4376">
      <w:pPr>
        <w:spacing w:line="360" w:lineRule="auto"/>
        <w:jc w:val="both"/>
        <w:rPr>
          <w:rFonts w:ascii="Arial" w:hAnsi="Arial" w:cs="Arial"/>
          <w:bCs/>
        </w:rPr>
      </w:pPr>
      <w:r w:rsidRPr="003F7E9A">
        <w:rPr>
          <w:rFonts w:ascii="Arial" w:hAnsi="Arial" w:cs="Arial"/>
          <w:b/>
          <w:bCs/>
          <w:u w:val="single"/>
        </w:rPr>
        <w:t>wykształcenie</w:t>
      </w:r>
      <w:r>
        <w:rPr>
          <w:rFonts w:ascii="Arial" w:hAnsi="Arial" w:cs="Arial"/>
          <w:bCs/>
        </w:rPr>
        <w:t xml:space="preserve"> </w:t>
      </w:r>
      <w:r w:rsidRPr="00DA4376">
        <w:rPr>
          <w:rFonts w:ascii="Arial" w:hAnsi="Arial" w:cs="Arial"/>
          <w:bCs/>
        </w:rPr>
        <w:t xml:space="preserve"> – </w:t>
      </w:r>
      <w:r w:rsidR="005F2FAB" w:rsidRPr="005F2FAB">
        <w:rPr>
          <w:rFonts w:ascii="Arial" w:hAnsi="Arial" w:cs="Arial"/>
          <w:bCs/>
        </w:rPr>
        <w:t>co najmniej średnie</w:t>
      </w:r>
    </w:p>
    <w:p w14:paraId="689C10F0" w14:textId="77777777" w:rsidR="00251A0F" w:rsidRPr="002D6672" w:rsidRDefault="00251A0F" w:rsidP="00DA4376">
      <w:pPr>
        <w:spacing w:line="360" w:lineRule="auto"/>
        <w:jc w:val="both"/>
        <w:rPr>
          <w:rFonts w:ascii="Arial" w:hAnsi="Arial" w:cs="Arial"/>
          <w:bCs/>
        </w:rPr>
      </w:pPr>
      <w:r w:rsidRPr="002D6672">
        <w:rPr>
          <w:rFonts w:ascii="Arial" w:hAnsi="Arial" w:cs="Arial"/>
          <w:b/>
          <w:bCs/>
          <w:u w:val="single"/>
        </w:rPr>
        <w:t>zakres wykonywanych czynności  w realizacji zamówienia</w:t>
      </w:r>
      <w:r w:rsidRPr="002D6672">
        <w:rPr>
          <w:rFonts w:ascii="Arial" w:hAnsi="Arial" w:cs="Arial"/>
          <w:b/>
          <w:bCs/>
        </w:rPr>
        <w:t xml:space="preserve"> </w:t>
      </w:r>
      <w:r>
        <w:rPr>
          <w:rFonts w:ascii="Arial" w:hAnsi="Arial" w:cs="Arial"/>
          <w:b/>
          <w:bCs/>
        </w:rPr>
        <w:t>–</w:t>
      </w:r>
      <w:r w:rsidRPr="002D6672">
        <w:rPr>
          <w:rFonts w:ascii="Arial" w:hAnsi="Arial" w:cs="Arial"/>
          <w:b/>
          <w:bCs/>
        </w:rPr>
        <w:t xml:space="preserve"> </w:t>
      </w:r>
      <w:r w:rsidRPr="002D6672">
        <w:rPr>
          <w:rFonts w:ascii="Arial" w:hAnsi="Arial" w:cs="Arial"/>
          <w:bCs/>
        </w:rPr>
        <w:t>przygotowywanie planów staż</w:t>
      </w:r>
      <w:r>
        <w:rPr>
          <w:rFonts w:ascii="Arial" w:hAnsi="Arial" w:cs="Arial"/>
          <w:bCs/>
        </w:rPr>
        <w:t>y</w:t>
      </w:r>
      <w:r w:rsidRPr="002D6672">
        <w:rPr>
          <w:rFonts w:ascii="Arial" w:hAnsi="Arial" w:cs="Arial"/>
          <w:bCs/>
        </w:rPr>
        <w:t xml:space="preserve">, harmonogramów </w:t>
      </w:r>
      <w:r>
        <w:rPr>
          <w:rFonts w:ascii="Arial" w:hAnsi="Arial" w:cs="Arial"/>
          <w:bCs/>
        </w:rPr>
        <w:t xml:space="preserve">ich </w:t>
      </w:r>
      <w:r w:rsidRPr="002D6672">
        <w:rPr>
          <w:rFonts w:ascii="Arial" w:hAnsi="Arial" w:cs="Arial"/>
          <w:bCs/>
        </w:rPr>
        <w:t>realizacji,</w:t>
      </w:r>
    </w:p>
    <w:p w14:paraId="4642BC4D" w14:textId="77777777" w:rsidR="00251A0F" w:rsidRPr="002D6672" w:rsidRDefault="00251A0F" w:rsidP="00DA4376">
      <w:pPr>
        <w:spacing w:line="360" w:lineRule="auto"/>
        <w:jc w:val="both"/>
        <w:rPr>
          <w:rFonts w:ascii="Arial" w:hAnsi="Arial" w:cs="Arial"/>
          <w:bCs/>
        </w:rPr>
      </w:pPr>
      <w:r w:rsidRPr="002D6672">
        <w:rPr>
          <w:rFonts w:ascii="Arial" w:hAnsi="Arial" w:cs="Arial"/>
          <w:bCs/>
        </w:rPr>
        <w:t xml:space="preserve"> - koordynacja przepływu </w:t>
      </w:r>
      <w:r>
        <w:rPr>
          <w:rFonts w:ascii="Arial" w:hAnsi="Arial" w:cs="Arial"/>
          <w:bCs/>
        </w:rPr>
        <w:t>i</w:t>
      </w:r>
      <w:r w:rsidRPr="002D6672">
        <w:rPr>
          <w:rFonts w:ascii="Arial" w:hAnsi="Arial" w:cs="Arial"/>
          <w:bCs/>
        </w:rPr>
        <w:t>nformacji między pracodawcami, uczestnikami, placówkami szkolnymi oraz Zamawiającym</w:t>
      </w:r>
      <w:r>
        <w:rPr>
          <w:rFonts w:ascii="Arial" w:hAnsi="Arial" w:cs="Arial"/>
          <w:bCs/>
        </w:rPr>
        <w:t>,</w:t>
      </w:r>
    </w:p>
    <w:p w14:paraId="093EAC25" w14:textId="2EAEB99C" w:rsidR="00251A0F" w:rsidRDefault="00251A0F" w:rsidP="00DA4376">
      <w:pPr>
        <w:spacing w:line="360" w:lineRule="auto"/>
        <w:jc w:val="both"/>
        <w:rPr>
          <w:rFonts w:ascii="Arial" w:hAnsi="Arial" w:cs="Arial"/>
          <w:bCs/>
        </w:rPr>
      </w:pPr>
      <w:r>
        <w:rPr>
          <w:rFonts w:ascii="Arial" w:hAnsi="Arial" w:cs="Arial"/>
          <w:bCs/>
        </w:rPr>
        <w:t>- przygotowywanie</w:t>
      </w:r>
      <w:r w:rsidRPr="002D6672">
        <w:rPr>
          <w:rFonts w:ascii="Arial" w:hAnsi="Arial" w:cs="Arial"/>
          <w:bCs/>
        </w:rPr>
        <w:t xml:space="preserve"> dokumentacji</w:t>
      </w:r>
      <w:r>
        <w:rPr>
          <w:rFonts w:ascii="Arial" w:hAnsi="Arial" w:cs="Arial"/>
          <w:bCs/>
        </w:rPr>
        <w:t xml:space="preserve"> związanej z przedmiotem zamówienia</w:t>
      </w:r>
      <w:r w:rsidRPr="002D6672">
        <w:rPr>
          <w:rFonts w:ascii="Arial" w:hAnsi="Arial" w:cs="Arial"/>
          <w:bCs/>
        </w:rPr>
        <w:t xml:space="preserve"> (dzienniki zaję</w:t>
      </w:r>
      <w:r>
        <w:rPr>
          <w:rFonts w:ascii="Arial" w:hAnsi="Arial" w:cs="Arial"/>
          <w:bCs/>
        </w:rPr>
        <w:t>ć</w:t>
      </w:r>
      <w:r w:rsidRPr="002D6672">
        <w:rPr>
          <w:rFonts w:ascii="Arial" w:hAnsi="Arial" w:cs="Arial"/>
          <w:bCs/>
        </w:rPr>
        <w:t>, listy obecno</w:t>
      </w:r>
      <w:r>
        <w:rPr>
          <w:rFonts w:ascii="Arial" w:hAnsi="Arial" w:cs="Arial"/>
          <w:bCs/>
        </w:rPr>
        <w:t>ści, zaświad</w:t>
      </w:r>
      <w:r w:rsidRPr="002D6672">
        <w:rPr>
          <w:rFonts w:ascii="Arial" w:hAnsi="Arial" w:cs="Arial"/>
          <w:bCs/>
        </w:rPr>
        <w:t>czenia ukończenia zajęć, umowy z pracodawcami i uczestnikami)</w:t>
      </w:r>
      <w:r w:rsidR="005F2FAB">
        <w:rPr>
          <w:rFonts w:ascii="Arial" w:hAnsi="Arial" w:cs="Arial"/>
          <w:bCs/>
        </w:rPr>
        <w:t>,</w:t>
      </w:r>
    </w:p>
    <w:p w14:paraId="0C3106FF" w14:textId="19CE9752" w:rsidR="005F2FAB" w:rsidRPr="000A599B" w:rsidRDefault="005F2FAB" w:rsidP="005F2FAB">
      <w:pPr>
        <w:spacing w:line="360" w:lineRule="auto"/>
        <w:jc w:val="both"/>
        <w:rPr>
          <w:rFonts w:ascii="Arial" w:hAnsi="Arial" w:cs="Arial"/>
          <w:bCs/>
        </w:rPr>
      </w:pPr>
      <w:r>
        <w:rPr>
          <w:rFonts w:ascii="Arial" w:hAnsi="Arial" w:cs="Arial"/>
          <w:bCs/>
        </w:rPr>
        <w:t xml:space="preserve">- </w:t>
      </w:r>
      <w:r w:rsidRPr="000A599B">
        <w:rPr>
          <w:rFonts w:ascii="Arial" w:hAnsi="Arial" w:cs="Arial"/>
          <w:bCs/>
        </w:rPr>
        <w:t xml:space="preserve">dbałość o prawidłowość przepływów finansowych </w:t>
      </w:r>
      <w:r>
        <w:rPr>
          <w:rFonts w:ascii="Arial" w:hAnsi="Arial" w:cs="Arial"/>
          <w:bCs/>
        </w:rPr>
        <w:t>związanych z przedmiotem zamówienia,</w:t>
      </w:r>
    </w:p>
    <w:p w14:paraId="4FE61C3C" w14:textId="77777777" w:rsidR="005F2FAB" w:rsidRPr="000A599B" w:rsidRDefault="005F2FAB" w:rsidP="005F2FAB">
      <w:pPr>
        <w:spacing w:line="360" w:lineRule="auto"/>
        <w:jc w:val="both"/>
        <w:rPr>
          <w:rFonts w:ascii="Arial" w:hAnsi="Arial" w:cs="Arial"/>
          <w:bCs/>
        </w:rPr>
      </w:pPr>
      <w:r w:rsidRPr="000A599B">
        <w:rPr>
          <w:rFonts w:ascii="Arial" w:hAnsi="Arial" w:cs="Arial"/>
          <w:bCs/>
        </w:rPr>
        <w:t>- przekazywanie środków uczestnikom i opiekunom uczestników</w:t>
      </w:r>
      <w:r>
        <w:rPr>
          <w:rFonts w:ascii="Arial" w:hAnsi="Arial" w:cs="Arial"/>
          <w:bCs/>
        </w:rPr>
        <w:t>,</w:t>
      </w:r>
    </w:p>
    <w:p w14:paraId="49D5FB18" w14:textId="77777777" w:rsidR="005F2FAB" w:rsidRDefault="005F2FAB" w:rsidP="005F2FAB">
      <w:pPr>
        <w:spacing w:line="360" w:lineRule="auto"/>
        <w:jc w:val="both"/>
        <w:rPr>
          <w:rFonts w:ascii="Arial" w:hAnsi="Arial" w:cs="Arial"/>
          <w:bCs/>
        </w:rPr>
      </w:pPr>
      <w:r w:rsidRPr="000A599B">
        <w:rPr>
          <w:rFonts w:ascii="Arial" w:hAnsi="Arial" w:cs="Arial"/>
          <w:bCs/>
        </w:rPr>
        <w:t>- prowadzenie i przekazywanie dokumentacji finansowej</w:t>
      </w:r>
      <w:r>
        <w:rPr>
          <w:rFonts w:ascii="Arial" w:hAnsi="Arial" w:cs="Arial"/>
          <w:bCs/>
        </w:rPr>
        <w:t xml:space="preserve"> Zamawiającemu</w:t>
      </w:r>
      <w:r w:rsidRPr="000A599B">
        <w:rPr>
          <w:rFonts w:ascii="Arial" w:hAnsi="Arial" w:cs="Arial"/>
          <w:bCs/>
        </w:rPr>
        <w:t>.</w:t>
      </w:r>
    </w:p>
    <w:p w14:paraId="02741DE4" w14:textId="50CC741A" w:rsidR="00EF20A3" w:rsidRPr="000A599B" w:rsidRDefault="00EF20A3" w:rsidP="005F2FAB">
      <w:pPr>
        <w:spacing w:line="360" w:lineRule="auto"/>
        <w:jc w:val="both"/>
        <w:rPr>
          <w:rFonts w:ascii="Arial" w:hAnsi="Arial" w:cs="Arial"/>
          <w:bCs/>
        </w:rPr>
      </w:pPr>
      <w:r w:rsidRPr="00EF20A3">
        <w:rPr>
          <w:rFonts w:ascii="Arial" w:hAnsi="Arial" w:cs="Arial"/>
          <w:bCs/>
        </w:rPr>
        <w:t>Zamawiający wymaga, aby Wykonawca dysponował ww. potencjałem kadrowym przez cały okres realizacji przedmiotu zamówienia.</w:t>
      </w:r>
    </w:p>
    <w:p w14:paraId="7C59EEB1" w14:textId="36E587B3" w:rsidR="00EF20A3" w:rsidRPr="00EF20A3" w:rsidRDefault="00251A0F" w:rsidP="00EF20A3">
      <w:pPr>
        <w:autoSpaceDE w:val="0"/>
        <w:autoSpaceDN w:val="0"/>
        <w:spacing w:line="360" w:lineRule="auto"/>
        <w:jc w:val="both"/>
        <w:rPr>
          <w:rFonts w:ascii="Arial" w:hAnsi="Arial" w:cs="Arial"/>
          <w:kern w:val="28"/>
        </w:rPr>
      </w:pPr>
      <w:r w:rsidRPr="005A23C2">
        <w:rPr>
          <w:rFonts w:ascii="Arial" w:hAnsi="Arial" w:cs="Arial"/>
          <w:b/>
        </w:rPr>
        <w:t>5.2.</w:t>
      </w:r>
      <w:r w:rsidR="00EF20A3" w:rsidRPr="00EF20A3">
        <w:rPr>
          <w:rFonts w:ascii="Arial" w:eastAsia="Arial" w:hAnsi="Arial" w:cs="Arial"/>
          <w:b/>
          <w:kern w:val="28"/>
        </w:rPr>
        <w:t>2</w:t>
      </w:r>
      <w:r w:rsidR="00EF20A3" w:rsidRPr="00EF20A3">
        <w:rPr>
          <w:rFonts w:ascii="Arial" w:eastAsia="Arial" w:hAnsi="Arial" w:cs="Arial"/>
          <w:kern w:val="28"/>
        </w:rPr>
        <w:t xml:space="preserve"> </w:t>
      </w:r>
      <w:r w:rsidR="00EF20A3" w:rsidRPr="00EF20A3">
        <w:rPr>
          <w:rFonts w:ascii="Arial" w:hAnsi="Arial" w:cs="Arial"/>
          <w:kern w:val="28"/>
        </w:rPr>
        <w:t>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14:paraId="2126E92C" w14:textId="77777777" w:rsidR="00EF20A3" w:rsidRPr="00EF20A3" w:rsidRDefault="00EF20A3" w:rsidP="00EF20A3">
      <w:pPr>
        <w:widowControl w:val="0"/>
        <w:overflowPunct w:val="0"/>
        <w:autoSpaceDE w:val="0"/>
        <w:autoSpaceDN w:val="0"/>
        <w:adjustRightInd w:val="0"/>
        <w:spacing w:line="360" w:lineRule="auto"/>
        <w:jc w:val="both"/>
        <w:rPr>
          <w:rFonts w:ascii="Arial" w:hAnsi="Arial" w:cs="Arial"/>
          <w:kern w:val="28"/>
        </w:rPr>
      </w:pPr>
      <w:r w:rsidRPr="00EF20A3">
        <w:rPr>
          <w:rFonts w:ascii="Arial" w:hAnsi="Arial" w:cs="Arial"/>
          <w:kern w:val="28"/>
        </w:rPr>
        <w:t xml:space="preserve">Za oryginał uważa się oświadczenie lub dokument złożone w formie pisemnej lub w formie elektronicznej podpisane odpowiednio własnoręcznym podpisem albo kwalifikowanym podpisem elektronicznym. </w:t>
      </w:r>
    </w:p>
    <w:p w14:paraId="1E939E18" w14:textId="77777777" w:rsidR="00EF20A3" w:rsidRDefault="00EF20A3" w:rsidP="00EF20A3">
      <w:pPr>
        <w:autoSpaceDE w:val="0"/>
        <w:autoSpaceDN w:val="0"/>
        <w:spacing w:line="360" w:lineRule="auto"/>
        <w:jc w:val="both"/>
        <w:rPr>
          <w:rFonts w:ascii="Arial" w:hAnsi="Arial" w:cs="Arial"/>
          <w:kern w:val="28"/>
        </w:rPr>
      </w:pPr>
      <w:r w:rsidRPr="00EF20A3">
        <w:rPr>
          <w:rFonts w:ascii="Arial" w:hAnsi="Arial" w:cs="Arial"/>
          <w:kern w:val="28"/>
        </w:rPr>
        <w:t xml:space="preserve">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w:t>
      </w:r>
      <w:r w:rsidRPr="00EF20A3">
        <w:rPr>
          <w:rFonts w:ascii="Arial" w:hAnsi="Arial" w:cs="Arial"/>
          <w:kern w:val="28"/>
        </w:rPr>
        <w:lastRenderedPageBreak/>
        <w:t xml:space="preserve">oświadczenia, o której mowa powyżej, następuje przy użyciu kwalifikowanego podpisu elektronicznego. </w:t>
      </w:r>
    </w:p>
    <w:p w14:paraId="2C6B7B12" w14:textId="2024BDD0" w:rsidR="00251A0F" w:rsidRPr="00A16A33" w:rsidRDefault="00251A0F" w:rsidP="00EF20A3">
      <w:pPr>
        <w:autoSpaceDE w:val="0"/>
        <w:autoSpaceDN w:val="0"/>
        <w:spacing w:line="360" w:lineRule="auto"/>
        <w:jc w:val="both"/>
        <w:rPr>
          <w:rFonts w:ascii="Arial" w:hAnsi="Arial" w:cs="Arial"/>
        </w:rPr>
      </w:pPr>
      <w:r w:rsidRPr="00C1383D">
        <w:rPr>
          <w:rFonts w:ascii="Arial" w:hAnsi="Arial" w:cs="Arial"/>
          <w:b/>
        </w:rPr>
        <w:t>5.2.</w:t>
      </w:r>
      <w:r>
        <w:rPr>
          <w:rFonts w:ascii="Arial" w:hAnsi="Arial" w:cs="Arial"/>
          <w:b/>
        </w:rPr>
        <w:t>3</w:t>
      </w:r>
      <w:r w:rsidRPr="00A16A33">
        <w:rPr>
          <w:rFonts w:ascii="Arial" w:hAnsi="Arial" w:cs="Arial"/>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325D1B4F" w14:textId="5F14BBCE" w:rsidR="00251A0F" w:rsidRPr="00A16A33" w:rsidRDefault="00251A0F" w:rsidP="00C745A9">
      <w:pPr>
        <w:autoSpaceDE w:val="0"/>
        <w:autoSpaceDN w:val="0"/>
        <w:spacing w:line="360" w:lineRule="auto"/>
        <w:jc w:val="both"/>
        <w:rPr>
          <w:rFonts w:ascii="Arial" w:hAnsi="Arial" w:cs="Arial"/>
        </w:rPr>
      </w:pPr>
      <w:r w:rsidRPr="00A16A33">
        <w:rPr>
          <w:rFonts w:ascii="Arial" w:hAnsi="Arial" w:cs="Arial"/>
        </w:rPr>
        <w:t>Wykonawca, który polega na zdolnościach lub sytuacji innych podmiotów, musi udowo</w:t>
      </w:r>
      <w:r>
        <w:rPr>
          <w:rFonts w:ascii="Arial" w:hAnsi="Arial" w:cs="Arial"/>
        </w:rPr>
        <w:t>dnić Z</w:t>
      </w:r>
      <w:r w:rsidRPr="00A16A33">
        <w:rPr>
          <w:rFonts w:ascii="Arial" w:hAnsi="Arial" w:cs="Arial"/>
        </w:rPr>
        <w:t>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w:t>
      </w:r>
      <w:r w:rsidR="00EF20A3">
        <w:rPr>
          <w:rFonts w:ascii="Arial" w:hAnsi="Arial" w:cs="Arial"/>
        </w:rPr>
        <w:t xml:space="preserve"> </w:t>
      </w:r>
      <w:r w:rsidR="00EF20A3" w:rsidRPr="00EF20A3">
        <w:rPr>
          <w:rFonts w:ascii="Arial" w:hAnsi="Arial" w:cs="Arial"/>
        </w:rPr>
        <w:t>(dokument ten należy złożyć wraz z ofertą)</w:t>
      </w:r>
      <w:r w:rsidRPr="00A16A33">
        <w:rPr>
          <w:rFonts w:ascii="Arial" w:hAnsi="Arial" w:cs="Arial"/>
        </w:rPr>
        <w:t>:</w:t>
      </w:r>
    </w:p>
    <w:p w14:paraId="38ED8143" w14:textId="77777777" w:rsidR="00251A0F" w:rsidRPr="00A16A33" w:rsidRDefault="00251A0F" w:rsidP="00C745A9">
      <w:pPr>
        <w:autoSpaceDE w:val="0"/>
        <w:autoSpaceDN w:val="0"/>
        <w:spacing w:line="360" w:lineRule="auto"/>
        <w:rPr>
          <w:rFonts w:ascii="Arial" w:hAnsi="Arial" w:cs="Arial"/>
        </w:rPr>
      </w:pPr>
      <w:r w:rsidRPr="00A16A33">
        <w:rPr>
          <w:rFonts w:ascii="Arial" w:hAnsi="Arial" w:cs="Arial"/>
        </w:rPr>
        <w:t>- zakres dostępnych Wykonawcy zasobów innego podmiotu;</w:t>
      </w:r>
    </w:p>
    <w:p w14:paraId="0A84BFD5" w14:textId="77777777" w:rsidR="00251A0F" w:rsidRPr="00A16A33" w:rsidRDefault="00251A0F" w:rsidP="00C745A9">
      <w:pPr>
        <w:autoSpaceDE w:val="0"/>
        <w:autoSpaceDN w:val="0"/>
        <w:spacing w:line="360" w:lineRule="auto"/>
        <w:rPr>
          <w:rFonts w:ascii="Arial" w:hAnsi="Arial" w:cs="Arial"/>
        </w:rPr>
      </w:pPr>
      <w:r w:rsidRPr="00A16A33">
        <w:rPr>
          <w:rFonts w:ascii="Arial" w:hAnsi="Arial" w:cs="Arial"/>
        </w:rPr>
        <w:t>- sposób wykorzystania zasobów innego podmiotu przez Wykonawcę przy wykonywaniu zamówienia publicznego;</w:t>
      </w:r>
    </w:p>
    <w:p w14:paraId="21C015B6" w14:textId="77777777" w:rsidR="00251A0F" w:rsidRPr="00A16A33" w:rsidRDefault="00251A0F" w:rsidP="00C745A9">
      <w:pPr>
        <w:autoSpaceDE w:val="0"/>
        <w:autoSpaceDN w:val="0"/>
        <w:spacing w:line="360" w:lineRule="auto"/>
        <w:rPr>
          <w:rFonts w:ascii="Arial" w:hAnsi="Arial" w:cs="Arial"/>
        </w:rPr>
      </w:pPr>
      <w:r w:rsidRPr="00A16A33">
        <w:rPr>
          <w:rFonts w:ascii="Arial" w:hAnsi="Arial" w:cs="Arial"/>
        </w:rPr>
        <w:t>- zakres i okres udziału innego podmiotu przy wykonywaniu zamówienia publicznego;</w:t>
      </w:r>
    </w:p>
    <w:p w14:paraId="610DBDF5" w14:textId="77777777" w:rsidR="00251A0F" w:rsidRPr="00A16A33" w:rsidRDefault="00251A0F" w:rsidP="00454E5F">
      <w:pPr>
        <w:autoSpaceDE w:val="0"/>
        <w:autoSpaceDN w:val="0"/>
        <w:spacing w:line="360" w:lineRule="auto"/>
        <w:jc w:val="both"/>
        <w:rPr>
          <w:rFonts w:ascii="Arial" w:hAnsi="Arial" w:cs="Arial"/>
        </w:rPr>
      </w:pPr>
      <w:r w:rsidRPr="00A16A33">
        <w:rPr>
          <w:rFonts w:ascii="Arial" w:hAnsi="Arial" w:cs="Arial"/>
        </w:rPr>
        <w:t xml:space="preserve">- czy inne podmioty, na zdolności których Wykonawca powołuje się w odniesieniu do warunków udziału w postępowaniu dotyczących wykształcenia, kwalifikacji zawodowych lub doświadczenia, </w:t>
      </w:r>
      <w:r>
        <w:rPr>
          <w:rFonts w:ascii="Arial" w:hAnsi="Arial" w:cs="Arial"/>
        </w:rPr>
        <w:t xml:space="preserve">zrealizują </w:t>
      </w:r>
      <w:r w:rsidRPr="00A16A33">
        <w:rPr>
          <w:rFonts w:ascii="Arial" w:hAnsi="Arial" w:cs="Arial"/>
        </w:rPr>
        <w:t>usługi, których wskazane zdolności dotyczą.</w:t>
      </w:r>
    </w:p>
    <w:p w14:paraId="673D4DD9" w14:textId="77777777" w:rsidR="00251A0F" w:rsidRPr="00A16A33" w:rsidRDefault="00251A0F" w:rsidP="00180E61">
      <w:pPr>
        <w:autoSpaceDE w:val="0"/>
        <w:autoSpaceDN w:val="0"/>
        <w:spacing w:line="360" w:lineRule="auto"/>
        <w:jc w:val="both"/>
        <w:rPr>
          <w:rFonts w:ascii="Arial" w:hAnsi="Arial" w:cs="Arial"/>
        </w:rPr>
      </w:pPr>
      <w:r w:rsidRPr="00A16A33">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w:t>
      </w:r>
      <w:r>
        <w:rPr>
          <w:rFonts w:ascii="Arial" w:hAnsi="Arial" w:cs="Arial"/>
        </w:rPr>
        <w:t xml:space="preserve">, pkt 1,2 i 4 </w:t>
      </w:r>
      <w:proofErr w:type="spellStart"/>
      <w:r>
        <w:rPr>
          <w:rFonts w:ascii="Arial" w:hAnsi="Arial" w:cs="Arial"/>
        </w:rPr>
        <w:t>P.z</w:t>
      </w:r>
      <w:r w:rsidRPr="00A16A33">
        <w:rPr>
          <w:rFonts w:ascii="Arial" w:hAnsi="Arial" w:cs="Arial"/>
        </w:rPr>
        <w:t>.p</w:t>
      </w:r>
      <w:proofErr w:type="spellEnd"/>
      <w:r w:rsidRPr="00A16A33">
        <w:rPr>
          <w:rFonts w:ascii="Arial" w:hAnsi="Arial" w:cs="Arial"/>
        </w:rPr>
        <w:t>.</w:t>
      </w:r>
    </w:p>
    <w:p w14:paraId="35E0629D" w14:textId="77777777" w:rsidR="00251A0F" w:rsidRPr="00A16A33" w:rsidRDefault="00251A0F" w:rsidP="00180E61">
      <w:pPr>
        <w:autoSpaceDE w:val="0"/>
        <w:autoSpaceDN w:val="0"/>
        <w:spacing w:line="360" w:lineRule="auto"/>
        <w:jc w:val="both"/>
        <w:rPr>
          <w:rFonts w:ascii="Arial" w:hAnsi="Arial" w:cs="Arial"/>
        </w:rPr>
      </w:pPr>
      <w:r w:rsidRPr="00A16A33">
        <w:rPr>
          <w:rFonts w:ascii="Arial" w:hAnsi="Arial" w:cs="Arial"/>
        </w:rPr>
        <w:t xml:space="preserve">W odniesieniu do warunków dotyczących wykształcenia, kwalifikacji zawodowych lub doświadczenia, Wykonawcy mogą polegać na zdolnościach innych podmiotów, jeśli podmioty te </w:t>
      </w:r>
      <w:r>
        <w:rPr>
          <w:rFonts w:ascii="Arial" w:hAnsi="Arial" w:cs="Arial"/>
        </w:rPr>
        <w:t xml:space="preserve">zrealizują </w:t>
      </w:r>
      <w:r w:rsidRPr="00A16A33">
        <w:rPr>
          <w:rFonts w:ascii="Arial" w:hAnsi="Arial" w:cs="Arial"/>
        </w:rPr>
        <w:t>usługi, do realizacji których te zdolności są wymagane.</w:t>
      </w:r>
    </w:p>
    <w:p w14:paraId="7C33E045" w14:textId="77777777" w:rsidR="00251A0F" w:rsidRPr="00A16A33" w:rsidRDefault="00251A0F" w:rsidP="00180E61">
      <w:pPr>
        <w:autoSpaceDE w:val="0"/>
        <w:autoSpaceDN w:val="0"/>
        <w:spacing w:line="360" w:lineRule="auto"/>
        <w:jc w:val="both"/>
        <w:rPr>
          <w:rFonts w:ascii="Arial" w:hAnsi="Arial" w:cs="Arial"/>
        </w:rPr>
      </w:pPr>
      <w:r w:rsidRPr="00A16A33">
        <w:rPr>
          <w:rFonts w:ascii="Arial" w:hAnsi="Arial" w:cs="Arial"/>
        </w:rPr>
        <w:t xml:space="preserve">Jeżeli zdolności techniczne lub zawodowe podmiotu trzeciego, nie potwierdzają spełnienia przez Wykonawcę warunków udziału w postępowaniu lub zachodzą wobec tych podmiotów podstawy wykluczenia, Zamawiający żąda, aby Wykonawca w terminie określonym przez </w:t>
      </w:r>
      <w:r>
        <w:rPr>
          <w:rFonts w:ascii="Arial" w:hAnsi="Arial" w:cs="Arial"/>
        </w:rPr>
        <w:t>Z</w:t>
      </w:r>
      <w:r w:rsidRPr="00A16A33">
        <w:rPr>
          <w:rFonts w:ascii="Arial" w:hAnsi="Arial" w:cs="Arial"/>
        </w:rPr>
        <w:t>amawiającego:</w:t>
      </w:r>
    </w:p>
    <w:p w14:paraId="6D2FC2F5" w14:textId="77777777" w:rsidR="00251A0F" w:rsidRPr="00A16A33" w:rsidRDefault="00251A0F" w:rsidP="00544EA7">
      <w:pPr>
        <w:autoSpaceDE w:val="0"/>
        <w:autoSpaceDN w:val="0"/>
        <w:spacing w:line="360" w:lineRule="auto"/>
        <w:jc w:val="both"/>
        <w:rPr>
          <w:rFonts w:ascii="Arial" w:hAnsi="Arial" w:cs="Arial"/>
        </w:rPr>
      </w:pPr>
      <w:r w:rsidRPr="00A16A33">
        <w:rPr>
          <w:rFonts w:ascii="Arial" w:hAnsi="Arial" w:cs="Arial"/>
        </w:rPr>
        <w:t>1) zastąpił ten podmiot innym podmiotem lub podmiotami lub</w:t>
      </w:r>
    </w:p>
    <w:p w14:paraId="5C570FA3" w14:textId="77777777" w:rsidR="00251A0F" w:rsidRDefault="00251A0F" w:rsidP="00544EA7">
      <w:pPr>
        <w:autoSpaceDE w:val="0"/>
        <w:autoSpaceDN w:val="0"/>
        <w:spacing w:line="360" w:lineRule="auto"/>
        <w:jc w:val="both"/>
        <w:rPr>
          <w:rFonts w:ascii="Arial" w:hAnsi="Arial" w:cs="Arial"/>
        </w:rPr>
      </w:pPr>
      <w:r w:rsidRPr="00A16A33">
        <w:rPr>
          <w:rFonts w:ascii="Arial" w:hAnsi="Arial" w:cs="Arial"/>
        </w:rPr>
        <w:t>2) zobowiązał się do osobistego wykonania odpowiedniej części zamówienia, jeżeli wykaże zdolności techniczne lub zawodowe jakie Zamawiający określił w postępowaniu.</w:t>
      </w:r>
    </w:p>
    <w:p w14:paraId="12FFC9F1" w14:textId="77777777" w:rsidR="00251A0F" w:rsidRDefault="00251A0F" w:rsidP="001852A8">
      <w:pPr>
        <w:pStyle w:val="Default"/>
        <w:spacing w:line="360" w:lineRule="auto"/>
        <w:jc w:val="both"/>
        <w:rPr>
          <w:color w:val="auto"/>
          <w:sz w:val="20"/>
          <w:szCs w:val="20"/>
        </w:rPr>
      </w:pPr>
      <w:r w:rsidRPr="001852A8">
        <w:rPr>
          <w:b/>
          <w:color w:val="auto"/>
          <w:sz w:val="20"/>
          <w:szCs w:val="20"/>
        </w:rPr>
        <w:t>5.2.4</w:t>
      </w:r>
      <w:r>
        <w:rPr>
          <w:color w:val="auto"/>
          <w:sz w:val="20"/>
          <w:szCs w:val="20"/>
        </w:rPr>
        <w:t xml:space="preserve"> Wykonawca, który powołuje się na zasoby innych podmiotów, w celu wykazania braku istnienia wobec nich podstaw wykluczenia oraz spełniania, w zakresie, w jakim powołuje się na ich zasoby, warunków udziału w postępowaniu lub kryteriów selekcji: </w:t>
      </w:r>
    </w:p>
    <w:p w14:paraId="79F2E156" w14:textId="0509F813" w:rsidR="00251A0F" w:rsidRDefault="00251A0F" w:rsidP="001852A8">
      <w:pPr>
        <w:pStyle w:val="Default"/>
        <w:spacing w:line="360" w:lineRule="auto"/>
        <w:jc w:val="both"/>
        <w:rPr>
          <w:color w:val="auto"/>
          <w:sz w:val="20"/>
          <w:szCs w:val="20"/>
        </w:rPr>
      </w:pPr>
      <w:r w:rsidRPr="00C53C94">
        <w:rPr>
          <w:color w:val="auto"/>
          <w:sz w:val="20"/>
          <w:szCs w:val="20"/>
        </w:rPr>
        <w:t xml:space="preserve">1) zamieszcza informacje o tych podmiotach w oświadczeniu, o spełnianiu warunków i braku podstaw do wykluczenia – </w:t>
      </w:r>
      <w:r w:rsidR="00834C3C">
        <w:rPr>
          <w:color w:val="auto"/>
          <w:sz w:val="20"/>
          <w:szCs w:val="20"/>
        </w:rPr>
        <w:t>stwierdzającym spełnienie przez niego wymogów określonych w punktach 5.1-5.2.1 SIWZ</w:t>
      </w:r>
    </w:p>
    <w:p w14:paraId="75BBA8AF" w14:textId="77777777" w:rsidR="00251A0F" w:rsidRPr="003F0684" w:rsidRDefault="00251A0F" w:rsidP="004631B1">
      <w:pPr>
        <w:autoSpaceDE w:val="0"/>
        <w:autoSpaceDN w:val="0"/>
        <w:spacing w:line="360" w:lineRule="auto"/>
        <w:jc w:val="both"/>
        <w:rPr>
          <w:rFonts w:ascii="Arial" w:hAnsi="Arial" w:cs="Arial"/>
          <w:u w:val="single"/>
        </w:rPr>
      </w:pPr>
      <w:r w:rsidRPr="00575F1D">
        <w:rPr>
          <w:rFonts w:ascii="Arial" w:hAnsi="Arial" w:cs="Arial"/>
          <w:b/>
          <w:bCs/>
        </w:rPr>
        <w:lastRenderedPageBreak/>
        <w:t>5.3</w:t>
      </w:r>
      <w:r w:rsidRPr="00575F1D">
        <w:rPr>
          <w:rFonts w:ascii="Arial" w:hAnsi="Arial" w:cs="Arial"/>
          <w:b/>
        </w:rPr>
        <w:t>.</w:t>
      </w:r>
      <w:r w:rsidRPr="00A16A33">
        <w:rPr>
          <w:rFonts w:ascii="Arial" w:hAnsi="Arial" w:cs="Arial"/>
        </w:rPr>
        <w:t xml:space="preserve"> W celu potwierdzenia braku podstaw wykluczenia Wykonawcy z udziału w postępowaniu, </w:t>
      </w:r>
      <w:r w:rsidRPr="00A16A33">
        <w:rPr>
          <w:rFonts w:ascii="Arial" w:hAnsi="Arial" w:cs="Arial"/>
          <w:u w:val="single"/>
        </w:rPr>
        <w:t xml:space="preserve">Wykonawca, którego oferta zostanie najwyżej oceniona, zostanie przez Zamawiającego wezwany i </w:t>
      </w:r>
      <w:r w:rsidRPr="003F0684">
        <w:rPr>
          <w:rFonts w:ascii="Arial" w:hAnsi="Arial" w:cs="Arial"/>
          <w:u w:val="single"/>
        </w:rPr>
        <w:t>przedstawi następujące dokumenty:</w:t>
      </w:r>
    </w:p>
    <w:p w14:paraId="3B4338F0" w14:textId="472ECF07" w:rsidR="00251A0F" w:rsidRPr="000D7261" w:rsidRDefault="00251A0F" w:rsidP="004631B1">
      <w:pPr>
        <w:autoSpaceDE w:val="0"/>
        <w:autoSpaceDN w:val="0"/>
        <w:spacing w:line="360" w:lineRule="auto"/>
        <w:jc w:val="both"/>
        <w:rPr>
          <w:rFonts w:ascii="Arial" w:hAnsi="Arial" w:cs="Arial"/>
        </w:rPr>
      </w:pPr>
      <w:r w:rsidRPr="003F0684">
        <w:rPr>
          <w:rFonts w:ascii="Arial" w:hAnsi="Arial" w:cs="Arial"/>
        </w:rPr>
        <w:t xml:space="preserve">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3F0684">
        <w:rPr>
          <w:rFonts w:ascii="Arial" w:hAnsi="Arial" w:cs="Arial"/>
        </w:rPr>
        <w:t>p.z.p</w:t>
      </w:r>
      <w:proofErr w:type="spellEnd"/>
      <w:r w:rsidRPr="003F0684">
        <w:rPr>
          <w:rFonts w:ascii="Arial" w:hAnsi="Arial" w:cs="Arial"/>
        </w:rPr>
        <w:t>.</w:t>
      </w:r>
      <w:r>
        <w:rPr>
          <w:rFonts w:ascii="Arial" w:hAnsi="Arial" w:cs="Arial"/>
        </w:rPr>
        <w:t xml:space="preserve"> </w:t>
      </w:r>
    </w:p>
    <w:p w14:paraId="1CEC104D" w14:textId="69C91290" w:rsidR="00251A0F" w:rsidRDefault="00251A0F" w:rsidP="003C2A36">
      <w:pPr>
        <w:autoSpaceDE w:val="0"/>
        <w:autoSpaceDN w:val="0"/>
        <w:spacing w:line="360" w:lineRule="auto"/>
        <w:jc w:val="both"/>
        <w:rPr>
          <w:rFonts w:ascii="Arial" w:hAnsi="Arial" w:cs="Arial"/>
        </w:rPr>
      </w:pPr>
      <w:r>
        <w:rPr>
          <w:rFonts w:ascii="Arial" w:hAnsi="Arial" w:cs="Arial"/>
        </w:rPr>
        <w:t>B</w:t>
      </w:r>
      <w:r w:rsidRPr="003F0684">
        <w:rPr>
          <w:rFonts w:ascii="Arial" w:hAnsi="Arial" w:cs="Arial"/>
        </w:rPr>
        <w:t>)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14:paraId="61DA020A" w14:textId="07BEBE0C" w:rsidR="00834C3C" w:rsidRDefault="00834C3C" w:rsidP="003C2A36">
      <w:pPr>
        <w:autoSpaceDE w:val="0"/>
        <w:autoSpaceDN w:val="0"/>
        <w:spacing w:line="360" w:lineRule="auto"/>
        <w:jc w:val="both"/>
        <w:rPr>
          <w:rFonts w:ascii="Arial" w:hAnsi="Arial" w:cs="Arial"/>
        </w:rPr>
      </w:pPr>
      <w:r w:rsidRPr="00834C3C">
        <w:rPr>
          <w:rFonts w:ascii="Arial" w:hAnsi="Arial" w:cs="Arial"/>
          <w:b/>
          <w:bCs/>
        </w:rPr>
        <w:t>5.3.1.</w:t>
      </w:r>
      <w:r w:rsidRPr="00834C3C">
        <w:rPr>
          <w:rFonts w:ascii="Arial" w:hAnsi="Arial" w:cs="Arial"/>
        </w:rPr>
        <w:t xml:space="preserve"> W celu potwierdzenia braku podstaw do wykluczenia Wykonawcy z postępowania, o których mowa w art. 24 ust. 1 pkt 23 </w:t>
      </w:r>
      <w:proofErr w:type="spellStart"/>
      <w:r w:rsidRPr="00834C3C">
        <w:rPr>
          <w:rFonts w:ascii="Arial" w:hAnsi="Arial" w:cs="Arial"/>
        </w:rPr>
        <w:t>p.z.p</w:t>
      </w:r>
      <w:proofErr w:type="spellEnd"/>
      <w:r w:rsidRPr="00834C3C">
        <w:rPr>
          <w:rFonts w:ascii="Arial" w:hAnsi="Arial" w:cs="Arial"/>
        </w:rPr>
        <w:t xml:space="preserve">., Wykonawca w terminie 3 dni od zamieszczenia na stronie internetowej informacji, o której mowa w art. 86 ust. 5 </w:t>
      </w:r>
      <w:proofErr w:type="spellStart"/>
      <w:r w:rsidRPr="00834C3C">
        <w:rPr>
          <w:rFonts w:ascii="Arial" w:hAnsi="Arial" w:cs="Arial"/>
        </w:rPr>
        <w:t>p.z.p</w:t>
      </w:r>
      <w:proofErr w:type="spellEnd"/>
      <w:r w:rsidRPr="00834C3C">
        <w:rPr>
          <w:rFonts w:ascii="Arial" w:hAnsi="Arial" w:cs="Arial"/>
        </w:rPr>
        <w:t xml:space="preserve">. składa, stosownie do treści art. 24 ust. 11 </w:t>
      </w:r>
      <w:proofErr w:type="spellStart"/>
      <w:r w:rsidRPr="00834C3C">
        <w:rPr>
          <w:rFonts w:ascii="Arial" w:hAnsi="Arial" w:cs="Arial"/>
        </w:rPr>
        <w:t>p.z.p</w:t>
      </w:r>
      <w:proofErr w:type="spellEnd"/>
      <w:r w:rsidRPr="00834C3C">
        <w:rPr>
          <w:rFonts w:ascii="Arial" w:hAnsi="Arial" w:cs="Arial"/>
        </w:rPr>
        <w:t>.,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14:paraId="1AE4B586" w14:textId="67508DA1" w:rsidR="00EE4980" w:rsidRPr="006C09EB" w:rsidRDefault="00EE4980" w:rsidP="00EE4980">
      <w:pPr>
        <w:tabs>
          <w:tab w:val="left" w:pos="0"/>
          <w:tab w:val="left" w:pos="1276"/>
        </w:tabs>
        <w:jc w:val="both"/>
        <w:rPr>
          <w:rFonts w:ascii="Arial" w:hAnsi="Arial" w:cs="Arial"/>
          <w:bCs/>
          <w:u w:val="single"/>
        </w:rPr>
      </w:pPr>
      <w:r w:rsidRPr="006C09EB">
        <w:rPr>
          <w:rFonts w:ascii="Arial" w:hAnsi="Arial" w:cs="Arial"/>
          <w:b/>
          <w:bCs/>
          <w:u w:val="single"/>
        </w:rPr>
        <w:t>5.4.</w:t>
      </w:r>
      <w:r w:rsidRPr="006C09EB">
        <w:rPr>
          <w:rFonts w:ascii="Arial" w:hAnsi="Arial" w:cs="Arial"/>
          <w:bCs/>
          <w:u w:val="single"/>
        </w:rPr>
        <w:t xml:space="preserve"> Informacje dotycząca wszystkich oświadczeń i dokumentów:</w:t>
      </w:r>
    </w:p>
    <w:p w14:paraId="5314870E" w14:textId="6FDCACD2" w:rsidR="00EE4980" w:rsidRPr="006C09EB" w:rsidRDefault="00EE4980" w:rsidP="00EE4980">
      <w:pPr>
        <w:pStyle w:val="Akapitzlist"/>
        <w:tabs>
          <w:tab w:val="left" w:pos="0"/>
          <w:tab w:val="left" w:pos="1276"/>
        </w:tabs>
        <w:spacing w:line="360" w:lineRule="auto"/>
        <w:ind w:left="0"/>
        <w:jc w:val="both"/>
        <w:rPr>
          <w:rFonts w:ascii="Arial" w:hAnsi="Arial" w:cs="Arial"/>
          <w:bCs/>
        </w:rPr>
      </w:pPr>
      <w:r w:rsidRPr="006C09EB">
        <w:rPr>
          <w:rFonts w:ascii="Arial" w:hAnsi="Arial" w:cs="Arial"/>
          <w:b/>
          <w:bCs/>
        </w:rPr>
        <w:t>5.4.1</w:t>
      </w:r>
      <w:r w:rsidRPr="006C09EB">
        <w:rPr>
          <w:rFonts w:ascii="Arial" w:hAnsi="Arial" w:cs="Arial"/>
          <w:bCs/>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w:t>
      </w:r>
      <w:r>
        <w:rPr>
          <w:rFonts w:ascii="Arial" w:hAnsi="Arial" w:cs="Arial"/>
          <w:bCs/>
        </w:rPr>
        <w:t> </w:t>
      </w:r>
      <w:r w:rsidRPr="006C09EB">
        <w:rPr>
          <w:rFonts w:ascii="Arial" w:hAnsi="Arial" w:cs="Arial"/>
          <w:bCs/>
        </w:rPr>
        <w:t>z</w:t>
      </w:r>
      <w:r>
        <w:rPr>
          <w:rFonts w:ascii="Arial" w:hAnsi="Arial" w:cs="Arial"/>
          <w:bCs/>
        </w:rPr>
        <w:t> </w:t>
      </w:r>
      <w:r w:rsidRPr="006C09EB">
        <w:rPr>
          <w:rFonts w:ascii="Arial" w:hAnsi="Arial" w:cs="Arial"/>
          <w:bCs/>
        </w:rPr>
        <w:t>dnia</w:t>
      </w:r>
      <w:r>
        <w:rPr>
          <w:rFonts w:ascii="Arial" w:hAnsi="Arial" w:cs="Arial"/>
          <w:bCs/>
        </w:rPr>
        <w:t> </w:t>
      </w:r>
      <w:r w:rsidRPr="006C09EB">
        <w:rPr>
          <w:rFonts w:ascii="Arial" w:hAnsi="Arial" w:cs="Arial"/>
          <w:bCs/>
        </w:rPr>
        <w:t>17</w:t>
      </w:r>
      <w:r>
        <w:rPr>
          <w:rFonts w:ascii="Arial" w:hAnsi="Arial" w:cs="Arial"/>
          <w:bCs/>
        </w:rPr>
        <w:t> </w:t>
      </w:r>
      <w:r w:rsidRPr="006C09EB">
        <w:rPr>
          <w:rFonts w:ascii="Arial" w:hAnsi="Arial" w:cs="Arial"/>
          <w:bCs/>
        </w:rPr>
        <w:t>lutego</w:t>
      </w:r>
      <w:r>
        <w:rPr>
          <w:rFonts w:ascii="Arial" w:hAnsi="Arial" w:cs="Arial"/>
          <w:bCs/>
        </w:rPr>
        <w:t> </w:t>
      </w:r>
      <w:r w:rsidRPr="006C09EB">
        <w:rPr>
          <w:rFonts w:ascii="Arial" w:hAnsi="Arial" w:cs="Arial"/>
          <w:bCs/>
        </w:rPr>
        <w:t>2005r.o informatyzacji działalności podmiotów realizujących zadania publiczne (</w:t>
      </w:r>
      <w:r w:rsidRPr="00EE4980">
        <w:rPr>
          <w:rFonts w:ascii="Arial" w:hAnsi="Arial" w:cs="Arial"/>
          <w:bCs/>
        </w:rPr>
        <w:t>Dz. U. z 2020 r. poz. 346, 568, 695 i 1517</w:t>
      </w:r>
      <w:r w:rsidRPr="006C09EB">
        <w:rPr>
          <w:rFonts w:ascii="Arial" w:hAnsi="Arial" w:cs="Arial"/>
          <w:bCs/>
        </w:rPr>
        <w:t>),</w:t>
      </w:r>
    </w:p>
    <w:p w14:paraId="558E18D3" w14:textId="77777777" w:rsidR="00EE4980" w:rsidRPr="006C09EB" w:rsidRDefault="00EE4980" w:rsidP="00EE4980">
      <w:pPr>
        <w:pStyle w:val="Akapitzlist"/>
        <w:tabs>
          <w:tab w:val="left" w:pos="0"/>
          <w:tab w:val="left" w:pos="1276"/>
        </w:tabs>
        <w:spacing w:line="360" w:lineRule="auto"/>
        <w:ind w:left="0"/>
        <w:jc w:val="both"/>
        <w:rPr>
          <w:rFonts w:ascii="Arial" w:hAnsi="Arial" w:cs="Arial"/>
          <w:bCs/>
        </w:rPr>
      </w:pPr>
      <w:r w:rsidRPr="006C09EB">
        <w:rPr>
          <w:rFonts w:ascii="Arial" w:hAnsi="Arial" w:cs="Arial"/>
          <w:b/>
        </w:rPr>
        <w:t>5.4.2.</w:t>
      </w:r>
      <w:r w:rsidRPr="006C09EB">
        <w:rPr>
          <w:rFonts w:ascii="Arial" w:hAnsi="Arial" w:cs="Arial"/>
        </w:rPr>
        <w:t xml:space="preserve">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475B3057" w14:textId="24AD163F" w:rsidR="00EE4980" w:rsidRPr="006C09EB" w:rsidRDefault="00EE4980" w:rsidP="00EE4980">
      <w:pPr>
        <w:pStyle w:val="Akapitzlist"/>
        <w:tabs>
          <w:tab w:val="left" w:pos="0"/>
          <w:tab w:val="left" w:pos="1276"/>
        </w:tabs>
        <w:spacing w:line="360" w:lineRule="auto"/>
        <w:ind w:left="0"/>
        <w:jc w:val="both"/>
        <w:rPr>
          <w:rFonts w:ascii="Arial" w:hAnsi="Arial" w:cs="Arial"/>
          <w:bCs/>
        </w:rPr>
      </w:pPr>
      <w:r w:rsidRPr="006C09EB">
        <w:rPr>
          <w:rFonts w:ascii="Arial" w:hAnsi="Arial" w:cs="Arial"/>
          <w:b/>
          <w:bCs/>
        </w:rPr>
        <w:t>5.4.3.</w:t>
      </w:r>
      <w:r w:rsidRPr="006C09EB">
        <w:rPr>
          <w:rFonts w:ascii="Arial" w:hAnsi="Arial" w:cs="Arial"/>
          <w:bCs/>
        </w:rPr>
        <w:t xml:space="preserve">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w:t>
      </w:r>
      <w:r>
        <w:rPr>
          <w:rFonts w:ascii="Arial" w:hAnsi="Arial" w:cs="Arial"/>
          <w:bCs/>
        </w:rPr>
        <w:br/>
      </w:r>
      <w:r w:rsidRPr="006C09EB">
        <w:rPr>
          <w:rFonts w:ascii="Arial" w:hAnsi="Arial" w:cs="Arial"/>
          <w:bCs/>
        </w:rPr>
        <w:t>i pobranych samodzielnie przez Zamawiającego dokumentów,</w:t>
      </w:r>
    </w:p>
    <w:p w14:paraId="105A63B5" w14:textId="3F4DE5A8" w:rsidR="00EE4980" w:rsidRPr="004D72DC" w:rsidRDefault="00EE4980" w:rsidP="00EE4980">
      <w:pPr>
        <w:pStyle w:val="Akapitzlist"/>
        <w:tabs>
          <w:tab w:val="left" w:pos="0"/>
          <w:tab w:val="left" w:pos="1276"/>
        </w:tabs>
        <w:spacing w:line="360" w:lineRule="auto"/>
        <w:ind w:left="0"/>
        <w:jc w:val="both"/>
        <w:rPr>
          <w:rFonts w:ascii="Arial" w:hAnsi="Arial" w:cs="Arial"/>
          <w:bCs/>
        </w:rPr>
      </w:pPr>
      <w:r w:rsidRPr="006C09EB">
        <w:rPr>
          <w:rFonts w:ascii="Arial" w:hAnsi="Arial" w:cs="Arial"/>
          <w:b/>
        </w:rPr>
        <w:t>5.4.4.</w:t>
      </w:r>
      <w:r w:rsidRPr="006C09EB">
        <w:rPr>
          <w:rFonts w:ascii="Arial" w:hAnsi="Arial" w:cs="Arial"/>
        </w:rPr>
        <w:t xml:space="preserve"> W przypadku wskazania przez Wykonawcę oświadczeń lub dokumentów, które znajdują się </w:t>
      </w:r>
      <w:r>
        <w:rPr>
          <w:rFonts w:ascii="Arial" w:hAnsi="Arial" w:cs="Arial"/>
        </w:rPr>
        <w:br/>
      </w:r>
      <w:r w:rsidRPr="006C09EB">
        <w:rPr>
          <w:rFonts w:ascii="Arial" w:hAnsi="Arial" w:cs="Arial"/>
        </w:rPr>
        <w:t xml:space="preserve">w posiadaniu Zamawiającego, w szczególności oświadczeń lub dokumentów przechowywanych przez Zamawiającego zgodnie z art. 97 ust. 1 ustawy, Zamawiający w celu potwierdzenia okoliczności, </w:t>
      </w:r>
      <w:r>
        <w:rPr>
          <w:rFonts w:ascii="Arial" w:hAnsi="Arial" w:cs="Arial"/>
        </w:rPr>
        <w:br/>
      </w:r>
      <w:r w:rsidRPr="006C09EB">
        <w:rPr>
          <w:rFonts w:ascii="Arial" w:hAnsi="Arial" w:cs="Arial"/>
        </w:rPr>
        <w:t xml:space="preserve">o których mowa w art. 25 ust. 1 pkt 1 i 3 ustawy (brak podstaw wykluczenia oraz spełnianie warunków udziału w postępowaniu określonych przez Zamawiającego), korzysta z posiadanych oświadczeń lub dokumentów, </w:t>
      </w:r>
      <w:r w:rsidRPr="006C09EB">
        <w:rPr>
          <w:rFonts w:ascii="Arial" w:hAnsi="Arial" w:cs="Arial"/>
          <w:u w:val="single"/>
        </w:rPr>
        <w:t>o ile są one aktualne</w:t>
      </w:r>
      <w:r w:rsidRPr="006C09EB">
        <w:rPr>
          <w:rFonts w:ascii="Arial" w:hAnsi="Arial" w:cs="Arial"/>
        </w:rPr>
        <w:t>.</w:t>
      </w:r>
    </w:p>
    <w:p w14:paraId="7DFF6E73" w14:textId="31D07935" w:rsidR="00251A0F" w:rsidRPr="00A16A33" w:rsidRDefault="00251A0F" w:rsidP="004631B1">
      <w:pPr>
        <w:autoSpaceDE w:val="0"/>
        <w:autoSpaceDN w:val="0"/>
        <w:spacing w:line="360" w:lineRule="auto"/>
        <w:jc w:val="both"/>
        <w:rPr>
          <w:rFonts w:ascii="Arial" w:hAnsi="Arial" w:cs="Arial"/>
        </w:rPr>
      </w:pPr>
      <w:r w:rsidRPr="00437672">
        <w:rPr>
          <w:rFonts w:ascii="Arial" w:hAnsi="Arial" w:cs="Arial"/>
          <w:b/>
        </w:rPr>
        <w:t>5.5</w:t>
      </w:r>
      <w:r w:rsidR="003C34E3">
        <w:rPr>
          <w:rFonts w:ascii="Arial" w:hAnsi="Arial" w:cs="Arial"/>
          <w:b/>
        </w:rPr>
        <w:t>.</w:t>
      </w:r>
      <w:r w:rsidRPr="00A16A33">
        <w:rPr>
          <w:rFonts w:ascii="Arial" w:hAnsi="Arial" w:cs="Arial"/>
        </w:rPr>
        <w:t xml:space="preserve"> Jeżeli Wykonawca ma siedzibę lub miejsce zamieszkania poza terytorium Rzeczypospolitej Polskiej, zamiast dokumentów, o których mowa w Rozporządzeniu </w:t>
      </w:r>
      <w:r w:rsidRPr="00A16A33">
        <w:rPr>
          <w:rFonts w:ascii="Arial" w:hAnsi="Arial" w:cs="Arial"/>
          <w:iCs/>
        </w:rPr>
        <w:t xml:space="preserve">w sprawie rodzajów dokumentów, </w:t>
      </w:r>
      <w:r w:rsidRPr="00A16A33">
        <w:rPr>
          <w:rFonts w:ascii="Arial" w:hAnsi="Arial" w:cs="Arial"/>
          <w:iCs/>
        </w:rPr>
        <w:lastRenderedPageBreak/>
        <w:t>jakich może żądać Zamawiający od Wykonawcy, okresu ich ważności oraz form, w jakich te dokumenty mogą</w:t>
      </w:r>
      <w:r>
        <w:rPr>
          <w:rFonts w:ascii="Arial" w:hAnsi="Arial" w:cs="Arial"/>
          <w:iCs/>
        </w:rPr>
        <w:t xml:space="preserve"> być składane (Dz. U z 20</w:t>
      </w:r>
      <w:r w:rsidR="00A50E35">
        <w:rPr>
          <w:rFonts w:ascii="Arial" w:hAnsi="Arial" w:cs="Arial"/>
          <w:iCs/>
        </w:rPr>
        <w:t>20</w:t>
      </w:r>
      <w:r>
        <w:rPr>
          <w:rFonts w:ascii="Arial" w:hAnsi="Arial" w:cs="Arial"/>
          <w:iCs/>
        </w:rPr>
        <w:t xml:space="preserve"> r. poz. 1</w:t>
      </w:r>
      <w:r w:rsidR="00A50E35">
        <w:rPr>
          <w:rFonts w:ascii="Arial" w:hAnsi="Arial" w:cs="Arial"/>
          <w:iCs/>
        </w:rPr>
        <w:t>282</w:t>
      </w:r>
      <w:r w:rsidRPr="00A16A33">
        <w:rPr>
          <w:rFonts w:ascii="Arial" w:hAnsi="Arial" w:cs="Arial"/>
          <w:iCs/>
        </w:rPr>
        <w:t>) składa</w:t>
      </w:r>
      <w:r w:rsidRPr="00A16A33">
        <w:rPr>
          <w:rFonts w:ascii="Arial" w:hAnsi="Arial" w:cs="Arial"/>
        </w:rPr>
        <w:t xml:space="preserve">: </w:t>
      </w:r>
    </w:p>
    <w:p w14:paraId="4B3D1DD3" w14:textId="77777777" w:rsidR="00251A0F" w:rsidRPr="00A16A33" w:rsidRDefault="00251A0F" w:rsidP="004631B1">
      <w:pPr>
        <w:autoSpaceDE w:val="0"/>
        <w:autoSpaceDN w:val="0"/>
        <w:spacing w:line="360" w:lineRule="auto"/>
        <w:jc w:val="both"/>
        <w:rPr>
          <w:rFonts w:ascii="Arial" w:hAnsi="Arial" w:cs="Arial"/>
        </w:rPr>
      </w:pPr>
      <w:r>
        <w:rPr>
          <w:rFonts w:ascii="Arial" w:hAnsi="Arial" w:cs="Arial"/>
        </w:rPr>
        <w:t>A</w:t>
      </w:r>
      <w:r w:rsidRPr="00A16A33">
        <w:rPr>
          <w:rFonts w:ascii="Arial" w:hAnsi="Arial" w:cs="Arial"/>
        </w:rPr>
        <w:t>) dokument lub dokumenty wystawione w kraju, w którym ma siedzibę lub miejsce zamieszkania, potwierdzające odpowiednio, że:</w:t>
      </w:r>
    </w:p>
    <w:p w14:paraId="02ADFECC" w14:textId="77777777" w:rsidR="00251A0F" w:rsidRPr="00A16A33" w:rsidRDefault="00251A0F" w:rsidP="004631B1">
      <w:pPr>
        <w:autoSpaceDE w:val="0"/>
        <w:autoSpaceDN w:val="0"/>
        <w:spacing w:line="360" w:lineRule="auto"/>
        <w:jc w:val="both"/>
        <w:rPr>
          <w:rFonts w:ascii="Arial" w:hAnsi="Arial" w:cs="Arial"/>
        </w:rPr>
      </w:pPr>
      <w:r w:rsidRPr="00A16A33">
        <w:rPr>
          <w:rFonts w:ascii="Arial" w:hAnsi="Arial" w:cs="Arial"/>
        </w:rPr>
        <w:t>– nie otwarto jego likwidacji ani nie ogłoszono upadłości.</w:t>
      </w:r>
    </w:p>
    <w:p w14:paraId="68149519" w14:textId="25C6B827" w:rsidR="00251A0F" w:rsidRPr="00A16A33" w:rsidRDefault="00251A0F" w:rsidP="005612C2">
      <w:pPr>
        <w:autoSpaceDE w:val="0"/>
        <w:autoSpaceDN w:val="0"/>
        <w:spacing w:line="360" w:lineRule="auto"/>
        <w:jc w:val="both"/>
        <w:rPr>
          <w:rFonts w:ascii="Arial" w:hAnsi="Arial" w:cs="Arial"/>
        </w:rPr>
      </w:pPr>
      <w:r>
        <w:rPr>
          <w:rFonts w:ascii="Arial" w:hAnsi="Arial" w:cs="Arial"/>
          <w:b/>
        </w:rPr>
        <w:t>5.6</w:t>
      </w:r>
      <w:r w:rsidR="003C34E3">
        <w:rPr>
          <w:rFonts w:ascii="Arial" w:hAnsi="Arial" w:cs="Arial"/>
          <w:b/>
        </w:rPr>
        <w:t>.</w:t>
      </w:r>
      <w:r>
        <w:rPr>
          <w:rFonts w:ascii="Arial" w:hAnsi="Arial" w:cs="Arial"/>
          <w:b/>
        </w:rPr>
        <w:t xml:space="preserve"> </w:t>
      </w:r>
      <w:r w:rsidRPr="00A16A33">
        <w:rPr>
          <w:rFonts w:ascii="Arial" w:hAnsi="Arial" w:cs="Arial"/>
        </w:rPr>
        <w:t xml:space="preserve"> Dokumenty, składane na potwierdzenie, że wobec Wykonawcy nie otwarto jego likwidacji ani nie ogłoszono upadłości, powinny być wystawione nie wcześniej niż 6 miesięcy przed upływem terminu składania ofert. </w:t>
      </w:r>
    </w:p>
    <w:p w14:paraId="78A8DABD" w14:textId="2CF2B56A" w:rsidR="00251A0F" w:rsidRDefault="00251A0F" w:rsidP="005612C2">
      <w:pPr>
        <w:pStyle w:val="Tekstpodstawowy3"/>
        <w:autoSpaceDE w:val="0"/>
        <w:autoSpaceDN w:val="0"/>
      </w:pPr>
      <w:r>
        <w:t>Jeżeli w kraju miejsca zamieszkania osoby lub w kraju, w którym Wykonawca ma siedzibę lub miejsce zamieszkania, lub w kraju, w którym miejsce zamieszkania ma osoba, której dokument dotyczy, nie wydaje się dokumentów, o których mowa w pkt. 5.5 lit. A SIWZ, zastępuje się je dokumentem zawierającym odpowiednio oświadczenie Wykonawcy, ze wskazaniem osoby albo osób uprawnionych do jego reprezentacji, lub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F741A1">
        <w:t xml:space="preserve"> Ważność dokumentu jak wyżej.</w:t>
      </w:r>
      <w:r>
        <w:t xml:space="preserve"> </w:t>
      </w:r>
    </w:p>
    <w:p w14:paraId="00DC82C5" w14:textId="77777777" w:rsidR="00251A0F" w:rsidRDefault="00251A0F" w:rsidP="005612C2">
      <w:pPr>
        <w:spacing w:line="360" w:lineRule="auto"/>
        <w:jc w:val="both"/>
        <w:rPr>
          <w:rFonts w:ascii="Arial" w:hAnsi="Arial" w:cs="Arial"/>
          <w:b/>
        </w:rPr>
      </w:pPr>
      <w:r>
        <w:rPr>
          <w:rFonts w:ascii="Arial" w:hAnsi="Arial" w:cs="Arial"/>
        </w:rPr>
        <w:t>Dokumenty sporządzone w języku obcym są składane wraz z tłumaczeniem na język polski.</w:t>
      </w:r>
      <w:r>
        <w:rPr>
          <w:rFonts w:ascii="Arial" w:hAnsi="Arial" w:cs="Arial"/>
          <w:b/>
        </w:rPr>
        <w:t xml:space="preserve"> </w:t>
      </w:r>
    </w:p>
    <w:p w14:paraId="269167A8" w14:textId="77777777" w:rsidR="00251A0F" w:rsidRPr="00A16A33" w:rsidRDefault="00251A0F" w:rsidP="00485E49">
      <w:pPr>
        <w:spacing w:line="360" w:lineRule="auto"/>
        <w:jc w:val="both"/>
        <w:rPr>
          <w:rFonts w:ascii="Arial" w:hAnsi="Arial" w:cs="Arial"/>
        </w:rPr>
      </w:pPr>
      <w:r w:rsidRPr="00A16A33">
        <w:rPr>
          <w:rFonts w:ascii="Arial" w:hAnsi="Arial" w:cs="Arial"/>
          <w:b/>
          <w:bCs/>
        </w:rPr>
        <w:t>5.</w:t>
      </w:r>
      <w:r>
        <w:rPr>
          <w:rFonts w:ascii="Arial" w:hAnsi="Arial" w:cs="Arial"/>
          <w:b/>
          <w:bCs/>
        </w:rPr>
        <w:t>7</w:t>
      </w:r>
      <w:r w:rsidRPr="00A16A33">
        <w:rPr>
          <w:rFonts w:ascii="Arial" w:hAnsi="Arial" w:cs="Arial"/>
          <w:b/>
          <w:bCs/>
        </w:rPr>
        <w:t xml:space="preserve">. </w:t>
      </w:r>
      <w:r w:rsidRPr="00A16A33">
        <w:rPr>
          <w:rFonts w:ascii="Arial" w:hAnsi="Arial" w:cs="Arial"/>
        </w:rPr>
        <w:t>Wykonawcy mogą wspólnie ubiegać się o udzielenie zamówienia</w:t>
      </w:r>
    </w:p>
    <w:p w14:paraId="33425254" w14:textId="77777777" w:rsidR="00251A0F" w:rsidRPr="00A16A33" w:rsidRDefault="00251A0F" w:rsidP="00530DCA">
      <w:pPr>
        <w:spacing w:line="360" w:lineRule="auto"/>
        <w:jc w:val="both"/>
        <w:rPr>
          <w:rFonts w:ascii="Arial" w:hAnsi="Arial" w:cs="Arial"/>
        </w:rPr>
      </w:pPr>
      <w:r w:rsidRPr="00A16A33">
        <w:rPr>
          <w:rFonts w:ascii="Arial" w:hAnsi="Arial" w:cs="Arial"/>
        </w:rPr>
        <w:t xml:space="preserve">Wykonawcy, którzy wspólnie ubiegają się o udzielenie zamówienia ustanawiają pełnomocnika </w:t>
      </w:r>
    </w:p>
    <w:p w14:paraId="125D2BA2" w14:textId="77777777" w:rsidR="00251A0F" w:rsidRPr="00A16A33" w:rsidRDefault="00251A0F" w:rsidP="00530DCA">
      <w:pPr>
        <w:spacing w:line="360" w:lineRule="auto"/>
        <w:jc w:val="both"/>
        <w:rPr>
          <w:rFonts w:ascii="Arial" w:hAnsi="Arial" w:cs="Arial"/>
        </w:rPr>
      </w:pPr>
      <w:r w:rsidRPr="00A16A33">
        <w:rPr>
          <w:rFonts w:ascii="Arial" w:hAnsi="Arial" w:cs="Arial"/>
        </w:rPr>
        <w:t>-</w:t>
      </w:r>
      <w:r>
        <w:rPr>
          <w:rFonts w:ascii="Arial" w:hAnsi="Arial" w:cs="Arial"/>
        </w:rPr>
        <w:t xml:space="preserve"> </w:t>
      </w:r>
      <w:r w:rsidRPr="00A16A33">
        <w:rPr>
          <w:rFonts w:ascii="Arial" w:hAnsi="Arial" w:cs="Arial"/>
        </w:rPr>
        <w:t>do reprezentowania ich w postę</w:t>
      </w:r>
      <w:r>
        <w:rPr>
          <w:rFonts w:ascii="Arial" w:hAnsi="Arial" w:cs="Arial"/>
        </w:rPr>
        <w:t xml:space="preserve">powaniu o udzielenie zamówienia </w:t>
      </w:r>
      <w:r w:rsidRPr="00A16A33">
        <w:rPr>
          <w:rFonts w:ascii="Arial" w:hAnsi="Arial" w:cs="Arial"/>
        </w:rPr>
        <w:t xml:space="preserve">- w tym złożenia oświadczenia </w:t>
      </w:r>
      <w:r>
        <w:rPr>
          <w:rFonts w:ascii="Arial" w:hAnsi="Arial" w:cs="Arial"/>
        </w:rPr>
        <w:t xml:space="preserve"> </w:t>
      </w:r>
      <w:r w:rsidRPr="00A16A33">
        <w:rPr>
          <w:rFonts w:ascii="Arial" w:hAnsi="Arial" w:cs="Arial"/>
        </w:rPr>
        <w:t>o spełnianiu warunków udziału w postępowaniu w imieniu i na rzecz Wykonawców wspólnie ubiegających się o udzielenie zamówienia, albo</w:t>
      </w:r>
    </w:p>
    <w:p w14:paraId="1B5FB025" w14:textId="77777777" w:rsidR="00251A0F" w:rsidRPr="00A16A33" w:rsidRDefault="00251A0F" w:rsidP="00530DCA">
      <w:pPr>
        <w:spacing w:line="360" w:lineRule="auto"/>
        <w:jc w:val="both"/>
        <w:rPr>
          <w:rFonts w:ascii="Arial" w:hAnsi="Arial" w:cs="Arial"/>
        </w:rPr>
      </w:pPr>
      <w:r w:rsidRPr="00A16A33">
        <w:rPr>
          <w:rFonts w:ascii="Arial" w:hAnsi="Arial" w:cs="Arial"/>
        </w:rPr>
        <w:t>-</w:t>
      </w:r>
      <w:r>
        <w:rPr>
          <w:rFonts w:ascii="Arial" w:hAnsi="Arial" w:cs="Arial"/>
        </w:rPr>
        <w:t xml:space="preserve"> reprezentowania w postępowaniu </w:t>
      </w:r>
      <w:r w:rsidRPr="00A16A33">
        <w:rPr>
          <w:rFonts w:ascii="Arial" w:hAnsi="Arial" w:cs="Arial"/>
        </w:rPr>
        <w:t>- w tym złożenia oświadczenia o spełnianiu warunków udziału w</w:t>
      </w:r>
      <w:r>
        <w:rPr>
          <w:rFonts w:ascii="Arial" w:hAnsi="Arial" w:cs="Arial"/>
        </w:rPr>
        <w:t> </w:t>
      </w:r>
      <w:r w:rsidRPr="00A16A33">
        <w:rPr>
          <w:rFonts w:ascii="Arial" w:hAnsi="Arial" w:cs="Arial"/>
        </w:rPr>
        <w:t>postępowaniu w imieniu i na rzecz Wykonawców wspólnie ubiegając</w:t>
      </w:r>
      <w:r w:rsidR="00A50E35">
        <w:rPr>
          <w:rFonts w:ascii="Arial" w:hAnsi="Arial" w:cs="Arial"/>
        </w:rPr>
        <w:t xml:space="preserve">ych się o udzielenie zamówienia </w:t>
      </w:r>
      <w:r w:rsidRPr="00A16A33">
        <w:rPr>
          <w:rFonts w:ascii="Arial" w:hAnsi="Arial" w:cs="Arial"/>
        </w:rPr>
        <w:t>i zawarcia umowy w sprawie zamówienia publicznego.</w:t>
      </w:r>
    </w:p>
    <w:p w14:paraId="40F545CF" w14:textId="77777777" w:rsidR="00251A0F" w:rsidRPr="00A16A33" w:rsidRDefault="00251A0F" w:rsidP="00532592">
      <w:pPr>
        <w:spacing w:line="360" w:lineRule="auto"/>
        <w:jc w:val="both"/>
        <w:rPr>
          <w:rFonts w:ascii="Arial" w:hAnsi="Arial" w:cs="Arial"/>
        </w:rPr>
      </w:pPr>
      <w:r w:rsidRPr="00A16A33">
        <w:rPr>
          <w:rFonts w:ascii="Arial" w:hAnsi="Arial" w:cs="Arial"/>
        </w:rPr>
        <w:t xml:space="preserve">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w:t>
      </w:r>
      <w:proofErr w:type="spellStart"/>
      <w:r w:rsidRPr="00A16A33">
        <w:rPr>
          <w:rFonts w:ascii="Arial" w:hAnsi="Arial" w:cs="Arial"/>
        </w:rPr>
        <w:t>p.z.p</w:t>
      </w:r>
      <w:proofErr w:type="spellEnd"/>
      <w:r w:rsidRPr="00A16A33">
        <w:rPr>
          <w:rFonts w:ascii="Arial" w:hAnsi="Arial" w:cs="Arial"/>
        </w:rPr>
        <w:t>. składa każdy z Wykonawców wspólnie ubiegających się o zamówienie. Dokumenty te potwierdzają spełnianie warunków udziału w postępowaniu, brak podstaw wykluczenia</w:t>
      </w:r>
      <w:r w:rsidR="00A50E35">
        <w:rPr>
          <w:rFonts w:ascii="Arial" w:hAnsi="Arial" w:cs="Arial"/>
        </w:rPr>
        <w:t> </w:t>
      </w:r>
      <w:r w:rsidRPr="00A16A33">
        <w:rPr>
          <w:rFonts w:ascii="Arial" w:hAnsi="Arial" w:cs="Arial"/>
        </w:rPr>
        <w:t>w</w:t>
      </w:r>
      <w:r w:rsidR="00A50E35">
        <w:rPr>
          <w:rFonts w:ascii="Arial" w:hAnsi="Arial" w:cs="Arial"/>
        </w:rPr>
        <w:t> </w:t>
      </w:r>
      <w:r w:rsidRPr="00A16A33">
        <w:rPr>
          <w:rFonts w:ascii="Arial" w:hAnsi="Arial" w:cs="Arial"/>
        </w:rPr>
        <w:t>zakresie,</w:t>
      </w:r>
      <w:r w:rsidR="00A50E35">
        <w:rPr>
          <w:rFonts w:ascii="Arial" w:hAnsi="Arial" w:cs="Arial"/>
        </w:rPr>
        <w:t> w </w:t>
      </w:r>
      <w:r w:rsidRPr="00A16A33">
        <w:rPr>
          <w:rFonts w:ascii="Arial" w:hAnsi="Arial" w:cs="Arial"/>
        </w:rPr>
        <w:t>którym</w:t>
      </w:r>
      <w:r w:rsidR="00A50E35">
        <w:rPr>
          <w:rFonts w:ascii="Arial" w:hAnsi="Arial" w:cs="Arial"/>
        </w:rPr>
        <w:t> </w:t>
      </w:r>
      <w:r w:rsidRPr="00A16A33">
        <w:rPr>
          <w:rFonts w:ascii="Arial" w:hAnsi="Arial" w:cs="Arial"/>
        </w:rPr>
        <w:t>każdy</w:t>
      </w:r>
      <w:r w:rsidR="00A50E35">
        <w:rPr>
          <w:rFonts w:ascii="Arial" w:hAnsi="Arial" w:cs="Arial"/>
        </w:rPr>
        <w:t> </w:t>
      </w:r>
      <w:r w:rsidRPr="00A16A33">
        <w:rPr>
          <w:rFonts w:ascii="Arial" w:hAnsi="Arial" w:cs="Arial"/>
        </w:rPr>
        <w:t>z Wykonawców wykazuje spełnianie warunków udziału w postępowaniu, brak podstaw wykluczenia.</w:t>
      </w:r>
    </w:p>
    <w:p w14:paraId="1C83E789" w14:textId="77777777" w:rsidR="00251A0F" w:rsidRPr="00A16A33" w:rsidRDefault="00251A0F" w:rsidP="00485E49">
      <w:pPr>
        <w:spacing w:line="360" w:lineRule="auto"/>
        <w:jc w:val="both"/>
        <w:rPr>
          <w:rFonts w:ascii="Arial" w:hAnsi="Arial" w:cs="Arial"/>
        </w:rPr>
      </w:pPr>
      <w:r w:rsidRPr="00437672">
        <w:rPr>
          <w:rFonts w:ascii="Arial" w:hAnsi="Arial" w:cs="Arial"/>
          <w:b/>
        </w:rPr>
        <w:t>5.</w:t>
      </w:r>
      <w:r>
        <w:rPr>
          <w:rFonts w:ascii="Arial" w:hAnsi="Arial" w:cs="Arial"/>
          <w:b/>
        </w:rPr>
        <w:t>8</w:t>
      </w:r>
      <w:r w:rsidRPr="00437672">
        <w:rPr>
          <w:rFonts w:ascii="Arial" w:hAnsi="Arial" w:cs="Arial"/>
          <w:b/>
        </w:rPr>
        <w:t>.</w:t>
      </w:r>
      <w:r w:rsidRPr="00A16A33">
        <w:rPr>
          <w:rFonts w:ascii="Arial" w:hAnsi="Arial" w:cs="Arial"/>
        </w:rPr>
        <w:t xml:space="preserve"> Zamawiający oceni spełnienie przez Wykonawcę warunków udziału w postępowaniu stwierdzeniem: „spełnia”  lub „nie spełnia”, w oparciu o wymagane oświadczenia, dokumenty i zawarte w nich informacje.</w:t>
      </w:r>
    </w:p>
    <w:p w14:paraId="0B563FF3" w14:textId="77777777" w:rsidR="00251A0F" w:rsidRPr="00A16A33" w:rsidRDefault="00251A0F" w:rsidP="005A6DF5">
      <w:pPr>
        <w:spacing w:line="360" w:lineRule="auto"/>
        <w:jc w:val="both"/>
        <w:rPr>
          <w:rFonts w:ascii="Arial" w:hAnsi="Arial" w:cs="Arial"/>
          <w:lang w:eastAsia="en-US"/>
        </w:rPr>
      </w:pPr>
      <w:r w:rsidRPr="00A16A33">
        <w:rPr>
          <w:rFonts w:ascii="Arial" w:hAnsi="Arial" w:cs="Arial"/>
          <w:lang w:eastAsia="en-US"/>
        </w:rPr>
        <w:t>Wykonawcy wspólnie ubiegający się o udzielenie zamówienia muszą dostarczyć dokumenty, potwierdzające,  że łącznie spełniają warunki  udziału w postępowaniu.</w:t>
      </w:r>
    </w:p>
    <w:p w14:paraId="06E00434" w14:textId="77777777" w:rsidR="00251A0F" w:rsidRPr="00A16A33" w:rsidRDefault="00251A0F" w:rsidP="00115F8F">
      <w:pPr>
        <w:pStyle w:val="pkt1"/>
        <w:spacing w:before="0" w:after="0" w:line="360" w:lineRule="auto"/>
        <w:ind w:left="0" w:firstLine="0"/>
        <w:rPr>
          <w:rFonts w:ascii="Arial" w:hAnsi="Arial" w:cs="Arial"/>
          <w:b/>
          <w:sz w:val="20"/>
        </w:rPr>
      </w:pPr>
      <w:r w:rsidRPr="00A16A33">
        <w:rPr>
          <w:rFonts w:ascii="Arial" w:hAnsi="Arial" w:cs="Arial"/>
          <w:b/>
          <w:sz w:val="20"/>
        </w:rPr>
        <w:t>6. Informacja o sposobie porozumiewania się Zamawiającego z Wykonawcami oraz przekazywania oświadczeń lub dokumentów.</w:t>
      </w:r>
    </w:p>
    <w:p w14:paraId="5B0DF7D6" w14:textId="77777777" w:rsidR="00251A0F" w:rsidRPr="00A16A33" w:rsidRDefault="00251A0F" w:rsidP="00115F8F">
      <w:pPr>
        <w:pStyle w:val="ust"/>
        <w:spacing w:before="0" w:after="0" w:line="360" w:lineRule="auto"/>
        <w:ind w:left="0" w:firstLine="0"/>
        <w:rPr>
          <w:rFonts w:ascii="Arial" w:hAnsi="Arial" w:cs="Arial"/>
          <w:sz w:val="20"/>
        </w:rPr>
      </w:pPr>
      <w:r w:rsidRPr="00A16A33">
        <w:rPr>
          <w:rFonts w:ascii="Arial" w:hAnsi="Arial" w:cs="Arial"/>
          <w:b/>
          <w:bCs/>
          <w:sz w:val="20"/>
        </w:rPr>
        <w:lastRenderedPageBreak/>
        <w:t xml:space="preserve">6.1. </w:t>
      </w:r>
      <w:r w:rsidRPr="00A16A33">
        <w:rPr>
          <w:rFonts w:ascii="Arial" w:hAnsi="Arial" w:cs="Arial"/>
          <w:sz w:val="20"/>
        </w:rPr>
        <w:t>Oświadczenia, wnioski, zawiadomienia oraz informacje Zamawiający i Wykonawcy przekazują pisemnie, faksem lub drogą elektroniczną  na adres:</w:t>
      </w:r>
    </w:p>
    <w:p w14:paraId="41E9A861" w14:textId="77777777" w:rsidR="00251A0F" w:rsidRPr="00A16A33" w:rsidRDefault="00251A0F" w:rsidP="00115F8F">
      <w:pPr>
        <w:pStyle w:val="Tekstpodstawowy2"/>
        <w:spacing w:after="0" w:line="360" w:lineRule="auto"/>
        <w:jc w:val="center"/>
        <w:rPr>
          <w:rFonts w:ascii="Arial" w:hAnsi="Arial" w:cs="Arial"/>
          <w:b/>
        </w:rPr>
      </w:pPr>
      <w:r w:rsidRPr="00A16A33">
        <w:rPr>
          <w:rFonts w:ascii="Arial" w:hAnsi="Arial" w:cs="Arial"/>
          <w:b/>
        </w:rPr>
        <w:t>Biuro Zamówień Publicznych</w:t>
      </w:r>
    </w:p>
    <w:p w14:paraId="3BED70B3" w14:textId="77777777" w:rsidR="00251A0F" w:rsidRPr="00A16A33" w:rsidRDefault="00251A0F" w:rsidP="00115F8F">
      <w:pPr>
        <w:pStyle w:val="Tekstpodstawowy2"/>
        <w:spacing w:after="0" w:line="360" w:lineRule="auto"/>
        <w:jc w:val="center"/>
        <w:rPr>
          <w:rFonts w:ascii="Arial" w:hAnsi="Arial" w:cs="Arial"/>
          <w:b/>
        </w:rPr>
      </w:pPr>
      <w:r w:rsidRPr="00A16A33">
        <w:rPr>
          <w:rFonts w:ascii="Arial" w:hAnsi="Arial" w:cs="Arial"/>
          <w:b/>
        </w:rPr>
        <w:t xml:space="preserve">Urząd Miejski w Zabrzu, </w:t>
      </w:r>
    </w:p>
    <w:p w14:paraId="1F09463E" w14:textId="77777777" w:rsidR="00251A0F" w:rsidRPr="00A16A33" w:rsidRDefault="00251A0F" w:rsidP="00115F8F">
      <w:pPr>
        <w:pStyle w:val="Tekstpodstawowy2"/>
        <w:spacing w:after="0" w:line="360" w:lineRule="auto"/>
        <w:jc w:val="center"/>
        <w:rPr>
          <w:rFonts w:ascii="Arial" w:hAnsi="Arial" w:cs="Arial"/>
          <w:b/>
        </w:rPr>
      </w:pPr>
      <w:r w:rsidRPr="00A16A33">
        <w:rPr>
          <w:rFonts w:ascii="Arial" w:hAnsi="Arial" w:cs="Arial"/>
          <w:b/>
        </w:rPr>
        <w:t>ul. Powstańców Śląskich 5-7, 41 – 800 Zabrze</w:t>
      </w:r>
    </w:p>
    <w:p w14:paraId="41D86960" w14:textId="77777777" w:rsidR="00251A0F" w:rsidRPr="00F01200" w:rsidRDefault="00251A0F" w:rsidP="008B2BD8">
      <w:pPr>
        <w:spacing w:line="360" w:lineRule="auto"/>
        <w:jc w:val="center"/>
        <w:rPr>
          <w:rFonts w:ascii="Arial" w:hAnsi="Arial" w:cs="Arial"/>
          <w:b/>
        </w:rPr>
      </w:pPr>
      <w:r w:rsidRPr="00F01200">
        <w:rPr>
          <w:rFonts w:ascii="Arial" w:hAnsi="Arial" w:cs="Arial"/>
          <w:b/>
          <w:bCs/>
        </w:rPr>
        <w:t xml:space="preserve">           fax 048 32  3733-516, e-mail: </w:t>
      </w:r>
      <w:r w:rsidRPr="00F01200">
        <w:rPr>
          <w:rFonts w:ascii="Arial" w:hAnsi="Arial" w:cs="Arial"/>
          <w:b/>
        </w:rPr>
        <w:t>sekretariat_bzp@um.zabrze.pl</w:t>
      </w:r>
    </w:p>
    <w:p w14:paraId="264F7233" w14:textId="77777777" w:rsidR="00251A0F" w:rsidRPr="00F01200" w:rsidRDefault="00251A0F" w:rsidP="00115F8F">
      <w:pPr>
        <w:pStyle w:val="ust"/>
        <w:spacing w:before="0" w:after="0" w:line="360" w:lineRule="auto"/>
        <w:ind w:left="0" w:firstLine="0"/>
        <w:jc w:val="center"/>
        <w:rPr>
          <w:rFonts w:ascii="Arial" w:hAnsi="Arial" w:cs="Arial"/>
          <w:bCs/>
          <w:sz w:val="20"/>
        </w:rPr>
      </w:pPr>
    </w:p>
    <w:p w14:paraId="50DCDEB3" w14:textId="77777777" w:rsidR="00251A0F" w:rsidRPr="00A16A33" w:rsidRDefault="00251A0F" w:rsidP="00115F8F">
      <w:pPr>
        <w:pStyle w:val="ust"/>
        <w:spacing w:before="0" w:after="0" w:line="360" w:lineRule="auto"/>
        <w:ind w:left="0" w:firstLine="0"/>
        <w:rPr>
          <w:rFonts w:ascii="Arial" w:hAnsi="Arial" w:cs="Arial"/>
          <w:bCs/>
          <w:sz w:val="20"/>
        </w:rPr>
      </w:pPr>
      <w:r w:rsidRPr="00A16A33">
        <w:rPr>
          <w:rFonts w:ascii="Arial" w:hAnsi="Arial" w:cs="Arial"/>
          <w:bCs/>
          <w:sz w:val="20"/>
        </w:rPr>
        <w:t>w godzinach urzędowania Zamawiającego określonych w pkt 1 (Część I SIWZ).</w:t>
      </w:r>
    </w:p>
    <w:p w14:paraId="44586081" w14:textId="77777777" w:rsidR="00251A0F" w:rsidRPr="00A16A33" w:rsidRDefault="00251A0F" w:rsidP="00115F8F">
      <w:pPr>
        <w:pStyle w:val="ust"/>
        <w:spacing w:before="0" w:after="0" w:line="360" w:lineRule="auto"/>
        <w:ind w:left="0" w:firstLine="0"/>
        <w:rPr>
          <w:rFonts w:ascii="Arial" w:hAnsi="Arial" w:cs="Arial"/>
          <w:b/>
          <w:bCs/>
          <w:sz w:val="20"/>
        </w:rPr>
      </w:pPr>
      <w:r w:rsidRPr="00A16A33">
        <w:rPr>
          <w:rFonts w:ascii="Arial" w:hAnsi="Arial" w:cs="Arial"/>
          <w:b/>
          <w:bCs/>
          <w:sz w:val="20"/>
        </w:rPr>
        <w:t xml:space="preserve">6.2. </w:t>
      </w:r>
      <w:r w:rsidRPr="00A16A33">
        <w:rPr>
          <w:rFonts w:ascii="Arial" w:hAnsi="Arial" w:cs="Arial"/>
          <w:bCs/>
          <w:sz w:val="20"/>
        </w:rPr>
        <w:t xml:space="preserve">Jeżeli Zamawiający lub Wykonawca </w:t>
      </w:r>
      <w:r w:rsidR="00A50E35" w:rsidRPr="00A50E35">
        <w:rPr>
          <w:rFonts w:ascii="Arial" w:hAnsi="Arial" w:cs="Arial"/>
          <w:bCs/>
          <w:sz w:val="20"/>
        </w:rPr>
        <w:t>przekazują oświadczenia, wnioski, zawiadomienia oraz informacje faksem lub drogą elektroniczną (przy użyciu środków komunikacji elektronicznej w rozumieniu ustawy z dnia 18 lipca 2002r. o świadczeniu usług drogą elektroniczną Dz.U. z 2017 r. poz.1219),  każda ze stron na żądanie drugiej niezwłocznie potwierdza fakt ich otrzymania.</w:t>
      </w:r>
      <w:r w:rsidRPr="00A16A33">
        <w:rPr>
          <w:rFonts w:ascii="Arial" w:hAnsi="Arial" w:cs="Arial"/>
          <w:bCs/>
          <w:sz w:val="20"/>
        </w:rPr>
        <w:t>.</w:t>
      </w:r>
    </w:p>
    <w:p w14:paraId="0D7B08C9" w14:textId="77777777" w:rsidR="00251A0F" w:rsidRPr="00A16A33" w:rsidRDefault="00251A0F" w:rsidP="00115F8F">
      <w:pPr>
        <w:pStyle w:val="pkt1"/>
        <w:spacing w:before="0" w:after="0" w:line="360" w:lineRule="auto"/>
        <w:ind w:left="0" w:firstLine="0"/>
        <w:rPr>
          <w:rFonts w:ascii="Arial" w:hAnsi="Arial" w:cs="Arial"/>
          <w:sz w:val="20"/>
        </w:rPr>
      </w:pPr>
      <w:r w:rsidRPr="00A16A33">
        <w:rPr>
          <w:rFonts w:ascii="Arial" w:hAnsi="Arial" w:cs="Arial"/>
          <w:b/>
          <w:bCs/>
          <w:sz w:val="20"/>
        </w:rPr>
        <w:t>6.3.</w:t>
      </w:r>
      <w:r w:rsidRPr="00A16A33">
        <w:rPr>
          <w:rFonts w:ascii="Arial" w:hAnsi="Arial" w:cs="Arial"/>
          <w:bCs/>
          <w:sz w:val="20"/>
        </w:rPr>
        <w:t xml:space="preserve"> </w:t>
      </w:r>
      <w:r w:rsidRPr="00A16A33">
        <w:rPr>
          <w:rFonts w:ascii="Arial" w:hAnsi="Arial" w:cs="Arial"/>
          <w:sz w:val="20"/>
        </w:rPr>
        <w:t>Wykonawcy mogą zwracać się do Zamawiającego o wyjaśnienie treści SIWZ.</w:t>
      </w:r>
    </w:p>
    <w:p w14:paraId="440CCB47" w14:textId="77777777" w:rsidR="00251A0F" w:rsidRPr="00A16A33" w:rsidRDefault="00251A0F" w:rsidP="00115F8F">
      <w:pPr>
        <w:pStyle w:val="ust"/>
        <w:spacing w:before="0" w:after="0" w:line="360" w:lineRule="auto"/>
        <w:ind w:left="0" w:firstLine="0"/>
        <w:rPr>
          <w:rFonts w:ascii="Arial" w:hAnsi="Arial" w:cs="Arial"/>
          <w:sz w:val="20"/>
        </w:rPr>
      </w:pPr>
      <w:r w:rsidRPr="00A16A33">
        <w:rPr>
          <w:rFonts w:ascii="Arial" w:hAnsi="Arial" w:cs="Arial"/>
          <w:b/>
          <w:bCs/>
          <w:sz w:val="20"/>
        </w:rPr>
        <w:t xml:space="preserve">6.4. </w:t>
      </w:r>
      <w:r w:rsidRPr="00A16A33">
        <w:rPr>
          <w:rFonts w:ascii="Arial" w:hAnsi="Arial" w:cs="Arial"/>
          <w:sz w:val="20"/>
        </w:rPr>
        <w:t xml:space="preserve">Zamawiający udzieli wyjaśnień, zgodnie z treścią art.38 ust.1 </w:t>
      </w:r>
      <w:proofErr w:type="spellStart"/>
      <w:r w:rsidRPr="00A16A33">
        <w:rPr>
          <w:rFonts w:ascii="Arial" w:hAnsi="Arial" w:cs="Arial"/>
          <w:sz w:val="20"/>
        </w:rPr>
        <w:t>P.z.p</w:t>
      </w:r>
      <w:proofErr w:type="spellEnd"/>
      <w:r w:rsidRPr="00A16A33">
        <w:rPr>
          <w:rFonts w:ascii="Arial" w:hAnsi="Arial" w:cs="Arial"/>
          <w:sz w:val="20"/>
        </w:rPr>
        <w:t xml:space="preserve">. z zastrzeżeniem terminów określonych w ust 1 i ust 1 a i 1 b tego artykułu. </w:t>
      </w:r>
    </w:p>
    <w:p w14:paraId="39DF4ED7" w14:textId="77777777" w:rsidR="00251A0F" w:rsidRPr="00A16A33" w:rsidRDefault="00251A0F" w:rsidP="00762DA7">
      <w:pPr>
        <w:spacing w:line="360" w:lineRule="auto"/>
        <w:jc w:val="both"/>
        <w:rPr>
          <w:rFonts w:ascii="Arial" w:hAnsi="Arial" w:cs="Arial"/>
        </w:rPr>
      </w:pPr>
      <w:r w:rsidRPr="00A16A33">
        <w:rPr>
          <w:rFonts w:ascii="Arial" w:hAnsi="Arial" w:cs="Arial"/>
          <w:b/>
          <w:bCs/>
        </w:rPr>
        <w:t xml:space="preserve">6.5. </w:t>
      </w:r>
      <w:r w:rsidRPr="00A16A33">
        <w:rPr>
          <w:rFonts w:ascii="Arial" w:hAnsi="Arial" w:cs="Arial"/>
        </w:rPr>
        <w:t xml:space="preserve">Zamawiający przekaże treść zapytań wraz z wyjaśnieniami  Wykonawcom, którym przekazał  SIWZ, bez ujawniania źródła zapytania oraz zamieści na stronie internetowej określonej w pkt 1 (Część I SIWZ). </w:t>
      </w:r>
    </w:p>
    <w:p w14:paraId="46E06519" w14:textId="77777777" w:rsidR="00251A0F" w:rsidRPr="00A16A33" w:rsidRDefault="00251A0F" w:rsidP="00762DA7">
      <w:pPr>
        <w:spacing w:line="360" w:lineRule="auto"/>
        <w:jc w:val="both"/>
        <w:rPr>
          <w:rFonts w:ascii="Arial" w:hAnsi="Arial" w:cs="Arial"/>
        </w:rPr>
      </w:pPr>
      <w:r w:rsidRPr="00A16A33">
        <w:rPr>
          <w:rFonts w:ascii="Arial" w:hAnsi="Arial" w:cs="Arial"/>
          <w:b/>
          <w:bCs/>
        </w:rPr>
        <w:t xml:space="preserve">6.6. </w:t>
      </w:r>
      <w:r w:rsidRPr="00A16A33">
        <w:rPr>
          <w:rFonts w:ascii="Arial" w:hAnsi="Arial" w:cs="Arial"/>
        </w:rPr>
        <w:t>Zamawiający może zwołać zebranie wszystkich Wykonawców w celu wyjaśnienia wątpliwości dotyczących treści SIWZ a także zamieści informację o terminie zebrania na stronie internetowej ok</w:t>
      </w:r>
      <w:r>
        <w:rPr>
          <w:rFonts w:ascii="Arial" w:hAnsi="Arial" w:cs="Arial"/>
        </w:rPr>
        <w:t>reślonej w pkt 1 (Część I SIWZ)</w:t>
      </w:r>
      <w:r w:rsidRPr="00A16A33">
        <w:rPr>
          <w:rFonts w:ascii="Arial" w:hAnsi="Arial" w:cs="Arial"/>
        </w:rPr>
        <w:t xml:space="preserve">; w takim przypadku sporządzi informację, zawierającą zgłoszone na zebraniu pytania o wyjaśnienie treści SIWZ oraz odpowiedzi na nie, bez wskazywania źródeł zapytań. Informację z zebrania Zamawiający zamieści na stronie internetowej określonej w pkt 1 (Część I SIWZ). </w:t>
      </w:r>
    </w:p>
    <w:p w14:paraId="29934581" w14:textId="77777777" w:rsidR="00251A0F" w:rsidRPr="00A16A33" w:rsidRDefault="00251A0F" w:rsidP="00762DA7">
      <w:pPr>
        <w:spacing w:line="360" w:lineRule="auto"/>
        <w:jc w:val="both"/>
        <w:rPr>
          <w:rFonts w:ascii="Arial" w:hAnsi="Arial" w:cs="Arial"/>
        </w:rPr>
      </w:pPr>
      <w:r w:rsidRPr="00A16A33">
        <w:rPr>
          <w:rFonts w:ascii="Arial" w:hAnsi="Arial" w:cs="Arial"/>
          <w:b/>
          <w:bCs/>
        </w:rPr>
        <w:t>6.7.</w:t>
      </w:r>
      <w:r w:rsidRPr="00A16A33">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14:paraId="11DE1C0A" w14:textId="77777777" w:rsidR="00251A0F" w:rsidRPr="00A16A33" w:rsidRDefault="00251A0F" w:rsidP="00A02C1F">
      <w:pPr>
        <w:spacing w:line="360" w:lineRule="auto"/>
        <w:jc w:val="both"/>
        <w:rPr>
          <w:rFonts w:ascii="Arial" w:hAnsi="Arial" w:cs="Arial"/>
        </w:rPr>
      </w:pPr>
      <w:r w:rsidRPr="00A16A33">
        <w:rPr>
          <w:rFonts w:ascii="Arial" w:hAnsi="Arial" w:cs="Arial"/>
          <w:b/>
          <w:bCs/>
        </w:rPr>
        <w:t>6.8.</w:t>
      </w:r>
      <w:r w:rsidRPr="00A16A33">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14:paraId="10E66BA0" w14:textId="77777777" w:rsidR="00251A0F" w:rsidRPr="00A16A33" w:rsidRDefault="00251A0F" w:rsidP="00FD030E">
      <w:pPr>
        <w:spacing w:line="360" w:lineRule="auto"/>
        <w:jc w:val="both"/>
        <w:rPr>
          <w:rFonts w:ascii="Arial" w:hAnsi="Arial" w:cs="Arial"/>
          <w:b/>
          <w:bCs/>
        </w:rPr>
      </w:pPr>
      <w:r w:rsidRPr="00A16A33">
        <w:rPr>
          <w:rFonts w:ascii="Arial" w:hAnsi="Arial" w:cs="Arial"/>
          <w:b/>
          <w:bCs/>
        </w:rPr>
        <w:t>7. Wskazanie osób uprawnionych do porozumiewania się z Wykonawcami.</w:t>
      </w:r>
    </w:p>
    <w:p w14:paraId="72BB913E" w14:textId="77777777" w:rsidR="00251A0F" w:rsidRPr="00A16A33" w:rsidRDefault="00251A0F" w:rsidP="00FD030E">
      <w:pPr>
        <w:spacing w:line="360" w:lineRule="auto"/>
        <w:jc w:val="both"/>
        <w:rPr>
          <w:rFonts w:ascii="Arial" w:hAnsi="Arial" w:cs="Arial"/>
          <w:b/>
          <w:bCs/>
        </w:rPr>
      </w:pPr>
      <w:r w:rsidRPr="00A16A33">
        <w:rPr>
          <w:rFonts w:ascii="Arial" w:hAnsi="Arial" w:cs="Arial"/>
        </w:rPr>
        <w:t xml:space="preserve"> Do kontaktowania się z Wykonawcami  wyznaczono osoby:</w:t>
      </w:r>
    </w:p>
    <w:p w14:paraId="20BFF99A" w14:textId="77777777" w:rsidR="00251A0F" w:rsidRDefault="00251A0F" w:rsidP="00FD030E">
      <w:pPr>
        <w:spacing w:line="360" w:lineRule="auto"/>
        <w:ind w:left="708"/>
        <w:jc w:val="both"/>
        <w:rPr>
          <w:rFonts w:ascii="Arial" w:hAnsi="Arial" w:cs="Arial"/>
        </w:rPr>
      </w:pPr>
    </w:p>
    <w:p w14:paraId="7FD74901" w14:textId="77777777" w:rsidR="00251A0F" w:rsidRPr="00A16A33" w:rsidRDefault="00251A0F" w:rsidP="00FD030E">
      <w:pPr>
        <w:spacing w:line="360" w:lineRule="auto"/>
        <w:ind w:left="708"/>
        <w:jc w:val="both"/>
        <w:rPr>
          <w:rFonts w:ascii="Arial" w:hAnsi="Arial" w:cs="Arial"/>
        </w:rPr>
      </w:pPr>
      <w:r w:rsidRPr="00A16A33">
        <w:rPr>
          <w:rFonts w:ascii="Arial" w:hAnsi="Arial" w:cs="Arial"/>
        </w:rPr>
        <w:t xml:space="preserve">- </w:t>
      </w:r>
      <w:r>
        <w:rPr>
          <w:rFonts w:ascii="Arial" w:hAnsi="Arial" w:cs="Arial"/>
        </w:rPr>
        <w:t xml:space="preserve">Arkadiusz Kozicki </w:t>
      </w:r>
      <w:r w:rsidRPr="00A16A33">
        <w:rPr>
          <w:rFonts w:ascii="Arial" w:hAnsi="Arial" w:cs="Arial"/>
        </w:rPr>
        <w:t xml:space="preserve">Wydział </w:t>
      </w:r>
      <w:r>
        <w:rPr>
          <w:rFonts w:ascii="Arial" w:hAnsi="Arial" w:cs="Arial"/>
        </w:rPr>
        <w:t>Oświaty</w:t>
      </w:r>
    </w:p>
    <w:p w14:paraId="0118B72F" w14:textId="77777777" w:rsidR="00251A0F" w:rsidRDefault="00251A0F" w:rsidP="00FD030E">
      <w:pPr>
        <w:spacing w:line="360" w:lineRule="auto"/>
        <w:ind w:left="708"/>
        <w:jc w:val="both"/>
        <w:rPr>
          <w:rFonts w:ascii="Arial" w:hAnsi="Arial" w:cs="Arial"/>
        </w:rPr>
      </w:pPr>
      <w:r w:rsidRPr="00A16A33">
        <w:rPr>
          <w:rFonts w:ascii="Arial" w:hAnsi="Arial" w:cs="Arial"/>
        </w:rPr>
        <w:t>w sprawach do</w:t>
      </w:r>
      <w:r>
        <w:rPr>
          <w:rFonts w:ascii="Arial" w:hAnsi="Arial" w:cs="Arial"/>
        </w:rPr>
        <w:t>tyczących przedmiotu zamówienia,</w:t>
      </w:r>
    </w:p>
    <w:p w14:paraId="2C383774" w14:textId="3A24B3DF" w:rsidR="00251A0F" w:rsidRPr="00A16A33" w:rsidRDefault="00251A0F" w:rsidP="00FD030E">
      <w:pPr>
        <w:spacing w:line="360" w:lineRule="auto"/>
        <w:ind w:left="708"/>
        <w:jc w:val="both"/>
        <w:rPr>
          <w:rFonts w:ascii="Arial" w:hAnsi="Arial" w:cs="Arial"/>
        </w:rPr>
      </w:pPr>
      <w:r w:rsidRPr="00A16A33">
        <w:rPr>
          <w:rFonts w:ascii="Arial" w:hAnsi="Arial" w:cs="Arial"/>
        </w:rPr>
        <w:t xml:space="preserve">-  </w:t>
      </w:r>
      <w:r w:rsidR="001E0B60">
        <w:rPr>
          <w:rFonts w:ascii="Arial" w:hAnsi="Arial" w:cs="Arial"/>
        </w:rPr>
        <w:t xml:space="preserve">Kamila Wawrzynkiewicz </w:t>
      </w:r>
      <w:r>
        <w:rPr>
          <w:rFonts w:ascii="Arial" w:hAnsi="Arial" w:cs="Arial"/>
        </w:rPr>
        <w:t xml:space="preserve">- </w:t>
      </w:r>
      <w:r w:rsidRPr="00A16A33">
        <w:rPr>
          <w:rFonts w:ascii="Arial" w:hAnsi="Arial" w:cs="Arial"/>
        </w:rPr>
        <w:t xml:space="preserve">Biuro Zamówień Publicznych, </w:t>
      </w:r>
    </w:p>
    <w:p w14:paraId="03B42B85" w14:textId="77777777" w:rsidR="00251A0F" w:rsidRDefault="00251A0F" w:rsidP="00FD030E">
      <w:pPr>
        <w:spacing w:line="360" w:lineRule="auto"/>
        <w:ind w:left="708"/>
        <w:jc w:val="both"/>
        <w:rPr>
          <w:rFonts w:ascii="Arial" w:hAnsi="Arial" w:cs="Arial"/>
        </w:rPr>
      </w:pPr>
      <w:r w:rsidRPr="00A16A33">
        <w:rPr>
          <w:rFonts w:ascii="Arial" w:hAnsi="Arial" w:cs="Arial"/>
        </w:rPr>
        <w:t>w sprawach formalno-prawnych.</w:t>
      </w:r>
    </w:p>
    <w:p w14:paraId="31F64C25" w14:textId="77777777" w:rsidR="00251A0F" w:rsidRDefault="00251A0F" w:rsidP="000D7261">
      <w:pPr>
        <w:spacing w:line="360" w:lineRule="auto"/>
        <w:jc w:val="both"/>
        <w:rPr>
          <w:rFonts w:ascii="Arial" w:hAnsi="Arial" w:cs="Arial"/>
          <w:b/>
        </w:rPr>
      </w:pPr>
    </w:p>
    <w:p w14:paraId="50D3F9D3" w14:textId="77777777" w:rsidR="00251A0F" w:rsidRDefault="00251A0F" w:rsidP="000D7261">
      <w:pPr>
        <w:spacing w:line="360" w:lineRule="auto"/>
        <w:jc w:val="both"/>
        <w:rPr>
          <w:rFonts w:ascii="Arial" w:hAnsi="Arial" w:cs="Arial"/>
          <w:b/>
        </w:rPr>
      </w:pPr>
      <w:r w:rsidRPr="000D7261">
        <w:rPr>
          <w:rFonts w:ascii="Arial" w:hAnsi="Arial" w:cs="Arial"/>
          <w:b/>
        </w:rPr>
        <w:t>8. Wymagania dotyczące wadium.</w:t>
      </w:r>
    </w:p>
    <w:p w14:paraId="6F23F5B2" w14:textId="77777777" w:rsidR="00251A0F" w:rsidRPr="000D7261" w:rsidRDefault="00251A0F" w:rsidP="000D7261">
      <w:pPr>
        <w:spacing w:line="360" w:lineRule="auto"/>
        <w:jc w:val="both"/>
        <w:rPr>
          <w:rFonts w:ascii="Arial" w:hAnsi="Arial" w:cs="Arial"/>
        </w:rPr>
      </w:pPr>
      <w:r>
        <w:rPr>
          <w:rFonts w:ascii="Arial" w:hAnsi="Arial" w:cs="Arial"/>
          <w:b/>
        </w:rPr>
        <w:lastRenderedPageBreak/>
        <w:t xml:space="preserve">8.1. </w:t>
      </w:r>
      <w:r w:rsidRPr="000D7261">
        <w:rPr>
          <w:rFonts w:ascii="Arial" w:hAnsi="Arial" w:cs="Arial"/>
        </w:rPr>
        <w:t>Zamawiający nie wymaga od Wykonawcy wniesienia wadium.</w:t>
      </w:r>
    </w:p>
    <w:p w14:paraId="51958E52" w14:textId="77777777" w:rsidR="00251A0F" w:rsidRDefault="00251A0F" w:rsidP="00C30286">
      <w:pPr>
        <w:pStyle w:val="pkt1"/>
        <w:spacing w:before="0" w:after="0" w:line="360" w:lineRule="auto"/>
        <w:ind w:left="0" w:firstLine="0"/>
        <w:rPr>
          <w:rFonts w:ascii="Arial" w:hAnsi="Arial" w:cs="Arial"/>
          <w:sz w:val="20"/>
        </w:rPr>
      </w:pPr>
    </w:p>
    <w:p w14:paraId="7181C5EA" w14:textId="77777777" w:rsidR="00251A0F" w:rsidRPr="00A16A33" w:rsidRDefault="00251A0F" w:rsidP="00C30286">
      <w:pPr>
        <w:pStyle w:val="pkt1"/>
        <w:spacing w:before="0" w:after="0" w:line="360" w:lineRule="auto"/>
        <w:ind w:left="0" w:firstLine="0"/>
        <w:rPr>
          <w:rFonts w:ascii="Arial" w:hAnsi="Arial" w:cs="Arial"/>
          <w:b/>
          <w:sz w:val="20"/>
        </w:rPr>
      </w:pPr>
      <w:r w:rsidRPr="00A16A33">
        <w:rPr>
          <w:rFonts w:ascii="Arial" w:hAnsi="Arial" w:cs="Arial"/>
          <w:b/>
          <w:sz w:val="20"/>
        </w:rPr>
        <w:t>9. Termin związania ofertą.</w:t>
      </w:r>
    </w:p>
    <w:p w14:paraId="1A9291F4" w14:textId="08EE7AAF" w:rsidR="00251A0F" w:rsidRPr="00A16A33" w:rsidRDefault="00251A0F" w:rsidP="00C30286">
      <w:pPr>
        <w:pStyle w:val="Tekstpodstawowywcity"/>
        <w:spacing w:line="360" w:lineRule="auto"/>
        <w:ind w:left="0"/>
        <w:jc w:val="both"/>
        <w:rPr>
          <w:rFonts w:ascii="Arial" w:hAnsi="Arial" w:cs="Arial"/>
          <w:sz w:val="20"/>
          <w:szCs w:val="20"/>
        </w:rPr>
      </w:pPr>
      <w:r w:rsidRPr="00A16A33">
        <w:rPr>
          <w:rFonts w:ascii="Arial" w:hAnsi="Arial" w:cs="Arial"/>
          <w:sz w:val="20"/>
          <w:szCs w:val="20"/>
        </w:rPr>
        <w:t xml:space="preserve">Wykonawca jest związany ofertą przez okres </w:t>
      </w:r>
      <w:r>
        <w:rPr>
          <w:rFonts w:ascii="Arial" w:hAnsi="Arial" w:cs="Arial"/>
          <w:b/>
          <w:sz w:val="20"/>
          <w:szCs w:val="20"/>
        </w:rPr>
        <w:t>30</w:t>
      </w:r>
      <w:r>
        <w:rPr>
          <w:rFonts w:ascii="Arial" w:hAnsi="Arial" w:cs="Arial"/>
          <w:sz w:val="20"/>
          <w:szCs w:val="20"/>
        </w:rPr>
        <w:t xml:space="preserve"> </w:t>
      </w:r>
      <w:r w:rsidRPr="00A16A33">
        <w:rPr>
          <w:rFonts w:ascii="Arial" w:hAnsi="Arial" w:cs="Arial"/>
          <w:sz w:val="20"/>
          <w:szCs w:val="20"/>
        </w:rPr>
        <w:t>dni , tj. od</w:t>
      </w:r>
      <w:r>
        <w:rPr>
          <w:rFonts w:ascii="Arial" w:hAnsi="Arial" w:cs="Arial"/>
          <w:b/>
          <w:sz w:val="20"/>
          <w:szCs w:val="20"/>
        </w:rPr>
        <w:t xml:space="preserve"> </w:t>
      </w:r>
      <w:r w:rsidR="004833D6">
        <w:rPr>
          <w:rFonts w:ascii="Arial" w:hAnsi="Arial" w:cs="Arial"/>
          <w:b/>
          <w:sz w:val="20"/>
          <w:szCs w:val="20"/>
        </w:rPr>
        <w:t>30</w:t>
      </w:r>
      <w:r w:rsidR="001E0B60">
        <w:rPr>
          <w:rFonts w:ascii="Arial" w:hAnsi="Arial" w:cs="Arial"/>
          <w:b/>
          <w:sz w:val="20"/>
          <w:szCs w:val="20"/>
        </w:rPr>
        <w:t>.12.2020</w:t>
      </w:r>
      <w:r>
        <w:rPr>
          <w:rFonts w:ascii="Arial" w:hAnsi="Arial" w:cs="Arial"/>
          <w:b/>
          <w:sz w:val="20"/>
          <w:szCs w:val="20"/>
        </w:rPr>
        <w:t xml:space="preserve"> r. </w:t>
      </w:r>
      <w:r w:rsidRPr="002659B4">
        <w:rPr>
          <w:rFonts w:ascii="Arial" w:hAnsi="Arial" w:cs="Arial"/>
          <w:sz w:val="20"/>
          <w:szCs w:val="20"/>
        </w:rPr>
        <w:t>.do</w:t>
      </w:r>
      <w:r>
        <w:rPr>
          <w:rFonts w:ascii="Arial" w:hAnsi="Arial" w:cs="Arial"/>
          <w:b/>
          <w:sz w:val="20"/>
          <w:szCs w:val="20"/>
        </w:rPr>
        <w:t xml:space="preserve"> </w:t>
      </w:r>
      <w:r w:rsidR="004833D6">
        <w:rPr>
          <w:rFonts w:ascii="Arial" w:hAnsi="Arial" w:cs="Arial"/>
          <w:b/>
          <w:sz w:val="20"/>
          <w:szCs w:val="20"/>
        </w:rPr>
        <w:t>28</w:t>
      </w:r>
      <w:r w:rsidR="001E0B60">
        <w:rPr>
          <w:rFonts w:ascii="Arial" w:hAnsi="Arial" w:cs="Arial"/>
          <w:b/>
          <w:sz w:val="20"/>
          <w:szCs w:val="20"/>
        </w:rPr>
        <w:t xml:space="preserve">.01.2021 </w:t>
      </w:r>
      <w:r>
        <w:rPr>
          <w:rFonts w:ascii="Arial" w:hAnsi="Arial" w:cs="Arial"/>
          <w:b/>
          <w:sz w:val="20"/>
          <w:szCs w:val="20"/>
        </w:rPr>
        <w:t>r.</w:t>
      </w:r>
    </w:p>
    <w:p w14:paraId="03F5FF82" w14:textId="77777777" w:rsidR="00251A0F" w:rsidRPr="00A16A33" w:rsidRDefault="00251A0F" w:rsidP="00C30286">
      <w:pPr>
        <w:pStyle w:val="Tekstpodstawowywcity"/>
        <w:spacing w:line="360" w:lineRule="auto"/>
        <w:ind w:left="0"/>
        <w:jc w:val="both"/>
        <w:rPr>
          <w:rFonts w:ascii="Arial" w:hAnsi="Arial" w:cs="Arial"/>
          <w:sz w:val="20"/>
        </w:rPr>
      </w:pPr>
      <w:r w:rsidRPr="00A16A33">
        <w:rPr>
          <w:rFonts w:ascii="Arial" w:hAnsi="Arial" w:cs="Arial"/>
          <w:sz w:val="20"/>
        </w:rPr>
        <w:t>Bieg terminu związania ofertą rozpoczyna się wraz z upływem terminu składania ofert.</w:t>
      </w:r>
    </w:p>
    <w:p w14:paraId="0F57C4BE" w14:textId="77777777" w:rsidR="00251A0F" w:rsidRPr="00A16A33" w:rsidRDefault="00251A0F" w:rsidP="00C30286">
      <w:pPr>
        <w:pStyle w:val="pkt1"/>
        <w:spacing w:before="0" w:after="0" w:line="360" w:lineRule="auto"/>
        <w:ind w:left="0" w:firstLine="0"/>
        <w:rPr>
          <w:rFonts w:ascii="Arial" w:hAnsi="Arial" w:cs="Arial"/>
          <w:b/>
          <w:sz w:val="20"/>
        </w:rPr>
      </w:pPr>
    </w:p>
    <w:p w14:paraId="35236E70" w14:textId="77777777" w:rsidR="00251A0F" w:rsidRPr="00A16A33" w:rsidRDefault="00251A0F" w:rsidP="00C30286">
      <w:pPr>
        <w:pStyle w:val="pkt1"/>
        <w:spacing w:before="0" w:after="0" w:line="360" w:lineRule="auto"/>
        <w:ind w:left="0" w:firstLine="0"/>
        <w:rPr>
          <w:rFonts w:ascii="Arial" w:hAnsi="Arial" w:cs="Arial"/>
          <w:b/>
          <w:sz w:val="20"/>
        </w:rPr>
      </w:pPr>
      <w:r w:rsidRPr="00A16A33">
        <w:rPr>
          <w:rFonts w:ascii="Arial" w:hAnsi="Arial" w:cs="Arial"/>
          <w:b/>
          <w:sz w:val="20"/>
        </w:rPr>
        <w:t>10.  Opis sposobu przygotowywania ofert.</w:t>
      </w:r>
    </w:p>
    <w:p w14:paraId="2B50881E" w14:textId="77777777" w:rsidR="00251A0F" w:rsidRPr="00A16A33" w:rsidRDefault="00251A0F" w:rsidP="00C30286">
      <w:pPr>
        <w:spacing w:line="360" w:lineRule="auto"/>
        <w:jc w:val="both"/>
        <w:rPr>
          <w:rFonts w:ascii="Arial" w:hAnsi="Arial" w:cs="Arial"/>
          <w:bCs/>
        </w:rPr>
      </w:pPr>
      <w:r w:rsidRPr="00A16A33">
        <w:rPr>
          <w:rFonts w:ascii="Arial" w:hAnsi="Arial" w:cs="Arial"/>
          <w:b/>
        </w:rPr>
        <w:t>10.1.</w:t>
      </w:r>
      <w:r w:rsidRPr="00A16A33">
        <w:rPr>
          <w:rFonts w:ascii="Arial" w:hAnsi="Arial" w:cs="Arial"/>
          <w:bCs/>
        </w:rPr>
        <w:t xml:space="preserve"> Oferta musi być złożona w formie  pisemnej, pod rygorem nieważności.</w:t>
      </w:r>
    </w:p>
    <w:p w14:paraId="4B82C109" w14:textId="77777777" w:rsidR="00251A0F" w:rsidRPr="00A16A33" w:rsidRDefault="00251A0F" w:rsidP="00C30286">
      <w:pPr>
        <w:spacing w:line="360" w:lineRule="auto"/>
        <w:jc w:val="both"/>
        <w:rPr>
          <w:rFonts w:ascii="Arial" w:hAnsi="Arial" w:cs="Arial"/>
          <w:bCs/>
        </w:rPr>
      </w:pPr>
      <w:r w:rsidRPr="00A16A33">
        <w:rPr>
          <w:rFonts w:ascii="Arial" w:hAnsi="Arial" w:cs="Arial"/>
          <w:b/>
          <w:bCs/>
        </w:rPr>
        <w:t>10.2.</w:t>
      </w:r>
      <w:r w:rsidRPr="00A16A33">
        <w:rPr>
          <w:rFonts w:ascii="Arial" w:hAnsi="Arial" w:cs="Arial"/>
          <w:bCs/>
        </w:rPr>
        <w:t xml:space="preserve"> Oferta musi być złożona w języku polskim.</w:t>
      </w:r>
    </w:p>
    <w:p w14:paraId="723463D0" w14:textId="77777777" w:rsidR="00251A0F" w:rsidRPr="00A16A33" w:rsidRDefault="00251A0F" w:rsidP="00C30286">
      <w:pPr>
        <w:spacing w:line="360" w:lineRule="auto"/>
        <w:jc w:val="both"/>
        <w:rPr>
          <w:rFonts w:ascii="Arial" w:hAnsi="Arial" w:cs="Arial"/>
          <w:bCs/>
        </w:rPr>
      </w:pPr>
      <w:r w:rsidRPr="00A16A33">
        <w:rPr>
          <w:rFonts w:ascii="Arial" w:hAnsi="Arial" w:cs="Arial"/>
          <w:b/>
        </w:rPr>
        <w:t>10.3.</w:t>
      </w:r>
      <w:r w:rsidRPr="00A16A33">
        <w:rPr>
          <w:rFonts w:ascii="Arial" w:hAnsi="Arial" w:cs="Arial"/>
          <w:bCs/>
        </w:rPr>
        <w:t xml:space="preserve"> Cena oferty musi być podana w </w:t>
      </w:r>
      <w:r>
        <w:rPr>
          <w:rFonts w:ascii="Arial" w:hAnsi="Arial" w:cs="Arial"/>
          <w:bCs/>
        </w:rPr>
        <w:t>PLN</w:t>
      </w:r>
      <w:r w:rsidRPr="00A16A33">
        <w:rPr>
          <w:rFonts w:ascii="Arial" w:hAnsi="Arial" w:cs="Arial"/>
          <w:bCs/>
        </w:rPr>
        <w:t xml:space="preserve"> cyframi i słownie.</w:t>
      </w:r>
    </w:p>
    <w:p w14:paraId="5EE611D4" w14:textId="77777777" w:rsidR="00251A0F" w:rsidRPr="00A16A33" w:rsidRDefault="00251A0F" w:rsidP="000B3636">
      <w:pPr>
        <w:spacing w:line="360" w:lineRule="auto"/>
        <w:jc w:val="both"/>
        <w:rPr>
          <w:rFonts w:ascii="Arial" w:hAnsi="Arial" w:cs="Arial"/>
        </w:rPr>
      </w:pPr>
      <w:r w:rsidRPr="00A16A33">
        <w:rPr>
          <w:rFonts w:ascii="Arial" w:hAnsi="Arial" w:cs="Arial"/>
          <w:b/>
          <w:bCs/>
        </w:rPr>
        <w:t>10.4.</w:t>
      </w:r>
      <w:r w:rsidRPr="00A16A33">
        <w:rPr>
          <w:rFonts w:ascii="Arial" w:hAnsi="Arial" w:cs="Arial"/>
        </w:rPr>
        <w:t xml:space="preserve"> Wykonawca może złożyć tylko jedną ofertę.</w:t>
      </w:r>
    </w:p>
    <w:p w14:paraId="3B46E82E" w14:textId="77777777" w:rsidR="00251A0F" w:rsidRPr="00A16A33" w:rsidRDefault="00251A0F" w:rsidP="00C30286">
      <w:pPr>
        <w:pStyle w:val="Tekstpodstawowywcity"/>
        <w:spacing w:line="360" w:lineRule="auto"/>
        <w:ind w:left="0"/>
        <w:jc w:val="both"/>
        <w:rPr>
          <w:rFonts w:ascii="Arial" w:hAnsi="Arial" w:cs="Arial"/>
          <w:sz w:val="20"/>
          <w:szCs w:val="20"/>
        </w:rPr>
      </w:pPr>
      <w:r w:rsidRPr="00A16A33">
        <w:rPr>
          <w:rFonts w:ascii="Arial" w:hAnsi="Arial" w:cs="Arial"/>
          <w:b/>
          <w:bCs/>
          <w:sz w:val="20"/>
        </w:rPr>
        <w:t>10.5.</w:t>
      </w:r>
      <w:r w:rsidRPr="00A16A33">
        <w:rPr>
          <w:rFonts w:ascii="Arial" w:hAnsi="Arial" w:cs="Arial"/>
          <w:sz w:val="20"/>
        </w:rPr>
        <w:t xml:space="preserve"> </w:t>
      </w:r>
      <w:r w:rsidRPr="00A16A33">
        <w:rPr>
          <w:rFonts w:ascii="Arial" w:hAnsi="Arial" w:cs="Arial"/>
          <w:sz w:val="20"/>
          <w:szCs w:val="20"/>
        </w:rPr>
        <w:t>Ofertę należy złożyć na formularzach o treści zgodnej z załączonymi w SIWZ wzorami.</w:t>
      </w:r>
    </w:p>
    <w:p w14:paraId="2A45F159" w14:textId="77777777" w:rsidR="00251A0F" w:rsidRPr="00211A6C" w:rsidRDefault="00251A0F" w:rsidP="00211A6C">
      <w:pPr>
        <w:pStyle w:val="Tekstpodstawowywcity"/>
        <w:spacing w:line="360" w:lineRule="auto"/>
        <w:ind w:left="0"/>
        <w:jc w:val="both"/>
        <w:rPr>
          <w:rFonts w:ascii="Arial" w:hAnsi="Arial" w:cs="Arial"/>
          <w:sz w:val="20"/>
          <w:szCs w:val="20"/>
        </w:rPr>
      </w:pPr>
      <w:r w:rsidRPr="00635E0A">
        <w:rPr>
          <w:rFonts w:ascii="Arial" w:hAnsi="Arial" w:cs="Arial"/>
          <w:sz w:val="20"/>
          <w:szCs w:val="20"/>
        </w:rPr>
        <w:t>Treść oferty musi odpowiadać treści SIWZ.</w:t>
      </w:r>
      <w:r>
        <w:rPr>
          <w:szCs w:val="20"/>
        </w:rPr>
        <w:br/>
      </w:r>
      <w:r w:rsidRPr="00635E0A">
        <w:rPr>
          <w:rFonts w:ascii="Arial" w:hAnsi="Arial" w:cs="Arial"/>
          <w:b/>
          <w:bCs/>
          <w:sz w:val="20"/>
          <w:szCs w:val="20"/>
        </w:rPr>
        <w:t>10.6.</w:t>
      </w:r>
      <w:r w:rsidRPr="00A16A33">
        <w:rPr>
          <w:bCs/>
        </w:rPr>
        <w:t xml:space="preserve"> </w:t>
      </w:r>
      <w:r w:rsidRPr="00635E0A">
        <w:rPr>
          <w:rFonts w:ascii="Arial" w:hAnsi="Arial" w:cs="Arial"/>
          <w:sz w:val="20"/>
          <w:szCs w:val="20"/>
        </w:rPr>
        <w:t>Oferta musi być podpisana przez osoby uprawnione do składania oświadczeń woli w imieniu</w:t>
      </w:r>
      <w:r w:rsidRPr="00A16A33">
        <w:t xml:space="preserve"> </w:t>
      </w:r>
      <w:r w:rsidRPr="00635E0A">
        <w:rPr>
          <w:rFonts w:ascii="Arial" w:hAnsi="Arial" w:cs="Arial"/>
          <w:sz w:val="20"/>
          <w:szCs w:val="20"/>
        </w:rPr>
        <w:t>Wykonawcy, tj.:</w:t>
      </w:r>
    </w:p>
    <w:p w14:paraId="5848A57E" w14:textId="77777777" w:rsidR="00251A0F" w:rsidRPr="00A16A33" w:rsidRDefault="00251A0F" w:rsidP="000D7261">
      <w:pPr>
        <w:pStyle w:val="tyt"/>
        <w:spacing w:before="0" w:after="0" w:line="360" w:lineRule="auto"/>
        <w:jc w:val="both"/>
        <w:rPr>
          <w:rFonts w:ascii="Arial" w:hAnsi="Arial" w:cs="Arial"/>
          <w:b w:val="0"/>
          <w:sz w:val="20"/>
        </w:rPr>
      </w:pPr>
      <w:r w:rsidRPr="00A16A33">
        <w:rPr>
          <w:rFonts w:ascii="Arial" w:hAnsi="Arial" w:cs="Arial"/>
          <w:b w:val="0"/>
          <w:sz w:val="20"/>
        </w:rPr>
        <w:t>1) osoby uprawnione zgodnie z aktualnym odpisem z właściwego rejestru lub wpisem do ewidencji działalności gospodarczej, lub</w:t>
      </w:r>
    </w:p>
    <w:p w14:paraId="7601BB85" w14:textId="77777777" w:rsidR="00251A0F" w:rsidRPr="00A16A33" w:rsidRDefault="00251A0F" w:rsidP="006E175B">
      <w:pPr>
        <w:spacing w:line="360" w:lineRule="auto"/>
        <w:rPr>
          <w:rFonts w:ascii="Arial" w:hAnsi="Arial" w:cs="Arial"/>
        </w:rPr>
      </w:pPr>
      <w:r w:rsidRPr="00A16A33">
        <w:rPr>
          <w:rFonts w:ascii="Arial" w:hAnsi="Arial" w:cs="Arial"/>
        </w:rPr>
        <w:t>2) osoby posiadające ważne pełnomocnictwo,  którego oryginał, lub kopię  poświadczoną notarialnie za zgodność z oryginałem, lub odpis albo wyciąg z dokumentu sporządzony przez notariusza</w:t>
      </w:r>
      <w:r w:rsidRPr="00A16A33">
        <w:t>-</w:t>
      </w:r>
      <w:r>
        <w:t xml:space="preserve"> </w:t>
      </w:r>
      <w:r>
        <w:rPr>
          <w:rFonts w:ascii="Arial" w:hAnsi="Arial" w:cs="Arial"/>
        </w:rPr>
        <w:t>należy załączyć w ofercie</w:t>
      </w:r>
      <w:r w:rsidRPr="00A16A33">
        <w:rPr>
          <w:rFonts w:ascii="Arial" w:hAnsi="Arial" w:cs="Arial"/>
        </w:rPr>
        <w:t>:</w:t>
      </w:r>
    </w:p>
    <w:p w14:paraId="3B83DAF9" w14:textId="77777777" w:rsidR="00251A0F" w:rsidRPr="00A16A33" w:rsidRDefault="00251A0F" w:rsidP="006E175B">
      <w:pPr>
        <w:pStyle w:val="tyt"/>
        <w:spacing w:before="0" w:after="0" w:line="360" w:lineRule="auto"/>
        <w:jc w:val="both"/>
        <w:rPr>
          <w:rFonts w:ascii="Arial" w:hAnsi="Arial" w:cs="Arial"/>
          <w:b w:val="0"/>
          <w:sz w:val="20"/>
        </w:rPr>
      </w:pPr>
      <w:r w:rsidRPr="00A16A33">
        <w:rPr>
          <w:rFonts w:ascii="Arial" w:hAnsi="Arial" w:cs="Arial"/>
          <w:b w:val="0"/>
          <w:sz w:val="20"/>
        </w:rPr>
        <w:t xml:space="preserve">a) w przypadku wykonawców wspólnie ubiegających się o udzielenie zamówienia (konsorcjum, spółka </w:t>
      </w:r>
      <w:r>
        <w:rPr>
          <w:rFonts w:ascii="Arial" w:hAnsi="Arial" w:cs="Arial"/>
          <w:b w:val="0"/>
          <w:sz w:val="20"/>
        </w:rPr>
        <w:t>cywilna)- jako Załącznik nr 1.1</w:t>
      </w:r>
      <w:r w:rsidRPr="00A16A33">
        <w:rPr>
          <w:rFonts w:ascii="Arial" w:hAnsi="Arial" w:cs="Arial"/>
          <w:b w:val="0"/>
          <w:sz w:val="20"/>
        </w:rPr>
        <w:t xml:space="preserve">. </w:t>
      </w:r>
    </w:p>
    <w:p w14:paraId="4C744D76" w14:textId="77777777" w:rsidR="00251A0F" w:rsidRPr="00A16A33" w:rsidRDefault="00251A0F" w:rsidP="006E175B">
      <w:pPr>
        <w:pStyle w:val="tyt"/>
        <w:spacing w:before="0" w:after="0" w:line="360" w:lineRule="auto"/>
        <w:jc w:val="both"/>
        <w:rPr>
          <w:rFonts w:ascii="Arial" w:hAnsi="Arial" w:cs="Arial"/>
          <w:b w:val="0"/>
          <w:sz w:val="20"/>
        </w:rPr>
      </w:pPr>
      <w:r w:rsidRPr="00A16A33">
        <w:rPr>
          <w:rFonts w:ascii="Arial" w:hAnsi="Arial" w:cs="Arial"/>
          <w:b w:val="0"/>
          <w:sz w:val="20"/>
        </w:rPr>
        <w:t>b) w przypadku wykonawców, którzy ubiegają się samodzielnie o udzielenie za</w:t>
      </w:r>
      <w:r>
        <w:rPr>
          <w:rFonts w:ascii="Arial" w:hAnsi="Arial" w:cs="Arial"/>
          <w:b w:val="0"/>
          <w:sz w:val="20"/>
        </w:rPr>
        <w:t>mówienia- jako Załącznik nr 1.2</w:t>
      </w:r>
    </w:p>
    <w:p w14:paraId="24CC7AE4" w14:textId="77777777" w:rsidR="00251A0F" w:rsidRPr="00A16A33" w:rsidRDefault="00251A0F" w:rsidP="0051291D">
      <w:pPr>
        <w:autoSpaceDE w:val="0"/>
        <w:autoSpaceDN w:val="0"/>
        <w:spacing w:line="360" w:lineRule="auto"/>
        <w:jc w:val="both"/>
        <w:rPr>
          <w:rFonts w:ascii="Arial" w:hAnsi="Arial" w:cs="Arial"/>
        </w:rPr>
      </w:pPr>
      <w:r w:rsidRPr="00A16A33">
        <w:rPr>
          <w:rFonts w:ascii="Arial" w:hAnsi="Arial" w:cs="Arial"/>
        </w:rPr>
        <w:t xml:space="preserve">Potwierdzenia za zgodność z oryginałem dokonuje Wykonawca albo podmiot trzeci albo Wykonawca wspólnie ubiegający się o udzielenie zamówienia publicznego, albo Podwykonawca- odpowiednio, </w:t>
      </w:r>
      <w:r>
        <w:rPr>
          <w:rFonts w:ascii="Arial" w:hAnsi="Arial" w:cs="Arial"/>
        </w:rPr>
        <w:br/>
      </w:r>
      <w:r w:rsidRPr="00A16A33">
        <w:rPr>
          <w:rFonts w:ascii="Arial" w:hAnsi="Arial" w:cs="Arial"/>
        </w:rPr>
        <w:t>w zakresie dokumentów, które każdego z nich dotyczą.</w:t>
      </w:r>
    </w:p>
    <w:p w14:paraId="53933A32" w14:textId="77777777" w:rsidR="00251A0F" w:rsidRPr="00A16A33" w:rsidRDefault="00251A0F" w:rsidP="00811E11">
      <w:pPr>
        <w:spacing w:line="360" w:lineRule="auto"/>
        <w:jc w:val="both"/>
        <w:rPr>
          <w:rFonts w:ascii="Arial" w:hAnsi="Arial" w:cs="Arial"/>
        </w:rPr>
      </w:pPr>
      <w:r w:rsidRPr="00A16A33">
        <w:rPr>
          <w:rFonts w:ascii="Arial" w:hAnsi="Arial" w:cs="Arial"/>
        </w:rPr>
        <w:t>W przypadku wspólnego ubiegania się o zamówienie przez Wykonawców, oświadczenie o spełnianiu warunków udziału w postępowaniu</w:t>
      </w:r>
      <w:r>
        <w:rPr>
          <w:rFonts w:ascii="Arial" w:hAnsi="Arial" w:cs="Arial"/>
        </w:rPr>
        <w:t xml:space="preserve"> i braku podstaw do wykluczenia</w:t>
      </w:r>
      <w:r w:rsidRPr="00A16A33">
        <w:rPr>
          <w:rFonts w:ascii="Arial" w:hAnsi="Arial" w:cs="Arial"/>
        </w:rPr>
        <w:t>, w sytuacji</w:t>
      </w:r>
      <w:r>
        <w:rPr>
          <w:rFonts w:ascii="Arial" w:hAnsi="Arial" w:cs="Arial"/>
        </w:rPr>
        <w:t xml:space="preserve"> </w:t>
      </w:r>
      <w:r w:rsidRPr="00A16A33">
        <w:rPr>
          <w:rFonts w:ascii="Arial" w:hAnsi="Arial" w:cs="Arial"/>
        </w:rPr>
        <w:t xml:space="preserve">gdy postępowanie nie przekracza kwoty określonej w przepisach wydanych na podstawie art. 11 ust. 8 </w:t>
      </w:r>
      <w:proofErr w:type="spellStart"/>
      <w:r>
        <w:rPr>
          <w:rFonts w:ascii="Arial" w:hAnsi="Arial" w:cs="Arial"/>
        </w:rPr>
        <w:t>p</w:t>
      </w:r>
      <w:r w:rsidRPr="00A16A33">
        <w:rPr>
          <w:rFonts w:ascii="Arial" w:hAnsi="Arial" w:cs="Arial"/>
        </w:rPr>
        <w:t>.z.p</w:t>
      </w:r>
      <w:proofErr w:type="spellEnd"/>
      <w:r w:rsidRPr="00A16A33">
        <w:rPr>
          <w:rFonts w:ascii="Arial" w:hAnsi="Arial" w:cs="Arial"/>
        </w:rPr>
        <w:t xml:space="preserve">. składa każdy </w:t>
      </w:r>
      <w:r>
        <w:rPr>
          <w:rFonts w:ascii="Arial" w:hAnsi="Arial" w:cs="Arial"/>
        </w:rPr>
        <w:br/>
      </w:r>
      <w:r w:rsidRPr="00A16A33">
        <w:rPr>
          <w:rFonts w:ascii="Arial" w:hAnsi="Arial" w:cs="Arial"/>
        </w:rPr>
        <w:t>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522C60F0" w14:textId="77777777" w:rsidR="00251A0F" w:rsidRPr="00A16A33" w:rsidRDefault="00251A0F" w:rsidP="00C30286">
      <w:pPr>
        <w:spacing w:line="360" w:lineRule="auto"/>
        <w:jc w:val="both"/>
        <w:rPr>
          <w:rFonts w:ascii="Arial" w:hAnsi="Arial" w:cs="Arial"/>
        </w:rPr>
      </w:pPr>
      <w:r w:rsidRPr="00A16A33">
        <w:rPr>
          <w:rFonts w:ascii="Arial" w:hAnsi="Arial" w:cs="Arial"/>
          <w:b/>
        </w:rPr>
        <w:t>10.7.</w:t>
      </w:r>
      <w:r w:rsidRPr="00A16A33">
        <w:rPr>
          <w:rFonts w:ascii="Arial" w:hAnsi="Arial" w:cs="Arial"/>
          <w:bCs/>
        </w:rPr>
        <w:t xml:space="preserve"> </w:t>
      </w:r>
      <w:r w:rsidRPr="00A16A33">
        <w:rPr>
          <w:rFonts w:ascii="Arial" w:hAnsi="Arial" w:cs="Arial"/>
        </w:rPr>
        <w:t>Oferta musi być złożona w zamkniętym, nieprzejrzystym opakowaniu, na którym należy napisać:</w:t>
      </w:r>
    </w:p>
    <w:p w14:paraId="0B8FA9B0" w14:textId="77777777" w:rsidR="00251A0F" w:rsidRPr="00A16A33" w:rsidRDefault="00251A0F" w:rsidP="00C30286">
      <w:pPr>
        <w:numPr>
          <w:ilvl w:val="1"/>
          <w:numId w:val="1"/>
        </w:numPr>
        <w:spacing w:line="360" w:lineRule="auto"/>
        <w:jc w:val="both"/>
        <w:rPr>
          <w:rFonts w:ascii="Arial" w:hAnsi="Arial" w:cs="Arial"/>
        </w:rPr>
      </w:pPr>
      <w:r w:rsidRPr="00A16A33">
        <w:rPr>
          <w:rFonts w:ascii="Arial" w:hAnsi="Arial" w:cs="Arial"/>
        </w:rPr>
        <w:t>nazwę i adres :</w:t>
      </w:r>
    </w:p>
    <w:p w14:paraId="216D77E4" w14:textId="77777777" w:rsidR="00251A0F" w:rsidRPr="00A16A33" w:rsidRDefault="00251A0F" w:rsidP="00C30286">
      <w:pPr>
        <w:pStyle w:val="Tekstpodstawowy2"/>
        <w:spacing w:after="0" w:line="360" w:lineRule="auto"/>
        <w:jc w:val="center"/>
        <w:rPr>
          <w:rFonts w:ascii="Arial" w:hAnsi="Arial" w:cs="Arial"/>
          <w:b/>
        </w:rPr>
      </w:pPr>
      <w:r w:rsidRPr="00A16A33">
        <w:rPr>
          <w:rFonts w:ascii="Arial" w:hAnsi="Arial" w:cs="Arial"/>
          <w:b/>
        </w:rPr>
        <w:t>Biuro Zamówień Publicznych</w:t>
      </w:r>
    </w:p>
    <w:p w14:paraId="7F9D2D15" w14:textId="77777777" w:rsidR="00251A0F" w:rsidRPr="00A16A33" w:rsidRDefault="00251A0F" w:rsidP="00C30286">
      <w:pPr>
        <w:pStyle w:val="Tekstpodstawowy2"/>
        <w:spacing w:after="0" w:line="360" w:lineRule="auto"/>
        <w:jc w:val="center"/>
        <w:rPr>
          <w:rFonts w:ascii="Arial" w:hAnsi="Arial" w:cs="Arial"/>
          <w:b/>
        </w:rPr>
      </w:pPr>
      <w:r w:rsidRPr="00A16A33">
        <w:rPr>
          <w:rFonts w:ascii="Arial" w:hAnsi="Arial" w:cs="Arial"/>
          <w:b/>
        </w:rPr>
        <w:t>Urząd Miejski w Zabrzu</w:t>
      </w:r>
    </w:p>
    <w:p w14:paraId="4BD774DE" w14:textId="77777777" w:rsidR="00251A0F" w:rsidRPr="00A16A33" w:rsidRDefault="00251A0F" w:rsidP="00486AC9">
      <w:pPr>
        <w:spacing w:line="360" w:lineRule="auto"/>
        <w:jc w:val="center"/>
        <w:rPr>
          <w:rFonts w:ascii="Arial" w:hAnsi="Arial" w:cs="Arial"/>
          <w:b/>
          <w:bCs/>
        </w:rPr>
      </w:pPr>
      <w:r w:rsidRPr="00A16A33">
        <w:rPr>
          <w:rFonts w:ascii="Arial" w:hAnsi="Arial" w:cs="Arial"/>
          <w:b/>
          <w:bCs/>
        </w:rPr>
        <w:t>ul. Powstańców Śląskich 5-7, 41 – 800 Zabrze</w:t>
      </w:r>
    </w:p>
    <w:p w14:paraId="23AB3467" w14:textId="77777777" w:rsidR="00251A0F" w:rsidRPr="00A16A33" w:rsidRDefault="00251A0F" w:rsidP="00C30286">
      <w:pPr>
        <w:numPr>
          <w:ilvl w:val="1"/>
          <w:numId w:val="1"/>
        </w:numPr>
        <w:spacing w:line="360" w:lineRule="auto"/>
        <w:jc w:val="both"/>
        <w:rPr>
          <w:rFonts w:ascii="Arial" w:hAnsi="Arial" w:cs="Arial"/>
        </w:rPr>
      </w:pPr>
      <w:r w:rsidRPr="00A16A33">
        <w:rPr>
          <w:rFonts w:ascii="Arial" w:hAnsi="Arial" w:cs="Arial"/>
        </w:rPr>
        <w:t>nazwę zamówienia,</w:t>
      </w:r>
    </w:p>
    <w:p w14:paraId="7A061F64" w14:textId="77777777" w:rsidR="00251A0F" w:rsidRPr="00A16A33" w:rsidRDefault="00251A0F" w:rsidP="00C30286">
      <w:pPr>
        <w:numPr>
          <w:ilvl w:val="1"/>
          <w:numId w:val="1"/>
        </w:numPr>
        <w:spacing w:line="360" w:lineRule="auto"/>
        <w:jc w:val="both"/>
        <w:rPr>
          <w:rFonts w:ascii="Arial" w:hAnsi="Arial" w:cs="Arial"/>
          <w:b/>
          <w:bCs/>
        </w:rPr>
      </w:pPr>
      <w:r w:rsidRPr="00A16A33">
        <w:rPr>
          <w:rFonts w:ascii="Arial" w:hAnsi="Arial" w:cs="Arial"/>
        </w:rPr>
        <w:lastRenderedPageBreak/>
        <w:t>nazwę i dokładny adres Wykonawcy/ wszystkich Wykonawców wspólnie ubiegających się o udzielenie zamówienia,</w:t>
      </w:r>
      <w:r w:rsidRPr="00A16A33">
        <w:rPr>
          <w:rFonts w:ascii="Arial" w:hAnsi="Arial" w:cs="Arial"/>
          <w:b/>
          <w:bCs/>
        </w:rPr>
        <w:tab/>
      </w:r>
    </w:p>
    <w:p w14:paraId="57EF4693" w14:textId="77777777" w:rsidR="00251A0F" w:rsidRPr="00A16A33" w:rsidRDefault="00251A0F" w:rsidP="00C30286">
      <w:pPr>
        <w:spacing w:line="360" w:lineRule="auto"/>
        <w:ind w:left="870" w:firstLine="915"/>
        <w:jc w:val="both"/>
        <w:rPr>
          <w:rFonts w:ascii="Arial" w:hAnsi="Arial" w:cs="Arial"/>
        </w:rPr>
      </w:pPr>
      <w:r w:rsidRPr="00A16A33">
        <w:rPr>
          <w:rFonts w:ascii="Arial" w:hAnsi="Arial" w:cs="Arial"/>
        </w:rPr>
        <w:t>-</w:t>
      </w:r>
      <w:r w:rsidRPr="00A16A33">
        <w:rPr>
          <w:rFonts w:ascii="Arial" w:hAnsi="Arial" w:cs="Arial"/>
        </w:rPr>
        <w:tab/>
        <w:t>„Nie otwierać przed upływem terminu składania ofert”</w:t>
      </w:r>
    </w:p>
    <w:p w14:paraId="11734A00" w14:textId="77777777" w:rsidR="00251A0F" w:rsidRPr="00A16A33" w:rsidRDefault="00251A0F" w:rsidP="00C30286">
      <w:pPr>
        <w:spacing w:line="360" w:lineRule="auto"/>
        <w:jc w:val="both"/>
        <w:rPr>
          <w:rFonts w:ascii="Arial" w:hAnsi="Arial" w:cs="Arial"/>
        </w:rPr>
      </w:pPr>
      <w:r w:rsidRPr="00A16A33">
        <w:rPr>
          <w:rFonts w:ascii="Arial" w:hAnsi="Arial" w:cs="Arial"/>
          <w:b/>
        </w:rPr>
        <w:t>10.8.</w:t>
      </w:r>
      <w:r w:rsidRPr="00A16A33">
        <w:rPr>
          <w:rFonts w:ascii="Arial" w:hAnsi="Arial" w:cs="Arial"/>
        </w:rPr>
        <w:t xml:space="preserve"> Jeżeli zaistnieją  przesłanki z art. 11 ust. 4 ustawy z dnia 16.04.1993r. o zwalczaniu nieuc</w:t>
      </w:r>
      <w:r w:rsidR="00A50E35">
        <w:rPr>
          <w:rFonts w:ascii="Arial" w:hAnsi="Arial" w:cs="Arial"/>
        </w:rPr>
        <w:t>zciwej konkurencji (</w:t>
      </w:r>
      <w:r w:rsidR="00A50E35" w:rsidRPr="00A50E35">
        <w:rPr>
          <w:rFonts w:ascii="Arial" w:hAnsi="Arial" w:cs="Arial"/>
        </w:rPr>
        <w:t>Dz. U. z 2020 r. poz. 1913</w:t>
      </w:r>
      <w:r w:rsidRPr="00A16A33">
        <w:rPr>
          <w:rFonts w:ascii="Arial" w:hAnsi="Arial" w:cs="Arial"/>
        </w:rPr>
        <w:t>), informacje składane przez Wykonawcę objęte są tajemnicą przedsiębiorstwa, Wykonawca zobowiązany jest złożyć Zamawiającemu na piśmie, niezależnie od oferty w odrębnym, nieprzejrzystym opakowaniu, na którym należy napisać:</w:t>
      </w:r>
    </w:p>
    <w:p w14:paraId="0EEA9840" w14:textId="77777777" w:rsidR="00251A0F" w:rsidRDefault="00251A0F" w:rsidP="00C30286">
      <w:pPr>
        <w:numPr>
          <w:ilvl w:val="1"/>
          <w:numId w:val="1"/>
        </w:numPr>
        <w:spacing w:line="360" w:lineRule="auto"/>
        <w:jc w:val="both"/>
        <w:rPr>
          <w:rFonts w:ascii="Arial" w:hAnsi="Arial" w:cs="Arial"/>
        </w:rPr>
      </w:pPr>
      <w:r w:rsidRPr="00A16A33">
        <w:rPr>
          <w:rFonts w:ascii="Arial" w:hAnsi="Arial" w:cs="Arial"/>
        </w:rPr>
        <w:t>nazwę i adres :</w:t>
      </w:r>
    </w:p>
    <w:p w14:paraId="58DF9635" w14:textId="77777777" w:rsidR="00A50E35" w:rsidRPr="00A16A33" w:rsidRDefault="00A50E35" w:rsidP="00A50E35">
      <w:pPr>
        <w:spacing w:line="360" w:lineRule="auto"/>
        <w:ind w:left="2145"/>
        <w:jc w:val="both"/>
        <w:rPr>
          <w:rFonts w:ascii="Arial" w:hAnsi="Arial" w:cs="Arial"/>
        </w:rPr>
      </w:pPr>
    </w:p>
    <w:p w14:paraId="1492499F" w14:textId="77777777" w:rsidR="00251A0F" w:rsidRPr="00A16A33" w:rsidRDefault="00251A0F" w:rsidP="00C30286">
      <w:pPr>
        <w:pStyle w:val="Tekstpodstawowy2"/>
        <w:spacing w:after="0" w:line="360" w:lineRule="auto"/>
        <w:jc w:val="center"/>
        <w:rPr>
          <w:rFonts w:ascii="Arial" w:hAnsi="Arial" w:cs="Arial"/>
          <w:b/>
        </w:rPr>
      </w:pPr>
      <w:r w:rsidRPr="00A16A33">
        <w:rPr>
          <w:rFonts w:ascii="Arial" w:hAnsi="Arial" w:cs="Arial"/>
          <w:b/>
        </w:rPr>
        <w:t>Biuro Zamówień Publicznych</w:t>
      </w:r>
    </w:p>
    <w:p w14:paraId="4B1F0E7C" w14:textId="77777777" w:rsidR="00251A0F" w:rsidRPr="00A16A33" w:rsidRDefault="00251A0F" w:rsidP="00C30286">
      <w:pPr>
        <w:pStyle w:val="Tekstpodstawowy2"/>
        <w:spacing w:after="0" w:line="360" w:lineRule="auto"/>
        <w:jc w:val="center"/>
        <w:rPr>
          <w:rFonts w:ascii="Arial" w:hAnsi="Arial" w:cs="Arial"/>
          <w:b/>
        </w:rPr>
      </w:pPr>
      <w:r w:rsidRPr="00A16A33">
        <w:rPr>
          <w:rFonts w:ascii="Arial" w:hAnsi="Arial" w:cs="Arial"/>
          <w:b/>
        </w:rPr>
        <w:t>Urząd Miejski w Zabrzu</w:t>
      </w:r>
    </w:p>
    <w:p w14:paraId="017B8DF5" w14:textId="77777777" w:rsidR="00251A0F" w:rsidRPr="00A16A33" w:rsidRDefault="00251A0F" w:rsidP="00487E67">
      <w:pPr>
        <w:spacing w:line="360" w:lineRule="auto"/>
        <w:ind w:left="1425"/>
        <w:rPr>
          <w:rFonts w:ascii="Arial" w:hAnsi="Arial" w:cs="Arial"/>
          <w:b/>
          <w:bCs/>
        </w:rPr>
      </w:pPr>
      <w:r w:rsidRPr="00A16A33">
        <w:rPr>
          <w:rFonts w:ascii="Arial" w:hAnsi="Arial" w:cs="Arial"/>
          <w:b/>
          <w:bCs/>
        </w:rPr>
        <w:t xml:space="preserve">                ul. Powstańców Śląskich 5-7, 41 – 800 Zabrze</w:t>
      </w:r>
    </w:p>
    <w:p w14:paraId="7C019A7C" w14:textId="77777777" w:rsidR="00251A0F" w:rsidRPr="00A16A33" w:rsidRDefault="00251A0F" w:rsidP="00C30286">
      <w:pPr>
        <w:numPr>
          <w:ilvl w:val="1"/>
          <w:numId w:val="1"/>
        </w:numPr>
        <w:spacing w:line="360" w:lineRule="auto"/>
        <w:jc w:val="both"/>
        <w:rPr>
          <w:rFonts w:ascii="Arial" w:hAnsi="Arial" w:cs="Arial"/>
        </w:rPr>
      </w:pPr>
      <w:r w:rsidRPr="00A16A33">
        <w:rPr>
          <w:rFonts w:ascii="Arial" w:hAnsi="Arial" w:cs="Arial"/>
        </w:rPr>
        <w:t>nazwę zamówienia,</w:t>
      </w:r>
    </w:p>
    <w:p w14:paraId="649086E0" w14:textId="77777777" w:rsidR="00251A0F" w:rsidRPr="00A16A33" w:rsidRDefault="00251A0F" w:rsidP="00C30286">
      <w:pPr>
        <w:numPr>
          <w:ilvl w:val="1"/>
          <w:numId w:val="1"/>
        </w:numPr>
        <w:spacing w:line="360" w:lineRule="auto"/>
        <w:jc w:val="both"/>
        <w:rPr>
          <w:rFonts w:ascii="Arial" w:hAnsi="Arial" w:cs="Arial"/>
          <w:b/>
          <w:bCs/>
        </w:rPr>
      </w:pPr>
      <w:r w:rsidRPr="00A16A33">
        <w:rPr>
          <w:rFonts w:ascii="Arial" w:hAnsi="Arial" w:cs="Arial"/>
        </w:rPr>
        <w:t>nazwę i dokładny adres Wykonawcy/ wszystkich Wykonawców wspólnie ubiegając</w:t>
      </w:r>
      <w:r>
        <w:rPr>
          <w:rFonts w:ascii="Arial" w:hAnsi="Arial" w:cs="Arial"/>
        </w:rPr>
        <w:t>ych się o udzielenie zamówienia</w:t>
      </w:r>
      <w:r w:rsidRPr="00A16A33">
        <w:rPr>
          <w:rFonts w:ascii="Arial" w:hAnsi="Arial" w:cs="Arial"/>
        </w:rPr>
        <w:t>,</w:t>
      </w:r>
      <w:r w:rsidRPr="00A16A33">
        <w:rPr>
          <w:rFonts w:ascii="Arial" w:hAnsi="Arial" w:cs="Arial"/>
          <w:b/>
          <w:bCs/>
        </w:rPr>
        <w:tab/>
      </w:r>
    </w:p>
    <w:p w14:paraId="1793201C" w14:textId="77777777" w:rsidR="00251A0F" w:rsidRPr="00A16A33" w:rsidRDefault="00251A0F" w:rsidP="00C30286">
      <w:pPr>
        <w:numPr>
          <w:ilvl w:val="1"/>
          <w:numId w:val="1"/>
        </w:numPr>
        <w:spacing w:line="360" w:lineRule="auto"/>
        <w:jc w:val="both"/>
        <w:rPr>
          <w:rFonts w:ascii="Arial" w:hAnsi="Arial" w:cs="Arial"/>
        </w:rPr>
      </w:pPr>
      <w:r w:rsidRPr="00A16A33">
        <w:rPr>
          <w:rFonts w:ascii="Arial" w:hAnsi="Arial" w:cs="Arial"/>
        </w:rPr>
        <w:t>„Nie otwierać przed upływem terminu składania ofert”</w:t>
      </w:r>
    </w:p>
    <w:p w14:paraId="024398C2" w14:textId="77777777" w:rsidR="00251A0F" w:rsidRPr="00A16A33" w:rsidRDefault="00251A0F" w:rsidP="00C30286">
      <w:pPr>
        <w:numPr>
          <w:ilvl w:val="1"/>
          <w:numId w:val="1"/>
        </w:numPr>
        <w:spacing w:line="360" w:lineRule="auto"/>
        <w:jc w:val="both"/>
        <w:rPr>
          <w:rFonts w:ascii="Arial" w:hAnsi="Arial" w:cs="Arial"/>
        </w:rPr>
      </w:pPr>
      <w:r w:rsidRPr="00A16A33">
        <w:rPr>
          <w:rFonts w:ascii="Arial" w:hAnsi="Arial" w:cs="Arial"/>
        </w:rPr>
        <w:t>„Tajemnica przedsiębiorstwa”</w:t>
      </w:r>
    </w:p>
    <w:p w14:paraId="764801FF" w14:textId="77777777" w:rsidR="00251A0F" w:rsidRPr="00A16A33" w:rsidRDefault="00251A0F" w:rsidP="00C30286">
      <w:pPr>
        <w:spacing w:line="360" w:lineRule="auto"/>
        <w:jc w:val="both"/>
        <w:rPr>
          <w:rFonts w:ascii="Arial" w:hAnsi="Arial" w:cs="Arial"/>
        </w:rPr>
      </w:pPr>
      <w:r w:rsidRPr="00A16A33">
        <w:rPr>
          <w:rFonts w:ascii="Arial" w:hAnsi="Arial" w:cs="Arial"/>
        </w:rPr>
        <w:t>dodatkowe oświadczenie o zastrzeżeniu tajemnicy przedsiębiorstwa wraz z dokumentami, co do których Wykonawca podjął niezbędne działania w celu zachowania ich poufności.</w:t>
      </w:r>
    </w:p>
    <w:p w14:paraId="43818455" w14:textId="77777777" w:rsidR="00A50E35" w:rsidRPr="00A50E35" w:rsidRDefault="00A50E35" w:rsidP="00A50E35">
      <w:pPr>
        <w:pStyle w:val="Tekstpodstawowy2"/>
        <w:spacing w:before="120" w:line="360" w:lineRule="auto"/>
        <w:jc w:val="both"/>
        <w:rPr>
          <w:rFonts w:ascii="Arial" w:hAnsi="Arial" w:cs="Arial"/>
        </w:rPr>
      </w:pPr>
      <w:r w:rsidRPr="00A50E35">
        <w:rPr>
          <w:rFonts w:ascii="Arial" w:hAnsi="Arial" w:cs="Aria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tj. Dz.U z 2018r. poz. 419 ze zm.).</w:t>
      </w:r>
    </w:p>
    <w:p w14:paraId="5ABE82A0" w14:textId="77777777" w:rsidR="00A50E35" w:rsidRPr="00A50E35" w:rsidRDefault="00A50E35" w:rsidP="00A50E35">
      <w:pPr>
        <w:pStyle w:val="Tekstpodstawowy2"/>
        <w:spacing w:before="120" w:line="360" w:lineRule="auto"/>
        <w:jc w:val="both"/>
        <w:rPr>
          <w:rFonts w:ascii="Arial" w:hAnsi="Arial" w:cs="Arial"/>
        </w:rPr>
      </w:pPr>
      <w:r w:rsidRPr="00A50E35">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A50E35">
        <w:rPr>
          <w:rFonts w:ascii="Arial" w:hAnsi="Arial" w:cs="Arial"/>
        </w:rPr>
        <w:t>p.z.p</w:t>
      </w:r>
      <w:proofErr w:type="spellEnd"/>
      <w:r w:rsidRPr="00A50E35">
        <w:rPr>
          <w:rFonts w:ascii="Arial" w:hAnsi="Arial" w:cs="Arial"/>
        </w:rPr>
        <w:t>.</w:t>
      </w:r>
    </w:p>
    <w:p w14:paraId="59A6147B" w14:textId="77777777" w:rsidR="00A50E35" w:rsidRDefault="00A50E35" w:rsidP="00A50E35">
      <w:pPr>
        <w:pStyle w:val="Tekstpodstawowy2"/>
        <w:spacing w:before="120" w:after="0" w:line="360" w:lineRule="auto"/>
        <w:jc w:val="both"/>
        <w:rPr>
          <w:rFonts w:ascii="Arial" w:hAnsi="Arial" w:cs="Arial"/>
        </w:rPr>
      </w:pPr>
      <w:r w:rsidRPr="00A50E35">
        <w:rPr>
          <w:rFonts w:ascii="Arial" w:hAnsi="Arial" w:cs="Arial"/>
        </w:rPr>
        <w:t>Wykonawca nie może zastrzec swojej nazwy (firmy) oraz adresu, informacji dotyczących ceny, terminu wykonania zamówienia, okresu gwarancji i warunków płatności zawartych w ofercie.</w:t>
      </w:r>
    </w:p>
    <w:p w14:paraId="536CA326" w14:textId="3FE07913" w:rsidR="00251A0F" w:rsidRDefault="00251A0F" w:rsidP="00A50E35">
      <w:pPr>
        <w:pStyle w:val="Tekstpodstawowy2"/>
        <w:spacing w:before="120" w:after="0" w:line="360" w:lineRule="auto"/>
        <w:jc w:val="both"/>
        <w:rPr>
          <w:rFonts w:ascii="Arial" w:hAnsi="Arial" w:cs="Arial"/>
          <w:bCs/>
        </w:rPr>
      </w:pPr>
      <w:r w:rsidRPr="00A16A33">
        <w:rPr>
          <w:rFonts w:ascii="Arial" w:hAnsi="Arial" w:cs="Arial"/>
          <w:b/>
        </w:rPr>
        <w:t>10.9.</w:t>
      </w:r>
      <w:r w:rsidRPr="00A16A33">
        <w:rPr>
          <w:rFonts w:ascii="Arial" w:hAnsi="Arial" w:cs="Arial"/>
          <w:b/>
          <w:bCs/>
        </w:rPr>
        <w:t xml:space="preserve"> </w:t>
      </w:r>
      <w:r w:rsidRPr="00A16A33">
        <w:rPr>
          <w:rFonts w:ascii="Arial" w:hAnsi="Arial" w:cs="Aria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r w:rsidR="00A50E35">
        <w:rPr>
          <w:rFonts w:ascii="Arial" w:hAnsi="Arial" w:cs="Arial"/>
        </w:rPr>
        <w:br/>
      </w:r>
      <w:r w:rsidRPr="00A50E35">
        <w:rPr>
          <w:rFonts w:ascii="Arial" w:hAnsi="Arial" w:cs="Arial"/>
        </w:rPr>
        <w:t xml:space="preserve">Oświadczenie o wprowadzeniu zmian </w:t>
      </w:r>
      <w:r w:rsidRPr="00A50E35">
        <w:rPr>
          <w:rFonts w:ascii="Arial" w:hAnsi="Arial" w:cs="Arial"/>
          <w:bCs/>
        </w:rPr>
        <w:t xml:space="preserve">należy złożyć w Biurze Zamówień Publicznych Urzędu </w:t>
      </w:r>
      <w:r w:rsidRPr="00A50E35">
        <w:rPr>
          <w:rFonts w:ascii="Arial" w:hAnsi="Arial" w:cs="Arial"/>
          <w:bCs/>
        </w:rPr>
        <w:lastRenderedPageBreak/>
        <w:t xml:space="preserve">Miejskiego w Zabrzu, </w:t>
      </w:r>
      <w:r w:rsidRPr="00A50E35">
        <w:rPr>
          <w:rFonts w:ascii="Arial" w:hAnsi="Arial" w:cs="Arial"/>
        </w:rPr>
        <w:t>ul. Powstańców Śląskich 5-7, pok. 219</w:t>
      </w:r>
      <w:r w:rsidRPr="00A50E35">
        <w:rPr>
          <w:rFonts w:ascii="Arial" w:hAnsi="Arial" w:cs="Arial"/>
          <w:bCs/>
        </w:rPr>
        <w:t xml:space="preserve">. Oświadczenie musi zawierać dokładną nazwę i adres Wykonawcy, nazwę zamówienia oraz musi być podpisane przez osoby uprawnione do składania oświadczeń woli w imieniu Wykonawcy. </w:t>
      </w:r>
    </w:p>
    <w:p w14:paraId="2191B681" w14:textId="77777777" w:rsidR="00671763" w:rsidRPr="00A50E35" w:rsidRDefault="00671763" w:rsidP="00A50E35">
      <w:pPr>
        <w:pStyle w:val="Tekstpodstawowy2"/>
        <w:spacing w:before="120" w:after="0" w:line="360" w:lineRule="auto"/>
        <w:jc w:val="both"/>
        <w:rPr>
          <w:rFonts w:ascii="Arial" w:hAnsi="Arial" w:cs="Arial"/>
        </w:rPr>
      </w:pPr>
    </w:p>
    <w:p w14:paraId="09BBDB4C" w14:textId="77777777" w:rsidR="00251A0F" w:rsidRPr="00A16A33" w:rsidRDefault="00251A0F" w:rsidP="00C30286">
      <w:pPr>
        <w:pStyle w:val="Tekstpodstawowy2"/>
        <w:spacing w:before="120" w:after="0" w:line="360" w:lineRule="auto"/>
        <w:jc w:val="both"/>
        <w:rPr>
          <w:rFonts w:ascii="Arial" w:hAnsi="Arial" w:cs="Arial"/>
        </w:rPr>
      </w:pPr>
      <w:r w:rsidRPr="00A16A33">
        <w:rPr>
          <w:rFonts w:ascii="Arial" w:hAnsi="Arial" w:cs="Arial"/>
          <w:b/>
        </w:rPr>
        <w:t>10.10</w:t>
      </w:r>
      <w:r w:rsidRPr="00A16A33">
        <w:rPr>
          <w:rFonts w:ascii="Arial" w:hAnsi="Arial" w:cs="Arial"/>
          <w:b/>
          <w:bCs/>
        </w:rPr>
        <w:t xml:space="preserve">. </w:t>
      </w:r>
      <w:r w:rsidRPr="00A16A33">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14:paraId="7C65AA67" w14:textId="7217DC2C" w:rsidR="00671763" w:rsidRDefault="00251A0F" w:rsidP="00671763">
      <w:pPr>
        <w:pStyle w:val="tyt"/>
        <w:spacing w:before="0" w:after="0" w:line="360" w:lineRule="auto"/>
        <w:jc w:val="both"/>
        <w:rPr>
          <w:rFonts w:ascii="Arial" w:hAnsi="Arial" w:cs="Arial"/>
          <w:b w:val="0"/>
          <w:bCs/>
          <w:sz w:val="20"/>
        </w:rPr>
      </w:pPr>
      <w:r w:rsidRPr="00A16A33">
        <w:rPr>
          <w:rFonts w:ascii="Arial" w:hAnsi="Arial" w:cs="Arial"/>
          <w:b w:val="0"/>
          <w:sz w:val="20"/>
        </w:rPr>
        <w:t xml:space="preserve">Oświadczenie o wycofaniu oferty </w:t>
      </w:r>
      <w:r w:rsidRPr="00A16A33">
        <w:rPr>
          <w:rFonts w:ascii="Arial" w:hAnsi="Arial" w:cs="Arial"/>
          <w:b w:val="0"/>
          <w:bCs/>
          <w:sz w:val="20"/>
        </w:rPr>
        <w:t xml:space="preserve">należy złożyć w Biurze Zamówień Publicznych Urzędu Miejskiego </w:t>
      </w:r>
      <w:r>
        <w:rPr>
          <w:rFonts w:ascii="Arial" w:hAnsi="Arial" w:cs="Arial"/>
          <w:b w:val="0"/>
          <w:bCs/>
          <w:sz w:val="20"/>
        </w:rPr>
        <w:br/>
      </w:r>
      <w:r w:rsidRPr="00A16A33">
        <w:rPr>
          <w:rFonts w:ascii="Arial" w:hAnsi="Arial" w:cs="Arial"/>
          <w:b w:val="0"/>
          <w:bCs/>
          <w:sz w:val="20"/>
        </w:rPr>
        <w:t xml:space="preserve">w Zabrzu, </w:t>
      </w:r>
      <w:r w:rsidRPr="00A16A33">
        <w:rPr>
          <w:rFonts w:ascii="Arial" w:hAnsi="Arial" w:cs="Arial"/>
          <w:b w:val="0"/>
          <w:sz w:val="20"/>
        </w:rPr>
        <w:t>ul. Powstańców Śląskich 5-7, pok. 219</w:t>
      </w:r>
      <w:r w:rsidRPr="00A16A33">
        <w:rPr>
          <w:rFonts w:ascii="Arial" w:hAnsi="Arial" w:cs="Arial"/>
          <w:b w:val="0"/>
          <w:bCs/>
          <w:sz w:val="20"/>
        </w:rPr>
        <w:t xml:space="preserve">. Oświadczenie musi zawierać dokładną nazwę </w:t>
      </w:r>
      <w:r w:rsidR="00671763">
        <w:rPr>
          <w:rFonts w:ascii="Arial" w:hAnsi="Arial" w:cs="Arial"/>
          <w:b w:val="0"/>
          <w:bCs/>
          <w:sz w:val="20"/>
        </w:rPr>
        <w:br/>
      </w:r>
      <w:r w:rsidRPr="00A16A33">
        <w:rPr>
          <w:rFonts w:ascii="Arial" w:hAnsi="Arial" w:cs="Arial"/>
          <w:b w:val="0"/>
          <w:bCs/>
          <w:sz w:val="20"/>
        </w:rPr>
        <w:t xml:space="preserve">i adres Wykonawcy, nazwę zamówienia oraz musi być podpisane przez osoby uprawnione do składania oświadczeń woli w imieniu Wykonawcy. </w:t>
      </w:r>
    </w:p>
    <w:p w14:paraId="33024494" w14:textId="27846942" w:rsidR="00671763" w:rsidRDefault="00671763" w:rsidP="00671763">
      <w:pPr>
        <w:pStyle w:val="tyt"/>
        <w:spacing w:before="0" w:after="0" w:line="360" w:lineRule="auto"/>
        <w:jc w:val="both"/>
        <w:rPr>
          <w:rFonts w:ascii="Arial" w:hAnsi="Arial" w:cs="Arial"/>
          <w:b w:val="0"/>
          <w:bCs/>
          <w:sz w:val="20"/>
        </w:rPr>
      </w:pPr>
    </w:p>
    <w:p w14:paraId="1DC6E3A4" w14:textId="77777777" w:rsidR="00671763" w:rsidRDefault="00671763" w:rsidP="00671763">
      <w:pPr>
        <w:pStyle w:val="tyt"/>
        <w:spacing w:before="0" w:after="0" w:line="360" w:lineRule="auto"/>
        <w:jc w:val="both"/>
        <w:rPr>
          <w:rFonts w:ascii="Arial" w:hAnsi="Arial" w:cs="Arial"/>
          <w:b w:val="0"/>
          <w:bCs/>
          <w:sz w:val="20"/>
        </w:rPr>
      </w:pPr>
    </w:p>
    <w:p w14:paraId="438D4774" w14:textId="41F36F51" w:rsidR="00251A0F" w:rsidRPr="00A16A33" w:rsidRDefault="00251A0F" w:rsidP="00671763">
      <w:pPr>
        <w:pStyle w:val="tyt"/>
        <w:spacing w:before="0" w:after="0" w:line="360" w:lineRule="auto"/>
        <w:jc w:val="both"/>
        <w:rPr>
          <w:rFonts w:ascii="Arial" w:hAnsi="Arial" w:cs="Arial"/>
          <w:sz w:val="20"/>
        </w:rPr>
      </w:pPr>
      <w:r w:rsidRPr="00A16A33">
        <w:rPr>
          <w:rFonts w:ascii="Arial" w:hAnsi="Arial" w:cs="Arial"/>
          <w:sz w:val="20"/>
        </w:rPr>
        <w:t>10.11.</w:t>
      </w:r>
      <w:r w:rsidRPr="00A16A33">
        <w:rPr>
          <w:rFonts w:ascii="Arial" w:hAnsi="Arial" w:cs="Arial"/>
          <w:bCs/>
          <w:sz w:val="20"/>
        </w:rPr>
        <w:t xml:space="preserve"> Wykonawca</w:t>
      </w:r>
      <w:r w:rsidRPr="00A16A33">
        <w:rPr>
          <w:rFonts w:ascii="Arial" w:hAnsi="Arial" w:cs="Arial"/>
          <w:sz w:val="20"/>
        </w:rPr>
        <w:t xml:space="preserve"> ponosi wszystkie koszty związane z przygotowaniem i złożeniem oferty.</w:t>
      </w:r>
    </w:p>
    <w:p w14:paraId="1DFB0389" w14:textId="77777777" w:rsidR="00251A0F" w:rsidRPr="00A16A33" w:rsidRDefault="00251A0F" w:rsidP="00C30286">
      <w:pPr>
        <w:pStyle w:val="ust"/>
        <w:spacing w:before="0" w:after="0" w:line="360" w:lineRule="auto"/>
        <w:ind w:left="0" w:firstLine="0"/>
        <w:rPr>
          <w:rFonts w:ascii="Arial" w:hAnsi="Arial" w:cs="Arial"/>
          <w:sz w:val="20"/>
        </w:rPr>
      </w:pPr>
    </w:p>
    <w:p w14:paraId="41C362CE" w14:textId="790DA68C" w:rsidR="00251A0F" w:rsidRDefault="00251A0F" w:rsidP="00BD28B8">
      <w:pPr>
        <w:pStyle w:val="pkt1"/>
        <w:spacing w:before="0" w:after="0" w:line="360" w:lineRule="auto"/>
        <w:ind w:left="0" w:firstLine="0"/>
        <w:rPr>
          <w:rFonts w:ascii="Arial" w:hAnsi="Arial" w:cs="Arial"/>
          <w:b/>
          <w:sz w:val="20"/>
        </w:rPr>
      </w:pPr>
      <w:r w:rsidRPr="00A16A33">
        <w:rPr>
          <w:rFonts w:ascii="Arial" w:hAnsi="Arial" w:cs="Arial"/>
          <w:b/>
          <w:sz w:val="20"/>
        </w:rPr>
        <w:t>11. Miejsce oraz termin składania i otwarcia ofert.</w:t>
      </w:r>
    </w:p>
    <w:p w14:paraId="1BBB3F53" w14:textId="77777777" w:rsidR="00671763" w:rsidRPr="00A16A33" w:rsidRDefault="00671763" w:rsidP="00BD28B8">
      <w:pPr>
        <w:pStyle w:val="pkt1"/>
        <w:spacing w:before="0" w:after="0" w:line="360" w:lineRule="auto"/>
        <w:ind w:left="0" w:firstLine="0"/>
        <w:rPr>
          <w:rFonts w:ascii="Arial" w:hAnsi="Arial" w:cs="Arial"/>
          <w:b/>
          <w:sz w:val="20"/>
        </w:rPr>
      </w:pPr>
    </w:p>
    <w:p w14:paraId="7FB24FF9" w14:textId="77777777" w:rsidR="00251A0F" w:rsidRPr="00A16A33" w:rsidRDefault="00251A0F" w:rsidP="00BD28B8">
      <w:pPr>
        <w:spacing w:line="360" w:lineRule="auto"/>
        <w:jc w:val="both"/>
        <w:rPr>
          <w:rFonts w:ascii="Arial" w:hAnsi="Arial" w:cs="Arial"/>
        </w:rPr>
      </w:pPr>
      <w:r w:rsidRPr="00A16A33">
        <w:rPr>
          <w:rFonts w:ascii="Arial" w:hAnsi="Arial" w:cs="Arial"/>
          <w:b/>
          <w:bCs/>
        </w:rPr>
        <w:t>11.1.</w:t>
      </w:r>
      <w:r w:rsidRPr="00A16A33">
        <w:rPr>
          <w:rFonts w:ascii="Arial" w:hAnsi="Arial" w:cs="Arial"/>
        </w:rPr>
        <w:t xml:space="preserve"> Oferta musi być złożona w </w:t>
      </w:r>
    </w:p>
    <w:p w14:paraId="76B30D2C" w14:textId="77777777" w:rsidR="00251A0F" w:rsidRPr="00A16A33" w:rsidRDefault="00251A0F" w:rsidP="00671763">
      <w:pPr>
        <w:spacing w:line="480" w:lineRule="auto"/>
        <w:jc w:val="both"/>
        <w:rPr>
          <w:rFonts w:ascii="Arial" w:hAnsi="Arial" w:cs="Arial"/>
          <w:b/>
          <w:bCs/>
        </w:rPr>
      </w:pPr>
      <w:r w:rsidRPr="00A16A33">
        <w:rPr>
          <w:rFonts w:ascii="Arial" w:hAnsi="Arial" w:cs="Arial"/>
          <w:b/>
          <w:bCs/>
        </w:rPr>
        <w:t xml:space="preserve">Biurze  Zamówień  Publicznych, </w:t>
      </w:r>
    </w:p>
    <w:p w14:paraId="4E0D4BCB" w14:textId="77777777" w:rsidR="00251A0F" w:rsidRPr="00A16A33" w:rsidRDefault="00251A0F" w:rsidP="00671763">
      <w:pPr>
        <w:spacing w:line="480" w:lineRule="auto"/>
        <w:jc w:val="both"/>
        <w:rPr>
          <w:rFonts w:ascii="Arial" w:hAnsi="Arial" w:cs="Arial"/>
          <w:b/>
          <w:bCs/>
        </w:rPr>
      </w:pPr>
      <w:r w:rsidRPr="00A16A33">
        <w:rPr>
          <w:rFonts w:ascii="Arial" w:hAnsi="Arial" w:cs="Arial"/>
          <w:b/>
          <w:bCs/>
        </w:rPr>
        <w:t>Urząd Miejski w Zabrzu,</w:t>
      </w:r>
    </w:p>
    <w:p w14:paraId="6F21797E" w14:textId="77777777" w:rsidR="00251A0F" w:rsidRPr="00A16A33" w:rsidRDefault="00251A0F" w:rsidP="00671763">
      <w:pPr>
        <w:spacing w:line="480" w:lineRule="auto"/>
        <w:jc w:val="both"/>
        <w:rPr>
          <w:rFonts w:ascii="Arial" w:hAnsi="Arial" w:cs="Arial"/>
          <w:b/>
          <w:bCs/>
        </w:rPr>
      </w:pPr>
      <w:r w:rsidRPr="00A16A33">
        <w:rPr>
          <w:rFonts w:ascii="Arial" w:hAnsi="Arial" w:cs="Arial"/>
          <w:b/>
          <w:bCs/>
        </w:rPr>
        <w:t xml:space="preserve">41-800 Zabrze, ul. Powstańców Śląskich 5-7, pok. 219.  </w:t>
      </w:r>
    </w:p>
    <w:p w14:paraId="723ED34D" w14:textId="57913453" w:rsidR="00251A0F" w:rsidRDefault="00251A0F" w:rsidP="00671763">
      <w:pPr>
        <w:spacing w:line="480" w:lineRule="auto"/>
        <w:jc w:val="both"/>
        <w:rPr>
          <w:rFonts w:ascii="Arial" w:hAnsi="Arial" w:cs="Arial"/>
          <w:b/>
        </w:rPr>
      </w:pPr>
      <w:r w:rsidRPr="00A16A33">
        <w:rPr>
          <w:rFonts w:ascii="Arial" w:hAnsi="Arial" w:cs="Arial"/>
        </w:rPr>
        <w:t>najpóźniej do dnia</w:t>
      </w:r>
      <w:r w:rsidR="001E0B60">
        <w:rPr>
          <w:rFonts w:ascii="Arial" w:hAnsi="Arial" w:cs="Arial"/>
          <w:b/>
        </w:rPr>
        <w:t xml:space="preserve"> </w:t>
      </w:r>
      <w:r w:rsidR="004833D6">
        <w:rPr>
          <w:rFonts w:ascii="Arial" w:hAnsi="Arial" w:cs="Arial"/>
          <w:b/>
        </w:rPr>
        <w:t>30</w:t>
      </w:r>
      <w:r w:rsidR="001E0B60">
        <w:rPr>
          <w:rFonts w:ascii="Arial" w:hAnsi="Arial" w:cs="Arial"/>
          <w:b/>
        </w:rPr>
        <w:t xml:space="preserve">.12.2020 </w:t>
      </w:r>
      <w:r>
        <w:rPr>
          <w:rFonts w:ascii="Arial" w:hAnsi="Arial" w:cs="Arial"/>
          <w:b/>
        </w:rPr>
        <w:t>r</w:t>
      </w:r>
      <w:r w:rsidRPr="00A66F46">
        <w:rPr>
          <w:rFonts w:ascii="Arial" w:hAnsi="Arial" w:cs="Arial"/>
          <w:b/>
        </w:rPr>
        <w:t>.</w:t>
      </w:r>
      <w:r w:rsidRPr="00A66F46">
        <w:rPr>
          <w:rFonts w:ascii="Arial" w:hAnsi="Arial" w:cs="Arial"/>
        </w:rPr>
        <w:t xml:space="preserve"> do godz. </w:t>
      </w:r>
      <w:r w:rsidR="001E0B60">
        <w:rPr>
          <w:rFonts w:ascii="Arial" w:hAnsi="Arial" w:cs="Arial"/>
          <w:b/>
        </w:rPr>
        <w:t>09:00</w:t>
      </w:r>
    </w:p>
    <w:p w14:paraId="3402D486" w14:textId="77777777" w:rsidR="00671763" w:rsidRPr="00A16A33" w:rsidRDefault="00671763" w:rsidP="00BD28B8">
      <w:pPr>
        <w:spacing w:line="360" w:lineRule="auto"/>
        <w:jc w:val="both"/>
        <w:rPr>
          <w:rFonts w:ascii="Arial" w:hAnsi="Arial" w:cs="Arial"/>
          <w:b/>
        </w:rPr>
      </w:pPr>
    </w:p>
    <w:p w14:paraId="6F3D2CFA" w14:textId="18667CC6" w:rsidR="00251A0F" w:rsidRDefault="00251A0F" w:rsidP="0080004E">
      <w:pPr>
        <w:autoSpaceDE w:val="0"/>
        <w:autoSpaceDN w:val="0"/>
        <w:adjustRightInd w:val="0"/>
        <w:spacing w:line="360" w:lineRule="auto"/>
        <w:jc w:val="both"/>
        <w:rPr>
          <w:rFonts w:ascii="Arial" w:hAnsi="Arial" w:cs="Arial"/>
          <w:bCs/>
        </w:rPr>
      </w:pPr>
      <w:r w:rsidRPr="00A16A33">
        <w:rPr>
          <w:rFonts w:ascii="Arial" w:hAnsi="Arial" w:cs="Arial"/>
          <w:b/>
          <w:bCs/>
        </w:rPr>
        <w:t xml:space="preserve">11.2. </w:t>
      </w:r>
      <w:r w:rsidRPr="00A16A33">
        <w:rPr>
          <w:rFonts w:ascii="Arial" w:hAnsi="Arial" w:cs="Arial"/>
          <w:bCs/>
        </w:rPr>
        <w:t xml:space="preserve">W postępowaniu o udzielenie zamówienia o wartości mniejszej niż kwoty określone </w:t>
      </w:r>
      <w:r w:rsidR="00671763">
        <w:rPr>
          <w:rFonts w:ascii="Arial" w:hAnsi="Arial" w:cs="Arial"/>
          <w:bCs/>
        </w:rPr>
        <w:br/>
      </w:r>
      <w:r w:rsidRPr="00A16A33">
        <w:rPr>
          <w:rFonts w:ascii="Arial" w:hAnsi="Arial" w:cs="Arial"/>
          <w:bCs/>
        </w:rPr>
        <w:t xml:space="preserve">w przepisach wydanych na podstawie art. 11 ust. 8 </w:t>
      </w:r>
      <w:proofErr w:type="spellStart"/>
      <w:r>
        <w:rPr>
          <w:rFonts w:ascii="Arial" w:hAnsi="Arial" w:cs="Arial"/>
          <w:bCs/>
        </w:rPr>
        <w:t>p.z.p</w:t>
      </w:r>
      <w:proofErr w:type="spellEnd"/>
      <w:r>
        <w:rPr>
          <w:rFonts w:ascii="Arial" w:hAnsi="Arial" w:cs="Arial"/>
          <w:bCs/>
        </w:rPr>
        <w:t xml:space="preserve">. </w:t>
      </w:r>
      <w:r w:rsidRPr="00A16A33">
        <w:rPr>
          <w:rFonts w:ascii="Arial" w:hAnsi="Arial" w:cs="Arial"/>
          <w:bCs/>
        </w:rPr>
        <w:t xml:space="preserve">Zamawiający niezwłocznie zwraca ofertę, która została złożona po terminie. </w:t>
      </w:r>
    </w:p>
    <w:p w14:paraId="0EF93681" w14:textId="77777777" w:rsidR="00671763" w:rsidRPr="00A16A33" w:rsidRDefault="00671763" w:rsidP="0080004E">
      <w:pPr>
        <w:autoSpaceDE w:val="0"/>
        <w:autoSpaceDN w:val="0"/>
        <w:adjustRightInd w:val="0"/>
        <w:spacing w:line="360" w:lineRule="auto"/>
        <w:jc w:val="both"/>
        <w:rPr>
          <w:rFonts w:ascii="Arial" w:hAnsi="Arial" w:cs="Arial"/>
          <w:bCs/>
        </w:rPr>
      </w:pPr>
    </w:p>
    <w:p w14:paraId="18F36457" w14:textId="78D14A93" w:rsidR="00251A0F" w:rsidRPr="00A16A33" w:rsidRDefault="00251A0F" w:rsidP="00797131">
      <w:pPr>
        <w:spacing w:line="360" w:lineRule="auto"/>
        <w:jc w:val="both"/>
        <w:rPr>
          <w:rFonts w:ascii="Arial" w:hAnsi="Arial" w:cs="Arial"/>
        </w:rPr>
      </w:pPr>
      <w:r w:rsidRPr="00A16A33">
        <w:rPr>
          <w:rFonts w:ascii="Arial" w:hAnsi="Arial" w:cs="Arial"/>
          <w:b/>
          <w:bCs/>
        </w:rPr>
        <w:t xml:space="preserve">11.3. </w:t>
      </w:r>
      <w:r w:rsidRPr="00A16A33">
        <w:rPr>
          <w:rFonts w:ascii="Arial" w:hAnsi="Arial" w:cs="Arial"/>
        </w:rPr>
        <w:t xml:space="preserve">Otwarcie ofert nastąpi w dniu </w:t>
      </w:r>
      <w:r w:rsidR="004833D6">
        <w:rPr>
          <w:rFonts w:ascii="Arial" w:hAnsi="Arial" w:cs="Arial"/>
          <w:b/>
        </w:rPr>
        <w:t>30</w:t>
      </w:r>
      <w:r w:rsidR="001E0B60" w:rsidRPr="001E0B60">
        <w:rPr>
          <w:rFonts w:ascii="Arial" w:hAnsi="Arial" w:cs="Arial"/>
          <w:b/>
        </w:rPr>
        <w:t>.12.2020</w:t>
      </w:r>
      <w:r w:rsidRPr="001E0B60">
        <w:rPr>
          <w:rFonts w:ascii="Arial" w:hAnsi="Arial" w:cs="Arial"/>
          <w:b/>
        </w:rPr>
        <w:t xml:space="preserve"> r.</w:t>
      </w:r>
      <w:r>
        <w:rPr>
          <w:rFonts w:ascii="Arial" w:hAnsi="Arial" w:cs="Arial"/>
        </w:rPr>
        <w:t xml:space="preserve"> </w:t>
      </w:r>
      <w:r w:rsidRPr="00A16A33">
        <w:rPr>
          <w:rFonts w:ascii="Arial" w:hAnsi="Arial" w:cs="Arial"/>
        </w:rPr>
        <w:t>w Urzędzie Miejskim w Zabrzu, w Urzędzie Miejskim w Zabrzu, ul. Powstańców Śląsk</w:t>
      </w:r>
      <w:r>
        <w:rPr>
          <w:rFonts w:ascii="Arial" w:hAnsi="Arial" w:cs="Arial"/>
        </w:rPr>
        <w:t xml:space="preserve">ich 5-7 w pok. nr </w:t>
      </w:r>
      <w:r w:rsidR="001E0B60">
        <w:rPr>
          <w:rFonts w:ascii="Arial" w:hAnsi="Arial" w:cs="Arial"/>
        </w:rPr>
        <w:t>223</w:t>
      </w:r>
      <w:r>
        <w:rPr>
          <w:rFonts w:ascii="Arial" w:hAnsi="Arial" w:cs="Arial"/>
        </w:rPr>
        <w:t xml:space="preserve"> o godz. </w:t>
      </w:r>
      <w:r w:rsidR="001E0B60">
        <w:rPr>
          <w:rFonts w:ascii="Arial" w:hAnsi="Arial" w:cs="Arial"/>
          <w:b/>
        </w:rPr>
        <w:t>09:30</w:t>
      </w:r>
    </w:p>
    <w:p w14:paraId="4C5D1846" w14:textId="09AC9974" w:rsidR="00251A0F" w:rsidRDefault="00251A0F" w:rsidP="00BD28B8">
      <w:pPr>
        <w:pStyle w:val="ust"/>
        <w:spacing w:before="0" w:after="0" w:line="360" w:lineRule="auto"/>
        <w:ind w:left="0" w:firstLine="0"/>
        <w:rPr>
          <w:rFonts w:ascii="Arial" w:hAnsi="Arial" w:cs="Arial"/>
          <w:sz w:val="20"/>
        </w:rPr>
      </w:pPr>
      <w:r w:rsidRPr="00A16A33">
        <w:rPr>
          <w:rFonts w:ascii="Arial" w:hAnsi="Arial" w:cs="Arial"/>
          <w:sz w:val="20"/>
        </w:rPr>
        <w:t>Z zawartością ofert nie można zapoznać się przed upływem terminu otwarcia ofert.</w:t>
      </w:r>
    </w:p>
    <w:p w14:paraId="3D87BF86" w14:textId="77777777" w:rsidR="00671763" w:rsidRPr="00A16A33" w:rsidRDefault="00671763" w:rsidP="00BD28B8">
      <w:pPr>
        <w:pStyle w:val="ust"/>
        <w:spacing w:before="0" w:after="0" w:line="360" w:lineRule="auto"/>
        <w:ind w:left="0" w:firstLine="0"/>
        <w:rPr>
          <w:rFonts w:ascii="Arial" w:hAnsi="Arial" w:cs="Arial"/>
          <w:sz w:val="20"/>
        </w:rPr>
      </w:pPr>
    </w:p>
    <w:p w14:paraId="2A7917E3" w14:textId="1BCB3CFE" w:rsidR="00251A0F" w:rsidRDefault="00251A0F" w:rsidP="00BD28B8">
      <w:pPr>
        <w:pStyle w:val="ust"/>
        <w:spacing w:before="0" w:after="0" w:line="360" w:lineRule="auto"/>
        <w:ind w:left="0" w:firstLine="0"/>
        <w:rPr>
          <w:rFonts w:ascii="Arial" w:hAnsi="Arial" w:cs="Arial"/>
          <w:sz w:val="20"/>
        </w:rPr>
      </w:pPr>
      <w:r w:rsidRPr="00A16A33">
        <w:rPr>
          <w:rFonts w:ascii="Arial" w:hAnsi="Arial" w:cs="Arial"/>
          <w:b/>
          <w:bCs/>
          <w:sz w:val="20"/>
        </w:rPr>
        <w:t>11.4.</w:t>
      </w:r>
      <w:r w:rsidRPr="00A16A33">
        <w:rPr>
          <w:rFonts w:ascii="Arial" w:hAnsi="Arial" w:cs="Arial"/>
          <w:sz w:val="20"/>
        </w:rPr>
        <w:t xml:space="preserve"> Otwarcie ofert jest jawne i następuje bezpośrednio po upływie terminu do ich składania, z tym, </w:t>
      </w:r>
      <w:r>
        <w:rPr>
          <w:rFonts w:ascii="Arial" w:hAnsi="Arial" w:cs="Arial"/>
          <w:sz w:val="20"/>
        </w:rPr>
        <w:br/>
      </w:r>
      <w:r w:rsidRPr="00A16A33">
        <w:rPr>
          <w:rFonts w:ascii="Arial" w:hAnsi="Arial" w:cs="Arial"/>
          <w:sz w:val="20"/>
        </w:rPr>
        <w:t>że dzień, w którym upływa termin składania ofert, jest dniem ich otwarcia.</w:t>
      </w:r>
    </w:p>
    <w:p w14:paraId="5EEF906C" w14:textId="77777777" w:rsidR="00671763" w:rsidRPr="00A16A33" w:rsidRDefault="00671763" w:rsidP="00BD28B8">
      <w:pPr>
        <w:pStyle w:val="ust"/>
        <w:spacing w:before="0" w:after="0" w:line="360" w:lineRule="auto"/>
        <w:ind w:left="0" w:firstLine="0"/>
        <w:rPr>
          <w:rFonts w:ascii="Arial" w:hAnsi="Arial" w:cs="Arial"/>
          <w:sz w:val="20"/>
        </w:rPr>
      </w:pPr>
    </w:p>
    <w:p w14:paraId="02962CDF" w14:textId="77777777" w:rsidR="00251A0F" w:rsidRPr="00A16A33" w:rsidRDefault="00251A0F" w:rsidP="00BD28B8">
      <w:pPr>
        <w:pStyle w:val="ust"/>
        <w:spacing w:before="0" w:after="0" w:line="360" w:lineRule="auto"/>
        <w:ind w:left="0" w:firstLine="0"/>
        <w:rPr>
          <w:rFonts w:ascii="Arial" w:hAnsi="Arial" w:cs="Arial"/>
          <w:sz w:val="20"/>
        </w:rPr>
      </w:pPr>
      <w:r w:rsidRPr="00A16A33">
        <w:rPr>
          <w:rFonts w:ascii="Arial" w:hAnsi="Arial" w:cs="Arial"/>
          <w:b/>
          <w:bCs/>
          <w:sz w:val="20"/>
        </w:rPr>
        <w:t>11.5.</w:t>
      </w:r>
      <w:r w:rsidRPr="00A16A33">
        <w:rPr>
          <w:rFonts w:ascii="Arial" w:hAnsi="Arial" w:cs="Arial"/>
          <w:sz w:val="20"/>
        </w:rPr>
        <w:t xml:space="preserve"> Bezpośrednio przed otwarciem ofert Zamawiający podaje kwotę, jaką zamierza przeznaczyć </w:t>
      </w:r>
      <w:r>
        <w:rPr>
          <w:rFonts w:ascii="Arial" w:hAnsi="Arial" w:cs="Arial"/>
          <w:sz w:val="20"/>
        </w:rPr>
        <w:br/>
      </w:r>
      <w:r w:rsidRPr="00A16A33">
        <w:rPr>
          <w:rFonts w:ascii="Arial" w:hAnsi="Arial" w:cs="Arial"/>
          <w:sz w:val="20"/>
        </w:rPr>
        <w:t xml:space="preserve">na sfinansowanie zamówienia. Podczas otwarcia ofert Zamawiający podaje nazwy (firmy) oraz adresy </w:t>
      </w:r>
      <w:r w:rsidRPr="00A16A33">
        <w:rPr>
          <w:rFonts w:ascii="Arial" w:hAnsi="Arial" w:cs="Arial"/>
          <w:sz w:val="20"/>
        </w:rPr>
        <w:lastRenderedPageBreak/>
        <w:t xml:space="preserve">Wykonawców, a także informacje dotyczące ceny, terminu wykonania zamówienia, okresu gwarancji </w:t>
      </w:r>
      <w:r>
        <w:rPr>
          <w:rFonts w:ascii="Arial" w:hAnsi="Arial" w:cs="Arial"/>
          <w:sz w:val="20"/>
        </w:rPr>
        <w:br/>
      </w:r>
      <w:r w:rsidRPr="00A16A33">
        <w:rPr>
          <w:rFonts w:ascii="Arial" w:hAnsi="Arial" w:cs="Arial"/>
          <w:sz w:val="20"/>
        </w:rPr>
        <w:t xml:space="preserve">i warunków płatności zawartych w ofertach. </w:t>
      </w:r>
    </w:p>
    <w:p w14:paraId="56440C7A" w14:textId="77777777" w:rsidR="00251A0F" w:rsidRPr="00A16A33" w:rsidRDefault="00251A0F" w:rsidP="00BD28B8">
      <w:pPr>
        <w:pStyle w:val="ust"/>
        <w:spacing w:before="0" w:after="0" w:line="360" w:lineRule="auto"/>
        <w:ind w:left="0" w:firstLine="0"/>
        <w:rPr>
          <w:rFonts w:ascii="Arial" w:hAnsi="Arial" w:cs="Arial"/>
          <w:sz w:val="20"/>
        </w:rPr>
      </w:pPr>
      <w:r w:rsidRPr="00A16A33">
        <w:rPr>
          <w:rFonts w:ascii="Arial" w:hAnsi="Arial" w:cs="Arial"/>
          <w:sz w:val="20"/>
        </w:rPr>
        <w:t xml:space="preserve">Informacje te przekazuje się niezwłocznie Wykonawcom, którzy nie byli obecni przy otwarciu ofert, na ich wniosek. </w:t>
      </w:r>
    </w:p>
    <w:p w14:paraId="0B9F7746" w14:textId="77777777" w:rsidR="00251A0F" w:rsidRPr="00A16A33" w:rsidRDefault="00251A0F" w:rsidP="009F0C5B">
      <w:pPr>
        <w:autoSpaceDE w:val="0"/>
        <w:autoSpaceDN w:val="0"/>
        <w:spacing w:line="360" w:lineRule="auto"/>
        <w:jc w:val="both"/>
        <w:rPr>
          <w:rFonts w:ascii="Arial" w:hAnsi="Arial" w:cs="Arial"/>
        </w:rPr>
      </w:pPr>
      <w:r w:rsidRPr="00A16A33">
        <w:rPr>
          <w:rFonts w:ascii="Arial" w:hAnsi="Arial" w:cs="Arial"/>
          <w:b/>
        </w:rPr>
        <w:t>11.6</w:t>
      </w:r>
      <w:r w:rsidRPr="00A16A33">
        <w:rPr>
          <w:rFonts w:ascii="Arial" w:hAnsi="Arial" w:cs="Arial"/>
        </w:rPr>
        <w:t xml:space="preserve"> Niezwłocznie po otwarciu ofert Zamawiający zamieszcza na stronie internetowej informacje dotyczące:</w:t>
      </w:r>
    </w:p>
    <w:p w14:paraId="7FAF5F77" w14:textId="77777777" w:rsidR="00251A0F" w:rsidRPr="00A16A33" w:rsidRDefault="00251A0F" w:rsidP="009F0C5B">
      <w:pPr>
        <w:autoSpaceDE w:val="0"/>
        <w:autoSpaceDN w:val="0"/>
        <w:spacing w:line="360" w:lineRule="auto"/>
        <w:jc w:val="both"/>
        <w:rPr>
          <w:rFonts w:ascii="Arial" w:hAnsi="Arial" w:cs="Arial"/>
        </w:rPr>
      </w:pPr>
      <w:r w:rsidRPr="00A16A33">
        <w:rPr>
          <w:rFonts w:ascii="Arial" w:hAnsi="Arial" w:cs="Arial"/>
        </w:rPr>
        <w:t>1) kwoty, jaką zamierza przeznaczyć na sfinansowanie zamówienia;</w:t>
      </w:r>
    </w:p>
    <w:p w14:paraId="05EE4A6D" w14:textId="77777777" w:rsidR="00251A0F" w:rsidRPr="00A16A33" w:rsidRDefault="00251A0F" w:rsidP="009F0C5B">
      <w:pPr>
        <w:autoSpaceDE w:val="0"/>
        <w:autoSpaceDN w:val="0"/>
        <w:spacing w:line="360" w:lineRule="auto"/>
        <w:jc w:val="both"/>
        <w:rPr>
          <w:rFonts w:ascii="Arial" w:hAnsi="Arial" w:cs="Arial"/>
        </w:rPr>
      </w:pPr>
      <w:r w:rsidRPr="00A16A33">
        <w:rPr>
          <w:rFonts w:ascii="Arial" w:hAnsi="Arial" w:cs="Arial"/>
        </w:rPr>
        <w:t>2) firm oraz adresów Wykonawców, którzy złożyli oferty w terminie;</w:t>
      </w:r>
    </w:p>
    <w:p w14:paraId="21A9E42F" w14:textId="77777777" w:rsidR="00251A0F" w:rsidRPr="00A16A33" w:rsidRDefault="00251A0F" w:rsidP="009F0C5B">
      <w:pPr>
        <w:autoSpaceDE w:val="0"/>
        <w:autoSpaceDN w:val="0"/>
        <w:spacing w:line="360" w:lineRule="auto"/>
        <w:jc w:val="both"/>
        <w:rPr>
          <w:rFonts w:ascii="Arial" w:hAnsi="Arial" w:cs="Arial"/>
        </w:rPr>
      </w:pPr>
      <w:r w:rsidRPr="00A16A33">
        <w:rPr>
          <w:rFonts w:ascii="Arial" w:hAnsi="Arial" w:cs="Arial"/>
        </w:rPr>
        <w:t>3) ceny, terminu wykonania zamówienia, okresu gwarancji i warunków płatności zawartych w ofertach.</w:t>
      </w:r>
    </w:p>
    <w:p w14:paraId="0DA3957A" w14:textId="77777777" w:rsidR="00251A0F" w:rsidRPr="00A16A33" w:rsidRDefault="00251A0F" w:rsidP="00C30286">
      <w:pPr>
        <w:pStyle w:val="ust"/>
        <w:spacing w:before="0" w:after="0" w:line="360" w:lineRule="auto"/>
        <w:ind w:left="0" w:firstLine="0"/>
        <w:rPr>
          <w:rFonts w:ascii="Arial" w:hAnsi="Arial" w:cs="Arial"/>
          <w:sz w:val="20"/>
        </w:rPr>
      </w:pPr>
    </w:p>
    <w:p w14:paraId="57AA17DA" w14:textId="77777777" w:rsidR="00251A0F" w:rsidRPr="00A16A33" w:rsidRDefault="00251A0F" w:rsidP="00BD28B8">
      <w:pPr>
        <w:pStyle w:val="pkt1"/>
        <w:spacing w:before="0" w:after="0" w:line="360" w:lineRule="auto"/>
        <w:ind w:left="0" w:firstLine="0"/>
        <w:rPr>
          <w:rFonts w:ascii="Arial" w:hAnsi="Arial" w:cs="Arial"/>
          <w:bCs/>
          <w:i/>
          <w:iCs/>
          <w:sz w:val="20"/>
        </w:rPr>
      </w:pPr>
      <w:r w:rsidRPr="00A16A33">
        <w:rPr>
          <w:rFonts w:ascii="Arial" w:hAnsi="Arial" w:cs="Arial"/>
          <w:b/>
          <w:bCs/>
          <w:sz w:val="20"/>
        </w:rPr>
        <w:t>12. O</w:t>
      </w:r>
      <w:r w:rsidRPr="00A16A33">
        <w:rPr>
          <w:rFonts w:ascii="Arial" w:hAnsi="Arial" w:cs="Arial"/>
          <w:b/>
          <w:sz w:val="20"/>
        </w:rPr>
        <w:t xml:space="preserve">pis sposobu obliczenia ceny. </w:t>
      </w:r>
      <w:r w:rsidRPr="00A16A33">
        <w:rPr>
          <w:rFonts w:ascii="Arial" w:hAnsi="Arial" w:cs="Arial"/>
          <w:bCs/>
          <w:i/>
          <w:iCs/>
          <w:sz w:val="20"/>
        </w:rPr>
        <w:t xml:space="preserve"> </w:t>
      </w:r>
    </w:p>
    <w:p w14:paraId="3361D851" w14:textId="77777777" w:rsidR="00251A0F" w:rsidRPr="005E1D2C" w:rsidRDefault="00251A0F" w:rsidP="00850597">
      <w:pPr>
        <w:spacing w:line="360" w:lineRule="auto"/>
        <w:jc w:val="both"/>
        <w:rPr>
          <w:rFonts w:ascii="Arial" w:hAnsi="Arial" w:cs="Arial"/>
        </w:rPr>
      </w:pPr>
      <w:r w:rsidRPr="005E1D2C">
        <w:rPr>
          <w:rFonts w:ascii="Arial" w:hAnsi="Arial" w:cs="Arial"/>
        </w:rPr>
        <w:t>Cena – należy przez to rozumieć cenę w rozumieniu art. 3 ust. 1 pkt 1 ustawy z dnia ustawy z dnia 9 maja 2014 r. o informowaniu o cenach towarów i usług (Dz.U. z 20</w:t>
      </w:r>
      <w:r w:rsidR="00E042AD">
        <w:rPr>
          <w:rFonts w:ascii="Arial" w:hAnsi="Arial" w:cs="Arial"/>
        </w:rPr>
        <w:t>19</w:t>
      </w:r>
      <w:r w:rsidRPr="005E1D2C">
        <w:rPr>
          <w:rFonts w:ascii="Arial" w:hAnsi="Arial" w:cs="Arial"/>
        </w:rPr>
        <w:t xml:space="preserve"> r. poz. </w:t>
      </w:r>
      <w:r w:rsidR="00E042AD">
        <w:rPr>
          <w:rFonts w:ascii="Arial" w:hAnsi="Arial" w:cs="Arial"/>
        </w:rPr>
        <w:t>178</w:t>
      </w:r>
      <w:r w:rsidRPr="005E1D2C">
        <w:rPr>
          <w:rFonts w:ascii="Arial" w:hAnsi="Arial" w:cs="Arial"/>
        </w:rPr>
        <w:t>).</w:t>
      </w:r>
    </w:p>
    <w:p w14:paraId="4BB47843" w14:textId="77777777" w:rsidR="00251A0F" w:rsidRPr="005E1D2C" w:rsidRDefault="00251A0F" w:rsidP="00850597">
      <w:pPr>
        <w:pStyle w:val="pkt"/>
        <w:spacing w:before="0" w:after="0" w:line="360" w:lineRule="auto"/>
        <w:ind w:left="0" w:firstLine="0"/>
        <w:rPr>
          <w:rFonts w:ascii="Arial" w:hAnsi="Arial" w:cs="Arial"/>
          <w:sz w:val="20"/>
        </w:rPr>
      </w:pPr>
      <w:r w:rsidRPr="005E1D2C">
        <w:rPr>
          <w:rFonts w:ascii="Arial" w:hAnsi="Arial" w:cs="Arial"/>
          <w:sz w:val="20"/>
        </w:rPr>
        <w:t xml:space="preserve">Cenę oferty stanowi suma wartości wszystkich jej elementów, zawierająca wszystkie koszty niezbędne do wykonania zamówienia. Wszystkie ceny określone przez Wykonawcę są obowiązujące w okresie ważności umowy i nie ulegną zmianie. </w:t>
      </w:r>
    </w:p>
    <w:p w14:paraId="50869552" w14:textId="77777777" w:rsidR="00EE4980" w:rsidRPr="006C09EB" w:rsidRDefault="00EE4980" w:rsidP="00EE4980">
      <w:pPr>
        <w:spacing w:line="360" w:lineRule="auto"/>
        <w:jc w:val="both"/>
        <w:rPr>
          <w:rFonts w:ascii="Arial" w:eastAsia="Arial" w:hAnsi="Arial" w:cs="Arial"/>
          <w:iCs/>
        </w:rPr>
      </w:pPr>
      <w:r w:rsidRPr="006C09EB">
        <w:rPr>
          <w:rFonts w:ascii="Arial" w:hAnsi="Arial" w:cs="Arial"/>
          <w:iCs/>
        </w:rPr>
        <w:t xml:space="preserve">Wykonawca określa </w:t>
      </w:r>
      <w:r w:rsidRPr="006C09EB">
        <w:rPr>
          <w:rFonts w:ascii="Arial" w:hAnsi="Arial" w:cs="Arial"/>
          <w:iCs/>
          <w:lang w:val="es-ES_tradnl"/>
        </w:rPr>
        <w:t>cen</w:t>
      </w:r>
      <w:r w:rsidRPr="006C09EB">
        <w:rPr>
          <w:rFonts w:ascii="Arial" w:hAnsi="Arial" w:cs="Arial"/>
          <w:iCs/>
        </w:rPr>
        <w:t xml:space="preserve">ę realizacji zamówienia poprzez wskazanie w formularzu OFERTY, będącym </w:t>
      </w:r>
      <w:r w:rsidRPr="006C09EB">
        <w:rPr>
          <w:rFonts w:ascii="Arial" w:hAnsi="Arial" w:cs="Arial"/>
          <w:iCs/>
        </w:rPr>
        <w:br/>
        <w:t>załącznikiem A do niniejszej SIWZ łącznej ceny ofertowej brutto za realizację przedmiotu zamówienia.</w:t>
      </w:r>
      <w:r w:rsidRPr="006C09EB">
        <w:rPr>
          <w:rFonts w:ascii="Arial" w:eastAsia="Arial" w:hAnsi="Arial" w:cs="Arial"/>
          <w:iCs/>
        </w:rPr>
        <w:br/>
      </w:r>
      <w:r w:rsidRPr="006C09EB">
        <w:rPr>
          <w:rFonts w:ascii="Arial" w:hAnsi="Arial" w:cs="Arial"/>
          <w:b/>
          <w:iCs/>
        </w:rPr>
        <w:t>12.1</w:t>
      </w:r>
      <w:r w:rsidRPr="006C09EB">
        <w:rPr>
          <w:rFonts w:ascii="Arial" w:hAnsi="Arial" w:cs="Arial"/>
          <w:iCs/>
        </w:rPr>
        <w:t>. Łączna cena ofertowa brutto musi uwzględniać wszystkie koszty związane z realizacją przedmiotu zamówienia oraz wzorem umowy określonym w niniejszej SIWZ.</w:t>
      </w:r>
    </w:p>
    <w:p w14:paraId="6D52FB1C" w14:textId="748FE770" w:rsidR="00EE4980" w:rsidRPr="006C09EB" w:rsidRDefault="00EE4980" w:rsidP="00EE4980">
      <w:pPr>
        <w:spacing w:line="360" w:lineRule="auto"/>
        <w:jc w:val="both"/>
        <w:rPr>
          <w:rFonts w:ascii="Arial" w:eastAsia="Arial" w:hAnsi="Arial" w:cs="Arial"/>
          <w:iCs/>
        </w:rPr>
      </w:pPr>
      <w:r w:rsidRPr="006C09EB">
        <w:rPr>
          <w:rFonts w:ascii="Arial" w:hAnsi="Arial" w:cs="Arial"/>
          <w:b/>
          <w:iCs/>
        </w:rPr>
        <w:t>12.</w:t>
      </w:r>
      <w:r>
        <w:rPr>
          <w:rFonts w:ascii="Arial" w:hAnsi="Arial" w:cs="Arial"/>
          <w:b/>
          <w:iCs/>
        </w:rPr>
        <w:t>2.</w:t>
      </w:r>
      <w:r w:rsidRPr="006C09EB">
        <w:rPr>
          <w:rFonts w:ascii="Arial" w:hAnsi="Arial" w:cs="Arial"/>
          <w:iCs/>
        </w:rPr>
        <w:t xml:space="preserve"> Ceny muszą być podane i wyliczone w zaokrągleniu do dwóch miejsc po przecinku.</w:t>
      </w:r>
    </w:p>
    <w:p w14:paraId="23784A00" w14:textId="500F4326" w:rsidR="00EE4980" w:rsidRPr="006C09EB" w:rsidRDefault="00EE4980" w:rsidP="00EE4980">
      <w:pPr>
        <w:spacing w:line="360" w:lineRule="auto"/>
        <w:jc w:val="both"/>
        <w:rPr>
          <w:rFonts w:ascii="Arial" w:eastAsia="Arial" w:hAnsi="Arial" w:cs="Arial"/>
          <w:iCs/>
        </w:rPr>
      </w:pPr>
      <w:r w:rsidRPr="006C09EB">
        <w:rPr>
          <w:rFonts w:ascii="Arial" w:hAnsi="Arial" w:cs="Arial"/>
          <w:b/>
          <w:iCs/>
        </w:rPr>
        <w:t>12.</w:t>
      </w:r>
      <w:r>
        <w:rPr>
          <w:rFonts w:ascii="Arial" w:hAnsi="Arial" w:cs="Arial"/>
          <w:b/>
          <w:iCs/>
        </w:rPr>
        <w:t>3</w:t>
      </w:r>
      <w:r w:rsidRPr="006C09EB">
        <w:rPr>
          <w:rFonts w:ascii="Arial" w:hAnsi="Arial" w:cs="Arial"/>
          <w:b/>
          <w:iCs/>
        </w:rPr>
        <w:t>.</w:t>
      </w:r>
      <w:r w:rsidRPr="006C09EB">
        <w:rPr>
          <w:rFonts w:ascii="Arial" w:hAnsi="Arial" w:cs="Arial"/>
          <w:iCs/>
        </w:rPr>
        <w:t xml:space="preserve"> Cena oferty winna być wyrażona w złotych polskich (PLN).</w:t>
      </w:r>
    </w:p>
    <w:p w14:paraId="65767E33" w14:textId="03DCBA10" w:rsidR="00251A0F" w:rsidRDefault="00251A0F" w:rsidP="0044493E">
      <w:pPr>
        <w:spacing w:line="360" w:lineRule="auto"/>
        <w:jc w:val="both"/>
        <w:rPr>
          <w:rFonts w:ascii="Arial" w:hAnsi="Arial" w:cs="Arial"/>
          <w:b/>
          <w:bCs/>
        </w:rPr>
      </w:pPr>
    </w:p>
    <w:p w14:paraId="0DD45EE5" w14:textId="77777777" w:rsidR="00251A0F" w:rsidRPr="00A16A33" w:rsidRDefault="00251A0F" w:rsidP="0044493E">
      <w:pPr>
        <w:spacing w:line="360" w:lineRule="auto"/>
        <w:jc w:val="both"/>
        <w:rPr>
          <w:rFonts w:ascii="Arial" w:hAnsi="Arial" w:cs="Arial"/>
          <w:b/>
          <w:bCs/>
        </w:rPr>
      </w:pPr>
      <w:r w:rsidRPr="00A16A33">
        <w:rPr>
          <w:rFonts w:ascii="Arial" w:hAnsi="Arial" w:cs="Arial"/>
          <w:b/>
          <w:bCs/>
        </w:rPr>
        <w:t>13. Opis kryteriów, którymi Zamawiający będzie się kierował przy wyborze oferty, wraz z podaniem wag tych kryteriów i  sposobu oceny ofert</w:t>
      </w:r>
      <w:r>
        <w:rPr>
          <w:rFonts w:ascii="Arial" w:hAnsi="Arial" w:cs="Arial"/>
          <w:b/>
          <w:bCs/>
        </w:rPr>
        <w:t>.</w:t>
      </w:r>
    </w:p>
    <w:p w14:paraId="27492E0A" w14:textId="77777777" w:rsidR="00251A0F" w:rsidRPr="00A16A33" w:rsidRDefault="00251A0F" w:rsidP="0044493E">
      <w:pPr>
        <w:spacing w:line="360" w:lineRule="auto"/>
        <w:jc w:val="both"/>
        <w:rPr>
          <w:rFonts w:ascii="Arial" w:hAnsi="Arial" w:cs="Arial"/>
        </w:rPr>
      </w:pPr>
      <w:r w:rsidRPr="00A16A33">
        <w:rPr>
          <w:rFonts w:ascii="Arial" w:hAnsi="Arial" w:cs="Arial"/>
          <w:b/>
          <w:bCs/>
        </w:rPr>
        <w:t xml:space="preserve">13.1. </w:t>
      </w:r>
      <w:r w:rsidRPr="00A16A33">
        <w:rPr>
          <w:rFonts w:ascii="Arial" w:hAnsi="Arial" w:cs="Arial"/>
        </w:rPr>
        <w:t>Kryteria oceny ofert</w:t>
      </w:r>
    </w:p>
    <w:p w14:paraId="3D780DF9" w14:textId="77777777" w:rsidR="00251A0F" w:rsidRDefault="00251A0F" w:rsidP="0044493E">
      <w:pPr>
        <w:spacing w:line="360" w:lineRule="auto"/>
        <w:jc w:val="both"/>
        <w:rPr>
          <w:rFonts w:ascii="Arial" w:hAnsi="Arial" w:cs="Arial"/>
        </w:rPr>
      </w:pPr>
      <w:r w:rsidRPr="00A16A33">
        <w:rPr>
          <w:rFonts w:ascii="Arial" w:hAnsi="Arial" w:cs="Arial"/>
          <w:b/>
          <w:bCs/>
        </w:rPr>
        <w:t xml:space="preserve">13.1.1. </w:t>
      </w:r>
      <w:r w:rsidRPr="00A16A33">
        <w:rPr>
          <w:rFonts w:ascii="Arial" w:hAnsi="Arial" w:cs="Arial"/>
        </w:rPr>
        <w:t>Kryteriami oceny ofert są</w:t>
      </w:r>
      <w:r>
        <w:rPr>
          <w:rFonts w:ascii="Arial" w:hAnsi="Arial" w:cs="Arial"/>
        </w:rPr>
        <w:t>:</w:t>
      </w:r>
    </w:p>
    <w:p w14:paraId="41BCE937" w14:textId="77777777" w:rsidR="00251A0F" w:rsidRDefault="00251A0F" w:rsidP="00D67BCA">
      <w:pPr>
        <w:spacing w:line="360" w:lineRule="auto"/>
        <w:ind w:left="720"/>
        <w:jc w:val="both"/>
        <w:rPr>
          <w:rFonts w:ascii="Arial" w:hAnsi="Arial" w:cs="Arial"/>
          <w:b/>
        </w:rPr>
      </w:pPr>
      <w:r w:rsidRPr="00976A3A">
        <w:rPr>
          <w:rFonts w:ascii="Arial" w:hAnsi="Arial" w:cs="Arial"/>
        </w:rPr>
        <w:t xml:space="preserve">1) cena - </w:t>
      </w:r>
      <w:r w:rsidRPr="00976A3A">
        <w:rPr>
          <w:rFonts w:ascii="Arial" w:hAnsi="Arial" w:cs="Arial"/>
          <w:b/>
        </w:rPr>
        <w:t>waga 60 %</w:t>
      </w:r>
      <w:r>
        <w:rPr>
          <w:rFonts w:ascii="Arial" w:hAnsi="Arial" w:cs="Arial"/>
          <w:b/>
        </w:rPr>
        <w:t xml:space="preserve">   (maksymalnie 60 punktów)</w:t>
      </w:r>
    </w:p>
    <w:p w14:paraId="074BC211" w14:textId="77777777" w:rsidR="00251A0F" w:rsidRPr="00070434" w:rsidRDefault="00251A0F" w:rsidP="00070434">
      <w:pPr>
        <w:spacing w:line="360" w:lineRule="auto"/>
        <w:ind w:left="720"/>
        <w:jc w:val="both"/>
        <w:rPr>
          <w:rFonts w:ascii="Arial" w:hAnsi="Arial"/>
          <w:b/>
        </w:rPr>
      </w:pPr>
      <w:r>
        <w:rPr>
          <w:rFonts w:ascii="Arial" w:hAnsi="Arial"/>
        </w:rPr>
        <w:t>2</w:t>
      </w:r>
      <w:r w:rsidRPr="00070434">
        <w:rPr>
          <w:rFonts w:ascii="Arial" w:hAnsi="Arial"/>
        </w:rPr>
        <w:t xml:space="preserve">) </w:t>
      </w:r>
      <w:r w:rsidRPr="00070434">
        <w:rPr>
          <w:rFonts w:ascii="Arial" w:hAnsi="Arial"/>
          <w:bCs/>
        </w:rPr>
        <w:t>aspekty społeczne</w:t>
      </w:r>
      <w:r w:rsidRPr="00070434">
        <w:rPr>
          <w:rFonts w:ascii="Arial" w:hAnsi="Arial"/>
          <w:b/>
          <w:bCs/>
        </w:rPr>
        <w:t xml:space="preserve"> – </w:t>
      </w:r>
      <w:r>
        <w:rPr>
          <w:rFonts w:ascii="Arial" w:hAnsi="Arial"/>
          <w:b/>
          <w:bCs/>
        </w:rPr>
        <w:t>waga 40</w:t>
      </w:r>
      <w:r w:rsidRPr="00070434">
        <w:rPr>
          <w:rFonts w:ascii="Arial" w:hAnsi="Arial"/>
          <w:b/>
          <w:bCs/>
        </w:rPr>
        <w:t xml:space="preserve">% </w:t>
      </w:r>
      <w:r w:rsidRPr="00070434">
        <w:rPr>
          <w:rFonts w:ascii="Arial" w:hAnsi="Arial"/>
          <w:b/>
        </w:rPr>
        <w:t xml:space="preserve">(maksymalnie </w:t>
      </w:r>
      <w:r>
        <w:rPr>
          <w:rFonts w:ascii="Arial" w:hAnsi="Arial"/>
          <w:b/>
        </w:rPr>
        <w:t>40</w:t>
      </w:r>
      <w:r w:rsidRPr="00070434">
        <w:rPr>
          <w:rFonts w:ascii="Arial" w:hAnsi="Arial"/>
          <w:b/>
        </w:rPr>
        <w:t xml:space="preserve"> punktów) </w:t>
      </w:r>
    </w:p>
    <w:p w14:paraId="0060CCEA" w14:textId="77777777" w:rsidR="00251A0F" w:rsidRPr="00976A3A" w:rsidRDefault="00251A0F" w:rsidP="00976A3A">
      <w:pPr>
        <w:spacing w:line="360" w:lineRule="auto"/>
        <w:ind w:left="720"/>
        <w:jc w:val="both"/>
        <w:rPr>
          <w:rFonts w:ascii="Arial" w:hAnsi="Arial" w:cs="Arial"/>
        </w:rPr>
      </w:pPr>
      <w:r w:rsidRPr="00976A3A">
        <w:rPr>
          <w:rFonts w:ascii="Arial" w:hAnsi="Arial" w:cs="Arial"/>
        </w:rPr>
        <w:tab/>
      </w:r>
      <w:r w:rsidRPr="00976A3A">
        <w:rPr>
          <w:rFonts w:ascii="Arial" w:hAnsi="Arial" w:cs="Arial"/>
        </w:rPr>
        <w:tab/>
        <w:t xml:space="preserve">                                                                          </w:t>
      </w:r>
    </w:p>
    <w:p w14:paraId="1CA1CC1B" w14:textId="77777777" w:rsidR="00251A0F" w:rsidRPr="00A16A33" w:rsidRDefault="00251A0F" w:rsidP="0044493E">
      <w:pPr>
        <w:spacing w:line="360" w:lineRule="auto"/>
        <w:jc w:val="both"/>
        <w:rPr>
          <w:rFonts w:ascii="Arial" w:hAnsi="Arial" w:cs="Arial"/>
        </w:rPr>
      </w:pPr>
      <w:r w:rsidRPr="00A16A33">
        <w:rPr>
          <w:rFonts w:ascii="Arial" w:hAnsi="Arial" w:cs="Arial"/>
          <w:b/>
          <w:bCs/>
        </w:rPr>
        <w:t xml:space="preserve">13.1.2. </w:t>
      </w:r>
      <w:r w:rsidRPr="00A16A33">
        <w:rPr>
          <w:rFonts w:ascii="Arial" w:hAnsi="Arial" w:cs="Arial"/>
        </w:rPr>
        <w:t xml:space="preserve">Ocena ofert zostanie przeprowadzona na podstawie przedstawionych wyżej kryteriów oraz ich wag. </w:t>
      </w:r>
    </w:p>
    <w:p w14:paraId="061FE9E7" w14:textId="77777777" w:rsidR="00251A0F" w:rsidRPr="00A16A33" w:rsidRDefault="00251A0F" w:rsidP="0044493E">
      <w:pPr>
        <w:spacing w:line="360" w:lineRule="auto"/>
        <w:jc w:val="both"/>
        <w:rPr>
          <w:rFonts w:ascii="Arial" w:hAnsi="Arial" w:cs="Arial"/>
        </w:rPr>
      </w:pPr>
      <w:r w:rsidRPr="00A16A33">
        <w:rPr>
          <w:rFonts w:ascii="Arial" w:hAnsi="Arial" w:cs="Arial"/>
        </w:rPr>
        <w:t>Oferty oceniane będą punktowo. W trakcie oceny ofert kolejno rozpatrywanym i ocenianym ofertom przyznawane są punkty za powyższe kryteria według następujących zasad:</w:t>
      </w:r>
    </w:p>
    <w:p w14:paraId="115CE65D" w14:textId="77777777" w:rsidR="00251A0F" w:rsidRPr="00A16A33" w:rsidRDefault="00251A0F" w:rsidP="0044493E">
      <w:pPr>
        <w:spacing w:line="360" w:lineRule="auto"/>
        <w:jc w:val="both"/>
        <w:rPr>
          <w:rFonts w:ascii="Arial" w:hAnsi="Arial" w:cs="Arial"/>
          <w:sz w:val="10"/>
          <w:szCs w:val="10"/>
        </w:rPr>
      </w:pPr>
    </w:p>
    <w:p w14:paraId="33FE2E0A" w14:textId="77777777" w:rsidR="00251A0F" w:rsidRPr="00CF5103" w:rsidRDefault="00251A0F" w:rsidP="0044493E">
      <w:pPr>
        <w:spacing w:line="360" w:lineRule="auto"/>
        <w:jc w:val="both"/>
        <w:rPr>
          <w:rFonts w:ascii="Arial" w:hAnsi="Arial" w:cs="Arial"/>
          <w:b/>
        </w:rPr>
      </w:pPr>
      <w:r w:rsidRPr="00CF5103">
        <w:rPr>
          <w:rFonts w:ascii="Arial" w:hAnsi="Arial" w:cs="Arial"/>
          <w:b/>
        </w:rPr>
        <w:t>1) KRYTERIUM  –  cena (C)</w:t>
      </w:r>
      <w:r>
        <w:rPr>
          <w:rFonts w:ascii="Arial" w:hAnsi="Arial" w:cs="Arial"/>
          <w:b/>
        </w:rPr>
        <w:t>- waga 60%</w:t>
      </w:r>
    </w:p>
    <w:p w14:paraId="39390E93" w14:textId="77777777" w:rsidR="00251A0F" w:rsidRPr="00CF5103" w:rsidRDefault="00251A0F" w:rsidP="0044493E">
      <w:pPr>
        <w:spacing w:line="360" w:lineRule="auto"/>
        <w:jc w:val="both"/>
        <w:rPr>
          <w:rFonts w:ascii="Arial" w:hAnsi="Arial" w:cs="Arial"/>
        </w:rPr>
      </w:pPr>
    </w:p>
    <w:p w14:paraId="5CF0E82E" w14:textId="77777777" w:rsidR="00251A0F" w:rsidRPr="00CF5103" w:rsidRDefault="00251A0F" w:rsidP="0044493E">
      <w:pPr>
        <w:spacing w:line="360" w:lineRule="auto"/>
        <w:jc w:val="both"/>
        <w:rPr>
          <w:rFonts w:ascii="Arial" w:hAnsi="Arial" w:cs="Arial"/>
          <w:sz w:val="16"/>
          <w:szCs w:val="16"/>
        </w:rPr>
      </w:pPr>
      <w:r w:rsidRPr="00CF5103">
        <w:rPr>
          <w:rFonts w:ascii="Arial" w:hAnsi="Arial" w:cs="Arial"/>
          <w:sz w:val="18"/>
          <w:szCs w:val="18"/>
        </w:rPr>
        <w:t xml:space="preserve">           </w:t>
      </w:r>
      <w:r w:rsidRPr="00CF5103">
        <w:rPr>
          <w:rFonts w:ascii="Arial" w:hAnsi="Arial" w:cs="Arial"/>
          <w:sz w:val="18"/>
          <w:szCs w:val="18"/>
        </w:rPr>
        <w:tab/>
      </w:r>
      <w:r w:rsidRPr="00CF5103">
        <w:rPr>
          <w:rFonts w:ascii="Arial" w:hAnsi="Arial" w:cs="Arial"/>
          <w:sz w:val="18"/>
          <w:szCs w:val="18"/>
        </w:rPr>
        <w:tab/>
      </w:r>
      <w:r w:rsidRPr="00CF5103">
        <w:rPr>
          <w:rFonts w:ascii="Arial" w:hAnsi="Arial" w:cs="Arial"/>
          <w:sz w:val="16"/>
          <w:szCs w:val="16"/>
        </w:rPr>
        <w:t xml:space="preserve">  Cena oferowana minimalna brutto</w:t>
      </w:r>
    </w:p>
    <w:p w14:paraId="21081131" w14:textId="77777777" w:rsidR="00251A0F" w:rsidRPr="00CF5103" w:rsidRDefault="00251A0F" w:rsidP="0044493E">
      <w:pPr>
        <w:spacing w:line="360" w:lineRule="auto"/>
        <w:jc w:val="both"/>
        <w:rPr>
          <w:rFonts w:ascii="Arial" w:hAnsi="Arial" w:cs="Arial"/>
          <w:sz w:val="16"/>
          <w:szCs w:val="16"/>
        </w:rPr>
      </w:pPr>
      <w:r w:rsidRPr="00CF5103">
        <w:rPr>
          <w:rFonts w:ascii="Arial" w:hAnsi="Arial" w:cs="Arial"/>
          <w:sz w:val="16"/>
          <w:szCs w:val="16"/>
        </w:rPr>
        <w:t xml:space="preserve">    Cena </w:t>
      </w:r>
      <w:r w:rsidRPr="00CF5103">
        <w:rPr>
          <w:rFonts w:ascii="Arial" w:hAnsi="Arial" w:cs="Arial"/>
          <w:b/>
          <w:bCs/>
          <w:sz w:val="16"/>
          <w:szCs w:val="16"/>
        </w:rPr>
        <w:t xml:space="preserve">  </w:t>
      </w:r>
      <w:r w:rsidRPr="00CF5103">
        <w:rPr>
          <w:rFonts w:ascii="Arial" w:hAnsi="Arial" w:cs="Arial"/>
          <w:sz w:val="16"/>
          <w:szCs w:val="16"/>
        </w:rPr>
        <w:t xml:space="preserve">=         </w:t>
      </w:r>
      <w:r w:rsidRPr="00CF5103">
        <w:rPr>
          <w:rFonts w:ascii="Arial" w:hAnsi="Arial" w:cs="Arial"/>
          <w:sz w:val="16"/>
          <w:szCs w:val="16"/>
        </w:rPr>
        <w:softHyphen/>
        <w:t>________________________________</w:t>
      </w:r>
      <w:r w:rsidRPr="00CF5103">
        <w:rPr>
          <w:rFonts w:ascii="Arial" w:hAnsi="Arial" w:cs="Arial"/>
          <w:sz w:val="16"/>
          <w:szCs w:val="16"/>
        </w:rPr>
        <w:tab/>
        <w:t>x  100 punktów  x  60  %</w:t>
      </w:r>
    </w:p>
    <w:p w14:paraId="4D884E88" w14:textId="77777777" w:rsidR="00251A0F" w:rsidRPr="00CF5103" w:rsidRDefault="00251A0F" w:rsidP="0044493E">
      <w:pPr>
        <w:spacing w:line="360" w:lineRule="auto"/>
        <w:jc w:val="both"/>
        <w:rPr>
          <w:rFonts w:ascii="Arial" w:hAnsi="Arial" w:cs="Arial"/>
          <w:sz w:val="16"/>
          <w:szCs w:val="16"/>
        </w:rPr>
      </w:pPr>
      <w:r w:rsidRPr="00CF5103">
        <w:rPr>
          <w:rFonts w:ascii="Arial" w:hAnsi="Arial" w:cs="Arial"/>
          <w:sz w:val="16"/>
          <w:szCs w:val="16"/>
        </w:rPr>
        <w:t xml:space="preserve">            </w:t>
      </w:r>
      <w:r w:rsidRPr="00CF5103">
        <w:rPr>
          <w:rFonts w:ascii="Arial" w:hAnsi="Arial" w:cs="Arial"/>
          <w:sz w:val="16"/>
          <w:szCs w:val="16"/>
        </w:rPr>
        <w:tab/>
        <w:t xml:space="preserve">                      Cena badanej</w:t>
      </w:r>
      <w:r>
        <w:rPr>
          <w:rFonts w:ascii="Arial" w:hAnsi="Arial" w:cs="Arial"/>
          <w:sz w:val="16"/>
          <w:szCs w:val="16"/>
        </w:rPr>
        <w:t xml:space="preserve">  </w:t>
      </w:r>
      <w:r w:rsidRPr="00CF5103">
        <w:rPr>
          <w:rFonts w:ascii="Arial" w:hAnsi="Arial" w:cs="Arial"/>
          <w:sz w:val="16"/>
          <w:szCs w:val="16"/>
        </w:rPr>
        <w:t>oferty brutto</w:t>
      </w:r>
    </w:p>
    <w:p w14:paraId="0139870F" w14:textId="77777777" w:rsidR="00251A0F" w:rsidRDefault="00251A0F" w:rsidP="00AF0828">
      <w:pPr>
        <w:spacing w:line="360" w:lineRule="auto"/>
        <w:jc w:val="both"/>
        <w:rPr>
          <w:rFonts w:ascii="Arial" w:hAnsi="Arial" w:cs="Arial"/>
          <w:b/>
          <w:bCs/>
          <w:strike/>
        </w:rPr>
      </w:pPr>
      <w:r w:rsidRPr="00B32EA6">
        <w:rPr>
          <w:rFonts w:ascii="Arial" w:hAnsi="Arial" w:cs="Arial"/>
          <w:b/>
          <w:bCs/>
          <w:strike/>
        </w:rPr>
        <w:lastRenderedPageBreak/>
        <w:t xml:space="preserve"> </w:t>
      </w:r>
    </w:p>
    <w:p w14:paraId="16FF0126" w14:textId="77777777" w:rsidR="00251A0F" w:rsidRPr="00CC59E2" w:rsidRDefault="00251A0F" w:rsidP="00AF0828">
      <w:pPr>
        <w:spacing w:line="360" w:lineRule="auto"/>
        <w:jc w:val="both"/>
        <w:rPr>
          <w:rFonts w:ascii="Arial" w:hAnsi="Arial" w:cs="Arial"/>
          <w:bCs/>
        </w:rPr>
      </w:pPr>
      <w:r w:rsidRPr="00CC59E2">
        <w:rPr>
          <w:rFonts w:ascii="Arial" w:hAnsi="Arial" w:cs="Arial"/>
          <w:bCs/>
        </w:rPr>
        <w:t>Maksymaln</w:t>
      </w:r>
      <w:r>
        <w:rPr>
          <w:rFonts w:ascii="Arial" w:hAnsi="Arial" w:cs="Arial"/>
          <w:bCs/>
        </w:rPr>
        <w:t>ą</w:t>
      </w:r>
      <w:r w:rsidRPr="00CC59E2">
        <w:rPr>
          <w:rFonts w:ascii="Arial" w:hAnsi="Arial" w:cs="Arial"/>
          <w:bCs/>
        </w:rPr>
        <w:t xml:space="preserve"> ilość punktów w tym kryterium – 60 – otrzyma oferta z najniższą ceną brutto za wykonanie przedmiotu zamówienia. Punktacja będzie obliczona z dokładności</w:t>
      </w:r>
      <w:r>
        <w:rPr>
          <w:rFonts w:ascii="Arial" w:hAnsi="Arial" w:cs="Arial"/>
          <w:bCs/>
        </w:rPr>
        <w:t>ą</w:t>
      </w:r>
      <w:r w:rsidRPr="00CC59E2">
        <w:rPr>
          <w:rFonts w:ascii="Arial" w:hAnsi="Arial" w:cs="Arial"/>
          <w:bCs/>
        </w:rPr>
        <w:t xml:space="preserve"> do dwóch miejsc po przecinku.</w:t>
      </w:r>
    </w:p>
    <w:p w14:paraId="4FDBD936" w14:textId="77777777" w:rsidR="00251A0F" w:rsidRPr="00B32EA6" w:rsidRDefault="00251A0F" w:rsidP="00070434">
      <w:pPr>
        <w:spacing w:line="360" w:lineRule="auto"/>
        <w:jc w:val="both"/>
        <w:rPr>
          <w:rFonts w:ascii="Arial" w:hAnsi="Arial" w:cs="Arial"/>
          <w:b/>
          <w:bCs/>
          <w:strike/>
        </w:rPr>
      </w:pPr>
    </w:p>
    <w:p w14:paraId="4028B9C2" w14:textId="2C8519C8" w:rsidR="00251A0F" w:rsidRDefault="00251A0F" w:rsidP="00070434">
      <w:pPr>
        <w:spacing w:line="360" w:lineRule="auto"/>
        <w:jc w:val="both"/>
        <w:rPr>
          <w:rFonts w:ascii="Arial" w:hAnsi="Arial" w:cs="Arial"/>
        </w:rPr>
      </w:pPr>
      <w:r>
        <w:rPr>
          <w:rFonts w:ascii="Arial" w:hAnsi="Arial" w:cs="Arial"/>
          <w:b/>
        </w:rPr>
        <w:t>2</w:t>
      </w:r>
      <w:r w:rsidRPr="00070434">
        <w:rPr>
          <w:rFonts w:ascii="Arial" w:hAnsi="Arial" w:cs="Arial"/>
          <w:b/>
        </w:rPr>
        <w:t xml:space="preserve">) </w:t>
      </w:r>
      <w:r>
        <w:rPr>
          <w:rFonts w:ascii="Arial" w:hAnsi="Arial" w:cs="Arial"/>
          <w:b/>
        </w:rPr>
        <w:t xml:space="preserve">KRYTERIUM - </w:t>
      </w:r>
      <w:r w:rsidRPr="00070434">
        <w:rPr>
          <w:rFonts w:ascii="Arial" w:hAnsi="Arial" w:cs="Arial"/>
          <w:b/>
        </w:rPr>
        <w:t>Aspekty społeczne</w:t>
      </w:r>
      <w:r>
        <w:rPr>
          <w:rFonts w:ascii="Arial" w:hAnsi="Arial" w:cs="Arial"/>
          <w:b/>
        </w:rPr>
        <w:t xml:space="preserve"> (S)</w:t>
      </w:r>
      <w:r w:rsidRPr="00070434">
        <w:rPr>
          <w:rFonts w:ascii="Arial" w:hAnsi="Arial" w:cs="Arial"/>
          <w:b/>
        </w:rPr>
        <w:t xml:space="preserve"> </w:t>
      </w:r>
      <w:r w:rsidRPr="000E4B8A">
        <w:rPr>
          <w:rFonts w:ascii="Arial" w:hAnsi="Arial" w:cs="Arial"/>
        </w:rPr>
        <w:t>maksymalną ilość</w:t>
      </w:r>
      <w:r>
        <w:rPr>
          <w:rFonts w:ascii="Arial" w:hAnsi="Arial" w:cs="Arial"/>
          <w:b/>
        </w:rPr>
        <w:t xml:space="preserve"> </w:t>
      </w:r>
      <w:r>
        <w:rPr>
          <w:rFonts w:ascii="Arial" w:hAnsi="Arial" w:cs="Arial"/>
        </w:rPr>
        <w:t>40</w:t>
      </w:r>
      <w:r w:rsidRPr="00DF7561">
        <w:rPr>
          <w:rFonts w:ascii="Arial" w:hAnsi="Arial" w:cs="Arial"/>
        </w:rPr>
        <w:t xml:space="preserve"> punktów otrzyma każda oferta, w której Wykonawca zobowiąże się do </w:t>
      </w:r>
      <w:r>
        <w:rPr>
          <w:rFonts w:ascii="Arial" w:hAnsi="Arial" w:cs="Arial"/>
        </w:rPr>
        <w:t>zatrudnienia na umowę o pracę</w:t>
      </w:r>
      <w:r w:rsidRPr="00DF7561">
        <w:rPr>
          <w:rFonts w:ascii="Arial" w:hAnsi="Arial" w:cs="Arial"/>
        </w:rPr>
        <w:t xml:space="preserve"> </w:t>
      </w:r>
      <w:r w:rsidR="009F0962">
        <w:rPr>
          <w:rFonts w:ascii="Arial" w:hAnsi="Arial" w:cs="Arial"/>
        </w:rPr>
        <w:t xml:space="preserve">w rozumieniu </w:t>
      </w:r>
      <w:r w:rsidR="00807F70" w:rsidRPr="00807F70">
        <w:rPr>
          <w:rFonts w:ascii="Arial" w:hAnsi="Arial" w:cs="Arial"/>
        </w:rPr>
        <w:t xml:space="preserve">ustawy z dnia 26 czerwca 1974 r. – Kodeks pracy (Dz. U. z 2020 r., poz. 1320) </w:t>
      </w:r>
      <w:r w:rsidR="009F0962">
        <w:rPr>
          <w:rFonts w:ascii="Arial" w:hAnsi="Arial" w:cs="Arial"/>
        </w:rPr>
        <w:t xml:space="preserve"> </w:t>
      </w:r>
      <w:r>
        <w:rPr>
          <w:rFonts w:ascii="Arial" w:hAnsi="Arial" w:cs="Arial"/>
        </w:rPr>
        <w:t>(na cały okres realizacji przedmiotu zamówienia</w:t>
      </w:r>
      <w:r w:rsidRPr="00DF7561">
        <w:rPr>
          <w:rFonts w:ascii="Arial" w:hAnsi="Arial" w:cs="Arial"/>
        </w:rPr>
        <w:t xml:space="preserve">) co najmniej jednej osoby </w:t>
      </w:r>
      <w:r>
        <w:rPr>
          <w:rFonts w:ascii="Arial" w:hAnsi="Arial" w:cs="Arial"/>
        </w:rPr>
        <w:t xml:space="preserve">niepełnosprawnej w rozumieniu ustawy </w:t>
      </w:r>
      <w:r w:rsidRPr="00D31D7D">
        <w:rPr>
          <w:rFonts w:ascii="Arial" w:hAnsi="Arial" w:cs="Arial"/>
        </w:rPr>
        <w:t>z dnia 27 sierpnia 1997 r. o rehabilitacji zawodowej i społecznej oraz zatrudnianiu osób niepełnosprawnych</w:t>
      </w:r>
      <w:r>
        <w:rPr>
          <w:rFonts w:ascii="Arial" w:hAnsi="Arial" w:cs="Arial"/>
        </w:rPr>
        <w:t xml:space="preserve"> (</w:t>
      </w:r>
      <w:r w:rsidR="00E042AD" w:rsidRPr="00E042AD">
        <w:rPr>
          <w:rFonts w:ascii="Arial" w:hAnsi="Arial" w:cs="Arial"/>
        </w:rPr>
        <w:t>Dz.U. z  2020 r. poz. 426, 568, 875</w:t>
      </w:r>
      <w:r>
        <w:rPr>
          <w:rFonts w:ascii="Arial" w:hAnsi="Arial" w:cs="Arial"/>
        </w:rPr>
        <w:t>).</w:t>
      </w:r>
      <w:r w:rsidRPr="00DF7561">
        <w:rPr>
          <w:rFonts w:ascii="Arial" w:hAnsi="Arial" w:cs="Arial"/>
        </w:rPr>
        <w:t xml:space="preserve"> </w:t>
      </w:r>
    </w:p>
    <w:p w14:paraId="756B0E0E" w14:textId="77777777" w:rsidR="00251A0F" w:rsidRPr="00DA4376" w:rsidRDefault="00251A0F" w:rsidP="000D2F62">
      <w:pPr>
        <w:spacing w:before="120" w:after="200" w:line="360" w:lineRule="auto"/>
        <w:ind w:right="66"/>
        <w:contextualSpacing/>
        <w:jc w:val="both"/>
        <w:rPr>
          <w:rFonts w:ascii="Arial" w:hAnsi="Arial" w:cs="Arial"/>
          <w:i/>
          <w:lang w:eastAsia="en-US"/>
        </w:rPr>
      </w:pPr>
      <w:r w:rsidRPr="00DA4376">
        <w:rPr>
          <w:rFonts w:ascii="Arial" w:hAnsi="Arial"/>
        </w:rPr>
        <w:t xml:space="preserve">Na żądanie Zamawiającego, w terminie wskazanym przez Zamawiającego nie dłuższym niż 10 dni roboczych, Wykonawca zobowiązuje się przedłożyć do wglądu </w:t>
      </w:r>
      <w:r w:rsidRPr="00DA4376">
        <w:rPr>
          <w:rFonts w:ascii="Arial" w:hAnsi="Arial" w:cs="Arial"/>
          <w:lang w:eastAsia="en-US"/>
        </w:rPr>
        <w:t>poświadczoną za zgodność z oryginałem odpowiednio przez wykonawcę lub podwykonawcę</w:t>
      </w:r>
      <w:r w:rsidRPr="00DA4376">
        <w:rPr>
          <w:rFonts w:ascii="Arial" w:hAnsi="Arial" w:cs="Arial"/>
          <w:b/>
          <w:lang w:eastAsia="en-US"/>
        </w:rPr>
        <w:t xml:space="preserve"> </w:t>
      </w:r>
      <w:r w:rsidRPr="00DA4376">
        <w:rPr>
          <w:rFonts w:ascii="Arial" w:hAnsi="Arial" w:cs="Arial"/>
          <w:lang w:eastAsia="en-US"/>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E042AD">
        <w:rPr>
          <w:rFonts w:ascii="Arial" w:hAnsi="Arial" w:cs="Arial"/>
          <w:lang w:eastAsia="en-US"/>
        </w:rPr>
        <w:t>10</w:t>
      </w:r>
      <w:r w:rsidRPr="00DA4376">
        <w:rPr>
          <w:rFonts w:ascii="Arial" w:hAnsi="Arial" w:cs="Arial"/>
          <w:lang w:eastAsia="en-US"/>
        </w:rPr>
        <w:t xml:space="preserve"> </w:t>
      </w:r>
      <w:r w:rsidR="00E042AD">
        <w:rPr>
          <w:rFonts w:ascii="Arial" w:hAnsi="Arial" w:cs="Arial"/>
          <w:lang w:eastAsia="en-US"/>
        </w:rPr>
        <w:t>maja</w:t>
      </w:r>
      <w:r w:rsidRPr="00DA4376">
        <w:rPr>
          <w:rFonts w:ascii="Arial" w:hAnsi="Arial" w:cs="Arial"/>
          <w:lang w:eastAsia="en-US"/>
        </w:rPr>
        <w:t xml:space="preserve"> </w:t>
      </w:r>
      <w:r w:rsidR="00E042AD">
        <w:rPr>
          <w:rFonts w:ascii="Arial" w:hAnsi="Arial" w:cs="Arial"/>
          <w:lang w:eastAsia="en-US"/>
        </w:rPr>
        <w:t>2018</w:t>
      </w:r>
      <w:r w:rsidRPr="00DA4376">
        <w:rPr>
          <w:rFonts w:ascii="Arial" w:hAnsi="Arial" w:cs="Arial"/>
          <w:lang w:eastAsia="en-US"/>
        </w:rPr>
        <w:t xml:space="preserve"> r. </w:t>
      </w:r>
      <w:r w:rsidRPr="00DA4376">
        <w:rPr>
          <w:rFonts w:ascii="Arial" w:hAnsi="Arial" w:cs="Arial"/>
          <w:i/>
          <w:lang w:eastAsia="en-US"/>
        </w:rPr>
        <w:t>o ochronie</w:t>
      </w:r>
      <w:r w:rsidR="00E042AD">
        <w:rPr>
          <w:rFonts w:ascii="Arial" w:hAnsi="Arial" w:cs="Arial"/>
          <w:i/>
          <w:lang w:eastAsia="en-US"/>
        </w:rPr>
        <w:t> </w:t>
      </w:r>
      <w:r w:rsidRPr="00DA4376">
        <w:rPr>
          <w:rFonts w:ascii="Arial" w:hAnsi="Arial" w:cs="Arial"/>
          <w:i/>
          <w:lang w:eastAsia="en-US"/>
        </w:rPr>
        <w:t>danych</w:t>
      </w:r>
      <w:r w:rsidR="00E042AD">
        <w:rPr>
          <w:rFonts w:ascii="Arial" w:hAnsi="Arial" w:cs="Arial"/>
          <w:i/>
          <w:lang w:eastAsia="en-US"/>
        </w:rPr>
        <w:t> </w:t>
      </w:r>
      <w:r w:rsidRPr="00DA4376">
        <w:rPr>
          <w:rFonts w:ascii="Arial" w:hAnsi="Arial" w:cs="Arial"/>
          <w:i/>
          <w:lang w:eastAsia="en-US"/>
        </w:rPr>
        <w:t>osobowych</w:t>
      </w:r>
      <w:r w:rsidRPr="00DA4376">
        <w:rPr>
          <w:rFonts w:ascii="Arial" w:hAnsi="Arial" w:cs="Arial"/>
          <w:lang w:eastAsia="en-US"/>
        </w:rPr>
        <w:t xml:space="preserve"> (tj. w szczególności</w:t>
      </w:r>
      <w:r w:rsidRPr="00DA4376">
        <w:rPr>
          <w:rFonts w:ascii="Arial" w:hAnsi="Arial" w:cs="Arial"/>
          <w:vertAlign w:val="superscript"/>
          <w:lang w:eastAsia="en-US"/>
        </w:rPr>
        <w:footnoteReference w:id="1"/>
      </w:r>
      <w:r w:rsidRPr="00DA4376">
        <w:rPr>
          <w:rFonts w:ascii="Arial" w:hAnsi="Arial" w:cs="Arial"/>
          <w:lang w:eastAsia="en-US"/>
        </w:rPr>
        <w:t xml:space="preserve"> bez imion, nazwisk, adresów, nr PESEL pracowników). Informacje takie jak: data zawarcia umowy, rodzaj umowy o pracę i wymiar etatu powinny być możliwe do zidentyfikowania.</w:t>
      </w:r>
      <w:r>
        <w:rPr>
          <w:rFonts w:ascii="Arial" w:hAnsi="Arial" w:cs="Arial"/>
          <w:lang w:eastAsia="en-US"/>
        </w:rPr>
        <w:t xml:space="preserve"> Podobnie jeżeli chodzi o kwestie dokumentacji potwierdzającej status osoby niepełnosprawnej zatrudnianego pracownika.</w:t>
      </w:r>
    </w:p>
    <w:p w14:paraId="27073356" w14:textId="77777777" w:rsidR="00251A0F" w:rsidRDefault="00251A0F" w:rsidP="004F7714">
      <w:pPr>
        <w:spacing w:line="360" w:lineRule="auto"/>
        <w:ind w:right="66"/>
        <w:jc w:val="both"/>
        <w:rPr>
          <w:rFonts w:ascii="Arial" w:hAnsi="Arial" w:cs="Arial"/>
        </w:rPr>
      </w:pPr>
      <w:r w:rsidRPr="00DA4376">
        <w:rPr>
          <w:rFonts w:ascii="Arial" w:hAnsi="Arial"/>
        </w:rPr>
        <w:t xml:space="preserve">Nieprzedłożenie przez Wykonawcę „do wglądu” </w:t>
      </w:r>
      <w:r w:rsidRPr="00DA4376">
        <w:rPr>
          <w:rFonts w:ascii="Arial" w:hAnsi="Arial" w:cs="Arial"/>
          <w:lang w:eastAsia="en-US"/>
        </w:rPr>
        <w:t>zanonimizowan</w:t>
      </w:r>
      <w:r>
        <w:rPr>
          <w:rFonts w:ascii="Arial" w:hAnsi="Arial" w:cs="Arial"/>
          <w:lang w:eastAsia="en-US"/>
        </w:rPr>
        <w:t>ej</w:t>
      </w:r>
      <w:r w:rsidRPr="00DA4376">
        <w:rPr>
          <w:rFonts w:ascii="Arial" w:hAnsi="Arial" w:cs="Arial"/>
          <w:lang w:eastAsia="en-US"/>
        </w:rPr>
        <w:t xml:space="preserve"> </w:t>
      </w:r>
      <w:r w:rsidRPr="00DA4376">
        <w:rPr>
          <w:rFonts w:ascii="Arial" w:hAnsi="Arial"/>
        </w:rPr>
        <w:t>kopi um</w:t>
      </w:r>
      <w:r>
        <w:rPr>
          <w:rFonts w:ascii="Arial" w:hAnsi="Arial"/>
        </w:rPr>
        <w:t>owy</w:t>
      </w:r>
      <w:r w:rsidRPr="00DA4376">
        <w:rPr>
          <w:rFonts w:ascii="Arial" w:hAnsi="Arial"/>
        </w:rPr>
        <w:t xml:space="preserve"> zawart</w:t>
      </w:r>
      <w:r>
        <w:rPr>
          <w:rFonts w:ascii="Arial" w:hAnsi="Arial"/>
        </w:rPr>
        <w:t>ej</w:t>
      </w:r>
      <w:r w:rsidRPr="00DA4376">
        <w:rPr>
          <w:rFonts w:ascii="Arial" w:hAnsi="Arial"/>
        </w:rPr>
        <w:t xml:space="preserve"> przez Wykonawcę z Pracownik</w:t>
      </w:r>
      <w:r>
        <w:rPr>
          <w:rFonts w:ascii="Arial" w:hAnsi="Arial"/>
        </w:rPr>
        <w:t>iem skierowanym</w:t>
      </w:r>
      <w:r w:rsidRPr="00DA4376">
        <w:rPr>
          <w:rFonts w:ascii="Arial" w:hAnsi="Arial"/>
        </w:rPr>
        <w:t xml:space="preserve"> przez Wykonawcę do realizacji zamówienia publicznego </w:t>
      </w:r>
      <w:r>
        <w:rPr>
          <w:rFonts w:ascii="Arial" w:hAnsi="Arial"/>
        </w:rPr>
        <w:br/>
      </w:r>
      <w:r w:rsidRPr="00DA4376">
        <w:rPr>
          <w:rFonts w:ascii="Arial" w:hAnsi="Arial"/>
        </w:rPr>
        <w:t xml:space="preserve">w terminie wskazanym przez Zamawiającego będzie traktowane jako niewypełnienie obowiązku zatrudnienia Pracowników skierowanych przez Wykonawcę do realizacji zamówienia publicznego na podstawie umowy o  pracę. </w:t>
      </w:r>
    </w:p>
    <w:p w14:paraId="5A4934A5" w14:textId="7F6FE5B7" w:rsidR="00251A0F" w:rsidRPr="00DF7561" w:rsidRDefault="00251A0F" w:rsidP="00070434">
      <w:pPr>
        <w:spacing w:line="360" w:lineRule="auto"/>
        <w:jc w:val="both"/>
        <w:rPr>
          <w:rFonts w:ascii="Arial" w:hAnsi="Arial" w:cs="Arial"/>
        </w:rPr>
      </w:pPr>
      <w:r>
        <w:rPr>
          <w:rFonts w:ascii="Arial" w:hAnsi="Arial" w:cs="Arial"/>
        </w:rPr>
        <w:t xml:space="preserve">Jeżeli Wykonawca nie zaznaczy żadnej z odpowiedzi w formularzu ofertowym –A. Oferta – dotyczącej tego kryterium lub odpowiedź będzie niejednoznaczna (np. Wykonawca zaznaczy 2 odpowiedzi) oznaczać to będzie, iż Wykonawca nie przewiduje zatrudnienia takiej osoby i otrzyma 0 punktów za to kryterium. </w:t>
      </w:r>
      <w:r w:rsidR="0077261A" w:rsidRPr="0077261A">
        <w:rPr>
          <w:rFonts w:ascii="Arial" w:hAnsi="Arial" w:cs="Arial"/>
          <w:b/>
        </w:rPr>
        <w:t>Zamawiający dopuszcza by osoba zatrudniona w ramach spełnienia tego kryterium była tą samą osobą, której dotyczy zapis SIWZ pkt 5.2.1. B) SIWZ.</w:t>
      </w:r>
    </w:p>
    <w:p w14:paraId="48A04CE3" w14:textId="77777777" w:rsidR="00251A0F" w:rsidRPr="00355273" w:rsidRDefault="00251A0F" w:rsidP="00BD1CB8">
      <w:pPr>
        <w:rPr>
          <w:rFonts w:ascii="Arial" w:hAnsi="Arial" w:cs="Arial"/>
        </w:rPr>
      </w:pPr>
    </w:p>
    <w:p w14:paraId="48B26E3D" w14:textId="77777777" w:rsidR="00251A0F" w:rsidRPr="00355273" w:rsidRDefault="00251A0F" w:rsidP="00BD1CB8">
      <w:pPr>
        <w:rPr>
          <w:rFonts w:ascii="Arial" w:hAnsi="Arial" w:cs="Arial"/>
        </w:rPr>
      </w:pPr>
      <w:r>
        <w:rPr>
          <w:rFonts w:ascii="Arial" w:hAnsi="Arial" w:cs="Arial"/>
        </w:rPr>
        <w:t xml:space="preserve">Przyznane punkty </w:t>
      </w:r>
      <w:r w:rsidRPr="00355273">
        <w:rPr>
          <w:rFonts w:ascii="Arial" w:hAnsi="Arial" w:cs="Arial"/>
        </w:rPr>
        <w:t>zostaną zsumowane i poddane przeliczeniu wg wzoru :</w:t>
      </w:r>
    </w:p>
    <w:p w14:paraId="003C08D5" w14:textId="77777777" w:rsidR="00251A0F" w:rsidRPr="00355273" w:rsidRDefault="00251A0F" w:rsidP="00BD1CB8">
      <w:pPr>
        <w:rPr>
          <w:rFonts w:ascii="Arial" w:hAnsi="Arial" w:cs="Arial"/>
          <w:sz w:val="16"/>
          <w:szCs w:val="16"/>
        </w:rPr>
      </w:pPr>
    </w:p>
    <w:p w14:paraId="1A2B91B9" w14:textId="77777777" w:rsidR="00251A0F" w:rsidRPr="00355273" w:rsidRDefault="00251A0F" w:rsidP="00BD1CB8">
      <w:pPr>
        <w:rPr>
          <w:rFonts w:ascii="Arial" w:hAnsi="Arial" w:cs="Arial"/>
        </w:rPr>
      </w:pPr>
      <w:r w:rsidRPr="00355273">
        <w:rPr>
          <w:rFonts w:ascii="Arial" w:hAnsi="Arial" w:cs="Arial"/>
        </w:rPr>
        <w:t xml:space="preserve">SUMA = C </w:t>
      </w:r>
      <w:r>
        <w:rPr>
          <w:rFonts w:ascii="Arial" w:hAnsi="Arial" w:cs="Arial"/>
        </w:rPr>
        <w:t>+ S</w:t>
      </w:r>
    </w:p>
    <w:p w14:paraId="14821E7C" w14:textId="77777777" w:rsidR="00251A0F" w:rsidRPr="00355273" w:rsidRDefault="00251A0F" w:rsidP="00BD1CB8">
      <w:pPr>
        <w:rPr>
          <w:rFonts w:ascii="Arial" w:hAnsi="Arial" w:cs="Arial"/>
        </w:rPr>
      </w:pPr>
    </w:p>
    <w:p w14:paraId="5ED82656" w14:textId="77777777" w:rsidR="00251A0F" w:rsidRPr="00355273" w:rsidRDefault="00251A0F" w:rsidP="00BD1CB8">
      <w:pPr>
        <w:rPr>
          <w:rFonts w:ascii="Arial" w:hAnsi="Arial" w:cs="Arial"/>
          <w:sz w:val="18"/>
          <w:szCs w:val="18"/>
        </w:rPr>
      </w:pPr>
      <w:r w:rsidRPr="00355273">
        <w:rPr>
          <w:rFonts w:ascii="Arial" w:hAnsi="Arial" w:cs="Arial"/>
          <w:sz w:val="18"/>
          <w:szCs w:val="18"/>
        </w:rPr>
        <w:t>gdzie:</w:t>
      </w:r>
    </w:p>
    <w:p w14:paraId="2543927B" w14:textId="77777777" w:rsidR="00251A0F" w:rsidRPr="00355273" w:rsidRDefault="00251A0F" w:rsidP="00BD1CB8">
      <w:pPr>
        <w:rPr>
          <w:rFonts w:ascii="Arial" w:hAnsi="Arial" w:cs="Arial"/>
          <w:sz w:val="18"/>
          <w:szCs w:val="18"/>
        </w:rPr>
      </w:pPr>
    </w:p>
    <w:p w14:paraId="2C57518D" w14:textId="77777777" w:rsidR="00251A0F" w:rsidRPr="00355273" w:rsidRDefault="00251A0F" w:rsidP="00103967">
      <w:pPr>
        <w:spacing w:line="360" w:lineRule="auto"/>
        <w:rPr>
          <w:rFonts w:ascii="Arial" w:hAnsi="Arial" w:cs="Arial"/>
          <w:sz w:val="18"/>
          <w:szCs w:val="18"/>
        </w:rPr>
      </w:pPr>
      <w:r w:rsidRPr="00355273">
        <w:rPr>
          <w:rFonts w:ascii="Arial" w:hAnsi="Arial" w:cs="Arial"/>
          <w:sz w:val="18"/>
          <w:szCs w:val="18"/>
        </w:rPr>
        <w:t>SUMA -  suma punktów wg przyjętych kryteriów</w:t>
      </w:r>
    </w:p>
    <w:p w14:paraId="2CE05209" w14:textId="77777777" w:rsidR="00251A0F" w:rsidRDefault="00251A0F" w:rsidP="00103967">
      <w:pPr>
        <w:spacing w:line="360" w:lineRule="auto"/>
        <w:rPr>
          <w:rFonts w:ascii="Arial" w:hAnsi="Arial" w:cs="Arial"/>
          <w:sz w:val="18"/>
          <w:szCs w:val="18"/>
        </w:rPr>
      </w:pPr>
      <w:r w:rsidRPr="00355273">
        <w:rPr>
          <w:rFonts w:ascii="Arial" w:hAnsi="Arial" w:cs="Arial"/>
          <w:sz w:val="18"/>
          <w:szCs w:val="18"/>
        </w:rPr>
        <w:lastRenderedPageBreak/>
        <w:t>C - liczba punktów za kryterium cena</w:t>
      </w:r>
    </w:p>
    <w:p w14:paraId="34B7E582" w14:textId="77777777" w:rsidR="00251A0F" w:rsidRPr="00355273" w:rsidRDefault="00251A0F" w:rsidP="00103967">
      <w:pPr>
        <w:spacing w:line="360" w:lineRule="auto"/>
        <w:rPr>
          <w:rFonts w:ascii="Arial" w:hAnsi="Arial" w:cs="Arial"/>
          <w:sz w:val="18"/>
          <w:szCs w:val="18"/>
        </w:rPr>
      </w:pPr>
      <w:r>
        <w:rPr>
          <w:rFonts w:ascii="Arial" w:hAnsi="Arial" w:cs="Arial"/>
          <w:sz w:val="18"/>
          <w:szCs w:val="18"/>
        </w:rPr>
        <w:t>S - liczba punktów za kryterium aspekty społeczne</w:t>
      </w:r>
    </w:p>
    <w:p w14:paraId="0DEC7596" w14:textId="77777777" w:rsidR="00251A0F" w:rsidRDefault="00251A0F" w:rsidP="0044493E">
      <w:pPr>
        <w:suppressLineNumbers/>
        <w:spacing w:line="360" w:lineRule="auto"/>
        <w:jc w:val="both"/>
        <w:rPr>
          <w:rFonts w:ascii="Arial" w:hAnsi="Arial" w:cs="Arial"/>
          <w:bCs/>
        </w:rPr>
      </w:pPr>
    </w:p>
    <w:p w14:paraId="4367A84D" w14:textId="77777777" w:rsidR="00251A0F" w:rsidRDefault="00251A0F" w:rsidP="0044493E">
      <w:pPr>
        <w:suppressLineNumbers/>
        <w:spacing w:line="360" w:lineRule="auto"/>
        <w:jc w:val="both"/>
        <w:rPr>
          <w:rFonts w:ascii="Arial" w:hAnsi="Arial" w:cs="Arial"/>
          <w:bCs/>
        </w:rPr>
      </w:pPr>
      <w:r w:rsidRPr="00F850C6">
        <w:rPr>
          <w:rFonts w:ascii="Arial" w:hAnsi="Arial" w:cs="Arial"/>
          <w:bCs/>
        </w:rPr>
        <w:t>Oferta może otrzymać maksymalnie 100 punktów.</w:t>
      </w:r>
    </w:p>
    <w:p w14:paraId="7AB05D46" w14:textId="77777777" w:rsidR="00251A0F" w:rsidRDefault="00251A0F" w:rsidP="0044493E">
      <w:pPr>
        <w:suppressLineNumbers/>
        <w:spacing w:line="360" w:lineRule="auto"/>
        <w:jc w:val="both"/>
        <w:rPr>
          <w:rFonts w:ascii="Arial" w:hAnsi="Arial" w:cs="Arial"/>
        </w:rPr>
      </w:pPr>
      <w:r w:rsidRPr="00AC4D43">
        <w:rPr>
          <w:rFonts w:ascii="Arial" w:hAnsi="Arial" w:cs="Arial"/>
        </w:rPr>
        <w:t>Za ofertę najkorzystniejszą będzie uznana oferta, która przy uwzględnieniu powyższych kryteriów i ich wag otrzyma najwyższą punktację. Jeżeli nie będzie można dokonać wyboru oferty najkorzystniejszej ze względu na to, że dwie lub więcej ofert otrzyma taką samą punktację, Zamawiający spośród tych ofert wybierze ofertę z najniższą ceną.</w:t>
      </w:r>
    </w:p>
    <w:p w14:paraId="5AF73552" w14:textId="77777777" w:rsidR="00251A0F" w:rsidRDefault="00251A0F" w:rsidP="0044493E">
      <w:pPr>
        <w:suppressLineNumbers/>
        <w:spacing w:line="360" w:lineRule="auto"/>
        <w:jc w:val="both"/>
        <w:rPr>
          <w:rFonts w:ascii="Arial" w:hAnsi="Arial" w:cs="Arial"/>
          <w:b/>
          <w:bCs/>
        </w:rPr>
      </w:pPr>
    </w:p>
    <w:p w14:paraId="58C58466" w14:textId="4824D622" w:rsidR="00251A0F" w:rsidRPr="00A16A33" w:rsidRDefault="00251A0F" w:rsidP="0044493E">
      <w:pPr>
        <w:pStyle w:val="NormalnyWeb"/>
        <w:tabs>
          <w:tab w:val="left" w:pos="360"/>
        </w:tabs>
        <w:spacing w:before="0" w:after="0" w:line="360" w:lineRule="auto"/>
        <w:ind w:right="183"/>
        <w:rPr>
          <w:rFonts w:ascii="Arial" w:eastAsia="Arial Unicode MS" w:hAnsi="Arial" w:cs="Arial"/>
        </w:rPr>
      </w:pPr>
      <w:r w:rsidRPr="00A16A33">
        <w:rPr>
          <w:rFonts w:ascii="Arial" w:hAnsi="Arial" w:cs="Arial"/>
          <w:b/>
          <w:bCs/>
        </w:rPr>
        <w:t xml:space="preserve">13.1.3 </w:t>
      </w:r>
      <w:bookmarkStart w:id="1" w:name="_GoBack"/>
      <w:r w:rsidR="004707C6">
        <w:rPr>
          <w:rFonts w:ascii="Arial" w:eastAsia="Arial Unicode MS" w:hAnsi="Arial" w:cs="Arial"/>
        </w:rPr>
        <w:t xml:space="preserve">W niniejszym postępowaniu o udzielenie zamówienia </w:t>
      </w:r>
      <w:r w:rsidRPr="00A16A33">
        <w:rPr>
          <w:rFonts w:ascii="Arial" w:eastAsia="Arial Unicode MS" w:hAnsi="Arial" w:cs="Arial"/>
        </w:rPr>
        <w:t xml:space="preserve">Zamawiający najpierw dokonuje oceny ofert, a potem bada, czy Wykonawca, którego oferta została najwyżej oceniona, nie podlega wykluczeniu oraz spełnia warunki udziału w postępowaniu. </w:t>
      </w:r>
    </w:p>
    <w:bookmarkEnd w:id="1"/>
    <w:p w14:paraId="2C750F54" w14:textId="77777777" w:rsidR="00251A0F" w:rsidRPr="00A16A33" w:rsidRDefault="00251A0F" w:rsidP="00E825F6">
      <w:pPr>
        <w:pStyle w:val="tekst"/>
        <w:spacing w:before="0" w:after="0" w:line="360" w:lineRule="auto"/>
        <w:rPr>
          <w:rFonts w:ascii="Arial" w:hAnsi="Arial" w:cs="Arial"/>
          <w:bCs/>
          <w:sz w:val="20"/>
        </w:rPr>
      </w:pPr>
      <w:r w:rsidRPr="00A16A33">
        <w:rPr>
          <w:rFonts w:ascii="Arial" w:hAnsi="Arial" w:cs="Arial"/>
          <w:b/>
          <w:bCs/>
          <w:sz w:val="20"/>
        </w:rPr>
        <w:t xml:space="preserve">13.1.4 </w:t>
      </w:r>
      <w:r w:rsidRPr="00A16A33">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21D9CDED" w14:textId="77777777" w:rsidR="00251A0F" w:rsidRPr="00A16A33" w:rsidRDefault="00251A0F" w:rsidP="00E825F6">
      <w:pPr>
        <w:pStyle w:val="tekst"/>
        <w:spacing w:before="0" w:after="0" w:line="360" w:lineRule="auto"/>
        <w:rPr>
          <w:rFonts w:ascii="Arial" w:hAnsi="Arial" w:cs="Arial"/>
          <w:bCs/>
          <w:sz w:val="20"/>
        </w:rPr>
      </w:pPr>
      <w:r w:rsidRPr="00A16A33">
        <w:rPr>
          <w:rFonts w:ascii="Arial" w:hAnsi="Arial" w:cs="Arial"/>
          <w:b/>
          <w:bCs/>
          <w:sz w:val="20"/>
        </w:rPr>
        <w:t>13.1.5</w:t>
      </w:r>
      <w:r w:rsidRPr="00A16A33">
        <w:rPr>
          <w:rFonts w:ascii="Arial" w:hAnsi="Arial" w:cs="Arial"/>
          <w:bCs/>
          <w:sz w:val="20"/>
        </w:rPr>
        <w:t xml:space="preserve"> Niezwłocznie po wyborze najkorzystniejszej oferty Zamawiający zawiadamia Wykonawców, którzy złożyli oferty, zgodnie z art. 92 ust.1 </w:t>
      </w:r>
      <w:proofErr w:type="spellStart"/>
      <w:r>
        <w:rPr>
          <w:rFonts w:ascii="Arial" w:hAnsi="Arial" w:cs="Arial"/>
          <w:bCs/>
          <w:sz w:val="20"/>
        </w:rPr>
        <w:t>p</w:t>
      </w:r>
      <w:r w:rsidRPr="00A16A33">
        <w:rPr>
          <w:rFonts w:ascii="Arial" w:hAnsi="Arial" w:cs="Arial"/>
          <w:bCs/>
          <w:sz w:val="20"/>
        </w:rPr>
        <w:t>.z.p</w:t>
      </w:r>
      <w:proofErr w:type="spellEnd"/>
      <w:r w:rsidRPr="00A16A33">
        <w:rPr>
          <w:rFonts w:ascii="Arial" w:hAnsi="Arial" w:cs="Arial"/>
          <w:bCs/>
          <w:sz w:val="20"/>
        </w:rPr>
        <w:t>.</w:t>
      </w:r>
    </w:p>
    <w:p w14:paraId="3BBDD0B8" w14:textId="77777777"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
          <w:sz w:val="20"/>
          <w:szCs w:val="24"/>
        </w:rPr>
        <w:t>13.2.</w:t>
      </w:r>
      <w:r w:rsidRPr="00A16A33">
        <w:rPr>
          <w:rFonts w:ascii="Arial" w:hAnsi="Arial" w:cs="Arial"/>
          <w:sz w:val="20"/>
          <w:szCs w:val="24"/>
        </w:rPr>
        <w:t xml:space="preserve"> </w:t>
      </w:r>
      <w:r w:rsidRPr="00A16A33">
        <w:rPr>
          <w:rFonts w:ascii="Arial" w:hAnsi="Arial" w:cs="Arial"/>
          <w:bCs/>
          <w:sz w:val="20"/>
        </w:rPr>
        <w:t>Uzupełnianie dokumentów, wyjaśnienia treści oferty, poprawianie omyłek pisarskich i rachunkowych.</w:t>
      </w:r>
    </w:p>
    <w:p w14:paraId="7BFCF197" w14:textId="77777777" w:rsidR="00251A0F" w:rsidRDefault="00251A0F" w:rsidP="0071759A">
      <w:pPr>
        <w:autoSpaceDE w:val="0"/>
        <w:autoSpaceDN w:val="0"/>
        <w:spacing w:line="360" w:lineRule="auto"/>
        <w:jc w:val="both"/>
        <w:rPr>
          <w:rFonts w:ascii="Arial" w:hAnsi="Arial" w:cs="Arial"/>
        </w:rPr>
      </w:pPr>
      <w:r w:rsidRPr="00A16A33">
        <w:rPr>
          <w:rFonts w:ascii="Arial" w:hAnsi="Arial" w:cs="Arial"/>
          <w:b/>
          <w:bCs/>
        </w:rPr>
        <w:t xml:space="preserve">13.2.1. </w:t>
      </w:r>
      <w:r w:rsidRPr="00A16A33">
        <w:rPr>
          <w:rFonts w:ascii="Arial" w:hAnsi="Arial" w:cs="Arial"/>
        </w:rPr>
        <w:t xml:space="preserve">Jeżeli Wykonawca nie złożył oświadczenia, o którym mowa w art. 25a ust. 1 </w:t>
      </w:r>
      <w:proofErr w:type="spellStart"/>
      <w:r w:rsidRPr="00A16A33">
        <w:rPr>
          <w:rFonts w:ascii="Arial" w:hAnsi="Arial" w:cs="Arial"/>
        </w:rPr>
        <w:t>p.z.p</w:t>
      </w:r>
      <w:proofErr w:type="spellEnd"/>
      <w:r w:rsidRPr="00A16A33">
        <w:rPr>
          <w:rFonts w:ascii="Arial" w:hAnsi="Arial" w:cs="Arial"/>
        </w:rPr>
        <w:t xml:space="preserve">., oświadczeń lub dokumentów potwierdzających okoliczności, o których mowa w art. 25 ust. 1 </w:t>
      </w:r>
      <w:proofErr w:type="spellStart"/>
      <w:r w:rsidRPr="00A16A33">
        <w:rPr>
          <w:rFonts w:ascii="Arial" w:hAnsi="Arial" w:cs="Arial"/>
        </w:rPr>
        <w:t>p.z.p</w:t>
      </w:r>
      <w:proofErr w:type="spellEnd"/>
      <w:r w:rsidRPr="00A16A33">
        <w:rPr>
          <w:rFonts w:ascii="Arial" w:hAnsi="Arial" w:cs="Aria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60AC03E0" w14:textId="77777777" w:rsidR="00910962" w:rsidRPr="00910962" w:rsidRDefault="00910962" w:rsidP="00910962">
      <w:pPr>
        <w:autoSpaceDE w:val="0"/>
        <w:autoSpaceDN w:val="0"/>
        <w:spacing w:line="360" w:lineRule="auto"/>
        <w:jc w:val="both"/>
        <w:rPr>
          <w:rFonts w:ascii="Arial" w:hAnsi="Arial" w:cs="Arial"/>
        </w:rPr>
      </w:pPr>
      <w:r w:rsidRPr="00910962">
        <w:rPr>
          <w:rFonts w:ascii="Arial" w:hAnsi="Arial" w:cs="Arial"/>
        </w:rPr>
        <w:t>Zamawiający wzywa także, w wyznaczonym przez siebie terminie, do złożenia wyjaśnień dotyczących oświadczeń lub  dokumentów potwierdzających spełnienie:</w:t>
      </w:r>
    </w:p>
    <w:p w14:paraId="361BA7B0" w14:textId="421D941F" w:rsidR="00910962" w:rsidRPr="00A16A33" w:rsidRDefault="00910962" w:rsidP="00910962">
      <w:pPr>
        <w:autoSpaceDE w:val="0"/>
        <w:autoSpaceDN w:val="0"/>
        <w:spacing w:line="360" w:lineRule="auto"/>
        <w:jc w:val="both"/>
        <w:rPr>
          <w:rFonts w:ascii="Arial" w:hAnsi="Arial" w:cs="Arial"/>
        </w:rPr>
      </w:pPr>
      <w:r w:rsidRPr="00910962">
        <w:rPr>
          <w:rFonts w:ascii="Arial" w:hAnsi="Arial" w:cs="Arial"/>
        </w:rPr>
        <w:t>a) warunków udziału w postępowaniu.</w:t>
      </w:r>
    </w:p>
    <w:p w14:paraId="31CD2A63" w14:textId="77777777" w:rsidR="00251A0F" w:rsidRPr="00A16A33" w:rsidRDefault="00251A0F" w:rsidP="00774021">
      <w:pPr>
        <w:autoSpaceDE w:val="0"/>
        <w:autoSpaceDN w:val="0"/>
        <w:spacing w:line="360" w:lineRule="auto"/>
        <w:jc w:val="both"/>
        <w:rPr>
          <w:rFonts w:ascii="Arial" w:hAnsi="Arial" w:cs="Arial"/>
        </w:rPr>
      </w:pPr>
      <w:r w:rsidRPr="00A16A33">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26DFED9C" w14:textId="77777777" w:rsidR="00251A0F" w:rsidRPr="00A16A33" w:rsidRDefault="00251A0F" w:rsidP="005A5F09">
      <w:pPr>
        <w:autoSpaceDE w:val="0"/>
        <w:autoSpaceDN w:val="0"/>
        <w:spacing w:line="360" w:lineRule="auto"/>
        <w:jc w:val="both"/>
        <w:rPr>
          <w:rFonts w:ascii="Arial" w:hAnsi="Arial" w:cs="Arial"/>
        </w:rPr>
      </w:pPr>
      <w:r w:rsidRPr="00A16A33">
        <w:rPr>
          <w:rFonts w:ascii="Arial" w:hAnsi="Arial" w:cs="Arial"/>
        </w:rPr>
        <w:t xml:space="preserve">Wykonawca nie jest obowiązany do złożenia oświadczeń lub dokumentów potwierdzających okoliczności, o których mowa w art. 25 ust. 1 pkt 1 i 3 </w:t>
      </w:r>
      <w:proofErr w:type="spellStart"/>
      <w:r>
        <w:rPr>
          <w:rFonts w:ascii="Arial" w:hAnsi="Arial" w:cs="Arial"/>
        </w:rPr>
        <w:t>p</w:t>
      </w:r>
      <w:r w:rsidRPr="00A16A33">
        <w:rPr>
          <w:rFonts w:ascii="Arial" w:hAnsi="Arial" w:cs="Arial"/>
        </w:rPr>
        <w:t>.z.p</w:t>
      </w:r>
      <w:proofErr w:type="spellEnd"/>
      <w:r w:rsidRPr="00A16A33">
        <w:rPr>
          <w:rFonts w:ascii="Arial" w:hAnsi="Arial" w:cs="Arial"/>
        </w:rPr>
        <w:t>, jeżeli Zamawiający posiada oświadczenia lub dokumenty dotyczące tego Wykonawcy lub może je uzyskać za pomocą bezpłatnych i ogólnodostępnych</w:t>
      </w:r>
      <w:r w:rsidR="00E042AD">
        <w:rPr>
          <w:rFonts w:ascii="Arial" w:hAnsi="Arial" w:cs="Arial"/>
        </w:rPr>
        <w:t> </w:t>
      </w:r>
      <w:r w:rsidRPr="00A16A33">
        <w:rPr>
          <w:rFonts w:ascii="Arial" w:hAnsi="Arial" w:cs="Arial"/>
        </w:rPr>
        <w:t>baz</w:t>
      </w:r>
      <w:r w:rsidR="00E042AD">
        <w:rPr>
          <w:rFonts w:ascii="Arial" w:hAnsi="Arial" w:cs="Arial"/>
        </w:rPr>
        <w:t> </w:t>
      </w:r>
      <w:r w:rsidRPr="00A16A33">
        <w:rPr>
          <w:rFonts w:ascii="Arial" w:hAnsi="Arial" w:cs="Arial"/>
        </w:rPr>
        <w:t>danych,</w:t>
      </w:r>
      <w:r w:rsidR="00E042AD">
        <w:rPr>
          <w:rFonts w:ascii="Arial" w:hAnsi="Arial" w:cs="Arial"/>
        </w:rPr>
        <w:t> </w:t>
      </w:r>
      <w:r w:rsidRPr="00A16A33">
        <w:rPr>
          <w:rFonts w:ascii="Arial" w:hAnsi="Arial" w:cs="Arial"/>
        </w:rPr>
        <w:t>w szczególności rejestrów publicznych w rozumieniu ustawy z dnia 17 lutego 2005 r. o informatyzacji działalności podmiotów realizujących zadania publiczne (</w:t>
      </w:r>
      <w:r w:rsidR="00E042AD" w:rsidRPr="006C09EB">
        <w:rPr>
          <w:rFonts w:ascii="Arial" w:hAnsi="Arial" w:cs="Arial"/>
        </w:rPr>
        <w:t>Dz. U. z 2017 r.</w:t>
      </w:r>
      <w:r w:rsidR="00E042AD">
        <w:rPr>
          <w:rFonts w:ascii="Arial" w:hAnsi="Arial" w:cs="Arial"/>
        </w:rPr>
        <w:t> </w:t>
      </w:r>
      <w:r w:rsidR="00E042AD" w:rsidRPr="006C09EB">
        <w:rPr>
          <w:rFonts w:ascii="Arial" w:hAnsi="Arial" w:cs="Arial"/>
        </w:rPr>
        <w:t>poz.570</w:t>
      </w:r>
      <w:r w:rsidRPr="00A16A33">
        <w:rPr>
          <w:rFonts w:ascii="Arial" w:hAnsi="Arial" w:cs="Arial"/>
        </w:rPr>
        <w:t>).</w:t>
      </w:r>
      <w:r w:rsidR="00E042AD">
        <w:rPr>
          <w:rFonts w:ascii="Arial" w:hAnsi="Arial" w:cs="Arial"/>
        </w:rPr>
        <w:br/>
      </w:r>
      <w:r>
        <w:rPr>
          <w:rFonts w:ascii="Arial" w:hAnsi="Arial" w:cs="Arial"/>
        </w:rPr>
        <w:t xml:space="preserve"> </w:t>
      </w:r>
      <w:r w:rsidRPr="00A16A33">
        <w:rPr>
          <w:rFonts w:ascii="Arial" w:hAnsi="Arial" w:cs="Arial"/>
        </w:rPr>
        <w:t>Zamawiający</w:t>
      </w:r>
      <w:r w:rsidR="00E042AD">
        <w:rPr>
          <w:rFonts w:ascii="Arial" w:hAnsi="Arial" w:cs="Arial"/>
        </w:rPr>
        <w:t> </w:t>
      </w:r>
      <w:r w:rsidRPr="00A16A33">
        <w:rPr>
          <w:rFonts w:ascii="Arial" w:hAnsi="Arial" w:cs="Arial"/>
        </w:rPr>
        <w:t>korzysta z internetowego repozytorium zaświadczeń e-</w:t>
      </w:r>
      <w:proofErr w:type="spellStart"/>
      <w:r w:rsidRPr="00A16A33">
        <w:rPr>
          <w:rFonts w:ascii="Arial" w:hAnsi="Arial" w:cs="Arial"/>
        </w:rPr>
        <w:t>Certis</w:t>
      </w:r>
      <w:proofErr w:type="spellEnd"/>
      <w:r w:rsidRPr="00A16A33">
        <w:rPr>
          <w:rFonts w:ascii="Arial" w:hAnsi="Arial" w:cs="Arial"/>
        </w:rPr>
        <w:t xml:space="preserve"> oraz wymaga przede </w:t>
      </w:r>
      <w:r w:rsidRPr="00A16A33">
        <w:rPr>
          <w:rFonts w:ascii="Arial" w:hAnsi="Arial" w:cs="Arial"/>
        </w:rPr>
        <w:lastRenderedPageBreak/>
        <w:t>wszystkim takich rodzajów zaświadczeń lub dowodów w formie dokumentów, które są objęte tym repozytorium.</w:t>
      </w:r>
    </w:p>
    <w:p w14:paraId="77AB44BF" w14:textId="77777777"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
          <w:bCs/>
          <w:sz w:val="20"/>
        </w:rPr>
        <w:t xml:space="preserve">13.2.2. </w:t>
      </w:r>
      <w:r w:rsidRPr="00A16A33">
        <w:rPr>
          <w:rFonts w:ascii="Arial" w:hAnsi="Arial" w:cs="Arial"/>
          <w:bCs/>
          <w:sz w:val="20"/>
        </w:rPr>
        <w:t>W toku badania i oceny ofert Zamawiający może żądać od Wykonawców wyjaśnień dotyczących treści złożonych ofert.</w:t>
      </w:r>
    </w:p>
    <w:p w14:paraId="007953BE" w14:textId="77777777"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Cs/>
          <w:sz w:val="20"/>
        </w:rPr>
        <w:t>Niedopuszczalne jest prowadzenie między Zamawiającym a Wykonawca negocjacji dotyczących złożonej oferty oraz dokonywanie jakiejkolwiek zmiany w jej treści.</w:t>
      </w:r>
    </w:p>
    <w:p w14:paraId="498E5958" w14:textId="77777777" w:rsidR="00251A0F" w:rsidRPr="00A16A33" w:rsidRDefault="00251A0F" w:rsidP="00F42E64">
      <w:pPr>
        <w:pStyle w:val="tekst"/>
        <w:spacing w:before="0" w:after="0" w:line="360" w:lineRule="auto"/>
        <w:rPr>
          <w:rFonts w:ascii="Arial" w:hAnsi="Arial" w:cs="Arial"/>
          <w:bCs/>
          <w:sz w:val="20"/>
        </w:rPr>
      </w:pPr>
      <w:r w:rsidRPr="00A16A33">
        <w:rPr>
          <w:rFonts w:ascii="Arial" w:hAnsi="Arial" w:cs="Arial"/>
          <w:b/>
          <w:bCs/>
          <w:sz w:val="20"/>
        </w:rPr>
        <w:t>13.2.3</w:t>
      </w:r>
      <w:r w:rsidRPr="00A16A33">
        <w:rPr>
          <w:rFonts w:ascii="Arial" w:hAnsi="Arial" w:cs="Arial"/>
          <w:bCs/>
          <w:sz w:val="20"/>
        </w:rPr>
        <w:t>. Zamawiający poprawia w tekście oferty oczywiste omyłki pisarskie oraz oczywiste omyłki rachunkowe w obliczeniu ceny oraz inne omyłki polegające na niezgodności oferty z treścią specyfikacji istotnych warunków zamówienia, nie</w:t>
      </w:r>
      <w:r>
        <w:rPr>
          <w:rFonts w:ascii="Arial" w:hAnsi="Arial" w:cs="Arial"/>
          <w:bCs/>
          <w:sz w:val="20"/>
        </w:rPr>
        <w:t> </w:t>
      </w:r>
      <w:r w:rsidRPr="00A16A33">
        <w:rPr>
          <w:rFonts w:ascii="Arial" w:hAnsi="Arial" w:cs="Arial"/>
          <w:bCs/>
          <w:sz w:val="20"/>
        </w:rPr>
        <w:t>powodujące istotnych zmian w treści oferty, niezwłocznie zawiadamiając o tym Wykonawcę, którego oferta została poprawiona.</w:t>
      </w:r>
    </w:p>
    <w:p w14:paraId="75065D15" w14:textId="77777777" w:rsidR="00251A0F" w:rsidRPr="001C7B73" w:rsidRDefault="00251A0F" w:rsidP="00F42E64">
      <w:pPr>
        <w:pStyle w:val="tekst"/>
        <w:spacing w:before="0" w:after="0" w:line="360" w:lineRule="auto"/>
        <w:rPr>
          <w:rFonts w:ascii="Arial" w:hAnsi="Arial"/>
          <w:noProof/>
          <w:sz w:val="20"/>
        </w:rPr>
      </w:pPr>
      <w:r w:rsidRPr="00A16A33">
        <w:rPr>
          <w:rFonts w:ascii="Arial" w:hAnsi="Arial"/>
          <w:noProof/>
          <w:sz w:val="20"/>
        </w:rPr>
        <w:t>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u.P.z.p., jego oferta zostanie odrzucona.</w:t>
      </w:r>
    </w:p>
    <w:p w14:paraId="102DEB50" w14:textId="77777777"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
          <w:bCs/>
          <w:sz w:val="20"/>
        </w:rPr>
        <w:t xml:space="preserve">13.3. </w:t>
      </w:r>
      <w:r w:rsidRPr="00A16A33">
        <w:rPr>
          <w:rFonts w:ascii="Arial" w:hAnsi="Arial" w:cs="Arial"/>
          <w:bCs/>
          <w:sz w:val="20"/>
        </w:rPr>
        <w:t>Wykluczenie Wykonawcy</w:t>
      </w:r>
    </w:p>
    <w:p w14:paraId="4CA91921" w14:textId="35E840ED" w:rsidR="00251A0F" w:rsidRPr="00A16A33" w:rsidRDefault="00251A0F" w:rsidP="00E84DE4">
      <w:pPr>
        <w:suppressLineNumbers/>
        <w:spacing w:line="360" w:lineRule="auto"/>
        <w:jc w:val="both"/>
        <w:rPr>
          <w:rFonts w:ascii="Arial" w:hAnsi="Arial" w:cs="Arial"/>
        </w:rPr>
      </w:pPr>
      <w:r w:rsidRPr="00A16A33">
        <w:rPr>
          <w:rFonts w:ascii="Arial" w:hAnsi="Arial" w:cs="Arial"/>
          <w:b/>
          <w:bCs/>
        </w:rPr>
        <w:t>13.3.1.</w:t>
      </w:r>
      <w:r w:rsidRPr="00A16A33">
        <w:rPr>
          <w:rFonts w:ascii="Arial" w:hAnsi="Arial" w:cs="Arial"/>
          <w:bCs/>
        </w:rPr>
        <w:t xml:space="preserve"> </w:t>
      </w:r>
      <w:r w:rsidRPr="00A16A33">
        <w:rPr>
          <w:rFonts w:ascii="Arial" w:hAnsi="Arial" w:cs="Arial"/>
        </w:rPr>
        <w:t xml:space="preserve">Zamawiający wykluczy Wykonawcę z postępowania o udzielenie zamówienia w przypadku zaistnienia przesłanek określonych w art. 24 ust. 1 i art. 24 ust. 5 </w:t>
      </w:r>
      <w:r>
        <w:rPr>
          <w:rFonts w:ascii="Arial" w:hAnsi="Arial" w:cs="Arial"/>
        </w:rPr>
        <w:t xml:space="preserve"> pkt 1,2,4 </w:t>
      </w:r>
      <w:proofErr w:type="spellStart"/>
      <w:r>
        <w:rPr>
          <w:rFonts w:ascii="Arial" w:hAnsi="Arial" w:cs="Arial"/>
        </w:rPr>
        <w:t>p</w:t>
      </w:r>
      <w:r w:rsidRPr="00A16A33">
        <w:rPr>
          <w:rFonts w:ascii="Arial" w:hAnsi="Arial" w:cs="Arial"/>
        </w:rPr>
        <w:t>.z.p</w:t>
      </w:r>
      <w:proofErr w:type="spellEnd"/>
      <w:r w:rsidRPr="00A16A33">
        <w:rPr>
          <w:rFonts w:ascii="Arial" w:hAnsi="Arial" w:cs="Arial"/>
        </w:rPr>
        <w:t xml:space="preserve">.. Zamawiający może wykluczyć Wykonawcę na każdym etapie postępowania o udzielenie zamówienia. </w:t>
      </w:r>
    </w:p>
    <w:p w14:paraId="0E35E241" w14:textId="77777777"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
          <w:bCs/>
          <w:sz w:val="20"/>
        </w:rPr>
        <w:t>13.3.2</w:t>
      </w:r>
      <w:r w:rsidRPr="00A16A33">
        <w:rPr>
          <w:rFonts w:ascii="Arial" w:hAnsi="Arial" w:cs="Arial"/>
          <w:bCs/>
          <w:sz w:val="20"/>
        </w:rPr>
        <w:t xml:space="preserve"> Zamawiający zawiadamia równocześnie wszystkich Wykonawców, którzy zostali wykluczeni </w:t>
      </w:r>
      <w:r>
        <w:rPr>
          <w:rFonts w:ascii="Arial" w:hAnsi="Arial" w:cs="Arial"/>
          <w:bCs/>
          <w:sz w:val="20"/>
        </w:rPr>
        <w:br/>
      </w:r>
      <w:r w:rsidRPr="00A16A33">
        <w:rPr>
          <w:rFonts w:ascii="Arial" w:hAnsi="Arial" w:cs="Arial"/>
          <w:bCs/>
          <w:sz w:val="20"/>
        </w:rPr>
        <w:t>z postępowania o udzielenie zamówienia, podając uzasadnienie faktyczne i prawne.</w:t>
      </w:r>
    </w:p>
    <w:p w14:paraId="4435943B" w14:textId="77777777"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
          <w:bCs/>
          <w:sz w:val="20"/>
        </w:rPr>
        <w:t>13.3.3.</w:t>
      </w:r>
      <w:r w:rsidRPr="00A16A33">
        <w:rPr>
          <w:rFonts w:ascii="Arial" w:hAnsi="Arial" w:cs="Arial"/>
          <w:bCs/>
          <w:sz w:val="20"/>
        </w:rPr>
        <w:t xml:space="preserve"> Ofertę Wykonawcy wykluczonego uznaje się za odrzuconą.</w:t>
      </w:r>
    </w:p>
    <w:p w14:paraId="56847340" w14:textId="77777777"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
          <w:bCs/>
          <w:sz w:val="20"/>
        </w:rPr>
        <w:t xml:space="preserve">13.4. </w:t>
      </w:r>
      <w:r w:rsidRPr="00A16A33">
        <w:rPr>
          <w:rFonts w:ascii="Arial" w:hAnsi="Arial" w:cs="Arial"/>
          <w:bCs/>
          <w:sz w:val="20"/>
        </w:rPr>
        <w:t>Odrzucenie oferty</w:t>
      </w:r>
    </w:p>
    <w:p w14:paraId="32463398" w14:textId="3458CFCB"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
          <w:bCs/>
          <w:sz w:val="20"/>
        </w:rPr>
        <w:t xml:space="preserve">3.4.1. </w:t>
      </w:r>
      <w:r w:rsidRPr="00A16A33">
        <w:rPr>
          <w:rFonts w:ascii="Arial" w:hAnsi="Arial" w:cs="Arial"/>
          <w:bCs/>
          <w:sz w:val="20"/>
        </w:rPr>
        <w:t xml:space="preserve">Zamawiający odrzuca ofertę Wykonawcy w przypadku zaistnienia przesłanek określonych w art. 89 ust. 1 </w:t>
      </w:r>
      <w:proofErr w:type="spellStart"/>
      <w:r>
        <w:rPr>
          <w:rFonts w:ascii="Arial" w:hAnsi="Arial" w:cs="Arial"/>
          <w:bCs/>
          <w:sz w:val="20"/>
        </w:rPr>
        <w:t>p</w:t>
      </w:r>
      <w:r w:rsidRPr="00A16A33">
        <w:rPr>
          <w:rFonts w:ascii="Arial" w:hAnsi="Arial" w:cs="Arial"/>
          <w:bCs/>
          <w:sz w:val="20"/>
        </w:rPr>
        <w:t>.z.p</w:t>
      </w:r>
      <w:proofErr w:type="spellEnd"/>
      <w:r w:rsidRPr="00A16A33">
        <w:rPr>
          <w:rFonts w:ascii="Arial" w:hAnsi="Arial" w:cs="Arial"/>
          <w:bCs/>
          <w:sz w:val="20"/>
        </w:rPr>
        <w:t>.</w:t>
      </w:r>
      <w:r w:rsidR="00EC1D60" w:rsidRPr="00EC1D60">
        <w:t xml:space="preserve"> </w:t>
      </w:r>
      <w:r w:rsidR="00910962">
        <w:rPr>
          <w:rFonts w:ascii="Arial" w:hAnsi="Arial" w:cs="Arial"/>
          <w:bCs/>
          <w:sz w:val="20"/>
        </w:rPr>
        <w:t>oraz</w:t>
      </w:r>
      <w:r w:rsidR="00EC1D60" w:rsidRPr="00EC1D60">
        <w:rPr>
          <w:rFonts w:ascii="Arial" w:hAnsi="Arial" w:cs="Arial"/>
          <w:bCs/>
          <w:sz w:val="20"/>
        </w:rPr>
        <w:t xml:space="preserve"> art. 90 ust. 3 </w:t>
      </w:r>
      <w:proofErr w:type="spellStart"/>
      <w:r w:rsidR="00EC1D60" w:rsidRPr="00EC1D60">
        <w:rPr>
          <w:rFonts w:ascii="Arial" w:hAnsi="Arial" w:cs="Arial"/>
          <w:bCs/>
          <w:sz w:val="20"/>
        </w:rPr>
        <w:t>p.z.p</w:t>
      </w:r>
      <w:proofErr w:type="spellEnd"/>
      <w:r w:rsidR="00EC1D60" w:rsidRPr="00EC1D60">
        <w:rPr>
          <w:rFonts w:ascii="Arial" w:hAnsi="Arial" w:cs="Arial"/>
          <w:bCs/>
          <w:sz w:val="20"/>
        </w:rPr>
        <w:t>.</w:t>
      </w:r>
      <w:r w:rsidRPr="00A16A33">
        <w:rPr>
          <w:rFonts w:ascii="Arial" w:hAnsi="Arial" w:cs="Arial"/>
          <w:bCs/>
          <w:sz w:val="20"/>
        </w:rPr>
        <w:t>.</w:t>
      </w:r>
    </w:p>
    <w:p w14:paraId="4A3623C9" w14:textId="77777777" w:rsidR="00251A0F" w:rsidRDefault="00251A0F" w:rsidP="00B31439">
      <w:pPr>
        <w:pStyle w:val="tekst"/>
        <w:spacing w:before="0" w:after="0" w:line="360" w:lineRule="auto"/>
        <w:rPr>
          <w:rFonts w:ascii="Arial" w:hAnsi="Arial" w:cs="Arial"/>
          <w:bCs/>
          <w:sz w:val="20"/>
        </w:rPr>
      </w:pPr>
      <w:r w:rsidRPr="00A16A33">
        <w:rPr>
          <w:rFonts w:ascii="Arial" w:hAnsi="Arial" w:cs="Arial"/>
          <w:b/>
          <w:bCs/>
          <w:sz w:val="20"/>
        </w:rPr>
        <w:t xml:space="preserve">13.4.2 </w:t>
      </w:r>
      <w:r w:rsidRPr="00A16A33">
        <w:rPr>
          <w:rFonts w:ascii="Arial" w:hAnsi="Arial" w:cs="Arial"/>
          <w:bCs/>
          <w:sz w:val="20"/>
        </w:rPr>
        <w:t>Zamawiający odrzuca ofertę Wykonawcy, który nie złożył wyjaśnień lub jeżeli dokonana ocena wyjaśnień wraz z dostarczonymi dowodami  potwierdza, że oferta zawiera rażąco niską cenę w stosunku do przedmiotu zamówienia.</w:t>
      </w:r>
    </w:p>
    <w:p w14:paraId="5FAD458A" w14:textId="77777777" w:rsidR="00910962" w:rsidRPr="006C09EB" w:rsidRDefault="00910962" w:rsidP="00910962">
      <w:pPr>
        <w:pStyle w:val="Default"/>
        <w:spacing w:line="360" w:lineRule="auto"/>
        <w:jc w:val="both"/>
        <w:rPr>
          <w:color w:val="auto"/>
          <w:sz w:val="20"/>
          <w:szCs w:val="20"/>
        </w:rPr>
      </w:pPr>
      <w:r w:rsidRPr="006C09EB">
        <w:rPr>
          <w:b/>
          <w:color w:val="auto"/>
          <w:sz w:val="20"/>
          <w:szCs w:val="20"/>
        </w:rPr>
        <w:t>13.5</w:t>
      </w:r>
      <w:r w:rsidRPr="006C09EB">
        <w:rPr>
          <w:color w:val="auto"/>
          <w:sz w:val="20"/>
          <w:szCs w:val="20"/>
        </w:rPr>
        <w:t xml:space="preserve"> Zamawiający przed udzieleniem zamówienia, którego wartość zamówienia jest mniejsza niż kwoty określone w przepisach wydanych na podstawie art. 11 ust. 8 </w:t>
      </w:r>
      <w:proofErr w:type="spellStart"/>
      <w:r w:rsidRPr="006C09EB">
        <w:rPr>
          <w:color w:val="auto"/>
          <w:sz w:val="20"/>
          <w:szCs w:val="20"/>
        </w:rPr>
        <w:t>p.z.p</w:t>
      </w:r>
      <w:proofErr w:type="spellEnd"/>
      <w:r w:rsidRPr="006C09EB">
        <w:rPr>
          <w:color w:val="auto"/>
          <w:sz w:val="20"/>
          <w:szCs w:val="20"/>
        </w:rPr>
        <w:t xml:space="preserve">., może wezwać Wykonawcę, którego oferta została najwyżej oceniona, do złożenia w wyznaczonym terminie, nie krótszym niż 5 dni, aktualnych na dzień złożenia oświadczeń lub dokumentów potwierdzających okoliczności, o których mowa w art. 25 ust. 1 </w:t>
      </w:r>
      <w:proofErr w:type="spellStart"/>
      <w:r w:rsidRPr="006C09EB">
        <w:rPr>
          <w:color w:val="auto"/>
          <w:sz w:val="20"/>
          <w:szCs w:val="20"/>
        </w:rPr>
        <w:t>p.z.p</w:t>
      </w:r>
      <w:proofErr w:type="spellEnd"/>
      <w:r w:rsidRPr="006C09EB">
        <w:rPr>
          <w:color w:val="auto"/>
          <w:sz w:val="20"/>
          <w:szCs w:val="20"/>
        </w:rPr>
        <w:t>.</w:t>
      </w:r>
    </w:p>
    <w:p w14:paraId="1A07C07F" w14:textId="76AB5706"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
          <w:bCs/>
          <w:sz w:val="20"/>
        </w:rPr>
        <w:t>13.</w:t>
      </w:r>
      <w:r w:rsidR="00910962">
        <w:rPr>
          <w:rFonts w:ascii="Arial" w:hAnsi="Arial" w:cs="Arial"/>
          <w:b/>
          <w:bCs/>
          <w:sz w:val="20"/>
        </w:rPr>
        <w:t>6</w:t>
      </w:r>
      <w:r w:rsidRPr="00A16A33">
        <w:rPr>
          <w:rFonts w:ascii="Arial" w:hAnsi="Arial" w:cs="Arial"/>
          <w:b/>
          <w:bCs/>
          <w:sz w:val="20"/>
        </w:rPr>
        <w:t xml:space="preserve">. </w:t>
      </w:r>
      <w:r w:rsidRPr="00A16A33">
        <w:rPr>
          <w:rFonts w:ascii="Arial" w:hAnsi="Arial" w:cs="Arial"/>
          <w:bCs/>
          <w:sz w:val="20"/>
        </w:rPr>
        <w:t>Unieważnienie postępowania</w:t>
      </w:r>
    </w:p>
    <w:p w14:paraId="36707FE2" w14:textId="10AA4568"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
          <w:bCs/>
          <w:sz w:val="20"/>
        </w:rPr>
        <w:t>13.</w:t>
      </w:r>
      <w:r w:rsidR="00910962">
        <w:rPr>
          <w:rFonts w:ascii="Arial" w:hAnsi="Arial" w:cs="Arial"/>
          <w:b/>
          <w:bCs/>
          <w:sz w:val="20"/>
        </w:rPr>
        <w:t>6</w:t>
      </w:r>
      <w:r w:rsidRPr="00A16A33">
        <w:rPr>
          <w:rFonts w:ascii="Arial" w:hAnsi="Arial" w:cs="Arial"/>
          <w:b/>
          <w:bCs/>
          <w:sz w:val="20"/>
        </w:rPr>
        <w:t xml:space="preserve">.1. </w:t>
      </w:r>
      <w:r w:rsidRPr="00A16A33">
        <w:rPr>
          <w:rFonts w:ascii="Arial" w:hAnsi="Arial" w:cs="Arial"/>
          <w:bCs/>
          <w:sz w:val="20"/>
        </w:rPr>
        <w:t xml:space="preserve">Zamawiający unieważnia postępowanie w przypadku zaistnienia przesłanek określonych w art. 93 ust. 1 </w:t>
      </w:r>
      <w:proofErr w:type="spellStart"/>
      <w:r>
        <w:rPr>
          <w:rFonts w:ascii="Arial" w:hAnsi="Arial" w:cs="Arial"/>
          <w:bCs/>
          <w:sz w:val="20"/>
        </w:rPr>
        <w:t>p</w:t>
      </w:r>
      <w:r w:rsidRPr="00A16A33">
        <w:rPr>
          <w:rFonts w:ascii="Arial" w:hAnsi="Arial" w:cs="Arial"/>
          <w:bCs/>
          <w:sz w:val="20"/>
        </w:rPr>
        <w:t>.z.p</w:t>
      </w:r>
      <w:proofErr w:type="spellEnd"/>
      <w:r w:rsidRPr="00A16A33">
        <w:rPr>
          <w:rFonts w:ascii="Arial" w:hAnsi="Arial" w:cs="Arial"/>
          <w:bCs/>
          <w:sz w:val="20"/>
        </w:rPr>
        <w:t>..</w:t>
      </w:r>
    </w:p>
    <w:p w14:paraId="14E6E057" w14:textId="70581F2B"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
          <w:bCs/>
          <w:sz w:val="20"/>
        </w:rPr>
        <w:t>13.</w:t>
      </w:r>
      <w:r w:rsidR="00910962">
        <w:rPr>
          <w:rFonts w:ascii="Arial" w:hAnsi="Arial" w:cs="Arial"/>
          <w:b/>
          <w:bCs/>
          <w:sz w:val="20"/>
        </w:rPr>
        <w:t>6</w:t>
      </w:r>
      <w:r w:rsidRPr="00A16A33">
        <w:rPr>
          <w:rFonts w:ascii="Arial" w:hAnsi="Arial" w:cs="Arial"/>
          <w:b/>
          <w:bCs/>
          <w:sz w:val="20"/>
        </w:rPr>
        <w:t xml:space="preserve">.2. </w:t>
      </w:r>
      <w:r w:rsidRPr="00A16A33">
        <w:rPr>
          <w:rFonts w:ascii="Arial" w:hAnsi="Arial" w:cs="Arial"/>
          <w:bCs/>
          <w:sz w:val="20"/>
        </w:rPr>
        <w:t>O unieważnieniu postępowania o udzielenie zamówienia Zamawiający zawiadamia równocześnie wszystkich Wykonawców, którzy:</w:t>
      </w:r>
    </w:p>
    <w:p w14:paraId="783917E8" w14:textId="77777777"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Cs/>
          <w:sz w:val="20"/>
        </w:rPr>
        <w:lastRenderedPageBreak/>
        <w:t>a) ubiegali się o zamówienie- w przypadku unieważnienia postępowania przed upływem terminu składania ofert,</w:t>
      </w:r>
    </w:p>
    <w:p w14:paraId="41572939" w14:textId="77777777"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Cs/>
          <w:sz w:val="20"/>
        </w:rPr>
        <w:t>b) złożyli oferty- w przypadku unieważnienia postępowania po upływie terminu składania ofert,</w:t>
      </w:r>
    </w:p>
    <w:p w14:paraId="47D558FB" w14:textId="77777777" w:rsidR="00251A0F" w:rsidRPr="00A16A33" w:rsidRDefault="00251A0F" w:rsidP="00B31439">
      <w:pPr>
        <w:pStyle w:val="tekst"/>
        <w:spacing w:before="0" w:after="0" w:line="360" w:lineRule="auto"/>
        <w:rPr>
          <w:rFonts w:ascii="Arial" w:hAnsi="Arial" w:cs="Arial"/>
          <w:bCs/>
          <w:sz w:val="20"/>
        </w:rPr>
      </w:pPr>
      <w:r w:rsidRPr="00A16A33">
        <w:rPr>
          <w:rFonts w:ascii="Arial" w:hAnsi="Arial" w:cs="Arial"/>
          <w:bCs/>
          <w:sz w:val="20"/>
        </w:rPr>
        <w:t>podając uzasadnienie faktyczne i prawne.</w:t>
      </w:r>
    </w:p>
    <w:p w14:paraId="5EC376E3" w14:textId="35727E4D" w:rsidR="00251A0F" w:rsidRPr="00A16A33" w:rsidRDefault="00251A0F" w:rsidP="00B31439">
      <w:pPr>
        <w:pStyle w:val="Tekstpodstawowywcity"/>
        <w:spacing w:line="360" w:lineRule="auto"/>
        <w:ind w:left="0"/>
        <w:jc w:val="both"/>
        <w:rPr>
          <w:rFonts w:ascii="Arial" w:hAnsi="Arial" w:cs="Arial"/>
          <w:sz w:val="20"/>
        </w:rPr>
      </w:pPr>
      <w:r w:rsidRPr="00A16A33">
        <w:rPr>
          <w:rFonts w:ascii="Arial" w:hAnsi="Arial" w:cs="Arial"/>
          <w:b/>
          <w:bCs/>
          <w:sz w:val="20"/>
        </w:rPr>
        <w:t>13.</w:t>
      </w:r>
      <w:r w:rsidR="00910962">
        <w:rPr>
          <w:rFonts w:ascii="Arial" w:hAnsi="Arial" w:cs="Arial"/>
          <w:b/>
          <w:bCs/>
          <w:sz w:val="20"/>
        </w:rPr>
        <w:t>6</w:t>
      </w:r>
      <w:r w:rsidRPr="00A16A33">
        <w:rPr>
          <w:rFonts w:ascii="Arial" w:hAnsi="Arial" w:cs="Arial"/>
          <w:b/>
          <w:bCs/>
          <w:sz w:val="20"/>
        </w:rPr>
        <w:t xml:space="preserve">.3. </w:t>
      </w:r>
      <w:r w:rsidRPr="00A16A33">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0BB4DD47" w14:textId="77777777" w:rsidR="00251A0F" w:rsidRPr="00A16A33" w:rsidRDefault="00251A0F" w:rsidP="00B31439">
      <w:pPr>
        <w:pStyle w:val="Tekstpodstawowywcity"/>
        <w:spacing w:line="360" w:lineRule="auto"/>
        <w:ind w:left="0"/>
        <w:jc w:val="both"/>
        <w:rPr>
          <w:rFonts w:ascii="Arial" w:hAnsi="Arial" w:cs="Arial"/>
          <w:b/>
          <w:sz w:val="20"/>
        </w:rPr>
      </w:pPr>
      <w:r w:rsidRPr="00A16A33">
        <w:rPr>
          <w:rFonts w:ascii="Arial" w:hAnsi="Arial" w:cs="Arial"/>
          <w:b/>
          <w:sz w:val="20"/>
        </w:rPr>
        <w:t>14. Informacje o formalnościach jakie powinny zostać dopełnione po wyborze oferty w celu zawarcia umowy w sprawie zamówienia publicznego.</w:t>
      </w:r>
    </w:p>
    <w:p w14:paraId="3499951B" w14:textId="77777777" w:rsidR="00251A0F" w:rsidRPr="00A16A33" w:rsidRDefault="00251A0F" w:rsidP="0015512A">
      <w:pPr>
        <w:pStyle w:val="ust"/>
        <w:spacing w:before="0" w:after="0" w:line="360" w:lineRule="auto"/>
        <w:ind w:left="0" w:firstLine="0"/>
        <w:rPr>
          <w:rFonts w:ascii="Arial" w:hAnsi="Arial" w:cs="Arial"/>
          <w:sz w:val="20"/>
        </w:rPr>
      </w:pPr>
      <w:r w:rsidRPr="00A16A33">
        <w:rPr>
          <w:rFonts w:ascii="Arial" w:hAnsi="Arial" w:cs="Arial"/>
          <w:b/>
          <w:sz w:val="20"/>
        </w:rPr>
        <w:t xml:space="preserve">14.1. </w:t>
      </w:r>
      <w:r w:rsidRPr="00A16A33">
        <w:rPr>
          <w:rFonts w:ascii="Arial" w:hAnsi="Arial" w:cs="Arial"/>
          <w:sz w:val="20"/>
        </w:rPr>
        <w:t>Przed podpisaniem umowy wspólnicy prowadzący działalność gospodarczą w formie spółki cywilnej  przedkładają Zamawiającemu umowę spółki.</w:t>
      </w:r>
    </w:p>
    <w:p w14:paraId="02F9FC03" w14:textId="77777777" w:rsidR="00251A0F" w:rsidRPr="00A16A33" w:rsidRDefault="00251A0F" w:rsidP="0015512A">
      <w:pPr>
        <w:pStyle w:val="ust"/>
        <w:spacing w:before="0" w:after="0" w:line="360" w:lineRule="auto"/>
        <w:ind w:left="0" w:firstLine="0"/>
        <w:rPr>
          <w:rFonts w:ascii="Arial" w:hAnsi="Arial" w:cs="Arial"/>
          <w:bCs/>
          <w:sz w:val="20"/>
        </w:rPr>
      </w:pPr>
      <w:r w:rsidRPr="00A16A33">
        <w:rPr>
          <w:rFonts w:ascii="Arial" w:hAnsi="Arial" w:cs="Arial"/>
          <w:b/>
          <w:sz w:val="20"/>
        </w:rPr>
        <w:t>14.2.</w:t>
      </w:r>
      <w:r w:rsidRPr="00A16A33">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4B45B257" w14:textId="77777777" w:rsidR="00251A0F" w:rsidRPr="00A16A33" w:rsidRDefault="00251A0F" w:rsidP="0015512A">
      <w:pPr>
        <w:pStyle w:val="ust"/>
        <w:spacing w:before="0" w:after="0" w:line="360" w:lineRule="auto"/>
        <w:ind w:left="0" w:firstLine="0"/>
        <w:rPr>
          <w:rFonts w:ascii="Arial" w:hAnsi="Arial" w:cs="Arial"/>
          <w:bCs/>
          <w:sz w:val="20"/>
        </w:rPr>
      </w:pPr>
      <w:r w:rsidRPr="00A16A33">
        <w:rPr>
          <w:rFonts w:ascii="Arial" w:hAnsi="Arial" w:cs="Arial"/>
          <w:bCs/>
          <w:sz w:val="20"/>
        </w:rPr>
        <w:t>Umowa regulująca współpracę Wykonawców wspólnie ubiegających się o udzielenie zamówienia  będzie określać co najmniej :</w:t>
      </w:r>
    </w:p>
    <w:p w14:paraId="4BD796BD" w14:textId="77777777" w:rsidR="00251A0F" w:rsidRPr="00A16A33" w:rsidRDefault="00251A0F" w:rsidP="0015512A">
      <w:pPr>
        <w:pStyle w:val="ust"/>
        <w:spacing w:before="0" w:after="0" w:line="360" w:lineRule="auto"/>
        <w:ind w:left="0" w:firstLine="0"/>
        <w:rPr>
          <w:rFonts w:ascii="Arial" w:hAnsi="Arial" w:cs="Arial"/>
          <w:bCs/>
          <w:sz w:val="20"/>
        </w:rPr>
      </w:pPr>
      <w:r w:rsidRPr="00A16A33">
        <w:rPr>
          <w:rFonts w:ascii="Arial" w:hAnsi="Arial" w:cs="Arial"/>
          <w:bCs/>
          <w:sz w:val="20"/>
        </w:rPr>
        <w:t>a) lidera</w:t>
      </w:r>
    </w:p>
    <w:p w14:paraId="28BEA70E" w14:textId="77777777" w:rsidR="00251A0F" w:rsidRPr="00A16A33" w:rsidRDefault="00251A0F" w:rsidP="0015512A">
      <w:pPr>
        <w:pStyle w:val="ust"/>
        <w:spacing w:before="0" w:after="0" w:line="360" w:lineRule="auto"/>
        <w:ind w:left="0" w:firstLine="0"/>
        <w:rPr>
          <w:rFonts w:ascii="Arial" w:hAnsi="Arial" w:cs="Arial"/>
          <w:bCs/>
          <w:sz w:val="20"/>
        </w:rPr>
      </w:pPr>
      <w:r w:rsidRPr="00A16A33">
        <w:rPr>
          <w:rFonts w:ascii="Arial" w:hAnsi="Arial" w:cs="Arial"/>
          <w:bCs/>
          <w:sz w:val="20"/>
        </w:rPr>
        <w:t>b) wzajemne zobowiązania Wykonawców</w:t>
      </w:r>
    </w:p>
    <w:p w14:paraId="351B881F" w14:textId="77777777" w:rsidR="00251A0F" w:rsidRPr="00A16A33" w:rsidRDefault="00251A0F" w:rsidP="0015512A">
      <w:pPr>
        <w:pStyle w:val="ust"/>
        <w:spacing w:before="0" w:after="0" w:line="360" w:lineRule="auto"/>
        <w:ind w:left="0" w:firstLine="0"/>
        <w:rPr>
          <w:rFonts w:ascii="Arial" w:hAnsi="Arial" w:cs="Arial"/>
          <w:bCs/>
          <w:sz w:val="20"/>
        </w:rPr>
      </w:pPr>
      <w:r w:rsidRPr="00A16A33">
        <w:rPr>
          <w:rFonts w:ascii="Arial" w:hAnsi="Arial" w:cs="Arial"/>
          <w:bCs/>
          <w:sz w:val="20"/>
        </w:rPr>
        <w:t>c) części zamówienia, które będą realizowane przez poszczególnych Wykonawców</w:t>
      </w:r>
    </w:p>
    <w:p w14:paraId="7C41E466" w14:textId="77777777" w:rsidR="00251A0F" w:rsidRPr="00A16A33" w:rsidRDefault="00251A0F" w:rsidP="0015512A">
      <w:pPr>
        <w:pStyle w:val="ust"/>
        <w:spacing w:before="0" w:after="0" w:line="360" w:lineRule="auto"/>
        <w:ind w:left="0" w:firstLine="0"/>
        <w:rPr>
          <w:rFonts w:ascii="Arial" w:hAnsi="Arial" w:cs="Arial"/>
          <w:bCs/>
          <w:sz w:val="20"/>
        </w:rPr>
      </w:pPr>
      <w:r w:rsidRPr="00A16A33">
        <w:rPr>
          <w:rFonts w:ascii="Arial" w:hAnsi="Arial" w:cs="Arial"/>
          <w:bCs/>
          <w:sz w:val="20"/>
        </w:rPr>
        <w:t xml:space="preserve">d) solidarną odpowiedzialność Wykonawców za wniesienie zabezpieczenia należytego wykonania umowy </w:t>
      </w:r>
      <w:r w:rsidRPr="00A16A33">
        <w:rPr>
          <w:rFonts w:ascii="Arial" w:hAnsi="Arial" w:cs="Arial"/>
          <w:bCs/>
          <w:i/>
          <w:iCs/>
          <w:sz w:val="20"/>
        </w:rPr>
        <w:t>(jeśli dotyczy)</w:t>
      </w:r>
      <w:r w:rsidRPr="00A16A33">
        <w:rPr>
          <w:rFonts w:ascii="Arial" w:hAnsi="Arial" w:cs="Arial"/>
          <w:bCs/>
          <w:sz w:val="20"/>
        </w:rPr>
        <w:t xml:space="preserve">  i za należyte wykonanie zamówienia.</w:t>
      </w:r>
    </w:p>
    <w:p w14:paraId="06E426C7" w14:textId="77777777" w:rsidR="00251A0F" w:rsidRPr="00A16A33" w:rsidRDefault="00251A0F" w:rsidP="00000505">
      <w:pPr>
        <w:spacing w:line="360" w:lineRule="auto"/>
        <w:jc w:val="both"/>
        <w:rPr>
          <w:rFonts w:ascii="Arial" w:hAnsi="Arial" w:cs="Arial"/>
        </w:rPr>
      </w:pPr>
      <w:r w:rsidRPr="00A16A33">
        <w:rPr>
          <w:rFonts w:ascii="Arial" w:hAnsi="Arial" w:cs="Arial"/>
          <w:b/>
        </w:rPr>
        <w:t>14.3</w:t>
      </w:r>
      <w:r w:rsidRPr="00A16A33">
        <w:rPr>
          <w:rFonts w:ascii="Arial" w:hAnsi="Arial" w:cs="Arial"/>
        </w:rPr>
        <w:t xml:space="preserve"> Jeśli Zamawiający dopuścił możliwość powierzenia wykonania części zam</w:t>
      </w:r>
      <w:r>
        <w:rPr>
          <w:rFonts w:ascii="Arial" w:hAnsi="Arial" w:cs="Arial"/>
        </w:rPr>
        <w:t>ówienia P</w:t>
      </w:r>
      <w:r w:rsidRPr="00A16A33">
        <w:rPr>
          <w:rFonts w:ascii="Arial" w:hAnsi="Arial" w:cs="Arial"/>
        </w:rPr>
        <w:t xml:space="preserve">odwykonawcom przed podpisaniem umowy Wykonawca </w:t>
      </w:r>
      <w:r>
        <w:rPr>
          <w:rFonts w:ascii="Arial" w:hAnsi="Arial" w:cs="Arial"/>
        </w:rPr>
        <w:t xml:space="preserve">przekazuje Zamawiającemu </w:t>
      </w:r>
      <w:r w:rsidRPr="007B21C4">
        <w:rPr>
          <w:rFonts w:ascii="Arial" w:hAnsi="Arial" w:cs="Arial"/>
          <w:u w:val="single"/>
        </w:rPr>
        <w:t>listę Podwykonawców</w:t>
      </w:r>
      <w:r w:rsidRPr="00A16A33">
        <w:rPr>
          <w:rFonts w:ascii="Arial" w:hAnsi="Arial" w:cs="Arial"/>
        </w:rPr>
        <w:t xml:space="preserve"> na piśmie.</w:t>
      </w:r>
    </w:p>
    <w:p w14:paraId="79B04E5F" w14:textId="77777777" w:rsidR="00251A0F" w:rsidRDefault="00251A0F" w:rsidP="00D1530F">
      <w:pPr>
        <w:spacing w:line="360" w:lineRule="auto"/>
        <w:jc w:val="both"/>
        <w:rPr>
          <w:rFonts w:ascii="Arial" w:hAnsi="Arial" w:cs="Arial"/>
        </w:rPr>
      </w:pPr>
      <w:r w:rsidRPr="00A16A33">
        <w:rPr>
          <w:rFonts w:ascii="Arial" w:hAnsi="Arial" w:cs="Arial"/>
          <w:b/>
        </w:rPr>
        <w:t>14.4</w:t>
      </w:r>
      <w:r w:rsidRPr="00A16A33">
        <w:rPr>
          <w:rFonts w:ascii="Arial" w:hAnsi="Arial" w:cs="Arial"/>
        </w:rPr>
        <w:t xml:space="preserve"> Przed podpisaniem umowy Wykonawca do wglądu daje Zamawiającemu </w:t>
      </w:r>
      <w:r w:rsidRPr="007B21C4">
        <w:rPr>
          <w:rFonts w:ascii="Arial" w:hAnsi="Arial" w:cs="Arial"/>
          <w:u w:val="single"/>
        </w:rPr>
        <w:t>umowy o pracę</w:t>
      </w:r>
      <w:r w:rsidRPr="00A16A33">
        <w:rPr>
          <w:rFonts w:ascii="Arial" w:hAnsi="Arial" w:cs="Arial"/>
        </w:rPr>
        <w:t xml:space="preserve"> dla osób, jakie w swojej ofercie zadeklarował się zatrudnić w celu realizacji przedmiotu zamówienia. </w:t>
      </w:r>
    </w:p>
    <w:p w14:paraId="7BBB878C" w14:textId="77777777" w:rsidR="00EC1D60" w:rsidRPr="006C09EB" w:rsidRDefault="00EC1D60" w:rsidP="00EC1D60">
      <w:pPr>
        <w:spacing w:line="360" w:lineRule="auto"/>
        <w:jc w:val="both"/>
        <w:rPr>
          <w:rFonts w:ascii="Arial" w:hAnsi="Arial" w:cs="Arial"/>
          <w:b/>
          <w:bCs/>
        </w:rPr>
      </w:pPr>
      <w:r w:rsidRPr="006C09EB">
        <w:rPr>
          <w:rFonts w:ascii="Arial" w:hAnsi="Arial" w:cs="Arial"/>
          <w:b/>
          <w:bCs/>
        </w:rPr>
        <w:t>15. Wymagania dotyczące zabezpieczenia należytego wykonania umowy.</w:t>
      </w:r>
    </w:p>
    <w:p w14:paraId="644BFB92" w14:textId="77777777" w:rsidR="00EC1D60" w:rsidRPr="006C09EB" w:rsidRDefault="00EC1D60" w:rsidP="00EC1D60">
      <w:pPr>
        <w:autoSpaceDE w:val="0"/>
        <w:autoSpaceDN w:val="0"/>
        <w:spacing w:line="360" w:lineRule="auto"/>
        <w:jc w:val="both"/>
        <w:rPr>
          <w:rFonts w:ascii="Arial" w:hAnsi="Arial" w:cs="Arial"/>
        </w:rPr>
      </w:pPr>
      <w:r w:rsidRPr="006C09EB">
        <w:rPr>
          <w:rFonts w:ascii="Arial" w:hAnsi="Arial" w:cs="Arial"/>
          <w:bCs/>
        </w:rPr>
        <w:t>Zamawiający nie wymaga wniesienia przez Wykonawcę zabezpieczenia należytego wykonania umowy.</w:t>
      </w:r>
    </w:p>
    <w:p w14:paraId="51FEF7AA" w14:textId="77777777" w:rsidR="00EC1D60" w:rsidRPr="006C09EB" w:rsidRDefault="00EC1D60" w:rsidP="00EC1D60">
      <w:pPr>
        <w:spacing w:line="360" w:lineRule="auto"/>
        <w:jc w:val="both"/>
        <w:rPr>
          <w:sz w:val="12"/>
          <w:szCs w:val="12"/>
        </w:rPr>
      </w:pPr>
    </w:p>
    <w:p w14:paraId="3D70169D" w14:textId="77777777" w:rsidR="00EC1D60" w:rsidRPr="006C09EB" w:rsidRDefault="00EC1D60" w:rsidP="00EC1D60">
      <w:pPr>
        <w:spacing w:line="360" w:lineRule="auto"/>
        <w:jc w:val="both"/>
        <w:rPr>
          <w:sz w:val="12"/>
          <w:szCs w:val="12"/>
        </w:rPr>
      </w:pPr>
    </w:p>
    <w:p w14:paraId="1020676B" w14:textId="77777777" w:rsidR="00EC1D60" w:rsidRPr="006C09EB" w:rsidRDefault="00EC1D60" w:rsidP="00EC1D60">
      <w:pPr>
        <w:keepNext/>
        <w:spacing w:line="360" w:lineRule="auto"/>
        <w:jc w:val="both"/>
        <w:rPr>
          <w:rFonts w:ascii="Arial" w:hAnsi="Arial" w:cs="Arial"/>
          <w:b/>
          <w:bCs/>
        </w:rPr>
      </w:pPr>
      <w:r w:rsidRPr="006C09EB">
        <w:rPr>
          <w:rFonts w:ascii="Arial" w:hAnsi="Arial" w:cs="Arial"/>
          <w:b/>
          <w:bCs/>
        </w:rPr>
        <w:t>16. Istotne dla stron postanowienia, które zostaną wpro</w:t>
      </w:r>
      <w:r w:rsidRPr="006C09EB">
        <w:rPr>
          <w:rFonts w:ascii="Arial" w:hAnsi="Arial" w:cs="Arial"/>
          <w:b/>
          <w:bCs/>
        </w:rPr>
        <w:softHyphen/>
        <w:t>wadzone do treści zawieranej umowy w sprawie zamó</w:t>
      </w:r>
      <w:r w:rsidRPr="006C09EB">
        <w:rPr>
          <w:rFonts w:ascii="Arial" w:hAnsi="Arial" w:cs="Arial"/>
          <w:b/>
          <w:bCs/>
        </w:rPr>
        <w:softHyphen/>
        <w:t>wienia publicznego, ogólne warunki umowy albo wzór umowy, jeżeli Zamawiający wymaga od Wykonawcy, aby zawarł z nim umowę w sprawie zamówienia publicznego na takich warunkach.</w:t>
      </w:r>
    </w:p>
    <w:p w14:paraId="462C3A4E" w14:textId="77777777" w:rsidR="00EC1D60" w:rsidRPr="006C09EB" w:rsidRDefault="00EC1D60" w:rsidP="00EC1D60">
      <w:pPr>
        <w:spacing w:line="360" w:lineRule="auto"/>
        <w:jc w:val="both"/>
        <w:rPr>
          <w:rFonts w:ascii="Arial" w:hAnsi="Arial" w:cs="Arial"/>
        </w:rPr>
      </w:pPr>
      <w:r w:rsidRPr="006C09EB">
        <w:rPr>
          <w:rFonts w:ascii="Arial" w:hAnsi="Arial" w:cs="Arial"/>
        </w:rPr>
        <w:t>Istotne dla stron postanowienia, które zostaną wpro</w:t>
      </w:r>
      <w:r w:rsidRPr="006C09EB">
        <w:rPr>
          <w:rFonts w:ascii="Arial" w:hAnsi="Arial" w:cs="Arial"/>
        </w:rPr>
        <w:softHyphen/>
        <w:t>wadzone do treści zawieranej umowy w sprawie zamówienia publicznego, zawarto we wzorze  umowy stanowiącym część V SIWZ.</w:t>
      </w:r>
    </w:p>
    <w:p w14:paraId="29C59249" w14:textId="77777777" w:rsidR="00EC1D60" w:rsidRPr="006C09EB" w:rsidRDefault="00EC1D60" w:rsidP="00EC1D60">
      <w:pPr>
        <w:spacing w:line="360" w:lineRule="auto"/>
        <w:jc w:val="both"/>
        <w:rPr>
          <w:rFonts w:ascii="Arial" w:hAnsi="Arial" w:cs="Arial"/>
          <w:b/>
          <w:bCs/>
        </w:rPr>
      </w:pPr>
    </w:p>
    <w:p w14:paraId="1B89CD18" w14:textId="77777777" w:rsidR="00EC1D60" w:rsidRPr="006C09EB" w:rsidRDefault="00EC1D60" w:rsidP="00EC1D60">
      <w:pPr>
        <w:spacing w:line="360" w:lineRule="auto"/>
        <w:jc w:val="both"/>
        <w:rPr>
          <w:rFonts w:ascii="Arial" w:hAnsi="Arial" w:cs="Arial"/>
          <w:b/>
          <w:bCs/>
        </w:rPr>
      </w:pPr>
      <w:r w:rsidRPr="006C09EB">
        <w:rPr>
          <w:rFonts w:ascii="Arial" w:hAnsi="Arial" w:cs="Arial"/>
          <w:b/>
          <w:bCs/>
        </w:rPr>
        <w:lastRenderedPageBreak/>
        <w:t xml:space="preserve">17. Pouczenie o środkach ochrony prawnej przysługujących Wykonawcy w toku postępowania o udzielenie zamówienia. </w:t>
      </w:r>
    </w:p>
    <w:p w14:paraId="108DCBA4" w14:textId="77777777" w:rsidR="00EC1D60" w:rsidRPr="006C09EB" w:rsidRDefault="00EC1D60" w:rsidP="00EC1D60">
      <w:pPr>
        <w:spacing w:line="360" w:lineRule="auto"/>
        <w:jc w:val="both"/>
        <w:rPr>
          <w:rFonts w:ascii="Arial" w:hAnsi="Arial" w:cs="Arial"/>
          <w:b/>
          <w:bCs/>
        </w:rPr>
      </w:pPr>
      <w:r w:rsidRPr="006C09EB">
        <w:rPr>
          <w:rFonts w:ascii="Arial" w:hAnsi="Arial" w:cs="Arial"/>
          <w:b/>
          <w:bCs/>
        </w:rPr>
        <w:t xml:space="preserve">17.1 </w:t>
      </w:r>
      <w:r w:rsidRPr="006C09EB">
        <w:rPr>
          <w:rFonts w:ascii="Arial" w:hAnsi="Arial" w:cs="Arial"/>
          <w:bCs/>
        </w:rPr>
        <w:t xml:space="preserve">Zasady, terminy oraz sposób korzystania ze środków ochrony prawnej szczegółowo regulują przepisy działu IV </w:t>
      </w:r>
      <w:proofErr w:type="spellStart"/>
      <w:r w:rsidRPr="006C09EB">
        <w:rPr>
          <w:rFonts w:ascii="Arial" w:hAnsi="Arial" w:cs="Arial"/>
          <w:bCs/>
        </w:rPr>
        <w:t>p.z.p</w:t>
      </w:r>
      <w:proofErr w:type="spellEnd"/>
      <w:r w:rsidRPr="006C09EB">
        <w:rPr>
          <w:rFonts w:ascii="Arial" w:hAnsi="Arial" w:cs="Arial"/>
          <w:bCs/>
        </w:rPr>
        <w:t xml:space="preserve">. Środki ochrony prawnej (art. 179 – 198g </w:t>
      </w:r>
      <w:proofErr w:type="spellStart"/>
      <w:r w:rsidRPr="006C09EB">
        <w:rPr>
          <w:rFonts w:ascii="Arial" w:hAnsi="Arial" w:cs="Arial"/>
          <w:bCs/>
        </w:rPr>
        <w:t>p.z.p</w:t>
      </w:r>
      <w:proofErr w:type="spellEnd"/>
      <w:r w:rsidRPr="006C09EB">
        <w:rPr>
          <w:rFonts w:ascii="Arial" w:hAnsi="Arial" w:cs="Arial"/>
          <w:bCs/>
        </w:rPr>
        <w:t>.).</w:t>
      </w:r>
    </w:p>
    <w:p w14:paraId="2ACA15B7" w14:textId="77777777" w:rsidR="00EC1D60" w:rsidRPr="006C09EB" w:rsidRDefault="00EC1D60" w:rsidP="00EC1D60">
      <w:pPr>
        <w:spacing w:line="360" w:lineRule="auto"/>
        <w:jc w:val="both"/>
        <w:rPr>
          <w:rFonts w:ascii="Arial" w:hAnsi="Arial" w:cs="Arial"/>
        </w:rPr>
      </w:pPr>
      <w:r w:rsidRPr="006C09EB">
        <w:rPr>
          <w:rFonts w:ascii="Arial" w:hAnsi="Arial" w:cs="Arial"/>
          <w:b/>
          <w:bCs/>
        </w:rPr>
        <w:t>17</w:t>
      </w:r>
      <w:r w:rsidRPr="006C09EB">
        <w:rPr>
          <w:rFonts w:ascii="Arial" w:hAnsi="Arial" w:cs="Arial"/>
          <w:b/>
        </w:rPr>
        <w:t>.2</w:t>
      </w:r>
      <w:r w:rsidRPr="006C09EB">
        <w:rPr>
          <w:rFonts w:ascii="Arial" w:hAnsi="Arial" w:cs="Arial"/>
        </w:rPr>
        <w:t xml:space="preserve"> Odwołanie przysługuje wyłącznie od niezgodnej z przepisami ustawy czynności zamawiającego podjętej w postępowaniu o udzielenie zamówienia lub zaniechania czynności, do której Zamawiający jest zobowiązany na podstawie ustawy.</w:t>
      </w:r>
    </w:p>
    <w:p w14:paraId="25AFDDBB" w14:textId="77777777" w:rsidR="00EC1D60" w:rsidRPr="006C09EB" w:rsidRDefault="00EC1D60" w:rsidP="00EC1D60">
      <w:pPr>
        <w:spacing w:line="360" w:lineRule="auto"/>
        <w:jc w:val="both"/>
        <w:rPr>
          <w:rFonts w:ascii="Arial" w:hAnsi="Arial" w:cs="Arial"/>
        </w:rPr>
      </w:pPr>
      <w:r w:rsidRPr="006C09EB">
        <w:rPr>
          <w:rFonts w:ascii="Arial" w:hAnsi="Arial" w:cs="Arial"/>
          <w:b/>
          <w:bCs/>
        </w:rPr>
        <w:t>17</w:t>
      </w:r>
      <w:r w:rsidRPr="006C09EB">
        <w:rPr>
          <w:rFonts w:ascii="Arial" w:hAnsi="Arial" w:cs="Arial"/>
          <w:b/>
        </w:rPr>
        <w:t>.3</w:t>
      </w:r>
      <w:r w:rsidRPr="006C09EB">
        <w:rPr>
          <w:rFonts w:ascii="Arial" w:hAnsi="Arial" w:cs="Arial"/>
        </w:rPr>
        <w:t xml:space="preserve"> Jeżeli wartość zamówienia jest mniejsza niż kwoty określone w przepisach wydanych na podstawie art. 11 ust. 8 </w:t>
      </w:r>
      <w:proofErr w:type="spellStart"/>
      <w:r w:rsidRPr="006C09EB">
        <w:rPr>
          <w:rFonts w:ascii="Arial" w:hAnsi="Arial" w:cs="Arial"/>
        </w:rPr>
        <w:t>p.z.p</w:t>
      </w:r>
      <w:proofErr w:type="spellEnd"/>
      <w:r w:rsidRPr="006C09EB">
        <w:rPr>
          <w:rFonts w:ascii="Arial" w:hAnsi="Arial" w:cs="Arial"/>
        </w:rPr>
        <w:t>., odwołanie przysługuje wyłącznie wobec czynności:</w:t>
      </w:r>
    </w:p>
    <w:p w14:paraId="66DA1703" w14:textId="77777777" w:rsidR="00EC1D60" w:rsidRPr="006C09EB" w:rsidRDefault="00EC1D60" w:rsidP="00AD070D">
      <w:pPr>
        <w:widowControl w:val="0"/>
        <w:numPr>
          <w:ilvl w:val="0"/>
          <w:numId w:val="34"/>
        </w:numPr>
        <w:overflowPunct w:val="0"/>
        <w:adjustRightInd w:val="0"/>
        <w:spacing w:line="360" w:lineRule="auto"/>
        <w:jc w:val="both"/>
        <w:rPr>
          <w:rFonts w:ascii="Arial" w:hAnsi="Arial" w:cs="Arial"/>
        </w:rPr>
      </w:pPr>
      <w:r w:rsidRPr="006C09EB">
        <w:rPr>
          <w:rFonts w:ascii="Arial" w:hAnsi="Arial" w:cs="Arial"/>
        </w:rPr>
        <w:t>wyboru trybu negocjacji bez ogłoszenia, zamówienia z wolnej ręki lub zapytania o cenę;</w:t>
      </w:r>
    </w:p>
    <w:p w14:paraId="57B1C440" w14:textId="77777777" w:rsidR="00EC1D60" w:rsidRPr="006C09EB" w:rsidRDefault="00EC1D60" w:rsidP="00AD070D">
      <w:pPr>
        <w:widowControl w:val="0"/>
        <w:numPr>
          <w:ilvl w:val="0"/>
          <w:numId w:val="34"/>
        </w:numPr>
        <w:overflowPunct w:val="0"/>
        <w:adjustRightInd w:val="0"/>
        <w:spacing w:line="360" w:lineRule="auto"/>
        <w:jc w:val="both"/>
        <w:rPr>
          <w:rFonts w:ascii="Arial" w:hAnsi="Arial" w:cs="Arial"/>
        </w:rPr>
      </w:pPr>
      <w:r w:rsidRPr="006C09EB">
        <w:rPr>
          <w:rFonts w:ascii="Arial" w:hAnsi="Arial" w:cs="Arial"/>
        </w:rPr>
        <w:t>określenia warunków udziału w postępowaniu;</w:t>
      </w:r>
    </w:p>
    <w:p w14:paraId="59C2B63F" w14:textId="77777777" w:rsidR="00EC1D60" w:rsidRPr="006C09EB" w:rsidRDefault="00EC1D60" w:rsidP="00AD070D">
      <w:pPr>
        <w:widowControl w:val="0"/>
        <w:numPr>
          <w:ilvl w:val="0"/>
          <w:numId w:val="34"/>
        </w:numPr>
        <w:overflowPunct w:val="0"/>
        <w:adjustRightInd w:val="0"/>
        <w:spacing w:line="360" w:lineRule="auto"/>
        <w:jc w:val="both"/>
        <w:rPr>
          <w:rFonts w:ascii="Arial" w:hAnsi="Arial" w:cs="Arial"/>
        </w:rPr>
      </w:pPr>
      <w:r w:rsidRPr="006C09EB">
        <w:rPr>
          <w:rFonts w:ascii="Arial" w:hAnsi="Arial" w:cs="Arial"/>
        </w:rPr>
        <w:t>wykluczenia odwołującego z postępowania o udzielenie zamówienia;</w:t>
      </w:r>
    </w:p>
    <w:p w14:paraId="1DD6776A" w14:textId="77777777" w:rsidR="00EC1D60" w:rsidRPr="006C09EB" w:rsidRDefault="00EC1D60" w:rsidP="00AD070D">
      <w:pPr>
        <w:widowControl w:val="0"/>
        <w:numPr>
          <w:ilvl w:val="0"/>
          <w:numId w:val="34"/>
        </w:numPr>
        <w:overflowPunct w:val="0"/>
        <w:adjustRightInd w:val="0"/>
        <w:spacing w:line="360" w:lineRule="auto"/>
        <w:jc w:val="both"/>
        <w:rPr>
          <w:rFonts w:ascii="Arial" w:hAnsi="Arial" w:cs="Arial"/>
        </w:rPr>
      </w:pPr>
      <w:r w:rsidRPr="006C09EB">
        <w:rPr>
          <w:rFonts w:ascii="Arial" w:hAnsi="Arial" w:cs="Arial"/>
        </w:rPr>
        <w:t>odrzucenia oferty odwołującego;</w:t>
      </w:r>
    </w:p>
    <w:p w14:paraId="47AFDFE5" w14:textId="77777777" w:rsidR="00EC1D60" w:rsidRPr="006C09EB" w:rsidRDefault="00EC1D60" w:rsidP="00AD070D">
      <w:pPr>
        <w:widowControl w:val="0"/>
        <w:numPr>
          <w:ilvl w:val="0"/>
          <w:numId w:val="34"/>
        </w:numPr>
        <w:overflowPunct w:val="0"/>
        <w:adjustRightInd w:val="0"/>
        <w:spacing w:line="360" w:lineRule="auto"/>
        <w:jc w:val="both"/>
        <w:rPr>
          <w:rFonts w:ascii="Arial" w:hAnsi="Arial" w:cs="Arial"/>
        </w:rPr>
      </w:pPr>
      <w:r w:rsidRPr="006C09EB">
        <w:rPr>
          <w:rFonts w:ascii="Arial" w:hAnsi="Arial" w:cs="Arial"/>
        </w:rPr>
        <w:t>opisu przedmiotu zamówienia;</w:t>
      </w:r>
    </w:p>
    <w:p w14:paraId="412D2B7C" w14:textId="77777777" w:rsidR="00EC1D60" w:rsidRPr="006C09EB" w:rsidRDefault="00EC1D60" w:rsidP="00AD070D">
      <w:pPr>
        <w:widowControl w:val="0"/>
        <w:numPr>
          <w:ilvl w:val="0"/>
          <w:numId w:val="34"/>
        </w:numPr>
        <w:overflowPunct w:val="0"/>
        <w:adjustRightInd w:val="0"/>
        <w:spacing w:line="360" w:lineRule="auto"/>
        <w:jc w:val="both"/>
        <w:rPr>
          <w:rFonts w:ascii="Arial" w:hAnsi="Arial" w:cs="Arial"/>
        </w:rPr>
      </w:pPr>
      <w:r w:rsidRPr="006C09EB">
        <w:rPr>
          <w:rFonts w:ascii="Arial" w:hAnsi="Arial" w:cs="Arial"/>
        </w:rPr>
        <w:t>wyboru najkorzystniejszej oferty.</w:t>
      </w:r>
    </w:p>
    <w:p w14:paraId="7CE9FEF9" w14:textId="77777777" w:rsidR="00EC1D60" w:rsidRPr="006C09EB" w:rsidRDefault="00EC1D60" w:rsidP="00EC1D60">
      <w:pPr>
        <w:spacing w:line="360" w:lineRule="auto"/>
        <w:jc w:val="both"/>
        <w:rPr>
          <w:rFonts w:ascii="Arial" w:hAnsi="Arial" w:cs="Arial"/>
        </w:rPr>
      </w:pPr>
      <w:r w:rsidRPr="006C09EB">
        <w:rPr>
          <w:rFonts w:ascii="Arial" w:hAnsi="Arial" w:cs="Arial"/>
          <w:b/>
          <w:bCs/>
        </w:rPr>
        <w:t>17</w:t>
      </w:r>
      <w:r w:rsidRPr="006C09EB">
        <w:rPr>
          <w:rFonts w:ascii="Arial" w:hAnsi="Arial" w:cs="Arial"/>
          <w:b/>
        </w:rPr>
        <w:t>.4.</w:t>
      </w:r>
      <w:r w:rsidRPr="006C09EB">
        <w:rPr>
          <w:rFonts w:ascii="Arial" w:hAnsi="Arial" w:cs="Arial"/>
        </w:rPr>
        <w:t xml:space="preserve">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37E788E0" w14:textId="77777777" w:rsidR="00EC1D60" w:rsidRPr="006C09EB" w:rsidRDefault="00EC1D60" w:rsidP="00EC1D60">
      <w:pPr>
        <w:spacing w:line="360" w:lineRule="auto"/>
        <w:jc w:val="both"/>
        <w:rPr>
          <w:rFonts w:ascii="Arial" w:hAnsi="Arial" w:cs="Arial"/>
        </w:rPr>
      </w:pPr>
      <w:r w:rsidRPr="006C09EB">
        <w:rPr>
          <w:rFonts w:ascii="Arial" w:hAnsi="Arial" w:cs="Arial"/>
          <w:b/>
          <w:bCs/>
        </w:rPr>
        <w:t>17</w:t>
      </w:r>
      <w:r w:rsidRPr="006C09EB">
        <w:rPr>
          <w:rFonts w:ascii="Arial" w:hAnsi="Arial" w:cs="Arial"/>
          <w:b/>
        </w:rPr>
        <w:t>.5.</w:t>
      </w:r>
      <w:r w:rsidRPr="006C09EB">
        <w:rPr>
          <w:rFonts w:ascii="Arial" w:hAnsi="Arial" w:cs="Aria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487ABAF0" w14:textId="77777777" w:rsidR="00EC1D60" w:rsidRPr="006C09EB" w:rsidRDefault="00EC1D60" w:rsidP="00EC1D60">
      <w:pPr>
        <w:autoSpaceDE w:val="0"/>
        <w:autoSpaceDN w:val="0"/>
        <w:spacing w:line="360" w:lineRule="auto"/>
        <w:jc w:val="both"/>
        <w:rPr>
          <w:rFonts w:ascii="Arial" w:hAnsi="Arial" w:cs="Arial"/>
        </w:rPr>
      </w:pPr>
      <w:r w:rsidRPr="006C09EB">
        <w:rPr>
          <w:rFonts w:ascii="Arial" w:hAnsi="Arial" w:cs="Arial"/>
          <w:b/>
          <w:bCs/>
        </w:rPr>
        <w:t>17</w:t>
      </w:r>
      <w:r w:rsidRPr="006C09EB">
        <w:rPr>
          <w:rFonts w:ascii="Arial" w:hAnsi="Arial" w:cs="Arial"/>
          <w:b/>
        </w:rPr>
        <w:t>.6.</w:t>
      </w:r>
      <w:r w:rsidRPr="006C09EB">
        <w:rPr>
          <w:rFonts w:ascii="Arial" w:hAnsi="Arial" w:cs="Arial"/>
        </w:rPr>
        <w:t xml:space="preserve">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762608E" w14:textId="77777777" w:rsidR="00EC1D60" w:rsidRPr="006C09EB" w:rsidRDefault="00EC1D60" w:rsidP="00EC1D60">
      <w:pPr>
        <w:autoSpaceDE w:val="0"/>
        <w:autoSpaceDN w:val="0"/>
        <w:spacing w:line="360" w:lineRule="auto"/>
        <w:jc w:val="both"/>
        <w:rPr>
          <w:rFonts w:ascii="Arial" w:hAnsi="Arial" w:cs="Arial"/>
          <w:bCs/>
        </w:rPr>
      </w:pPr>
      <w:r w:rsidRPr="006C09EB">
        <w:rPr>
          <w:rFonts w:ascii="Arial" w:hAnsi="Arial" w:cs="Arial"/>
          <w:b/>
          <w:bCs/>
        </w:rPr>
        <w:t>17.7</w:t>
      </w:r>
      <w:r w:rsidRPr="006C09EB">
        <w:rPr>
          <w:rFonts w:ascii="Arial" w:hAnsi="Arial" w:cs="Arial"/>
          <w:bCs/>
        </w:rPr>
        <w:t xml:space="preserve"> Wykonawca lub uczestnik konkursu mo</w:t>
      </w:r>
      <w:r w:rsidRPr="006C09EB">
        <w:rPr>
          <w:rFonts w:ascii="Arial" w:eastAsia="TimesNewRoman,Bold" w:hAnsi="Arial" w:cs="Arial"/>
          <w:bCs/>
        </w:rPr>
        <w:t>ż</w:t>
      </w:r>
      <w:r w:rsidRPr="006C09EB">
        <w:rPr>
          <w:rFonts w:ascii="Arial" w:hAnsi="Arial" w:cs="Arial"/>
          <w:bCs/>
        </w:rPr>
        <w:t>e w terminie przewidzianym do wniesienia odwołania poinformowa</w:t>
      </w:r>
      <w:r w:rsidRPr="006C09EB">
        <w:rPr>
          <w:rFonts w:ascii="Arial" w:eastAsia="TimesNewRoman,Bold" w:hAnsi="Arial" w:cs="Arial"/>
          <w:bCs/>
        </w:rPr>
        <w:t xml:space="preserve">ć </w:t>
      </w:r>
      <w:r w:rsidRPr="006C09EB">
        <w:rPr>
          <w:rFonts w:ascii="Arial" w:hAnsi="Arial" w:cs="Arial"/>
          <w:bCs/>
        </w:rPr>
        <w:t>Zamawiaj</w:t>
      </w:r>
      <w:r w:rsidRPr="006C09EB">
        <w:rPr>
          <w:rFonts w:ascii="Arial" w:eastAsia="TimesNewRoman,Bold" w:hAnsi="Arial" w:cs="Arial"/>
          <w:bCs/>
        </w:rPr>
        <w:t>ą</w:t>
      </w:r>
      <w:r w:rsidRPr="006C09EB">
        <w:rPr>
          <w:rFonts w:ascii="Arial" w:hAnsi="Arial" w:cs="Arial"/>
          <w:bCs/>
        </w:rPr>
        <w:t>cego o niezgodnej z przepisami ustawy czynno</w:t>
      </w:r>
      <w:r w:rsidRPr="006C09EB">
        <w:rPr>
          <w:rFonts w:ascii="Arial" w:eastAsia="TimesNewRoman,Bold" w:hAnsi="Arial" w:cs="Arial"/>
          <w:bCs/>
        </w:rPr>
        <w:t>ś</w:t>
      </w:r>
      <w:r w:rsidRPr="006C09EB">
        <w:rPr>
          <w:rFonts w:ascii="Arial" w:hAnsi="Arial" w:cs="Arial"/>
          <w:bCs/>
        </w:rPr>
        <w:t>ci podj</w:t>
      </w:r>
      <w:r w:rsidRPr="006C09EB">
        <w:rPr>
          <w:rFonts w:ascii="Arial" w:eastAsia="TimesNewRoman,Bold" w:hAnsi="Arial" w:cs="Arial"/>
          <w:bCs/>
        </w:rPr>
        <w:t>ę</w:t>
      </w:r>
      <w:r w:rsidRPr="006C09EB">
        <w:rPr>
          <w:rFonts w:ascii="Arial" w:hAnsi="Arial" w:cs="Arial"/>
          <w:bCs/>
        </w:rPr>
        <w:t>tej przez niego lub zaniechaniu czynno</w:t>
      </w:r>
      <w:r w:rsidRPr="006C09EB">
        <w:rPr>
          <w:rFonts w:ascii="Arial" w:eastAsia="TimesNewRoman,Bold" w:hAnsi="Arial" w:cs="Arial"/>
          <w:bCs/>
        </w:rPr>
        <w:t>ś</w:t>
      </w:r>
      <w:r w:rsidRPr="006C09EB">
        <w:rPr>
          <w:rFonts w:ascii="Arial" w:hAnsi="Arial" w:cs="Arial"/>
          <w:bCs/>
        </w:rPr>
        <w:t>ci, do której jest on zobowi</w:t>
      </w:r>
      <w:r w:rsidRPr="006C09EB">
        <w:rPr>
          <w:rFonts w:ascii="Arial" w:eastAsia="TimesNewRoman,Bold" w:hAnsi="Arial" w:cs="Arial"/>
          <w:bCs/>
        </w:rPr>
        <w:t>ą</w:t>
      </w:r>
      <w:r w:rsidRPr="006C09EB">
        <w:rPr>
          <w:rFonts w:ascii="Arial" w:hAnsi="Arial" w:cs="Arial"/>
          <w:bCs/>
        </w:rPr>
        <w:t xml:space="preserve">zany na podstawie ustawy, na które nie przysługuje odwołanie na podstawie art. 180 ust. 2 </w:t>
      </w:r>
      <w:proofErr w:type="spellStart"/>
      <w:r w:rsidRPr="006C09EB">
        <w:rPr>
          <w:rFonts w:ascii="Arial" w:hAnsi="Arial" w:cs="Arial"/>
          <w:bCs/>
        </w:rPr>
        <w:t>p.z.p</w:t>
      </w:r>
      <w:proofErr w:type="spellEnd"/>
      <w:r w:rsidRPr="006C09EB">
        <w:rPr>
          <w:rFonts w:ascii="Arial" w:hAnsi="Arial" w:cs="Arial"/>
          <w:bCs/>
        </w:rPr>
        <w:t>.</w:t>
      </w:r>
    </w:p>
    <w:p w14:paraId="041EF97D" w14:textId="77777777" w:rsidR="00EC1D60" w:rsidRPr="006C09EB" w:rsidRDefault="00EC1D60" w:rsidP="00EC1D60">
      <w:pPr>
        <w:autoSpaceDE w:val="0"/>
        <w:autoSpaceDN w:val="0"/>
        <w:spacing w:line="360" w:lineRule="auto"/>
        <w:jc w:val="both"/>
        <w:rPr>
          <w:rFonts w:ascii="Arial" w:hAnsi="Arial" w:cs="Arial"/>
          <w:bCs/>
        </w:rPr>
      </w:pPr>
      <w:r w:rsidRPr="006C09EB">
        <w:rPr>
          <w:rFonts w:ascii="Arial" w:hAnsi="Arial" w:cs="Arial"/>
          <w:b/>
          <w:bCs/>
        </w:rPr>
        <w:t>17.8</w:t>
      </w:r>
      <w:r w:rsidRPr="006C09EB">
        <w:rPr>
          <w:rFonts w:ascii="Arial" w:hAnsi="Arial" w:cs="Arial"/>
          <w:bCs/>
        </w:rPr>
        <w:t xml:space="preserve"> W przypadku uznania zasadno</w:t>
      </w:r>
      <w:r w:rsidRPr="006C09EB">
        <w:rPr>
          <w:rFonts w:ascii="Arial" w:eastAsia="TimesNewRoman,Bold" w:hAnsi="Arial" w:cs="Arial"/>
          <w:bCs/>
        </w:rPr>
        <w:t>ś</w:t>
      </w:r>
      <w:r w:rsidRPr="006C09EB">
        <w:rPr>
          <w:rFonts w:ascii="Arial" w:hAnsi="Arial" w:cs="Arial"/>
          <w:bCs/>
        </w:rPr>
        <w:t>ci przekazanej informacji Zamawiający powtarza czynno</w:t>
      </w:r>
      <w:r w:rsidRPr="006C09EB">
        <w:rPr>
          <w:rFonts w:ascii="Arial" w:eastAsia="TimesNewRoman,Bold" w:hAnsi="Arial" w:cs="Arial"/>
          <w:bCs/>
        </w:rPr>
        <w:t xml:space="preserve">ść </w:t>
      </w:r>
      <w:r w:rsidRPr="006C09EB">
        <w:rPr>
          <w:rFonts w:ascii="Arial" w:hAnsi="Arial" w:cs="Arial"/>
          <w:bCs/>
        </w:rPr>
        <w:t>albo dokonuje czynno</w:t>
      </w:r>
      <w:r w:rsidRPr="006C09EB">
        <w:rPr>
          <w:rFonts w:ascii="Arial" w:eastAsia="TimesNewRoman,Bold" w:hAnsi="Arial" w:cs="Arial"/>
          <w:bCs/>
        </w:rPr>
        <w:t>ś</w:t>
      </w:r>
      <w:r w:rsidRPr="006C09EB">
        <w:rPr>
          <w:rFonts w:ascii="Arial" w:hAnsi="Arial" w:cs="Arial"/>
          <w:bCs/>
        </w:rPr>
        <w:t>ci zaniechanej, informuj</w:t>
      </w:r>
      <w:r w:rsidRPr="006C09EB">
        <w:rPr>
          <w:rFonts w:ascii="Arial" w:eastAsia="TimesNewRoman,Bold" w:hAnsi="Arial" w:cs="Arial"/>
          <w:bCs/>
        </w:rPr>
        <w:t>ą</w:t>
      </w:r>
      <w:r w:rsidRPr="006C09EB">
        <w:rPr>
          <w:rFonts w:ascii="Arial" w:hAnsi="Arial" w:cs="Arial"/>
          <w:bCs/>
        </w:rPr>
        <w:t>c o tym wykonawców w sposób przewidziany w ustawie dla tej czynno</w:t>
      </w:r>
      <w:r w:rsidRPr="006C09EB">
        <w:rPr>
          <w:rFonts w:ascii="Arial" w:eastAsia="TimesNewRoman,Bold" w:hAnsi="Arial" w:cs="Arial"/>
          <w:bCs/>
        </w:rPr>
        <w:t>ś</w:t>
      </w:r>
      <w:r w:rsidRPr="006C09EB">
        <w:rPr>
          <w:rFonts w:ascii="Arial" w:hAnsi="Arial" w:cs="Arial"/>
          <w:bCs/>
        </w:rPr>
        <w:t>ci.</w:t>
      </w:r>
    </w:p>
    <w:p w14:paraId="3355D1FB" w14:textId="77777777" w:rsidR="00EC1D60" w:rsidRPr="006C09EB" w:rsidRDefault="00EC1D60" w:rsidP="00EC1D60">
      <w:pPr>
        <w:autoSpaceDE w:val="0"/>
        <w:autoSpaceDN w:val="0"/>
        <w:spacing w:line="360" w:lineRule="auto"/>
        <w:jc w:val="both"/>
        <w:rPr>
          <w:rFonts w:ascii="Arial" w:hAnsi="Arial" w:cs="Arial"/>
          <w:bCs/>
        </w:rPr>
      </w:pPr>
      <w:r w:rsidRPr="006C09EB">
        <w:rPr>
          <w:rFonts w:ascii="Arial" w:hAnsi="Arial" w:cs="Arial"/>
          <w:b/>
          <w:bCs/>
        </w:rPr>
        <w:t>17.9</w:t>
      </w:r>
      <w:r w:rsidRPr="006C09EB">
        <w:rPr>
          <w:rFonts w:ascii="Arial" w:hAnsi="Arial" w:cs="Arial"/>
          <w:bCs/>
        </w:rPr>
        <w:t xml:space="preserve"> Na czynno</w:t>
      </w:r>
      <w:r w:rsidRPr="006C09EB">
        <w:rPr>
          <w:rFonts w:ascii="Arial" w:eastAsia="TimesNewRoman,Bold" w:hAnsi="Arial" w:cs="Arial"/>
          <w:bCs/>
        </w:rPr>
        <w:t>ś</w:t>
      </w:r>
      <w:r w:rsidRPr="006C09EB">
        <w:rPr>
          <w:rFonts w:ascii="Arial" w:hAnsi="Arial" w:cs="Arial"/>
          <w:bCs/>
        </w:rPr>
        <w:t xml:space="preserve">ci, o których mowa w art.181 </w:t>
      </w:r>
      <w:proofErr w:type="spellStart"/>
      <w:r w:rsidRPr="006C09EB">
        <w:rPr>
          <w:rFonts w:ascii="Arial" w:hAnsi="Arial" w:cs="Arial"/>
          <w:bCs/>
        </w:rPr>
        <w:t>p.z.p</w:t>
      </w:r>
      <w:proofErr w:type="spellEnd"/>
      <w:r w:rsidRPr="006C09EB">
        <w:rPr>
          <w:rFonts w:ascii="Arial" w:hAnsi="Arial" w:cs="Arial"/>
          <w:bCs/>
        </w:rPr>
        <w:t>.  nie przysługuje odwołanie, z zastrze</w:t>
      </w:r>
      <w:r w:rsidRPr="006C09EB">
        <w:rPr>
          <w:rFonts w:ascii="Arial" w:eastAsia="TimesNewRoman,Bold" w:hAnsi="Arial" w:cs="Arial"/>
          <w:bCs/>
        </w:rPr>
        <w:t>ż</w:t>
      </w:r>
      <w:r w:rsidRPr="006C09EB">
        <w:rPr>
          <w:rFonts w:ascii="Arial" w:hAnsi="Arial" w:cs="Arial"/>
          <w:bCs/>
        </w:rPr>
        <w:t xml:space="preserve">eniem art. 180 ust. 2 </w:t>
      </w:r>
      <w:proofErr w:type="spellStart"/>
      <w:r w:rsidRPr="006C09EB">
        <w:rPr>
          <w:rFonts w:ascii="Arial" w:hAnsi="Arial" w:cs="Arial"/>
          <w:bCs/>
        </w:rPr>
        <w:t>p.z.p</w:t>
      </w:r>
      <w:proofErr w:type="spellEnd"/>
      <w:r w:rsidRPr="006C09EB">
        <w:rPr>
          <w:rFonts w:ascii="Arial" w:hAnsi="Arial" w:cs="Arial"/>
          <w:bCs/>
        </w:rPr>
        <w:t>.</w:t>
      </w:r>
    </w:p>
    <w:p w14:paraId="7E654C0B" w14:textId="77777777" w:rsidR="00EC1D60" w:rsidRPr="006C09EB" w:rsidRDefault="00EC1D60" w:rsidP="00EC1D60">
      <w:pPr>
        <w:spacing w:line="360" w:lineRule="auto"/>
        <w:jc w:val="both"/>
        <w:rPr>
          <w:rFonts w:ascii="Arial" w:hAnsi="Arial" w:cs="Arial"/>
        </w:rPr>
      </w:pPr>
      <w:r w:rsidRPr="006C09EB">
        <w:rPr>
          <w:rFonts w:ascii="Arial" w:hAnsi="Arial" w:cs="Arial"/>
          <w:b/>
          <w:bCs/>
        </w:rPr>
        <w:t>17</w:t>
      </w:r>
      <w:r w:rsidRPr="006C09EB">
        <w:rPr>
          <w:rFonts w:ascii="Arial" w:hAnsi="Arial" w:cs="Arial"/>
          <w:b/>
        </w:rPr>
        <w:t>.10</w:t>
      </w:r>
      <w:r w:rsidRPr="006C09EB">
        <w:rPr>
          <w:rFonts w:ascii="Arial" w:hAnsi="Arial" w:cs="Arial"/>
        </w:rPr>
        <w:t xml:space="preserve"> Odwołanie wnosi się w terminie 5 dni od dnia przesłania informacji o czynności Zamawiającego stanowiącej podstawę jego wniesienia – jeżeli zostały przesłane przy użyciu środków komunikacji elektronicznej  albo w terminie 10 dni – jeżeli zostały przesłane w inny sposób – w przypadku gdy </w:t>
      </w:r>
      <w:r w:rsidRPr="006C09EB">
        <w:rPr>
          <w:rFonts w:ascii="Arial" w:hAnsi="Arial" w:cs="Arial"/>
        </w:rPr>
        <w:lastRenderedPageBreak/>
        <w:t xml:space="preserve">wartość zamówienia jest mniejsza niż kwoty określone w przepisach wydanych na podstawie art. 11 ust. 8 </w:t>
      </w:r>
      <w:proofErr w:type="spellStart"/>
      <w:r w:rsidRPr="006C09EB">
        <w:rPr>
          <w:rFonts w:ascii="Arial" w:hAnsi="Arial" w:cs="Arial"/>
        </w:rPr>
        <w:t>p.z.p</w:t>
      </w:r>
      <w:proofErr w:type="spellEnd"/>
      <w:r w:rsidRPr="006C09EB">
        <w:rPr>
          <w:rFonts w:ascii="Arial" w:hAnsi="Arial" w:cs="Arial"/>
        </w:rPr>
        <w:t>..</w:t>
      </w:r>
    </w:p>
    <w:p w14:paraId="0F23353D" w14:textId="77777777" w:rsidR="00EC1D60" w:rsidRPr="006C09EB" w:rsidRDefault="00EC1D60" w:rsidP="00EC1D60">
      <w:pPr>
        <w:autoSpaceDE w:val="0"/>
        <w:autoSpaceDN w:val="0"/>
        <w:spacing w:line="360" w:lineRule="auto"/>
        <w:jc w:val="both"/>
        <w:rPr>
          <w:rFonts w:ascii="Arial" w:hAnsi="Arial" w:cs="Arial"/>
        </w:rPr>
      </w:pPr>
      <w:r w:rsidRPr="006C09EB">
        <w:rPr>
          <w:rFonts w:ascii="Arial" w:hAnsi="Arial" w:cs="Arial"/>
          <w:b/>
          <w:bCs/>
        </w:rPr>
        <w:t>17</w:t>
      </w:r>
      <w:r w:rsidRPr="006C09EB">
        <w:rPr>
          <w:rFonts w:ascii="Arial" w:hAnsi="Arial" w:cs="Arial"/>
          <w:b/>
        </w:rPr>
        <w:t>.11</w:t>
      </w:r>
      <w:r w:rsidRPr="006C09EB">
        <w:rPr>
          <w:rFonts w:ascii="Arial" w:hAnsi="Arial" w:cs="Arial"/>
        </w:rPr>
        <w:t xml:space="preserve"> Odwołanie wobec treści ogłoszenia o zamówieniu, a jeżeli postępowanie jest prowadzone w trybie przetargu nieograniczonego, także wobec postanowień specyfikacji istotnych warunków zamówienia, wnosi się w terminie 5 dni od dnia zamieszczenia ogłoszenia w Biuletynie Zamówień Publicznych lub specyfikacji istotnych warunków zamówienia na stronie internetowej – jeżeli wartość zamówienia jest mniejsza niż kwoty określone w przepisach wydanych na podstawie art. 11 ust. 8 </w:t>
      </w:r>
      <w:proofErr w:type="spellStart"/>
      <w:r w:rsidRPr="006C09EB">
        <w:rPr>
          <w:rFonts w:ascii="Arial" w:hAnsi="Arial" w:cs="Arial"/>
        </w:rPr>
        <w:t>p.z.p</w:t>
      </w:r>
      <w:proofErr w:type="spellEnd"/>
      <w:r w:rsidRPr="006C09EB">
        <w:rPr>
          <w:rFonts w:ascii="Arial" w:hAnsi="Arial" w:cs="Arial"/>
        </w:rPr>
        <w:t>..</w:t>
      </w:r>
    </w:p>
    <w:p w14:paraId="54BE26B9" w14:textId="77777777" w:rsidR="00EC1D60" w:rsidRPr="006C09EB" w:rsidRDefault="00EC1D60" w:rsidP="00EC1D60">
      <w:pPr>
        <w:spacing w:line="360" w:lineRule="auto"/>
        <w:jc w:val="both"/>
        <w:rPr>
          <w:rFonts w:ascii="Arial" w:hAnsi="Arial" w:cs="Arial"/>
        </w:rPr>
      </w:pPr>
      <w:r w:rsidRPr="006C09EB">
        <w:rPr>
          <w:rFonts w:ascii="Arial" w:hAnsi="Arial" w:cs="Arial"/>
          <w:b/>
          <w:bCs/>
        </w:rPr>
        <w:t>17</w:t>
      </w:r>
      <w:r w:rsidRPr="006C09EB">
        <w:rPr>
          <w:rFonts w:ascii="Arial" w:hAnsi="Arial" w:cs="Arial"/>
          <w:b/>
        </w:rPr>
        <w:t>.12</w:t>
      </w:r>
      <w:r w:rsidRPr="006C09EB">
        <w:rPr>
          <w:rFonts w:ascii="Arial" w:hAnsi="Arial" w:cs="Arial"/>
        </w:rPr>
        <w:t xml:space="preserve"> Odwołanie wobec czynności innych niż określone w art. 182 ust. 1 i 2 </w:t>
      </w:r>
      <w:proofErr w:type="spellStart"/>
      <w:r w:rsidRPr="006C09EB">
        <w:rPr>
          <w:rFonts w:ascii="Arial" w:hAnsi="Arial" w:cs="Arial"/>
        </w:rPr>
        <w:t>p.z.p</w:t>
      </w:r>
      <w:proofErr w:type="spellEnd"/>
      <w:r w:rsidRPr="006C09EB">
        <w:rPr>
          <w:rFonts w:ascii="Arial" w:hAnsi="Arial" w:cs="Arial"/>
        </w:rPr>
        <w:t xml:space="preserve">. wnosi się w przypadku zamówień, których wartość jest mniejsza niż kwoty określone w przepisach wydanych na podstawie art. 11 ust. 8 </w:t>
      </w:r>
      <w:proofErr w:type="spellStart"/>
      <w:r w:rsidRPr="006C09EB">
        <w:rPr>
          <w:rFonts w:ascii="Arial" w:hAnsi="Arial" w:cs="Arial"/>
        </w:rPr>
        <w:t>p.z.p</w:t>
      </w:r>
      <w:proofErr w:type="spellEnd"/>
      <w:r w:rsidRPr="006C09EB">
        <w:rPr>
          <w:rFonts w:ascii="Arial" w:hAnsi="Arial" w:cs="Arial"/>
        </w:rPr>
        <w:t>. – w terminie 5 dni od dnia, w którym powzięto lub przy zachowaniu należytej staranności można było powziąć wiadomość o okolicznościach stanowiących podstawę jego wniesienia.</w:t>
      </w:r>
    </w:p>
    <w:p w14:paraId="1DE05E93" w14:textId="77777777" w:rsidR="00EC1D60" w:rsidRPr="006C09EB" w:rsidRDefault="00EC1D60" w:rsidP="00EC1D60">
      <w:pPr>
        <w:spacing w:line="360" w:lineRule="auto"/>
        <w:jc w:val="both"/>
        <w:rPr>
          <w:rFonts w:ascii="Arial" w:hAnsi="Arial" w:cs="Arial"/>
        </w:rPr>
      </w:pPr>
      <w:r w:rsidRPr="006C09EB">
        <w:rPr>
          <w:rFonts w:ascii="Arial" w:hAnsi="Arial" w:cs="Arial"/>
          <w:b/>
          <w:bCs/>
        </w:rPr>
        <w:t>17</w:t>
      </w:r>
      <w:r w:rsidRPr="006C09EB">
        <w:rPr>
          <w:rFonts w:ascii="Arial" w:hAnsi="Arial" w:cs="Arial"/>
          <w:b/>
        </w:rPr>
        <w:t>.13</w:t>
      </w:r>
      <w:r w:rsidRPr="006C09EB">
        <w:rPr>
          <w:rFonts w:ascii="Arial" w:hAnsi="Arial" w:cs="Arial"/>
        </w:rPr>
        <w:t xml:space="preserve"> Jeżeli Zamawiający mimo takiego obowiązku nie przesłał Wykonawcy zawiadomienia o wyborze oferty najkorzystniejszej lub nie zaprosił Wykonawcy do złożenia oferty w ramach dynamicznego systemu zakupów lub umowy ramowej, odwołanie wnosi się nie później niż w terminie:</w:t>
      </w:r>
    </w:p>
    <w:p w14:paraId="4398FF4D" w14:textId="77777777" w:rsidR="00EC1D60" w:rsidRPr="006C09EB" w:rsidRDefault="00EC1D60" w:rsidP="00EC1D60">
      <w:pPr>
        <w:spacing w:line="360" w:lineRule="auto"/>
        <w:jc w:val="both"/>
        <w:rPr>
          <w:rFonts w:ascii="Arial" w:hAnsi="Arial" w:cs="Arial"/>
        </w:rPr>
      </w:pPr>
      <w:r w:rsidRPr="006C09EB">
        <w:rPr>
          <w:rFonts w:ascii="Arial" w:hAnsi="Arial" w:cs="Arial"/>
        </w:rPr>
        <w:t>1) 15 dni od dnia zamieszczenia w Biuletynie Zamówień Publicznych ogłoszenia o udzieleniu zamówienia, a w przypadku udzielenia zamówienia w trybie negocjacji bez ogłoszenia, zamówienia z wolnej ręki albo zapytania o cenę – ogłoszenia o udzieleniu zamówienia z uzasadnieniem;</w:t>
      </w:r>
    </w:p>
    <w:p w14:paraId="5F86F4E7" w14:textId="77777777" w:rsidR="00EC1D60" w:rsidRPr="006C09EB" w:rsidRDefault="00EC1D60" w:rsidP="00EC1D60">
      <w:pPr>
        <w:spacing w:line="360" w:lineRule="auto"/>
        <w:jc w:val="both"/>
        <w:rPr>
          <w:rFonts w:ascii="Arial" w:hAnsi="Arial" w:cs="Arial"/>
        </w:rPr>
      </w:pPr>
      <w:r w:rsidRPr="006C09EB">
        <w:rPr>
          <w:rFonts w:ascii="Arial" w:hAnsi="Arial" w:cs="Arial"/>
        </w:rPr>
        <w:t>2) 6 miesięcy od dnia zawarcia umowy, jeżeli Zamawiający:</w:t>
      </w:r>
    </w:p>
    <w:p w14:paraId="576E2A24" w14:textId="77777777" w:rsidR="00EC1D60" w:rsidRPr="006C09EB" w:rsidRDefault="00EC1D60" w:rsidP="00EC1D60">
      <w:pPr>
        <w:spacing w:line="360" w:lineRule="auto"/>
        <w:jc w:val="both"/>
        <w:rPr>
          <w:rFonts w:ascii="Arial" w:hAnsi="Arial" w:cs="Arial"/>
        </w:rPr>
      </w:pPr>
      <w:r w:rsidRPr="006C09EB">
        <w:rPr>
          <w:rFonts w:ascii="Arial" w:hAnsi="Arial" w:cs="Arial"/>
        </w:rPr>
        <w:t>a) nie opublikował w Dzienniku Urzędowym Unii Europejskiej ogłoszenia o udzieleniu zamówienia; albo</w:t>
      </w:r>
    </w:p>
    <w:p w14:paraId="38539A52" w14:textId="77777777" w:rsidR="00EC1D60" w:rsidRPr="006C09EB" w:rsidRDefault="00EC1D60" w:rsidP="00EC1D60">
      <w:pPr>
        <w:spacing w:line="360" w:lineRule="auto"/>
        <w:jc w:val="both"/>
        <w:rPr>
          <w:rFonts w:ascii="Arial" w:hAnsi="Arial" w:cs="Arial"/>
        </w:rPr>
      </w:pPr>
      <w:r w:rsidRPr="006C09EB">
        <w:rPr>
          <w:rFonts w:ascii="Arial" w:hAnsi="Arial" w:cs="Arial"/>
        </w:rPr>
        <w:t>b) opublikował w Dzienniku Urzędowym Unii Europejskiej ogłoszenie o udzieleniu zamówienia, które nie zawiera uzasadnienia udzielenia zamówienia w trybie negocjacji bez ogłoszenia albo zamówienia z wolnej ręki;</w:t>
      </w:r>
    </w:p>
    <w:p w14:paraId="7A53FD33" w14:textId="77777777" w:rsidR="00EC1D60" w:rsidRPr="006C09EB" w:rsidRDefault="00EC1D60" w:rsidP="00EC1D60">
      <w:pPr>
        <w:spacing w:line="360" w:lineRule="auto"/>
        <w:jc w:val="both"/>
        <w:rPr>
          <w:rFonts w:ascii="Arial" w:hAnsi="Arial" w:cs="Arial"/>
        </w:rPr>
      </w:pPr>
      <w:r w:rsidRPr="006C09EB">
        <w:rPr>
          <w:rFonts w:ascii="Arial" w:hAnsi="Arial" w:cs="Arial"/>
        </w:rPr>
        <w:t>3) 1 miesiąca od dnia zawarcia umowy, jeżeli Zamawiający:</w:t>
      </w:r>
    </w:p>
    <w:p w14:paraId="03257D53" w14:textId="77777777" w:rsidR="00EC1D60" w:rsidRPr="006C09EB" w:rsidRDefault="00EC1D60" w:rsidP="00EC1D60">
      <w:pPr>
        <w:spacing w:line="360" w:lineRule="auto"/>
        <w:jc w:val="both"/>
        <w:rPr>
          <w:rFonts w:ascii="Arial" w:hAnsi="Arial" w:cs="Arial"/>
        </w:rPr>
      </w:pPr>
      <w:r w:rsidRPr="006C09EB">
        <w:rPr>
          <w:rFonts w:ascii="Arial" w:hAnsi="Arial" w:cs="Arial"/>
        </w:rPr>
        <w:t>a) nie zamieścił w Biuletynie Zamówień Publicznych ogłoszenia o udzieleniu zamówienia; albo</w:t>
      </w:r>
    </w:p>
    <w:p w14:paraId="50458CED" w14:textId="77777777" w:rsidR="00EC1D60" w:rsidRPr="006C09EB" w:rsidRDefault="00EC1D60" w:rsidP="00EC1D60">
      <w:pPr>
        <w:spacing w:line="360" w:lineRule="auto"/>
        <w:jc w:val="both"/>
        <w:rPr>
          <w:rFonts w:ascii="Arial" w:hAnsi="Arial" w:cs="Arial"/>
        </w:rPr>
      </w:pPr>
      <w:r w:rsidRPr="006C09EB">
        <w:rPr>
          <w:rFonts w:ascii="Arial" w:hAnsi="Arial" w:cs="Arial"/>
        </w:rPr>
        <w:t>b) zamieścił w Biuletynie Zamówień Publicznych ogłoszenie o udzieleniu zamówienia, które nie zawiera uzasadnienia udzielenia zamówienia w trybie negocjacji bez ogłoszenia, zamówienia z wolnej</w:t>
      </w:r>
    </w:p>
    <w:p w14:paraId="173C4DA6" w14:textId="77777777" w:rsidR="00EC1D60" w:rsidRPr="006C09EB" w:rsidRDefault="00EC1D60" w:rsidP="00EC1D60">
      <w:pPr>
        <w:spacing w:line="360" w:lineRule="auto"/>
        <w:jc w:val="both"/>
        <w:rPr>
          <w:rFonts w:ascii="Arial" w:hAnsi="Arial" w:cs="Arial"/>
        </w:rPr>
      </w:pPr>
      <w:r w:rsidRPr="006C09EB">
        <w:rPr>
          <w:rFonts w:ascii="Arial" w:hAnsi="Arial" w:cs="Arial"/>
        </w:rPr>
        <w:t>ręki albo zapytania o cenę.</w:t>
      </w:r>
    </w:p>
    <w:p w14:paraId="7F7B92D9" w14:textId="77777777" w:rsidR="00EC1D60" w:rsidRPr="006C09EB" w:rsidRDefault="00EC1D60" w:rsidP="00EC1D60">
      <w:pPr>
        <w:spacing w:line="360" w:lineRule="auto"/>
        <w:jc w:val="both"/>
        <w:rPr>
          <w:rFonts w:ascii="Arial" w:hAnsi="Arial" w:cs="Arial"/>
        </w:rPr>
      </w:pPr>
      <w:r w:rsidRPr="006C09EB">
        <w:rPr>
          <w:rFonts w:ascii="Arial" w:hAnsi="Arial" w:cs="Arial"/>
          <w:b/>
          <w:bCs/>
        </w:rPr>
        <w:t>17</w:t>
      </w:r>
      <w:r w:rsidRPr="006C09EB">
        <w:rPr>
          <w:rFonts w:ascii="Arial" w:hAnsi="Arial" w:cs="Arial"/>
          <w:b/>
        </w:rPr>
        <w:t>.14</w:t>
      </w:r>
      <w:r w:rsidRPr="006C09EB">
        <w:rPr>
          <w:rFonts w:ascii="Arial" w:hAnsi="Arial" w:cs="Arial"/>
        </w:rPr>
        <w:t xml:space="preserve"> W przypadku wniesienia odwołania wobec treści ogłoszenia o zamówieniu lub postanowień specyfikacji istotnych warunków zamówienia Zamawiający może przedłużyć termin składania ofert lub termin składania wniosków.</w:t>
      </w:r>
    </w:p>
    <w:p w14:paraId="42BD7BDA" w14:textId="77777777" w:rsidR="00EC1D60" w:rsidRPr="006C09EB" w:rsidRDefault="00EC1D60" w:rsidP="00EC1D60">
      <w:pPr>
        <w:spacing w:line="360" w:lineRule="auto"/>
        <w:jc w:val="both"/>
        <w:rPr>
          <w:rFonts w:ascii="Arial" w:hAnsi="Arial" w:cs="Arial"/>
        </w:rPr>
      </w:pPr>
      <w:r w:rsidRPr="006C09EB">
        <w:rPr>
          <w:rFonts w:ascii="Arial" w:hAnsi="Arial" w:cs="Arial"/>
          <w:b/>
          <w:bCs/>
        </w:rPr>
        <w:t>17</w:t>
      </w:r>
      <w:r w:rsidRPr="006C09EB">
        <w:rPr>
          <w:rFonts w:ascii="Arial" w:hAnsi="Arial" w:cs="Arial"/>
          <w:b/>
        </w:rPr>
        <w:t>.15</w:t>
      </w:r>
      <w:r w:rsidRPr="006C09EB">
        <w:rPr>
          <w:rFonts w:ascii="Arial" w:hAnsi="Arial" w:cs="Arial"/>
        </w:rPr>
        <w:t xml:space="preserve"> W przypadku wniesienia odwołania po upływie terminu składania ofert bieg terminu związania ofertą ulega zawieszeniu do czasu ogłoszenia przez Izbę orzeczenia.</w:t>
      </w:r>
    </w:p>
    <w:p w14:paraId="7A453F1F" w14:textId="77777777" w:rsidR="00EC1D60" w:rsidRPr="006C09EB" w:rsidRDefault="00EC1D60" w:rsidP="00EC1D60">
      <w:pPr>
        <w:spacing w:line="360" w:lineRule="auto"/>
        <w:jc w:val="both"/>
        <w:rPr>
          <w:rFonts w:ascii="Arial" w:hAnsi="Arial" w:cs="Arial"/>
        </w:rPr>
      </w:pPr>
      <w:r w:rsidRPr="006C09EB">
        <w:rPr>
          <w:rFonts w:ascii="Arial" w:hAnsi="Arial" w:cs="Arial"/>
          <w:b/>
          <w:bCs/>
        </w:rPr>
        <w:t>17</w:t>
      </w:r>
      <w:r w:rsidRPr="006C09EB">
        <w:rPr>
          <w:rFonts w:ascii="Arial" w:hAnsi="Arial" w:cs="Arial"/>
          <w:b/>
        </w:rPr>
        <w:t>.16</w:t>
      </w:r>
      <w:r w:rsidRPr="006C09EB">
        <w:rPr>
          <w:rFonts w:ascii="Arial" w:hAnsi="Arial" w:cs="Arial"/>
        </w:rPr>
        <w:t xml:space="preserve"> 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4D937BCD" w14:textId="77777777" w:rsidR="00EC1D60" w:rsidRPr="006C09EB" w:rsidRDefault="00EC1D60" w:rsidP="00EC1D60">
      <w:pPr>
        <w:spacing w:line="360" w:lineRule="auto"/>
        <w:jc w:val="both"/>
        <w:rPr>
          <w:rFonts w:ascii="Arial" w:hAnsi="Arial" w:cs="Arial"/>
        </w:rPr>
      </w:pPr>
      <w:r w:rsidRPr="006C09EB">
        <w:rPr>
          <w:rFonts w:ascii="Arial" w:hAnsi="Arial" w:cs="Arial"/>
          <w:b/>
          <w:bCs/>
        </w:rPr>
        <w:lastRenderedPageBreak/>
        <w:t>17</w:t>
      </w:r>
      <w:r w:rsidRPr="006C09EB">
        <w:rPr>
          <w:rFonts w:ascii="Arial" w:hAnsi="Arial" w:cs="Arial"/>
          <w:b/>
        </w:rPr>
        <w:t>.17</w:t>
      </w:r>
      <w:r w:rsidRPr="006C09EB">
        <w:rPr>
          <w:rFonts w:ascii="Arial" w:hAnsi="Arial" w:cs="Arial"/>
        </w:rPr>
        <w:t xml:space="preserve"> Środki ochrony prawnej wobec ogłoszenia o zamówieniu oraz specyfikacji istotnych warunków zamówienia przysługują również organizacjom wpisanym na listę, o której mowa w art. 154 pkt 5 </w:t>
      </w:r>
      <w:proofErr w:type="spellStart"/>
      <w:r w:rsidRPr="006C09EB">
        <w:rPr>
          <w:rFonts w:ascii="Arial" w:hAnsi="Arial" w:cs="Arial"/>
        </w:rPr>
        <w:t>p.z.p</w:t>
      </w:r>
      <w:proofErr w:type="spellEnd"/>
      <w:r w:rsidRPr="006C09EB">
        <w:rPr>
          <w:rFonts w:ascii="Arial" w:hAnsi="Arial" w:cs="Arial"/>
        </w:rPr>
        <w:t>.</w:t>
      </w:r>
    </w:p>
    <w:p w14:paraId="2E0144E9" w14:textId="77777777" w:rsidR="00EC1D60" w:rsidRPr="006C09EB" w:rsidRDefault="00EC1D60" w:rsidP="00EC1D60">
      <w:pPr>
        <w:autoSpaceDE w:val="0"/>
        <w:autoSpaceDN w:val="0"/>
        <w:spacing w:line="360" w:lineRule="auto"/>
        <w:jc w:val="both"/>
        <w:rPr>
          <w:rFonts w:ascii="Arial" w:hAnsi="Arial" w:cs="Arial"/>
        </w:rPr>
      </w:pPr>
      <w:r w:rsidRPr="006C09EB">
        <w:rPr>
          <w:rFonts w:ascii="Arial" w:hAnsi="Arial" w:cs="Arial"/>
          <w:b/>
          <w:bCs/>
        </w:rPr>
        <w:t>17</w:t>
      </w:r>
      <w:r w:rsidRPr="006C09EB">
        <w:rPr>
          <w:rFonts w:ascii="Arial" w:hAnsi="Arial" w:cs="Arial"/>
          <w:b/>
        </w:rPr>
        <w:t>.18</w:t>
      </w:r>
      <w:r w:rsidRPr="006C09EB">
        <w:rPr>
          <w:rFonts w:ascii="Arial" w:hAnsi="Arial" w:cs="Arial"/>
        </w:rPr>
        <w:t xml:space="preserve"> Jeżeli koniec terminu do wykonania czynności przypada na sobotę lub dzień ustawowo wolny od pracy, termin upływa dnia następnego po dniu lub dniach wolnych od pracy.</w:t>
      </w:r>
    </w:p>
    <w:p w14:paraId="01BD6588" w14:textId="77777777" w:rsidR="00EC1D60" w:rsidRPr="006C09EB" w:rsidRDefault="00EC1D60" w:rsidP="00EC1D60">
      <w:pPr>
        <w:autoSpaceDE w:val="0"/>
        <w:autoSpaceDN w:val="0"/>
        <w:spacing w:line="360" w:lineRule="auto"/>
        <w:jc w:val="both"/>
        <w:rPr>
          <w:rFonts w:ascii="Arial" w:hAnsi="Arial" w:cs="Arial"/>
        </w:rPr>
      </w:pPr>
    </w:p>
    <w:p w14:paraId="59ECBF70" w14:textId="77777777" w:rsidR="00EC1D60" w:rsidRPr="006C09EB" w:rsidRDefault="00EC1D60" w:rsidP="00EC1D60">
      <w:pPr>
        <w:spacing w:line="360" w:lineRule="auto"/>
        <w:jc w:val="both"/>
        <w:rPr>
          <w:rFonts w:ascii="Arial" w:hAnsi="Arial" w:cs="Arial"/>
          <w:b/>
          <w:bCs/>
        </w:rPr>
      </w:pPr>
      <w:r w:rsidRPr="006C09EB">
        <w:rPr>
          <w:rFonts w:ascii="Arial" w:hAnsi="Arial" w:cs="Arial"/>
          <w:b/>
          <w:bCs/>
        </w:rPr>
        <w:t xml:space="preserve">18. Informacja o przetwarzaniu danych osobowych. </w:t>
      </w:r>
    </w:p>
    <w:p w14:paraId="6A790BE5" w14:textId="77777777" w:rsidR="00EC1D60" w:rsidRPr="006C09EB" w:rsidRDefault="00EC1D60" w:rsidP="00EC1D60">
      <w:pPr>
        <w:spacing w:line="360" w:lineRule="auto"/>
        <w:jc w:val="both"/>
        <w:rPr>
          <w:rFonts w:ascii="Arial" w:hAnsi="Arial" w:cs="Arial"/>
        </w:rPr>
      </w:pPr>
      <w:r w:rsidRPr="006C09EB">
        <w:rPr>
          <w:rFonts w:ascii="Arial" w:hAnsi="Arial" w:cs="Arial"/>
        </w:rPr>
        <w:t>W związku z przetwarzaniem Pani/Pana danych osobowych informujemy - zgodnie z </w:t>
      </w:r>
      <w:hyperlink r:id="rId9" w:tooltip="https://sip.legalis.pl/document-view.seam?documentId=mfrxilrtgm2tsnrrguytsltqmfyc4mzuhaztimztgq" w:history="1">
        <w:r w:rsidRPr="006C09EB">
          <w:rPr>
            <w:rStyle w:val="Hipercze"/>
            <w:rFonts w:ascii="Arial" w:hAnsi="Arial" w:cs="Arial"/>
          </w:rPr>
          <w:t>art. 13 ust. 1 i ust. 2</w:t>
        </w:r>
      </w:hyperlink>
      <w:r w:rsidRPr="006C09EB">
        <w:rPr>
          <w:rFonts w:ascii="Arial" w:hAnsi="Arial" w:cs="Arial"/>
        </w:rPr>
        <w:t xml:space="preserve">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w:t>
      </w:r>
      <w:r w:rsidRPr="006C09EB">
        <w:rPr>
          <w:rFonts w:ascii="Arial" w:hAnsi="Arial" w:cs="Arial"/>
          <w:b/>
          <w:bCs/>
        </w:rPr>
        <w:t>„RODO”</w:t>
      </w:r>
      <w:r w:rsidRPr="006C09EB">
        <w:rPr>
          <w:rFonts w:ascii="Arial" w:hAnsi="Arial" w:cs="Arial"/>
        </w:rPr>
        <w:t>, iż:</w:t>
      </w:r>
    </w:p>
    <w:p w14:paraId="1A08AEBF" w14:textId="77777777" w:rsidR="00910962" w:rsidRPr="00910962" w:rsidRDefault="00910962" w:rsidP="00910962">
      <w:pPr>
        <w:keepNext/>
        <w:keepLines/>
        <w:spacing w:line="360" w:lineRule="auto"/>
        <w:ind w:left="567" w:hanging="567"/>
        <w:jc w:val="both"/>
        <w:rPr>
          <w:rFonts w:ascii="Arial" w:hAnsi="Arial" w:cs="Arial"/>
        </w:rPr>
      </w:pPr>
      <w:r w:rsidRPr="00910962">
        <w:rPr>
          <w:rFonts w:ascii="Arial" w:hAnsi="Arial" w:cs="Arial"/>
          <w:b/>
        </w:rPr>
        <w:t>18.1</w:t>
      </w:r>
      <w:r w:rsidRPr="00910962">
        <w:rPr>
          <w:rFonts w:ascii="Arial" w:hAnsi="Arial" w:cs="Arial"/>
        </w:rPr>
        <w:t>.</w:t>
      </w:r>
      <w:r w:rsidRPr="00910962">
        <w:rPr>
          <w:rFonts w:ascii="Arial" w:hAnsi="Arial" w:cs="Arial"/>
        </w:rPr>
        <w:tab/>
        <w:t>ADMINISTRATOR DANYCH.</w:t>
      </w:r>
    </w:p>
    <w:p w14:paraId="5A248CC2" w14:textId="77777777" w:rsidR="00910962" w:rsidRPr="00910962" w:rsidRDefault="00910962" w:rsidP="00910962">
      <w:pPr>
        <w:spacing w:line="360" w:lineRule="auto"/>
        <w:ind w:left="567"/>
        <w:jc w:val="both"/>
        <w:rPr>
          <w:rFonts w:ascii="Arial" w:hAnsi="Arial" w:cs="Arial"/>
        </w:rPr>
      </w:pPr>
      <w:r w:rsidRPr="00910962">
        <w:rPr>
          <w:rFonts w:ascii="Arial" w:hAnsi="Arial" w:cs="Arial"/>
        </w:rPr>
        <w:t>Administratorem Pani/Pana danych osobowych jest Prezydent Miasta Zabrze, którego siedziba mieści się w Urzędzie Miejskim w Zabrzu, 41-800, przy ul. Powstańców Śląskich nr 5-7.</w:t>
      </w:r>
    </w:p>
    <w:p w14:paraId="4738D13B"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18.2.</w:t>
      </w:r>
      <w:r w:rsidRPr="00910962">
        <w:rPr>
          <w:rFonts w:ascii="Arial" w:hAnsi="Arial" w:cs="Arial"/>
        </w:rPr>
        <w:tab/>
        <w:t>KONTAKT Z ADMINISTRATOREM DANYCH</w:t>
      </w:r>
    </w:p>
    <w:p w14:paraId="69BFADB5" w14:textId="77777777" w:rsidR="00910962" w:rsidRPr="00910962" w:rsidRDefault="00910962" w:rsidP="00910962">
      <w:pPr>
        <w:spacing w:line="360" w:lineRule="auto"/>
        <w:ind w:left="567"/>
        <w:jc w:val="both"/>
        <w:rPr>
          <w:rFonts w:ascii="Arial" w:hAnsi="Arial" w:cs="Arial"/>
        </w:rPr>
      </w:pPr>
      <w:r w:rsidRPr="00910962">
        <w:rPr>
          <w:rFonts w:ascii="Arial" w:hAnsi="Arial" w:cs="Arial"/>
        </w:rPr>
        <w:t>Z Prezydentem Miasta Zabrze może się Pani/Pan skontaktować w sprawach związanych z ochronę danych osobowych, w następujący sposób:</w:t>
      </w:r>
    </w:p>
    <w:p w14:paraId="7977DA75" w14:textId="77777777" w:rsidR="00910962" w:rsidRPr="00910962" w:rsidRDefault="00910962" w:rsidP="00910962">
      <w:pPr>
        <w:spacing w:line="360" w:lineRule="auto"/>
        <w:ind w:left="851" w:hanging="284"/>
        <w:jc w:val="both"/>
        <w:rPr>
          <w:rFonts w:ascii="Arial" w:hAnsi="Arial" w:cs="Arial"/>
        </w:rPr>
      </w:pPr>
      <w:r w:rsidRPr="00910962">
        <w:rPr>
          <w:rFonts w:ascii="Arial" w:hAnsi="Arial" w:cs="Arial"/>
        </w:rPr>
        <w:t>1)</w:t>
      </w:r>
      <w:r w:rsidRPr="00910962">
        <w:rPr>
          <w:rFonts w:ascii="Arial" w:hAnsi="Arial" w:cs="Arial"/>
        </w:rPr>
        <w:tab/>
        <w:t xml:space="preserve">pod adresem poczty elektronicznej: </w:t>
      </w:r>
      <w:hyperlink r:id="rId10" w:history="1">
        <w:r w:rsidRPr="00910962">
          <w:rPr>
            <w:rStyle w:val="Hipercze"/>
            <w:rFonts w:ascii="Arial" w:hAnsi="Arial" w:cs="Arial"/>
            <w:color w:val="auto"/>
          </w:rPr>
          <w:t>umz@um.zabrze.pl</w:t>
        </w:r>
      </w:hyperlink>
      <w:r w:rsidRPr="00910962">
        <w:rPr>
          <w:rFonts w:ascii="Arial" w:hAnsi="Arial" w:cs="Arial"/>
        </w:rPr>
        <w:t>,</w:t>
      </w:r>
    </w:p>
    <w:p w14:paraId="0604B551" w14:textId="77777777" w:rsidR="00910962" w:rsidRPr="00910962" w:rsidRDefault="00910962" w:rsidP="00910962">
      <w:pPr>
        <w:spacing w:line="360" w:lineRule="auto"/>
        <w:ind w:left="851" w:hanging="284"/>
        <w:jc w:val="both"/>
        <w:rPr>
          <w:rFonts w:ascii="Arial" w:hAnsi="Arial" w:cs="Arial"/>
        </w:rPr>
      </w:pPr>
      <w:r w:rsidRPr="00910962">
        <w:rPr>
          <w:rFonts w:ascii="Arial" w:hAnsi="Arial" w:cs="Arial"/>
        </w:rPr>
        <w:t>2)</w:t>
      </w:r>
      <w:r w:rsidRPr="00910962">
        <w:rPr>
          <w:rFonts w:ascii="Arial" w:hAnsi="Arial" w:cs="Arial"/>
        </w:rPr>
        <w:tab/>
        <w:t>pod numerem telefonu: 32 373 33 00,</w:t>
      </w:r>
    </w:p>
    <w:p w14:paraId="7DAC8CCF" w14:textId="77777777" w:rsidR="00910962" w:rsidRPr="00910962" w:rsidRDefault="00910962" w:rsidP="00910962">
      <w:pPr>
        <w:spacing w:line="360" w:lineRule="auto"/>
        <w:ind w:left="851" w:hanging="284"/>
        <w:jc w:val="both"/>
        <w:rPr>
          <w:rFonts w:ascii="Arial" w:hAnsi="Arial" w:cs="Arial"/>
        </w:rPr>
      </w:pPr>
      <w:r w:rsidRPr="00910962">
        <w:rPr>
          <w:rFonts w:ascii="Arial" w:hAnsi="Arial" w:cs="Arial"/>
        </w:rPr>
        <w:t>3)</w:t>
      </w:r>
      <w:r w:rsidRPr="00910962">
        <w:rPr>
          <w:rFonts w:ascii="Arial" w:hAnsi="Arial" w:cs="Arial"/>
        </w:rPr>
        <w:tab/>
        <w:t>pisemnie na adres: Urząd Miejski w Zabrzu, 41-800, przy ul. Powstańców Śląskich nr 5-7 z dopiskiem „Ochrona danych osobowych”.</w:t>
      </w:r>
    </w:p>
    <w:p w14:paraId="5FA2DDBA"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18.3.</w:t>
      </w:r>
      <w:r w:rsidRPr="00910962">
        <w:rPr>
          <w:rFonts w:ascii="Arial" w:hAnsi="Arial" w:cs="Arial"/>
          <w:b/>
        </w:rPr>
        <w:tab/>
      </w:r>
      <w:r w:rsidRPr="00910962">
        <w:rPr>
          <w:rFonts w:ascii="Arial" w:hAnsi="Arial" w:cs="Arial"/>
        </w:rPr>
        <w:t>INSPEKTOR OCHRONY DANYCH.</w:t>
      </w:r>
    </w:p>
    <w:p w14:paraId="06212495" w14:textId="77777777" w:rsidR="00910962" w:rsidRPr="00910962" w:rsidRDefault="00910962" w:rsidP="00910962">
      <w:pPr>
        <w:spacing w:line="360" w:lineRule="auto"/>
        <w:ind w:left="567"/>
        <w:jc w:val="both"/>
        <w:rPr>
          <w:rFonts w:ascii="Arial" w:hAnsi="Arial" w:cs="Arial"/>
        </w:rPr>
      </w:pPr>
      <w:r w:rsidRPr="00910962">
        <w:rPr>
          <w:rFonts w:ascii="Arial" w:hAnsi="Arial" w:cs="Arial"/>
        </w:rPr>
        <w:t>Administrator wyznaczył Inspektora Ochrony Danych, z którym może się Pani/Pan skontaktować w sprawach związanych z ochroną danych osobowych, w następujący sposób:</w:t>
      </w:r>
    </w:p>
    <w:p w14:paraId="40850CD8" w14:textId="77777777" w:rsidR="00910962" w:rsidRPr="00910962" w:rsidRDefault="00910962" w:rsidP="00910962">
      <w:pPr>
        <w:spacing w:line="360" w:lineRule="auto"/>
        <w:ind w:left="851" w:hanging="284"/>
        <w:jc w:val="both"/>
        <w:rPr>
          <w:rFonts w:ascii="Arial" w:hAnsi="Arial" w:cs="Arial"/>
        </w:rPr>
      </w:pPr>
      <w:r w:rsidRPr="00910962">
        <w:rPr>
          <w:rFonts w:ascii="Arial" w:hAnsi="Arial" w:cs="Arial"/>
        </w:rPr>
        <w:t>1)</w:t>
      </w:r>
      <w:r w:rsidRPr="00910962">
        <w:rPr>
          <w:rFonts w:ascii="Arial" w:hAnsi="Arial" w:cs="Arial"/>
        </w:rPr>
        <w:tab/>
        <w:t xml:space="preserve">pod adresem poczty elektronicznej: </w:t>
      </w:r>
      <w:hyperlink r:id="rId11" w:history="1">
        <w:r w:rsidRPr="00910962">
          <w:rPr>
            <w:rStyle w:val="Hipercze"/>
            <w:rFonts w:ascii="Arial" w:hAnsi="Arial" w:cs="Arial"/>
            <w:color w:val="auto"/>
          </w:rPr>
          <w:t>iod@um.zabrze.pl</w:t>
        </w:r>
      </w:hyperlink>
      <w:r w:rsidRPr="00910962">
        <w:rPr>
          <w:rFonts w:ascii="Arial" w:hAnsi="Arial" w:cs="Arial"/>
        </w:rPr>
        <w:t>,</w:t>
      </w:r>
    </w:p>
    <w:p w14:paraId="4B4A9475" w14:textId="77777777" w:rsidR="00910962" w:rsidRPr="00910962" w:rsidRDefault="00910962" w:rsidP="00910962">
      <w:pPr>
        <w:spacing w:line="360" w:lineRule="auto"/>
        <w:ind w:left="851" w:hanging="284"/>
        <w:jc w:val="both"/>
        <w:rPr>
          <w:rFonts w:ascii="Arial" w:hAnsi="Arial" w:cs="Arial"/>
        </w:rPr>
      </w:pPr>
      <w:r w:rsidRPr="00910962">
        <w:rPr>
          <w:rFonts w:ascii="Arial" w:hAnsi="Arial" w:cs="Arial"/>
        </w:rPr>
        <w:t>2)</w:t>
      </w:r>
      <w:r w:rsidRPr="00910962">
        <w:rPr>
          <w:rFonts w:ascii="Arial" w:hAnsi="Arial" w:cs="Arial"/>
        </w:rPr>
        <w:tab/>
        <w:t>pod numerem telefonu: 32 373 33 00,</w:t>
      </w:r>
    </w:p>
    <w:p w14:paraId="072E2C1E" w14:textId="77777777" w:rsidR="00910962" w:rsidRPr="00910962" w:rsidRDefault="00910962" w:rsidP="00910962">
      <w:pPr>
        <w:spacing w:line="360" w:lineRule="auto"/>
        <w:ind w:left="851" w:hanging="284"/>
        <w:jc w:val="both"/>
        <w:rPr>
          <w:rFonts w:ascii="Arial" w:hAnsi="Arial" w:cs="Arial"/>
        </w:rPr>
      </w:pPr>
      <w:r w:rsidRPr="00910962">
        <w:rPr>
          <w:rFonts w:ascii="Arial" w:hAnsi="Arial" w:cs="Arial"/>
        </w:rPr>
        <w:t>3)</w:t>
      </w:r>
      <w:r w:rsidRPr="00910962">
        <w:rPr>
          <w:rFonts w:ascii="Arial" w:hAnsi="Arial" w:cs="Arial"/>
        </w:rPr>
        <w:tab/>
        <w:t>pisemnie na adres: Urząd Miejski w Zabrzu, 41-800, przy ul. Powstańców Śląskich nr 5-7 z dopiskiem „Inspektor ochrony danych”.</w:t>
      </w:r>
    </w:p>
    <w:p w14:paraId="115F25B0"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18.4.</w:t>
      </w:r>
      <w:r w:rsidRPr="00910962">
        <w:rPr>
          <w:rFonts w:ascii="Arial" w:hAnsi="Arial" w:cs="Arial"/>
        </w:rPr>
        <w:tab/>
        <w:t>PODSTAWA PRAWNA I CELE PRZETWARZANIA DANYCH OSOBOWYCH.</w:t>
      </w:r>
    </w:p>
    <w:p w14:paraId="0A35798D"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18.4.1.</w:t>
      </w:r>
      <w:r w:rsidRPr="00910962">
        <w:rPr>
          <w:rFonts w:ascii="Arial" w:hAnsi="Arial" w:cs="Arial"/>
        </w:rPr>
        <w:tab/>
        <w:t>Przetwarzanie Pani/Pana danych odbywa się w celu związanym z postępowaniem o udzielenie niniejszego zamówienia publicznego.</w:t>
      </w:r>
    </w:p>
    <w:p w14:paraId="4084DAEF"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18.4.2.</w:t>
      </w:r>
      <w:r w:rsidRPr="00910962">
        <w:rPr>
          <w:rFonts w:ascii="Arial" w:hAnsi="Arial" w:cs="Arial"/>
        </w:rPr>
        <w:tab/>
        <w:t xml:space="preserve">Podstawą prawną zbierania Pani/Pana danych osobowych jest art. 6 ust. 1 lit c) RODO, </w:t>
      </w:r>
      <w:r w:rsidRPr="00910962">
        <w:rPr>
          <w:rFonts w:ascii="Arial" w:hAnsi="Arial" w:cs="Arial"/>
        </w:rPr>
        <w:br/>
        <w:t>tj.: obowiązek prawny ciążący na administratorze wynikający z przepisów ustawy z dnia 29 stycznia 2004 r. Prawo zamówień publicznych.</w:t>
      </w:r>
    </w:p>
    <w:p w14:paraId="43CFCBF4" w14:textId="77777777" w:rsidR="00910962" w:rsidRPr="00910962" w:rsidRDefault="00910962" w:rsidP="00910962">
      <w:pPr>
        <w:keepNext/>
        <w:keepLines/>
        <w:spacing w:line="360" w:lineRule="auto"/>
        <w:ind w:left="567" w:hanging="567"/>
        <w:jc w:val="both"/>
        <w:rPr>
          <w:rFonts w:ascii="Arial" w:hAnsi="Arial" w:cs="Arial"/>
        </w:rPr>
      </w:pPr>
      <w:r w:rsidRPr="00910962">
        <w:rPr>
          <w:rFonts w:ascii="Arial" w:hAnsi="Arial" w:cs="Arial"/>
          <w:b/>
        </w:rPr>
        <w:t>18.5.</w:t>
      </w:r>
      <w:r w:rsidRPr="00910962">
        <w:rPr>
          <w:rFonts w:ascii="Arial" w:hAnsi="Arial" w:cs="Arial"/>
        </w:rPr>
        <w:tab/>
        <w:t>ODBIORCY DANYCH OSOBOWYCH.</w:t>
      </w:r>
    </w:p>
    <w:p w14:paraId="15D03446" w14:textId="77777777" w:rsidR="00910962" w:rsidRPr="00910962" w:rsidRDefault="00910962" w:rsidP="00910962">
      <w:pPr>
        <w:spacing w:line="360" w:lineRule="auto"/>
        <w:ind w:left="567"/>
        <w:jc w:val="both"/>
        <w:rPr>
          <w:rFonts w:ascii="Arial" w:hAnsi="Arial" w:cs="Arial"/>
        </w:rPr>
      </w:pPr>
      <w:r w:rsidRPr="00910962">
        <w:rPr>
          <w:rFonts w:ascii="Arial" w:hAnsi="Arial" w:cs="Arial"/>
        </w:rPr>
        <w:t xml:space="preserve">Pani/Pana dane mogą zostać udostępnione odbiorcom będącym podmiotami przetwarzającymi, w szczególności świadczącym usługi IT na zlecenie Miasta Zabrze. Podmiotem świadczącym usługi IT w zakresie ewidencyjno-księgowym oraz elektronicznego obiegu dokumentów jest </w:t>
      </w:r>
      <w:r w:rsidRPr="00910962">
        <w:rPr>
          <w:rFonts w:ascii="Arial" w:hAnsi="Arial" w:cs="Arial"/>
        </w:rPr>
        <w:lastRenderedPageBreak/>
        <w:t>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6F7212BB"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18.6.</w:t>
      </w:r>
      <w:r w:rsidRPr="00910962">
        <w:rPr>
          <w:rFonts w:ascii="Arial" w:hAnsi="Arial" w:cs="Arial"/>
        </w:rPr>
        <w:tab/>
        <w:t>OKRES PRZECHOWYWANIA DANYCH OSOBOWYCH.</w:t>
      </w:r>
    </w:p>
    <w:p w14:paraId="06457DB5"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18.6.1.</w:t>
      </w:r>
      <w:r w:rsidRPr="00910962">
        <w:rPr>
          <w:rFonts w:ascii="Arial" w:hAnsi="Arial" w:cs="Arial"/>
        </w:rPr>
        <w:tab/>
        <w:t xml:space="preserve">Pani/Pana dane osobowe będą przechowywane jedynie w okresie niezbędnym do spełnienia celu, dla którego zostały zebrane, nie krócej niż – zgodnie z art. 97 ust. 1 ustawy </w:t>
      </w:r>
      <w:proofErr w:type="spellStart"/>
      <w:r w:rsidRPr="00910962">
        <w:rPr>
          <w:rFonts w:ascii="Arial" w:hAnsi="Arial" w:cs="Arial"/>
        </w:rPr>
        <w:t>p.z.p</w:t>
      </w:r>
      <w:proofErr w:type="spellEnd"/>
      <w:r w:rsidRPr="00910962">
        <w:rPr>
          <w:rFonts w:ascii="Arial" w:hAnsi="Arial" w:cs="Arial"/>
        </w:rPr>
        <w:t>.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32F44047"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18.6.2.</w:t>
      </w:r>
      <w:r w:rsidRPr="00910962">
        <w:rPr>
          <w:rFonts w:ascii="Arial" w:hAnsi="Arial" w:cs="Arial"/>
        </w:rPr>
        <w:tab/>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5F52AE1F"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18.7.</w:t>
      </w:r>
      <w:r w:rsidRPr="00910962">
        <w:rPr>
          <w:rFonts w:ascii="Arial" w:hAnsi="Arial" w:cs="Arial"/>
        </w:rPr>
        <w:tab/>
        <w:t>PRAWA OSÓB, KTÓRYCH DANE DOTYCZĄ, W TYM DOSTĘPU DO DANYCH OSOBOWYCH.</w:t>
      </w:r>
    </w:p>
    <w:p w14:paraId="01EEBC4C"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18.7.1.</w:t>
      </w:r>
      <w:r w:rsidRPr="00910962">
        <w:rPr>
          <w:rFonts w:ascii="Arial" w:hAnsi="Arial" w:cs="Arial"/>
        </w:rPr>
        <w:tab/>
        <w:t>Na zasadach określonych przepisami RODO, posiada Pani/Pan prawo do żądania od administratora:</w:t>
      </w:r>
    </w:p>
    <w:p w14:paraId="3EBA6BB4" w14:textId="77777777" w:rsidR="00910962" w:rsidRPr="00910962" w:rsidRDefault="00910962" w:rsidP="00910962">
      <w:pPr>
        <w:spacing w:line="360" w:lineRule="auto"/>
        <w:ind w:left="851" w:hanging="284"/>
        <w:jc w:val="both"/>
        <w:rPr>
          <w:rFonts w:ascii="Arial" w:hAnsi="Arial" w:cs="Arial"/>
        </w:rPr>
      </w:pPr>
      <w:r w:rsidRPr="00910962">
        <w:rPr>
          <w:rFonts w:ascii="Arial" w:hAnsi="Arial" w:cs="Arial"/>
        </w:rPr>
        <w:t>1)</w:t>
      </w:r>
      <w:r w:rsidRPr="00910962">
        <w:rPr>
          <w:rFonts w:ascii="Arial" w:hAnsi="Arial" w:cs="Arial"/>
        </w:rPr>
        <w:tab/>
        <w:t>na podstawie art. 15 RODO dostępu do treści swoich danych osobowych,</w:t>
      </w:r>
      <w:r w:rsidRPr="00910962">
        <w:rPr>
          <w:rStyle w:val="Odwoanieprzypisudolnego"/>
          <w:rFonts w:ascii="Arial" w:eastAsia="Arial" w:hAnsi="Arial" w:cs="Arial"/>
        </w:rPr>
        <w:footnoteReference w:id="2"/>
      </w:r>
    </w:p>
    <w:p w14:paraId="10C2A5CC" w14:textId="77777777" w:rsidR="00910962" w:rsidRPr="00910962" w:rsidRDefault="00910962" w:rsidP="00910962">
      <w:pPr>
        <w:spacing w:line="360" w:lineRule="auto"/>
        <w:ind w:left="851" w:hanging="284"/>
        <w:jc w:val="both"/>
        <w:rPr>
          <w:rFonts w:ascii="Arial" w:hAnsi="Arial" w:cs="Arial"/>
        </w:rPr>
      </w:pPr>
      <w:r w:rsidRPr="00910962">
        <w:rPr>
          <w:rFonts w:ascii="Arial" w:hAnsi="Arial" w:cs="Arial"/>
        </w:rPr>
        <w:t>2)</w:t>
      </w:r>
      <w:r w:rsidRPr="00910962">
        <w:rPr>
          <w:rFonts w:ascii="Arial" w:hAnsi="Arial" w:cs="Arial"/>
        </w:rPr>
        <w:tab/>
        <w:t>na podstawie art. 16 RODO sprostowania (poprawiania) swoich danych osobowych</w:t>
      </w:r>
      <w:r w:rsidRPr="00910962">
        <w:rPr>
          <w:rStyle w:val="Znakiprzypiswdolnych"/>
          <w:rFonts w:ascii="Arial" w:hAnsi="Arial" w:cs="Arial"/>
        </w:rPr>
        <w:footnoteReference w:id="3"/>
      </w:r>
      <w:r w:rsidRPr="00910962">
        <w:rPr>
          <w:rFonts w:ascii="Arial" w:hAnsi="Arial" w:cs="Arial"/>
        </w:rPr>
        <w:t>,</w:t>
      </w:r>
    </w:p>
    <w:p w14:paraId="165F3F94" w14:textId="77777777" w:rsidR="00910962" w:rsidRPr="00910962" w:rsidRDefault="00910962" w:rsidP="00910962">
      <w:pPr>
        <w:spacing w:line="360" w:lineRule="auto"/>
        <w:ind w:left="851" w:hanging="284"/>
        <w:jc w:val="both"/>
        <w:rPr>
          <w:rFonts w:ascii="Arial" w:hAnsi="Arial" w:cs="Arial"/>
        </w:rPr>
      </w:pPr>
      <w:r w:rsidRPr="00910962">
        <w:rPr>
          <w:rFonts w:ascii="Arial" w:hAnsi="Arial" w:cs="Arial"/>
        </w:rPr>
        <w:t>3)</w:t>
      </w:r>
      <w:r w:rsidRPr="00910962">
        <w:rPr>
          <w:rFonts w:ascii="Arial" w:hAnsi="Arial" w:cs="Arial"/>
        </w:rPr>
        <w:tab/>
        <w:t>usunięcia swoich danych osobowych,</w:t>
      </w:r>
      <w:r w:rsidRPr="00910962">
        <w:rPr>
          <w:rStyle w:val="Odwoanieprzypisudolnego"/>
          <w:rFonts w:ascii="Arial" w:eastAsia="Arial" w:hAnsi="Arial" w:cs="Arial"/>
        </w:rPr>
        <w:footnoteReference w:id="4"/>
      </w:r>
    </w:p>
    <w:p w14:paraId="5F16DAA5" w14:textId="77777777" w:rsidR="00910962" w:rsidRPr="00910962" w:rsidRDefault="00910962" w:rsidP="00910962">
      <w:pPr>
        <w:spacing w:line="360" w:lineRule="auto"/>
        <w:ind w:left="851" w:hanging="284"/>
        <w:jc w:val="both"/>
        <w:rPr>
          <w:rFonts w:ascii="Arial" w:hAnsi="Arial" w:cs="Arial"/>
          <w:strike/>
        </w:rPr>
      </w:pPr>
      <w:r w:rsidRPr="00910962">
        <w:rPr>
          <w:rFonts w:ascii="Arial" w:hAnsi="Arial" w:cs="Arial"/>
        </w:rPr>
        <w:t>4)</w:t>
      </w:r>
      <w:r w:rsidRPr="00910962">
        <w:rPr>
          <w:rFonts w:ascii="Arial" w:hAnsi="Arial" w:cs="Arial"/>
        </w:rPr>
        <w:tab/>
        <w:t>na podstawie art. 18 RODO ograniczenia przetwarzania swoich danych osobowych</w:t>
      </w:r>
      <w:r w:rsidRPr="00910962">
        <w:rPr>
          <w:rStyle w:val="Odwoanieprzypisudolnego"/>
          <w:rFonts w:ascii="Arial" w:eastAsia="Arial" w:hAnsi="Arial" w:cs="Arial"/>
        </w:rPr>
        <w:footnoteReference w:id="5"/>
      </w:r>
      <w:r w:rsidRPr="00910962">
        <w:rPr>
          <w:rStyle w:val="Znakiprzypiswdolnych"/>
          <w:rFonts w:ascii="Arial" w:hAnsi="Arial" w:cs="Arial"/>
        </w:rPr>
        <w:t xml:space="preserve"> </w:t>
      </w:r>
    </w:p>
    <w:p w14:paraId="0ACEC988"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18.7.2.</w:t>
      </w:r>
      <w:r w:rsidRPr="00910962">
        <w:rPr>
          <w:rFonts w:ascii="Arial" w:hAnsi="Arial" w:cs="Arial"/>
        </w:rPr>
        <w:tab/>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3A1614DD" w14:textId="77777777" w:rsidR="00910962" w:rsidRPr="00910962" w:rsidRDefault="00910962" w:rsidP="00910962">
      <w:pPr>
        <w:pStyle w:val="Akapitzlist3"/>
        <w:spacing w:line="360" w:lineRule="auto"/>
        <w:ind w:left="851" w:hanging="284"/>
        <w:jc w:val="both"/>
        <w:rPr>
          <w:rFonts w:ascii="Arial" w:hAnsi="Arial" w:cs="Arial"/>
        </w:rPr>
      </w:pPr>
      <w:r w:rsidRPr="00910962">
        <w:rPr>
          <w:rFonts w:ascii="Arial" w:hAnsi="Arial" w:cs="Arial"/>
        </w:rPr>
        <w:t>1)</w:t>
      </w:r>
      <w:r w:rsidRPr="00910962">
        <w:rPr>
          <w:rFonts w:ascii="Arial" w:hAnsi="Arial" w:cs="Arial"/>
        </w:rPr>
        <w:tab/>
        <w:t>usunięcia danych osobowych w związku z art. 17 ust. 3 lit. b, d lub e RODO,</w:t>
      </w:r>
    </w:p>
    <w:p w14:paraId="7C2B2D6F" w14:textId="77777777" w:rsidR="00910962" w:rsidRPr="00910962" w:rsidRDefault="00910962" w:rsidP="00910962">
      <w:pPr>
        <w:pStyle w:val="Akapitzlist3"/>
        <w:spacing w:line="360" w:lineRule="auto"/>
        <w:ind w:left="851" w:hanging="284"/>
        <w:jc w:val="both"/>
        <w:rPr>
          <w:rFonts w:ascii="Arial" w:hAnsi="Arial" w:cs="Arial"/>
        </w:rPr>
      </w:pPr>
      <w:r w:rsidRPr="00910962">
        <w:rPr>
          <w:rFonts w:ascii="Arial" w:hAnsi="Arial" w:cs="Arial"/>
        </w:rPr>
        <w:lastRenderedPageBreak/>
        <w:t>2)</w:t>
      </w:r>
      <w:r w:rsidRPr="00910962">
        <w:rPr>
          <w:rFonts w:ascii="Arial" w:hAnsi="Arial" w:cs="Arial"/>
        </w:rPr>
        <w:tab/>
        <w:t>przenoszenia danych osobowych, o którym mowa w art. 20 RODO,</w:t>
      </w:r>
    </w:p>
    <w:p w14:paraId="1F7B02A6" w14:textId="77777777" w:rsidR="00910962" w:rsidRPr="00910962" w:rsidRDefault="00910962" w:rsidP="00910962">
      <w:pPr>
        <w:pStyle w:val="Akapitzlist3"/>
        <w:spacing w:line="360" w:lineRule="auto"/>
        <w:ind w:left="851" w:hanging="284"/>
        <w:jc w:val="both"/>
        <w:rPr>
          <w:rFonts w:ascii="Arial" w:hAnsi="Arial" w:cs="Arial"/>
        </w:rPr>
      </w:pPr>
      <w:r w:rsidRPr="00910962">
        <w:rPr>
          <w:rFonts w:ascii="Arial" w:hAnsi="Arial" w:cs="Arial"/>
        </w:rPr>
        <w:t>3)</w:t>
      </w:r>
      <w:r w:rsidRPr="00910962">
        <w:rPr>
          <w:rFonts w:ascii="Arial" w:hAnsi="Arial" w:cs="Arial"/>
        </w:rPr>
        <w:tab/>
        <w:t xml:space="preserve">na podstawie art. 21 RODO prawo sprzeciwu wobec przetwarzania danych osobowych, gdyż podstawą prawną przetwarzania Pani/Pana danych osobowych jest art. 6 ust. 1 lit. c RODO. </w:t>
      </w:r>
    </w:p>
    <w:p w14:paraId="4D214F94" w14:textId="77777777" w:rsidR="00910962" w:rsidRPr="00910962" w:rsidRDefault="00910962" w:rsidP="00910962">
      <w:pPr>
        <w:keepNext/>
        <w:spacing w:line="360" w:lineRule="auto"/>
        <w:ind w:left="567" w:hanging="567"/>
        <w:jc w:val="both"/>
        <w:rPr>
          <w:rFonts w:ascii="Arial" w:hAnsi="Arial" w:cs="Arial"/>
        </w:rPr>
      </w:pPr>
      <w:r w:rsidRPr="00910962">
        <w:rPr>
          <w:rFonts w:ascii="Arial" w:hAnsi="Arial" w:cs="Arial"/>
          <w:b/>
        </w:rPr>
        <w:t>18.8.</w:t>
      </w:r>
      <w:r w:rsidRPr="00910962">
        <w:rPr>
          <w:rFonts w:ascii="Arial" w:hAnsi="Arial" w:cs="Arial"/>
        </w:rPr>
        <w:tab/>
        <w:t>PRAWO WNIESIENIA SKARGI DO ORGANU NADZORCZEGO.</w:t>
      </w:r>
    </w:p>
    <w:p w14:paraId="11F6C03A" w14:textId="77777777" w:rsidR="00910962" w:rsidRPr="00910962" w:rsidRDefault="00910962" w:rsidP="00910962">
      <w:pPr>
        <w:spacing w:line="360" w:lineRule="auto"/>
        <w:ind w:left="567"/>
        <w:jc w:val="both"/>
        <w:rPr>
          <w:rFonts w:ascii="Arial" w:hAnsi="Arial" w:cs="Arial"/>
        </w:rPr>
      </w:pPr>
      <w:r w:rsidRPr="00910962">
        <w:rPr>
          <w:rFonts w:ascii="Arial" w:hAnsi="Arial" w:cs="Arial"/>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2393448" w14:textId="77777777" w:rsidR="00910962" w:rsidRPr="00910962" w:rsidRDefault="00910962" w:rsidP="00910962">
      <w:pPr>
        <w:spacing w:line="360" w:lineRule="auto"/>
        <w:ind w:left="567" w:hanging="567"/>
        <w:jc w:val="both"/>
        <w:rPr>
          <w:rFonts w:ascii="Arial" w:hAnsi="Arial" w:cs="Arial"/>
        </w:rPr>
      </w:pPr>
      <w:r w:rsidRPr="00910962">
        <w:rPr>
          <w:rFonts w:ascii="Arial" w:hAnsi="Arial" w:cs="Arial"/>
          <w:b/>
        </w:rPr>
        <w:t>18.9.</w:t>
      </w:r>
      <w:r w:rsidRPr="00910962">
        <w:rPr>
          <w:rFonts w:ascii="Arial" w:hAnsi="Arial" w:cs="Arial"/>
        </w:rPr>
        <w:tab/>
        <w:t>INFORMACJA O WYMOGU/  DOBROWOLNOŚCI PODANIA DANYCH ORAZ KONSEKWENCJACH NIEPODANIA DANYCH OSOBOWYCH.</w:t>
      </w:r>
    </w:p>
    <w:p w14:paraId="27978560" w14:textId="77777777" w:rsidR="00910962" w:rsidRPr="00910962" w:rsidRDefault="00910962" w:rsidP="00910962">
      <w:pPr>
        <w:spacing w:line="360" w:lineRule="auto"/>
        <w:ind w:left="567"/>
        <w:jc w:val="both"/>
        <w:rPr>
          <w:rFonts w:ascii="Arial" w:hAnsi="Arial" w:cs="Arial"/>
        </w:rPr>
      </w:pPr>
      <w:r w:rsidRPr="00910962">
        <w:rPr>
          <w:rFonts w:ascii="Arial" w:hAnsi="Arial" w:cs="Arial"/>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910962">
        <w:rPr>
          <w:rFonts w:ascii="Arial" w:hAnsi="Arial" w:cs="Arial"/>
        </w:rPr>
        <w:t>p.z.p</w:t>
      </w:r>
      <w:proofErr w:type="spellEnd"/>
      <w:r w:rsidRPr="00910962">
        <w:rPr>
          <w:rFonts w:ascii="Arial" w:hAnsi="Arial" w:cs="Arial"/>
        </w:rPr>
        <w:t>.</w:t>
      </w:r>
    </w:p>
    <w:p w14:paraId="7AE477D5" w14:textId="77777777" w:rsidR="00910962" w:rsidRPr="00910962" w:rsidRDefault="00910962" w:rsidP="00910962">
      <w:pPr>
        <w:keepNext/>
        <w:keepLines/>
        <w:spacing w:line="360" w:lineRule="auto"/>
        <w:ind w:left="567" w:hanging="567"/>
        <w:jc w:val="both"/>
        <w:rPr>
          <w:rFonts w:ascii="Arial" w:hAnsi="Arial" w:cs="Arial"/>
        </w:rPr>
      </w:pPr>
      <w:r w:rsidRPr="00910962">
        <w:rPr>
          <w:rFonts w:ascii="Arial" w:hAnsi="Arial" w:cs="Arial"/>
          <w:b/>
        </w:rPr>
        <w:t>18.10.</w:t>
      </w:r>
      <w:r w:rsidRPr="00910962">
        <w:rPr>
          <w:rFonts w:ascii="Arial" w:hAnsi="Arial" w:cs="Arial"/>
        </w:rPr>
        <w:tab/>
        <w:t>ZAUTOMATYZOWANE PODEJMOWANIE DECYZJI, PROFILOWANIE.</w:t>
      </w:r>
    </w:p>
    <w:p w14:paraId="29D61CEB" w14:textId="77777777" w:rsidR="00910962" w:rsidRPr="00910962" w:rsidRDefault="00910962" w:rsidP="00910962">
      <w:pPr>
        <w:spacing w:after="240" w:line="360" w:lineRule="auto"/>
        <w:ind w:left="567"/>
        <w:jc w:val="both"/>
        <w:rPr>
          <w:rFonts w:ascii="Arial" w:hAnsi="Arial" w:cs="Arial"/>
          <w:b/>
        </w:rPr>
      </w:pPr>
      <w:r w:rsidRPr="00910962">
        <w:rPr>
          <w:rFonts w:ascii="Arial" w:hAnsi="Arial" w:cs="Arial"/>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78C7BBD3" w14:textId="217D8252" w:rsidR="00F74013" w:rsidRDefault="00F74013" w:rsidP="00EC1D60">
      <w:pPr>
        <w:spacing w:line="360" w:lineRule="auto"/>
        <w:jc w:val="both"/>
        <w:rPr>
          <w:rFonts w:ascii="Arial" w:hAnsi="Arial" w:cs="Arial"/>
        </w:rPr>
      </w:pPr>
    </w:p>
    <w:p w14:paraId="66FD3BC2" w14:textId="1BEA759E" w:rsidR="00F74013" w:rsidRDefault="00F74013" w:rsidP="00EC1D60">
      <w:pPr>
        <w:spacing w:line="360" w:lineRule="auto"/>
        <w:jc w:val="both"/>
        <w:rPr>
          <w:rFonts w:ascii="Arial" w:hAnsi="Arial" w:cs="Arial"/>
        </w:rPr>
      </w:pPr>
    </w:p>
    <w:p w14:paraId="0CAEF6B5" w14:textId="2F3B3C18" w:rsidR="00F74013" w:rsidRDefault="00F74013" w:rsidP="00EC1D60">
      <w:pPr>
        <w:spacing w:line="360" w:lineRule="auto"/>
        <w:jc w:val="both"/>
        <w:rPr>
          <w:rFonts w:ascii="Arial" w:hAnsi="Arial" w:cs="Arial"/>
        </w:rPr>
      </w:pPr>
    </w:p>
    <w:p w14:paraId="0E7D435B" w14:textId="768DBD57" w:rsidR="00F74013" w:rsidRDefault="00F74013" w:rsidP="00EC1D60">
      <w:pPr>
        <w:spacing w:line="360" w:lineRule="auto"/>
        <w:jc w:val="both"/>
        <w:rPr>
          <w:rFonts w:ascii="Arial" w:hAnsi="Arial" w:cs="Arial"/>
        </w:rPr>
      </w:pPr>
    </w:p>
    <w:p w14:paraId="36A5B728" w14:textId="0E703973" w:rsidR="00F74013" w:rsidRDefault="00F74013" w:rsidP="00EC1D60">
      <w:pPr>
        <w:spacing w:line="360" w:lineRule="auto"/>
        <w:jc w:val="both"/>
        <w:rPr>
          <w:rFonts w:ascii="Arial" w:hAnsi="Arial" w:cs="Arial"/>
        </w:rPr>
      </w:pPr>
    </w:p>
    <w:p w14:paraId="0258A1EF" w14:textId="1D49074C" w:rsidR="00F74013" w:rsidRDefault="00F74013" w:rsidP="00EC1D60">
      <w:pPr>
        <w:spacing w:line="360" w:lineRule="auto"/>
        <w:jc w:val="both"/>
        <w:rPr>
          <w:rFonts w:ascii="Arial" w:hAnsi="Arial" w:cs="Arial"/>
        </w:rPr>
      </w:pPr>
    </w:p>
    <w:p w14:paraId="292CB002" w14:textId="77777777" w:rsidR="00910962" w:rsidRDefault="00910962" w:rsidP="00EC1D60">
      <w:pPr>
        <w:spacing w:line="360" w:lineRule="auto"/>
        <w:jc w:val="both"/>
        <w:rPr>
          <w:rFonts w:ascii="Arial" w:hAnsi="Arial" w:cs="Arial"/>
        </w:rPr>
      </w:pPr>
    </w:p>
    <w:p w14:paraId="32690DCD" w14:textId="77777777" w:rsidR="00910962" w:rsidRDefault="00910962" w:rsidP="00EC1D60">
      <w:pPr>
        <w:spacing w:line="360" w:lineRule="auto"/>
        <w:jc w:val="both"/>
        <w:rPr>
          <w:rFonts w:ascii="Arial" w:hAnsi="Arial" w:cs="Arial"/>
        </w:rPr>
      </w:pPr>
    </w:p>
    <w:p w14:paraId="0343397C" w14:textId="77777777" w:rsidR="00910962" w:rsidRDefault="00910962" w:rsidP="00EC1D60">
      <w:pPr>
        <w:spacing w:line="360" w:lineRule="auto"/>
        <w:jc w:val="both"/>
        <w:rPr>
          <w:rFonts w:ascii="Arial" w:hAnsi="Arial" w:cs="Arial"/>
        </w:rPr>
      </w:pPr>
    </w:p>
    <w:p w14:paraId="4500EC84" w14:textId="77777777" w:rsidR="00910962" w:rsidRDefault="00910962" w:rsidP="00EC1D60">
      <w:pPr>
        <w:spacing w:line="360" w:lineRule="auto"/>
        <w:jc w:val="both"/>
        <w:rPr>
          <w:rFonts w:ascii="Arial" w:hAnsi="Arial" w:cs="Arial"/>
        </w:rPr>
      </w:pPr>
    </w:p>
    <w:p w14:paraId="4F7E4CB6" w14:textId="77777777" w:rsidR="00910962" w:rsidRDefault="00910962" w:rsidP="00EC1D60">
      <w:pPr>
        <w:spacing w:line="360" w:lineRule="auto"/>
        <w:jc w:val="both"/>
        <w:rPr>
          <w:rFonts w:ascii="Arial" w:hAnsi="Arial" w:cs="Arial"/>
        </w:rPr>
      </w:pPr>
    </w:p>
    <w:p w14:paraId="3B51BAE8" w14:textId="77777777" w:rsidR="00910962" w:rsidRDefault="00910962" w:rsidP="00EC1D60">
      <w:pPr>
        <w:spacing w:line="360" w:lineRule="auto"/>
        <w:jc w:val="both"/>
        <w:rPr>
          <w:rFonts w:ascii="Arial" w:hAnsi="Arial" w:cs="Arial"/>
        </w:rPr>
      </w:pPr>
    </w:p>
    <w:p w14:paraId="497C397C" w14:textId="77777777" w:rsidR="00910962" w:rsidRDefault="00910962" w:rsidP="00EC1D60">
      <w:pPr>
        <w:spacing w:line="360" w:lineRule="auto"/>
        <w:jc w:val="both"/>
        <w:rPr>
          <w:rFonts w:ascii="Arial" w:hAnsi="Arial" w:cs="Arial"/>
        </w:rPr>
      </w:pPr>
    </w:p>
    <w:p w14:paraId="3DB636C5" w14:textId="77777777" w:rsidR="00910962" w:rsidRDefault="00910962" w:rsidP="00EC1D60">
      <w:pPr>
        <w:spacing w:line="360" w:lineRule="auto"/>
        <w:jc w:val="both"/>
        <w:rPr>
          <w:rFonts w:ascii="Arial" w:hAnsi="Arial" w:cs="Arial"/>
        </w:rPr>
      </w:pPr>
    </w:p>
    <w:p w14:paraId="125FEC8D" w14:textId="77777777" w:rsidR="00910962" w:rsidRDefault="00910962" w:rsidP="00EC1D60">
      <w:pPr>
        <w:spacing w:line="360" w:lineRule="auto"/>
        <w:jc w:val="both"/>
        <w:rPr>
          <w:rFonts w:ascii="Arial" w:hAnsi="Arial" w:cs="Arial"/>
        </w:rPr>
      </w:pPr>
    </w:p>
    <w:p w14:paraId="05028D8E" w14:textId="77777777" w:rsidR="00910962" w:rsidRDefault="00910962" w:rsidP="00EC1D60">
      <w:pPr>
        <w:spacing w:line="360" w:lineRule="auto"/>
        <w:jc w:val="both"/>
        <w:rPr>
          <w:rFonts w:ascii="Arial" w:hAnsi="Arial" w:cs="Arial"/>
        </w:rPr>
      </w:pPr>
    </w:p>
    <w:p w14:paraId="4DFD3A21" w14:textId="77777777" w:rsidR="00910962" w:rsidRDefault="00910962" w:rsidP="00EC1D60">
      <w:pPr>
        <w:spacing w:line="360" w:lineRule="auto"/>
        <w:jc w:val="both"/>
        <w:rPr>
          <w:rFonts w:ascii="Arial" w:hAnsi="Arial" w:cs="Arial"/>
        </w:rPr>
      </w:pPr>
    </w:p>
    <w:p w14:paraId="06ABF103" w14:textId="77777777" w:rsidR="00910962" w:rsidRDefault="00910962" w:rsidP="00EC1D60">
      <w:pPr>
        <w:spacing w:line="360" w:lineRule="auto"/>
        <w:jc w:val="both"/>
        <w:rPr>
          <w:rFonts w:ascii="Arial" w:hAnsi="Arial" w:cs="Arial"/>
        </w:rPr>
      </w:pPr>
    </w:p>
    <w:p w14:paraId="4EE264A6" w14:textId="77777777" w:rsidR="00910962" w:rsidRDefault="00910962" w:rsidP="00EC1D60">
      <w:pPr>
        <w:spacing w:line="360" w:lineRule="auto"/>
        <w:jc w:val="both"/>
        <w:rPr>
          <w:rFonts w:ascii="Arial" w:hAnsi="Arial" w:cs="Arial"/>
        </w:rPr>
      </w:pPr>
    </w:p>
    <w:p w14:paraId="15A9AE4E" w14:textId="77777777" w:rsidR="00F74013" w:rsidRPr="006C09EB" w:rsidRDefault="00F74013" w:rsidP="00EC1D60">
      <w:pPr>
        <w:spacing w:line="360" w:lineRule="auto"/>
        <w:jc w:val="both"/>
        <w:rPr>
          <w:rFonts w:ascii="Arial" w:hAnsi="Arial" w:cs="Arial"/>
        </w:rPr>
      </w:pPr>
    </w:p>
    <w:p w14:paraId="487FA767" w14:textId="77777777" w:rsidR="00EC1D60" w:rsidRPr="006C09EB" w:rsidRDefault="00EC1D60" w:rsidP="00EC1D60">
      <w:pPr>
        <w:spacing w:line="360" w:lineRule="auto"/>
        <w:jc w:val="both"/>
        <w:rPr>
          <w:rFonts w:ascii="Arial" w:hAnsi="Arial" w:cs="Arial"/>
        </w:rPr>
      </w:pPr>
    </w:p>
    <w:p w14:paraId="7EA4D80B" w14:textId="77777777" w:rsidR="00251A0F" w:rsidRPr="00A16A33" w:rsidRDefault="00251A0F" w:rsidP="00C741D6">
      <w:pPr>
        <w:spacing w:line="360" w:lineRule="auto"/>
        <w:rPr>
          <w:rFonts w:ascii="Arial" w:hAnsi="Arial" w:cs="Arial"/>
        </w:rPr>
      </w:pPr>
      <w:r w:rsidRPr="00A16A33">
        <w:rPr>
          <w:rFonts w:ascii="Arial" w:hAnsi="Arial" w:cs="Arial"/>
          <w:b/>
        </w:rPr>
        <w:t>CZĘŚĆ II</w:t>
      </w:r>
      <w:r w:rsidRPr="00A16A33">
        <w:rPr>
          <w:rFonts w:ascii="Arial" w:hAnsi="Arial" w:cs="Arial"/>
          <w:b/>
        </w:rPr>
        <w:tab/>
      </w:r>
      <w:r w:rsidRPr="00A16A33">
        <w:rPr>
          <w:rFonts w:ascii="Arial" w:hAnsi="Arial" w:cs="Arial"/>
        </w:rPr>
        <w:t>DODATKOWE POSTANOWIENIA SIWZ</w:t>
      </w:r>
    </w:p>
    <w:p w14:paraId="15011D01" w14:textId="77777777" w:rsidR="00251A0F" w:rsidRPr="00A16A33" w:rsidRDefault="00251A0F" w:rsidP="00C741D6">
      <w:pPr>
        <w:spacing w:line="360" w:lineRule="auto"/>
        <w:rPr>
          <w:rFonts w:ascii="Arial" w:hAnsi="Arial" w:cs="Arial"/>
        </w:rPr>
      </w:pPr>
    </w:p>
    <w:p w14:paraId="66C25E57" w14:textId="77777777" w:rsidR="00251A0F" w:rsidRPr="00A16A33" w:rsidRDefault="00251A0F" w:rsidP="00A04F28">
      <w:pPr>
        <w:spacing w:line="360" w:lineRule="auto"/>
        <w:rPr>
          <w:rFonts w:ascii="Arial" w:hAnsi="Arial" w:cs="Arial"/>
          <w:b/>
          <w:bCs/>
        </w:rPr>
      </w:pPr>
      <w:r w:rsidRPr="00A16A33">
        <w:rPr>
          <w:rFonts w:ascii="Arial" w:hAnsi="Arial" w:cs="Arial"/>
          <w:b/>
          <w:bCs/>
        </w:rPr>
        <w:t>1. Opis części zamówienia, jeżeli Zamawiający dopuszcza składanie ofert częściowych i zasady związane ze składaniem ofert częściowych.</w:t>
      </w:r>
    </w:p>
    <w:p w14:paraId="49AA2B89" w14:textId="77777777" w:rsidR="00251A0F" w:rsidRPr="001C5A83" w:rsidRDefault="00251A0F" w:rsidP="00CD13AE">
      <w:pPr>
        <w:pStyle w:val="Tekstpodstawowy3"/>
      </w:pPr>
      <w:r w:rsidRPr="001C5A83">
        <w:t>Zamawiający nie dopuszcza możliwości składania ofert częściowych.</w:t>
      </w:r>
    </w:p>
    <w:p w14:paraId="2055113F" w14:textId="77777777" w:rsidR="00EC1D60" w:rsidRPr="006C09EB" w:rsidRDefault="00EC1D60" w:rsidP="00EC1D60">
      <w:pPr>
        <w:spacing w:line="360" w:lineRule="auto"/>
        <w:jc w:val="both"/>
        <w:rPr>
          <w:rFonts w:ascii="Arial" w:hAnsi="Arial" w:cs="Arial"/>
          <w:b/>
          <w:bCs/>
        </w:rPr>
      </w:pPr>
      <w:r w:rsidRPr="006C09EB">
        <w:rPr>
          <w:rFonts w:ascii="Arial" w:hAnsi="Arial" w:cs="Arial"/>
          <w:b/>
          <w:bCs/>
        </w:rPr>
        <w:t>2. Maksymalna liczba Wykonawców, z którymi Zamawiający zawrze umowę ramową, jeżeli Zamawiający przewiduje zawarcie umowy ramowej.</w:t>
      </w:r>
    </w:p>
    <w:p w14:paraId="7A8355A1" w14:textId="77777777" w:rsidR="00EC1D60" w:rsidRPr="006C09EB" w:rsidRDefault="00EC1D60" w:rsidP="00EC1D60">
      <w:pPr>
        <w:spacing w:line="360" w:lineRule="auto"/>
        <w:jc w:val="both"/>
        <w:rPr>
          <w:rFonts w:ascii="Arial" w:hAnsi="Arial" w:cs="Arial"/>
        </w:rPr>
      </w:pPr>
      <w:r w:rsidRPr="006C09EB">
        <w:rPr>
          <w:rFonts w:ascii="Arial" w:hAnsi="Arial" w:cs="Arial"/>
        </w:rPr>
        <w:t>Zamawiający nie przewiduje zawarcia umowy ramowej.</w:t>
      </w:r>
    </w:p>
    <w:p w14:paraId="0D11ABBD" w14:textId="0FA56545" w:rsidR="00EC1D60" w:rsidRPr="006C09EB" w:rsidRDefault="00EC1D60" w:rsidP="00EC1D60">
      <w:pPr>
        <w:spacing w:line="360" w:lineRule="auto"/>
        <w:jc w:val="both"/>
        <w:rPr>
          <w:rFonts w:ascii="Arial" w:hAnsi="Arial" w:cs="Arial"/>
          <w:b/>
          <w:bCs/>
        </w:rPr>
      </w:pPr>
      <w:r w:rsidRPr="006C09EB">
        <w:rPr>
          <w:rFonts w:ascii="Arial" w:hAnsi="Arial" w:cs="Arial"/>
          <w:b/>
          <w:bCs/>
        </w:rPr>
        <w:t>3.</w:t>
      </w:r>
      <w:r w:rsidRPr="006C09EB">
        <w:rPr>
          <w:rFonts w:ascii="Arial" w:hAnsi="Arial" w:cs="Arial"/>
          <w:i/>
          <w:iCs/>
        </w:rPr>
        <w:t xml:space="preserve"> </w:t>
      </w:r>
      <w:r w:rsidRPr="006C09EB">
        <w:rPr>
          <w:rFonts w:ascii="Arial" w:hAnsi="Arial" w:cs="Arial"/>
          <w:b/>
          <w:bCs/>
        </w:rPr>
        <w:t xml:space="preserve"> Informacja o przewidywanych  zamówieniach  w trybie art. 67 ust. 1 pkt </w:t>
      </w:r>
      <w:r w:rsidR="00BF1374">
        <w:rPr>
          <w:rFonts w:ascii="Arial" w:hAnsi="Arial" w:cs="Arial"/>
          <w:b/>
          <w:bCs/>
        </w:rPr>
        <w:t xml:space="preserve">6 </w:t>
      </w:r>
      <w:proofErr w:type="spellStart"/>
      <w:r w:rsidRPr="006C09EB">
        <w:rPr>
          <w:rFonts w:ascii="Arial" w:hAnsi="Arial" w:cs="Arial"/>
          <w:b/>
          <w:bCs/>
        </w:rPr>
        <w:t>P.z.p</w:t>
      </w:r>
      <w:proofErr w:type="spellEnd"/>
      <w:r w:rsidRPr="006C09EB">
        <w:rPr>
          <w:rFonts w:ascii="Arial" w:hAnsi="Arial" w:cs="Arial"/>
          <w:b/>
          <w:bCs/>
        </w:rPr>
        <w:t>.</w:t>
      </w:r>
    </w:p>
    <w:p w14:paraId="79F635D7" w14:textId="1D4FB656" w:rsidR="00EC1D60" w:rsidRPr="006C09EB" w:rsidRDefault="00EC1D60" w:rsidP="00EC1D60">
      <w:pPr>
        <w:spacing w:line="360" w:lineRule="auto"/>
        <w:jc w:val="both"/>
        <w:rPr>
          <w:rFonts w:ascii="Arial" w:hAnsi="Arial" w:cs="Arial"/>
          <w:i/>
          <w:iCs/>
        </w:rPr>
      </w:pPr>
      <w:r w:rsidRPr="006C09EB">
        <w:rPr>
          <w:rFonts w:ascii="Arial" w:hAnsi="Arial" w:cs="Arial"/>
        </w:rPr>
        <w:t xml:space="preserve">Zamawiający nie przewiduje udzielania zamówień, o których mowa w art. 67 ust.1 pkt </w:t>
      </w:r>
      <w:r w:rsidR="00BF1374">
        <w:rPr>
          <w:rFonts w:ascii="Arial" w:hAnsi="Arial" w:cs="Arial"/>
        </w:rPr>
        <w:t>6</w:t>
      </w:r>
      <w:r w:rsidRPr="006C09EB">
        <w:rPr>
          <w:rFonts w:ascii="Arial" w:hAnsi="Arial" w:cs="Arial"/>
        </w:rPr>
        <w:t xml:space="preserve"> </w:t>
      </w:r>
      <w:proofErr w:type="spellStart"/>
      <w:r w:rsidRPr="006C09EB">
        <w:rPr>
          <w:rFonts w:ascii="Arial" w:hAnsi="Arial" w:cs="Arial"/>
        </w:rPr>
        <w:t>p.z.p</w:t>
      </w:r>
      <w:proofErr w:type="spellEnd"/>
      <w:r w:rsidRPr="006C09EB">
        <w:rPr>
          <w:rFonts w:ascii="Arial" w:hAnsi="Arial" w:cs="Arial"/>
        </w:rPr>
        <w:t>.</w:t>
      </w:r>
      <w:r w:rsidRPr="006C09EB">
        <w:rPr>
          <w:rFonts w:ascii="Arial" w:hAnsi="Arial" w:cs="Arial"/>
          <w:i/>
          <w:iCs/>
        </w:rPr>
        <w:t>.</w:t>
      </w:r>
    </w:p>
    <w:p w14:paraId="44F5CA0C" w14:textId="77777777" w:rsidR="00EC1D60" w:rsidRPr="006C09EB" w:rsidRDefault="00EC1D60" w:rsidP="00EC1D60">
      <w:pPr>
        <w:spacing w:line="360" w:lineRule="auto"/>
        <w:jc w:val="both"/>
        <w:rPr>
          <w:rFonts w:ascii="Arial" w:hAnsi="Arial" w:cs="Arial"/>
        </w:rPr>
      </w:pPr>
      <w:r w:rsidRPr="006C09EB">
        <w:rPr>
          <w:rFonts w:ascii="Arial" w:hAnsi="Arial" w:cs="Arial"/>
          <w:b/>
          <w:bCs/>
        </w:rPr>
        <w:t xml:space="preserve">4. Opis sposobu przedstawiania  ofert wariantowych. </w:t>
      </w:r>
    </w:p>
    <w:p w14:paraId="24550A73" w14:textId="77777777" w:rsidR="00EC1D60" w:rsidRPr="006C09EB" w:rsidRDefault="00EC1D60" w:rsidP="00EC1D60">
      <w:pPr>
        <w:spacing w:line="360" w:lineRule="auto"/>
        <w:jc w:val="both"/>
        <w:rPr>
          <w:rFonts w:ascii="Arial" w:hAnsi="Arial" w:cs="Arial"/>
        </w:rPr>
      </w:pPr>
      <w:r w:rsidRPr="006C09EB">
        <w:rPr>
          <w:rFonts w:ascii="Arial" w:hAnsi="Arial" w:cs="Arial"/>
        </w:rPr>
        <w:t>Zamawiający nie dopuszcza składania ofert wariantowych.</w:t>
      </w:r>
    </w:p>
    <w:p w14:paraId="2CF30CA3" w14:textId="77777777" w:rsidR="00EC1D60" w:rsidRPr="006C09EB" w:rsidRDefault="00EC1D60" w:rsidP="00EC1D60">
      <w:pPr>
        <w:spacing w:line="360" w:lineRule="auto"/>
        <w:jc w:val="both"/>
        <w:rPr>
          <w:rFonts w:ascii="Arial" w:hAnsi="Arial" w:cs="Arial"/>
          <w:b/>
          <w:bCs/>
        </w:rPr>
      </w:pPr>
      <w:r w:rsidRPr="006C09EB">
        <w:rPr>
          <w:rFonts w:ascii="Arial" w:hAnsi="Arial" w:cs="Arial"/>
          <w:b/>
          <w:bCs/>
        </w:rPr>
        <w:t>5. Adres poczty elektronicznej lub strony internetowej Zamawiającego.</w:t>
      </w:r>
    </w:p>
    <w:p w14:paraId="0338A2C2" w14:textId="77777777" w:rsidR="00EC1D60" w:rsidRPr="006C09EB" w:rsidRDefault="00EC1D60" w:rsidP="00EC1D60">
      <w:pPr>
        <w:spacing w:line="360" w:lineRule="auto"/>
        <w:jc w:val="both"/>
        <w:rPr>
          <w:rFonts w:ascii="Arial" w:hAnsi="Arial" w:cs="Arial"/>
        </w:rPr>
      </w:pPr>
      <w:r w:rsidRPr="006C09EB">
        <w:rPr>
          <w:rFonts w:ascii="Arial" w:hAnsi="Arial" w:cs="Arial"/>
        </w:rPr>
        <w:t>Zamawiający dopuszcza porozumiewanie się drogą elektroniczną.</w:t>
      </w:r>
    </w:p>
    <w:p w14:paraId="2EC8A247" w14:textId="77777777" w:rsidR="00EC1D60" w:rsidRPr="006C09EB" w:rsidRDefault="00EC1D60" w:rsidP="00EC1D60">
      <w:pPr>
        <w:pStyle w:val="pkt"/>
        <w:spacing w:before="0" w:after="0" w:line="360" w:lineRule="auto"/>
        <w:ind w:left="0" w:firstLine="0"/>
        <w:rPr>
          <w:rFonts w:ascii="Arial" w:eastAsia="Arial" w:hAnsi="Arial" w:cs="Arial"/>
          <w:sz w:val="20"/>
        </w:rPr>
      </w:pPr>
      <w:r w:rsidRPr="006C09EB">
        <w:rPr>
          <w:rFonts w:ascii="Arial" w:hAnsi="Arial" w:cs="Arial"/>
          <w:sz w:val="20"/>
        </w:rPr>
        <w:t xml:space="preserve">Adres poczty elektronicznej: e-mail: </w:t>
      </w:r>
      <w:hyperlink r:id="rId12" w:history="1">
        <w:r w:rsidRPr="006C09EB">
          <w:rPr>
            <w:rStyle w:val="Hyperlink0"/>
          </w:rPr>
          <w:t>sekretariat_bzp@um.zabrze.pl</w:t>
        </w:r>
      </w:hyperlink>
      <w:r w:rsidRPr="006C09EB">
        <w:rPr>
          <w:rFonts w:ascii="Arial" w:hAnsi="Arial" w:cs="Arial"/>
          <w:sz w:val="20"/>
        </w:rPr>
        <w:t xml:space="preserve"> </w:t>
      </w:r>
    </w:p>
    <w:p w14:paraId="6206414E" w14:textId="77777777" w:rsidR="00EC1D60" w:rsidRPr="006C09EB" w:rsidRDefault="00EC1D60" w:rsidP="00EC1D60">
      <w:pPr>
        <w:pStyle w:val="pkt"/>
        <w:spacing w:before="0" w:after="0" w:line="360" w:lineRule="auto"/>
        <w:ind w:left="0" w:firstLine="0"/>
        <w:rPr>
          <w:rFonts w:ascii="Arial" w:eastAsia="Arial" w:hAnsi="Arial" w:cs="Arial"/>
          <w:sz w:val="20"/>
        </w:rPr>
      </w:pPr>
      <w:r w:rsidRPr="006C09EB">
        <w:rPr>
          <w:rFonts w:ascii="Arial" w:hAnsi="Arial" w:cs="Arial"/>
          <w:sz w:val="20"/>
        </w:rPr>
        <w:t>Adres strony internetowej : określony w pkt 1 (Część I SIWZ)</w:t>
      </w:r>
    </w:p>
    <w:p w14:paraId="2CDB29F3" w14:textId="77777777" w:rsidR="00EC1D60" w:rsidRPr="006C09EB" w:rsidRDefault="00EC1D60" w:rsidP="00EC1D60">
      <w:pPr>
        <w:spacing w:line="360" w:lineRule="auto"/>
        <w:jc w:val="both"/>
        <w:rPr>
          <w:rFonts w:ascii="Arial" w:hAnsi="Arial" w:cs="Arial"/>
          <w:b/>
          <w:bCs/>
        </w:rPr>
      </w:pPr>
      <w:r w:rsidRPr="006C09EB">
        <w:rPr>
          <w:rFonts w:ascii="Arial" w:hAnsi="Arial" w:cs="Arial"/>
          <w:b/>
          <w:bCs/>
        </w:rPr>
        <w:t>6. Informacje dotyczące walut obcych, w jakich mogą być prowadzone rozliczenia między Zamawiającym a Wykonawcą.</w:t>
      </w:r>
    </w:p>
    <w:p w14:paraId="6EE521C5" w14:textId="77777777" w:rsidR="00EC1D60" w:rsidRPr="006C09EB" w:rsidRDefault="00EC1D60" w:rsidP="00EC1D60">
      <w:pPr>
        <w:spacing w:line="360" w:lineRule="auto"/>
        <w:jc w:val="both"/>
        <w:rPr>
          <w:rFonts w:ascii="Arial" w:hAnsi="Arial" w:cs="Arial"/>
        </w:rPr>
      </w:pPr>
      <w:r w:rsidRPr="006C09EB">
        <w:rPr>
          <w:rFonts w:ascii="Arial" w:hAnsi="Arial" w:cs="Arial"/>
        </w:rPr>
        <w:t>W związku z wykonaniem umowy w sprawie zamówienia publicznego nie będą prowadzone rozliczenia w walutach obcych.</w:t>
      </w:r>
    </w:p>
    <w:p w14:paraId="238A7225" w14:textId="77777777" w:rsidR="00EC1D60" w:rsidRPr="006C09EB" w:rsidRDefault="00EC1D60" w:rsidP="00EC1D60">
      <w:pPr>
        <w:spacing w:line="360" w:lineRule="auto"/>
        <w:jc w:val="both"/>
        <w:rPr>
          <w:rFonts w:ascii="Arial" w:hAnsi="Arial" w:cs="Arial"/>
          <w:b/>
          <w:bCs/>
        </w:rPr>
      </w:pPr>
      <w:r w:rsidRPr="006C09EB">
        <w:rPr>
          <w:rFonts w:ascii="Arial" w:hAnsi="Arial" w:cs="Arial"/>
          <w:b/>
          <w:bCs/>
        </w:rPr>
        <w:t>7. Postanowienia dotyczące aukcji elektronicznej</w:t>
      </w:r>
    </w:p>
    <w:p w14:paraId="1149C551" w14:textId="77777777" w:rsidR="00EC1D60" w:rsidRPr="006C09EB" w:rsidRDefault="00EC1D60" w:rsidP="00EC1D60">
      <w:pPr>
        <w:spacing w:line="360" w:lineRule="auto"/>
        <w:jc w:val="both"/>
        <w:rPr>
          <w:rFonts w:ascii="Arial" w:hAnsi="Arial" w:cs="Arial"/>
        </w:rPr>
      </w:pPr>
      <w:r w:rsidRPr="006C09EB">
        <w:rPr>
          <w:rFonts w:ascii="Arial" w:hAnsi="Arial" w:cs="Arial"/>
        </w:rPr>
        <w:t>Nie dotyczy postępowania.</w:t>
      </w:r>
    </w:p>
    <w:p w14:paraId="2AF370F3" w14:textId="6128D287" w:rsidR="00EC1D60" w:rsidRPr="006C09EB" w:rsidRDefault="00EC1D60" w:rsidP="00EC1D60">
      <w:pPr>
        <w:spacing w:line="360" w:lineRule="auto"/>
        <w:jc w:val="both"/>
        <w:rPr>
          <w:rFonts w:ascii="Arial" w:hAnsi="Arial" w:cs="Arial"/>
          <w:b/>
          <w:bCs/>
        </w:rPr>
      </w:pPr>
      <w:r w:rsidRPr="006C09EB">
        <w:rPr>
          <w:rFonts w:ascii="Arial" w:hAnsi="Arial" w:cs="Arial"/>
          <w:i/>
          <w:iCs/>
          <w:sz w:val="16"/>
          <w:szCs w:val="16"/>
        </w:rPr>
        <w:t xml:space="preserve"> </w:t>
      </w:r>
      <w:r w:rsidRPr="006C09EB">
        <w:rPr>
          <w:rFonts w:ascii="Arial" w:hAnsi="Arial" w:cs="Arial"/>
          <w:b/>
          <w:bCs/>
        </w:rPr>
        <w:t>8. Wysokość zwrotu kosztów postępowania.</w:t>
      </w:r>
    </w:p>
    <w:p w14:paraId="5840DD0A" w14:textId="77777777" w:rsidR="00251A0F" w:rsidRDefault="00EC1D60" w:rsidP="00EC1D60">
      <w:pPr>
        <w:spacing w:line="360" w:lineRule="auto"/>
        <w:jc w:val="both"/>
        <w:rPr>
          <w:rFonts w:ascii="Arial" w:hAnsi="Arial" w:cs="Arial"/>
        </w:rPr>
      </w:pPr>
      <w:r w:rsidRPr="006C09EB">
        <w:rPr>
          <w:rFonts w:ascii="Arial" w:hAnsi="Arial" w:cs="Arial"/>
        </w:rPr>
        <w:t>Zamawiający nie przewiduje zwrotu kosztów postępowania.</w:t>
      </w:r>
    </w:p>
    <w:p w14:paraId="4B6C9C67" w14:textId="77777777" w:rsidR="00251A0F" w:rsidRDefault="00251A0F" w:rsidP="002D2339">
      <w:pPr>
        <w:spacing w:line="360" w:lineRule="auto"/>
        <w:jc w:val="both"/>
        <w:rPr>
          <w:rFonts w:ascii="Arial" w:hAnsi="Arial" w:cs="Arial"/>
        </w:rPr>
      </w:pPr>
    </w:p>
    <w:p w14:paraId="20B8F81B" w14:textId="77777777" w:rsidR="00251A0F" w:rsidRDefault="00251A0F" w:rsidP="002D2339">
      <w:pPr>
        <w:spacing w:line="360" w:lineRule="auto"/>
        <w:jc w:val="both"/>
        <w:rPr>
          <w:rFonts w:ascii="Arial" w:hAnsi="Arial" w:cs="Arial"/>
        </w:rPr>
      </w:pPr>
    </w:p>
    <w:p w14:paraId="7312F1BB" w14:textId="77777777" w:rsidR="00251A0F" w:rsidRDefault="00251A0F" w:rsidP="002D2339">
      <w:pPr>
        <w:spacing w:line="360" w:lineRule="auto"/>
        <w:jc w:val="both"/>
        <w:rPr>
          <w:rFonts w:ascii="Arial" w:hAnsi="Arial" w:cs="Arial"/>
        </w:rPr>
      </w:pPr>
    </w:p>
    <w:p w14:paraId="38D08F8A" w14:textId="77777777" w:rsidR="00251A0F" w:rsidRDefault="00251A0F" w:rsidP="002D2339">
      <w:pPr>
        <w:spacing w:line="360" w:lineRule="auto"/>
        <w:jc w:val="both"/>
        <w:rPr>
          <w:rFonts w:ascii="Arial" w:hAnsi="Arial" w:cs="Arial"/>
        </w:rPr>
      </w:pPr>
    </w:p>
    <w:p w14:paraId="341F7DAC" w14:textId="30F91611" w:rsidR="00251A0F" w:rsidRDefault="00251A0F" w:rsidP="002D2339">
      <w:pPr>
        <w:spacing w:line="360" w:lineRule="auto"/>
        <w:jc w:val="both"/>
        <w:rPr>
          <w:rFonts w:ascii="Arial" w:hAnsi="Arial" w:cs="Arial"/>
        </w:rPr>
      </w:pPr>
    </w:p>
    <w:p w14:paraId="5ED06A02" w14:textId="7C7FB4C7" w:rsidR="00F74013" w:rsidRDefault="00F74013" w:rsidP="002D2339">
      <w:pPr>
        <w:spacing w:line="360" w:lineRule="auto"/>
        <w:jc w:val="both"/>
        <w:rPr>
          <w:rFonts w:ascii="Arial" w:hAnsi="Arial" w:cs="Arial"/>
        </w:rPr>
      </w:pPr>
    </w:p>
    <w:p w14:paraId="4A471F44" w14:textId="25875FFA" w:rsidR="00F74013" w:rsidRDefault="00F74013" w:rsidP="002D2339">
      <w:pPr>
        <w:spacing w:line="360" w:lineRule="auto"/>
        <w:jc w:val="both"/>
        <w:rPr>
          <w:rFonts w:ascii="Arial" w:hAnsi="Arial" w:cs="Arial"/>
        </w:rPr>
      </w:pPr>
    </w:p>
    <w:p w14:paraId="5579BF5A" w14:textId="3AAECF1D" w:rsidR="00F74013" w:rsidRDefault="00F74013" w:rsidP="002D2339">
      <w:pPr>
        <w:spacing w:line="360" w:lineRule="auto"/>
        <w:jc w:val="both"/>
        <w:rPr>
          <w:rFonts w:ascii="Arial" w:hAnsi="Arial" w:cs="Arial"/>
        </w:rPr>
      </w:pPr>
    </w:p>
    <w:p w14:paraId="5F4C6932" w14:textId="116C7EF4" w:rsidR="00F74013" w:rsidRDefault="00F74013" w:rsidP="002D2339">
      <w:pPr>
        <w:spacing w:line="360" w:lineRule="auto"/>
        <w:jc w:val="both"/>
        <w:rPr>
          <w:rFonts w:ascii="Arial" w:hAnsi="Arial" w:cs="Arial"/>
        </w:rPr>
      </w:pPr>
    </w:p>
    <w:p w14:paraId="0A4F1DAD" w14:textId="183230D2" w:rsidR="00F74013" w:rsidRDefault="00F74013" w:rsidP="002D2339">
      <w:pPr>
        <w:spacing w:line="360" w:lineRule="auto"/>
        <w:jc w:val="both"/>
        <w:rPr>
          <w:rFonts w:ascii="Arial" w:hAnsi="Arial" w:cs="Arial"/>
        </w:rPr>
      </w:pPr>
    </w:p>
    <w:p w14:paraId="588799E4" w14:textId="77777777" w:rsidR="00F74013" w:rsidRDefault="00F74013" w:rsidP="002D2339">
      <w:pPr>
        <w:spacing w:line="360" w:lineRule="auto"/>
        <w:jc w:val="both"/>
        <w:rPr>
          <w:rFonts w:ascii="Arial" w:hAnsi="Arial" w:cs="Arial"/>
        </w:rPr>
      </w:pPr>
    </w:p>
    <w:p w14:paraId="3724EF79" w14:textId="77777777" w:rsidR="00251A0F" w:rsidRDefault="00251A0F" w:rsidP="002D2339">
      <w:pPr>
        <w:spacing w:line="360" w:lineRule="auto"/>
        <w:jc w:val="both"/>
        <w:rPr>
          <w:rFonts w:ascii="Arial" w:hAnsi="Arial" w:cs="Arial"/>
        </w:rPr>
      </w:pPr>
    </w:p>
    <w:p w14:paraId="1F03D372" w14:textId="77777777" w:rsidR="00251A0F" w:rsidRDefault="00251A0F" w:rsidP="002D2339">
      <w:pPr>
        <w:spacing w:line="360" w:lineRule="auto"/>
        <w:jc w:val="both"/>
        <w:rPr>
          <w:rFonts w:ascii="Arial" w:hAnsi="Arial" w:cs="Arial"/>
        </w:rPr>
      </w:pPr>
    </w:p>
    <w:p w14:paraId="70D371C3" w14:textId="77777777" w:rsidR="00251A0F" w:rsidRDefault="00251A0F" w:rsidP="002D2339">
      <w:pPr>
        <w:spacing w:line="360" w:lineRule="auto"/>
        <w:jc w:val="both"/>
        <w:rPr>
          <w:rFonts w:ascii="Arial" w:hAnsi="Arial" w:cs="Arial"/>
        </w:rPr>
      </w:pPr>
    </w:p>
    <w:p w14:paraId="7AC02C43" w14:textId="77777777" w:rsidR="00251A0F" w:rsidRPr="00A16A33" w:rsidRDefault="00251A0F" w:rsidP="002D2339">
      <w:pPr>
        <w:spacing w:line="360" w:lineRule="auto"/>
        <w:jc w:val="both"/>
        <w:rPr>
          <w:rFonts w:ascii="Arial" w:hAnsi="Arial" w:cs="Arial"/>
        </w:rPr>
      </w:pPr>
    </w:p>
    <w:p w14:paraId="396F123B" w14:textId="77777777" w:rsidR="00251A0F" w:rsidRPr="00A16A33" w:rsidRDefault="00251A0F" w:rsidP="00587AC6">
      <w:pPr>
        <w:spacing w:line="360" w:lineRule="auto"/>
        <w:rPr>
          <w:rFonts w:ascii="Arial" w:hAnsi="Arial" w:cs="Arial"/>
        </w:rPr>
      </w:pPr>
      <w:r w:rsidRPr="00A16A33">
        <w:rPr>
          <w:rFonts w:ascii="Arial" w:hAnsi="Arial" w:cs="Arial"/>
          <w:b/>
        </w:rPr>
        <w:t>CZĘŚĆ III</w:t>
      </w:r>
      <w:r w:rsidRPr="00A16A33">
        <w:rPr>
          <w:rFonts w:ascii="Arial" w:hAnsi="Arial" w:cs="Arial"/>
          <w:b/>
        </w:rPr>
        <w:tab/>
      </w:r>
      <w:r w:rsidRPr="00A16A33">
        <w:rPr>
          <w:rFonts w:ascii="Arial" w:hAnsi="Arial" w:cs="Arial"/>
        </w:rPr>
        <w:t xml:space="preserve">SZCZEGÓLNE POSTANOWIENIA SIWZ </w:t>
      </w:r>
    </w:p>
    <w:p w14:paraId="751B4011" w14:textId="77777777" w:rsidR="00251A0F" w:rsidRPr="00A16A33" w:rsidRDefault="00251A0F" w:rsidP="00587AC6">
      <w:pPr>
        <w:spacing w:line="360" w:lineRule="auto"/>
        <w:rPr>
          <w:rFonts w:ascii="Arial" w:hAnsi="Arial" w:cs="Arial"/>
          <w:b/>
        </w:rPr>
      </w:pPr>
    </w:p>
    <w:p w14:paraId="3175B5D3" w14:textId="77777777" w:rsidR="00251A0F" w:rsidRPr="00015845" w:rsidRDefault="00251A0F" w:rsidP="00B274EF">
      <w:pPr>
        <w:spacing w:line="360" w:lineRule="auto"/>
        <w:rPr>
          <w:rFonts w:ascii="Arial" w:hAnsi="Arial" w:cs="Arial"/>
          <w:bCs/>
        </w:rPr>
      </w:pPr>
      <w:r w:rsidRPr="00A16A33">
        <w:rPr>
          <w:rFonts w:ascii="Arial" w:hAnsi="Arial" w:cs="Arial"/>
          <w:b/>
          <w:bCs/>
        </w:rPr>
        <w:t xml:space="preserve">1. Określenie kluczowych </w:t>
      </w:r>
      <w:r w:rsidRPr="00015845">
        <w:rPr>
          <w:rFonts w:ascii="Arial" w:hAnsi="Arial" w:cs="Arial"/>
          <w:b/>
          <w:bCs/>
        </w:rPr>
        <w:t>części zamówienia, które musi samodzielnie wykonać Wykonawca:</w:t>
      </w:r>
    </w:p>
    <w:p w14:paraId="0BCD3DFE" w14:textId="77777777" w:rsidR="00251A0F" w:rsidRDefault="00251A0F" w:rsidP="00015845">
      <w:pPr>
        <w:spacing w:line="360" w:lineRule="auto"/>
        <w:rPr>
          <w:rFonts w:ascii="Arial" w:hAnsi="Arial" w:cs="Arial"/>
          <w:bCs/>
        </w:rPr>
      </w:pPr>
      <w:r w:rsidRPr="00015845">
        <w:rPr>
          <w:rFonts w:ascii="Arial" w:hAnsi="Arial" w:cs="Arial"/>
        </w:rPr>
        <w:t xml:space="preserve">Zamawiający nie określa, </w:t>
      </w:r>
      <w:r w:rsidRPr="00015845">
        <w:rPr>
          <w:rFonts w:ascii="Arial" w:hAnsi="Arial" w:cs="Arial"/>
          <w:bCs/>
        </w:rPr>
        <w:t>części zamówienia, które musi samodzielnie wykonać Wykonawca.</w:t>
      </w:r>
    </w:p>
    <w:p w14:paraId="5BCFE0AF" w14:textId="77777777" w:rsidR="00251A0F" w:rsidRPr="00A16A33" w:rsidRDefault="00251A0F" w:rsidP="00B274EF">
      <w:pPr>
        <w:spacing w:line="360" w:lineRule="auto"/>
        <w:rPr>
          <w:rFonts w:ascii="Arial" w:hAnsi="Arial" w:cs="Arial"/>
          <w:b/>
          <w:bCs/>
        </w:rPr>
      </w:pPr>
      <w:r w:rsidRPr="00A16A33">
        <w:rPr>
          <w:rFonts w:ascii="Arial" w:hAnsi="Arial" w:cs="Arial"/>
          <w:b/>
          <w:bCs/>
        </w:rPr>
        <w:t>2. Żądanie wskazania przez Wykonawcę w ofercie części zamówienia , które</w:t>
      </w:r>
      <w:r>
        <w:rPr>
          <w:rFonts w:ascii="Arial" w:hAnsi="Arial" w:cs="Arial"/>
          <w:b/>
          <w:bCs/>
        </w:rPr>
        <w:t>j wykonanie zamierza powierzyć P</w:t>
      </w:r>
      <w:r w:rsidRPr="00A16A33">
        <w:rPr>
          <w:rFonts w:ascii="Arial" w:hAnsi="Arial" w:cs="Arial"/>
          <w:b/>
          <w:bCs/>
        </w:rPr>
        <w:t>odwykonawcom.</w:t>
      </w:r>
    </w:p>
    <w:p w14:paraId="50EB883E" w14:textId="77777777" w:rsidR="00251A0F" w:rsidRPr="00A16A33" w:rsidRDefault="00251A0F" w:rsidP="00DE7C2A">
      <w:pPr>
        <w:spacing w:line="360" w:lineRule="auto"/>
        <w:rPr>
          <w:rFonts w:ascii="Arial" w:hAnsi="Arial" w:cs="Arial"/>
        </w:rPr>
      </w:pPr>
      <w:r w:rsidRPr="00A16A33">
        <w:rPr>
          <w:rFonts w:ascii="Arial" w:hAnsi="Arial" w:cs="Arial"/>
        </w:rPr>
        <w:t xml:space="preserve">1) Zamawiający żąda wskazania przez Wykonawcę w ofercie (Załącznik </w:t>
      </w:r>
      <w:r w:rsidRPr="00161345">
        <w:rPr>
          <w:rFonts w:ascii="Arial" w:hAnsi="Arial" w:cs="Arial"/>
        </w:rPr>
        <w:t>nr D</w:t>
      </w:r>
      <w:r w:rsidRPr="00A16A33">
        <w:rPr>
          <w:rFonts w:ascii="Arial" w:hAnsi="Arial" w:cs="Arial"/>
        </w:rPr>
        <w:t xml:space="preserve"> wg Spisu zawartości oferty) części zamówienia, której wykonanie z</w:t>
      </w:r>
      <w:r>
        <w:rPr>
          <w:rFonts w:ascii="Arial" w:hAnsi="Arial" w:cs="Arial"/>
        </w:rPr>
        <w:t>amierza powierzyć P</w:t>
      </w:r>
      <w:r w:rsidRPr="00A16A33">
        <w:rPr>
          <w:rFonts w:ascii="Arial" w:hAnsi="Arial" w:cs="Arial"/>
        </w:rPr>
        <w:t>odwykonawcom i podania przez Wykonawcę</w:t>
      </w:r>
      <w:r>
        <w:rPr>
          <w:rFonts w:ascii="Arial" w:hAnsi="Arial" w:cs="Arial"/>
        </w:rPr>
        <w:t xml:space="preserve"> firm Podwykonawców. </w:t>
      </w:r>
    </w:p>
    <w:p w14:paraId="76D69739" w14:textId="77777777" w:rsidR="00251A0F" w:rsidRPr="00A16A33" w:rsidRDefault="00251A0F" w:rsidP="00DE7C2A">
      <w:pPr>
        <w:autoSpaceDE w:val="0"/>
        <w:autoSpaceDN w:val="0"/>
        <w:spacing w:line="360" w:lineRule="auto"/>
        <w:jc w:val="both"/>
        <w:rPr>
          <w:rFonts w:ascii="Arial" w:hAnsi="Arial" w:cs="Arial"/>
        </w:rPr>
      </w:pPr>
      <w:r w:rsidRPr="00A16A33">
        <w:rPr>
          <w:rFonts w:ascii="Arial" w:hAnsi="Arial" w:cs="Arial"/>
        </w:rPr>
        <w:t>2) W przypadku zamówień na usługi, które mają być wykonane w miejscu podlega</w:t>
      </w:r>
      <w:r>
        <w:rPr>
          <w:rFonts w:ascii="Arial" w:hAnsi="Arial" w:cs="Arial"/>
        </w:rPr>
        <w:t>jącym bezpośredniemu nadzorowi Z</w:t>
      </w:r>
      <w:r w:rsidRPr="00A16A33">
        <w:rPr>
          <w:rFonts w:ascii="Arial" w:hAnsi="Arial" w:cs="Arial"/>
        </w:rPr>
        <w:t>amawiającego, Zamawiający żąda, aby przed przystąpieniem do wykonania zamówienia Wykonawca, o ile są już znane, podał nazwy albo imiona i</w:t>
      </w:r>
      <w:r>
        <w:rPr>
          <w:rFonts w:ascii="Arial" w:hAnsi="Arial" w:cs="Arial"/>
        </w:rPr>
        <w:t xml:space="preserve"> nazwiska oraz dane kontaktowe P</w:t>
      </w:r>
      <w:r w:rsidRPr="00A16A33">
        <w:rPr>
          <w:rFonts w:ascii="Arial" w:hAnsi="Arial" w:cs="Arial"/>
        </w:rPr>
        <w:t>odwykonawców i osób do kontaktu z nimi, zaangażowanych w takie usługi. Wykonawca</w:t>
      </w:r>
      <w:r>
        <w:rPr>
          <w:rFonts w:ascii="Arial" w:hAnsi="Arial" w:cs="Arial"/>
        </w:rPr>
        <w:t xml:space="preserve"> zawiadamia</w:t>
      </w:r>
      <w:r w:rsidR="00EC1D60">
        <w:rPr>
          <w:rFonts w:ascii="Arial" w:hAnsi="Arial" w:cs="Arial"/>
        </w:rPr>
        <w:t> </w:t>
      </w:r>
      <w:r>
        <w:rPr>
          <w:rFonts w:ascii="Arial" w:hAnsi="Arial" w:cs="Arial"/>
        </w:rPr>
        <w:t>Z</w:t>
      </w:r>
      <w:r w:rsidRPr="00A16A33">
        <w:rPr>
          <w:rFonts w:ascii="Arial" w:hAnsi="Arial" w:cs="Arial"/>
        </w:rPr>
        <w:t>amawiającego</w:t>
      </w:r>
      <w:r w:rsidR="00EC1D60">
        <w:rPr>
          <w:rFonts w:ascii="Arial" w:hAnsi="Arial" w:cs="Arial"/>
        </w:rPr>
        <w:t> </w:t>
      </w:r>
      <w:r w:rsidRPr="00A16A33">
        <w:rPr>
          <w:rFonts w:ascii="Arial" w:hAnsi="Arial" w:cs="Arial"/>
        </w:rPr>
        <w:t>o wszelkich zmianach danych, o których mowa w zdaniu pierwszym, w trakcie realizacji zamówienia, a także przekaz</w:t>
      </w:r>
      <w:r>
        <w:rPr>
          <w:rFonts w:ascii="Arial" w:hAnsi="Arial" w:cs="Arial"/>
        </w:rPr>
        <w:t>uje informacje na temat nowych P</w:t>
      </w:r>
      <w:r w:rsidRPr="00A16A33">
        <w:rPr>
          <w:rFonts w:ascii="Arial" w:hAnsi="Arial" w:cs="Arial"/>
        </w:rPr>
        <w:t>odwykonawców, którym w późniejszym okresie zamierza powierzyć realizację usług.</w:t>
      </w:r>
    </w:p>
    <w:p w14:paraId="21746AB5" w14:textId="77777777" w:rsidR="00251A0F" w:rsidRPr="00A16A33" w:rsidRDefault="00251A0F" w:rsidP="00DE7C2A">
      <w:pPr>
        <w:autoSpaceDE w:val="0"/>
        <w:autoSpaceDN w:val="0"/>
        <w:spacing w:line="360" w:lineRule="auto"/>
        <w:jc w:val="both"/>
        <w:rPr>
          <w:rFonts w:ascii="Arial" w:hAnsi="Arial" w:cs="Arial"/>
        </w:rPr>
      </w:pPr>
      <w:r w:rsidRPr="00A16A33">
        <w:rPr>
          <w:rFonts w:ascii="Arial" w:hAnsi="Arial" w:cs="Arial"/>
        </w:rPr>
        <w:t>3) Zamawiający może żądać powyższych informacji w przypadku zamówień na usługi inne niż dotyczące usług, które mają być wykonane w miejscu podlegającym bezpośredniemu nadzorowi zamawiającego, lub zamówień od dostawców uczestniczących w realizacji zamówienia na usługi.</w:t>
      </w:r>
    </w:p>
    <w:p w14:paraId="0A2E651E" w14:textId="77777777" w:rsidR="00251A0F" w:rsidRPr="00A16A33" w:rsidRDefault="00251A0F" w:rsidP="00DE7C2A">
      <w:pPr>
        <w:autoSpaceDE w:val="0"/>
        <w:autoSpaceDN w:val="0"/>
        <w:spacing w:line="360" w:lineRule="auto"/>
        <w:jc w:val="both"/>
        <w:rPr>
          <w:rFonts w:ascii="Arial" w:hAnsi="Arial" w:cs="Arial"/>
        </w:rPr>
      </w:pPr>
      <w:r w:rsidRPr="00A16A33">
        <w:rPr>
          <w:rFonts w:ascii="Arial" w:hAnsi="Arial" w:cs="Arial"/>
        </w:rPr>
        <w:t xml:space="preserve">4) Jeżeli zmiana albo rezygnacja z Podwykonawcy dotyczy podmiotu, na którego zasoby Wykonawca powoływał się, na zasadach określonych w art. 22a ust. 1 </w:t>
      </w:r>
      <w:proofErr w:type="spellStart"/>
      <w:r w:rsidRPr="00A16A33">
        <w:rPr>
          <w:rFonts w:ascii="Arial" w:hAnsi="Arial" w:cs="Arial"/>
        </w:rPr>
        <w:t>P.z.p</w:t>
      </w:r>
      <w:proofErr w:type="spellEnd"/>
      <w:r w:rsidRPr="00A16A33">
        <w:rPr>
          <w:rFonts w:ascii="Arial" w:hAnsi="Arial" w:cs="Arial"/>
        </w:rPr>
        <w:t>., w celu wykazania spełniania warunków udziału w postępowaniu, Wykonawca</w:t>
      </w:r>
      <w:r>
        <w:rPr>
          <w:rFonts w:ascii="Arial" w:hAnsi="Arial" w:cs="Arial"/>
        </w:rPr>
        <w:t xml:space="preserve"> jest obowiązany wykazać Z</w:t>
      </w:r>
      <w:r w:rsidRPr="00A16A33">
        <w:rPr>
          <w:rFonts w:ascii="Arial" w:hAnsi="Arial" w:cs="Arial"/>
        </w:rPr>
        <w:t>amawiającemu, że proponowany inny Podwykonawca lub Wykonawca samodzielnie spełnia je w stopniu nie mniejszym niż</w:t>
      </w:r>
      <w:r w:rsidR="00EC1D60">
        <w:rPr>
          <w:rFonts w:ascii="Arial" w:hAnsi="Arial" w:cs="Arial"/>
        </w:rPr>
        <w:t> </w:t>
      </w:r>
      <w:r w:rsidRPr="00A16A33">
        <w:rPr>
          <w:rFonts w:ascii="Arial" w:hAnsi="Arial" w:cs="Arial"/>
        </w:rPr>
        <w:t>Podwykonawca,</w:t>
      </w:r>
      <w:r w:rsidR="00EC1D60">
        <w:rPr>
          <w:rFonts w:ascii="Arial" w:hAnsi="Arial" w:cs="Arial"/>
        </w:rPr>
        <w:t> </w:t>
      </w:r>
      <w:r w:rsidRPr="00A16A33">
        <w:rPr>
          <w:rFonts w:ascii="Arial" w:hAnsi="Arial" w:cs="Arial"/>
        </w:rPr>
        <w:t xml:space="preserve">na którego zasoby </w:t>
      </w:r>
      <w:r>
        <w:rPr>
          <w:rFonts w:ascii="Arial" w:hAnsi="Arial" w:cs="Arial"/>
        </w:rPr>
        <w:t xml:space="preserve">Wykonawca </w:t>
      </w:r>
      <w:r w:rsidRPr="00A16A33">
        <w:rPr>
          <w:rFonts w:ascii="Arial" w:hAnsi="Arial" w:cs="Arial"/>
        </w:rPr>
        <w:t>powoływał się w trakcie postępowania o udzielenie zamówienia.</w:t>
      </w:r>
    </w:p>
    <w:p w14:paraId="1976B805" w14:textId="77777777" w:rsidR="00251A0F" w:rsidRPr="00147F02" w:rsidRDefault="00251A0F" w:rsidP="00F72419">
      <w:pPr>
        <w:spacing w:line="360" w:lineRule="auto"/>
        <w:rPr>
          <w:rFonts w:ascii="Arial" w:hAnsi="Arial" w:cs="Arial"/>
          <w:b/>
        </w:rPr>
      </w:pPr>
      <w:r w:rsidRPr="00147F02">
        <w:rPr>
          <w:rFonts w:ascii="Arial" w:hAnsi="Arial" w:cs="Arial"/>
          <w:b/>
        </w:rPr>
        <w:t>3. Zmiany, jakie można wprowadzić do umowy o zamówienie publiczne</w:t>
      </w:r>
    </w:p>
    <w:p w14:paraId="7A7E68BC" w14:textId="5E3C133D" w:rsidR="00251A0F" w:rsidRPr="001C74EB" w:rsidRDefault="00251A0F" w:rsidP="001C74EB">
      <w:pPr>
        <w:suppressAutoHyphens/>
        <w:spacing w:line="360" w:lineRule="auto"/>
        <w:jc w:val="both"/>
        <w:rPr>
          <w:rFonts w:ascii="Arial" w:hAnsi="Arial" w:cs="Arial"/>
          <w:color w:val="000000"/>
        </w:rPr>
      </w:pPr>
      <w:r w:rsidRPr="001C74EB">
        <w:rPr>
          <w:rFonts w:ascii="Arial" w:hAnsi="Arial" w:cs="Arial"/>
        </w:rPr>
        <w:t xml:space="preserve">3.1. Zamawiający przewiduje możliwość dokonania istotnych zmian postanowień zawartej umowy  </w:t>
      </w:r>
      <w:r>
        <w:rPr>
          <w:rFonts w:ascii="Arial" w:hAnsi="Arial" w:cs="Arial"/>
        </w:rPr>
        <w:br/>
      </w:r>
      <w:r w:rsidRPr="001C74EB">
        <w:rPr>
          <w:rFonts w:ascii="Arial" w:hAnsi="Arial" w:cs="Arial"/>
        </w:rPr>
        <w:t>w oparciu o art. 144 ustawy</w:t>
      </w:r>
      <w:r w:rsidRPr="001C74EB">
        <w:rPr>
          <w:rFonts w:ascii="Arial" w:hAnsi="Arial" w:cs="Arial"/>
          <w:b/>
        </w:rPr>
        <w:t xml:space="preserve"> </w:t>
      </w:r>
      <w:r w:rsidRPr="001C74EB">
        <w:rPr>
          <w:rFonts w:ascii="Arial" w:hAnsi="Arial" w:cs="Arial"/>
        </w:rPr>
        <w:t xml:space="preserve">Prawo Zamówień Publicznych w stosunku do treści oferty, na podstawie której dokonano wyboru Wykonawcy w zakresie: </w:t>
      </w:r>
    </w:p>
    <w:p w14:paraId="5E84FB17" w14:textId="77777777" w:rsidR="00251A0F" w:rsidRPr="000A4B85" w:rsidRDefault="00251A0F" w:rsidP="00AD070D">
      <w:pPr>
        <w:numPr>
          <w:ilvl w:val="0"/>
          <w:numId w:val="7"/>
        </w:numPr>
        <w:tabs>
          <w:tab w:val="left" w:pos="567"/>
          <w:tab w:val="left" w:pos="851"/>
          <w:tab w:val="left" w:pos="993"/>
        </w:tabs>
        <w:suppressAutoHyphens/>
        <w:spacing w:line="360" w:lineRule="auto"/>
        <w:ind w:left="284" w:right="110"/>
        <w:jc w:val="both"/>
        <w:rPr>
          <w:rFonts w:ascii="Arial" w:hAnsi="Arial" w:cs="Arial"/>
        </w:rPr>
      </w:pPr>
      <w:r w:rsidRPr="000A4B85">
        <w:rPr>
          <w:rFonts w:ascii="Arial" w:hAnsi="Arial" w:cs="Arial"/>
        </w:rPr>
        <w:t xml:space="preserve">wystąpienie siły wyższej oznaczającej wydarzenie nieprzewidywalne i poza kontrolą stron niniejszej umowy, występujące po podpisaniu umowy </w:t>
      </w:r>
      <w:r w:rsidR="000A4B85" w:rsidRPr="000A4B85">
        <w:rPr>
          <w:rFonts w:ascii="Arial" w:hAnsi="Arial" w:cs="Arial"/>
        </w:rPr>
        <w:t xml:space="preserve">takie jak: katastrofy, klęski żywiołowe, pożary, powodzie, wybuchy, epidemie, działania wojenne, akty władzy państwowej, które w całości lub części uniemożliwiają wykonanie zobowiązań wynikających z Umowy w jej obecnym brzmieniu. Przesunięcie terminu następuje o liczbę dni, podczas których zdarzenie siły wyższej trwało. </w:t>
      </w:r>
    </w:p>
    <w:p w14:paraId="2EA198DE" w14:textId="571ADE7E" w:rsidR="00251A0F" w:rsidRPr="00147F02" w:rsidRDefault="00251A0F" w:rsidP="002F59DD">
      <w:pPr>
        <w:spacing w:line="360" w:lineRule="auto"/>
        <w:ind w:left="426" w:hanging="426"/>
        <w:jc w:val="both"/>
        <w:outlineLvl w:val="0"/>
        <w:rPr>
          <w:rFonts w:ascii="Arial" w:hAnsi="Arial" w:cs="Arial"/>
          <w:iCs/>
        </w:rPr>
      </w:pPr>
      <w:r w:rsidRPr="00147F02">
        <w:rPr>
          <w:rFonts w:ascii="Arial" w:hAnsi="Arial" w:cs="Arial"/>
          <w:iCs/>
        </w:rPr>
        <w:t xml:space="preserve">3.2. </w:t>
      </w:r>
      <w:r w:rsidRPr="003F0EB7">
        <w:rPr>
          <w:rFonts w:ascii="Arial" w:hAnsi="Arial" w:cs="Arial"/>
          <w:iCs/>
        </w:rPr>
        <w:t xml:space="preserve">W </w:t>
      </w:r>
      <w:r w:rsidRPr="00274ADE">
        <w:rPr>
          <w:rFonts w:ascii="Arial" w:hAnsi="Arial" w:cs="Arial"/>
          <w:iCs/>
          <w:u w:val="single"/>
        </w:rPr>
        <w:t>pozostałym zakresie</w:t>
      </w:r>
      <w:r w:rsidRPr="00147F02">
        <w:rPr>
          <w:rFonts w:ascii="Arial" w:hAnsi="Arial" w:cs="Arial"/>
          <w:iCs/>
        </w:rPr>
        <w:t xml:space="preserve"> zmiany do umowy mogą dotyczyć następujących okoliczności:</w:t>
      </w:r>
    </w:p>
    <w:p w14:paraId="5F15A27E" w14:textId="192990D8" w:rsidR="00F74013" w:rsidRPr="00F74013" w:rsidRDefault="002F59DD" w:rsidP="002F59DD">
      <w:pPr>
        <w:spacing w:line="360" w:lineRule="auto"/>
        <w:jc w:val="both"/>
        <w:rPr>
          <w:rFonts w:ascii="Arial" w:hAnsi="Arial" w:cs="Arial"/>
          <w:bCs/>
          <w:iCs/>
        </w:rPr>
      </w:pPr>
      <w:r>
        <w:rPr>
          <w:rFonts w:ascii="Arial" w:hAnsi="Arial" w:cs="Arial"/>
          <w:bCs/>
          <w:iCs/>
        </w:rPr>
        <w:lastRenderedPageBreak/>
        <w:t xml:space="preserve">a) </w:t>
      </w:r>
      <w:r w:rsidR="00F74013" w:rsidRPr="00F74013">
        <w:rPr>
          <w:rFonts w:ascii="Arial" w:hAnsi="Arial" w:cs="Arial"/>
          <w:bCs/>
          <w:iCs/>
        </w:rPr>
        <w:t>wprowadzenie lub zmiana podwykonawców, w tym podwykonawców na zasobach których Wykonawca opierał się, wykazując spełnienie warunków udziału w  postępowaniu, pod warunkiem, że nowy podwykonawca  wykaże  spełnianie warunków  w zakresie nie mniejszym niż określone w SIWZ;</w:t>
      </w:r>
    </w:p>
    <w:p w14:paraId="5C079A68" w14:textId="6B2488E3" w:rsidR="00F74013" w:rsidRPr="00F74013" w:rsidRDefault="002F59DD" w:rsidP="002F59DD">
      <w:pPr>
        <w:spacing w:line="360" w:lineRule="auto"/>
        <w:jc w:val="both"/>
        <w:rPr>
          <w:rFonts w:ascii="Arial" w:hAnsi="Arial" w:cs="Arial"/>
          <w:bCs/>
          <w:iCs/>
        </w:rPr>
      </w:pPr>
      <w:r>
        <w:rPr>
          <w:rFonts w:ascii="Arial" w:hAnsi="Arial" w:cs="Arial"/>
          <w:bCs/>
          <w:iCs/>
        </w:rPr>
        <w:t xml:space="preserve">b) </w:t>
      </w:r>
      <w:r w:rsidR="00F74013" w:rsidRPr="00F74013">
        <w:rPr>
          <w:rFonts w:ascii="Arial" w:hAnsi="Arial" w:cs="Arial"/>
          <w:bCs/>
          <w:iCs/>
        </w:rPr>
        <w:t>zmiana stanu prawnego, który będzie wnosił nowe wymagania co do sposobu realizacji jakiegokolwiek tematu ujętego przedmiotem zamówienia oraz nie będzie to związane ze zmianą zakresu i wartości przedmiotu zamówienia;</w:t>
      </w:r>
    </w:p>
    <w:p w14:paraId="2ABB716F" w14:textId="1A808828" w:rsidR="00F74013" w:rsidRPr="00F74013" w:rsidRDefault="002F59DD" w:rsidP="002F59DD">
      <w:pPr>
        <w:spacing w:line="360" w:lineRule="auto"/>
        <w:jc w:val="both"/>
        <w:rPr>
          <w:rFonts w:ascii="Arial" w:hAnsi="Arial" w:cs="Arial"/>
          <w:bCs/>
          <w:iCs/>
        </w:rPr>
      </w:pPr>
      <w:r>
        <w:rPr>
          <w:rFonts w:ascii="Arial" w:hAnsi="Arial" w:cs="Arial"/>
          <w:bCs/>
          <w:iCs/>
        </w:rPr>
        <w:t xml:space="preserve">c) </w:t>
      </w:r>
      <w:r w:rsidR="00F74013" w:rsidRPr="00F74013">
        <w:rPr>
          <w:rFonts w:ascii="Arial" w:hAnsi="Arial" w:cs="Arial"/>
          <w:bCs/>
          <w:iCs/>
        </w:rPr>
        <w:t>poprawa jakości lub innych parametrów charakterystycznych dla danego elementu przedmiotu zamówienia, jednakże poprawa ta nie może powodować zmian w wynagrodzeniu;</w:t>
      </w:r>
    </w:p>
    <w:p w14:paraId="0EB0DCA6" w14:textId="03E40A7E" w:rsidR="00F74013" w:rsidRPr="00F74013" w:rsidRDefault="002F59DD" w:rsidP="002F59DD">
      <w:pPr>
        <w:spacing w:line="360" w:lineRule="auto"/>
        <w:jc w:val="both"/>
        <w:rPr>
          <w:rFonts w:ascii="Arial" w:hAnsi="Arial" w:cs="Arial"/>
          <w:bCs/>
          <w:iCs/>
        </w:rPr>
      </w:pPr>
      <w:r>
        <w:rPr>
          <w:rFonts w:ascii="Arial" w:hAnsi="Arial" w:cs="Arial"/>
          <w:bCs/>
          <w:iCs/>
        </w:rPr>
        <w:t xml:space="preserve">d) </w:t>
      </w:r>
      <w:r w:rsidR="00F74013" w:rsidRPr="00F74013">
        <w:rPr>
          <w:rFonts w:ascii="Arial" w:hAnsi="Arial" w:cs="Arial"/>
          <w:bCs/>
          <w:iCs/>
        </w:rPr>
        <w:t>zmiana sposobu reprezentacji – z przyczyn niezależnych od Zamawiającego i Wykonawcy;</w:t>
      </w:r>
    </w:p>
    <w:p w14:paraId="320D767E" w14:textId="228DACFB" w:rsidR="00F74013" w:rsidRPr="00F74013" w:rsidRDefault="002F59DD" w:rsidP="002F59DD">
      <w:pPr>
        <w:spacing w:line="360" w:lineRule="auto"/>
        <w:jc w:val="both"/>
        <w:rPr>
          <w:rFonts w:ascii="Arial" w:hAnsi="Arial" w:cs="Arial"/>
          <w:bCs/>
          <w:iCs/>
        </w:rPr>
      </w:pPr>
      <w:r>
        <w:rPr>
          <w:rFonts w:ascii="Arial" w:hAnsi="Arial" w:cs="Arial"/>
          <w:bCs/>
          <w:iCs/>
        </w:rPr>
        <w:t xml:space="preserve">e) </w:t>
      </w:r>
      <w:r w:rsidR="00F74013" w:rsidRPr="00F74013">
        <w:rPr>
          <w:rFonts w:ascii="Arial" w:hAnsi="Arial" w:cs="Arial"/>
          <w:bCs/>
          <w:iCs/>
        </w:rPr>
        <w:t>zmiana adresu siedziby stron – z przyczyn zewnętrznych;</w:t>
      </w:r>
    </w:p>
    <w:p w14:paraId="0A3D82E2" w14:textId="0F6DB752" w:rsidR="00A34D21" w:rsidRPr="00A34D21" w:rsidRDefault="002F59DD" w:rsidP="00A34D21">
      <w:pPr>
        <w:spacing w:line="360" w:lineRule="auto"/>
        <w:jc w:val="both"/>
        <w:rPr>
          <w:rFonts w:ascii="Arial" w:hAnsi="Arial" w:cs="Arial"/>
          <w:bCs/>
          <w:iCs/>
        </w:rPr>
      </w:pPr>
      <w:r>
        <w:rPr>
          <w:rFonts w:ascii="Arial" w:hAnsi="Arial" w:cs="Arial"/>
          <w:bCs/>
          <w:iCs/>
        </w:rPr>
        <w:t xml:space="preserve">f) </w:t>
      </w:r>
      <w:r w:rsidR="00A34D21" w:rsidRPr="00A34D21">
        <w:rPr>
          <w:rFonts w:ascii="Arial" w:hAnsi="Arial" w:cs="Arial"/>
          <w:bCs/>
          <w:iCs/>
        </w:rPr>
        <w:t>w przypadku zmian regulacji prawnych obowiązujących w dniu podpisania umowy:</w:t>
      </w:r>
    </w:p>
    <w:p w14:paraId="74D2C1FC" w14:textId="03039C35" w:rsidR="00A34D21" w:rsidRPr="00A34D21" w:rsidRDefault="00A34D21" w:rsidP="00A34D21">
      <w:pPr>
        <w:spacing w:line="360" w:lineRule="auto"/>
        <w:jc w:val="both"/>
        <w:rPr>
          <w:rFonts w:ascii="Arial" w:hAnsi="Arial" w:cs="Arial"/>
          <w:bCs/>
          <w:iCs/>
        </w:rPr>
      </w:pPr>
      <w:r>
        <w:rPr>
          <w:rFonts w:ascii="Arial" w:hAnsi="Arial" w:cs="Arial"/>
          <w:bCs/>
          <w:iCs/>
        </w:rPr>
        <w:t xml:space="preserve">- </w:t>
      </w:r>
      <w:r w:rsidRPr="00A34D21">
        <w:rPr>
          <w:rFonts w:ascii="Arial" w:hAnsi="Arial" w:cs="Arial"/>
          <w:bCs/>
          <w:iCs/>
        </w:rPr>
        <w:t>zmiany ustawowej stawki podatku od towarów i usług, zmiana wartości brutto umowy nastąpi zarówno w przypadku wzrostu jak i obniżenia stawki VAT od dnia wejścia w życie zmienionej stawki;</w:t>
      </w:r>
    </w:p>
    <w:p w14:paraId="5468CEFE" w14:textId="2143A85B" w:rsidR="00A34D21" w:rsidRPr="00A34D21" w:rsidRDefault="00A34D21" w:rsidP="00A34D21">
      <w:pPr>
        <w:spacing w:line="360" w:lineRule="auto"/>
        <w:jc w:val="both"/>
        <w:rPr>
          <w:rFonts w:ascii="Arial" w:hAnsi="Arial" w:cs="Arial"/>
          <w:bCs/>
          <w:iCs/>
        </w:rPr>
      </w:pPr>
      <w:r>
        <w:rPr>
          <w:rFonts w:ascii="Arial" w:hAnsi="Arial" w:cs="Arial"/>
          <w:bCs/>
          <w:iCs/>
        </w:rPr>
        <w:t xml:space="preserve">- </w:t>
      </w:r>
      <w:r w:rsidRPr="00A34D21">
        <w:rPr>
          <w:rFonts w:ascii="Arial" w:hAnsi="Arial" w:cs="Arial"/>
          <w:bCs/>
          <w:iCs/>
        </w:rPr>
        <w:t>zmiany wysokości minimalnego wynagrodzenia za pracę ustalonego na podstawie ustawy z dnia 10 października  2002 r.  o minimalnym wynagrodzeniu za pracę,</w:t>
      </w:r>
    </w:p>
    <w:p w14:paraId="53D9B639" w14:textId="18E42C80" w:rsidR="00A34D21" w:rsidRPr="00A34D21" w:rsidRDefault="00A34D21" w:rsidP="00A34D21">
      <w:pPr>
        <w:spacing w:line="360" w:lineRule="auto"/>
        <w:jc w:val="both"/>
        <w:rPr>
          <w:rFonts w:ascii="Arial" w:hAnsi="Arial" w:cs="Arial"/>
          <w:bCs/>
          <w:iCs/>
        </w:rPr>
      </w:pPr>
      <w:r>
        <w:rPr>
          <w:rFonts w:ascii="Arial" w:hAnsi="Arial" w:cs="Arial"/>
          <w:bCs/>
          <w:iCs/>
        </w:rPr>
        <w:t xml:space="preserve">- </w:t>
      </w:r>
      <w:r w:rsidRPr="00A34D21">
        <w:rPr>
          <w:rFonts w:ascii="Arial" w:hAnsi="Arial" w:cs="Arial"/>
          <w:bCs/>
          <w:iCs/>
        </w:rPr>
        <w:t>zmiany zasad podlegania ubezpieczeniom społecznym lub ubezpieczeniu zdrowotnemu lub wysokości stawki składki na ubezpieczenia społeczne lub zdrowotne,</w:t>
      </w:r>
    </w:p>
    <w:p w14:paraId="1E10A06A" w14:textId="77777777" w:rsidR="00A34D21" w:rsidRDefault="00A34D21" w:rsidP="00A34D21">
      <w:pPr>
        <w:spacing w:line="360" w:lineRule="auto"/>
        <w:jc w:val="both"/>
        <w:rPr>
          <w:rFonts w:ascii="Arial" w:hAnsi="Arial" w:cs="Arial"/>
          <w:bCs/>
          <w:iCs/>
        </w:rPr>
      </w:pPr>
      <w:r>
        <w:rPr>
          <w:rFonts w:ascii="Arial" w:hAnsi="Arial" w:cs="Arial"/>
          <w:bCs/>
          <w:iCs/>
        </w:rPr>
        <w:t xml:space="preserve">- </w:t>
      </w:r>
      <w:r w:rsidRPr="00A34D21">
        <w:rPr>
          <w:rFonts w:ascii="Arial" w:hAnsi="Arial" w:cs="Arial"/>
          <w:bCs/>
          <w:iCs/>
        </w:rPr>
        <w:t xml:space="preserve">zmiany zasad gromadzenia i wysokości wpłat do pracowniczych planów kapitałowych, o których mowa w ustawie z dnia 4 października 2018 r. o pracowniczych planach kapitałowych. </w:t>
      </w:r>
    </w:p>
    <w:p w14:paraId="666F7B69" w14:textId="4649855A" w:rsidR="000A4B85" w:rsidRPr="000A4B85" w:rsidRDefault="000A4B85" w:rsidP="00A34D21">
      <w:pPr>
        <w:spacing w:line="360" w:lineRule="auto"/>
        <w:jc w:val="both"/>
        <w:rPr>
          <w:rFonts w:ascii="Arial" w:hAnsi="Arial" w:cs="Arial"/>
        </w:rPr>
      </w:pPr>
      <w:r>
        <w:rPr>
          <w:rFonts w:ascii="Arial" w:hAnsi="Arial" w:cs="Arial"/>
        </w:rPr>
        <w:t>3.3</w:t>
      </w:r>
      <w:r w:rsidRPr="000A4B85">
        <w:rPr>
          <w:rFonts w:ascii="Arial" w:hAnsi="Arial" w:cs="Arial"/>
        </w:rPr>
        <w:t xml:space="preserve">. W przypadku wystąpienia okoliczności skutkujących koniecznością zmiany umowy  z przyczyn, </w:t>
      </w:r>
      <w:r w:rsidR="00A34D21">
        <w:rPr>
          <w:rFonts w:ascii="Arial" w:hAnsi="Arial" w:cs="Arial"/>
        </w:rPr>
        <w:br/>
      </w:r>
      <w:r w:rsidRPr="000A4B85">
        <w:rPr>
          <w:rFonts w:ascii="Arial" w:hAnsi="Arial" w:cs="Arial"/>
        </w:rPr>
        <w:t>o których mowa wyżej, Wykonawca zobowiązany jest do poinformowania o tym fakcie Zamawiającego i  wystąpienia z wnioskiem o  dokonanie wskazanej zmiany w terminie 5 dni roboczych.</w:t>
      </w:r>
    </w:p>
    <w:p w14:paraId="3D08A29B" w14:textId="109D0AB5" w:rsidR="00A34D21" w:rsidRPr="00A34D21" w:rsidRDefault="00A34D21" w:rsidP="00A34D21">
      <w:pPr>
        <w:spacing w:line="360" w:lineRule="auto"/>
        <w:rPr>
          <w:rFonts w:ascii="Arial" w:hAnsi="Arial" w:cs="Arial"/>
        </w:rPr>
      </w:pPr>
      <w:r w:rsidRPr="00A34D21">
        <w:rPr>
          <w:rFonts w:ascii="Arial" w:hAnsi="Arial" w:cs="Arial"/>
        </w:rPr>
        <w:t>3.</w:t>
      </w:r>
      <w:r>
        <w:rPr>
          <w:rFonts w:ascii="Arial" w:hAnsi="Arial" w:cs="Arial"/>
        </w:rPr>
        <w:t>4  </w:t>
      </w:r>
      <w:r w:rsidRPr="00A34D21">
        <w:rPr>
          <w:rFonts w:ascii="Arial" w:hAnsi="Arial" w:cs="Arial"/>
        </w:rPr>
        <w:t>W razie wystąpienia nowych wymogów stawianych przez Europejski Bank Inwestycyjny w związku z finansowaniem zadania z jego środków, przy czym żądanie zostanie sporządzone przez Zamawiającego w formie pisemnej wraz z uzasadnieniem i przesłane do Wykonawcy.</w:t>
      </w:r>
    </w:p>
    <w:p w14:paraId="78F1D738" w14:textId="7A0463C5" w:rsidR="00A34D21" w:rsidRPr="00A34D21" w:rsidRDefault="00A34D21" w:rsidP="00A34D21">
      <w:pPr>
        <w:spacing w:line="360" w:lineRule="auto"/>
        <w:rPr>
          <w:rFonts w:ascii="Arial" w:hAnsi="Arial" w:cs="Arial"/>
        </w:rPr>
      </w:pPr>
      <w:r w:rsidRPr="00A34D21">
        <w:rPr>
          <w:rFonts w:ascii="Arial" w:hAnsi="Arial" w:cs="Arial"/>
        </w:rPr>
        <w:t>3.</w:t>
      </w:r>
      <w:r>
        <w:rPr>
          <w:rFonts w:ascii="Arial" w:hAnsi="Arial" w:cs="Arial"/>
        </w:rPr>
        <w:t>5</w:t>
      </w:r>
      <w:r w:rsidRPr="00A34D21">
        <w:rPr>
          <w:rFonts w:ascii="Arial" w:hAnsi="Arial" w:cs="Arial"/>
        </w:rPr>
        <w:t xml:space="preserve">. Z okoliczności stanowiących podstawę zmiany do umowy Wykonawca sporządzi protokół, który </w:t>
      </w:r>
      <w:r>
        <w:rPr>
          <w:rFonts w:ascii="Arial" w:hAnsi="Arial" w:cs="Arial"/>
        </w:rPr>
        <w:t xml:space="preserve">  </w:t>
      </w:r>
      <w:r w:rsidRPr="00A34D21">
        <w:rPr>
          <w:rFonts w:ascii="Arial" w:hAnsi="Arial" w:cs="Arial"/>
        </w:rPr>
        <w:t xml:space="preserve">zostanie  podpisany przez strony umowy. </w:t>
      </w:r>
    </w:p>
    <w:p w14:paraId="079B83C9" w14:textId="0CD19D1E" w:rsidR="00A34D21" w:rsidRPr="00A34D21" w:rsidRDefault="00A34D21" w:rsidP="00A34D21">
      <w:pPr>
        <w:spacing w:line="360" w:lineRule="auto"/>
        <w:rPr>
          <w:rFonts w:ascii="Arial" w:hAnsi="Arial" w:cs="Arial"/>
        </w:rPr>
      </w:pPr>
      <w:r w:rsidRPr="00A34D21">
        <w:rPr>
          <w:rFonts w:ascii="Arial" w:hAnsi="Arial" w:cs="Arial"/>
        </w:rPr>
        <w:t>3.</w:t>
      </w:r>
      <w:r>
        <w:rPr>
          <w:rFonts w:ascii="Arial" w:hAnsi="Arial" w:cs="Arial"/>
        </w:rPr>
        <w:t>6</w:t>
      </w:r>
      <w:r w:rsidRPr="00A34D21">
        <w:rPr>
          <w:rFonts w:ascii="Arial" w:hAnsi="Arial" w:cs="Arial"/>
        </w:rPr>
        <w:t xml:space="preserve">. Zmiana umowy powinna nastąpić w formie pisemnego aneksu sporządzonego przez Zamawiającego i  podpisanego przez strony umowy, pod rygorem nieważności takiego oświadczenia oraz powinna  zawierać uzasadnienie. </w:t>
      </w:r>
    </w:p>
    <w:p w14:paraId="5A438377" w14:textId="57BED33C" w:rsidR="00A34D21" w:rsidRPr="00A34D21" w:rsidRDefault="00A34D21" w:rsidP="00A34D21">
      <w:pPr>
        <w:spacing w:line="360" w:lineRule="auto"/>
        <w:rPr>
          <w:rFonts w:ascii="Arial" w:hAnsi="Arial" w:cs="Arial"/>
        </w:rPr>
      </w:pPr>
      <w:r w:rsidRPr="00A34D21">
        <w:rPr>
          <w:rFonts w:ascii="Arial" w:hAnsi="Arial" w:cs="Arial"/>
        </w:rPr>
        <w:t>3.</w:t>
      </w:r>
      <w:r>
        <w:rPr>
          <w:rFonts w:ascii="Arial" w:hAnsi="Arial" w:cs="Arial"/>
        </w:rPr>
        <w:t>7</w:t>
      </w:r>
      <w:r w:rsidRPr="00A34D21">
        <w:rPr>
          <w:rFonts w:ascii="Arial" w:hAnsi="Arial" w:cs="Arial"/>
        </w:rPr>
        <w:t>. Zmiana do umowy w sprawie zamówienia publicznego bez zachowania formy pisemnej jest dotknięta sankcją nieważności, a więc nie wywołuje skutków prawnych.</w:t>
      </w:r>
    </w:p>
    <w:p w14:paraId="28385330" w14:textId="65F1C9DB" w:rsidR="00251A0F" w:rsidRDefault="00A34D21" w:rsidP="00A34D21">
      <w:pPr>
        <w:spacing w:line="360" w:lineRule="auto"/>
        <w:rPr>
          <w:rFonts w:ascii="Arial" w:hAnsi="Arial" w:cs="Arial"/>
        </w:rPr>
      </w:pPr>
      <w:r w:rsidRPr="00A34D21">
        <w:rPr>
          <w:rFonts w:ascii="Arial" w:hAnsi="Arial" w:cs="Arial"/>
        </w:rPr>
        <w:t>3.</w:t>
      </w:r>
      <w:r>
        <w:rPr>
          <w:rFonts w:ascii="Arial" w:hAnsi="Arial" w:cs="Arial"/>
        </w:rPr>
        <w:t>8</w:t>
      </w:r>
      <w:r w:rsidRPr="00A34D21">
        <w:rPr>
          <w:rFonts w:ascii="Arial" w:hAnsi="Arial" w:cs="Arial"/>
        </w:rPr>
        <w:t>. Pozostałe kwestie odnoszące się do umowy uregulowane są w części V do SIWZ wzór umowy.</w:t>
      </w:r>
    </w:p>
    <w:p w14:paraId="13DC1E59" w14:textId="77777777" w:rsidR="00251A0F" w:rsidRDefault="00251A0F" w:rsidP="002D2339">
      <w:pPr>
        <w:spacing w:line="360" w:lineRule="auto"/>
        <w:rPr>
          <w:rFonts w:ascii="Arial" w:hAnsi="Arial" w:cs="Arial"/>
        </w:rPr>
      </w:pPr>
    </w:p>
    <w:p w14:paraId="7E8501DD" w14:textId="77777777" w:rsidR="00251A0F" w:rsidRDefault="00251A0F" w:rsidP="002D2339">
      <w:pPr>
        <w:spacing w:line="360" w:lineRule="auto"/>
        <w:rPr>
          <w:rFonts w:ascii="Arial" w:hAnsi="Arial" w:cs="Arial"/>
        </w:rPr>
      </w:pPr>
    </w:p>
    <w:p w14:paraId="4FA56AB4" w14:textId="77777777" w:rsidR="00251A0F" w:rsidRDefault="00251A0F" w:rsidP="002D2339">
      <w:pPr>
        <w:spacing w:line="360" w:lineRule="auto"/>
        <w:rPr>
          <w:rFonts w:ascii="Arial" w:hAnsi="Arial" w:cs="Arial"/>
        </w:rPr>
      </w:pPr>
    </w:p>
    <w:p w14:paraId="17FB5921" w14:textId="77777777" w:rsidR="00251A0F" w:rsidRDefault="00251A0F" w:rsidP="002D2339">
      <w:pPr>
        <w:spacing w:line="360" w:lineRule="auto"/>
        <w:rPr>
          <w:rFonts w:ascii="Arial" w:hAnsi="Arial" w:cs="Arial"/>
        </w:rPr>
      </w:pPr>
    </w:p>
    <w:p w14:paraId="20970362" w14:textId="77777777" w:rsidR="00251A0F" w:rsidRDefault="00251A0F" w:rsidP="002D2339">
      <w:pPr>
        <w:spacing w:line="360" w:lineRule="auto"/>
        <w:rPr>
          <w:rFonts w:ascii="Arial" w:hAnsi="Arial" w:cs="Arial"/>
        </w:rPr>
      </w:pPr>
    </w:p>
    <w:p w14:paraId="5C698983" w14:textId="77777777" w:rsidR="00251A0F" w:rsidRDefault="00251A0F" w:rsidP="002D2339">
      <w:pPr>
        <w:spacing w:line="360" w:lineRule="auto"/>
        <w:rPr>
          <w:rFonts w:ascii="Arial" w:hAnsi="Arial" w:cs="Arial"/>
        </w:rPr>
      </w:pPr>
    </w:p>
    <w:p w14:paraId="57CD484C" w14:textId="77777777" w:rsidR="00251A0F" w:rsidRDefault="00251A0F" w:rsidP="002D2339">
      <w:pPr>
        <w:spacing w:line="360" w:lineRule="auto"/>
        <w:rPr>
          <w:rFonts w:ascii="Arial" w:hAnsi="Arial" w:cs="Arial"/>
        </w:rPr>
      </w:pPr>
    </w:p>
    <w:p w14:paraId="10580419" w14:textId="77777777" w:rsidR="00251A0F" w:rsidRDefault="00251A0F" w:rsidP="00F37E1F">
      <w:pPr>
        <w:spacing w:line="360" w:lineRule="auto"/>
        <w:rPr>
          <w:rFonts w:ascii="Arial" w:hAnsi="Arial" w:cs="Arial"/>
        </w:rPr>
      </w:pPr>
      <w:r w:rsidRPr="00A16A33">
        <w:rPr>
          <w:rFonts w:ascii="Arial" w:hAnsi="Arial" w:cs="Arial"/>
          <w:b/>
        </w:rPr>
        <w:t>CZĘŚĆ IV</w:t>
      </w:r>
      <w:r w:rsidRPr="00A16A33">
        <w:rPr>
          <w:rFonts w:ascii="Arial" w:hAnsi="Arial" w:cs="Arial"/>
          <w:b/>
        </w:rPr>
        <w:tab/>
      </w:r>
      <w:r w:rsidRPr="00A16A33">
        <w:rPr>
          <w:rFonts w:ascii="Arial" w:hAnsi="Arial" w:cs="Arial"/>
        </w:rPr>
        <w:t>SZCZEGÓŁOWY OPIS PRZEDMIOTU ZAMÓWIENIA</w:t>
      </w:r>
    </w:p>
    <w:p w14:paraId="1BA1E031" w14:textId="77777777" w:rsidR="00251A0F" w:rsidRPr="007D4865" w:rsidRDefault="00251A0F" w:rsidP="00D66D56">
      <w:pPr>
        <w:pStyle w:val="Akapitzlist"/>
        <w:widowControl w:val="0"/>
        <w:overflowPunct w:val="0"/>
        <w:adjustRightInd w:val="0"/>
        <w:spacing w:before="120" w:line="360" w:lineRule="auto"/>
        <w:ind w:left="0"/>
        <w:jc w:val="both"/>
        <w:rPr>
          <w:rFonts w:ascii="Arial" w:hAnsi="Arial" w:cs="Arial"/>
          <w:u w:val="single"/>
        </w:rPr>
      </w:pPr>
      <w:r w:rsidRPr="007D4865">
        <w:rPr>
          <w:rFonts w:ascii="Arial" w:hAnsi="Arial" w:cs="Arial"/>
          <w:u w:val="single"/>
        </w:rPr>
        <w:t>I. Zakres i sposób wykonania przedmiotu zamówienia</w:t>
      </w:r>
    </w:p>
    <w:p w14:paraId="2C22789E" w14:textId="77777777" w:rsidR="00251A0F" w:rsidRPr="0006563A" w:rsidRDefault="00251A0F" w:rsidP="00AD070D">
      <w:pPr>
        <w:pStyle w:val="Default"/>
        <w:numPr>
          <w:ilvl w:val="1"/>
          <w:numId w:val="19"/>
        </w:numPr>
        <w:suppressAutoHyphens/>
        <w:autoSpaceDN/>
        <w:adjustRightInd/>
        <w:spacing w:line="360" w:lineRule="auto"/>
        <w:jc w:val="both"/>
        <w:rPr>
          <w:bCs/>
          <w:sz w:val="20"/>
          <w:szCs w:val="20"/>
        </w:rPr>
      </w:pPr>
      <w:r w:rsidRPr="0006563A">
        <w:rPr>
          <w:bCs/>
          <w:sz w:val="20"/>
          <w:szCs w:val="20"/>
        </w:rPr>
        <w:t xml:space="preserve"> Zamówienie realizowane jest </w:t>
      </w:r>
      <w:r w:rsidRPr="0006563A">
        <w:rPr>
          <w:sz w:val="20"/>
          <w:szCs w:val="20"/>
        </w:rPr>
        <w:t>w ramach projektu pn.: „</w:t>
      </w:r>
      <w:r w:rsidR="009F063E">
        <w:rPr>
          <w:sz w:val="20"/>
          <w:szCs w:val="20"/>
        </w:rPr>
        <w:t>Zawód jutra- wsparcie edukacji zawodowej w Zabrzu</w:t>
      </w:r>
      <w:r w:rsidRPr="0006563A">
        <w:rPr>
          <w:sz w:val="20"/>
          <w:szCs w:val="20"/>
        </w:rPr>
        <w:t xml:space="preserve">” </w:t>
      </w:r>
      <w:r w:rsidRPr="0006563A">
        <w:rPr>
          <w:bCs/>
          <w:sz w:val="20"/>
          <w:szCs w:val="20"/>
        </w:rPr>
        <w:t>w ramach RPO WSL 2014-2020, Oś priorytetowa XI Wzmocnienie potencjału edukacyjnego, Działanie 11.2. Dostosowanie oferty kształcenia zawodowego do potrzeb lokalnego rynku pracy- kształcenie zawodowe uczniów, Poddziałanie: 11.2.</w:t>
      </w:r>
      <w:r w:rsidR="009F063E">
        <w:rPr>
          <w:bCs/>
          <w:sz w:val="20"/>
          <w:szCs w:val="20"/>
        </w:rPr>
        <w:t>3</w:t>
      </w:r>
      <w:r w:rsidRPr="0006563A">
        <w:rPr>
          <w:bCs/>
          <w:sz w:val="20"/>
          <w:szCs w:val="20"/>
        </w:rPr>
        <w:t xml:space="preserve">. </w:t>
      </w:r>
      <w:r w:rsidR="009F063E">
        <w:rPr>
          <w:bCs/>
          <w:sz w:val="20"/>
          <w:szCs w:val="20"/>
        </w:rPr>
        <w:t>Wsparcie szkolnictwa zawodowego</w:t>
      </w:r>
      <w:r w:rsidRPr="0006563A">
        <w:rPr>
          <w:bCs/>
          <w:sz w:val="20"/>
          <w:szCs w:val="20"/>
        </w:rPr>
        <w:t>.</w:t>
      </w:r>
    </w:p>
    <w:p w14:paraId="4179FD72" w14:textId="57112EED" w:rsidR="00251A0F" w:rsidRPr="0006563A" w:rsidRDefault="00251A0F" w:rsidP="00AD070D">
      <w:pPr>
        <w:pStyle w:val="Default"/>
        <w:numPr>
          <w:ilvl w:val="1"/>
          <w:numId w:val="19"/>
        </w:numPr>
        <w:suppressAutoHyphens/>
        <w:autoSpaceDN/>
        <w:adjustRightInd/>
        <w:spacing w:line="360" w:lineRule="auto"/>
        <w:jc w:val="both"/>
        <w:rPr>
          <w:bCs/>
          <w:sz w:val="20"/>
          <w:szCs w:val="20"/>
        </w:rPr>
      </w:pPr>
      <w:r w:rsidRPr="0006563A">
        <w:rPr>
          <w:sz w:val="20"/>
          <w:szCs w:val="20"/>
        </w:rPr>
        <w:t>Przedmiotem zamówienia jest usługa</w:t>
      </w:r>
      <w:r w:rsidRPr="0006563A">
        <w:rPr>
          <w:color w:val="auto"/>
          <w:sz w:val="20"/>
          <w:szCs w:val="20"/>
        </w:rPr>
        <w:t xml:space="preserve"> </w:t>
      </w:r>
      <w:r>
        <w:rPr>
          <w:color w:val="auto"/>
          <w:sz w:val="20"/>
          <w:szCs w:val="20"/>
        </w:rPr>
        <w:t>obsługi administracyjno- finansowej</w:t>
      </w:r>
      <w:r w:rsidRPr="0006563A">
        <w:rPr>
          <w:color w:val="auto"/>
          <w:sz w:val="20"/>
          <w:szCs w:val="20"/>
        </w:rPr>
        <w:t xml:space="preserve"> staży zawodowych dla uczniów </w:t>
      </w:r>
      <w:r w:rsidRPr="0006563A">
        <w:rPr>
          <w:sz w:val="20"/>
          <w:szCs w:val="20"/>
        </w:rPr>
        <w:t>zabrzańskich szkół ponad</w:t>
      </w:r>
      <w:r w:rsidR="002F59DD">
        <w:rPr>
          <w:sz w:val="20"/>
          <w:szCs w:val="20"/>
        </w:rPr>
        <w:t xml:space="preserve">podstawowych </w:t>
      </w:r>
      <w:r w:rsidRPr="0006563A">
        <w:rPr>
          <w:sz w:val="20"/>
          <w:szCs w:val="20"/>
        </w:rPr>
        <w:t xml:space="preserve">- uczestników projektu </w:t>
      </w:r>
      <w:r w:rsidR="009F063E">
        <w:rPr>
          <w:sz w:val="20"/>
          <w:szCs w:val="20"/>
        </w:rPr>
        <w:br/>
      </w:r>
      <w:r w:rsidRPr="0006563A">
        <w:rPr>
          <w:sz w:val="20"/>
          <w:szCs w:val="20"/>
        </w:rPr>
        <w:t>pn.</w:t>
      </w:r>
      <w:r w:rsidR="009F063E">
        <w:rPr>
          <w:sz w:val="20"/>
          <w:szCs w:val="20"/>
        </w:rPr>
        <w:t xml:space="preserve"> </w:t>
      </w:r>
      <w:r w:rsidRPr="0006563A">
        <w:rPr>
          <w:sz w:val="20"/>
          <w:szCs w:val="20"/>
        </w:rPr>
        <w:t>„</w:t>
      </w:r>
      <w:r w:rsidR="009F063E">
        <w:rPr>
          <w:sz w:val="20"/>
          <w:szCs w:val="20"/>
        </w:rPr>
        <w:t>Zawód jutra- wsparcie edukacji zawodowej w Zabrzu</w:t>
      </w:r>
      <w:r w:rsidRPr="0006563A">
        <w:rPr>
          <w:sz w:val="20"/>
          <w:szCs w:val="20"/>
        </w:rPr>
        <w:t>”</w:t>
      </w:r>
      <w:r w:rsidRPr="0006563A">
        <w:rPr>
          <w:color w:val="auto"/>
          <w:sz w:val="20"/>
          <w:szCs w:val="20"/>
        </w:rPr>
        <w:t xml:space="preserve">  u pracodawców</w:t>
      </w:r>
      <w:r w:rsidRPr="0006563A">
        <w:rPr>
          <w:sz w:val="20"/>
          <w:szCs w:val="20"/>
        </w:rPr>
        <w:t>, przy założeniu, że:</w:t>
      </w:r>
    </w:p>
    <w:p w14:paraId="7FFCD328" w14:textId="77777777" w:rsidR="00251A0F" w:rsidRPr="0006563A" w:rsidRDefault="00251A0F" w:rsidP="00AD070D">
      <w:pPr>
        <w:pStyle w:val="Akapitzlist"/>
        <w:numPr>
          <w:ilvl w:val="0"/>
          <w:numId w:val="16"/>
        </w:numPr>
        <w:autoSpaceDE w:val="0"/>
        <w:spacing w:line="360" w:lineRule="auto"/>
        <w:jc w:val="both"/>
        <w:rPr>
          <w:rFonts w:ascii="Arial" w:hAnsi="Arial" w:cs="Arial"/>
        </w:rPr>
      </w:pPr>
      <w:r w:rsidRPr="0006563A">
        <w:rPr>
          <w:rFonts w:ascii="Arial" w:hAnsi="Arial" w:cs="Arial"/>
        </w:rPr>
        <w:t xml:space="preserve">staże zawodowe obejmujące realizację kształcenia zawodowego praktycznego we współpracy </w:t>
      </w:r>
      <w:r w:rsidRPr="0006563A">
        <w:rPr>
          <w:rFonts w:ascii="Arial" w:hAnsi="Arial" w:cs="Arial"/>
        </w:rPr>
        <w:br/>
        <w:t xml:space="preserve">z pracodawcami lub przedsiębiorcami lub wykraczające poza zakres kształcenia zawodowego praktycznego organizowane będą dla uczniów techników w celu zwiększenia wymiaru </w:t>
      </w:r>
      <w:r w:rsidR="00BC4EB3">
        <w:rPr>
          <w:rFonts w:ascii="Arial" w:hAnsi="Arial" w:cs="Arial"/>
        </w:rPr>
        <w:t xml:space="preserve">staży </w:t>
      </w:r>
      <w:r w:rsidRPr="0006563A">
        <w:rPr>
          <w:rFonts w:ascii="Arial" w:hAnsi="Arial" w:cs="Arial"/>
        </w:rPr>
        <w:t xml:space="preserve">zawodowych objętych podstawą programową nauczania danego zawodu; </w:t>
      </w:r>
    </w:p>
    <w:p w14:paraId="213D9015" w14:textId="77777777" w:rsidR="00251A0F" w:rsidRPr="0006563A" w:rsidRDefault="00251A0F" w:rsidP="00AD070D">
      <w:pPr>
        <w:pStyle w:val="Akapitzlist"/>
        <w:numPr>
          <w:ilvl w:val="0"/>
          <w:numId w:val="16"/>
        </w:numPr>
        <w:autoSpaceDE w:val="0"/>
        <w:spacing w:line="360" w:lineRule="auto"/>
        <w:jc w:val="both"/>
        <w:rPr>
          <w:rFonts w:ascii="Arial" w:hAnsi="Arial" w:cs="Arial"/>
        </w:rPr>
      </w:pPr>
      <w:r w:rsidRPr="0006563A">
        <w:rPr>
          <w:rFonts w:ascii="Arial" w:hAnsi="Arial" w:cs="Arial"/>
        </w:rPr>
        <w:t>staże zawodowe organizowane będą również dla uczniów Liceum Plastycznego.</w:t>
      </w:r>
    </w:p>
    <w:p w14:paraId="51CD347E" w14:textId="77777777" w:rsidR="00251A0F" w:rsidRDefault="00251A0F" w:rsidP="00AD070D">
      <w:pPr>
        <w:pStyle w:val="Akapitzlist"/>
        <w:numPr>
          <w:ilvl w:val="1"/>
          <w:numId w:val="19"/>
        </w:numPr>
        <w:autoSpaceDE w:val="0"/>
        <w:spacing w:line="360" w:lineRule="auto"/>
        <w:jc w:val="both"/>
        <w:rPr>
          <w:rFonts w:ascii="Arial" w:hAnsi="Arial" w:cs="Arial"/>
        </w:rPr>
      </w:pPr>
      <w:r>
        <w:rPr>
          <w:rFonts w:ascii="Arial" w:hAnsi="Arial" w:cs="Arial"/>
        </w:rPr>
        <w:t>Obsługa administracyjna staży zawodowych obejmuje:</w:t>
      </w:r>
    </w:p>
    <w:p w14:paraId="4863AED3"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przygotowanie list uczestników w oparciu o dane przekazane przez Zamawiającego,</w:t>
      </w:r>
    </w:p>
    <w:p w14:paraId="3336A174"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ustalenie harmonogramu zajęć w porozumieniu z Zamawiającym,</w:t>
      </w:r>
    </w:p>
    <w:p w14:paraId="51DCBFF2"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ustalenie programu zajęć z Zamawiającym,</w:t>
      </w:r>
    </w:p>
    <w:p w14:paraId="1CBC9AD5"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kontakt z pracodawcami, u których odbędą się staże,</w:t>
      </w:r>
    </w:p>
    <w:p w14:paraId="0A8C90C9"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kontakt z koordynatorami w placówkach oświatowych, do których uczęszczają uczestnicy,</w:t>
      </w:r>
    </w:p>
    <w:p w14:paraId="4D9B135C"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przygotowanie umów z uczestnikami,</w:t>
      </w:r>
    </w:p>
    <w:p w14:paraId="51428DEF"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przygotowanie umów z zakładami pracy,</w:t>
      </w:r>
    </w:p>
    <w:p w14:paraId="014BD7AE"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zapewnienie wszystkich koniecznych warunków odbycia stażu takich jak: badania lekarskie, ubezpieczenia (jeżeli charakter wykonywanej pracy będzie wymagał rozszerzenia zakresu, który wynika z ubezpieczenia, jakim objęci są uczestnicy w swoich szkołach),  zakup odzieży roboczej, koszty eksploatacji materiałów i narzędzi pracy oraz innych koniecznych do odbycia zajęć,</w:t>
      </w:r>
    </w:p>
    <w:p w14:paraId="559DD71F"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zapewnienia transportu lub zwrotu kosztów transportu,</w:t>
      </w:r>
    </w:p>
    <w:p w14:paraId="2352A0D9"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monitorowania prawidłowego przebiegu stażu poprzez listy obecności i dziennik stażu,</w:t>
      </w:r>
    </w:p>
    <w:p w14:paraId="33F168F1" w14:textId="32948DB4"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wypłacenie uczestnikom stypendiów ze środków przekazanych przez Zamawiającego oraz dopełnienie wszystkich formalności związanych ze zgłoszeniem do Zakładu Ubezpieczeń Społecznych oraz Urzędu Skarbowego</w:t>
      </w:r>
      <w:r w:rsidR="00023D5B">
        <w:rPr>
          <w:rFonts w:ascii="Arial" w:hAnsi="Arial" w:cs="Arial"/>
        </w:rPr>
        <w:t xml:space="preserve"> oraz wyrejestrowaniem po zakończeniu stażu</w:t>
      </w:r>
      <w:r>
        <w:rPr>
          <w:rFonts w:ascii="Arial" w:hAnsi="Arial" w:cs="Arial"/>
        </w:rPr>
        <w:t>,</w:t>
      </w:r>
    </w:p>
    <w:p w14:paraId="4F53C3A9"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przygotowanie i przedstawianie Zamawiającemu list wypłat stypendiów dla uczestników oraz dokumentów potwierdzających dokonanie przez Wykonawcę wpłat na rzecz uczestników,</w:t>
      </w:r>
    </w:p>
    <w:p w14:paraId="5B8609A1"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lastRenderedPageBreak/>
        <w:t xml:space="preserve">wypłacania </w:t>
      </w:r>
      <w:r w:rsidRPr="001D73E2">
        <w:rPr>
          <w:rFonts w:ascii="Arial" w:hAnsi="Arial" w:cs="Arial"/>
        </w:rPr>
        <w:t>wynagrodze</w:t>
      </w:r>
      <w:r>
        <w:rPr>
          <w:rFonts w:ascii="Arial" w:hAnsi="Arial" w:cs="Arial"/>
        </w:rPr>
        <w:t>ń</w:t>
      </w:r>
      <w:r w:rsidRPr="001D73E2">
        <w:rPr>
          <w:rFonts w:ascii="Arial" w:hAnsi="Arial" w:cs="Arial"/>
        </w:rPr>
        <w:t xml:space="preserve"> opiekun</w:t>
      </w:r>
      <w:r>
        <w:rPr>
          <w:rFonts w:ascii="Arial" w:hAnsi="Arial" w:cs="Arial"/>
        </w:rPr>
        <w:t>om</w:t>
      </w:r>
      <w:r w:rsidRPr="001D73E2">
        <w:rPr>
          <w:rFonts w:ascii="Arial" w:hAnsi="Arial" w:cs="Arial"/>
        </w:rPr>
        <w:t xml:space="preserve"> stażyst</w:t>
      </w:r>
      <w:r>
        <w:rPr>
          <w:rFonts w:ascii="Arial" w:hAnsi="Arial" w:cs="Arial"/>
        </w:rPr>
        <w:t>ów u pracodawców ze środków przekazanych przez Zamawiającego,</w:t>
      </w:r>
    </w:p>
    <w:p w14:paraId="402C3A28"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przygotowanie i przedstawianie Zamawiającemu list wypłat wynagrodzeń dla opiekunów stażystów w zakładach pracy oraz dokumentów potwierdzających dokonanie przez Wykonawcę wpłat na rzecz opiekunów,</w:t>
      </w:r>
    </w:p>
    <w:p w14:paraId="7BBFF41C" w14:textId="77777777" w:rsidR="00251A0F"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informowanie Zamawiającego o wszelkich nieprawidłowościach bądź zagrożeniach względem opisanego w programach staży oraz harmonogramie zajęć toku przeprowadzenia przedmiotu zamówienia,</w:t>
      </w:r>
    </w:p>
    <w:p w14:paraId="0E04BF60" w14:textId="77777777" w:rsidR="00251A0F" w:rsidRPr="00656651" w:rsidRDefault="00251A0F" w:rsidP="00AD070D">
      <w:pPr>
        <w:pStyle w:val="Akapitzlist"/>
        <w:numPr>
          <w:ilvl w:val="0"/>
          <w:numId w:val="29"/>
        </w:numPr>
        <w:autoSpaceDE w:val="0"/>
        <w:spacing w:line="360" w:lineRule="auto"/>
        <w:jc w:val="both"/>
        <w:rPr>
          <w:rFonts w:ascii="Arial" w:hAnsi="Arial" w:cs="Arial"/>
        </w:rPr>
      </w:pPr>
      <w:r>
        <w:rPr>
          <w:rFonts w:ascii="Arial" w:hAnsi="Arial" w:cs="Arial"/>
        </w:rPr>
        <w:t>przygotowanie i przekazanie po zakończeniu zajęć dokumentacji związanej z przedmiotem zamówienia takich jak: listy obecności, dzienniki zajęć oraz potwierdzenia odbioru przez uczestników zaświadczeń o odbyciu stażu.</w:t>
      </w:r>
    </w:p>
    <w:p w14:paraId="672E7A3F" w14:textId="77777777" w:rsidR="00251A0F" w:rsidRPr="00656651" w:rsidRDefault="00251A0F" w:rsidP="00AD070D">
      <w:pPr>
        <w:pStyle w:val="Akapitzlist"/>
        <w:numPr>
          <w:ilvl w:val="1"/>
          <w:numId w:val="19"/>
        </w:numPr>
        <w:autoSpaceDE w:val="0"/>
        <w:spacing w:line="360" w:lineRule="auto"/>
        <w:jc w:val="both"/>
        <w:rPr>
          <w:rFonts w:ascii="Arial" w:hAnsi="Arial" w:cs="Arial"/>
        </w:rPr>
      </w:pPr>
      <w:r w:rsidRPr="0006563A">
        <w:rPr>
          <w:rFonts w:ascii="Arial" w:hAnsi="Arial" w:cs="Arial"/>
        </w:rPr>
        <w:t xml:space="preserve">Wykonawca zobowiązany jest do </w:t>
      </w:r>
      <w:r>
        <w:rPr>
          <w:rFonts w:ascii="Arial" w:hAnsi="Arial" w:cs="Arial"/>
        </w:rPr>
        <w:t xml:space="preserve">zorganizowania </w:t>
      </w:r>
      <w:r w:rsidRPr="0006563A">
        <w:rPr>
          <w:rFonts w:ascii="Arial" w:hAnsi="Arial" w:cs="Arial"/>
        </w:rPr>
        <w:t xml:space="preserve">stażu dla maksymalnie </w:t>
      </w:r>
      <w:r w:rsidR="009F063E">
        <w:rPr>
          <w:rFonts w:ascii="Arial" w:hAnsi="Arial" w:cs="Arial"/>
        </w:rPr>
        <w:t>45</w:t>
      </w:r>
      <w:r w:rsidRPr="0006563A">
        <w:rPr>
          <w:rFonts w:ascii="Arial" w:hAnsi="Arial" w:cs="Arial"/>
        </w:rPr>
        <w:t xml:space="preserve"> uczestników projektu w okresie jego realizacji w wymiarze minimum 150 godzin zegarowych w ww. formach wsparcia w zakładach pracy (przedsiębiorstwach/ instytucjach), których profil produkcyjny bądź usługowy jest zgodny z kierunkiem kształcenia uczestników projektu.</w:t>
      </w:r>
    </w:p>
    <w:p w14:paraId="7D14C1D0" w14:textId="19AAF340" w:rsidR="00251A0F" w:rsidRDefault="00251A0F" w:rsidP="00AD070D">
      <w:pPr>
        <w:pStyle w:val="Akapitzlist"/>
        <w:numPr>
          <w:ilvl w:val="1"/>
          <w:numId w:val="19"/>
        </w:numPr>
        <w:autoSpaceDE w:val="0"/>
        <w:spacing w:line="360" w:lineRule="auto"/>
        <w:jc w:val="both"/>
        <w:rPr>
          <w:rFonts w:ascii="Arial" w:hAnsi="Arial" w:cs="Arial"/>
        </w:rPr>
      </w:pPr>
      <w:r w:rsidRPr="0006563A">
        <w:rPr>
          <w:rFonts w:ascii="Arial" w:hAnsi="Arial" w:cs="Arial"/>
        </w:rPr>
        <w:t xml:space="preserve">Za udział w praktyce zawodowej lub stażu zawodowym uczniowie otrzymają stypendium. </w:t>
      </w:r>
      <w:r w:rsidRPr="0006563A">
        <w:rPr>
          <w:rFonts w:ascii="Arial" w:hAnsi="Arial" w:cs="Arial"/>
          <w:color w:val="000000"/>
        </w:rPr>
        <w:t xml:space="preserve">Stypendium w kwocie nieprzekraczającej </w:t>
      </w:r>
      <w:r w:rsidR="009F063E">
        <w:rPr>
          <w:rFonts w:ascii="Arial" w:hAnsi="Arial" w:cs="Arial"/>
          <w:b/>
          <w:color w:val="000000"/>
        </w:rPr>
        <w:t>2 000</w:t>
      </w:r>
      <w:r w:rsidRPr="0006563A">
        <w:rPr>
          <w:rFonts w:ascii="Arial" w:hAnsi="Arial" w:cs="Arial"/>
          <w:b/>
          <w:color w:val="000000"/>
        </w:rPr>
        <w:t xml:space="preserve"> zł</w:t>
      </w:r>
      <w:r w:rsidR="006A5056">
        <w:rPr>
          <w:rFonts w:ascii="Arial" w:hAnsi="Arial" w:cs="Arial"/>
          <w:b/>
          <w:color w:val="000000"/>
        </w:rPr>
        <w:t xml:space="preserve"> brutto</w:t>
      </w:r>
      <w:r w:rsidRPr="0006563A">
        <w:rPr>
          <w:rFonts w:ascii="Arial" w:hAnsi="Arial" w:cs="Arial"/>
          <w:color w:val="000000"/>
        </w:rPr>
        <w:t xml:space="preserve"> będzie wypłacane za przepracowane</w:t>
      </w:r>
      <w:r>
        <w:rPr>
          <w:rFonts w:ascii="Arial" w:hAnsi="Arial" w:cs="Arial"/>
          <w:color w:val="000000"/>
        </w:rPr>
        <w:t> </w:t>
      </w:r>
      <w:r w:rsidRPr="0006563A">
        <w:rPr>
          <w:rFonts w:ascii="Arial" w:hAnsi="Arial" w:cs="Arial"/>
          <w:color w:val="000000"/>
        </w:rPr>
        <w:t>150</w:t>
      </w:r>
      <w:r>
        <w:rPr>
          <w:rFonts w:ascii="Arial" w:hAnsi="Arial" w:cs="Arial"/>
          <w:color w:val="000000"/>
        </w:rPr>
        <w:t> </w:t>
      </w:r>
      <w:r w:rsidRPr="0006563A">
        <w:rPr>
          <w:rFonts w:ascii="Arial" w:hAnsi="Arial" w:cs="Arial"/>
          <w:color w:val="000000"/>
        </w:rPr>
        <w:t>godzin.</w:t>
      </w:r>
      <w:r w:rsidRPr="0006563A">
        <w:rPr>
          <w:rFonts w:ascii="Arial" w:hAnsi="Arial" w:cs="Arial"/>
        </w:rPr>
        <w:t xml:space="preserve"> </w:t>
      </w:r>
    </w:p>
    <w:p w14:paraId="205C3D3A" w14:textId="77777777" w:rsidR="00251A0F" w:rsidRPr="0006563A" w:rsidRDefault="00251A0F" w:rsidP="00AD070D">
      <w:pPr>
        <w:pStyle w:val="Akapitzlist"/>
        <w:numPr>
          <w:ilvl w:val="1"/>
          <w:numId w:val="19"/>
        </w:numPr>
        <w:autoSpaceDE w:val="0"/>
        <w:spacing w:line="360" w:lineRule="auto"/>
        <w:jc w:val="both"/>
        <w:rPr>
          <w:rFonts w:ascii="Arial" w:hAnsi="Arial" w:cs="Arial"/>
        </w:rPr>
      </w:pPr>
      <w:r>
        <w:rPr>
          <w:rFonts w:ascii="Arial" w:hAnsi="Arial" w:cs="Arial"/>
        </w:rPr>
        <w:t xml:space="preserve">Stypendium jest wypłacane przez Wykonawcę ze środków przekazanych przez Zamawiającego na podstawie pisma Wykonawcy, w którym podane będą nazwiska uczestników, którym wypłacone będą stypendia. W terminie do 7 dni po wypłacie stypendiów Wykonawca przekaże Zamawiającemu listy potwierdzające odbiór stypendiów lub dowody przelewów bankowych. </w:t>
      </w:r>
    </w:p>
    <w:p w14:paraId="0DA5ACDF" w14:textId="77777777" w:rsidR="00251A0F" w:rsidRPr="0006563A" w:rsidRDefault="00251A0F" w:rsidP="00AD070D">
      <w:pPr>
        <w:pStyle w:val="Akapitzlist"/>
        <w:numPr>
          <w:ilvl w:val="1"/>
          <w:numId w:val="19"/>
        </w:numPr>
        <w:autoSpaceDE w:val="0"/>
        <w:spacing w:line="360" w:lineRule="auto"/>
        <w:jc w:val="both"/>
        <w:rPr>
          <w:rFonts w:ascii="Arial" w:hAnsi="Arial" w:cs="Arial"/>
        </w:rPr>
      </w:pPr>
      <w:r w:rsidRPr="0006563A">
        <w:rPr>
          <w:rFonts w:ascii="Arial" w:hAnsi="Arial" w:cs="Arial"/>
        </w:rPr>
        <w:t>Na czas trwania stażu zawodowego jest zawierana pisemna umowa pomiędzy stronami zaangażowanymi w realizację stażu zawodowego. Umowa powinna określać co najmniej wskazanie liczby godzin stażu zawodowego,</w:t>
      </w:r>
      <w:r>
        <w:rPr>
          <w:rFonts w:ascii="Arial" w:hAnsi="Arial" w:cs="Arial"/>
        </w:rPr>
        <w:t> </w:t>
      </w:r>
      <w:r w:rsidRPr="0006563A">
        <w:rPr>
          <w:rFonts w:ascii="Arial" w:hAnsi="Arial" w:cs="Arial"/>
        </w:rPr>
        <w:t>okres</w:t>
      </w:r>
      <w:r>
        <w:rPr>
          <w:rFonts w:ascii="Arial" w:hAnsi="Arial" w:cs="Arial"/>
        </w:rPr>
        <w:t> </w:t>
      </w:r>
      <w:r w:rsidRPr="0006563A">
        <w:rPr>
          <w:rFonts w:ascii="Arial" w:hAnsi="Arial" w:cs="Arial"/>
        </w:rPr>
        <w:t>realizacji</w:t>
      </w:r>
      <w:r>
        <w:rPr>
          <w:rFonts w:ascii="Arial" w:hAnsi="Arial" w:cs="Arial"/>
        </w:rPr>
        <w:t> </w:t>
      </w:r>
      <w:r w:rsidRPr="0006563A">
        <w:rPr>
          <w:rFonts w:ascii="Arial" w:hAnsi="Arial" w:cs="Arial"/>
        </w:rPr>
        <w:t>i miejsce odbywania stażu zawodowego, wynagrodzenie</w:t>
      </w:r>
      <w:r>
        <w:rPr>
          <w:rFonts w:ascii="Arial" w:hAnsi="Arial" w:cs="Arial"/>
        </w:rPr>
        <w:t> </w:t>
      </w:r>
      <w:r w:rsidRPr="0006563A">
        <w:rPr>
          <w:rFonts w:ascii="Arial" w:hAnsi="Arial" w:cs="Arial"/>
        </w:rPr>
        <w:t>stażysty,</w:t>
      </w:r>
      <w:r>
        <w:rPr>
          <w:rFonts w:ascii="Arial" w:hAnsi="Arial" w:cs="Arial"/>
        </w:rPr>
        <w:t> </w:t>
      </w:r>
      <w:r w:rsidRPr="0006563A">
        <w:rPr>
          <w:rFonts w:ascii="Arial" w:hAnsi="Arial" w:cs="Arial"/>
        </w:rPr>
        <w:t xml:space="preserve">a także zobowiązanie do wyznaczenia opiekuna stażysty po stronie podmiotu przyjmującego na staż zawodowy. </w:t>
      </w:r>
    </w:p>
    <w:p w14:paraId="27E58F7A" w14:textId="58060EA2" w:rsidR="00251A0F" w:rsidRPr="0006563A" w:rsidRDefault="009F063E" w:rsidP="00AD070D">
      <w:pPr>
        <w:pStyle w:val="Akapitzlist"/>
        <w:numPr>
          <w:ilvl w:val="1"/>
          <w:numId w:val="19"/>
        </w:numPr>
        <w:autoSpaceDE w:val="0"/>
        <w:spacing w:line="360" w:lineRule="auto"/>
        <w:jc w:val="both"/>
        <w:rPr>
          <w:rFonts w:ascii="Arial" w:hAnsi="Arial" w:cs="Arial"/>
        </w:rPr>
      </w:pPr>
      <w:r>
        <w:rPr>
          <w:rFonts w:ascii="Arial" w:hAnsi="Arial" w:cs="Arial"/>
        </w:rPr>
        <w:t>S</w:t>
      </w:r>
      <w:r w:rsidR="00251A0F" w:rsidRPr="0006563A">
        <w:rPr>
          <w:rFonts w:ascii="Arial" w:hAnsi="Arial" w:cs="Arial"/>
        </w:rPr>
        <w:t>taż</w:t>
      </w:r>
      <w:r>
        <w:rPr>
          <w:rFonts w:ascii="Arial" w:hAnsi="Arial" w:cs="Arial"/>
        </w:rPr>
        <w:t>e</w:t>
      </w:r>
      <w:r w:rsidR="00251A0F" w:rsidRPr="0006563A">
        <w:rPr>
          <w:rFonts w:ascii="Arial" w:hAnsi="Arial" w:cs="Arial"/>
        </w:rPr>
        <w:t xml:space="preserve"> zawodow</w:t>
      </w:r>
      <w:r>
        <w:rPr>
          <w:rFonts w:ascii="Arial" w:hAnsi="Arial" w:cs="Arial"/>
        </w:rPr>
        <w:t>e</w:t>
      </w:r>
      <w:r w:rsidR="00251A0F" w:rsidRPr="0006563A">
        <w:rPr>
          <w:rFonts w:ascii="Arial" w:hAnsi="Arial" w:cs="Arial"/>
        </w:rPr>
        <w:t xml:space="preserve"> są realizowane na podstawie programu opracowanego przez Wykonawcę wraz z nauczycielem oraz dyrektorem szkoły lub placówki prowadzącej kształcenie zawodowe we współpracy z podmiotem przyjmującym uczniów </w:t>
      </w:r>
      <w:r w:rsidR="00023D5B">
        <w:rPr>
          <w:rFonts w:ascii="Arial" w:hAnsi="Arial" w:cs="Arial"/>
        </w:rPr>
        <w:t xml:space="preserve">na </w:t>
      </w:r>
      <w:r w:rsidR="00251A0F" w:rsidRPr="0006563A">
        <w:rPr>
          <w:rFonts w:ascii="Arial" w:hAnsi="Arial" w:cs="Arial"/>
        </w:rPr>
        <w:t xml:space="preserve">staż zawodowy. Program powinien być opracowany i przygotowany w formie pisemnej oraz powinien wskazywać konkretne cele edukacyjne (kompetencje i umiejętności), które osiągnie stażysta, treści edukacyjne, zakres obowiązków stażysty a także harmonogram realizacji stażu zawodowego. Przy ustalaniu programu stażu zawodowego powinny być uwzględnione predyspozycje psychofizyczne i zdrowotne, poziom wykształcenia oraz dotychczasowe kwalifikacje zawodowe stażysty. Program stażu zawodowego powinien zawierać </w:t>
      </w:r>
      <w:r w:rsidR="00251A0F">
        <w:rPr>
          <w:rFonts w:ascii="Arial" w:hAnsi="Arial" w:cs="Arial"/>
        </w:rPr>
        <w:t>wytyczne</w:t>
      </w:r>
      <w:r w:rsidR="00251A0F" w:rsidRPr="0006563A">
        <w:rPr>
          <w:rFonts w:ascii="Arial" w:hAnsi="Arial" w:cs="Arial"/>
        </w:rPr>
        <w:t xml:space="preserve"> dotyczące wyposażenia stanowiska pracy stażysty podczas odbywania stażu zawodowego oraz procedur wdrażania stażysty do pracy i monitorowania stopnia realizacji treści i celów edukacyjnych. </w:t>
      </w:r>
    </w:p>
    <w:p w14:paraId="2CBDF218" w14:textId="77777777" w:rsidR="00251A0F" w:rsidRPr="0006563A" w:rsidRDefault="00251A0F" w:rsidP="00AD070D">
      <w:pPr>
        <w:pStyle w:val="Akapitzlist"/>
        <w:numPr>
          <w:ilvl w:val="1"/>
          <w:numId w:val="19"/>
        </w:numPr>
        <w:autoSpaceDE w:val="0"/>
        <w:spacing w:line="360" w:lineRule="auto"/>
        <w:jc w:val="both"/>
        <w:rPr>
          <w:rFonts w:ascii="Arial" w:hAnsi="Arial" w:cs="Arial"/>
        </w:rPr>
      </w:pPr>
      <w:r>
        <w:rPr>
          <w:rFonts w:ascii="Arial" w:hAnsi="Arial" w:cs="Arial"/>
        </w:rPr>
        <w:t>Wykonawca musi wymagać od p</w:t>
      </w:r>
      <w:r w:rsidRPr="0006563A">
        <w:rPr>
          <w:rFonts w:ascii="Arial" w:hAnsi="Arial" w:cs="Arial"/>
        </w:rPr>
        <w:t>odmiot</w:t>
      </w:r>
      <w:r>
        <w:rPr>
          <w:rFonts w:ascii="Arial" w:hAnsi="Arial" w:cs="Arial"/>
        </w:rPr>
        <w:t>u</w:t>
      </w:r>
      <w:r w:rsidRPr="0006563A">
        <w:rPr>
          <w:rFonts w:ascii="Arial" w:hAnsi="Arial" w:cs="Arial"/>
        </w:rPr>
        <w:t xml:space="preserve"> przyjmując</w:t>
      </w:r>
      <w:r>
        <w:rPr>
          <w:rFonts w:ascii="Arial" w:hAnsi="Arial" w:cs="Arial"/>
        </w:rPr>
        <w:t>ego</w:t>
      </w:r>
      <w:r w:rsidRPr="0006563A">
        <w:rPr>
          <w:rFonts w:ascii="Arial" w:hAnsi="Arial" w:cs="Arial"/>
        </w:rPr>
        <w:t xml:space="preserve"> na staż zawodowy: </w:t>
      </w:r>
    </w:p>
    <w:p w14:paraId="0DFD5418" w14:textId="77777777" w:rsidR="00251A0F" w:rsidRPr="0006563A" w:rsidRDefault="00251A0F" w:rsidP="00AD070D">
      <w:pPr>
        <w:pStyle w:val="Akapitzlist"/>
        <w:numPr>
          <w:ilvl w:val="2"/>
          <w:numId w:val="8"/>
        </w:numPr>
        <w:autoSpaceDE w:val="0"/>
        <w:spacing w:line="360" w:lineRule="auto"/>
        <w:ind w:left="851" w:hanging="142"/>
        <w:jc w:val="both"/>
        <w:rPr>
          <w:rFonts w:ascii="Arial" w:hAnsi="Arial" w:cs="Arial"/>
        </w:rPr>
      </w:pPr>
      <w:r w:rsidRPr="0006563A">
        <w:rPr>
          <w:rFonts w:ascii="Arial" w:hAnsi="Arial" w:cs="Arial"/>
        </w:rPr>
        <w:lastRenderedPageBreak/>
        <w:t>zapewni</w:t>
      </w:r>
      <w:r>
        <w:rPr>
          <w:rFonts w:ascii="Arial" w:hAnsi="Arial" w:cs="Arial"/>
        </w:rPr>
        <w:t>enia</w:t>
      </w:r>
      <w:r w:rsidRPr="0006563A">
        <w:rPr>
          <w:rFonts w:ascii="Arial" w:hAnsi="Arial" w:cs="Arial"/>
        </w:rPr>
        <w:t xml:space="preserve"> odpowiednie</w:t>
      </w:r>
      <w:r>
        <w:rPr>
          <w:rFonts w:ascii="Arial" w:hAnsi="Arial" w:cs="Arial"/>
        </w:rPr>
        <w:t>go</w:t>
      </w:r>
      <w:r w:rsidRPr="0006563A">
        <w:rPr>
          <w:rFonts w:ascii="Arial" w:hAnsi="Arial" w:cs="Arial"/>
        </w:rPr>
        <w:t xml:space="preserve"> stanowisk</w:t>
      </w:r>
      <w:r>
        <w:rPr>
          <w:rFonts w:ascii="Arial" w:hAnsi="Arial" w:cs="Arial"/>
        </w:rPr>
        <w:t>a</w:t>
      </w:r>
      <w:r w:rsidRPr="0006563A">
        <w:rPr>
          <w:rFonts w:ascii="Arial" w:hAnsi="Arial" w:cs="Arial"/>
        </w:rPr>
        <w:t xml:space="preserve"> pracy stażysty, wyposażone</w:t>
      </w:r>
      <w:r>
        <w:rPr>
          <w:rFonts w:ascii="Arial" w:hAnsi="Arial" w:cs="Arial"/>
        </w:rPr>
        <w:t>go</w:t>
      </w:r>
      <w:r w:rsidRPr="0006563A">
        <w:rPr>
          <w:rFonts w:ascii="Arial" w:hAnsi="Arial" w:cs="Arial"/>
        </w:rPr>
        <w:t xml:space="preserve"> w niezbędne sprzęty, narzędzia i zaplecze, udostępni</w:t>
      </w:r>
      <w:r>
        <w:rPr>
          <w:rFonts w:ascii="Arial" w:hAnsi="Arial" w:cs="Arial"/>
        </w:rPr>
        <w:t>enia</w:t>
      </w:r>
      <w:r w:rsidRPr="0006563A">
        <w:rPr>
          <w:rFonts w:ascii="Arial" w:hAnsi="Arial" w:cs="Arial"/>
        </w:rPr>
        <w:t xml:space="preserve"> warsztat</w:t>
      </w:r>
      <w:r>
        <w:rPr>
          <w:rFonts w:ascii="Arial" w:hAnsi="Arial" w:cs="Arial"/>
        </w:rPr>
        <w:t>ów</w:t>
      </w:r>
      <w:r w:rsidRPr="0006563A">
        <w:rPr>
          <w:rFonts w:ascii="Arial" w:hAnsi="Arial" w:cs="Arial"/>
        </w:rPr>
        <w:t>, pomieszcze</w:t>
      </w:r>
      <w:r>
        <w:rPr>
          <w:rFonts w:ascii="Arial" w:hAnsi="Arial" w:cs="Arial"/>
        </w:rPr>
        <w:t>ń, zaplecza</w:t>
      </w:r>
      <w:r w:rsidRPr="0006563A">
        <w:rPr>
          <w:rFonts w:ascii="Arial" w:hAnsi="Arial" w:cs="Arial"/>
        </w:rPr>
        <w:t xml:space="preserve"> techniczne</w:t>
      </w:r>
      <w:r>
        <w:rPr>
          <w:rFonts w:ascii="Arial" w:hAnsi="Arial" w:cs="Arial"/>
        </w:rPr>
        <w:t>go</w:t>
      </w:r>
      <w:r w:rsidRPr="0006563A">
        <w:rPr>
          <w:rFonts w:ascii="Arial" w:hAnsi="Arial" w:cs="Arial"/>
        </w:rPr>
        <w:t>, zapewni</w:t>
      </w:r>
      <w:r>
        <w:rPr>
          <w:rFonts w:ascii="Arial" w:hAnsi="Arial" w:cs="Arial"/>
        </w:rPr>
        <w:t>enia urządzeń</w:t>
      </w:r>
      <w:r w:rsidRPr="0006563A">
        <w:rPr>
          <w:rFonts w:ascii="Arial" w:hAnsi="Arial" w:cs="Arial"/>
        </w:rPr>
        <w:t xml:space="preserve"> i materiał</w:t>
      </w:r>
      <w:r>
        <w:rPr>
          <w:rFonts w:ascii="Arial" w:hAnsi="Arial" w:cs="Arial"/>
        </w:rPr>
        <w:t>ów</w:t>
      </w:r>
      <w:r w:rsidRPr="0006563A">
        <w:rPr>
          <w:rFonts w:ascii="Arial" w:hAnsi="Arial" w:cs="Arial"/>
        </w:rPr>
        <w:t xml:space="preserve"> zgodnie z programem stażu zawodowego i potrzebami stażysty wynikającymi ze specyfiki zadań wykonywanych przez stażystę, wymogów technicznych miejsca pracy, a także z niepełnosprawności lub stanu zdrowia; </w:t>
      </w:r>
    </w:p>
    <w:p w14:paraId="4A8FDA3C" w14:textId="77777777" w:rsidR="00251A0F" w:rsidRPr="0006563A" w:rsidRDefault="00251A0F" w:rsidP="00AD070D">
      <w:pPr>
        <w:pStyle w:val="Akapitzlist"/>
        <w:numPr>
          <w:ilvl w:val="2"/>
          <w:numId w:val="8"/>
        </w:numPr>
        <w:autoSpaceDE w:val="0"/>
        <w:spacing w:line="360" w:lineRule="auto"/>
        <w:ind w:left="851" w:hanging="142"/>
        <w:jc w:val="both"/>
        <w:rPr>
          <w:rFonts w:ascii="Arial" w:hAnsi="Arial" w:cs="Arial"/>
        </w:rPr>
      </w:pPr>
      <w:r>
        <w:rPr>
          <w:rFonts w:ascii="Arial" w:hAnsi="Arial" w:cs="Arial"/>
        </w:rPr>
        <w:t>szkoleń</w:t>
      </w:r>
      <w:r w:rsidRPr="0006563A">
        <w:rPr>
          <w:rFonts w:ascii="Arial" w:hAnsi="Arial" w:cs="Arial"/>
        </w:rPr>
        <w:t xml:space="preserve"> stażyst</w:t>
      </w:r>
      <w:r>
        <w:rPr>
          <w:rFonts w:ascii="Arial" w:hAnsi="Arial" w:cs="Arial"/>
        </w:rPr>
        <w:t>y</w:t>
      </w:r>
      <w:r w:rsidRPr="0006563A">
        <w:rPr>
          <w:rFonts w:ascii="Arial" w:hAnsi="Arial" w:cs="Arial"/>
        </w:rPr>
        <w:t xml:space="preserve"> </w:t>
      </w:r>
      <w:r>
        <w:rPr>
          <w:rFonts w:ascii="Arial" w:hAnsi="Arial" w:cs="Arial"/>
        </w:rPr>
        <w:t>zgodnie z zasadami</w:t>
      </w:r>
      <w:r w:rsidRPr="0006563A">
        <w:rPr>
          <w:rFonts w:ascii="Arial" w:hAnsi="Arial" w:cs="Arial"/>
        </w:rPr>
        <w:t xml:space="preserve"> przewidziany</w:t>
      </w:r>
      <w:r>
        <w:rPr>
          <w:rFonts w:ascii="Arial" w:hAnsi="Arial" w:cs="Arial"/>
        </w:rPr>
        <w:t>mi</w:t>
      </w:r>
      <w:r w:rsidRPr="0006563A">
        <w:rPr>
          <w:rFonts w:ascii="Arial" w:hAnsi="Arial" w:cs="Arial"/>
        </w:rPr>
        <w:t xml:space="preserve"> dla pracowników w zakresie BHP, przepisów</w:t>
      </w:r>
      <w:r>
        <w:rPr>
          <w:rFonts w:ascii="Arial" w:hAnsi="Arial" w:cs="Arial"/>
        </w:rPr>
        <w:t xml:space="preserve"> przeciwpożarowych oraz zapoznanie</w:t>
      </w:r>
      <w:r w:rsidRPr="0006563A">
        <w:rPr>
          <w:rFonts w:ascii="Arial" w:hAnsi="Arial" w:cs="Arial"/>
        </w:rPr>
        <w:t xml:space="preserve"> go z obowiązującym regulaminem pracy na stanowisku, którego dotyczy staż zawodowy; </w:t>
      </w:r>
    </w:p>
    <w:p w14:paraId="0BB40E82" w14:textId="77777777" w:rsidR="00251A0F" w:rsidRPr="0006563A" w:rsidRDefault="00251A0F" w:rsidP="00AD070D">
      <w:pPr>
        <w:pStyle w:val="Akapitzlist"/>
        <w:numPr>
          <w:ilvl w:val="2"/>
          <w:numId w:val="8"/>
        </w:numPr>
        <w:autoSpaceDE w:val="0"/>
        <w:spacing w:line="360" w:lineRule="auto"/>
        <w:ind w:left="851" w:hanging="142"/>
        <w:jc w:val="both"/>
        <w:rPr>
          <w:rFonts w:ascii="Arial" w:hAnsi="Arial" w:cs="Arial"/>
        </w:rPr>
      </w:pPr>
      <w:r w:rsidRPr="0006563A">
        <w:rPr>
          <w:rFonts w:ascii="Arial" w:hAnsi="Arial" w:cs="Arial"/>
        </w:rPr>
        <w:t>spraw</w:t>
      </w:r>
      <w:r>
        <w:rPr>
          <w:rFonts w:ascii="Arial" w:hAnsi="Arial" w:cs="Arial"/>
        </w:rPr>
        <w:t>owania</w:t>
      </w:r>
      <w:r w:rsidRPr="0006563A">
        <w:rPr>
          <w:rFonts w:ascii="Arial" w:hAnsi="Arial" w:cs="Arial"/>
        </w:rPr>
        <w:t xml:space="preserve"> nadz</w:t>
      </w:r>
      <w:r>
        <w:rPr>
          <w:rFonts w:ascii="Arial" w:hAnsi="Arial" w:cs="Arial"/>
        </w:rPr>
        <w:t>o</w:t>
      </w:r>
      <w:r w:rsidRPr="0006563A">
        <w:rPr>
          <w:rFonts w:ascii="Arial" w:hAnsi="Arial" w:cs="Arial"/>
        </w:rPr>
        <w:t>r</w:t>
      </w:r>
      <w:r>
        <w:rPr>
          <w:rFonts w:ascii="Arial" w:hAnsi="Arial" w:cs="Arial"/>
        </w:rPr>
        <w:t>u</w:t>
      </w:r>
      <w:r w:rsidRPr="0006563A">
        <w:rPr>
          <w:rFonts w:ascii="Arial" w:hAnsi="Arial" w:cs="Arial"/>
        </w:rPr>
        <w:t xml:space="preserve"> nad odbywaniem stażu zawodowego w postaci wyznaczenia opiekuna stażu; </w:t>
      </w:r>
    </w:p>
    <w:p w14:paraId="159D5B7C" w14:textId="77777777" w:rsidR="00251A0F" w:rsidRPr="0006563A" w:rsidRDefault="00251A0F" w:rsidP="00AD070D">
      <w:pPr>
        <w:pStyle w:val="Akapitzlist"/>
        <w:numPr>
          <w:ilvl w:val="2"/>
          <w:numId w:val="8"/>
        </w:numPr>
        <w:autoSpaceDE w:val="0"/>
        <w:spacing w:line="360" w:lineRule="auto"/>
        <w:ind w:left="851" w:hanging="142"/>
        <w:jc w:val="both"/>
        <w:rPr>
          <w:rFonts w:ascii="Arial" w:hAnsi="Arial" w:cs="Arial"/>
        </w:rPr>
      </w:pPr>
      <w:r w:rsidRPr="0006563A">
        <w:rPr>
          <w:rFonts w:ascii="Arial" w:hAnsi="Arial" w:cs="Arial"/>
        </w:rPr>
        <w:t>monitor</w:t>
      </w:r>
      <w:r>
        <w:rPr>
          <w:rFonts w:ascii="Arial" w:hAnsi="Arial" w:cs="Arial"/>
        </w:rPr>
        <w:t>owania</w:t>
      </w:r>
      <w:r w:rsidRPr="0006563A">
        <w:rPr>
          <w:rFonts w:ascii="Arial" w:hAnsi="Arial" w:cs="Arial"/>
        </w:rPr>
        <w:t xml:space="preserve"> postęp</w:t>
      </w:r>
      <w:r>
        <w:rPr>
          <w:rFonts w:ascii="Arial" w:hAnsi="Arial" w:cs="Arial"/>
        </w:rPr>
        <w:t>ów</w:t>
      </w:r>
      <w:r w:rsidRPr="0006563A">
        <w:rPr>
          <w:rFonts w:ascii="Arial" w:hAnsi="Arial" w:cs="Arial"/>
        </w:rPr>
        <w:t xml:space="preserve"> i nabywani</w:t>
      </w:r>
      <w:r>
        <w:rPr>
          <w:rFonts w:ascii="Arial" w:hAnsi="Arial" w:cs="Arial"/>
        </w:rPr>
        <w:t>a</w:t>
      </w:r>
      <w:r w:rsidRPr="0006563A">
        <w:rPr>
          <w:rFonts w:ascii="Arial" w:hAnsi="Arial" w:cs="Arial"/>
        </w:rPr>
        <w:t xml:space="preserve"> nowych umiejętności przez stażystę, a także stop</w:t>
      </w:r>
      <w:r>
        <w:rPr>
          <w:rFonts w:ascii="Arial" w:hAnsi="Arial" w:cs="Arial"/>
        </w:rPr>
        <w:t>nia</w:t>
      </w:r>
      <w:r w:rsidRPr="0006563A">
        <w:rPr>
          <w:rFonts w:ascii="Arial" w:hAnsi="Arial" w:cs="Arial"/>
        </w:rPr>
        <w:t xml:space="preserve"> realizacji treści i celów edukacyjnych oraz regularn</w:t>
      </w:r>
      <w:r>
        <w:rPr>
          <w:rFonts w:ascii="Arial" w:hAnsi="Arial" w:cs="Arial"/>
        </w:rPr>
        <w:t>ego</w:t>
      </w:r>
      <w:r w:rsidRPr="0006563A">
        <w:rPr>
          <w:rFonts w:ascii="Arial" w:hAnsi="Arial" w:cs="Arial"/>
        </w:rPr>
        <w:t xml:space="preserve"> udziela</w:t>
      </w:r>
      <w:r>
        <w:rPr>
          <w:rFonts w:ascii="Arial" w:hAnsi="Arial" w:cs="Arial"/>
        </w:rPr>
        <w:t>nia</w:t>
      </w:r>
      <w:r w:rsidRPr="0006563A">
        <w:rPr>
          <w:rFonts w:ascii="Arial" w:hAnsi="Arial" w:cs="Arial"/>
        </w:rPr>
        <w:t xml:space="preserve"> stażyście informacji zwrotnej; </w:t>
      </w:r>
    </w:p>
    <w:p w14:paraId="50CB57BF" w14:textId="77777777" w:rsidR="00251A0F" w:rsidRPr="0006563A" w:rsidRDefault="00251A0F" w:rsidP="00AD070D">
      <w:pPr>
        <w:pStyle w:val="Akapitzlist"/>
        <w:numPr>
          <w:ilvl w:val="2"/>
          <w:numId w:val="8"/>
        </w:numPr>
        <w:autoSpaceDE w:val="0"/>
        <w:spacing w:line="360" w:lineRule="auto"/>
        <w:ind w:left="851" w:hanging="284"/>
        <w:jc w:val="both"/>
        <w:rPr>
          <w:rFonts w:ascii="Arial" w:hAnsi="Arial" w:cs="Arial"/>
        </w:rPr>
      </w:pPr>
      <w:r>
        <w:rPr>
          <w:rFonts w:ascii="Arial" w:hAnsi="Arial" w:cs="Arial"/>
        </w:rPr>
        <w:t>wydawania</w:t>
      </w:r>
      <w:r w:rsidRPr="0006563A">
        <w:rPr>
          <w:rFonts w:ascii="Arial" w:hAnsi="Arial" w:cs="Arial"/>
        </w:rPr>
        <w:t xml:space="preserve"> stażyście- niezwłocznie po zakończeniu stażu zawodowego- dokument</w:t>
      </w:r>
      <w:r>
        <w:rPr>
          <w:rFonts w:ascii="Arial" w:hAnsi="Arial" w:cs="Arial"/>
        </w:rPr>
        <w:t>u</w:t>
      </w:r>
      <w:r w:rsidRPr="0006563A">
        <w:rPr>
          <w:rFonts w:ascii="Arial" w:hAnsi="Arial" w:cs="Arial"/>
        </w:rPr>
        <w:t xml:space="preserve"> potwierdzając</w:t>
      </w:r>
      <w:r>
        <w:rPr>
          <w:rFonts w:ascii="Arial" w:hAnsi="Arial" w:cs="Arial"/>
        </w:rPr>
        <w:t>ego</w:t>
      </w:r>
      <w:r w:rsidRPr="0006563A">
        <w:rPr>
          <w:rFonts w:ascii="Arial" w:hAnsi="Arial" w:cs="Arial"/>
        </w:rPr>
        <w:t xml:space="preserve"> odbycie stażu zawodowego. Dokument potwierdzający odbycie stażu zawodowego zawiera co najmniej następujące informacje: datę rozpoczęcia i zakończenia stażu zawodowego, cel i program stażu zawodowego, opis zadań wykonywanych przez stażystę, opis kompetencji uzyskanych przez stażystę w wyniku stażu zawodowego oraz ocenę stażysty dokonaną przez opiekuna stażu;</w:t>
      </w:r>
    </w:p>
    <w:p w14:paraId="23F220F7" w14:textId="77777777" w:rsidR="00251A0F" w:rsidRPr="0006563A" w:rsidRDefault="00251A0F" w:rsidP="00AD070D">
      <w:pPr>
        <w:pStyle w:val="Akapitzlist"/>
        <w:numPr>
          <w:ilvl w:val="2"/>
          <w:numId w:val="8"/>
        </w:numPr>
        <w:autoSpaceDE w:val="0"/>
        <w:spacing w:line="360" w:lineRule="auto"/>
        <w:ind w:left="851" w:hanging="284"/>
        <w:jc w:val="both"/>
        <w:rPr>
          <w:rFonts w:ascii="Arial" w:hAnsi="Arial" w:cs="Arial"/>
        </w:rPr>
      </w:pPr>
      <w:r>
        <w:rPr>
          <w:rFonts w:ascii="Arial" w:hAnsi="Arial" w:cs="Arial"/>
        </w:rPr>
        <w:t>  wydania</w:t>
      </w:r>
      <w:r w:rsidRPr="0006563A">
        <w:rPr>
          <w:rFonts w:ascii="Arial" w:hAnsi="Arial" w:cs="Arial"/>
        </w:rPr>
        <w:t xml:space="preserve"> stażyście zaświadczenie o odbyciu stażu zawodowe</w:t>
      </w:r>
      <w:r w:rsidR="000640D3">
        <w:rPr>
          <w:rFonts w:ascii="Arial" w:hAnsi="Arial" w:cs="Arial"/>
        </w:rPr>
        <w:t>go</w:t>
      </w:r>
      <w:r w:rsidRPr="0006563A">
        <w:rPr>
          <w:rFonts w:ascii="Arial" w:hAnsi="Arial" w:cs="Arial"/>
        </w:rPr>
        <w:t>.</w:t>
      </w:r>
    </w:p>
    <w:p w14:paraId="1AE770C2" w14:textId="77777777" w:rsidR="00251A0F" w:rsidRPr="0006563A" w:rsidRDefault="000640D3" w:rsidP="00AD070D">
      <w:pPr>
        <w:pStyle w:val="Akapitzlist"/>
        <w:numPr>
          <w:ilvl w:val="1"/>
          <w:numId w:val="19"/>
        </w:numPr>
        <w:autoSpaceDE w:val="0"/>
        <w:spacing w:line="360" w:lineRule="auto"/>
        <w:ind w:hanging="567"/>
        <w:jc w:val="both"/>
        <w:rPr>
          <w:rFonts w:ascii="Arial" w:hAnsi="Arial" w:cs="Arial"/>
          <w:strike/>
        </w:rPr>
      </w:pPr>
      <w:r>
        <w:rPr>
          <w:rFonts w:ascii="Arial" w:hAnsi="Arial" w:cs="Arial"/>
        </w:rPr>
        <w:t xml:space="preserve">W ramach realizacji </w:t>
      </w:r>
      <w:r w:rsidR="00251A0F" w:rsidRPr="0006563A">
        <w:rPr>
          <w:rFonts w:ascii="Arial" w:hAnsi="Arial" w:cs="Arial"/>
        </w:rPr>
        <w:t xml:space="preserve">staży dla uczestników projektu należy uwzględniać koszty związane </w:t>
      </w:r>
      <w:r w:rsidR="00251A0F">
        <w:rPr>
          <w:rFonts w:ascii="Arial" w:hAnsi="Arial" w:cs="Arial"/>
        </w:rPr>
        <w:br/>
      </w:r>
      <w:r w:rsidR="00251A0F" w:rsidRPr="0006563A">
        <w:rPr>
          <w:rFonts w:ascii="Arial" w:hAnsi="Arial" w:cs="Arial"/>
        </w:rPr>
        <w:t>z odbywaniem stażu zawodowego (np. koszty dojazdu, koszty zakupu odzieży roboczej, koszty wyposażenia stanowiska pracy, koszty eksploatacji materiałów i narzędzi, koszty niezbędnych badań, szkolenia BHP stażysty itp.).</w:t>
      </w:r>
    </w:p>
    <w:p w14:paraId="3BDD91D4" w14:textId="77777777" w:rsidR="00251A0F" w:rsidRPr="0006563A" w:rsidRDefault="00251A0F" w:rsidP="00AD070D">
      <w:pPr>
        <w:pStyle w:val="Akapitzlist"/>
        <w:numPr>
          <w:ilvl w:val="1"/>
          <w:numId w:val="19"/>
        </w:numPr>
        <w:autoSpaceDE w:val="0"/>
        <w:spacing w:line="360" w:lineRule="auto"/>
        <w:ind w:hanging="567"/>
        <w:jc w:val="both"/>
        <w:rPr>
          <w:rFonts w:ascii="Arial" w:hAnsi="Arial" w:cs="Arial"/>
        </w:rPr>
      </w:pPr>
      <w:r w:rsidRPr="0006563A">
        <w:rPr>
          <w:rFonts w:ascii="Arial" w:hAnsi="Arial" w:cs="Arial"/>
        </w:rPr>
        <w:t xml:space="preserve">Na etapie przygotowań do realizacji programu stażu zawodowego </w:t>
      </w:r>
      <w:r>
        <w:rPr>
          <w:rFonts w:ascii="Arial" w:hAnsi="Arial" w:cs="Arial"/>
        </w:rPr>
        <w:t xml:space="preserve">zakłady pracy </w:t>
      </w:r>
      <w:r w:rsidRPr="0006563A">
        <w:rPr>
          <w:rFonts w:ascii="Arial" w:hAnsi="Arial" w:cs="Arial"/>
        </w:rPr>
        <w:t xml:space="preserve"> wyznacza</w:t>
      </w:r>
      <w:r>
        <w:rPr>
          <w:rFonts w:ascii="Arial" w:hAnsi="Arial" w:cs="Arial"/>
        </w:rPr>
        <w:t>ją</w:t>
      </w:r>
      <w:r w:rsidRPr="0006563A">
        <w:rPr>
          <w:rFonts w:ascii="Arial" w:hAnsi="Arial" w:cs="Arial"/>
        </w:rPr>
        <w:t xml:space="preserve"> opiekun</w:t>
      </w:r>
      <w:r>
        <w:rPr>
          <w:rFonts w:ascii="Arial" w:hAnsi="Arial" w:cs="Arial"/>
        </w:rPr>
        <w:t>ów</w:t>
      </w:r>
      <w:r w:rsidRPr="0006563A">
        <w:rPr>
          <w:rFonts w:ascii="Arial" w:hAnsi="Arial" w:cs="Arial"/>
        </w:rPr>
        <w:t xml:space="preserve"> stażystów. Każdy przyjęty stażysta ma przydzielonego opiekuna. Na jednego opiekuna stażu nie może przypadać jednocześnie</w:t>
      </w:r>
      <w:r>
        <w:rPr>
          <w:rFonts w:ascii="Arial" w:hAnsi="Arial" w:cs="Arial"/>
        </w:rPr>
        <w:t> </w:t>
      </w:r>
      <w:r w:rsidRPr="0006563A">
        <w:rPr>
          <w:rFonts w:ascii="Arial" w:hAnsi="Arial" w:cs="Arial"/>
        </w:rPr>
        <w:t>więcej</w:t>
      </w:r>
      <w:r>
        <w:rPr>
          <w:rFonts w:ascii="Arial" w:hAnsi="Arial" w:cs="Arial"/>
        </w:rPr>
        <w:t> </w:t>
      </w:r>
      <w:r w:rsidRPr="0006563A">
        <w:rPr>
          <w:rFonts w:ascii="Arial" w:hAnsi="Arial" w:cs="Arial"/>
        </w:rPr>
        <w:t>niż</w:t>
      </w:r>
      <w:r>
        <w:rPr>
          <w:rFonts w:ascii="Arial" w:hAnsi="Arial" w:cs="Arial"/>
        </w:rPr>
        <w:t> </w:t>
      </w:r>
      <w:r w:rsidRPr="0006563A">
        <w:rPr>
          <w:rFonts w:ascii="Arial" w:hAnsi="Arial" w:cs="Arial"/>
        </w:rPr>
        <w:t xml:space="preserve">6 stażystów. </w:t>
      </w:r>
    </w:p>
    <w:p w14:paraId="3E303334" w14:textId="77777777" w:rsidR="00251A0F" w:rsidRPr="0006563A" w:rsidRDefault="00251A0F" w:rsidP="00AD070D">
      <w:pPr>
        <w:pStyle w:val="Akapitzlist"/>
        <w:numPr>
          <w:ilvl w:val="1"/>
          <w:numId w:val="19"/>
        </w:numPr>
        <w:autoSpaceDE w:val="0"/>
        <w:spacing w:line="360" w:lineRule="auto"/>
        <w:ind w:hanging="567"/>
        <w:jc w:val="both"/>
        <w:rPr>
          <w:rFonts w:ascii="Arial" w:hAnsi="Arial" w:cs="Arial"/>
        </w:rPr>
      </w:pPr>
      <w:r>
        <w:rPr>
          <w:rFonts w:ascii="Arial" w:hAnsi="Arial" w:cs="Arial"/>
        </w:rPr>
        <w:t xml:space="preserve">Wykonawca musi wymagać od opiekuna </w:t>
      </w:r>
      <w:r w:rsidRPr="0006563A">
        <w:rPr>
          <w:rFonts w:ascii="Arial" w:hAnsi="Arial" w:cs="Arial"/>
        </w:rPr>
        <w:t xml:space="preserve">stażysty </w:t>
      </w:r>
      <w:r>
        <w:rPr>
          <w:rFonts w:ascii="Arial" w:hAnsi="Arial" w:cs="Arial"/>
        </w:rPr>
        <w:t xml:space="preserve">realizacji określonych zadań, </w:t>
      </w:r>
      <w:r>
        <w:rPr>
          <w:rFonts w:ascii="Arial" w:hAnsi="Arial" w:cs="Arial"/>
        </w:rPr>
        <w:br/>
      </w:r>
      <w:r w:rsidRPr="0006563A">
        <w:rPr>
          <w:rFonts w:ascii="Arial" w:hAnsi="Arial" w:cs="Arial"/>
        </w:rPr>
        <w:t xml:space="preserve">w szczególności: </w:t>
      </w:r>
    </w:p>
    <w:p w14:paraId="5A292CC7" w14:textId="77777777" w:rsidR="00251A0F" w:rsidRPr="0006563A" w:rsidRDefault="00251A0F" w:rsidP="00AD070D">
      <w:pPr>
        <w:pStyle w:val="Akapitzlist"/>
        <w:numPr>
          <w:ilvl w:val="0"/>
          <w:numId w:val="17"/>
        </w:numPr>
        <w:autoSpaceDE w:val="0"/>
        <w:spacing w:line="360" w:lineRule="auto"/>
        <w:ind w:left="851" w:hanging="425"/>
        <w:jc w:val="both"/>
        <w:rPr>
          <w:rFonts w:ascii="Arial" w:hAnsi="Arial" w:cs="Arial"/>
        </w:rPr>
      </w:pPr>
      <w:r w:rsidRPr="0006563A">
        <w:rPr>
          <w:rFonts w:ascii="Arial" w:hAnsi="Arial" w:cs="Arial"/>
        </w:rPr>
        <w:t>diagnoz</w:t>
      </w:r>
      <w:r>
        <w:rPr>
          <w:rFonts w:ascii="Arial" w:hAnsi="Arial" w:cs="Arial"/>
        </w:rPr>
        <w:t>y</w:t>
      </w:r>
      <w:r w:rsidRPr="0006563A">
        <w:rPr>
          <w:rFonts w:ascii="Arial" w:hAnsi="Arial" w:cs="Arial"/>
        </w:rPr>
        <w:t xml:space="preserve"> kompetencji i kwalifikacji stażysty opracowan</w:t>
      </w:r>
      <w:r>
        <w:rPr>
          <w:rFonts w:ascii="Arial" w:hAnsi="Arial" w:cs="Arial"/>
        </w:rPr>
        <w:t>ej</w:t>
      </w:r>
      <w:r w:rsidRPr="0006563A">
        <w:rPr>
          <w:rFonts w:ascii="Arial" w:hAnsi="Arial" w:cs="Arial"/>
        </w:rPr>
        <w:t xml:space="preserve"> we współpracy </w:t>
      </w:r>
      <w:r w:rsidRPr="0006563A">
        <w:rPr>
          <w:rFonts w:ascii="Arial" w:hAnsi="Arial" w:cs="Arial"/>
        </w:rPr>
        <w:br/>
        <w:t xml:space="preserve">z nauczycielem; </w:t>
      </w:r>
    </w:p>
    <w:p w14:paraId="78A7B4CB" w14:textId="77777777" w:rsidR="00251A0F" w:rsidRPr="0006563A" w:rsidRDefault="00251A0F" w:rsidP="00AD070D">
      <w:pPr>
        <w:pStyle w:val="Akapitzlist"/>
        <w:numPr>
          <w:ilvl w:val="0"/>
          <w:numId w:val="17"/>
        </w:numPr>
        <w:autoSpaceDE w:val="0"/>
        <w:spacing w:line="360" w:lineRule="auto"/>
        <w:ind w:left="851" w:hanging="425"/>
        <w:jc w:val="both"/>
        <w:rPr>
          <w:rFonts w:ascii="Arial" w:hAnsi="Arial" w:cs="Arial"/>
        </w:rPr>
      </w:pPr>
      <w:r>
        <w:rPr>
          <w:rFonts w:ascii="Arial" w:hAnsi="Arial" w:cs="Arial"/>
        </w:rPr>
        <w:t>określenia</w:t>
      </w:r>
      <w:r w:rsidRPr="0006563A">
        <w:rPr>
          <w:rFonts w:ascii="Arial" w:hAnsi="Arial" w:cs="Arial"/>
        </w:rPr>
        <w:t xml:space="preserve"> celu i programu stażu określone we współpracy z nauczycielem; </w:t>
      </w:r>
    </w:p>
    <w:p w14:paraId="54CFBC2B" w14:textId="77777777" w:rsidR="00251A0F" w:rsidRPr="0006563A" w:rsidRDefault="00251A0F" w:rsidP="00AD070D">
      <w:pPr>
        <w:pStyle w:val="Akapitzlist"/>
        <w:numPr>
          <w:ilvl w:val="0"/>
          <w:numId w:val="17"/>
        </w:numPr>
        <w:autoSpaceDE w:val="0"/>
        <w:spacing w:line="360" w:lineRule="auto"/>
        <w:ind w:left="851" w:hanging="425"/>
        <w:jc w:val="both"/>
        <w:rPr>
          <w:rFonts w:ascii="Arial" w:hAnsi="Arial" w:cs="Arial"/>
        </w:rPr>
      </w:pPr>
      <w:r w:rsidRPr="0006563A">
        <w:rPr>
          <w:rFonts w:ascii="Arial" w:hAnsi="Arial" w:cs="Arial"/>
        </w:rPr>
        <w:t>udzieleni</w:t>
      </w:r>
      <w:r>
        <w:rPr>
          <w:rFonts w:ascii="Arial" w:hAnsi="Arial" w:cs="Arial"/>
        </w:rPr>
        <w:t>a</w:t>
      </w:r>
      <w:r w:rsidRPr="0006563A">
        <w:rPr>
          <w:rFonts w:ascii="Arial" w:hAnsi="Arial" w:cs="Arial"/>
        </w:rPr>
        <w:t xml:space="preserve"> stażystom informacji zwrotnej w trakcie realizacji oraz po zakończeniu stażu zawodowego; </w:t>
      </w:r>
    </w:p>
    <w:p w14:paraId="4072912B" w14:textId="77777777" w:rsidR="00251A0F" w:rsidRPr="0006563A" w:rsidRDefault="00251A0F" w:rsidP="00AD070D">
      <w:pPr>
        <w:pStyle w:val="Akapitzlist"/>
        <w:numPr>
          <w:ilvl w:val="0"/>
          <w:numId w:val="17"/>
        </w:numPr>
        <w:autoSpaceDE w:val="0"/>
        <w:spacing w:line="360" w:lineRule="auto"/>
        <w:ind w:left="851" w:hanging="425"/>
        <w:jc w:val="both"/>
        <w:rPr>
          <w:rFonts w:ascii="Arial" w:hAnsi="Arial" w:cs="Arial"/>
        </w:rPr>
      </w:pPr>
      <w:r w:rsidRPr="0006563A">
        <w:rPr>
          <w:rFonts w:ascii="Arial" w:hAnsi="Arial" w:cs="Arial"/>
        </w:rPr>
        <w:t>nadz</w:t>
      </w:r>
      <w:r>
        <w:rPr>
          <w:rFonts w:ascii="Arial" w:hAnsi="Arial" w:cs="Arial"/>
        </w:rPr>
        <w:t>oru</w:t>
      </w:r>
      <w:r w:rsidRPr="0006563A">
        <w:rPr>
          <w:rFonts w:ascii="Arial" w:hAnsi="Arial" w:cs="Arial"/>
        </w:rPr>
        <w:t xml:space="preserve"> nad prawidłową realizacją i harmonogramem stażu zawodowego. </w:t>
      </w:r>
    </w:p>
    <w:p w14:paraId="0637E668" w14:textId="77777777" w:rsidR="00251A0F" w:rsidRPr="0006563A" w:rsidRDefault="00251A0F" w:rsidP="00AD070D">
      <w:pPr>
        <w:pStyle w:val="Akapitzlist"/>
        <w:numPr>
          <w:ilvl w:val="1"/>
          <w:numId w:val="19"/>
        </w:numPr>
        <w:tabs>
          <w:tab w:val="clear" w:pos="360"/>
        </w:tabs>
        <w:autoSpaceDE w:val="0"/>
        <w:spacing w:line="360" w:lineRule="auto"/>
        <w:ind w:left="0" w:hanging="180"/>
        <w:jc w:val="both"/>
        <w:rPr>
          <w:rFonts w:ascii="Arial" w:hAnsi="Arial" w:cs="Arial"/>
        </w:rPr>
      </w:pPr>
      <w:r w:rsidRPr="0006563A">
        <w:rPr>
          <w:rFonts w:ascii="Arial" w:hAnsi="Arial" w:cs="Arial"/>
        </w:rPr>
        <w:t xml:space="preserve">Koszty wynagrodzenia opiekuna stażysty u pracodawcy powinny uwzględniać jedną </w:t>
      </w:r>
      <w:r w:rsidRPr="0006563A">
        <w:rPr>
          <w:rFonts w:ascii="Arial" w:hAnsi="Arial" w:cs="Arial"/>
        </w:rPr>
        <w:br/>
      </w:r>
      <w:r>
        <w:rPr>
          <w:rFonts w:ascii="Arial" w:hAnsi="Arial" w:cs="Arial"/>
        </w:rPr>
        <w:t>            </w:t>
      </w:r>
      <w:r w:rsidRPr="0006563A">
        <w:rPr>
          <w:rFonts w:ascii="Arial" w:hAnsi="Arial" w:cs="Arial"/>
        </w:rPr>
        <w:t xml:space="preserve">z opcji: </w:t>
      </w:r>
    </w:p>
    <w:p w14:paraId="298ED7B5" w14:textId="77777777" w:rsidR="00251A0F" w:rsidRPr="0006563A" w:rsidRDefault="00251A0F" w:rsidP="00AD070D">
      <w:pPr>
        <w:pStyle w:val="Akapitzlist"/>
        <w:numPr>
          <w:ilvl w:val="2"/>
          <w:numId w:val="9"/>
        </w:numPr>
        <w:autoSpaceDE w:val="0"/>
        <w:spacing w:line="360" w:lineRule="auto"/>
        <w:ind w:left="851" w:hanging="284"/>
        <w:jc w:val="both"/>
        <w:rPr>
          <w:rFonts w:ascii="Arial" w:hAnsi="Arial" w:cs="Arial"/>
        </w:rPr>
      </w:pPr>
      <w:r w:rsidRPr="0006563A">
        <w:rPr>
          <w:rFonts w:ascii="Arial" w:hAnsi="Arial" w:cs="Arial"/>
        </w:rPr>
        <w:t xml:space="preserve">refundację pracodawcy wynagrodzenia opiekuna stażysty w zakresie odpowiadającym częściowemu lub całkowitemu zwolnieniu go od świadczenia pracy na rzecz realizacji zadań </w:t>
      </w:r>
      <w:r w:rsidRPr="0006563A">
        <w:rPr>
          <w:rFonts w:ascii="Arial" w:hAnsi="Arial" w:cs="Arial"/>
        </w:rPr>
        <w:lastRenderedPageBreak/>
        <w:t xml:space="preserve">związanych z opieką nad grupą stażystów, przez okres 150 godzin stażu zawodowego, w wysokości obliczonej jak za urlop wypoczynkowy, ale nie więcej niż </w:t>
      </w:r>
      <w:r w:rsidRPr="00DF7561">
        <w:rPr>
          <w:rFonts w:ascii="Arial" w:hAnsi="Arial" w:cs="Arial"/>
          <w:b/>
        </w:rPr>
        <w:t>500 zł brutto</w:t>
      </w:r>
      <w:r w:rsidRPr="0006563A">
        <w:rPr>
          <w:rFonts w:ascii="Arial" w:hAnsi="Arial" w:cs="Arial"/>
        </w:rPr>
        <w:t>. Wysokość wynagrodzenia nalicza się proporcjonalnie do liczby godzin stażu zawodoweg</w:t>
      </w:r>
      <w:r w:rsidR="008225EE">
        <w:rPr>
          <w:rFonts w:ascii="Arial" w:hAnsi="Arial" w:cs="Arial"/>
        </w:rPr>
        <w:t>o zrealizowanych przez uczniów</w:t>
      </w:r>
    </w:p>
    <w:p w14:paraId="67F60FDF" w14:textId="77777777" w:rsidR="00251A0F" w:rsidRPr="0006563A" w:rsidRDefault="00251A0F" w:rsidP="00AD070D">
      <w:pPr>
        <w:pStyle w:val="Akapitzlist"/>
        <w:numPr>
          <w:ilvl w:val="2"/>
          <w:numId w:val="9"/>
        </w:numPr>
        <w:autoSpaceDE w:val="0"/>
        <w:spacing w:line="360" w:lineRule="auto"/>
        <w:ind w:left="851" w:hanging="284"/>
        <w:jc w:val="both"/>
        <w:rPr>
          <w:rFonts w:ascii="Arial" w:hAnsi="Arial" w:cs="Arial"/>
        </w:rPr>
      </w:pPr>
      <w:r w:rsidRPr="0006563A">
        <w:rPr>
          <w:rFonts w:ascii="Arial" w:hAnsi="Arial" w:cs="Arial"/>
        </w:rPr>
        <w:t xml:space="preserve">refundację pracodawcy dodatku do wynagrodzenia opiekuna stażysty, w sytuacji, gdy nie został zwolniony od świadczenia pracy, w wysokości nieprzekraczającej 10% jego zasadniczego wynagrodzenia wraz ze wszystkimi składnikami wynagrodzenia wynikającego ze zwiększonego zakresu zadań (opieka nad grupą stażystów, ale nie więcej niż 500 zł brutto, za realizację 150 godzin stażu zawodowego. Wysokość wynagrodzenia nalicza się proporcjonalnie do liczby godzin stażu zawodowego zrealizowanych przez uczniów); </w:t>
      </w:r>
    </w:p>
    <w:p w14:paraId="65CBC509" w14:textId="77777777" w:rsidR="00251A0F" w:rsidRDefault="00251A0F" w:rsidP="00AD070D">
      <w:pPr>
        <w:pStyle w:val="Akapitzlist"/>
        <w:numPr>
          <w:ilvl w:val="2"/>
          <w:numId w:val="9"/>
        </w:numPr>
        <w:autoSpaceDE w:val="0"/>
        <w:spacing w:line="360" w:lineRule="auto"/>
        <w:ind w:left="851" w:hanging="284"/>
        <w:jc w:val="both"/>
        <w:rPr>
          <w:rFonts w:ascii="Arial" w:hAnsi="Arial" w:cs="Arial"/>
        </w:rPr>
      </w:pPr>
      <w:r w:rsidRPr="0006563A">
        <w:rPr>
          <w:rFonts w:ascii="Arial" w:hAnsi="Arial" w:cs="Arial"/>
        </w:rPr>
        <w:t xml:space="preserve">refundację pracodawcy wynagrodzenia opiekuna stażysty, który będzie pełnił funkcję instruktora praktycznej nauki zawodu i dla którego praca z uczniami będzie stanowić podstawowe zajęcie- do wysokości wynagrodzenia określonego w § 9 ust. 2 pkt 1 rozporządzenia Ministra Edukacji Narodowej z dnia 15 grudnia 2010 r. w sprawie praktycznej nauki zawodu; </w:t>
      </w:r>
    </w:p>
    <w:p w14:paraId="6792A5CB" w14:textId="77777777" w:rsidR="00251A0F" w:rsidRDefault="00251A0F" w:rsidP="00AD070D">
      <w:pPr>
        <w:pStyle w:val="Akapitzlist"/>
        <w:numPr>
          <w:ilvl w:val="1"/>
          <w:numId w:val="20"/>
        </w:numPr>
        <w:autoSpaceDE w:val="0"/>
        <w:spacing w:line="360" w:lineRule="auto"/>
        <w:jc w:val="both"/>
        <w:rPr>
          <w:rFonts w:ascii="Arial" w:hAnsi="Arial" w:cs="Arial"/>
        </w:rPr>
      </w:pPr>
      <w:r w:rsidRPr="0006563A">
        <w:rPr>
          <w:rFonts w:ascii="Arial" w:hAnsi="Arial" w:cs="Arial"/>
        </w:rPr>
        <w:t xml:space="preserve">Wynagrodzenie przysługujące opiekunowi stażysty jest wypłacane z tytułu wypełnienia obowiązków, nie zależy natomiast od liczby uczniów, wobec których te obowiązki świadczy. </w:t>
      </w:r>
    </w:p>
    <w:p w14:paraId="7FEF468B" w14:textId="77777777" w:rsidR="00251A0F" w:rsidRPr="0006563A" w:rsidRDefault="00251A0F" w:rsidP="00AD070D">
      <w:pPr>
        <w:pStyle w:val="Akapitzlist"/>
        <w:numPr>
          <w:ilvl w:val="1"/>
          <w:numId w:val="20"/>
        </w:numPr>
        <w:autoSpaceDE w:val="0"/>
        <w:spacing w:line="360" w:lineRule="auto"/>
        <w:jc w:val="both"/>
        <w:rPr>
          <w:rFonts w:ascii="Arial" w:hAnsi="Arial" w:cs="Arial"/>
        </w:rPr>
      </w:pPr>
      <w:r w:rsidRPr="0006563A">
        <w:rPr>
          <w:rFonts w:ascii="Arial" w:hAnsi="Arial" w:cs="Arial"/>
        </w:rPr>
        <w:t>Wynagrodzenie przysługujące opiekunowi stażysty</w:t>
      </w:r>
      <w:r>
        <w:rPr>
          <w:rFonts w:ascii="Arial" w:hAnsi="Arial" w:cs="Arial"/>
        </w:rPr>
        <w:t xml:space="preserve"> jest wypłacane przez Wykonawcę ze środków przekazanych przez Zamawiającego na podstawie pisma Wykonawcy, w którym podane będą nazwiska opiekunów, którym wypłacone będą wynagrodzenia. W terminie do 7 dni po wypłacie wynagrodzeń Wykonawca przekaże Zamawiającemu listy potwierdzające wypłaty wynagrodzeń opiekunom lub dowody przelewów bankowych. </w:t>
      </w:r>
    </w:p>
    <w:p w14:paraId="19722E9F" w14:textId="77777777" w:rsidR="00251A0F" w:rsidRPr="0006563A" w:rsidRDefault="00251A0F" w:rsidP="00AD070D">
      <w:pPr>
        <w:pStyle w:val="Akapitzlist"/>
        <w:numPr>
          <w:ilvl w:val="1"/>
          <w:numId w:val="20"/>
        </w:numPr>
        <w:autoSpaceDE w:val="0"/>
        <w:spacing w:line="360" w:lineRule="auto"/>
        <w:jc w:val="both"/>
        <w:rPr>
          <w:rFonts w:ascii="Arial" w:hAnsi="Arial" w:cs="Arial"/>
        </w:rPr>
      </w:pPr>
      <w:r w:rsidRPr="0006563A">
        <w:rPr>
          <w:rFonts w:ascii="Arial" w:hAnsi="Arial" w:cs="Arial"/>
        </w:rPr>
        <w:t xml:space="preserve">Przed przystąpieniem do realizacji </w:t>
      </w:r>
      <w:r w:rsidR="008225EE">
        <w:rPr>
          <w:rFonts w:ascii="Arial" w:hAnsi="Arial" w:cs="Arial"/>
        </w:rPr>
        <w:t xml:space="preserve">stażu zawodowego </w:t>
      </w:r>
      <w:r w:rsidRPr="0006563A">
        <w:rPr>
          <w:rFonts w:ascii="Arial" w:hAnsi="Arial" w:cs="Arial"/>
        </w:rPr>
        <w:t xml:space="preserve"> Wykonawca zobowiązany jest uzyskać akceptację Zamawiającego dla zakładu pracy (przedsiębiorstwa/instytucji), w którym będzie realizował </w:t>
      </w:r>
      <w:r w:rsidR="008225EE">
        <w:rPr>
          <w:rFonts w:ascii="Arial" w:hAnsi="Arial" w:cs="Arial"/>
        </w:rPr>
        <w:t>staż</w:t>
      </w:r>
      <w:r w:rsidRPr="0006563A">
        <w:rPr>
          <w:rFonts w:ascii="Arial" w:hAnsi="Arial" w:cs="Arial"/>
        </w:rPr>
        <w:t xml:space="preserve"> dla uczestników projektu.</w:t>
      </w:r>
    </w:p>
    <w:p w14:paraId="4C73416F" w14:textId="77777777" w:rsidR="00251A0F" w:rsidRPr="0006563A" w:rsidRDefault="00251A0F" w:rsidP="00AD070D">
      <w:pPr>
        <w:pStyle w:val="Akapitzlist"/>
        <w:numPr>
          <w:ilvl w:val="1"/>
          <w:numId w:val="20"/>
        </w:numPr>
        <w:autoSpaceDE w:val="0"/>
        <w:spacing w:line="360" w:lineRule="auto"/>
        <w:jc w:val="both"/>
        <w:rPr>
          <w:rFonts w:ascii="Arial" w:hAnsi="Arial" w:cs="Arial"/>
        </w:rPr>
      </w:pPr>
      <w:r w:rsidRPr="0006563A">
        <w:rPr>
          <w:rFonts w:ascii="Arial" w:hAnsi="Arial" w:cs="Arial"/>
        </w:rPr>
        <w:t xml:space="preserve">Zamawiający zastrzega, iż liczba </w:t>
      </w:r>
      <w:r w:rsidR="008225EE">
        <w:rPr>
          <w:rFonts w:ascii="Arial" w:hAnsi="Arial" w:cs="Arial"/>
        </w:rPr>
        <w:t>45</w:t>
      </w:r>
      <w:r w:rsidRPr="0006563A">
        <w:rPr>
          <w:rFonts w:ascii="Arial" w:hAnsi="Arial" w:cs="Arial"/>
        </w:rPr>
        <w:t xml:space="preserve"> uczestników staży wynika z założeń wskaźnika wniosku o dofinansowanie realizacji projektu.</w:t>
      </w:r>
      <w:r w:rsidRPr="0006563A">
        <w:rPr>
          <w:rFonts w:ascii="Arial" w:hAnsi="Arial" w:cs="Arial"/>
          <w:color w:val="FF0000"/>
        </w:rPr>
        <w:t xml:space="preserve"> </w:t>
      </w:r>
    </w:p>
    <w:p w14:paraId="7CA21796" w14:textId="77777777" w:rsidR="00251A0F" w:rsidRPr="0006563A" w:rsidRDefault="00251A0F" w:rsidP="00AD070D">
      <w:pPr>
        <w:pStyle w:val="Akapitzlist"/>
        <w:numPr>
          <w:ilvl w:val="1"/>
          <w:numId w:val="20"/>
        </w:numPr>
        <w:autoSpaceDE w:val="0"/>
        <w:spacing w:line="360" w:lineRule="auto"/>
        <w:jc w:val="both"/>
        <w:rPr>
          <w:rFonts w:ascii="Arial" w:hAnsi="Arial" w:cs="Arial"/>
        </w:rPr>
      </w:pPr>
      <w:r w:rsidRPr="0006563A">
        <w:rPr>
          <w:rFonts w:ascii="Arial" w:hAnsi="Arial" w:cs="Arial"/>
          <w:color w:val="000000"/>
        </w:rPr>
        <w:t xml:space="preserve">Zamawiający zastrzega, </w:t>
      </w:r>
      <w:r w:rsidR="008225EE">
        <w:rPr>
          <w:rFonts w:ascii="Arial" w:hAnsi="Arial" w:cs="Arial"/>
          <w:color w:val="000000"/>
        </w:rPr>
        <w:t xml:space="preserve">iż </w:t>
      </w:r>
      <w:r w:rsidRPr="0006563A">
        <w:rPr>
          <w:rFonts w:ascii="Arial" w:hAnsi="Arial" w:cs="Arial"/>
          <w:color w:val="000000"/>
        </w:rPr>
        <w:t>staże zawodowe muszą odbywać się w godzinach pracy zakładów pracy, w których są realizowane.</w:t>
      </w:r>
    </w:p>
    <w:p w14:paraId="716FD4A5" w14:textId="77777777" w:rsidR="00251A0F" w:rsidRPr="0006563A" w:rsidRDefault="008225EE" w:rsidP="00AD070D">
      <w:pPr>
        <w:pStyle w:val="Akapitzlist"/>
        <w:numPr>
          <w:ilvl w:val="0"/>
          <w:numId w:val="28"/>
        </w:numPr>
        <w:spacing w:line="360" w:lineRule="auto"/>
        <w:jc w:val="both"/>
        <w:rPr>
          <w:rFonts w:ascii="Arial" w:hAnsi="Arial" w:cs="Arial"/>
        </w:rPr>
      </w:pPr>
      <w:r>
        <w:rPr>
          <w:rFonts w:ascii="Arial" w:hAnsi="Arial" w:cs="Arial"/>
          <w:color w:val="000000"/>
        </w:rPr>
        <w:t>S</w:t>
      </w:r>
      <w:r w:rsidRPr="008225EE">
        <w:rPr>
          <w:rFonts w:ascii="Arial" w:hAnsi="Arial" w:cs="Arial"/>
          <w:color w:val="000000"/>
        </w:rPr>
        <w:t xml:space="preserve">taże zawodowe </w:t>
      </w:r>
      <w:r w:rsidR="00251A0F" w:rsidRPr="0006563A">
        <w:rPr>
          <w:rFonts w:ascii="Arial" w:hAnsi="Arial" w:cs="Arial"/>
          <w:color w:val="000000"/>
        </w:rPr>
        <w:t xml:space="preserve">są organizowane w celu zastosowania i pogłębiania zdobytej wiedzy i umiejętności zawodowych w rzeczywistych warunkach pracy oraz w przyszłej pracy zawodowej. </w:t>
      </w:r>
      <w:r>
        <w:rPr>
          <w:rFonts w:ascii="Arial" w:hAnsi="Arial" w:cs="Arial"/>
          <w:color w:val="000000"/>
        </w:rPr>
        <w:t>S</w:t>
      </w:r>
      <w:r w:rsidR="00251A0F" w:rsidRPr="0006563A">
        <w:rPr>
          <w:rFonts w:ascii="Arial" w:hAnsi="Arial" w:cs="Arial"/>
          <w:color w:val="000000"/>
        </w:rPr>
        <w:t>taże należy zrealizować w </w:t>
      </w:r>
      <w:r w:rsidR="00251A0F" w:rsidRPr="0006563A">
        <w:rPr>
          <w:rFonts w:ascii="Arial" w:hAnsi="Arial" w:cs="Arial"/>
        </w:rPr>
        <w:t xml:space="preserve">terminach od </w:t>
      </w:r>
      <w:r w:rsidR="00251A0F">
        <w:rPr>
          <w:rFonts w:ascii="Arial" w:hAnsi="Arial" w:cs="Arial"/>
        </w:rPr>
        <w:t>podpisania umowy</w:t>
      </w:r>
      <w:r w:rsidR="00251A0F" w:rsidRPr="0006563A">
        <w:rPr>
          <w:rFonts w:ascii="Arial" w:hAnsi="Arial" w:cs="Arial"/>
        </w:rPr>
        <w:t xml:space="preserve">  do </w:t>
      </w:r>
      <w:r>
        <w:rPr>
          <w:rFonts w:ascii="Arial" w:hAnsi="Arial" w:cs="Arial"/>
        </w:rPr>
        <w:t>29</w:t>
      </w:r>
      <w:r w:rsidR="00251A0F" w:rsidRPr="0006563A">
        <w:rPr>
          <w:rFonts w:ascii="Arial" w:hAnsi="Arial" w:cs="Arial"/>
        </w:rPr>
        <w:t>.0</w:t>
      </w:r>
      <w:r>
        <w:rPr>
          <w:rFonts w:ascii="Arial" w:hAnsi="Arial" w:cs="Arial"/>
        </w:rPr>
        <w:t>7</w:t>
      </w:r>
      <w:r w:rsidR="00251A0F" w:rsidRPr="0006563A">
        <w:rPr>
          <w:rFonts w:ascii="Arial" w:hAnsi="Arial" w:cs="Arial"/>
        </w:rPr>
        <w:t>.20</w:t>
      </w:r>
      <w:r>
        <w:rPr>
          <w:rFonts w:ascii="Arial" w:hAnsi="Arial" w:cs="Arial"/>
        </w:rPr>
        <w:t>22</w:t>
      </w:r>
      <w:r w:rsidR="00251A0F" w:rsidRPr="0006563A">
        <w:rPr>
          <w:rFonts w:ascii="Arial" w:hAnsi="Arial" w:cs="Arial"/>
        </w:rPr>
        <w:t xml:space="preserve">r. w oparciu o harmonogram zaakceptowany przez Zamawiającego. </w:t>
      </w:r>
    </w:p>
    <w:p w14:paraId="6A3DA138" w14:textId="77777777" w:rsidR="00251A0F" w:rsidRPr="0006563A" w:rsidRDefault="00251A0F" w:rsidP="00AD070D">
      <w:pPr>
        <w:pStyle w:val="Akapitzlist"/>
        <w:numPr>
          <w:ilvl w:val="0"/>
          <w:numId w:val="28"/>
        </w:numPr>
        <w:spacing w:line="360" w:lineRule="auto"/>
        <w:jc w:val="both"/>
        <w:rPr>
          <w:rFonts w:ascii="Arial" w:hAnsi="Arial" w:cs="Arial"/>
        </w:rPr>
      </w:pPr>
      <w:r w:rsidRPr="0006563A">
        <w:rPr>
          <w:rFonts w:ascii="Arial" w:hAnsi="Arial" w:cs="Arial"/>
          <w:color w:val="000000"/>
        </w:rPr>
        <w:t xml:space="preserve">Wykonawca, którego oferta zostanie wybrana jako najkorzystniejsza, realizując obowiązki wynikające z zawartej umowy zobowiązany jest do zapewnienia opieki i bezpieczeństwa uczestnikom </w:t>
      </w:r>
      <w:r w:rsidR="008225EE">
        <w:rPr>
          <w:rFonts w:ascii="Arial" w:hAnsi="Arial" w:cs="Arial"/>
          <w:color w:val="000000"/>
        </w:rPr>
        <w:t>staży</w:t>
      </w:r>
      <w:r w:rsidRPr="0006563A">
        <w:rPr>
          <w:rFonts w:ascii="Arial" w:hAnsi="Arial" w:cs="Arial"/>
          <w:color w:val="000000"/>
        </w:rPr>
        <w:t xml:space="preserve"> zawodowych.</w:t>
      </w:r>
    </w:p>
    <w:p w14:paraId="595ED51B" w14:textId="6CEE0D7D" w:rsidR="00251A0F" w:rsidRPr="0006563A" w:rsidRDefault="00251A0F" w:rsidP="00AD070D">
      <w:pPr>
        <w:pStyle w:val="Akapitzlist"/>
        <w:numPr>
          <w:ilvl w:val="0"/>
          <w:numId w:val="28"/>
        </w:numPr>
        <w:spacing w:line="360" w:lineRule="auto"/>
        <w:jc w:val="both"/>
        <w:rPr>
          <w:rFonts w:ascii="Arial" w:hAnsi="Arial" w:cs="Arial"/>
        </w:rPr>
      </w:pPr>
      <w:r w:rsidRPr="0006563A">
        <w:rPr>
          <w:rFonts w:ascii="Arial" w:hAnsi="Arial" w:cs="Arial"/>
          <w:color w:val="000000"/>
        </w:rPr>
        <w:t xml:space="preserve">Wykonawca zobowiązuje się do </w:t>
      </w:r>
      <w:r w:rsidR="00023D5B">
        <w:rPr>
          <w:rFonts w:ascii="Arial" w:hAnsi="Arial" w:cs="Arial"/>
          <w:color w:val="000000"/>
        </w:rPr>
        <w:t>organizacji staży dla poszczególnych kierunków kształcenia zawodowego </w:t>
      </w:r>
      <w:r w:rsidRPr="0006563A">
        <w:rPr>
          <w:rFonts w:ascii="Arial" w:hAnsi="Arial" w:cs="Arial"/>
          <w:color w:val="000000"/>
        </w:rPr>
        <w:t>zgodnie</w:t>
      </w:r>
      <w:r w:rsidR="00023D5B">
        <w:rPr>
          <w:rFonts w:ascii="Arial" w:hAnsi="Arial" w:cs="Arial"/>
          <w:color w:val="000000"/>
        </w:rPr>
        <w:t> </w:t>
      </w:r>
      <w:r w:rsidRPr="0006563A">
        <w:rPr>
          <w:rFonts w:ascii="Arial" w:hAnsi="Arial" w:cs="Arial"/>
          <w:color w:val="000000"/>
        </w:rPr>
        <w:t xml:space="preserve">z programem dla poszczególnych kierunków opisanym w punkcie „II Charakterystyka </w:t>
      </w:r>
      <w:r w:rsidR="008225EE">
        <w:rPr>
          <w:rFonts w:ascii="Arial" w:hAnsi="Arial" w:cs="Arial"/>
          <w:color w:val="000000"/>
        </w:rPr>
        <w:t>Staży</w:t>
      </w:r>
      <w:r w:rsidRPr="0006563A">
        <w:rPr>
          <w:rFonts w:ascii="Arial" w:hAnsi="Arial" w:cs="Arial"/>
          <w:color w:val="000000"/>
        </w:rPr>
        <w:t xml:space="preserve"> Zawodowych”.</w:t>
      </w:r>
    </w:p>
    <w:p w14:paraId="26225F00" w14:textId="77777777" w:rsidR="00251A0F" w:rsidRPr="0006563A" w:rsidRDefault="00251A0F" w:rsidP="00AD070D">
      <w:pPr>
        <w:pStyle w:val="Akapitzlist"/>
        <w:numPr>
          <w:ilvl w:val="0"/>
          <w:numId w:val="28"/>
        </w:numPr>
        <w:spacing w:line="360" w:lineRule="auto"/>
        <w:jc w:val="both"/>
        <w:rPr>
          <w:rFonts w:ascii="Arial" w:hAnsi="Arial" w:cs="Arial"/>
        </w:rPr>
      </w:pPr>
      <w:r w:rsidRPr="0006563A">
        <w:rPr>
          <w:rFonts w:ascii="Arial" w:hAnsi="Arial" w:cs="Arial"/>
          <w:color w:val="000000"/>
        </w:rPr>
        <w:lastRenderedPageBreak/>
        <w:t>Wykonawca w</w:t>
      </w:r>
      <w:r>
        <w:rPr>
          <w:rFonts w:ascii="Arial" w:hAnsi="Arial" w:cs="Arial"/>
          <w:color w:val="000000"/>
        </w:rPr>
        <w:t xml:space="preserve">e współpracy z zakładami pracy </w:t>
      </w:r>
      <w:r w:rsidRPr="0006563A">
        <w:rPr>
          <w:rFonts w:ascii="Arial" w:hAnsi="Arial" w:cs="Arial"/>
          <w:color w:val="000000"/>
        </w:rPr>
        <w:t>zobowiązany jest do</w:t>
      </w:r>
      <w:r>
        <w:rPr>
          <w:rFonts w:ascii="Arial" w:hAnsi="Arial" w:cs="Arial"/>
          <w:color w:val="000000"/>
        </w:rPr>
        <w:t xml:space="preserve"> zapewnienia</w:t>
      </w:r>
      <w:r w:rsidRPr="0006563A">
        <w:rPr>
          <w:rFonts w:ascii="Arial" w:hAnsi="Arial" w:cs="Arial"/>
          <w:color w:val="000000"/>
        </w:rPr>
        <w:t xml:space="preserve">: </w:t>
      </w:r>
    </w:p>
    <w:p w14:paraId="0FA355F3" w14:textId="77777777" w:rsidR="00251A0F" w:rsidRPr="0006563A" w:rsidRDefault="00251A0F" w:rsidP="00AD070D">
      <w:pPr>
        <w:pStyle w:val="Akapitzlist"/>
        <w:numPr>
          <w:ilvl w:val="1"/>
          <w:numId w:val="21"/>
        </w:numPr>
        <w:spacing w:line="360" w:lineRule="auto"/>
        <w:jc w:val="both"/>
        <w:rPr>
          <w:rFonts w:ascii="Arial" w:hAnsi="Arial" w:cs="Arial"/>
        </w:rPr>
      </w:pPr>
      <w:r w:rsidRPr="0006563A">
        <w:rPr>
          <w:rFonts w:ascii="Arial" w:hAnsi="Arial" w:cs="Arial"/>
          <w:color w:val="000000"/>
        </w:rPr>
        <w:t xml:space="preserve">zapoznania uczestników </w:t>
      </w:r>
      <w:r w:rsidR="00347888" w:rsidRPr="00347888">
        <w:rPr>
          <w:rFonts w:ascii="Arial" w:hAnsi="Arial" w:cs="Arial"/>
          <w:color w:val="000000"/>
        </w:rPr>
        <w:t>staży</w:t>
      </w:r>
      <w:r w:rsidRPr="0006563A">
        <w:rPr>
          <w:rFonts w:ascii="Arial" w:hAnsi="Arial" w:cs="Arial"/>
          <w:color w:val="000000"/>
        </w:rPr>
        <w:t xml:space="preserve"> zawodowych z zakresem powierzonych im obowiązków, organizacją pracy, regulaminem pracy, w szczególności w zakresie przestrzegania porządku </w:t>
      </w:r>
      <w:r>
        <w:rPr>
          <w:rFonts w:ascii="Arial" w:hAnsi="Arial" w:cs="Arial"/>
          <w:color w:val="000000"/>
        </w:rPr>
        <w:br/>
      </w:r>
      <w:r w:rsidRPr="0006563A">
        <w:rPr>
          <w:rFonts w:ascii="Arial" w:hAnsi="Arial" w:cs="Arial"/>
          <w:color w:val="000000"/>
        </w:rPr>
        <w:t>i dyscypliny</w:t>
      </w:r>
      <w:r>
        <w:rPr>
          <w:rFonts w:ascii="Arial" w:hAnsi="Arial" w:cs="Arial"/>
          <w:color w:val="000000"/>
        </w:rPr>
        <w:t> </w:t>
      </w:r>
      <w:r w:rsidRPr="0006563A">
        <w:rPr>
          <w:rFonts w:ascii="Arial" w:hAnsi="Arial" w:cs="Arial"/>
          <w:color w:val="000000"/>
        </w:rPr>
        <w:t>pracy</w:t>
      </w:r>
      <w:r>
        <w:rPr>
          <w:rFonts w:ascii="Arial" w:hAnsi="Arial" w:cs="Arial"/>
          <w:color w:val="000000"/>
        </w:rPr>
        <w:t> </w:t>
      </w:r>
      <w:r w:rsidRPr="0006563A">
        <w:rPr>
          <w:rFonts w:ascii="Arial" w:hAnsi="Arial" w:cs="Arial"/>
          <w:color w:val="000000"/>
        </w:rPr>
        <w:t>oraz</w:t>
      </w:r>
      <w:r>
        <w:rPr>
          <w:rFonts w:ascii="Arial" w:hAnsi="Arial" w:cs="Arial"/>
          <w:color w:val="000000"/>
        </w:rPr>
        <w:t> </w:t>
      </w:r>
      <w:r w:rsidRPr="0006563A">
        <w:rPr>
          <w:rFonts w:ascii="Arial" w:hAnsi="Arial" w:cs="Arial"/>
          <w:color w:val="000000"/>
        </w:rPr>
        <w:t>z przepisami i zasadami bezpieczeństwa i higieny pracy;</w:t>
      </w:r>
    </w:p>
    <w:p w14:paraId="082501AE" w14:textId="77777777" w:rsidR="00251A0F" w:rsidRPr="0006563A" w:rsidRDefault="00251A0F" w:rsidP="00AD070D">
      <w:pPr>
        <w:pStyle w:val="Akapitzlist"/>
        <w:numPr>
          <w:ilvl w:val="1"/>
          <w:numId w:val="22"/>
        </w:numPr>
        <w:spacing w:line="360" w:lineRule="auto"/>
        <w:jc w:val="both"/>
        <w:rPr>
          <w:rFonts w:ascii="Arial" w:hAnsi="Arial" w:cs="Arial"/>
        </w:rPr>
      </w:pPr>
      <w:r w:rsidRPr="0006563A">
        <w:rPr>
          <w:rFonts w:ascii="Arial" w:hAnsi="Arial" w:cs="Arial"/>
          <w:color w:val="000000"/>
        </w:rPr>
        <w:t>zapewnienia środków higieny osobistej przysługujące na danym stanowisku pracy pracownikom, zgodnie z odrębnymi przepisami;</w:t>
      </w:r>
    </w:p>
    <w:p w14:paraId="0EBE1EBF" w14:textId="77777777" w:rsidR="00251A0F" w:rsidRPr="0006563A" w:rsidRDefault="00251A0F" w:rsidP="00AD070D">
      <w:pPr>
        <w:pStyle w:val="Akapitzlist"/>
        <w:numPr>
          <w:ilvl w:val="1"/>
          <w:numId w:val="23"/>
        </w:numPr>
        <w:spacing w:line="360" w:lineRule="auto"/>
        <w:jc w:val="both"/>
        <w:rPr>
          <w:rFonts w:ascii="Arial" w:hAnsi="Arial" w:cs="Arial"/>
        </w:rPr>
      </w:pPr>
      <w:r w:rsidRPr="0006563A">
        <w:rPr>
          <w:rFonts w:ascii="Arial" w:hAnsi="Arial" w:cs="Arial"/>
          <w:color w:val="000000"/>
        </w:rPr>
        <w:t>zapewnienia pomieszczenia do przechowywania odzieży roboczej oraz środków ochrony indywidualnej;</w:t>
      </w:r>
    </w:p>
    <w:p w14:paraId="2EAE3125" w14:textId="77777777" w:rsidR="00251A0F" w:rsidRPr="0006563A" w:rsidRDefault="00251A0F" w:rsidP="00AD070D">
      <w:pPr>
        <w:pStyle w:val="Akapitzlist"/>
        <w:numPr>
          <w:ilvl w:val="1"/>
          <w:numId w:val="23"/>
        </w:numPr>
        <w:spacing w:line="360" w:lineRule="auto"/>
        <w:jc w:val="both"/>
        <w:rPr>
          <w:rFonts w:ascii="Arial" w:hAnsi="Arial" w:cs="Arial"/>
        </w:rPr>
      </w:pPr>
      <w:r w:rsidRPr="0006563A">
        <w:rPr>
          <w:rFonts w:ascii="Arial" w:hAnsi="Arial" w:cs="Arial"/>
          <w:color w:val="000000"/>
        </w:rPr>
        <w:t>zapewnienia nieodpłatnych napojów przysługujących pracownikom na danym stanowisku pracy, zgodnie z odrębnymi przepisami;</w:t>
      </w:r>
    </w:p>
    <w:p w14:paraId="6BA03546" w14:textId="77777777" w:rsidR="00251A0F" w:rsidRPr="0006563A" w:rsidRDefault="00251A0F" w:rsidP="00AD070D">
      <w:pPr>
        <w:pStyle w:val="Akapitzlist"/>
        <w:numPr>
          <w:ilvl w:val="1"/>
          <w:numId w:val="23"/>
        </w:numPr>
        <w:spacing w:line="360" w:lineRule="auto"/>
        <w:jc w:val="both"/>
        <w:rPr>
          <w:rFonts w:ascii="Arial" w:hAnsi="Arial" w:cs="Arial"/>
        </w:rPr>
      </w:pPr>
      <w:r w:rsidRPr="0006563A">
        <w:rPr>
          <w:rFonts w:ascii="Arial" w:hAnsi="Arial" w:cs="Arial"/>
          <w:color w:val="000000"/>
        </w:rPr>
        <w:t>zapewnienia dostępu do urządzeń higieniczno- sanitarnych oraz pomieszczeń socjalno-bytowych;</w:t>
      </w:r>
    </w:p>
    <w:p w14:paraId="7C28C0A7" w14:textId="77777777" w:rsidR="00251A0F" w:rsidRPr="0006563A" w:rsidRDefault="00251A0F" w:rsidP="00AD070D">
      <w:pPr>
        <w:pStyle w:val="Akapitzlist"/>
        <w:numPr>
          <w:ilvl w:val="1"/>
          <w:numId w:val="23"/>
        </w:numPr>
        <w:spacing w:line="360" w:lineRule="auto"/>
        <w:jc w:val="both"/>
        <w:rPr>
          <w:rFonts w:ascii="Arial" w:hAnsi="Arial" w:cs="Arial"/>
        </w:rPr>
      </w:pPr>
      <w:r w:rsidRPr="0006563A">
        <w:rPr>
          <w:rFonts w:ascii="Arial" w:hAnsi="Arial" w:cs="Arial"/>
          <w:color w:val="000000"/>
        </w:rPr>
        <w:t xml:space="preserve">zapewnienia, poprzez obecność opiekuna, stałego nadzoru i opieki nad przebiegiem </w:t>
      </w:r>
      <w:r w:rsidR="00BC4EB3">
        <w:rPr>
          <w:rFonts w:ascii="Arial" w:hAnsi="Arial" w:cs="Arial"/>
          <w:color w:val="000000"/>
        </w:rPr>
        <w:t>stażu</w:t>
      </w:r>
      <w:r w:rsidRPr="0006563A">
        <w:rPr>
          <w:rFonts w:ascii="Arial" w:hAnsi="Arial" w:cs="Arial"/>
          <w:color w:val="000000"/>
        </w:rPr>
        <w:t xml:space="preserve"> zawodowych;</w:t>
      </w:r>
    </w:p>
    <w:p w14:paraId="4273BB2F" w14:textId="6C4BF781" w:rsidR="00251A0F" w:rsidRPr="0006563A" w:rsidRDefault="00251A0F" w:rsidP="00AD070D">
      <w:pPr>
        <w:pStyle w:val="Akapitzlist"/>
        <w:numPr>
          <w:ilvl w:val="1"/>
          <w:numId w:val="23"/>
        </w:numPr>
        <w:spacing w:line="360" w:lineRule="auto"/>
        <w:jc w:val="both"/>
        <w:rPr>
          <w:rFonts w:ascii="Arial" w:hAnsi="Arial" w:cs="Arial"/>
        </w:rPr>
      </w:pPr>
      <w:r w:rsidRPr="0006563A">
        <w:rPr>
          <w:rFonts w:ascii="Arial" w:hAnsi="Arial" w:cs="Arial"/>
          <w:color w:val="000000"/>
        </w:rPr>
        <w:t xml:space="preserve">sporządzenia, w razie wypadku podczas </w:t>
      </w:r>
      <w:r w:rsidR="00BC4EB3">
        <w:rPr>
          <w:rFonts w:ascii="Arial" w:hAnsi="Arial" w:cs="Arial"/>
          <w:color w:val="000000"/>
        </w:rPr>
        <w:t>stażu</w:t>
      </w:r>
      <w:r w:rsidRPr="0006563A">
        <w:rPr>
          <w:rFonts w:ascii="Arial" w:hAnsi="Arial" w:cs="Arial"/>
          <w:color w:val="000000"/>
        </w:rPr>
        <w:t xml:space="preserve"> zawodow</w:t>
      </w:r>
      <w:r w:rsidR="00BC4EB3">
        <w:rPr>
          <w:rFonts w:ascii="Arial" w:hAnsi="Arial" w:cs="Arial"/>
          <w:color w:val="000000"/>
        </w:rPr>
        <w:t>ego</w:t>
      </w:r>
      <w:r w:rsidRPr="0006563A">
        <w:rPr>
          <w:rFonts w:ascii="Arial" w:hAnsi="Arial" w:cs="Arial"/>
          <w:color w:val="000000"/>
        </w:rPr>
        <w:t xml:space="preserve"> dokumentacji powypadkowej</w:t>
      </w:r>
      <w:r w:rsidR="00023D5B">
        <w:rPr>
          <w:rFonts w:ascii="Arial" w:hAnsi="Arial" w:cs="Arial"/>
          <w:color w:val="000000"/>
        </w:rPr>
        <w:t xml:space="preserve"> i powiadomienia o tym Zamawiającego</w:t>
      </w:r>
      <w:r w:rsidRPr="0006563A">
        <w:rPr>
          <w:rFonts w:ascii="Arial" w:hAnsi="Arial" w:cs="Arial"/>
          <w:color w:val="000000"/>
        </w:rPr>
        <w:t>;</w:t>
      </w:r>
    </w:p>
    <w:p w14:paraId="6CE0BEEE" w14:textId="77777777" w:rsidR="00251A0F" w:rsidRPr="00232D93" w:rsidRDefault="00251A0F" w:rsidP="00AD070D">
      <w:pPr>
        <w:pStyle w:val="Akapitzlist"/>
        <w:numPr>
          <w:ilvl w:val="1"/>
          <w:numId w:val="23"/>
        </w:numPr>
        <w:spacing w:line="360" w:lineRule="auto"/>
        <w:jc w:val="both"/>
        <w:rPr>
          <w:rFonts w:ascii="Arial" w:hAnsi="Arial" w:cs="Arial"/>
        </w:rPr>
      </w:pPr>
      <w:r w:rsidRPr="0006563A">
        <w:rPr>
          <w:rFonts w:ascii="Arial" w:hAnsi="Arial" w:cs="Arial"/>
          <w:color w:val="000000"/>
        </w:rPr>
        <w:t>powiadomienia Zamawiającego o naruszeniu przez ucznia regulaminu pracy.</w:t>
      </w:r>
    </w:p>
    <w:p w14:paraId="106E28F3" w14:textId="03CCDACB" w:rsidR="00251A0F" w:rsidRDefault="00251A0F" w:rsidP="000D2F62">
      <w:pPr>
        <w:spacing w:before="120" w:after="200" w:line="360" w:lineRule="auto"/>
        <w:ind w:right="66"/>
        <w:contextualSpacing/>
        <w:jc w:val="both"/>
        <w:rPr>
          <w:rFonts w:ascii="Arial" w:hAnsi="Arial" w:cs="Arial"/>
        </w:rPr>
      </w:pPr>
      <w:r>
        <w:rPr>
          <w:rFonts w:ascii="Arial" w:hAnsi="Arial" w:cs="Arial"/>
        </w:rPr>
        <w:t>2</w:t>
      </w:r>
      <w:r w:rsidR="00F74013">
        <w:rPr>
          <w:rFonts w:ascii="Arial" w:hAnsi="Arial" w:cs="Arial"/>
        </w:rPr>
        <w:t>3</w:t>
      </w:r>
      <w:r>
        <w:rPr>
          <w:rFonts w:ascii="Arial" w:hAnsi="Arial" w:cs="Arial"/>
        </w:rPr>
        <w:t xml:space="preserve">. Odnośnie SIWZ pkt 13.1.2. Kryterium 2- jeżeli Wykonawca zadeklarował zatrudnienie osoby </w:t>
      </w:r>
      <w:r w:rsidR="0010775F">
        <w:rPr>
          <w:rFonts w:ascii="Arial" w:hAnsi="Arial" w:cs="Arial"/>
        </w:rPr>
        <w:br/>
      </w:r>
      <w:r>
        <w:rPr>
          <w:rFonts w:ascii="Arial" w:hAnsi="Arial" w:cs="Arial"/>
        </w:rPr>
        <w:t>w ramach tego kryterium:</w:t>
      </w:r>
    </w:p>
    <w:p w14:paraId="6D25A3A7" w14:textId="77777777" w:rsidR="00251A0F" w:rsidRPr="00DA4376" w:rsidRDefault="00251A0F" w:rsidP="000D2F62">
      <w:pPr>
        <w:spacing w:before="120" w:after="200" w:line="360" w:lineRule="auto"/>
        <w:ind w:right="66"/>
        <w:contextualSpacing/>
        <w:jc w:val="both"/>
        <w:rPr>
          <w:rFonts w:ascii="Arial" w:hAnsi="Arial" w:cs="Arial"/>
          <w:i/>
          <w:lang w:eastAsia="en-US"/>
        </w:rPr>
      </w:pPr>
      <w:r>
        <w:rPr>
          <w:rFonts w:ascii="Arial" w:hAnsi="Arial"/>
        </w:rPr>
        <w:t xml:space="preserve">a) </w:t>
      </w:r>
      <w:r w:rsidRPr="00DA4376">
        <w:rPr>
          <w:rFonts w:ascii="Arial" w:hAnsi="Arial"/>
        </w:rPr>
        <w:t xml:space="preserve">Na żądanie Zamawiającego, w terminie wskazanym przez Zamawiającego nie dłuższym niż 10 dni roboczych, Wykonawca zobowiązuje się przedłożyć do wglądu </w:t>
      </w:r>
      <w:r w:rsidRPr="00DA4376">
        <w:rPr>
          <w:rFonts w:ascii="Arial" w:hAnsi="Arial" w:cs="Arial"/>
          <w:lang w:eastAsia="en-US"/>
        </w:rPr>
        <w:t>poświadczoną za zgodność z oryginałem odpowiednio przez wykonawcę lub podwykonawcę</w:t>
      </w:r>
      <w:r w:rsidRPr="00DA4376">
        <w:rPr>
          <w:rFonts w:ascii="Arial" w:hAnsi="Arial" w:cs="Arial"/>
          <w:b/>
          <w:lang w:eastAsia="en-US"/>
        </w:rPr>
        <w:t xml:space="preserve"> </w:t>
      </w:r>
      <w:r w:rsidRPr="00DA4376">
        <w:rPr>
          <w:rFonts w:ascii="Arial" w:hAnsi="Arial" w:cs="Arial"/>
          <w:lang w:eastAsia="en-US"/>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10775F">
        <w:rPr>
          <w:rFonts w:ascii="Arial" w:hAnsi="Arial" w:cs="Arial"/>
          <w:lang w:eastAsia="en-US"/>
        </w:rPr>
        <w:t>10</w:t>
      </w:r>
      <w:r w:rsidRPr="00DA4376">
        <w:rPr>
          <w:rFonts w:ascii="Arial" w:hAnsi="Arial" w:cs="Arial"/>
          <w:lang w:eastAsia="en-US"/>
        </w:rPr>
        <w:t xml:space="preserve"> </w:t>
      </w:r>
      <w:r w:rsidR="0010775F">
        <w:rPr>
          <w:rFonts w:ascii="Arial" w:hAnsi="Arial" w:cs="Arial"/>
          <w:lang w:eastAsia="en-US"/>
        </w:rPr>
        <w:t>maja</w:t>
      </w:r>
      <w:r w:rsidRPr="00DA4376">
        <w:rPr>
          <w:rFonts w:ascii="Arial" w:hAnsi="Arial" w:cs="Arial"/>
          <w:lang w:eastAsia="en-US"/>
        </w:rPr>
        <w:t xml:space="preserve"> </w:t>
      </w:r>
      <w:r w:rsidR="0010775F">
        <w:rPr>
          <w:rFonts w:ascii="Arial" w:hAnsi="Arial" w:cs="Arial"/>
          <w:lang w:eastAsia="en-US"/>
        </w:rPr>
        <w:t>2018</w:t>
      </w:r>
      <w:r w:rsidRPr="00DA4376">
        <w:rPr>
          <w:rFonts w:ascii="Arial" w:hAnsi="Arial" w:cs="Arial"/>
          <w:lang w:eastAsia="en-US"/>
        </w:rPr>
        <w:t xml:space="preserve"> r. </w:t>
      </w:r>
      <w:r w:rsidR="0010775F">
        <w:rPr>
          <w:rFonts w:ascii="Arial" w:hAnsi="Arial" w:cs="Arial"/>
          <w:lang w:eastAsia="en-US"/>
        </w:rPr>
        <w:br/>
      </w:r>
      <w:r w:rsidRPr="00DA4376">
        <w:rPr>
          <w:rFonts w:ascii="Arial" w:hAnsi="Arial" w:cs="Arial"/>
          <w:i/>
          <w:lang w:eastAsia="en-US"/>
        </w:rPr>
        <w:t>o</w:t>
      </w:r>
      <w:r w:rsidR="0010775F">
        <w:rPr>
          <w:rFonts w:ascii="Arial" w:hAnsi="Arial" w:cs="Arial"/>
          <w:i/>
          <w:lang w:eastAsia="en-US"/>
        </w:rPr>
        <w:t> </w:t>
      </w:r>
      <w:r w:rsidRPr="00DA4376">
        <w:rPr>
          <w:rFonts w:ascii="Arial" w:hAnsi="Arial" w:cs="Arial"/>
          <w:i/>
          <w:lang w:eastAsia="en-US"/>
        </w:rPr>
        <w:t>ochronie</w:t>
      </w:r>
      <w:r w:rsidR="0010775F">
        <w:rPr>
          <w:rFonts w:ascii="Arial" w:hAnsi="Arial" w:cs="Arial"/>
          <w:i/>
          <w:lang w:eastAsia="en-US"/>
        </w:rPr>
        <w:t> </w:t>
      </w:r>
      <w:r w:rsidRPr="00DA4376">
        <w:rPr>
          <w:rFonts w:ascii="Arial" w:hAnsi="Arial" w:cs="Arial"/>
          <w:i/>
          <w:lang w:eastAsia="en-US"/>
        </w:rPr>
        <w:t>danych</w:t>
      </w:r>
      <w:r w:rsidR="0010775F">
        <w:rPr>
          <w:rFonts w:ascii="Arial" w:hAnsi="Arial" w:cs="Arial"/>
          <w:i/>
          <w:lang w:eastAsia="en-US"/>
        </w:rPr>
        <w:t> </w:t>
      </w:r>
      <w:r w:rsidRPr="00DA4376">
        <w:rPr>
          <w:rFonts w:ascii="Arial" w:hAnsi="Arial" w:cs="Arial"/>
          <w:i/>
          <w:lang w:eastAsia="en-US"/>
        </w:rPr>
        <w:t>osobowych</w:t>
      </w:r>
      <w:r w:rsidRPr="00DA4376">
        <w:rPr>
          <w:rFonts w:ascii="Arial" w:hAnsi="Arial" w:cs="Arial"/>
          <w:lang w:eastAsia="en-US"/>
        </w:rPr>
        <w:t xml:space="preserve"> (tj. w szczególności</w:t>
      </w:r>
      <w:r w:rsidRPr="00DA4376">
        <w:rPr>
          <w:rFonts w:ascii="Arial" w:hAnsi="Arial" w:cs="Arial"/>
          <w:vertAlign w:val="superscript"/>
          <w:lang w:eastAsia="en-US"/>
        </w:rPr>
        <w:footnoteReference w:id="6"/>
      </w:r>
      <w:r w:rsidRPr="00DA4376">
        <w:rPr>
          <w:rFonts w:ascii="Arial" w:hAnsi="Arial" w:cs="Arial"/>
          <w:lang w:eastAsia="en-US"/>
        </w:rPr>
        <w:t xml:space="preserve"> bez imion, nazwisk, adresów, nr PESEL pracowników). Informacje takie jak: data zawarcia umowy, rodzaj umowy o pracę i wymiar etatu powinny być możliwe do zidentyfikowania.</w:t>
      </w:r>
      <w:r>
        <w:rPr>
          <w:rFonts w:ascii="Arial" w:hAnsi="Arial" w:cs="Arial"/>
          <w:lang w:eastAsia="en-US"/>
        </w:rPr>
        <w:t xml:space="preserve"> Wykonawca dostarczy również dokumenty poświadczające status zatrudnionego pracownika jako osoby niepełnosprawnej.</w:t>
      </w:r>
    </w:p>
    <w:p w14:paraId="58043268" w14:textId="77777777" w:rsidR="00251A0F" w:rsidRDefault="00251A0F" w:rsidP="000D2F62">
      <w:pPr>
        <w:spacing w:line="360" w:lineRule="auto"/>
        <w:ind w:right="66"/>
        <w:jc w:val="both"/>
        <w:rPr>
          <w:rFonts w:ascii="Arial" w:hAnsi="Arial"/>
        </w:rPr>
      </w:pPr>
      <w:r>
        <w:rPr>
          <w:rFonts w:ascii="Arial" w:hAnsi="Arial"/>
        </w:rPr>
        <w:t xml:space="preserve">b) </w:t>
      </w:r>
      <w:r w:rsidRPr="00DA4376">
        <w:rPr>
          <w:rFonts w:ascii="Arial" w:hAnsi="Arial"/>
        </w:rPr>
        <w:t xml:space="preserve">Nieprzedłożenie przez Wykonawcę „do wglądu” </w:t>
      </w:r>
      <w:r w:rsidRPr="00DA4376">
        <w:rPr>
          <w:rFonts w:ascii="Arial" w:hAnsi="Arial" w:cs="Arial"/>
          <w:lang w:eastAsia="en-US"/>
        </w:rPr>
        <w:t xml:space="preserve">zanonimizowanych </w:t>
      </w:r>
      <w:r w:rsidRPr="00DA4376">
        <w:rPr>
          <w:rFonts w:ascii="Arial" w:hAnsi="Arial"/>
        </w:rPr>
        <w:t xml:space="preserve">kopii umów zawartych przez Wykonawcę z Pracownikami skierowanymi przez Wykonawcę do realizacji zamówienia publicznego </w:t>
      </w:r>
      <w:r>
        <w:rPr>
          <w:rFonts w:ascii="Arial" w:hAnsi="Arial"/>
        </w:rPr>
        <w:br/>
      </w:r>
      <w:r w:rsidRPr="00DA4376">
        <w:rPr>
          <w:rFonts w:ascii="Arial" w:hAnsi="Arial"/>
        </w:rPr>
        <w:t xml:space="preserve">w terminie wskazanym przez Zamawiającego będzie traktowane jako niewypełnienie obowiązku zatrudnienia Pracowników skierowanych przez Wykonawcę do realizacji zamówienia publicznego na podstawie umowy o  pracę. </w:t>
      </w:r>
    </w:p>
    <w:p w14:paraId="340E999F" w14:textId="77777777" w:rsidR="00251A0F" w:rsidRDefault="0010775F" w:rsidP="000D2F62">
      <w:pPr>
        <w:spacing w:line="360" w:lineRule="auto"/>
        <w:ind w:right="68"/>
        <w:jc w:val="both"/>
        <w:rPr>
          <w:rFonts w:ascii="Arial" w:hAnsi="Arial"/>
        </w:rPr>
      </w:pPr>
      <w:r>
        <w:rPr>
          <w:rFonts w:ascii="Arial" w:hAnsi="Arial"/>
        </w:rPr>
        <w:t>c</w:t>
      </w:r>
      <w:r w:rsidR="00251A0F">
        <w:rPr>
          <w:rFonts w:ascii="Arial" w:hAnsi="Arial"/>
        </w:rPr>
        <w:t xml:space="preserve">) </w:t>
      </w:r>
      <w:r w:rsidR="00251A0F" w:rsidRPr="00DA4376">
        <w:rPr>
          <w:rFonts w:ascii="Arial" w:hAnsi="Arial"/>
        </w:rPr>
        <w:t xml:space="preserve">Zamawiający ma prawo poinformować Państwową Inspekcję Pracy w zakresie nieprzestrzegania, określonego przez Zamawiającego, wymogu zatrudnienia na umowę o pracę. </w:t>
      </w:r>
    </w:p>
    <w:p w14:paraId="2F283A6F" w14:textId="77777777" w:rsidR="00251A0F" w:rsidRPr="0006563A" w:rsidRDefault="00251A0F" w:rsidP="00232D93">
      <w:pPr>
        <w:pStyle w:val="Akapitzlist"/>
        <w:spacing w:line="360" w:lineRule="auto"/>
        <w:ind w:left="0"/>
        <w:jc w:val="both"/>
        <w:rPr>
          <w:rFonts w:ascii="Arial" w:hAnsi="Arial" w:cs="Arial"/>
        </w:rPr>
      </w:pPr>
    </w:p>
    <w:p w14:paraId="35568DB7" w14:textId="77777777" w:rsidR="00251A0F" w:rsidRPr="0006563A" w:rsidRDefault="00251A0F" w:rsidP="00F74013">
      <w:pPr>
        <w:pStyle w:val="Akapitzlist"/>
        <w:numPr>
          <w:ilvl w:val="0"/>
          <w:numId w:val="30"/>
        </w:numPr>
        <w:spacing w:line="360" w:lineRule="auto"/>
        <w:jc w:val="both"/>
        <w:rPr>
          <w:rFonts w:ascii="Arial" w:hAnsi="Arial" w:cs="Arial"/>
          <w:color w:val="000000"/>
        </w:rPr>
      </w:pPr>
      <w:r w:rsidRPr="0006563A">
        <w:rPr>
          <w:rFonts w:ascii="Arial" w:hAnsi="Arial" w:cs="Arial"/>
          <w:color w:val="000000"/>
        </w:rPr>
        <w:t xml:space="preserve">Wykonawca zobowiązany będzie do stosowania zasad informacji i promocji, zgodnie </w:t>
      </w:r>
      <w:r w:rsidRPr="0006563A">
        <w:rPr>
          <w:rFonts w:ascii="Arial" w:hAnsi="Arial" w:cs="Arial"/>
          <w:color w:val="000000"/>
        </w:rPr>
        <w:br/>
        <w:t xml:space="preserve">z wymogami dla projektów współfinansowanych z funduszy strukturalnych, a w szczególności </w:t>
      </w:r>
      <w:r w:rsidRPr="0006563A">
        <w:rPr>
          <w:rFonts w:ascii="Arial" w:hAnsi="Arial" w:cs="Arial"/>
          <w:color w:val="000000"/>
        </w:rPr>
        <w:br/>
        <w:t>do umieszczania na materiałach szkoleniowych, zaświadczeniach o ukończeniu szkolenia oraz listach obecności:</w:t>
      </w:r>
    </w:p>
    <w:p w14:paraId="548773B4" w14:textId="77777777" w:rsidR="00251A0F" w:rsidRPr="0006563A" w:rsidRDefault="00251A0F" w:rsidP="00AD070D">
      <w:pPr>
        <w:numPr>
          <w:ilvl w:val="0"/>
          <w:numId w:val="11"/>
        </w:numPr>
        <w:spacing w:line="360" w:lineRule="auto"/>
        <w:ind w:left="709" w:hanging="283"/>
        <w:jc w:val="both"/>
        <w:rPr>
          <w:rFonts w:ascii="Arial" w:hAnsi="Arial" w:cs="Arial"/>
          <w:color w:val="000000"/>
        </w:rPr>
      </w:pPr>
      <w:r w:rsidRPr="0006563A">
        <w:rPr>
          <w:rFonts w:ascii="Arial" w:hAnsi="Arial" w:cs="Arial"/>
          <w:color w:val="000000"/>
        </w:rPr>
        <w:t>obowiązującego logotypu: znak Unii Europejskiej</w:t>
      </w:r>
      <w:r w:rsidR="00572A0C">
        <w:rPr>
          <w:rFonts w:ascii="Arial" w:hAnsi="Arial" w:cs="Arial"/>
          <w:color w:val="000000"/>
        </w:rPr>
        <w:t>,</w:t>
      </w:r>
      <w:r w:rsidRPr="0006563A">
        <w:rPr>
          <w:rFonts w:ascii="Arial" w:hAnsi="Arial" w:cs="Arial"/>
          <w:color w:val="000000"/>
        </w:rPr>
        <w:t xml:space="preserve"> znak Funduszy Europejskich</w:t>
      </w:r>
      <w:r w:rsidR="00572A0C">
        <w:rPr>
          <w:rFonts w:ascii="Arial" w:hAnsi="Arial" w:cs="Arial"/>
          <w:color w:val="000000"/>
        </w:rPr>
        <w:t>, województwa śląskiego</w:t>
      </w:r>
      <w:r w:rsidR="00666E5E">
        <w:rPr>
          <w:rFonts w:ascii="Arial" w:hAnsi="Arial" w:cs="Arial"/>
          <w:color w:val="000000"/>
        </w:rPr>
        <w:t>, flagi państwowej</w:t>
      </w:r>
      <w:r w:rsidR="00572A0C">
        <w:rPr>
          <w:rFonts w:ascii="Arial" w:hAnsi="Arial" w:cs="Arial"/>
          <w:color w:val="000000"/>
        </w:rPr>
        <w:t xml:space="preserve"> </w:t>
      </w:r>
      <w:r w:rsidRPr="0006563A">
        <w:rPr>
          <w:rFonts w:ascii="Arial" w:hAnsi="Arial" w:cs="Arial"/>
          <w:color w:val="000000"/>
        </w:rPr>
        <w:t xml:space="preserve"> oraz oficjalnego logo których wzory zostaną udostępnione przez Zamawiającego,</w:t>
      </w:r>
    </w:p>
    <w:p w14:paraId="6B6EB281" w14:textId="27583A57" w:rsidR="00251A0F" w:rsidRDefault="00251A0F" w:rsidP="00AD070D">
      <w:pPr>
        <w:numPr>
          <w:ilvl w:val="0"/>
          <w:numId w:val="11"/>
        </w:numPr>
        <w:spacing w:line="360" w:lineRule="auto"/>
        <w:ind w:left="709" w:hanging="283"/>
        <w:jc w:val="both"/>
        <w:rPr>
          <w:rFonts w:ascii="Arial" w:hAnsi="Arial" w:cs="Arial"/>
          <w:color w:val="000000"/>
        </w:rPr>
      </w:pPr>
      <w:r w:rsidRPr="0006563A">
        <w:rPr>
          <w:rFonts w:ascii="Arial" w:hAnsi="Arial" w:cs="Arial"/>
          <w:color w:val="000000"/>
        </w:rPr>
        <w:t>informacji o współfinansowaniu zamówienia przez Unię Europejską poprzez zapis: Projekt współfinansowany przez Unię Europejską w ramach Europejskiego Funduszu Społecznego.</w:t>
      </w:r>
    </w:p>
    <w:p w14:paraId="370C5A62" w14:textId="0638667E" w:rsidR="00023D5B" w:rsidRPr="00023D5B" w:rsidRDefault="00023D5B" w:rsidP="00023D5B">
      <w:pPr>
        <w:spacing w:line="360" w:lineRule="auto"/>
        <w:jc w:val="both"/>
        <w:rPr>
          <w:rFonts w:ascii="Arial" w:hAnsi="Arial" w:cs="Arial"/>
          <w:color w:val="000000"/>
        </w:rPr>
      </w:pPr>
      <w:r w:rsidRPr="00023D5B">
        <w:rPr>
          <w:rFonts w:ascii="Arial" w:hAnsi="Arial" w:cs="Arial"/>
          <w:color w:val="000000"/>
        </w:rPr>
        <w:t>2</w:t>
      </w:r>
      <w:r>
        <w:rPr>
          <w:rFonts w:ascii="Arial" w:hAnsi="Arial" w:cs="Arial"/>
          <w:color w:val="000000"/>
        </w:rPr>
        <w:t>5</w:t>
      </w:r>
      <w:r w:rsidRPr="00023D5B">
        <w:rPr>
          <w:rFonts w:ascii="Arial" w:hAnsi="Arial" w:cs="Arial"/>
          <w:color w:val="000000"/>
        </w:rPr>
        <w:t>.</w:t>
      </w:r>
      <w:r>
        <w:rPr>
          <w:rFonts w:ascii="Arial" w:hAnsi="Arial" w:cs="Arial"/>
          <w:color w:val="000000"/>
        </w:rPr>
        <w:t> </w:t>
      </w:r>
      <w:r w:rsidRPr="00023D5B">
        <w:rPr>
          <w:rFonts w:ascii="Arial" w:hAnsi="Arial" w:cs="Arial"/>
          <w:color w:val="000000"/>
        </w:rPr>
        <w:t xml:space="preserve">W terminie do 7 dni kalendarzowych od daty podpisania umowy, Wykonawca zobowiązany jest </w:t>
      </w:r>
    </w:p>
    <w:p w14:paraId="20D23A5F" w14:textId="2534A7BC" w:rsidR="00023D5B" w:rsidRPr="0006563A" w:rsidRDefault="00023D5B" w:rsidP="00023D5B">
      <w:pPr>
        <w:spacing w:line="360" w:lineRule="auto"/>
        <w:jc w:val="both"/>
        <w:rPr>
          <w:rFonts w:ascii="Arial" w:hAnsi="Arial" w:cs="Arial"/>
          <w:color w:val="000000"/>
        </w:rPr>
      </w:pPr>
      <w:r>
        <w:rPr>
          <w:rFonts w:ascii="Arial" w:hAnsi="Arial" w:cs="Arial"/>
          <w:color w:val="000000"/>
        </w:rPr>
        <w:t>       </w:t>
      </w:r>
      <w:r w:rsidRPr="00023D5B">
        <w:rPr>
          <w:rFonts w:ascii="Arial" w:hAnsi="Arial" w:cs="Arial"/>
          <w:color w:val="000000"/>
        </w:rPr>
        <w:t>do przedstawienia i uzyskania akceptacji Zamawiającego harmonogramu staży zawodowych.</w:t>
      </w:r>
    </w:p>
    <w:p w14:paraId="10C2F135" w14:textId="77777777" w:rsidR="00251A0F" w:rsidRPr="0006563A" w:rsidRDefault="00251A0F" w:rsidP="00023D5B">
      <w:pPr>
        <w:pStyle w:val="Akapitzlist"/>
        <w:numPr>
          <w:ilvl w:val="0"/>
          <w:numId w:val="46"/>
        </w:numPr>
        <w:spacing w:line="360" w:lineRule="auto"/>
        <w:jc w:val="both"/>
        <w:rPr>
          <w:rFonts w:ascii="Arial" w:hAnsi="Arial" w:cs="Arial"/>
          <w:color w:val="000000"/>
        </w:rPr>
      </w:pPr>
      <w:r w:rsidRPr="0006563A">
        <w:rPr>
          <w:rFonts w:ascii="Arial" w:hAnsi="Arial" w:cs="Arial"/>
          <w:color w:val="000000"/>
        </w:rPr>
        <w:t>W ramach realizacji zamówienia Wykonawca zobowiązany będzie do przedłożenia Zamawiającemu podpisanych przez uczestników list obecności na zajęciach z</w:t>
      </w:r>
      <w:r w:rsidR="00666E5E">
        <w:rPr>
          <w:rFonts w:ascii="Arial" w:hAnsi="Arial" w:cs="Arial"/>
          <w:color w:val="000000"/>
        </w:rPr>
        <w:t>e</w:t>
      </w:r>
      <w:r w:rsidRPr="0006563A">
        <w:rPr>
          <w:rFonts w:ascii="Arial" w:hAnsi="Arial" w:cs="Arial"/>
          <w:color w:val="000000"/>
        </w:rPr>
        <w:t xml:space="preserve"> staży zawodowych  niezwłocznie po wykonaniu usługi. Listy obecności będą stanowiły podstawę stwierdzenia realizacji zamówienia.</w:t>
      </w:r>
    </w:p>
    <w:p w14:paraId="67109830" w14:textId="0D5A442E" w:rsidR="00251A0F" w:rsidRPr="0006563A" w:rsidRDefault="00251A0F" w:rsidP="00023D5B">
      <w:pPr>
        <w:pStyle w:val="Akapitzlist"/>
        <w:numPr>
          <w:ilvl w:val="0"/>
          <w:numId w:val="46"/>
        </w:numPr>
        <w:spacing w:line="360" w:lineRule="auto"/>
        <w:jc w:val="both"/>
        <w:rPr>
          <w:rFonts w:ascii="Arial" w:hAnsi="Arial" w:cs="Arial"/>
          <w:color w:val="000000"/>
        </w:rPr>
      </w:pPr>
      <w:r w:rsidRPr="0006563A">
        <w:rPr>
          <w:rFonts w:ascii="Arial" w:hAnsi="Arial" w:cs="Arial"/>
          <w:color w:val="000000"/>
        </w:rPr>
        <w:t xml:space="preserve">W terminie do </w:t>
      </w:r>
      <w:r w:rsidR="006A5056">
        <w:rPr>
          <w:rFonts w:ascii="Arial" w:hAnsi="Arial" w:cs="Arial"/>
          <w:color w:val="000000"/>
        </w:rPr>
        <w:t>7</w:t>
      </w:r>
      <w:r w:rsidRPr="0006563A">
        <w:rPr>
          <w:rFonts w:ascii="Arial" w:hAnsi="Arial" w:cs="Arial"/>
          <w:color w:val="000000"/>
        </w:rPr>
        <w:t xml:space="preserve"> dni kalendarzowych od dnia zakończenia zajęć w ramach</w:t>
      </w:r>
      <w:r>
        <w:rPr>
          <w:rFonts w:ascii="Arial" w:hAnsi="Arial" w:cs="Arial"/>
          <w:color w:val="000000"/>
        </w:rPr>
        <w:t xml:space="preserve"> staży </w:t>
      </w:r>
      <w:r w:rsidRPr="0006563A">
        <w:rPr>
          <w:rFonts w:ascii="Arial" w:hAnsi="Arial" w:cs="Arial"/>
          <w:color w:val="000000"/>
        </w:rPr>
        <w:t>zawodowych, Wykonawca przekaże Zamawiającemu:</w:t>
      </w:r>
    </w:p>
    <w:p w14:paraId="02AB5D35" w14:textId="77777777" w:rsidR="00251A0F" w:rsidRPr="0006563A" w:rsidRDefault="00251A0F" w:rsidP="00AD070D">
      <w:pPr>
        <w:numPr>
          <w:ilvl w:val="0"/>
          <w:numId w:val="12"/>
        </w:numPr>
        <w:spacing w:line="360" w:lineRule="auto"/>
        <w:ind w:hanging="294"/>
        <w:jc w:val="both"/>
        <w:rPr>
          <w:rFonts w:ascii="Arial" w:hAnsi="Arial" w:cs="Arial"/>
          <w:color w:val="000000"/>
        </w:rPr>
      </w:pPr>
      <w:r w:rsidRPr="0006563A">
        <w:rPr>
          <w:rFonts w:ascii="Arial" w:hAnsi="Arial" w:cs="Arial"/>
          <w:color w:val="000000"/>
        </w:rPr>
        <w:t xml:space="preserve">listy obecności, podpisane przez uczestników </w:t>
      </w:r>
      <w:r>
        <w:rPr>
          <w:rFonts w:ascii="Arial" w:hAnsi="Arial" w:cs="Arial"/>
          <w:color w:val="000000"/>
        </w:rPr>
        <w:t xml:space="preserve">staży </w:t>
      </w:r>
      <w:r w:rsidRPr="0006563A">
        <w:rPr>
          <w:rFonts w:ascii="Arial" w:hAnsi="Arial" w:cs="Arial"/>
          <w:color w:val="000000"/>
        </w:rPr>
        <w:t>zawodowych;</w:t>
      </w:r>
    </w:p>
    <w:p w14:paraId="03235FB9" w14:textId="77777777" w:rsidR="00251A0F" w:rsidRPr="0006563A" w:rsidRDefault="00251A0F" w:rsidP="00AD070D">
      <w:pPr>
        <w:numPr>
          <w:ilvl w:val="0"/>
          <w:numId w:val="12"/>
        </w:numPr>
        <w:spacing w:line="360" w:lineRule="auto"/>
        <w:ind w:hanging="294"/>
        <w:jc w:val="both"/>
        <w:rPr>
          <w:rFonts w:ascii="Arial" w:hAnsi="Arial" w:cs="Arial"/>
          <w:color w:val="000000"/>
        </w:rPr>
      </w:pPr>
      <w:r w:rsidRPr="0006563A">
        <w:rPr>
          <w:rFonts w:ascii="Arial" w:hAnsi="Arial" w:cs="Arial"/>
          <w:color w:val="000000"/>
        </w:rPr>
        <w:t xml:space="preserve">dziennik </w:t>
      </w:r>
      <w:r>
        <w:rPr>
          <w:rFonts w:ascii="Arial" w:hAnsi="Arial" w:cs="Arial"/>
          <w:color w:val="000000"/>
        </w:rPr>
        <w:t xml:space="preserve">staży </w:t>
      </w:r>
      <w:r w:rsidRPr="0006563A">
        <w:rPr>
          <w:rFonts w:ascii="Arial" w:hAnsi="Arial" w:cs="Arial"/>
          <w:color w:val="000000"/>
        </w:rPr>
        <w:t>zawodowych;</w:t>
      </w:r>
    </w:p>
    <w:p w14:paraId="7F1BE8CA" w14:textId="77777777" w:rsidR="00251A0F" w:rsidRPr="0006563A" w:rsidRDefault="00251A0F" w:rsidP="00AD070D">
      <w:pPr>
        <w:numPr>
          <w:ilvl w:val="0"/>
          <w:numId w:val="12"/>
        </w:numPr>
        <w:spacing w:line="360" w:lineRule="auto"/>
        <w:ind w:hanging="294"/>
        <w:jc w:val="both"/>
        <w:rPr>
          <w:rFonts w:ascii="Arial" w:hAnsi="Arial" w:cs="Arial"/>
          <w:color w:val="000000"/>
        </w:rPr>
      </w:pPr>
      <w:r w:rsidRPr="0006563A">
        <w:rPr>
          <w:rFonts w:ascii="Arial" w:hAnsi="Arial" w:cs="Arial"/>
          <w:color w:val="000000"/>
        </w:rPr>
        <w:t xml:space="preserve">kopie wydanych zaświadczeń lub innych dokumentów potwierdzających ukończenie </w:t>
      </w:r>
      <w:r w:rsidR="00666E5E">
        <w:rPr>
          <w:rFonts w:ascii="Arial" w:hAnsi="Arial" w:cs="Arial"/>
          <w:color w:val="000000"/>
        </w:rPr>
        <w:t>staży</w:t>
      </w:r>
      <w:r w:rsidRPr="0006563A">
        <w:rPr>
          <w:rFonts w:ascii="Arial" w:hAnsi="Arial" w:cs="Arial"/>
          <w:color w:val="000000"/>
        </w:rPr>
        <w:t xml:space="preserve"> zawodowych wraz z listą potwierdzającą odbiór zaświadczeń przez uczestników staży</w:t>
      </w:r>
      <w:r>
        <w:rPr>
          <w:rFonts w:ascii="Arial" w:hAnsi="Arial" w:cs="Arial"/>
          <w:color w:val="000000"/>
        </w:rPr>
        <w:t xml:space="preserve"> </w:t>
      </w:r>
    </w:p>
    <w:p w14:paraId="6CBE8124" w14:textId="77777777" w:rsidR="00251A0F" w:rsidRPr="0006563A" w:rsidRDefault="00251A0F" w:rsidP="00023D5B">
      <w:pPr>
        <w:pStyle w:val="Akapitzlist"/>
        <w:numPr>
          <w:ilvl w:val="0"/>
          <w:numId w:val="46"/>
        </w:numPr>
        <w:spacing w:line="360" w:lineRule="auto"/>
        <w:jc w:val="both"/>
        <w:rPr>
          <w:rFonts w:ascii="Arial" w:hAnsi="Arial" w:cs="Arial"/>
          <w:color w:val="000000"/>
        </w:rPr>
      </w:pPr>
      <w:r w:rsidRPr="0006563A">
        <w:rPr>
          <w:rFonts w:ascii="Arial" w:hAnsi="Arial" w:cs="Arial"/>
          <w:color w:val="000000"/>
        </w:rPr>
        <w:t xml:space="preserve">Po przeprowadzeniu </w:t>
      </w:r>
      <w:r>
        <w:rPr>
          <w:rFonts w:ascii="Arial" w:hAnsi="Arial" w:cs="Arial"/>
          <w:color w:val="000000"/>
        </w:rPr>
        <w:t>staży</w:t>
      </w:r>
      <w:r w:rsidRPr="0006563A">
        <w:rPr>
          <w:rFonts w:ascii="Arial" w:hAnsi="Arial" w:cs="Arial"/>
          <w:color w:val="000000"/>
        </w:rPr>
        <w:t xml:space="preserve"> zawodowych, zostanie sporządzony protokół odbioru usługi, podpisany przez Wykonawcę i Zamawiającego. Podpisanie bez zastrzeżeń przez obie Strony protokołu odbioru z wykonania usługi jest podstawą do wystawienia faktury/rachunku za wykonanie usługi. </w:t>
      </w:r>
    </w:p>
    <w:p w14:paraId="636D2CB3" w14:textId="77777777" w:rsidR="00251A0F" w:rsidRDefault="00251A0F" w:rsidP="00D66D56">
      <w:pPr>
        <w:spacing w:line="360" w:lineRule="auto"/>
        <w:jc w:val="both"/>
        <w:rPr>
          <w:rFonts w:ascii="Arial" w:hAnsi="Arial" w:cs="Arial"/>
        </w:rPr>
      </w:pPr>
    </w:p>
    <w:p w14:paraId="6E58BB25" w14:textId="77777777" w:rsidR="00251A0F" w:rsidRDefault="00251A0F" w:rsidP="00D66D56">
      <w:pPr>
        <w:spacing w:line="360" w:lineRule="auto"/>
        <w:jc w:val="both"/>
        <w:rPr>
          <w:rFonts w:ascii="Arial" w:hAnsi="Arial" w:cs="Arial"/>
        </w:rPr>
      </w:pPr>
    </w:p>
    <w:p w14:paraId="5D107EC3" w14:textId="77777777" w:rsidR="00251A0F" w:rsidRPr="00CE7640" w:rsidRDefault="00251A0F" w:rsidP="00AD070D">
      <w:pPr>
        <w:numPr>
          <w:ilvl w:val="0"/>
          <w:numId w:val="18"/>
        </w:numPr>
        <w:spacing w:line="360" w:lineRule="auto"/>
        <w:ind w:left="426" w:hanging="426"/>
        <w:jc w:val="both"/>
        <w:rPr>
          <w:rFonts w:ascii="Arial" w:hAnsi="Arial" w:cs="Arial"/>
          <w:sz w:val="24"/>
          <w:szCs w:val="24"/>
          <w:u w:val="single"/>
        </w:rPr>
      </w:pPr>
      <w:r w:rsidRPr="00CE7640">
        <w:rPr>
          <w:rFonts w:ascii="Arial" w:hAnsi="Arial" w:cs="Arial"/>
          <w:sz w:val="24"/>
          <w:szCs w:val="24"/>
          <w:u w:val="single"/>
        </w:rPr>
        <w:t xml:space="preserve">Charakterystyka </w:t>
      </w:r>
      <w:r w:rsidR="00383CA1">
        <w:rPr>
          <w:rFonts w:ascii="Arial" w:hAnsi="Arial" w:cs="Arial"/>
          <w:sz w:val="24"/>
          <w:szCs w:val="24"/>
          <w:u w:val="single"/>
        </w:rPr>
        <w:t>Staży</w:t>
      </w:r>
      <w:r w:rsidRPr="00CE7640">
        <w:rPr>
          <w:rFonts w:ascii="Arial" w:hAnsi="Arial" w:cs="Arial"/>
          <w:sz w:val="24"/>
          <w:szCs w:val="24"/>
          <w:u w:val="single"/>
        </w:rPr>
        <w:t xml:space="preserve"> Zawodowych</w:t>
      </w:r>
    </w:p>
    <w:p w14:paraId="5CDBF6A6" w14:textId="77777777" w:rsidR="00251A0F" w:rsidRPr="0006799B" w:rsidRDefault="00251A0F" w:rsidP="00D66D56">
      <w:pPr>
        <w:ind w:left="426"/>
        <w:jc w:val="both"/>
        <w:rPr>
          <w:rFonts w:ascii="Arial" w:hAnsi="Arial" w:cs="Arial"/>
          <w:b/>
        </w:rPr>
      </w:pPr>
    </w:p>
    <w:p w14:paraId="7D922926" w14:textId="77777777" w:rsidR="00251A0F" w:rsidRPr="0006799B" w:rsidRDefault="00251A0F" w:rsidP="00D66D56">
      <w:pPr>
        <w:ind w:left="426" w:hanging="426"/>
        <w:jc w:val="both"/>
        <w:rPr>
          <w:rFonts w:ascii="Arial" w:hAnsi="Arial" w:cs="Arial"/>
          <w:b/>
          <w:u w:val="single"/>
        </w:rPr>
      </w:pPr>
      <w:r w:rsidRPr="00103967">
        <w:rPr>
          <w:rFonts w:ascii="Arial" w:hAnsi="Arial" w:cs="Arial"/>
          <w:b/>
        </w:rPr>
        <w:t xml:space="preserve">II.I </w:t>
      </w:r>
      <w:r w:rsidRPr="00103967">
        <w:rPr>
          <w:rFonts w:ascii="Arial" w:hAnsi="Arial" w:cs="Arial"/>
          <w:b/>
        </w:rPr>
        <w:tab/>
      </w:r>
      <w:r w:rsidRPr="00103967">
        <w:rPr>
          <w:rFonts w:ascii="Arial" w:hAnsi="Arial" w:cs="Arial"/>
          <w:b/>
          <w:u w:val="single"/>
        </w:rPr>
        <w:t>T</w:t>
      </w:r>
      <w:r>
        <w:rPr>
          <w:rFonts w:ascii="Arial" w:hAnsi="Arial" w:cs="Arial"/>
          <w:b/>
          <w:u w:val="single"/>
        </w:rPr>
        <w:t xml:space="preserve">ECHNIK </w:t>
      </w:r>
      <w:r w:rsidRPr="00103967">
        <w:rPr>
          <w:rFonts w:ascii="Arial" w:hAnsi="Arial" w:cs="Arial"/>
          <w:b/>
          <w:u w:val="single"/>
        </w:rPr>
        <w:t xml:space="preserve"> I</w:t>
      </w:r>
      <w:r>
        <w:rPr>
          <w:rFonts w:ascii="Arial" w:hAnsi="Arial" w:cs="Arial"/>
          <w:b/>
          <w:u w:val="single"/>
        </w:rPr>
        <w:t>NFORMATYK</w:t>
      </w:r>
    </w:p>
    <w:p w14:paraId="6B4197C1" w14:textId="77777777" w:rsidR="00251A0F" w:rsidRPr="0006799B" w:rsidRDefault="00251A0F" w:rsidP="00AD070D">
      <w:pPr>
        <w:numPr>
          <w:ilvl w:val="1"/>
          <w:numId w:val="10"/>
        </w:numPr>
        <w:spacing w:line="360" w:lineRule="auto"/>
        <w:ind w:left="426" w:hanging="426"/>
        <w:jc w:val="both"/>
        <w:rPr>
          <w:rFonts w:ascii="Arial" w:hAnsi="Arial" w:cs="Arial"/>
        </w:rPr>
      </w:pPr>
      <w:r w:rsidRPr="0006799B">
        <w:rPr>
          <w:rFonts w:ascii="Arial" w:hAnsi="Arial" w:cs="Arial"/>
        </w:rPr>
        <w:t xml:space="preserve">Po zakończonym udziale w </w:t>
      </w:r>
      <w:r>
        <w:rPr>
          <w:rFonts w:ascii="Arial" w:hAnsi="Arial" w:cs="Arial"/>
        </w:rPr>
        <w:t xml:space="preserve">stażu </w:t>
      </w:r>
      <w:r w:rsidRPr="0006799B">
        <w:rPr>
          <w:rFonts w:ascii="Arial" w:hAnsi="Arial" w:cs="Arial"/>
        </w:rPr>
        <w:t>zawodow</w:t>
      </w:r>
      <w:r>
        <w:rPr>
          <w:rFonts w:ascii="Arial" w:hAnsi="Arial" w:cs="Arial"/>
        </w:rPr>
        <w:t>ym</w:t>
      </w:r>
      <w:r w:rsidRPr="0006799B">
        <w:rPr>
          <w:rFonts w:ascii="Arial" w:hAnsi="Arial" w:cs="Arial"/>
        </w:rPr>
        <w:t xml:space="preserve"> uczestnik powinien potrafić:</w:t>
      </w:r>
    </w:p>
    <w:p w14:paraId="4E67B82E" w14:textId="77777777" w:rsidR="00251A0F" w:rsidRPr="0006799B" w:rsidRDefault="00251A0F" w:rsidP="00AD070D">
      <w:pPr>
        <w:numPr>
          <w:ilvl w:val="0"/>
          <w:numId w:val="13"/>
        </w:numPr>
        <w:spacing w:line="360" w:lineRule="auto"/>
        <w:ind w:hanging="720"/>
        <w:jc w:val="both"/>
        <w:rPr>
          <w:rFonts w:ascii="Arial" w:hAnsi="Arial" w:cs="Arial"/>
        </w:rPr>
      </w:pPr>
      <w:r w:rsidRPr="0006799B">
        <w:rPr>
          <w:rFonts w:ascii="Arial" w:hAnsi="Arial" w:cs="Arial"/>
        </w:rPr>
        <w:t>scharakteryzować strukturę organizacyjną sekcji informatycznej w firmie,</w:t>
      </w:r>
    </w:p>
    <w:p w14:paraId="7C119A4B" w14:textId="77777777" w:rsidR="00251A0F" w:rsidRPr="0006799B" w:rsidRDefault="00251A0F" w:rsidP="00AD070D">
      <w:pPr>
        <w:numPr>
          <w:ilvl w:val="0"/>
          <w:numId w:val="13"/>
        </w:numPr>
        <w:spacing w:line="360" w:lineRule="auto"/>
        <w:ind w:hanging="720"/>
        <w:jc w:val="both"/>
        <w:rPr>
          <w:rFonts w:ascii="Arial" w:hAnsi="Arial" w:cs="Arial"/>
        </w:rPr>
      </w:pPr>
      <w:r w:rsidRPr="0006799B">
        <w:rPr>
          <w:rFonts w:ascii="Arial" w:hAnsi="Arial" w:cs="Arial"/>
        </w:rPr>
        <w:t>zorganizować własne stanowisko pracy w zakresie przestrzegania informacji,</w:t>
      </w:r>
    </w:p>
    <w:p w14:paraId="4A592A6E" w14:textId="77777777" w:rsidR="00251A0F" w:rsidRPr="0006799B" w:rsidRDefault="00251A0F" w:rsidP="00AD070D">
      <w:pPr>
        <w:numPr>
          <w:ilvl w:val="0"/>
          <w:numId w:val="13"/>
        </w:numPr>
        <w:spacing w:line="360" w:lineRule="auto"/>
        <w:ind w:hanging="720"/>
        <w:jc w:val="both"/>
        <w:rPr>
          <w:rFonts w:ascii="Arial" w:hAnsi="Arial" w:cs="Arial"/>
        </w:rPr>
      </w:pPr>
      <w:r w:rsidRPr="0006799B">
        <w:rPr>
          <w:rFonts w:ascii="Arial" w:hAnsi="Arial" w:cs="Arial"/>
        </w:rPr>
        <w:t>dobrać konfigurację sprzętu i oprogramowania komputerowego do różnych zastosowań,</w:t>
      </w:r>
    </w:p>
    <w:p w14:paraId="59BD891D" w14:textId="77777777" w:rsidR="00251A0F" w:rsidRPr="0006799B" w:rsidRDefault="00251A0F" w:rsidP="00AD070D">
      <w:pPr>
        <w:numPr>
          <w:ilvl w:val="0"/>
          <w:numId w:val="13"/>
        </w:numPr>
        <w:spacing w:line="360" w:lineRule="auto"/>
        <w:ind w:hanging="720"/>
        <w:jc w:val="both"/>
        <w:rPr>
          <w:rFonts w:ascii="Arial" w:hAnsi="Arial" w:cs="Arial"/>
        </w:rPr>
      </w:pPr>
      <w:r w:rsidRPr="0006799B">
        <w:rPr>
          <w:rFonts w:ascii="Arial" w:hAnsi="Arial" w:cs="Arial"/>
        </w:rPr>
        <w:t>przetestować i zdiagnozować sprzęt komputerowy,</w:t>
      </w:r>
    </w:p>
    <w:p w14:paraId="5741FE7E" w14:textId="77777777" w:rsidR="00251A0F" w:rsidRPr="0006799B" w:rsidRDefault="00251A0F" w:rsidP="00AD070D">
      <w:pPr>
        <w:numPr>
          <w:ilvl w:val="0"/>
          <w:numId w:val="13"/>
        </w:numPr>
        <w:spacing w:line="360" w:lineRule="auto"/>
        <w:ind w:hanging="720"/>
        <w:jc w:val="both"/>
        <w:rPr>
          <w:rFonts w:ascii="Arial" w:hAnsi="Arial" w:cs="Arial"/>
        </w:rPr>
      </w:pPr>
      <w:r w:rsidRPr="0006799B">
        <w:rPr>
          <w:rFonts w:ascii="Arial" w:hAnsi="Arial" w:cs="Arial"/>
        </w:rPr>
        <w:t>rozbudować i unowocześnić zestaw komputerowy poprzez wymianę elementów,</w:t>
      </w:r>
    </w:p>
    <w:p w14:paraId="19CD0343" w14:textId="77777777" w:rsidR="00251A0F" w:rsidRPr="0006799B" w:rsidRDefault="00251A0F" w:rsidP="00AD070D">
      <w:pPr>
        <w:numPr>
          <w:ilvl w:val="0"/>
          <w:numId w:val="13"/>
        </w:numPr>
        <w:spacing w:line="360" w:lineRule="auto"/>
        <w:ind w:hanging="720"/>
        <w:jc w:val="both"/>
        <w:rPr>
          <w:rFonts w:ascii="Arial" w:hAnsi="Arial" w:cs="Arial"/>
        </w:rPr>
      </w:pPr>
      <w:r w:rsidRPr="0006799B">
        <w:rPr>
          <w:rFonts w:ascii="Arial" w:hAnsi="Arial" w:cs="Arial"/>
        </w:rPr>
        <w:t xml:space="preserve">posłużyć </w:t>
      </w:r>
      <w:proofErr w:type="spellStart"/>
      <w:r w:rsidRPr="0006799B">
        <w:rPr>
          <w:rFonts w:ascii="Arial" w:hAnsi="Arial" w:cs="Arial"/>
        </w:rPr>
        <w:t>sie</w:t>
      </w:r>
      <w:proofErr w:type="spellEnd"/>
      <w:r w:rsidRPr="0006799B">
        <w:rPr>
          <w:rFonts w:ascii="Arial" w:hAnsi="Arial" w:cs="Arial"/>
        </w:rPr>
        <w:t xml:space="preserve"> gotowymi pakietami oprogramowania użytkowego i narzędziowego,</w:t>
      </w:r>
    </w:p>
    <w:p w14:paraId="6902F2DC" w14:textId="77777777" w:rsidR="00251A0F" w:rsidRPr="0006799B" w:rsidRDefault="00251A0F" w:rsidP="00AD070D">
      <w:pPr>
        <w:numPr>
          <w:ilvl w:val="0"/>
          <w:numId w:val="13"/>
        </w:numPr>
        <w:spacing w:line="360" w:lineRule="auto"/>
        <w:ind w:hanging="720"/>
        <w:jc w:val="both"/>
        <w:rPr>
          <w:rFonts w:ascii="Arial" w:hAnsi="Arial" w:cs="Arial"/>
        </w:rPr>
      </w:pPr>
      <w:r w:rsidRPr="0006799B">
        <w:rPr>
          <w:rFonts w:ascii="Arial" w:hAnsi="Arial" w:cs="Arial"/>
        </w:rPr>
        <w:t>zebrać dane dla systemów przetwarzania informacji,</w:t>
      </w:r>
    </w:p>
    <w:p w14:paraId="312BD3BD" w14:textId="77777777" w:rsidR="00251A0F" w:rsidRPr="0006799B" w:rsidRDefault="00251A0F" w:rsidP="00AD070D">
      <w:pPr>
        <w:numPr>
          <w:ilvl w:val="0"/>
          <w:numId w:val="13"/>
        </w:numPr>
        <w:spacing w:line="360" w:lineRule="auto"/>
        <w:ind w:hanging="720"/>
        <w:jc w:val="both"/>
        <w:rPr>
          <w:rFonts w:ascii="Arial" w:hAnsi="Arial" w:cs="Arial"/>
        </w:rPr>
      </w:pPr>
      <w:r w:rsidRPr="0006799B">
        <w:rPr>
          <w:rFonts w:ascii="Arial" w:hAnsi="Arial" w:cs="Arial"/>
        </w:rPr>
        <w:t>posłużyć się programami użytkowymi w celu graficznego przedstawienia danych,</w:t>
      </w:r>
    </w:p>
    <w:p w14:paraId="7966D020" w14:textId="77777777" w:rsidR="00251A0F" w:rsidRPr="0006799B" w:rsidRDefault="00251A0F" w:rsidP="00AD070D">
      <w:pPr>
        <w:numPr>
          <w:ilvl w:val="0"/>
          <w:numId w:val="13"/>
        </w:numPr>
        <w:spacing w:line="360" w:lineRule="auto"/>
        <w:ind w:left="709" w:hanging="283"/>
        <w:jc w:val="both"/>
        <w:rPr>
          <w:rFonts w:ascii="Arial" w:hAnsi="Arial" w:cs="Arial"/>
        </w:rPr>
      </w:pPr>
      <w:r w:rsidRPr="0006799B">
        <w:rPr>
          <w:rFonts w:ascii="Arial" w:hAnsi="Arial" w:cs="Arial"/>
        </w:rPr>
        <w:lastRenderedPageBreak/>
        <w:t xml:space="preserve">zorganizować i wykonać prace w zakresie usług informatycznych dla użytkowników </w:t>
      </w:r>
      <w:r w:rsidRPr="0006799B">
        <w:rPr>
          <w:rFonts w:ascii="Arial" w:hAnsi="Arial" w:cs="Arial"/>
        </w:rPr>
        <w:br/>
        <w:t>i zleceniodawców,</w:t>
      </w:r>
    </w:p>
    <w:p w14:paraId="784B4CFD" w14:textId="77777777" w:rsidR="00251A0F" w:rsidRPr="0006799B" w:rsidRDefault="00251A0F" w:rsidP="00AD070D">
      <w:pPr>
        <w:numPr>
          <w:ilvl w:val="0"/>
          <w:numId w:val="13"/>
        </w:numPr>
        <w:spacing w:line="360" w:lineRule="auto"/>
        <w:ind w:left="709" w:hanging="283"/>
        <w:jc w:val="both"/>
        <w:rPr>
          <w:rFonts w:ascii="Arial" w:hAnsi="Arial" w:cs="Arial"/>
        </w:rPr>
      </w:pPr>
      <w:r w:rsidRPr="0006799B">
        <w:rPr>
          <w:rFonts w:ascii="Arial" w:hAnsi="Arial" w:cs="Arial"/>
        </w:rPr>
        <w:t>obsłużyć lokalne sieci komputerowe,</w:t>
      </w:r>
    </w:p>
    <w:p w14:paraId="7BD57F5E" w14:textId="77777777" w:rsidR="00251A0F" w:rsidRPr="0006799B" w:rsidRDefault="00251A0F" w:rsidP="00AD070D">
      <w:pPr>
        <w:numPr>
          <w:ilvl w:val="0"/>
          <w:numId w:val="13"/>
        </w:numPr>
        <w:spacing w:line="360" w:lineRule="auto"/>
        <w:ind w:left="709" w:hanging="283"/>
        <w:jc w:val="both"/>
        <w:rPr>
          <w:rFonts w:ascii="Arial" w:hAnsi="Arial" w:cs="Arial"/>
        </w:rPr>
      </w:pPr>
      <w:r w:rsidRPr="0006799B">
        <w:rPr>
          <w:rFonts w:ascii="Arial" w:hAnsi="Arial" w:cs="Arial"/>
        </w:rPr>
        <w:t>zaprojektować proste bazy danych na użytek przedsiębiorstwa,</w:t>
      </w:r>
    </w:p>
    <w:p w14:paraId="488423EC" w14:textId="77777777" w:rsidR="00251A0F" w:rsidRPr="0006799B" w:rsidRDefault="00251A0F" w:rsidP="00AD070D">
      <w:pPr>
        <w:numPr>
          <w:ilvl w:val="0"/>
          <w:numId w:val="13"/>
        </w:numPr>
        <w:spacing w:line="360" w:lineRule="auto"/>
        <w:ind w:left="709" w:hanging="283"/>
        <w:jc w:val="both"/>
        <w:rPr>
          <w:rFonts w:ascii="Arial" w:hAnsi="Arial" w:cs="Arial"/>
        </w:rPr>
      </w:pPr>
      <w:r w:rsidRPr="0006799B">
        <w:rPr>
          <w:rFonts w:ascii="Arial" w:hAnsi="Arial" w:cs="Arial"/>
        </w:rPr>
        <w:t>posłużyć się bazami danych i systemami przetwarzania informacji w przedsiębiorstwie,</w:t>
      </w:r>
    </w:p>
    <w:p w14:paraId="1062E86F" w14:textId="77777777" w:rsidR="00251A0F" w:rsidRPr="0006799B" w:rsidRDefault="00251A0F" w:rsidP="00AD070D">
      <w:pPr>
        <w:numPr>
          <w:ilvl w:val="0"/>
          <w:numId w:val="13"/>
        </w:numPr>
        <w:spacing w:line="360" w:lineRule="auto"/>
        <w:ind w:left="709" w:hanging="283"/>
        <w:jc w:val="both"/>
        <w:rPr>
          <w:rFonts w:ascii="Arial" w:hAnsi="Arial" w:cs="Arial"/>
        </w:rPr>
      </w:pPr>
      <w:r w:rsidRPr="0006799B">
        <w:rPr>
          <w:rFonts w:ascii="Arial" w:hAnsi="Arial" w:cs="Arial"/>
        </w:rPr>
        <w:t>skorzystać z zasobów sieci Internet i poczty elektronicznej,</w:t>
      </w:r>
    </w:p>
    <w:p w14:paraId="3D7B99AE" w14:textId="77777777" w:rsidR="00251A0F" w:rsidRPr="0006799B" w:rsidRDefault="00251A0F" w:rsidP="00AD070D">
      <w:pPr>
        <w:numPr>
          <w:ilvl w:val="1"/>
          <w:numId w:val="10"/>
        </w:numPr>
        <w:spacing w:line="360" w:lineRule="auto"/>
        <w:jc w:val="both"/>
        <w:rPr>
          <w:rFonts w:ascii="Arial" w:hAnsi="Arial" w:cs="Arial"/>
        </w:rPr>
      </w:pPr>
      <w:r w:rsidRPr="0006799B">
        <w:rPr>
          <w:rFonts w:ascii="Arial" w:hAnsi="Arial" w:cs="Arial"/>
        </w:rPr>
        <w:t xml:space="preserve">Uczestnik </w:t>
      </w:r>
      <w:r w:rsidR="00E86857" w:rsidRPr="00E86857">
        <w:rPr>
          <w:rFonts w:ascii="Arial" w:hAnsi="Arial" w:cs="Arial"/>
        </w:rPr>
        <w:t xml:space="preserve">stażu </w:t>
      </w:r>
      <w:r w:rsidRPr="0006799B">
        <w:rPr>
          <w:rFonts w:ascii="Arial" w:hAnsi="Arial" w:cs="Arial"/>
        </w:rPr>
        <w:t xml:space="preserve">powinien: </w:t>
      </w:r>
    </w:p>
    <w:p w14:paraId="49C37A42" w14:textId="77777777" w:rsidR="00251A0F" w:rsidRPr="0006799B" w:rsidRDefault="00251A0F" w:rsidP="00AD070D">
      <w:pPr>
        <w:numPr>
          <w:ilvl w:val="0"/>
          <w:numId w:val="14"/>
        </w:numPr>
        <w:spacing w:line="360" w:lineRule="auto"/>
        <w:ind w:hanging="294"/>
        <w:jc w:val="both"/>
        <w:rPr>
          <w:rFonts w:ascii="Arial" w:hAnsi="Arial" w:cs="Arial"/>
          <w:b/>
        </w:rPr>
      </w:pPr>
      <w:r w:rsidRPr="0006799B">
        <w:rPr>
          <w:rFonts w:ascii="Arial" w:hAnsi="Arial" w:cs="Arial"/>
        </w:rPr>
        <w:t xml:space="preserve">wiedzieć jak przestrzegać przepisów bezpieczeństwa i higieny pracy, ochrony przeciwpożarowej i ochrony środowiska oraz </w:t>
      </w:r>
    </w:p>
    <w:p w14:paraId="6B360BD8" w14:textId="77777777" w:rsidR="00251A0F" w:rsidRPr="0006799B" w:rsidRDefault="00251A0F" w:rsidP="00AD070D">
      <w:pPr>
        <w:numPr>
          <w:ilvl w:val="0"/>
          <w:numId w:val="14"/>
        </w:numPr>
        <w:spacing w:line="360" w:lineRule="auto"/>
        <w:ind w:hanging="294"/>
        <w:jc w:val="both"/>
        <w:rPr>
          <w:rFonts w:ascii="Arial" w:hAnsi="Arial" w:cs="Arial"/>
          <w:b/>
        </w:rPr>
      </w:pPr>
      <w:r w:rsidRPr="0006799B">
        <w:rPr>
          <w:rFonts w:ascii="Arial" w:hAnsi="Arial" w:cs="Arial"/>
        </w:rPr>
        <w:t>potrafić stosować podręczny sprzęt i środki gaśnicze</w:t>
      </w:r>
    </w:p>
    <w:p w14:paraId="13713D74" w14:textId="77777777" w:rsidR="00251A0F" w:rsidRPr="0006799B" w:rsidRDefault="00251A0F" w:rsidP="00AD070D">
      <w:pPr>
        <w:numPr>
          <w:ilvl w:val="0"/>
          <w:numId w:val="14"/>
        </w:numPr>
        <w:spacing w:line="360" w:lineRule="auto"/>
        <w:ind w:hanging="294"/>
        <w:jc w:val="both"/>
        <w:rPr>
          <w:rFonts w:ascii="Arial" w:hAnsi="Arial" w:cs="Arial"/>
          <w:b/>
        </w:rPr>
      </w:pPr>
      <w:r w:rsidRPr="0006799B">
        <w:rPr>
          <w:rFonts w:ascii="Arial" w:hAnsi="Arial" w:cs="Arial"/>
        </w:rPr>
        <w:t>wiedzieć w jaki sposób udzielić pierwszej pomocy w stanach zagrożenia zdrowia i życia</w:t>
      </w:r>
    </w:p>
    <w:p w14:paraId="7A4F58D7" w14:textId="77777777" w:rsidR="00251A0F" w:rsidRPr="0006799B" w:rsidRDefault="00251A0F" w:rsidP="00AD070D">
      <w:pPr>
        <w:numPr>
          <w:ilvl w:val="0"/>
          <w:numId w:val="14"/>
        </w:numPr>
        <w:spacing w:line="360" w:lineRule="auto"/>
        <w:ind w:hanging="294"/>
        <w:jc w:val="both"/>
        <w:rPr>
          <w:rFonts w:ascii="Arial" w:hAnsi="Arial" w:cs="Arial"/>
          <w:b/>
        </w:rPr>
      </w:pPr>
      <w:r w:rsidRPr="0006799B">
        <w:rPr>
          <w:rFonts w:ascii="Arial" w:hAnsi="Arial" w:cs="Arial"/>
        </w:rPr>
        <w:t>wiedzieć w jaki sposób zorganizować stanowisko informatyczne zgodnie z zasadami ergonomii</w:t>
      </w:r>
    </w:p>
    <w:p w14:paraId="511017CE" w14:textId="77777777" w:rsidR="00251A0F" w:rsidRPr="0006799B" w:rsidRDefault="00251A0F" w:rsidP="00AD070D">
      <w:pPr>
        <w:numPr>
          <w:ilvl w:val="0"/>
          <w:numId w:val="14"/>
        </w:numPr>
        <w:spacing w:line="360" w:lineRule="auto"/>
        <w:ind w:hanging="294"/>
        <w:jc w:val="both"/>
        <w:rPr>
          <w:rFonts w:ascii="Arial" w:hAnsi="Arial" w:cs="Arial"/>
          <w:b/>
        </w:rPr>
      </w:pPr>
      <w:r w:rsidRPr="0006799B">
        <w:rPr>
          <w:rFonts w:ascii="Arial" w:hAnsi="Arial" w:cs="Arial"/>
        </w:rPr>
        <w:t>Rozpoznawać czynniki szkodliwe i uciążliwe występujące w procesie pracy</w:t>
      </w:r>
    </w:p>
    <w:p w14:paraId="716E22A8" w14:textId="77777777" w:rsidR="00251A0F" w:rsidRPr="0006799B" w:rsidRDefault="00251A0F" w:rsidP="00AD070D">
      <w:pPr>
        <w:numPr>
          <w:ilvl w:val="0"/>
          <w:numId w:val="14"/>
        </w:numPr>
        <w:spacing w:line="360" w:lineRule="auto"/>
        <w:ind w:hanging="294"/>
        <w:jc w:val="both"/>
        <w:rPr>
          <w:rFonts w:ascii="Arial" w:hAnsi="Arial" w:cs="Arial"/>
          <w:b/>
        </w:rPr>
      </w:pPr>
      <w:r w:rsidRPr="0006799B">
        <w:rPr>
          <w:rFonts w:ascii="Arial" w:hAnsi="Arial" w:cs="Arial"/>
        </w:rPr>
        <w:t>Potrafić stosować zasady współpracy w zespole</w:t>
      </w:r>
    </w:p>
    <w:p w14:paraId="29348BA8" w14:textId="77777777" w:rsidR="00251A0F" w:rsidRPr="0006799B" w:rsidRDefault="00251A0F" w:rsidP="00AD070D">
      <w:pPr>
        <w:numPr>
          <w:ilvl w:val="0"/>
          <w:numId w:val="14"/>
        </w:numPr>
        <w:spacing w:line="360" w:lineRule="auto"/>
        <w:ind w:hanging="294"/>
        <w:jc w:val="both"/>
        <w:rPr>
          <w:rFonts w:ascii="Arial" w:hAnsi="Arial" w:cs="Arial"/>
          <w:b/>
        </w:rPr>
      </w:pPr>
      <w:r w:rsidRPr="0006799B">
        <w:rPr>
          <w:rFonts w:ascii="Arial" w:hAnsi="Arial" w:cs="Arial"/>
        </w:rPr>
        <w:t>Przestrzegać przepisów, regulaminów i zasad obowiązujących pracowników firmy</w:t>
      </w:r>
    </w:p>
    <w:p w14:paraId="5FDE72FD" w14:textId="77777777" w:rsidR="00251A0F" w:rsidRPr="0006799B" w:rsidRDefault="00251A0F" w:rsidP="00D66D56">
      <w:pPr>
        <w:spacing w:line="360" w:lineRule="auto"/>
        <w:ind w:left="426" w:hanging="426"/>
        <w:jc w:val="both"/>
        <w:rPr>
          <w:rFonts w:ascii="Arial" w:hAnsi="Arial" w:cs="Arial"/>
        </w:rPr>
      </w:pPr>
      <w:r w:rsidRPr="0006799B">
        <w:rPr>
          <w:rFonts w:ascii="Arial" w:hAnsi="Arial" w:cs="Arial"/>
          <w:b/>
        </w:rPr>
        <w:t xml:space="preserve">1.3 </w:t>
      </w:r>
      <w:r w:rsidRPr="0006799B">
        <w:rPr>
          <w:rFonts w:ascii="Arial" w:hAnsi="Arial" w:cs="Arial"/>
        </w:rPr>
        <w:t xml:space="preserve">Uczestnik </w:t>
      </w:r>
      <w:r w:rsidR="00E86857">
        <w:rPr>
          <w:rFonts w:ascii="Arial" w:hAnsi="Arial" w:cs="Arial"/>
        </w:rPr>
        <w:t>stażu</w:t>
      </w:r>
      <w:r w:rsidRPr="0006799B">
        <w:rPr>
          <w:rFonts w:ascii="Arial" w:hAnsi="Arial" w:cs="Arial"/>
        </w:rPr>
        <w:t xml:space="preserve"> powinien zostać zaznajomiony z kwestiami pozwalającymi na samodzielne:</w:t>
      </w:r>
    </w:p>
    <w:p w14:paraId="73EE2E45" w14:textId="77777777" w:rsidR="00251A0F" w:rsidRPr="0006799B" w:rsidRDefault="00251A0F" w:rsidP="00AD070D">
      <w:pPr>
        <w:numPr>
          <w:ilvl w:val="0"/>
          <w:numId w:val="15"/>
        </w:numPr>
        <w:spacing w:line="360" w:lineRule="auto"/>
        <w:ind w:hanging="1003"/>
        <w:jc w:val="both"/>
        <w:rPr>
          <w:rFonts w:ascii="Arial" w:hAnsi="Arial" w:cs="Arial"/>
        </w:rPr>
      </w:pPr>
      <w:r w:rsidRPr="0006799B">
        <w:rPr>
          <w:rFonts w:ascii="Arial" w:hAnsi="Arial" w:cs="Arial"/>
        </w:rPr>
        <w:t xml:space="preserve">określenie struktury organizacyjnej firmy i charakteru jej działalności </w:t>
      </w:r>
    </w:p>
    <w:p w14:paraId="13720F85" w14:textId="77777777" w:rsidR="00251A0F" w:rsidRPr="0006799B" w:rsidRDefault="00251A0F" w:rsidP="00AD070D">
      <w:pPr>
        <w:numPr>
          <w:ilvl w:val="0"/>
          <w:numId w:val="15"/>
        </w:numPr>
        <w:spacing w:line="360" w:lineRule="auto"/>
        <w:ind w:hanging="1003"/>
        <w:jc w:val="both"/>
        <w:rPr>
          <w:rFonts w:ascii="Arial" w:hAnsi="Arial" w:cs="Arial"/>
        </w:rPr>
      </w:pPr>
      <w:r w:rsidRPr="0006799B">
        <w:rPr>
          <w:rFonts w:ascii="Arial" w:hAnsi="Arial" w:cs="Arial"/>
        </w:rPr>
        <w:t>określenie miejsca i znaczenia prac informatycznych w działalności firmy</w:t>
      </w:r>
    </w:p>
    <w:p w14:paraId="19CA1DF0" w14:textId="77777777" w:rsidR="00251A0F" w:rsidRPr="0006799B" w:rsidRDefault="00251A0F" w:rsidP="00AD070D">
      <w:pPr>
        <w:numPr>
          <w:ilvl w:val="0"/>
          <w:numId w:val="15"/>
        </w:numPr>
        <w:spacing w:line="360" w:lineRule="auto"/>
        <w:ind w:hanging="1003"/>
        <w:jc w:val="both"/>
        <w:rPr>
          <w:rFonts w:ascii="Arial" w:hAnsi="Arial" w:cs="Arial"/>
        </w:rPr>
      </w:pPr>
      <w:r w:rsidRPr="0006799B">
        <w:rPr>
          <w:rFonts w:ascii="Arial" w:hAnsi="Arial" w:cs="Arial"/>
        </w:rPr>
        <w:t>Przetwarzanie informacji na podstawie danych wejściowych</w:t>
      </w:r>
    </w:p>
    <w:p w14:paraId="79EB31A3" w14:textId="77777777" w:rsidR="00251A0F" w:rsidRPr="0006799B"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t>Wprowadzanie danych do systemu, przedstawianie wyników przetwarzania informacji i ich wykorzystanie</w:t>
      </w:r>
    </w:p>
    <w:p w14:paraId="4EDC35EC" w14:textId="77777777" w:rsidR="00251A0F" w:rsidRPr="0006799B"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t>Instalowanie i uruchamianie oprogramowania użytkowego. Eksploatacja sprzętu komputerowego w firmie (montaż zestawu komputerowego, naprawa, konserwacja i obsługa serwisowa)</w:t>
      </w:r>
    </w:p>
    <w:p w14:paraId="710D7460" w14:textId="77777777" w:rsidR="00251A0F" w:rsidRPr="0006799B"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t>Obsługiwanie oprogramowania systemowego i użytkowego stosowanego w firmie. Ochrona danych, programów i procesów przetwarzania informacji</w:t>
      </w:r>
    </w:p>
    <w:p w14:paraId="2C367851" w14:textId="77777777" w:rsidR="00251A0F" w:rsidRPr="0006799B"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t>Określanie zakresu prac prowadzonych w firmie. Wykorzystywanie technicznych środków do zbierania informacji przeznaczonych do przetwarzania. Wykorzystywanie sieci Internet w działalności firmy</w:t>
      </w:r>
    </w:p>
    <w:p w14:paraId="40B29591" w14:textId="77777777" w:rsidR="00251A0F" w:rsidRPr="0006799B"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t>Obsługiwanie lokalnych sieci komputerowych. Administrowanie systemami informatycznymi oraz archiwizowanie danych</w:t>
      </w:r>
    </w:p>
    <w:p w14:paraId="1E20A2DC" w14:textId="77777777" w:rsidR="00251A0F" w:rsidRPr="0006799B"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t xml:space="preserve">Czytanie dokumentacji technologicznej procesu przetwarzania informacji </w:t>
      </w:r>
    </w:p>
    <w:p w14:paraId="65149AD3" w14:textId="77777777" w:rsidR="00251A0F" w:rsidRPr="0006799B"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t>Planowanie procesów przetwarzania oraz optymalizacja wykorzystania zasobów</w:t>
      </w:r>
    </w:p>
    <w:p w14:paraId="628486BD" w14:textId="77777777" w:rsidR="00251A0F" w:rsidRPr="0006799B"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t>Kontrolę poprawności procesu przetwarzania. Korzystanie z bibliotek oprogramowania i zbiorów danych</w:t>
      </w:r>
    </w:p>
    <w:p w14:paraId="1131E4B1" w14:textId="77777777" w:rsidR="00251A0F" w:rsidRPr="0006799B"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t>Wybieranie odpowiedniego wariantu rozwiązania danego problemu programistycznego</w:t>
      </w:r>
    </w:p>
    <w:p w14:paraId="421F2095" w14:textId="77777777" w:rsidR="00251A0F" w:rsidRPr="0006799B"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lastRenderedPageBreak/>
        <w:t>Określanie elementów procesu projektowania, programowania i uruchamiania programów komputerowych i systemów przetwarzania danych</w:t>
      </w:r>
    </w:p>
    <w:p w14:paraId="3F31DC81" w14:textId="77777777" w:rsidR="00251A0F" w:rsidRDefault="00251A0F" w:rsidP="00AD070D">
      <w:pPr>
        <w:numPr>
          <w:ilvl w:val="0"/>
          <w:numId w:val="15"/>
        </w:numPr>
        <w:spacing w:line="360" w:lineRule="auto"/>
        <w:ind w:left="709" w:hanging="283"/>
        <w:jc w:val="both"/>
        <w:rPr>
          <w:rFonts w:ascii="Arial" w:hAnsi="Arial" w:cs="Arial"/>
        </w:rPr>
      </w:pPr>
      <w:r w:rsidRPr="0006799B">
        <w:rPr>
          <w:rFonts w:ascii="Arial" w:hAnsi="Arial" w:cs="Arial"/>
        </w:rPr>
        <w:t>Obsługa programów do wspomagania procesu projektowania i programowania.</w:t>
      </w:r>
    </w:p>
    <w:p w14:paraId="4E639B61" w14:textId="77777777" w:rsidR="00F97C5E" w:rsidRDefault="00F97C5E" w:rsidP="00F97C5E">
      <w:pPr>
        <w:spacing w:line="360" w:lineRule="auto"/>
        <w:jc w:val="both"/>
        <w:rPr>
          <w:rFonts w:ascii="Arial" w:hAnsi="Arial" w:cs="Arial"/>
        </w:rPr>
      </w:pPr>
    </w:p>
    <w:p w14:paraId="5E4CC8DB" w14:textId="77777777" w:rsidR="00F97C5E" w:rsidRPr="006C49B6" w:rsidRDefault="00F97C5E" w:rsidP="00F97C5E">
      <w:pPr>
        <w:spacing w:line="360" w:lineRule="auto"/>
        <w:rPr>
          <w:rFonts w:ascii="Arial" w:hAnsi="Arial" w:cs="Arial"/>
          <w:b/>
        </w:rPr>
      </w:pPr>
      <w:r w:rsidRPr="006C49B6">
        <w:rPr>
          <w:rFonts w:ascii="Arial" w:hAnsi="Arial" w:cs="Arial"/>
          <w:b/>
        </w:rPr>
        <w:t>II.</w:t>
      </w:r>
      <w:r>
        <w:rPr>
          <w:rFonts w:ascii="Arial" w:hAnsi="Arial" w:cs="Arial"/>
          <w:b/>
        </w:rPr>
        <w:t>II</w:t>
      </w:r>
      <w:r w:rsidRPr="006C49B6">
        <w:rPr>
          <w:rFonts w:ascii="Arial" w:hAnsi="Arial" w:cs="Arial"/>
          <w:b/>
        </w:rPr>
        <w:t xml:space="preserve">. </w:t>
      </w:r>
      <w:r w:rsidRPr="006C49B6">
        <w:rPr>
          <w:rFonts w:ascii="Arial" w:hAnsi="Arial" w:cs="Arial"/>
          <w:b/>
          <w:u w:val="single"/>
        </w:rPr>
        <w:t>TECHNIK</w:t>
      </w:r>
      <w:r>
        <w:rPr>
          <w:rFonts w:ascii="Arial" w:hAnsi="Arial" w:cs="Arial"/>
          <w:b/>
          <w:u w:val="single"/>
        </w:rPr>
        <w:t xml:space="preserve"> PROGRAMISTA</w:t>
      </w:r>
    </w:p>
    <w:p w14:paraId="42C2539F" w14:textId="77777777" w:rsidR="00F97C5E" w:rsidRDefault="00F97C5E" w:rsidP="00F97C5E">
      <w:pPr>
        <w:spacing w:before="60" w:line="360" w:lineRule="auto"/>
        <w:jc w:val="both"/>
        <w:rPr>
          <w:rFonts w:ascii="Arial" w:hAnsi="Arial" w:cs="Arial"/>
        </w:rPr>
      </w:pPr>
      <w:r w:rsidRPr="008427C2">
        <w:rPr>
          <w:rFonts w:ascii="Arial" w:hAnsi="Arial" w:cs="Arial"/>
        </w:rPr>
        <w:t>Uczeń po zrealizowaniu zajęć powinien</w:t>
      </w:r>
      <w:r w:rsidRPr="008427C2">
        <w:rPr>
          <w:rFonts w:ascii="Arial" w:hAnsi="Arial" w:cs="Arial"/>
          <w:iCs/>
        </w:rPr>
        <w:t xml:space="preserve"> </w:t>
      </w:r>
      <w:r w:rsidRPr="008427C2">
        <w:rPr>
          <w:rFonts w:ascii="Arial" w:hAnsi="Arial" w:cs="Arial"/>
        </w:rPr>
        <w:t>być przygotowany do wykonywania następujących zadań zawod</w:t>
      </w:r>
      <w:r w:rsidRPr="007C5052">
        <w:rPr>
          <w:rFonts w:ascii="Arial" w:hAnsi="Arial" w:cs="Arial"/>
        </w:rPr>
        <w:t>owych:</w:t>
      </w:r>
    </w:p>
    <w:p w14:paraId="340EE157" w14:textId="77777777" w:rsidR="00F97C5E" w:rsidRPr="00F97C5E" w:rsidRDefault="00F97C5E" w:rsidP="00AD070D">
      <w:pPr>
        <w:pStyle w:val="Akapitzlist"/>
        <w:numPr>
          <w:ilvl w:val="0"/>
          <w:numId w:val="43"/>
        </w:numPr>
        <w:spacing w:before="60" w:line="360" w:lineRule="auto"/>
        <w:jc w:val="both"/>
        <w:rPr>
          <w:rFonts w:ascii="Arial" w:hAnsi="Arial" w:cs="Arial"/>
        </w:rPr>
      </w:pPr>
      <w:r w:rsidRPr="00F97C5E">
        <w:rPr>
          <w:rFonts w:ascii="Arial" w:hAnsi="Arial" w:cs="Arial"/>
        </w:rPr>
        <w:t>tworzenie stron i aplikacji internetowych</w:t>
      </w:r>
    </w:p>
    <w:p w14:paraId="39E793A2" w14:textId="77777777" w:rsidR="00F97C5E" w:rsidRPr="00F97C5E" w:rsidRDefault="00F97C5E" w:rsidP="00AD070D">
      <w:pPr>
        <w:pStyle w:val="Akapitzlist"/>
        <w:numPr>
          <w:ilvl w:val="0"/>
          <w:numId w:val="43"/>
        </w:numPr>
        <w:spacing w:before="60" w:line="360" w:lineRule="auto"/>
        <w:jc w:val="both"/>
        <w:rPr>
          <w:rFonts w:ascii="Arial" w:hAnsi="Arial" w:cs="Arial"/>
        </w:rPr>
      </w:pPr>
      <w:r w:rsidRPr="00F97C5E">
        <w:rPr>
          <w:rFonts w:ascii="Arial" w:hAnsi="Arial" w:cs="Arial"/>
        </w:rPr>
        <w:t>tworzenie i zarządzanie bazami danych</w:t>
      </w:r>
    </w:p>
    <w:p w14:paraId="04177D34" w14:textId="77777777" w:rsidR="00F97C5E" w:rsidRPr="00F97C5E" w:rsidRDefault="00F97C5E" w:rsidP="00AD070D">
      <w:pPr>
        <w:pStyle w:val="Akapitzlist"/>
        <w:numPr>
          <w:ilvl w:val="0"/>
          <w:numId w:val="43"/>
        </w:numPr>
        <w:spacing w:before="60" w:line="360" w:lineRule="auto"/>
        <w:jc w:val="both"/>
        <w:rPr>
          <w:rFonts w:ascii="Arial" w:hAnsi="Arial" w:cs="Arial"/>
        </w:rPr>
      </w:pPr>
      <w:r w:rsidRPr="00F97C5E">
        <w:rPr>
          <w:rFonts w:ascii="Arial" w:hAnsi="Arial" w:cs="Arial"/>
        </w:rPr>
        <w:t xml:space="preserve">tworzenie aplikacji desktopowych </w:t>
      </w:r>
    </w:p>
    <w:p w14:paraId="142AF515" w14:textId="77777777" w:rsidR="00F97C5E" w:rsidRPr="00F97C5E" w:rsidRDefault="00F97C5E" w:rsidP="00AD070D">
      <w:pPr>
        <w:pStyle w:val="Akapitzlist"/>
        <w:numPr>
          <w:ilvl w:val="0"/>
          <w:numId w:val="43"/>
        </w:numPr>
        <w:spacing w:before="60" w:line="360" w:lineRule="auto"/>
        <w:jc w:val="both"/>
        <w:rPr>
          <w:rFonts w:ascii="Arial" w:hAnsi="Arial" w:cs="Arial"/>
        </w:rPr>
      </w:pPr>
      <w:r w:rsidRPr="00F97C5E">
        <w:rPr>
          <w:rFonts w:ascii="Arial" w:hAnsi="Arial" w:cs="Arial"/>
        </w:rPr>
        <w:t>tworzenie aplikacji mobilnych</w:t>
      </w:r>
    </w:p>
    <w:p w14:paraId="4F08DB27" w14:textId="77777777" w:rsidR="00F97C5E" w:rsidRPr="00F97C5E" w:rsidRDefault="00F97C5E" w:rsidP="00AD070D">
      <w:pPr>
        <w:pStyle w:val="Akapitzlist"/>
        <w:numPr>
          <w:ilvl w:val="0"/>
          <w:numId w:val="43"/>
        </w:numPr>
        <w:spacing w:before="60" w:line="360" w:lineRule="auto"/>
        <w:jc w:val="both"/>
        <w:rPr>
          <w:rFonts w:ascii="Arial" w:hAnsi="Arial" w:cs="Arial"/>
        </w:rPr>
      </w:pPr>
      <w:r w:rsidRPr="00F97C5E">
        <w:rPr>
          <w:rFonts w:ascii="Arial" w:hAnsi="Arial" w:cs="Arial"/>
        </w:rPr>
        <w:t>testowanie i dokumentowanie aplikacji</w:t>
      </w:r>
    </w:p>
    <w:p w14:paraId="35CC858B" w14:textId="77777777" w:rsidR="00E86857" w:rsidRDefault="00E86857" w:rsidP="00E86857">
      <w:pPr>
        <w:spacing w:line="360" w:lineRule="auto"/>
        <w:jc w:val="both"/>
        <w:rPr>
          <w:rFonts w:ascii="Arial" w:hAnsi="Arial" w:cs="Arial"/>
        </w:rPr>
      </w:pPr>
    </w:p>
    <w:p w14:paraId="022BF8F8" w14:textId="77777777" w:rsidR="00E86857" w:rsidRPr="006C49B6" w:rsidRDefault="00E86857" w:rsidP="00E86857">
      <w:pPr>
        <w:spacing w:line="360" w:lineRule="auto"/>
        <w:rPr>
          <w:rFonts w:ascii="Arial" w:hAnsi="Arial" w:cs="Arial"/>
          <w:b/>
        </w:rPr>
      </w:pPr>
      <w:r w:rsidRPr="006C49B6">
        <w:rPr>
          <w:rFonts w:ascii="Arial" w:hAnsi="Arial" w:cs="Arial"/>
          <w:b/>
        </w:rPr>
        <w:t>II.</w:t>
      </w:r>
      <w:r w:rsidR="00F97C5E">
        <w:rPr>
          <w:rFonts w:ascii="Arial" w:hAnsi="Arial" w:cs="Arial"/>
          <w:b/>
        </w:rPr>
        <w:t>II</w:t>
      </w:r>
      <w:r w:rsidRPr="006C49B6">
        <w:rPr>
          <w:rFonts w:ascii="Arial" w:hAnsi="Arial" w:cs="Arial"/>
          <w:b/>
        </w:rPr>
        <w:t xml:space="preserve">I. </w:t>
      </w:r>
      <w:r w:rsidRPr="006C49B6">
        <w:rPr>
          <w:rFonts w:ascii="Arial" w:hAnsi="Arial" w:cs="Arial"/>
          <w:b/>
          <w:u w:val="single"/>
        </w:rPr>
        <w:t>TECHNIK</w:t>
      </w:r>
      <w:r>
        <w:rPr>
          <w:rFonts w:ascii="Arial" w:hAnsi="Arial" w:cs="Arial"/>
          <w:b/>
          <w:u w:val="single"/>
        </w:rPr>
        <w:t xml:space="preserve"> PRZEMYSŁU MODY</w:t>
      </w:r>
    </w:p>
    <w:p w14:paraId="6BFB02E8" w14:textId="77777777" w:rsidR="00E86857" w:rsidRDefault="00E86857" w:rsidP="00E86857">
      <w:pPr>
        <w:spacing w:before="60" w:line="360" w:lineRule="auto"/>
        <w:jc w:val="both"/>
        <w:rPr>
          <w:rFonts w:ascii="Arial" w:hAnsi="Arial" w:cs="Arial"/>
        </w:rPr>
      </w:pPr>
      <w:r w:rsidRPr="008427C2">
        <w:rPr>
          <w:rFonts w:ascii="Arial" w:hAnsi="Arial" w:cs="Arial"/>
        </w:rPr>
        <w:t>Uczeń po zrealizowaniu zajęć powinien</w:t>
      </w:r>
      <w:r w:rsidRPr="008427C2">
        <w:rPr>
          <w:rFonts w:ascii="Arial" w:hAnsi="Arial" w:cs="Arial"/>
          <w:iCs/>
        </w:rPr>
        <w:t xml:space="preserve"> </w:t>
      </w:r>
      <w:r w:rsidRPr="008427C2">
        <w:rPr>
          <w:rFonts w:ascii="Arial" w:hAnsi="Arial" w:cs="Arial"/>
        </w:rPr>
        <w:t>być przygotowany do wykonywania następujących zadań zawod</w:t>
      </w:r>
      <w:r w:rsidRPr="007C5052">
        <w:rPr>
          <w:rFonts w:ascii="Arial" w:hAnsi="Arial" w:cs="Arial"/>
        </w:rPr>
        <w:t>owych:</w:t>
      </w:r>
    </w:p>
    <w:p w14:paraId="17AB5CB2" w14:textId="77777777" w:rsidR="00E86857" w:rsidRPr="00E86857" w:rsidRDefault="00E86857" w:rsidP="00E86857">
      <w:pPr>
        <w:spacing w:line="360" w:lineRule="auto"/>
        <w:jc w:val="both"/>
        <w:rPr>
          <w:rFonts w:ascii="Arial" w:hAnsi="Arial" w:cs="Arial"/>
        </w:rPr>
      </w:pPr>
      <w:r w:rsidRPr="00E86857">
        <w:rPr>
          <w:rFonts w:ascii="Arial" w:hAnsi="Arial" w:cs="Arial"/>
        </w:rPr>
        <w:t>• opracowywać dokumentację wyrobów odzieżowych;</w:t>
      </w:r>
    </w:p>
    <w:p w14:paraId="240FDE20" w14:textId="77777777" w:rsidR="00E86857" w:rsidRPr="00E86857" w:rsidRDefault="00E86857" w:rsidP="00E86857">
      <w:pPr>
        <w:spacing w:line="360" w:lineRule="auto"/>
        <w:jc w:val="both"/>
        <w:rPr>
          <w:rFonts w:ascii="Arial" w:hAnsi="Arial" w:cs="Arial"/>
        </w:rPr>
      </w:pPr>
      <w:r w:rsidRPr="00E86857">
        <w:rPr>
          <w:rFonts w:ascii="Arial" w:hAnsi="Arial" w:cs="Arial"/>
        </w:rPr>
        <w:t>• dobierać materiały odzieżowe i dodatki do wyrobów odzieżowych;</w:t>
      </w:r>
    </w:p>
    <w:p w14:paraId="0FC933B7" w14:textId="77777777" w:rsidR="00E86857" w:rsidRPr="00E86857" w:rsidRDefault="00E86857" w:rsidP="00E86857">
      <w:pPr>
        <w:spacing w:line="360" w:lineRule="auto"/>
        <w:jc w:val="both"/>
        <w:rPr>
          <w:rFonts w:ascii="Arial" w:hAnsi="Arial" w:cs="Arial"/>
        </w:rPr>
      </w:pPr>
      <w:r w:rsidRPr="00E86857">
        <w:rPr>
          <w:rFonts w:ascii="Arial" w:hAnsi="Arial" w:cs="Arial"/>
        </w:rPr>
        <w:t>• wykonywać modele wyrobów odzieżowych;</w:t>
      </w:r>
    </w:p>
    <w:p w14:paraId="34D1AEE6" w14:textId="77777777" w:rsidR="00E86857" w:rsidRPr="00E86857" w:rsidRDefault="00E86857" w:rsidP="00E86857">
      <w:pPr>
        <w:spacing w:line="360" w:lineRule="auto"/>
        <w:jc w:val="both"/>
        <w:rPr>
          <w:rFonts w:ascii="Arial" w:hAnsi="Arial" w:cs="Arial"/>
        </w:rPr>
      </w:pPr>
      <w:r w:rsidRPr="00E86857">
        <w:rPr>
          <w:rFonts w:ascii="Arial" w:hAnsi="Arial" w:cs="Arial"/>
        </w:rPr>
        <w:t>• obsługiwać maszyny i urządzenia stosowane podczas wytwarzania wyrobów odzieżowych;</w:t>
      </w:r>
    </w:p>
    <w:p w14:paraId="6B2F88F7" w14:textId="77777777" w:rsidR="00E86857" w:rsidRDefault="00E86857" w:rsidP="00E86857">
      <w:pPr>
        <w:spacing w:line="360" w:lineRule="auto"/>
        <w:jc w:val="both"/>
        <w:rPr>
          <w:rFonts w:ascii="Arial" w:hAnsi="Arial" w:cs="Arial"/>
        </w:rPr>
      </w:pPr>
      <w:r w:rsidRPr="00E86857">
        <w:rPr>
          <w:rFonts w:ascii="Arial" w:hAnsi="Arial" w:cs="Arial"/>
        </w:rPr>
        <w:t>• organizować i kontrolować procesy wytwarzania wyrobów odzieżowych.</w:t>
      </w:r>
    </w:p>
    <w:p w14:paraId="19A65CA6" w14:textId="77777777" w:rsidR="00E86857" w:rsidRDefault="00E86857" w:rsidP="00E86857">
      <w:pPr>
        <w:spacing w:line="360" w:lineRule="auto"/>
        <w:jc w:val="both"/>
        <w:rPr>
          <w:rFonts w:ascii="Arial" w:hAnsi="Arial" w:cs="Arial"/>
        </w:rPr>
      </w:pPr>
    </w:p>
    <w:p w14:paraId="1E3D1BF5" w14:textId="77777777" w:rsidR="00E86857" w:rsidRPr="006C49B6" w:rsidRDefault="00E86857" w:rsidP="00E86857">
      <w:pPr>
        <w:spacing w:line="360" w:lineRule="auto"/>
        <w:rPr>
          <w:rFonts w:ascii="Arial" w:hAnsi="Arial" w:cs="Arial"/>
          <w:b/>
        </w:rPr>
      </w:pPr>
      <w:r w:rsidRPr="006C49B6">
        <w:rPr>
          <w:rFonts w:ascii="Arial" w:hAnsi="Arial" w:cs="Arial"/>
          <w:b/>
        </w:rPr>
        <w:t>II.</w:t>
      </w:r>
      <w:r w:rsidR="00F97C5E">
        <w:rPr>
          <w:rFonts w:ascii="Arial" w:hAnsi="Arial" w:cs="Arial"/>
          <w:b/>
        </w:rPr>
        <w:t>IV</w:t>
      </w:r>
      <w:r w:rsidRPr="006C49B6">
        <w:rPr>
          <w:rFonts w:ascii="Arial" w:hAnsi="Arial" w:cs="Arial"/>
          <w:b/>
        </w:rPr>
        <w:t xml:space="preserve">. </w:t>
      </w:r>
      <w:r w:rsidRPr="006C49B6">
        <w:rPr>
          <w:rFonts w:ascii="Arial" w:hAnsi="Arial" w:cs="Arial"/>
          <w:b/>
          <w:u w:val="single"/>
        </w:rPr>
        <w:t>TECHNIK</w:t>
      </w:r>
      <w:r>
        <w:rPr>
          <w:rFonts w:ascii="Arial" w:hAnsi="Arial" w:cs="Arial"/>
          <w:b/>
          <w:u w:val="single"/>
        </w:rPr>
        <w:t xml:space="preserve"> AUTOMATYK</w:t>
      </w:r>
    </w:p>
    <w:p w14:paraId="29663CB4" w14:textId="77777777" w:rsidR="00E86857" w:rsidRDefault="00E86857" w:rsidP="00E86857">
      <w:pPr>
        <w:spacing w:before="60" w:line="360" w:lineRule="auto"/>
        <w:jc w:val="both"/>
        <w:rPr>
          <w:rFonts w:ascii="Arial" w:hAnsi="Arial" w:cs="Arial"/>
        </w:rPr>
      </w:pPr>
      <w:r w:rsidRPr="008427C2">
        <w:rPr>
          <w:rFonts w:ascii="Arial" w:hAnsi="Arial" w:cs="Arial"/>
        </w:rPr>
        <w:t>Uczeń po zrealizowaniu zajęć powinien</w:t>
      </w:r>
      <w:r w:rsidRPr="008427C2">
        <w:rPr>
          <w:rFonts w:ascii="Arial" w:hAnsi="Arial" w:cs="Arial"/>
          <w:iCs/>
        </w:rPr>
        <w:t xml:space="preserve"> </w:t>
      </w:r>
      <w:r w:rsidRPr="008427C2">
        <w:rPr>
          <w:rFonts w:ascii="Arial" w:hAnsi="Arial" w:cs="Arial"/>
        </w:rPr>
        <w:t>być przygotowany do wykonywania następujących zadań zawod</w:t>
      </w:r>
      <w:r w:rsidRPr="007C5052">
        <w:rPr>
          <w:rFonts w:ascii="Arial" w:hAnsi="Arial" w:cs="Arial"/>
        </w:rPr>
        <w:t>owych:</w:t>
      </w:r>
    </w:p>
    <w:p w14:paraId="52338FCB" w14:textId="77777777" w:rsidR="00E86857" w:rsidRDefault="00E86857" w:rsidP="00AD070D">
      <w:pPr>
        <w:pStyle w:val="Akapitzlist"/>
        <w:numPr>
          <w:ilvl w:val="0"/>
          <w:numId w:val="38"/>
        </w:numPr>
        <w:spacing w:before="60" w:line="360" w:lineRule="auto"/>
        <w:jc w:val="both"/>
        <w:rPr>
          <w:rFonts w:ascii="Arial" w:hAnsi="Arial" w:cs="Arial"/>
        </w:rPr>
      </w:pPr>
      <w:r w:rsidRPr="00E86857">
        <w:rPr>
          <w:rFonts w:ascii="Arial" w:hAnsi="Arial" w:cs="Arial"/>
        </w:rPr>
        <w:t>montażu urządzeń i instalacji automatyki,</w:t>
      </w:r>
    </w:p>
    <w:p w14:paraId="1F2046C0"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t xml:space="preserve"> rozpoznaje urządzenia na podstawie wyglądu, oznaczeń oraz określa ich funkcje i zastosowanie;</w:t>
      </w:r>
    </w:p>
    <w:p w14:paraId="3446EBB9"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t xml:space="preserve"> identyfikuje urządzenia na podstawie schematu i określa ich funkcje;</w:t>
      </w:r>
    </w:p>
    <w:p w14:paraId="1FCDE5FC"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t xml:space="preserve"> dobiera narzędzia do montażu urządzeń;</w:t>
      </w:r>
    </w:p>
    <w:p w14:paraId="38FCBCDA"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t xml:space="preserve"> montuje urządzenia, uwzględniając warunki ich pracy;</w:t>
      </w:r>
    </w:p>
    <w:p w14:paraId="52E5DBE6"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t xml:space="preserve"> wyznacza trasy kabli i przewodów elektrycznych na podstawie dokumentacji;</w:t>
      </w:r>
    </w:p>
    <w:p w14:paraId="5731E530"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t xml:space="preserve"> dobiera kable i przewody elektryczne do wykonania instalacji;</w:t>
      </w:r>
    </w:p>
    <w:p w14:paraId="30324C16"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t xml:space="preserve"> wykonuje połączenia elektryczne zamontowanych urządzeń;</w:t>
      </w:r>
    </w:p>
    <w:p w14:paraId="149DC62E"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t xml:space="preserve"> rozpoznaje przyłącza procesowe i montuje urządzenia zgodnie z dokumentacją;</w:t>
      </w:r>
    </w:p>
    <w:p w14:paraId="03C8928E"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t xml:space="preserve"> wykonuje pomiary parametrów elektrycznych kabli i przewodów instalacji;</w:t>
      </w:r>
    </w:p>
    <w:p w14:paraId="40AAFBC5"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lastRenderedPageBreak/>
        <w:t xml:space="preserve"> diagnozuje stan techniczny kabli i przewodów instalacji;</w:t>
      </w:r>
    </w:p>
    <w:p w14:paraId="7A899884" w14:textId="77777777" w:rsidR="00E86857" w:rsidRPr="00E86857" w:rsidRDefault="00E86857" w:rsidP="00AD070D">
      <w:pPr>
        <w:pStyle w:val="Akapitzlist"/>
        <w:numPr>
          <w:ilvl w:val="0"/>
          <w:numId w:val="39"/>
        </w:numPr>
        <w:spacing w:before="60" w:line="360" w:lineRule="auto"/>
        <w:jc w:val="both"/>
        <w:rPr>
          <w:rFonts w:ascii="Arial" w:hAnsi="Arial" w:cs="Arial"/>
        </w:rPr>
      </w:pPr>
      <w:r w:rsidRPr="00E86857">
        <w:rPr>
          <w:rFonts w:ascii="Arial" w:hAnsi="Arial" w:cs="Arial"/>
        </w:rPr>
        <w:t xml:space="preserve"> wykonuje dokumentację powykonawczą.</w:t>
      </w:r>
    </w:p>
    <w:p w14:paraId="0BAD0BFF" w14:textId="77777777" w:rsidR="00E86857" w:rsidRDefault="00E86857" w:rsidP="00AD070D">
      <w:pPr>
        <w:pStyle w:val="Akapitzlist"/>
        <w:numPr>
          <w:ilvl w:val="0"/>
          <w:numId w:val="38"/>
        </w:numPr>
        <w:spacing w:before="60" w:line="360" w:lineRule="auto"/>
        <w:jc w:val="both"/>
        <w:rPr>
          <w:rFonts w:ascii="Arial" w:hAnsi="Arial" w:cs="Arial"/>
        </w:rPr>
      </w:pPr>
      <w:r w:rsidRPr="00E86857">
        <w:rPr>
          <w:rFonts w:ascii="Arial" w:hAnsi="Arial" w:cs="Arial"/>
        </w:rPr>
        <w:t>uruchamiania urządzeń i instalacji automatyki,</w:t>
      </w:r>
    </w:p>
    <w:p w14:paraId="08B1FBD9" w14:textId="77777777" w:rsidR="00E86857" w:rsidRPr="00E86857" w:rsidRDefault="00E86857" w:rsidP="00AD070D">
      <w:pPr>
        <w:pStyle w:val="Akapitzlist"/>
        <w:numPr>
          <w:ilvl w:val="0"/>
          <w:numId w:val="40"/>
        </w:numPr>
        <w:spacing w:before="60" w:line="360" w:lineRule="auto"/>
        <w:jc w:val="both"/>
        <w:rPr>
          <w:rFonts w:ascii="Arial" w:hAnsi="Arial" w:cs="Arial"/>
        </w:rPr>
      </w:pPr>
      <w:r w:rsidRPr="00E86857">
        <w:rPr>
          <w:rFonts w:ascii="Arial" w:hAnsi="Arial" w:cs="Arial"/>
        </w:rPr>
        <w:t xml:space="preserve"> określa wpływ mediów procesowych na pracę urządzeń;</w:t>
      </w:r>
    </w:p>
    <w:p w14:paraId="2F176EE0" w14:textId="77777777" w:rsidR="00E86857" w:rsidRPr="00E86857" w:rsidRDefault="00E86857" w:rsidP="00AD070D">
      <w:pPr>
        <w:pStyle w:val="Akapitzlist"/>
        <w:numPr>
          <w:ilvl w:val="0"/>
          <w:numId w:val="40"/>
        </w:numPr>
        <w:spacing w:before="60" w:line="360" w:lineRule="auto"/>
        <w:jc w:val="both"/>
        <w:rPr>
          <w:rFonts w:ascii="Arial" w:hAnsi="Arial" w:cs="Arial"/>
        </w:rPr>
      </w:pPr>
      <w:r w:rsidRPr="00E86857">
        <w:rPr>
          <w:rFonts w:ascii="Arial" w:hAnsi="Arial" w:cs="Arial"/>
        </w:rPr>
        <w:t xml:space="preserve"> programuje sterowniki PLC (</w:t>
      </w:r>
      <w:proofErr w:type="spellStart"/>
      <w:r w:rsidRPr="00E86857">
        <w:rPr>
          <w:rFonts w:ascii="Arial" w:hAnsi="Arial" w:cs="Arial"/>
        </w:rPr>
        <w:t>Programmable</w:t>
      </w:r>
      <w:proofErr w:type="spellEnd"/>
      <w:r w:rsidRPr="00E86857">
        <w:rPr>
          <w:rFonts w:ascii="Arial" w:hAnsi="Arial" w:cs="Arial"/>
        </w:rPr>
        <w:t xml:space="preserve"> </w:t>
      </w:r>
      <w:proofErr w:type="spellStart"/>
      <w:r w:rsidRPr="00E86857">
        <w:rPr>
          <w:rFonts w:ascii="Arial" w:hAnsi="Arial" w:cs="Arial"/>
        </w:rPr>
        <w:t>Logic</w:t>
      </w:r>
      <w:proofErr w:type="spellEnd"/>
      <w:r w:rsidRPr="00E86857">
        <w:rPr>
          <w:rFonts w:ascii="Arial" w:hAnsi="Arial" w:cs="Arial"/>
        </w:rPr>
        <w:t xml:space="preserve"> Controller);</w:t>
      </w:r>
    </w:p>
    <w:p w14:paraId="3105664F" w14:textId="77777777" w:rsidR="00E86857" w:rsidRPr="00E86857" w:rsidRDefault="00E86857" w:rsidP="00AD070D">
      <w:pPr>
        <w:pStyle w:val="Akapitzlist"/>
        <w:numPr>
          <w:ilvl w:val="0"/>
          <w:numId w:val="40"/>
        </w:numPr>
        <w:spacing w:before="60" w:line="360" w:lineRule="auto"/>
        <w:jc w:val="both"/>
        <w:rPr>
          <w:rFonts w:ascii="Arial" w:hAnsi="Arial" w:cs="Arial"/>
        </w:rPr>
      </w:pPr>
      <w:r w:rsidRPr="00E86857">
        <w:rPr>
          <w:rFonts w:ascii="Arial" w:hAnsi="Arial" w:cs="Arial"/>
        </w:rPr>
        <w:t xml:space="preserve"> konfiguruje parametry urządzeń na podstawie dokumentacji technicznej;</w:t>
      </w:r>
    </w:p>
    <w:p w14:paraId="3732C3DC" w14:textId="77777777" w:rsidR="00E86857" w:rsidRPr="00E86857" w:rsidRDefault="00E86857" w:rsidP="00AD070D">
      <w:pPr>
        <w:pStyle w:val="Akapitzlist"/>
        <w:numPr>
          <w:ilvl w:val="0"/>
          <w:numId w:val="40"/>
        </w:numPr>
        <w:spacing w:before="60" w:line="360" w:lineRule="auto"/>
        <w:jc w:val="both"/>
        <w:rPr>
          <w:rFonts w:ascii="Arial" w:hAnsi="Arial" w:cs="Arial"/>
        </w:rPr>
      </w:pPr>
      <w:r w:rsidRPr="00E86857">
        <w:rPr>
          <w:rFonts w:ascii="Arial" w:hAnsi="Arial" w:cs="Arial"/>
        </w:rPr>
        <w:t xml:space="preserve"> uruchamia instalację automatyki przemysłowej;</w:t>
      </w:r>
    </w:p>
    <w:p w14:paraId="31909CA0" w14:textId="77777777" w:rsidR="00E86857" w:rsidRPr="00E86857" w:rsidRDefault="00E86857" w:rsidP="00AD070D">
      <w:pPr>
        <w:pStyle w:val="Akapitzlist"/>
        <w:numPr>
          <w:ilvl w:val="0"/>
          <w:numId w:val="40"/>
        </w:numPr>
        <w:spacing w:before="60" w:line="360" w:lineRule="auto"/>
        <w:jc w:val="both"/>
        <w:rPr>
          <w:rFonts w:ascii="Arial" w:hAnsi="Arial" w:cs="Arial"/>
        </w:rPr>
      </w:pPr>
      <w:r w:rsidRPr="00E86857">
        <w:rPr>
          <w:rFonts w:ascii="Arial" w:hAnsi="Arial" w:cs="Arial"/>
        </w:rPr>
        <w:t xml:space="preserve"> dobiera przyrządy do wykonania pomiarów sprawdzających w układach automatyki;</w:t>
      </w:r>
    </w:p>
    <w:p w14:paraId="13D56777" w14:textId="77777777" w:rsidR="00E86857" w:rsidRPr="00E86857" w:rsidRDefault="00E86857" w:rsidP="00AD070D">
      <w:pPr>
        <w:pStyle w:val="Akapitzlist"/>
        <w:numPr>
          <w:ilvl w:val="0"/>
          <w:numId w:val="40"/>
        </w:numPr>
        <w:spacing w:before="60" w:line="360" w:lineRule="auto"/>
        <w:jc w:val="both"/>
        <w:rPr>
          <w:rFonts w:ascii="Arial" w:hAnsi="Arial" w:cs="Arial"/>
        </w:rPr>
      </w:pPr>
      <w:r w:rsidRPr="00E86857">
        <w:rPr>
          <w:rFonts w:ascii="Arial" w:hAnsi="Arial" w:cs="Arial"/>
        </w:rPr>
        <w:t xml:space="preserve"> wykonuje pomiary parametrów instalacji zgodnie z dokumentacją techniczną;</w:t>
      </w:r>
    </w:p>
    <w:p w14:paraId="7CEF02B0" w14:textId="77777777" w:rsidR="00E86857" w:rsidRPr="00E86857" w:rsidRDefault="00E86857" w:rsidP="00AD070D">
      <w:pPr>
        <w:pStyle w:val="Akapitzlist"/>
        <w:numPr>
          <w:ilvl w:val="0"/>
          <w:numId w:val="40"/>
        </w:numPr>
        <w:spacing w:before="60" w:line="360" w:lineRule="auto"/>
        <w:jc w:val="both"/>
        <w:rPr>
          <w:rFonts w:ascii="Arial" w:hAnsi="Arial" w:cs="Arial"/>
        </w:rPr>
      </w:pPr>
      <w:r w:rsidRPr="00E86857">
        <w:rPr>
          <w:rFonts w:ascii="Arial" w:hAnsi="Arial" w:cs="Arial"/>
        </w:rPr>
        <w:t xml:space="preserve"> ocenia zgodność uzyskanych pomiarów z dokumentacją techniczną;</w:t>
      </w:r>
    </w:p>
    <w:p w14:paraId="78471E8F" w14:textId="77777777" w:rsidR="00E86857" w:rsidRPr="00E86857" w:rsidRDefault="00E86857" w:rsidP="00AD070D">
      <w:pPr>
        <w:pStyle w:val="Akapitzlist"/>
        <w:numPr>
          <w:ilvl w:val="0"/>
          <w:numId w:val="40"/>
        </w:numPr>
        <w:spacing w:before="60" w:line="360" w:lineRule="auto"/>
        <w:jc w:val="both"/>
        <w:rPr>
          <w:rFonts w:ascii="Arial" w:hAnsi="Arial" w:cs="Arial"/>
        </w:rPr>
      </w:pPr>
      <w:r w:rsidRPr="00E86857">
        <w:rPr>
          <w:rFonts w:ascii="Arial" w:hAnsi="Arial" w:cs="Arial"/>
        </w:rPr>
        <w:t xml:space="preserve"> ocenia poprawność pracy instalacji automatyki oraz wprowadza korekty;</w:t>
      </w:r>
    </w:p>
    <w:p w14:paraId="5B6C4145" w14:textId="77777777" w:rsidR="00E86857" w:rsidRPr="00E86857" w:rsidRDefault="00E86857" w:rsidP="00AD070D">
      <w:pPr>
        <w:pStyle w:val="Akapitzlist"/>
        <w:numPr>
          <w:ilvl w:val="0"/>
          <w:numId w:val="40"/>
        </w:numPr>
        <w:spacing w:before="60" w:line="360" w:lineRule="auto"/>
        <w:ind w:left="851" w:hanging="425"/>
        <w:jc w:val="both"/>
        <w:rPr>
          <w:rFonts w:ascii="Arial" w:hAnsi="Arial" w:cs="Arial"/>
        </w:rPr>
      </w:pPr>
      <w:r w:rsidRPr="00E86857">
        <w:rPr>
          <w:rFonts w:ascii="Arial" w:hAnsi="Arial" w:cs="Arial"/>
        </w:rPr>
        <w:t xml:space="preserve"> prowadzi bieżącą dokumentację.</w:t>
      </w:r>
    </w:p>
    <w:p w14:paraId="6310CE81" w14:textId="77777777" w:rsidR="00E86857" w:rsidRDefault="00E86857" w:rsidP="00AD070D">
      <w:pPr>
        <w:pStyle w:val="Akapitzlist"/>
        <w:numPr>
          <w:ilvl w:val="0"/>
          <w:numId w:val="38"/>
        </w:numPr>
        <w:spacing w:before="60" w:line="360" w:lineRule="auto"/>
        <w:jc w:val="both"/>
        <w:rPr>
          <w:rFonts w:ascii="Arial" w:hAnsi="Arial" w:cs="Arial"/>
        </w:rPr>
      </w:pPr>
      <w:r w:rsidRPr="00E86857">
        <w:rPr>
          <w:rFonts w:ascii="Arial" w:hAnsi="Arial" w:cs="Arial"/>
        </w:rPr>
        <w:t>obsługi urządzeń i instalacji automatyki,</w:t>
      </w:r>
    </w:p>
    <w:p w14:paraId="16CF0DEC" w14:textId="77777777" w:rsidR="007D251C" w:rsidRPr="007D251C" w:rsidRDefault="007D251C" w:rsidP="00AD070D">
      <w:pPr>
        <w:pStyle w:val="Akapitzlist"/>
        <w:numPr>
          <w:ilvl w:val="0"/>
          <w:numId w:val="41"/>
        </w:numPr>
        <w:spacing w:before="60" w:line="360" w:lineRule="auto"/>
        <w:jc w:val="both"/>
        <w:rPr>
          <w:rFonts w:ascii="Arial" w:hAnsi="Arial" w:cs="Arial"/>
        </w:rPr>
      </w:pPr>
      <w:r w:rsidRPr="007D251C">
        <w:rPr>
          <w:rFonts w:ascii="Arial" w:hAnsi="Arial" w:cs="Arial"/>
        </w:rPr>
        <w:t>określa zakres czynności obejmujących okresowe przeglądy oraz konserwację instalacji;</w:t>
      </w:r>
    </w:p>
    <w:p w14:paraId="2055CF28" w14:textId="77777777" w:rsidR="007D251C" w:rsidRPr="007D251C" w:rsidRDefault="007D251C" w:rsidP="00AD070D">
      <w:pPr>
        <w:pStyle w:val="Akapitzlist"/>
        <w:numPr>
          <w:ilvl w:val="0"/>
          <w:numId w:val="41"/>
        </w:numPr>
        <w:spacing w:before="60" w:line="360" w:lineRule="auto"/>
        <w:jc w:val="both"/>
        <w:rPr>
          <w:rFonts w:ascii="Arial" w:hAnsi="Arial" w:cs="Arial"/>
        </w:rPr>
      </w:pPr>
      <w:r w:rsidRPr="007D251C">
        <w:rPr>
          <w:rFonts w:ascii="Arial" w:hAnsi="Arial" w:cs="Arial"/>
        </w:rPr>
        <w:t>wykonuje okresowe przeglądy oraz konserwację instalacji na podstawie dokumentacji technicznej;</w:t>
      </w:r>
    </w:p>
    <w:p w14:paraId="16F902C2" w14:textId="77777777" w:rsidR="007D251C" w:rsidRPr="007D251C" w:rsidRDefault="007D251C" w:rsidP="00AD070D">
      <w:pPr>
        <w:pStyle w:val="Akapitzlist"/>
        <w:numPr>
          <w:ilvl w:val="0"/>
          <w:numId w:val="41"/>
        </w:numPr>
        <w:spacing w:before="60" w:line="360" w:lineRule="auto"/>
        <w:jc w:val="both"/>
        <w:rPr>
          <w:rFonts w:ascii="Arial" w:hAnsi="Arial" w:cs="Arial"/>
        </w:rPr>
      </w:pPr>
      <w:r w:rsidRPr="007D251C">
        <w:rPr>
          <w:rFonts w:ascii="Arial" w:hAnsi="Arial" w:cs="Arial"/>
        </w:rPr>
        <w:t>wykonuje pomiary parametrów instalacji zgodnie z dokumentacją techniczną oraz obowiązującymi przepisami;</w:t>
      </w:r>
    </w:p>
    <w:p w14:paraId="69EB7C0E" w14:textId="77777777" w:rsidR="007D251C" w:rsidRPr="007D251C" w:rsidRDefault="007D251C" w:rsidP="00AD070D">
      <w:pPr>
        <w:pStyle w:val="Akapitzlist"/>
        <w:numPr>
          <w:ilvl w:val="0"/>
          <w:numId w:val="41"/>
        </w:numPr>
        <w:spacing w:before="60" w:line="360" w:lineRule="auto"/>
        <w:jc w:val="both"/>
        <w:rPr>
          <w:rFonts w:ascii="Arial" w:hAnsi="Arial" w:cs="Arial"/>
        </w:rPr>
      </w:pPr>
      <w:r w:rsidRPr="007D251C">
        <w:rPr>
          <w:rFonts w:ascii="Arial" w:hAnsi="Arial" w:cs="Arial"/>
        </w:rPr>
        <w:t>przeprowadza testy urządzeń i instalacji zgodnie z wytycznymi zawartymi w dokumentacji technicznej;</w:t>
      </w:r>
    </w:p>
    <w:p w14:paraId="0A030C0B" w14:textId="77777777" w:rsidR="007D251C" w:rsidRPr="007D251C" w:rsidRDefault="007D251C" w:rsidP="00AD070D">
      <w:pPr>
        <w:pStyle w:val="Akapitzlist"/>
        <w:numPr>
          <w:ilvl w:val="0"/>
          <w:numId w:val="41"/>
        </w:numPr>
        <w:spacing w:before="60" w:line="360" w:lineRule="auto"/>
        <w:jc w:val="both"/>
        <w:rPr>
          <w:rFonts w:ascii="Arial" w:hAnsi="Arial" w:cs="Arial"/>
        </w:rPr>
      </w:pPr>
      <w:r w:rsidRPr="007D251C">
        <w:rPr>
          <w:rFonts w:ascii="Arial" w:hAnsi="Arial" w:cs="Arial"/>
        </w:rPr>
        <w:t>odczytuje i analizuje informacje diagnostyczne;</w:t>
      </w:r>
    </w:p>
    <w:p w14:paraId="31F1A523" w14:textId="77777777" w:rsidR="007D251C" w:rsidRPr="007D251C" w:rsidRDefault="007D251C" w:rsidP="00AD070D">
      <w:pPr>
        <w:pStyle w:val="Akapitzlist"/>
        <w:numPr>
          <w:ilvl w:val="0"/>
          <w:numId w:val="41"/>
        </w:numPr>
        <w:spacing w:before="60" w:line="360" w:lineRule="auto"/>
        <w:jc w:val="both"/>
        <w:rPr>
          <w:rFonts w:ascii="Arial" w:hAnsi="Arial" w:cs="Arial"/>
        </w:rPr>
      </w:pPr>
      <w:r w:rsidRPr="007D251C">
        <w:rPr>
          <w:rFonts w:ascii="Arial" w:hAnsi="Arial" w:cs="Arial"/>
        </w:rPr>
        <w:t>ocenia stan techniczny urządzeń i instalacji automatyki;</w:t>
      </w:r>
    </w:p>
    <w:p w14:paraId="1E5910D3" w14:textId="77777777" w:rsidR="007D251C" w:rsidRPr="007D251C" w:rsidRDefault="007D251C" w:rsidP="00AD070D">
      <w:pPr>
        <w:pStyle w:val="Akapitzlist"/>
        <w:numPr>
          <w:ilvl w:val="0"/>
          <w:numId w:val="41"/>
        </w:numPr>
        <w:spacing w:before="60" w:line="360" w:lineRule="auto"/>
        <w:jc w:val="both"/>
        <w:rPr>
          <w:rFonts w:ascii="Arial" w:hAnsi="Arial" w:cs="Arial"/>
        </w:rPr>
      </w:pPr>
      <w:r w:rsidRPr="007D251C">
        <w:rPr>
          <w:rFonts w:ascii="Arial" w:hAnsi="Arial" w:cs="Arial"/>
        </w:rPr>
        <w:t>wprowadza korekty w ustawieniach urządzeń na podstawie dokumentacji technicznej, wykonanych pomiarów i obserwacji;</w:t>
      </w:r>
    </w:p>
    <w:p w14:paraId="59E731B6" w14:textId="77777777" w:rsidR="007D251C" w:rsidRPr="007D251C" w:rsidRDefault="007D251C" w:rsidP="00AD070D">
      <w:pPr>
        <w:pStyle w:val="Akapitzlist"/>
        <w:numPr>
          <w:ilvl w:val="0"/>
          <w:numId w:val="41"/>
        </w:numPr>
        <w:spacing w:before="60" w:line="360" w:lineRule="auto"/>
        <w:jc w:val="both"/>
        <w:rPr>
          <w:rFonts w:ascii="Arial" w:hAnsi="Arial" w:cs="Arial"/>
        </w:rPr>
      </w:pPr>
      <w:r w:rsidRPr="007D251C">
        <w:rPr>
          <w:rFonts w:ascii="Arial" w:hAnsi="Arial" w:cs="Arial"/>
        </w:rPr>
        <w:t>przeprowadza konserwację instalacji zgodnie z dokumentacją techniczną;</w:t>
      </w:r>
    </w:p>
    <w:p w14:paraId="156B02C3" w14:textId="77777777" w:rsidR="007D251C" w:rsidRPr="007D251C" w:rsidRDefault="007D251C" w:rsidP="00AD070D">
      <w:pPr>
        <w:pStyle w:val="Akapitzlist"/>
        <w:numPr>
          <w:ilvl w:val="0"/>
          <w:numId w:val="41"/>
        </w:numPr>
        <w:spacing w:before="60" w:line="360" w:lineRule="auto"/>
        <w:jc w:val="both"/>
        <w:rPr>
          <w:rFonts w:ascii="Arial" w:hAnsi="Arial" w:cs="Arial"/>
        </w:rPr>
      </w:pPr>
      <w:r w:rsidRPr="007D251C">
        <w:rPr>
          <w:rFonts w:ascii="Arial" w:hAnsi="Arial" w:cs="Arial"/>
        </w:rPr>
        <w:t>prowadzi bieżącą dokumentację przeglądów i konserwacji.</w:t>
      </w:r>
    </w:p>
    <w:p w14:paraId="4555BF0B" w14:textId="77777777" w:rsidR="00E86857" w:rsidRDefault="00E86857" w:rsidP="00AD070D">
      <w:pPr>
        <w:pStyle w:val="Akapitzlist"/>
        <w:numPr>
          <w:ilvl w:val="0"/>
          <w:numId w:val="38"/>
        </w:numPr>
        <w:spacing w:before="60" w:line="360" w:lineRule="auto"/>
        <w:jc w:val="both"/>
        <w:rPr>
          <w:rFonts w:ascii="Arial" w:hAnsi="Arial" w:cs="Arial"/>
        </w:rPr>
      </w:pPr>
      <w:r w:rsidRPr="00E86857">
        <w:rPr>
          <w:rFonts w:ascii="Arial" w:hAnsi="Arial" w:cs="Arial"/>
        </w:rPr>
        <w:t>przeglądów technicznych i konserwacji urządzeń i instalacji automatyki,</w:t>
      </w:r>
    </w:p>
    <w:p w14:paraId="058ED86D" w14:textId="77777777" w:rsidR="007D251C" w:rsidRPr="007D251C"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t>korzysta z dokumentacji technicznej urządzeń i instalacji;</w:t>
      </w:r>
    </w:p>
    <w:p w14:paraId="54116F64" w14:textId="77777777" w:rsidR="007D251C" w:rsidRPr="007D251C"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t>obiera metody i przyrządy do pomiaru standardowych sygnałów sterujących w instalacjach;</w:t>
      </w:r>
    </w:p>
    <w:p w14:paraId="3BEB2618" w14:textId="77777777" w:rsidR="007D251C" w:rsidRPr="007D251C"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t>wykonuje pomiary sygnałów sterujących w instalacjach;</w:t>
      </w:r>
    </w:p>
    <w:p w14:paraId="47214D98" w14:textId="77777777" w:rsidR="007D251C" w:rsidRPr="007D251C"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t>ocenia stan techniczny urządzeń i instalacji na podstawie wykonanych pomiarów i wytycznych zawartych w dokumentacji technicznej;</w:t>
      </w:r>
    </w:p>
    <w:p w14:paraId="63AAA91E" w14:textId="77777777" w:rsidR="007D251C" w:rsidRPr="007D251C"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lastRenderedPageBreak/>
        <w:t>lokalizuje uszkodzenia instalacji;</w:t>
      </w:r>
    </w:p>
    <w:p w14:paraId="2526C921" w14:textId="77777777" w:rsidR="007D251C" w:rsidRPr="007D251C"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t>określa rodzaj i zakres napraw instalacji;</w:t>
      </w:r>
    </w:p>
    <w:p w14:paraId="5BFEB9AC" w14:textId="77777777" w:rsidR="007D251C" w:rsidRPr="007D251C"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t>dobiera narzędzia do wykonania napraw instalacji;</w:t>
      </w:r>
    </w:p>
    <w:p w14:paraId="5625EEA6" w14:textId="77777777" w:rsidR="007D251C" w:rsidRPr="007D251C"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t>dobiera podzespoły do napraw instalacji;</w:t>
      </w:r>
    </w:p>
    <w:p w14:paraId="0841371E" w14:textId="77777777" w:rsidR="007D251C" w:rsidRPr="007D251C"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t>wymienia uszkodzone urządzenia w obwodach automatyki;</w:t>
      </w:r>
    </w:p>
    <w:p w14:paraId="48EC2116" w14:textId="77777777" w:rsidR="007D251C" w:rsidRPr="007D251C"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t>sprawdza poprawność działania instalacji;</w:t>
      </w:r>
    </w:p>
    <w:p w14:paraId="25BE22C2" w14:textId="77777777" w:rsidR="007D251C" w:rsidRPr="00E86857" w:rsidRDefault="007D251C" w:rsidP="00AD070D">
      <w:pPr>
        <w:pStyle w:val="Akapitzlist"/>
        <w:numPr>
          <w:ilvl w:val="0"/>
          <w:numId w:val="42"/>
        </w:numPr>
        <w:spacing w:before="60" w:line="360" w:lineRule="auto"/>
        <w:ind w:left="1418" w:hanging="284"/>
        <w:jc w:val="both"/>
        <w:rPr>
          <w:rFonts w:ascii="Arial" w:hAnsi="Arial" w:cs="Arial"/>
        </w:rPr>
      </w:pPr>
      <w:r w:rsidRPr="007D251C">
        <w:rPr>
          <w:rFonts w:ascii="Arial" w:hAnsi="Arial" w:cs="Arial"/>
        </w:rPr>
        <w:t>prowadzi bieżącą dokumentację napraw.</w:t>
      </w:r>
    </w:p>
    <w:p w14:paraId="0A48372F" w14:textId="77777777" w:rsidR="007D251C" w:rsidRPr="00E86857" w:rsidRDefault="007D251C" w:rsidP="007D251C">
      <w:pPr>
        <w:pStyle w:val="Akapitzlist"/>
        <w:spacing w:before="60" w:line="360" w:lineRule="auto"/>
        <w:ind w:left="720"/>
        <w:jc w:val="both"/>
        <w:rPr>
          <w:rFonts w:ascii="Arial" w:hAnsi="Arial" w:cs="Arial"/>
        </w:rPr>
      </w:pPr>
    </w:p>
    <w:p w14:paraId="0F79BD3A" w14:textId="77777777" w:rsidR="00E86857" w:rsidRPr="00E86857" w:rsidRDefault="00E86857" w:rsidP="00AD070D">
      <w:pPr>
        <w:pStyle w:val="Akapitzlist"/>
        <w:numPr>
          <w:ilvl w:val="0"/>
          <w:numId w:val="38"/>
        </w:numPr>
        <w:spacing w:before="60" w:line="360" w:lineRule="auto"/>
        <w:jc w:val="both"/>
        <w:rPr>
          <w:rFonts w:ascii="Arial" w:hAnsi="Arial" w:cs="Arial"/>
        </w:rPr>
      </w:pPr>
      <w:r w:rsidRPr="00E86857">
        <w:rPr>
          <w:rFonts w:ascii="Arial" w:hAnsi="Arial" w:cs="Arial"/>
        </w:rPr>
        <w:t>diagnostyki i remontu urządzeń i instalacji automatyki.</w:t>
      </w:r>
    </w:p>
    <w:p w14:paraId="69565D4A" w14:textId="77777777" w:rsidR="00251A0F" w:rsidRPr="0006799B" w:rsidRDefault="00251A0F" w:rsidP="00D66D56">
      <w:pPr>
        <w:jc w:val="both"/>
        <w:rPr>
          <w:rFonts w:ascii="Arial" w:hAnsi="Arial" w:cs="Arial"/>
        </w:rPr>
      </w:pPr>
    </w:p>
    <w:p w14:paraId="3145BEE5" w14:textId="77777777" w:rsidR="00251A0F" w:rsidRDefault="00251A0F" w:rsidP="00D66D56">
      <w:pPr>
        <w:autoSpaceDE w:val="0"/>
        <w:autoSpaceDN w:val="0"/>
        <w:adjustRightInd w:val="0"/>
        <w:spacing w:line="360" w:lineRule="auto"/>
        <w:jc w:val="both"/>
        <w:rPr>
          <w:rFonts w:ascii="Arial" w:hAnsi="Arial" w:cs="Arial"/>
        </w:rPr>
      </w:pPr>
    </w:p>
    <w:p w14:paraId="5BB916F4" w14:textId="77777777" w:rsidR="00251A0F" w:rsidRPr="008427C2" w:rsidRDefault="00251A0F" w:rsidP="00D66D56">
      <w:pPr>
        <w:spacing w:line="360" w:lineRule="auto"/>
        <w:rPr>
          <w:rFonts w:ascii="Arial" w:hAnsi="Arial" w:cs="Arial"/>
          <w:b/>
        </w:rPr>
      </w:pPr>
      <w:r>
        <w:rPr>
          <w:rFonts w:ascii="Arial" w:hAnsi="Arial" w:cs="Arial"/>
          <w:b/>
        </w:rPr>
        <w:t xml:space="preserve">II.V. </w:t>
      </w:r>
      <w:r w:rsidRPr="00E96D06">
        <w:rPr>
          <w:rFonts w:ascii="Arial" w:hAnsi="Arial" w:cs="Arial"/>
          <w:b/>
          <w:u w:val="single"/>
        </w:rPr>
        <w:t xml:space="preserve">TECHNIK </w:t>
      </w:r>
      <w:r w:rsidR="007D251C">
        <w:rPr>
          <w:rFonts w:ascii="Arial" w:hAnsi="Arial" w:cs="Arial"/>
          <w:b/>
          <w:u w:val="single"/>
        </w:rPr>
        <w:t>GRAFIKI I POLIGRAFII CYFROWEJ</w:t>
      </w:r>
    </w:p>
    <w:p w14:paraId="66B27E95" w14:textId="77777777" w:rsidR="00251A0F" w:rsidRDefault="00251A0F" w:rsidP="00D66D56">
      <w:pPr>
        <w:spacing w:line="360" w:lineRule="auto"/>
        <w:rPr>
          <w:rFonts w:ascii="Arial" w:hAnsi="Arial" w:cs="Arial"/>
        </w:rPr>
      </w:pPr>
    </w:p>
    <w:p w14:paraId="68AF0234" w14:textId="77777777" w:rsidR="00251A0F" w:rsidRPr="008427C2" w:rsidRDefault="00251A0F" w:rsidP="00D66D56">
      <w:pPr>
        <w:spacing w:line="360" w:lineRule="auto"/>
        <w:rPr>
          <w:rFonts w:ascii="Arial" w:hAnsi="Arial" w:cs="Arial"/>
        </w:rPr>
      </w:pPr>
      <w:r w:rsidRPr="008427C2">
        <w:rPr>
          <w:rFonts w:ascii="Arial" w:hAnsi="Arial" w:cs="Arial"/>
        </w:rPr>
        <w:t>Uczeń po zrealizowaniu zajęć potrafi:</w:t>
      </w:r>
    </w:p>
    <w:p w14:paraId="1CF46A32"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składać teksty gładkie za pomocą specjalistycznego oprogramowania;</w:t>
      </w:r>
    </w:p>
    <w:p w14:paraId="679AC9D1"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składać teksty utrudnione za pomocą specjalistycznego oprogramowania;</w:t>
      </w:r>
    </w:p>
    <w:p w14:paraId="383D45F8"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łamać książki i broszury za pomocą specjalistycznego oprogramowania;</w:t>
      </w:r>
    </w:p>
    <w:p w14:paraId="21B21C47"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łamać gazety i czasopisma za pomocą specjalistycznego oprogramowania;</w:t>
      </w:r>
    </w:p>
    <w:p w14:paraId="48F399D2"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zweryfikować prace graficzne pod kątem przygotowania do naświetlenia lub drukowania;</w:t>
      </w:r>
    </w:p>
    <w:p w14:paraId="4460F8D0"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wykonać pliki postscriptowe do naświetlenia lub drukowania;</w:t>
      </w:r>
    </w:p>
    <w:p w14:paraId="57361023"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wykonać pliki PDF do naświetlenia lub drukowania;</w:t>
      </w:r>
    </w:p>
    <w:p w14:paraId="501600FB"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zweryfikować pliki produkcyjne pod kątem prawidłowości wykonania;</w:t>
      </w:r>
    </w:p>
    <w:p w14:paraId="77307718"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wykonać impozycje akcydensów zgodnie z założeniami technologicznymi;</w:t>
      </w:r>
    </w:p>
    <w:p w14:paraId="1955D2BA"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wykonać impozycje publikacji zgodnie z założeniami technologicznymi;</w:t>
      </w:r>
    </w:p>
    <w:p w14:paraId="0C81D88E"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wykonać wydruki próbne metodami analogowymi;</w:t>
      </w:r>
    </w:p>
    <w:p w14:paraId="6C5D6ECA"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wykonać wydruki próbne metodami cyfrowymi;</w:t>
      </w:r>
    </w:p>
    <w:p w14:paraId="577025DB"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zweryfikować wydruki próbne w stosunku do założeń technologicznych;</w:t>
      </w:r>
    </w:p>
    <w:p w14:paraId="046920BF"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posłużyć się cyfrowymi systemami produkcyjnymi w poligraficznych procesach przygotowawczych;</w:t>
      </w:r>
    </w:p>
    <w:p w14:paraId="5019FF3A"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posłużyć się cyfrowymi systemami produkcyjnymi w procesach drukowania;</w:t>
      </w:r>
    </w:p>
    <w:p w14:paraId="1061249F" w14:textId="77777777" w:rsidR="00251A0F" w:rsidRPr="008427C2" w:rsidRDefault="00251A0F" w:rsidP="00AD070D">
      <w:pPr>
        <w:numPr>
          <w:ilvl w:val="0"/>
          <w:numId w:val="24"/>
        </w:numPr>
        <w:spacing w:line="360" w:lineRule="auto"/>
        <w:rPr>
          <w:rFonts w:ascii="Arial" w:hAnsi="Arial" w:cs="Arial"/>
        </w:rPr>
      </w:pPr>
      <w:r w:rsidRPr="008427C2">
        <w:rPr>
          <w:rFonts w:ascii="Arial" w:hAnsi="Arial" w:cs="Arial"/>
        </w:rPr>
        <w:t>posłużyć się cyfrowymi systemami produkcyjnymi w procesach introligatorskich i</w:t>
      </w:r>
      <w:r>
        <w:rPr>
          <w:rFonts w:ascii="Arial" w:hAnsi="Arial" w:cs="Arial"/>
        </w:rPr>
        <w:t xml:space="preserve"> </w:t>
      </w:r>
      <w:r w:rsidRPr="008427C2">
        <w:rPr>
          <w:rFonts w:ascii="Arial" w:hAnsi="Arial" w:cs="Arial"/>
        </w:rPr>
        <w:t>wykończeniowych</w:t>
      </w:r>
    </w:p>
    <w:p w14:paraId="79C6A559" w14:textId="77777777" w:rsidR="00251A0F" w:rsidRPr="008427C2" w:rsidRDefault="00251A0F" w:rsidP="00D66D56">
      <w:pPr>
        <w:spacing w:line="360" w:lineRule="auto"/>
        <w:rPr>
          <w:rFonts w:ascii="Arial" w:hAnsi="Arial" w:cs="Arial"/>
        </w:rPr>
      </w:pPr>
    </w:p>
    <w:p w14:paraId="54C2535F" w14:textId="77777777" w:rsidR="00251A0F" w:rsidRDefault="00251A0F" w:rsidP="00D66D56">
      <w:pPr>
        <w:spacing w:line="360" w:lineRule="auto"/>
        <w:rPr>
          <w:rFonts w:ascii="Arial" w:hAnsi="Arial" w:cs="Arial"/>
          <w:b/>
        </w:rPr>
      </w:pPr>
      <w:r w:rsidRPr="006C5DD7">
        <w:rPr>
          <w:rFonts w:ascii="Arial" w:hAnsi="Arial" w:cs="Arial"/>
          <w:b/>
        </w:rPr>
        <w:t>II</w:t>
      </w:r>
      <w:r>
        <w:rPr>
          <w:rFonts w:ascii="Arial" w:hAnsi="Arial" w:cs="Arial"/>
          <w:b/>
        </w:rPr>
        <w:t>.</w:t>
      </w:r>
      <w:r w:rsidR="00F97C5E">
        <w:rPr>
          <w:rFonts w:ascii="Arial" w:hAnsi="Arial" w:cs="Arial"/>
          <w:b/>
        </w:rPr>
        <w:t>VI</w:t>
      </w:r>
      <w:r>
        <w:rPr>
          <w:rFonts w:ascii="Arial" w:hAnsi="Arial" w:cs="Arial"/>
          <w:b/>
        </w:rPr>
        <w:t xml:space="preserve">. </w:t>
      </w:r>
      <w:r w:rsidRPr="00E96D06">
        <w:rPr>
          <w:rFonts w:ascii="Arial" w:hAnsi="Arial" w:cs="Arial"/>
          <w:b/>
          <w:u w:val="single"/>
        </w:rPr>
        <w:t>PLASTYK</w:t>
      </w:r>
    </w:p>
    <w:p w14:paraId="3E055015" w14:textId="77777777" w:rsidR="00251A0F" w:rsidRDefault="00251A0F" w:rsidP="00AD070D">
      <w:pPr>
        <w:numPr>
          <w:ilvl w:val="0"/>
          <w:numId w:val="25"/>
        </w:numPr>
        <w:spacing w:line="360" w:lineRule="auto"/>
        <w:rPr>
          <w:rFonts w:ascii="Arial" w:hAnsi="Arial" w:cs="Arial"/>
          <w:b/>
        </w:rPr>
      </w:pPr>
      <w:r>
        <w:rPr>
          <w:rFonts w:ascii="Arial" w:hAnsi="Arial" w:cs="Arial"/>
          <w:b/>
        </w:rPr>
        <w:t>fotografia artystyczna</w:t>
      </w:r>
    </w:p>
    <w:p w14:paraId="6CDE1709" w14:textId="77777777" w:rsidR="00251A0F" w:rsidRPr="007C5052" w:rsidRDefault="00251A0F" w:rsidP="006C5DD7">
      <w:pPr>
        <w:spacing w:before="60" w:line="360" w:lineRule="auto"/>
        <w:jc w:val="both"/>
        <w:rPr>
          <w:rFonts w:ascii="Arial" w:hAnsi="Arial" w:cs="Arial"/>
        </w:rPr>
      </w:pPr>
      <w:r w:rsidRPr="008427C2">
        <w:rPr>
          <w:rFonts w:ascii="Arial" w:hAnsi="Arial" w:cs="Arial"/>
        </w:rPr>
        <w:t>Uczeń po zrealizowaniu zajęć powinien</w:t>
      </w:r>
      <w:r w:rsidRPr="008427C2">
        <w:rPr>
          <w:rFonts w:ascii="Arial" w:hAnsi="Arial" w:cs="Arial"/>
          <w:iCs/>
        </w:rPr>
        <w:t xml:space="preserve"> </w:t>
      </w:r>
      <w:r w:rsidRPr="008427C2">
        <w:rPr>
          <w:rFonts w:ascii="Arial" w:hAnsi="Arial" w:cs="Arial"/>
        </w:rPr>
        <w:t>być przygotowany do wykonywania następujących zadań zawod</w:t>
      </w:r>
      <w:r w:rsidRPr="007C5052">
        <w:rPr>
          <w:rFonts w:ascii="Arial" w:hAnsi="Arial" w:cs="Arial"/>
        </w:rPr>
        <w:t>owych:</w:t>
      </w:r>
    </w:p>
    <w:p w14:paraId="1F269335" w14:textId="77777777" w:rsidR="00251A0F" w:rsidRPr="007C5052" w:rsidRDefault="00251A0F" w:rsidP="00AD070D">
      <w:pPr>
        <w:numPr>
          <w:ilvl w:val="1"/>
          <w:numId w:val="25"/>
        </w:numPr>
        <w:spacing w:line="360" w:lineRule="auto"/>
        <w:rPr>
          <w:rFonts w:ascii="Arial" w:hAnsi="Arial" w:cs="Arial"/>
          <w:b/>
        </w:rPr>
      </w:pPr>
      <w:r w:rsidRPr="007C5052">
        <w:rPr>
          <w:rFonts w:ascii="Arial" w:hAnsi="Arial" w:cs="Arial"/>
        </w:rPr>
        <w:lastRenderedPageBreak/>
        <w:t>rozróżnianie najnowszych narzędzi do zapisu obrazu cyfrowego</w:t>
      </w:r>
    </w:p>
    <w:p w14:paraId="25EA1120" w14:textId="77777777" w:rsidR="00251A0F" w:rsidRPr="007C5052" w:rsidRDefault="00251A0F" w:rsidP="00AD070D">
      <w:pPr>
        <w:numPr>
          <w:ilvl w:val="1"/>
          <w:numId w:val="25"/>
        </w:numPr>
        <w:spacing w:line="360" w:lineRule="auto"/>
        <w:rPr>
          <w:rFonts w:ascii="Arial" w:hAnsi="Arial" w:cs="Arial"/>
          <w:b/>
        </w:rPr>
      </w:pPr>
      <w:r>
        <w:rPr>
          <w:rFonts w:ascii="Arial" w:hAnsi="Arial" w:cs="Arial"/>
        </w:rPr>
        <w:t>określanie możliwości współczesnych aparatów cyfrowych</w:t>
      </w:r>
    </w:p>
    <w:p w14:paraId="1F9FCD4C" w14:textId="77777777" w:rsidR="00251A0F" w:rsidRPr="007C5052" w:rsidRDefault="00251A0F" w:rsidP="00AD070D">
      <w:pPr>
        <w:numPr>
          <w:ilvl w:val="1"/>
          <w:numId w:val="25"/>
        </w:numPr>
        <w:spacing w:line="360" w:lineRule="auto"/>
        <w:rPr>
          <w:rFonts w:ascii="Arial" w:hAnsi="Arial" w:cs="Arial"/>
          <w:b/>
        </w:rPr>
      </w:pPr>
      <w:r>
        <w:rPr>
          <w:rFonts w:ascii="Arial" w:hAnsi="Arial" w:cs="Arial"/>
        </w:rPr>
        <w:t>umiejętne korzystanie ze sprzętu fotograficznego</w:t>
      </w:r>
    </w:p>
    <w:p w14:paraId="509399D3" w14:textId="77777777" w:rsidR="00251A0F" w:rsidRPr="007C5052" w:rsidRDefault="00251A0F" w:rsidP="00AD070D">
      <w:pPr>
        <w:numPr>
          <w:ilvl w:val="1"/>
          <w:numId w:val="25"/>
        </w:numPr>
        <w:spacing w:line="360" w:lineRule="auto"/>
        <w:rPr>
          <w:rFonts w:ascii="Arial" w:hAnsi="Arial" w:cs="Arial"/>
          <w:b/>
        </w:rPr>
      </w:pPr>
      <w:r>
        <w:rPr>
          <w:rFonts w:ascii="Arial" w:hAnsi="Arial" w:cs="Arial"/>
        </w:rPr>
        <w:t>odpowiedni dobór sprzętu</w:t>
      </w:r>
    </w:p>
    <w:p w14:paraId="49811CDA" w14:textId="77777777" w:rsidR="00251A0F" w:rsidRPr="007C5052" w:rsidRDefault="00251A0F" w:rsidP="00AD070D">
      <w:pPr>
        <w:numPr>
          <w:ilvl w:val="1"/>
          <w:numId w:val="25"/>
        </w:numPr>
        <w:spacing w:line="360" w:lineRule="auto"/>
        <w:rPr>
          <w:rFonts w:ascii="Arial" w:hAnsi="Arial" w:cs="Arial"/>
          <w:b/>
        </w:rPr>
      </w:pPr>
      <w:r>
        <w:rPr>
          <w:rFonts w:ascii="Arial" w:hAnsi="Arial" w:cs="Arial"/>
        </w:rPr>
        <w:t>planowania kolejnych etapów pracy od koncepcji do realizacji</w:t>
      </w:r>
    </w:p>
    <w:p w14:paraId="793CB1EE" w14:textId="77777777" w:rsidR="00251A0F" w:rsidRPr="007C5052" w:rsidRDefault="00251A0F" w:rsidP="00AD070D">
      <w:pPr>
        <w:numPr>
          <w:ilvl w:val="1"/>
          <w:numId w:val="25"/>
        </w:numPr>
        <w:spacing w:line="360" w:lineRule="auto"/>
        <w:rPr>
          <w:rFonts w:ascii="Arial" w:hAnsi="Arial" w:cs="Arial"/>
          <w:b/>
        </w:rPr>
      </w:pPr>
      <w:r>
        <w:rPr>
          <w:rFonts w:ascii="Arial" w:hAnsi="Arial" w:cs="Arial"/>
        </w:rPr>
        <w:t>wykorzystanie w praktyce wiedzy z zakresu współczesnych mo</w:t>
      </w:r>
      <w:r w:rsidR="006F66C2">
        <w:rPr>
          <w:rFonts w:ascii="Arial" w:hAnsi="Arial" w:cs="Arial"/>
        </w:rPr>
        <w:t>ż</w:t>
      </w:r>
      <w:r>
        <w:rPr>
          <w:rFonts w:ascii="Arial" w:hAnsi="Arial" w:cs="Arial"/>
        </w:rPr>
        <w:t>liwości przetwarzania obrazu fotograficznego</w:t>
      </w:r>
    </w:p>
    <w:p w14:paraId="2882F664" w14:textId="77777777" w:rsidR="00251A0F" w:rsidRPr="007C5052" w:rsidRDefault="00251A0F" w:rsidP="00AD070D">
      <w:pPr>
        <w:numPr>
          <w:ilvl w:val="1"/>
          <w:numId w:val="25"/>
        </w:numPr>
        <w:spacing w:line="360" w:lineRule="auto"/>
        <w:rPr>
          <w:rFonts w:ascii="Arial" w:hAnsi="Arial" w:cs="Arial"/>
          <w:b/>
        </w:rPr>
      </w:pPr>
      <w:r>
        <w:rPr>
          <w:rFonts w:ascii="Arial" w:hAnsi="Arial" w:cs="Arial"/>
        </w:rPr>
        <w:t>planowanie kosztów i organizacja procesu realizacji zadania</w:t>
      </w:r>
    </w:p>
    <w:p w14:paraId="433328C7" w14:textId="77777777" w:rsidR="00251A0F" w:rsidRDefault="00251A0F" w:rsidP="007C5052">
      <w:pPr>
        <w:spacing w:line="360" w:lineRule="auto"/>
        <w:rPr>
          <w:rFonts w:ascii="Arial" w:hAnsi="Arial" w:cs="Arial"/>
        </w:rPr>
      </w:pPr>
    </w:p>
    <w:p w14:paraId="1CB03AF4" w14:textId="77777777" w:rsidR="00251A0F" w:rsidRDefault="00251A0F" w:rsidP="00AD070D">
      <w:pPr>
        <w:numPr>
          <w:ilvl w:val="0"/>
          <w:numId w:val="25"/>
        </w:numPr>
        <w:spacing w:line="360" w:lineRule="auto"/>
        <w:rPr>
          <w:rFonts w:ascii="Arial" w:hAnsi="Arial" w:cs="Arial"/>
          <w:b/>
        </w:rPr>
      </w:pPr>
      <w:r w:rsidRPr="00394F3E">
        <w:rPr>
          <w:rFonts w:ascii="Arial" w:hAnsi="Arial" w:cs="Arial"/>
          <w:b/>
        </w:rPr>
        <w:t>aranżacja wnętrz</w:t>
      </w:r>
    </w:p>
    <w:p w14:paraId="2FD26242" w14:textId="77777777" w:rsidR="00251A0F" w:rsidRDefault="00251A0F" w:rsidP="00394F3E">
      <w:pPr>
        <w:spacing w:before="60" w:line="360" w:lineRule="auto"/>
        <w:jc w:val="both"/>
        <w:rPr>
          <w:rFonts w:ascii="Arial" w:hAnsi="Arial" w:cs="Arial"/>
        </w:rPr>
      </w:pPr>
      <w:r w:rsidRPr="008427C2">
        <w:rPr>
          <w:rFonts w:ascii="Arial" w:hAnsi="Arial" w:cs="Arial"/>
        </w:rPr>
        <w:t>Uczeń po zrealizowaniu zajęć powinien</w:t>
      </w:r>
      <w:r w:rsidRPr="008427C2">
        <w:rPr>
          <w:rFonts w:ascii="Arial" w:hAnsi="Arial" w:cs="Arial"/>
          <w:iCs/>
        </w:rPr>
        <w:t xml:space="preserve"> </w:t>
      </w:r>
      <w:r w:rsidRPr="008427C2">
        <w:rPr>
          <w:rFonts w:ascii="Arial" w:hAnsi="Arial" w:cs="Arial"/>
        </w:rPr>
        <w:t>być przygotowany do wykonywania następujących zadań zawod</w:t>
      </w:r>
      <w:r w:rsidRPr="007C5052">
        <w:rPr>
          <w:rFonts w:ascii="Arial" w:hAnsi="Arial" w:cs="Arial"/>
        </w:rPr>
        <w:t>owych:</w:t>
      </w:r>
    </w:p>
    <w:p w14:paraId="3510399F" w14:textId="77777777" w:rsidR="00251A0F" w:rsidRDefault="00251A0F" w:rsidP="00AD070D">
      <w:pPr>
        <w:numPr>
          <w:ilvl w:val="0"/>
          <w:numId w:val="26"/>
        </w:numPr>
        <w:tabs>
          <w:tab w:val="clear" w:pos="720"/>
          <w:tab w:val="num" w:pos="1080"/>
        </w:tabs>
        <w:spacing w:before="60" w:line="360" w:lineRule="auto"/>
        <w:ind w:left="1080" w:firstLine="0"/>
        <w:jc w:val="both"/>
        <w:rPr>
          <w:rFonts w:ascii="Arial" w:hAnsi="Arial" w:cs="Arial"/>
        </w:rPr>
      </w:pPr>
      <w:r>
        <w:rPr>
          <w:rFonts w:ascii="Arial" w:hAnsi="Arial" w:cs="Arial"/>
        </w:rPr>
        <w:t>charakteryzacja podstawowych funkcji przestrzeni użytkowych (mieszkalnych i publicznych)</w:t>
      </w:r>
    </w:p>
    <w:p w14:paraId="4A7F52B7" w14:textId="77777777" w:rsidR="00251A0F" w:rsidRDefault="00251A0F" w:rsidP="00AD070D">
      <w:pPr>
        <w:numPr>
          <w:ilvl w:val="0"/>
          <w:numId w:val="26"/>
        </w:numPr>
        <w:tabs>
          <w:tab w:val="clear" w:pos="720"/>
          <w:tab w:val="num" w:pos="1080"/>
        </w:tabs>
        <w:spacing w:before="60" w:line="360" w:lineRule="auto"/>
        <w:ind w:left="1080" w:firstLine="0"/>
        <w:jc w:val="both"/>
        <w:rPr>
          <w:rFonts w:ascii="Arial" w:hAnsi="Arial" w:cs="Arial"/>
        </w:rPr>
      </w:pPr>
      <w:r>
        <w:rPr>
          <w:rFonts w:ascii="Arial" w:hAnsi="Arial" w:cs="Arial"/>
        </w:rPr>
        <w:t>dostrzeganie uwarunkowa</w:t>
      </w:r>
      <w:r w:rsidR="00F97C5E">
        <w:rPr>
          <w:rFonts w:ascii="Arial" w:hAnsi="Arial" w:cs="Arial"/>
        </w:rPr>
        <w:t>ń</w:t>
      </w:r>
      <w:r>
        <w:rPr>
          <w:rFonts w:ascii="Arial" w:hAnsi="Arial" w:cs="Arial"/>
        </w:rPr>
        <w:t xml:space="preserve"> ergonomii</w:t>
      </w:r>
    </w:p>
    <w:p w14:paraId="11951B0A" w14:textId="77777777" w:rsidR="00251A0F" w:rsidRDefault="00251A0F" w:rsidP="00AD070D">
      <w:pPr>
        <w:numPr>
          <w:ilvl w:val="0"/>
          <w:numId w:val="26"/>
        </w:numPr>
        <w:tabs>
          <w:tab w:val="clear" w:pos="720"/>
          <w:tab w:val="num" w:pos="1080"/>
        </w:tabs>
        <w:spacing w:before="60" w:line="360" w:lineRule="auto"/>
        <w:ind w:left="1080" w:firstLine="0"/>
        <w:jc w:val="both"/>
        <w:rPr>
          <w:rFonts w:ascii="Arial" w:hAnsi="Arial" w:cs="Arial"/>
        </w:rPr>
      </w:pPr>
      <w:r>
        <w:rPr>
          <w:rFonts w:ascii="Arial" w:hAnsi="Arial" w:cs="Arial"/>
        </w:rPr>
        <w:t>rozr</w:t>
      </w:r>
      <w:r w:rsidR="00F97C5E">
        <w:rPr>
          <w:rFonts w:ascii="Arial" w:hAnsi="Arial" w:cs="Arial"/>
        </w:rPr>
        <w:t>óż</w:t>
      </w:r>
      <w:r>
        <w:rPr>
          <w:rFonts w:ascii="Arial" w:hAnsi="Arial" w:cs="Arial"/>
        </w:rPr>
        <w:t>nianie i charakteryzacja materiałów oraz technologii stosowanych w projektowaniu przestrzennym</w:t>
      </w:r>
    </w:p>
    <w:p w14:paraId="203AF8F8" w14:textId="77777777" w:rsidR="00251A0F" w:rsidRDefault="00251A0F" w:rsidP="00AD070D">
      <w:pPr>
        <w:numPr>
          <w:ilvl w:val="0"/>
          <w:numId w:val="26"/>
        </w:numPr>
        <w:tabs>
          <w:tab w:val="clear" w:pos="720"/>
          <w:tab w:val="num" w:pos="1080"/>
        </w:tabs>
        <w:spacing w:before="60" w:line="360" w:lineRule="auto"/>
        <w:ind w:left="1080" w:firstLine="0"/>
        <w:jc w:val="both"/>
        <w:rPr>
          <w:rFonts w:ascii="Arial" w:hAnsi="Arial" w:cs="Arial"/>
        </w:rPr>
      </w:pPr>
      <w:r>
        <w:rPr>
          <w:rFonts w:ascii="Arial" w:hAnsi="Arial" w:cs="Arial"/>
        </w:rPr>
        <w:t>posługiwanie się materiałami i narzędziami plastycznymi</w:t>
      </w:r>
    </w:p>
    <w:p w14:paraId="116E0DA0" w14:textId="77777777" w:rsidR="00251A0F" w:rsidRDefault="00251A0F" w:rsidP="00AD070D">
      <w:pPr>
        <w:numPr>
          <w:ilvl w:val="0"/>
          <w:numId w:val="26"/>
        </w:numPr>
        <w:tabs>
          <w:tab w:val="clear" w:pos="720"/>
          <w:tab w:val="num" w:pos="1080"/>
        </w:tabs>
        <w:spacing w:before="60" w:line="360" w:lineRule="auto"/>
        <w:ind w:left="1080" w:firstLine="0"/>
        <w:jc w:val="both"/>
        <w:rPr>
          <w:rFonts w:ascii="Arial" w:hAnsi="Arial" w:cs="Arial"/>
        </w:rPr>
      </w:pPr>
      <w:r>
        <w:rPr>
          <w:rFonts w:ascii="Arial" w:hAnsi="Arial" w:cs="Arial"/>
        </w:rPr>
        <w:t>planowanie poszczególnych etapów pracy</w:t>
      </w:r>
    </w:p>
    <w:p w14:paraId="460D6A32" w14:textId="77777777" w:rsidR="00251A0F" w:rsidRDefault="00251A0F" w:rsidP="00AD070D">
      <w:pPr>
        <w:numPr>
          <w:ilvl w:val="0"/>
          <w:numId w:val="26"/>
        </w:numPr>
        <w:tabs>
          <w:tab w:val="clear" w:pos="720"/>
          <w:tab w:val="num" w:pos="1080"/>
        </w:tabs>
        <w:spacing w:before="60" w:line="360" w:lineRule="auto"/>
        <w:ind w:left="1080" w:firstLine="0"/>
        <w:jc w:val="both"/>
        <w:rPr>
          <w:rFonts w:ascii="Arial" w:hAnsi="Arial" w:cs="Arial"/>
        </w:rPr>
      </w:pPr>
      <w:r>
        <w:rPr>
          <w:rFonts w:ascii="Arial" w:hAnsi="Arial" w:cs="Arial"/>
        </w:rPr>
        <w:t>wła</w:t>
      </w:r>
      <w:r w:rsidR="00F97C5E">
        <w:rPr>
          <w:rFonts w:ascii="Arial" w:hAnsi="Arial" w:cs="Arial"/>
        </w:rPr>
        <w:t>ś</w:t>
      </w:r>
      <w:r>
        <w:rPr>
          <w:rFonts w:ascii="Arial" w:hAnsi="Arial" w:cs="Arial"/>
        </w:rPr>
        <w:t>ciwy dobór materiałów i technologii</w:t>
      </w:r>
    </w:p>
    <w:p w14:paraId="0BAFED6A" w14:textId="77777777" w:rsidR="00251A0F" w:rsidRDefault="00251A0F" w:rsidP="00AD070D">
      <w:pPr>
        <w:numPr>
          <w:ilvl w:val="0"/>
          <w:numId w:val="26"/>
        </w:numPr>
        <w:tabs>
          <w:tab w:val="clear" w:pos="720"/>
          <w:tab w:val="num" w:pos="1080"/>
        </w:tabs>
        <w:spacing w:before="60" w:line="360" w:lineRule="auto"/>
        <w:ind w:left="1080" w:firstLine="0"/>
        <w:jc w:val="both"/>
        <w:rPr>
          <w:rFonts w:ascii="Arial" w:hAnsi="Arial" w:cs="Arial"/>
        </w:rPr>
      </w:pPr>
      <w:r>
        <w:rPr>
          <w:rFonts w:ascii="Arial" w:hAnsi="Arial" w:cs="Arial"/>
        </w:rPr>
        <w:t>posługiwanie si</w:t>
      </w:r>
      <w:r w:rsidR="00F97C5E">
        <w:rPr>
          <w:rFonts w:ascii="Arial" w:hAnsi="Arial" w:cs="Arial"/>
        </w:rPr>
        <w:t>ę</w:t>
      </w:r>
      <w:r>
        <w:rPr>
          <w:rFonts w:ascii="Arial" w:hAnsi="Arial" w:cs="Arial"/>
        </w:rPr>
        <w:t xml:space="preserve"> </w:t>
      </w:r>
      <w:r w:rsidR="00F97C5E">
        <w:rPr>
          <w:rFonts w:ascii="Arial" w:hAnsi="Arial" w:cs="Arial"/>
        </w:rPr>
        <w:t>ś</w:t>
      </w:r>
      <w:r>
        <w:rPr>
          <w:rFonts w:ascii="Arial" w:hAnsi="Arial" w:cs="Arial"/>
        </w:rPr>
        <w:t>rodkami wyrazu takimi jak kompozycja, światło, forma, faktura itp.</w:t>
      </w:r>
    </w:p>
    <w:p w14:paraId="7733A889" w14:textId="77777777" w:rsidR="00251A0F" w:rsidRPr="007C5052" w:rsidRDefault="00251A0F" w:rsidP="00AD070D">
      <w:pPr>
        <w:numPr>
          <w:ilvl w:val="0"/>
          <w:numId w:val="26"/>
        </w:numPr>
        <w:tabs>
          <w:tab w:val="clear" w:pos="720"/>
          <w:tab w:val="num" w:pos="1080"/>
        </w:tabs>
        <w:spacing w:before="60" w:line="360" w:lineRule="auto"/>
        <w:ind w:left="1080" w:firstLine="0"/>
        <w:jc w:val="both"/>
        <w:rPr>
          <w:rFonts w:ascii="Arial" w:hAnsi="Arial" w:cs="Arial"/>
        </w:rPr>
      </w:pPr>
      <w:r>
        <w:rPr>
          <w:rFonts w:ascii="Arial" w:hAnsi="Arial" w:cs="Arial"/>
        </w:rPr>
        <w:t>uwzgl</w:t>
      </w:r>
      <w:r w:rsidR="006F66C2">
        <w:rPr>
          <w:rFonts w:ascii="Arial" w:hAnsi="Arial" w:cs="Arial"/>
        </w:rPr>
        <w:t>ę</w:t>
      </w:r>
      <w:r>
        <w:rPr>
          <w:rFonts w:ascii="Arial" w:hAnsi="Arial" w:cs="Arial"/>
        </w:rPr>
        <w:t>dnianie elementów graficznych, typograficznych i zasad ergonomii oraz gotowych elementów aran</w:t>
      </w:r>
      <w:r w:rsidR="006F66C2">
        <w:rPr>
          <w:rFonts w:ascii="Arial" w:hAnsi="Arial" w:cs="Arial"/>
        </w:rPr>
        <w:t>ż</w:t>
      </w:r>
      <w:r>
        <w:rPr>
          <w:rFonts w:ascii="Arial" w:hAnsi="Arial" w:cs="Arial"/>
        </w:rPr>
        <w:t>acji przestrzeni (meble, oświetlenie, systemy wystawiennicze)</w:t>
      </w:r>
    </w:p>
    <w:p w14:paraId="13D59658" w14:textId="77777777" w:rsidR="00251A0F" w:rsidRDefault="00251A0F" w:rsidP="00394F3E">
      <w:pPr>
        <w:spacing w:line="360" w:lineRule="auto"/>
        <w:ind w:left="360"/>
        <w:rPr>
          <w:rFonts w:ascii="Arial" w:hAnsi="Arial" w:cs="Arial"/>
          <w:b/>
        </w:rPr>
      </w:pPr>
    </w:p>
    <w:p w14:paraId="03F56A24" w14:textId="77777777" w:rsidR="00251A0F" w:rsidRDefault="00251A0F" w:rsidP="00AD070D">
      <w:pPr>
        <w:numPr>
          <w:ilvl w:val="0"/>
          <w:numId w:val="25"/>
        </w:numPr>
        <w:spacing w:line="360" w:lineRule="auto"/>
        <w:rPr>
          <w:rFonts w:ascii="Arial" w:hAnsi="Arial" w:cs="Arial"/>
          <w:b/>
        </w:rPr>
      </w:pPr>
      <w:r>
        <w:rPr>
          <w:rFonts w:ascii="Arial" w:hAnsi="Arial" w:cs="Arial"/>
          <w:b/>
        </w:rPr>
        <w:t>projektowanie graficzne</w:t>
      </w:r>
    </w:p>
    <w:p w14:paraId="78F59515" w14:textId="77777777" w:rsidR="00251A0F" w:rsidRDefault="00251A0F" w:rsidP="00394F3E">
      <w:pPr>
        <w:spacing w:line="360" w:lineRule="auto"/>
        <w:rPr>
          <w:rFonts w:ascii="Arial" w:hAnsi="Arial" w:cs="Arial"/>
          <w:b/>
        </w:rPr>
      </w:pPr>
    </w:p>
    <w:p w14:paraId="006534B4" w14:textId="77777777" w:rsidR="00251A0F" w:rsidRDefault="00251A0F" w:rsidP="00394F3E">
      <w:pPr>
        <w:spacing w:before="60" w:line="360" w:lineRule="auto"/>
        <w:jc w:val="both"/>
        <w:rPr>
          <w:rFonts w:ascii="Arial" w:hAnsi="Arial" w:cs="Arial"/>
        </w:rPr>
      </w:pPr>
      <w:r w:rsidRPr="008427C2">
        <w:rPr>
          <w:rFonts w:ascii="Arial" w:hAnsi="Arial" w:cs="Arial"/>
        </w:rPr>
        <w:t>Uczeń po zrealizowaniu zajęć powinien</w:t>
      </w:r>
      <w:r w:rsidRPr="008427C2">
        <w:rPr>
          <w:rFonts w:ascii="Arial" w:hAnsi="Arial" w:cs="Arial"/>
          <w:iCs/>
        </w:rPr>
        <w:t xml:space="preserve"> </w:t>
      </w:r>
      <w:r w:rsidRPr="008427C2">
        <w:rPr>
          <w:rFonts w:ascii="Arial" w:hAnsi="Arial" w:cs="Arial"/>
        </w:rPr>
        <w:t>być przygotowany do wykonywania następujących zadań zawod</w:t>
      </w:r>
      <w:r w:rsidRPr="007C5052">
        <w:rPr>
          <w:rFonts w:ascii="Arial" w:hAnsi="Arial" w:cs="Arial"/>
        </w:rPr>
        <w:t>owych:</w:t>
      </w:r>
    </w:p>
    <w:p w14:paraId="45A38A6C" w14:textId="77777777" w:rsidR="00251A0F" w:rsidRDefault="00251A0F" w:rsidP="00AD070D">
      <w:pPr>
        <w:numPr>
          <w:ilvl w:val="0"/>
          <w:numId w:val="27"/>
        </w:numPr>
        <w:tabs>
          <w:tab w:val="clear" w:pos="720"/>
        </w:tabs>
        <w:spacing w:before="60" w:line="360" w:lineRule="auto"/>
        <w:ind w:firstLine="360"/>
        <w:jc w:val="both"/>
        <w:rPr>
          <w:rFonts w:ascii="Arial" w:hAnsi="Arial" w:cs="Arial"/>
        </w:rPr>
      </w:pPr>
      <w:r>
        <w:rPr>
          <w:rFonts w:ascii="Arial" w:hAnsi="Arial" w:cs="Arial"/>
        </w:rPr>
        <w:t>znajomoś</w:t>
      </w:r>
      <w:r w:rsidR="00F97C5E">
        <w:rPr>
          <w:rFonts w:ascii="Arial" w:hAnsi="Arial" w:cs="Arial"/>
        </w:rPr>
        <w:t>ć</w:t>
      </w:r>
      <w:r>
        <w:rPr>
          <w:rFonts w:ascii="Arial" w:hAnsi="Arial" w:cs="Arial"/>
        </w:rPr>
        <w:t xml:space="preserve"> technik mechanicznego i cyfrowego przetwarzania obrazu</w:t>
      </w:r>
    </w:p>
    <w:p w14:paraId="2E023172" w14:textId="77777777" w:rsidR="00251A0F" w:rsidRDefault="00251A0F" w:rsidP="00AD070D">
      <w:pPr>
        <w:numPr>
          <w:ilvl w:val="0"/>
          <w:numId w:val="27"/>
        </w:numPr>
        <w:tabs>
          <w:tab w:val="clear" w:pos="720"/>
        </w:tabs>
        <w:spacing w:before="60" w:line="360" w:lineRule="auto"/>
        <w:ind w:firstLine="360"/>
        <w:jc w:val="both"/>
        <w:rPr>
          <w:rFonts w:ascii="Arial" w:hAnsi="Arial" w:cs="Arial"/>
        </w:rPr>
      </w:pPr>
      <w:r>
        <w:rPr>
          <w:rFonts w:ascii="Arial" w:hAnsi="Arial" w:cs="Arial"/>
        </w:rPr>
        <w:t>znajomość technik i parametrów druku</w:t>
      </w:r>
    </w:p>
    <w:p w14:paraId="252FACF8" w14:textId="77777777" w:rsidR="00251A0F" w:rsidRDefault="00251A0F" w:rsidP="00AD070D">
      <w:pPr>
        <w:numPr>
          <w:ilvl w:val="0"/>
          <w:numId w:val="27"/>
        </w:numPr>
        <w:tabs>
          <w:tab w:val="clear" w:pos="720"/>
        </w:tabs>
        <w:spacing w:before="60" w:line="360" w:lineRule="auto"/>
        <w:ind w:firstLine="360"/>
        <w:jc w:val="both"/>
        <w:rPr>
          <w:rFonts w:ascii="Arial" w:hAnsi="Arial" w:cs="Arial"/>
        </w:rPr>
      </w:pPr>
      <w:r>
        <w:rPr>
          <w:rFonts w:ascii="Arial" w:hAnsi="Arial" w:cs="Arial"/>
        </w:rPr>
        <w:t>właściwy dobór narzędzi i programów graficznych</w:t>
      </w:r>
    </w:p>
    <w:p w14:paraId="310B75AB" w14:textId="77777777" w:rsidR="00251A0F" w:rsidRDefault="00251A0F" w:rsidP="00AD070D">
      <w:pPr>
        <w:numPr>
          <w:ilvl w:val="0"/>
          <w:numId w:val="27"/>
        </w:numPr>
        <w:tabs>
          <w:tab w:val="clear" w:pos="720"/>
        </w:tabs>
        <w:spacing w:before="60" w:line="360" w:lineRule="auto"/>
        <w:ind w:firstLine="360"/>
        <w:jc w:val="both"/>
        <w:rPr>
          <w:rFonts w:ascii="Arial" w:hAnsi="Arial" w:cs="Arial"/>
        </w:rPr>
      </w:pPr>
      <w:r>
        <w:rPr>
          <w:rFonts w:ascii="Arial" w:hAnsi="Arial" w:cs="Arial"/>
        </w:rPr>
        <w:t>planowanie etapów pracy projektowej</w:t>
      </w:r>
    </w:p>
    <w:p w14:paraId="1FADF737" w14:textId="77777777" w:rsidR="00251A0F" w:rsidRDefault="00251A0F" w:rsidP="00AD070D">
      <w:pPr>
        <w:numPr>
          <w:ilvl w:val="0"/>
          <w:numId w:val="27"/>
        </w:numPr>
        <w:tabs>
          <w:tab w:val="clear" w:pos="720"/>
        </w:tabs>
        <w:spacing w:before="60" w:line="360" w:lineRule="auto"/>
        <w:ind w:firstLine="360"/>
        <w:jc w:val="both"/>
        <w:rPr>
          <w:rFonts w:ascii="Arial" w:hAnsi="Arial" w:cs="Arial"/>
        </w:rPr>
      </w:pPr>
      <w:r>
        <w:rPr>
          <w:rFonts w:ascii="Arial" w:hAnsi="Arial" w:cs="Arial"/>
        </w:rPr>
        <w:t>stosowanie nowoczesnych i tradycyjnych technik i technologii</w:t>
      </w:r>
    </w:p>
    <w:p w14:paraId="1C7DA858" w14:textId="0D984727" w:rsidR="00251A0F" w:rsidRPr="00023D5B" w:rsidRDefault="00251A0F" w:rsidP="000E2360">
      <w:pPr>
        <w:numPr>
          <w:ilvl w:val="0"/>
          <w:numId w:val="27"/>
        </w:numPr>
        <w:tabs>
          <w:tab w:val="clear" w:pos="720"/>
        </w:tabs>
        <w:spacing w:before="60" w:line="360" w:lineRule="auto"/>
        <w:ind w:firstLine="360"/>
        <w:jc w:val="both"/>
        <w:rPr>
          <w:rFonts w:ascii="Arial" w:hAnsi="Arial" w:cs="Arial"/>
          <w:color w:val="FF0000"/>
        </w:rPr>
      </w:pPr>
      <w:r w:rsidRPr="00023D5B">
        <w:rPr>
          <w:rFonts w:ascii="Arial" w:hAnsi="Arial" w:cs="Arial"/>
        </w:rPr>
        <w:t>projektowanie ró</w:t>
      </w:r>
      <w:r w:rsidR="00F97C5E" w:rsidRPr="00023D5B">
        <w:rPr>
          <w:rFonts w:ascii="Arial" w:hAnsi="Arial" w:cs="Arial"/>
        </w:rPr>
        <w:t>ż</w:t>
      </w:r>
      <w:r w:rsidRPr="00023D5B">
        <w:rPr>
          <w:rFonts w:ascii="Arial" w:hAnsi="Arial" w:cs="Arial"/>
        </w:rPr>
        <w:t>norodnych form graficznych z wszechstronnym wykorzystaniem środk</w:t>
      </w:r>
      <w:r w:rsidR="00F97C5E" w:rsidRPr="00023D5B">
        <w:rPr>
          <w:rFonts w:ascii="Arial" w:hAnsi="Arial" w:cs="Arial"/>
        </w:rPr>
        <w:t>ó</w:t>
      </w:r>
      <w:r w:rsidRPr="00023D5B">
        <w:rPr>
          <w:rFonts w:ascii="Arial" w:hAnsi="Arial" w:cs="Arial"/>
        </w:rPr>
        <w:t>w plastycznych.</w:t>
      </w:r>
    </w:p>
    <w:p w14:paraId="1BAFFAF5" w14:textId="77777777" w:rsidR="00251A0F" w:rsidRDefault="00251A0F" w:rsidP="006C49B6">
      <w:pPr>
        <w:spacing w:line="360" w:lineRule="auto"/>
        <w:rPr>
          <w:rFonts w:ascii="Arial" w:hAnsi="Arial" w:cs="Arial"/>
        </w:rPr>
      </w:pPr>
    </w:p>
    <w:p w14:paraId="493B4B51" w14:textId="77777777" w:rsidR="00251A0F" w:rsidRPr="006C49B6" w:rsidRDefault="00251A0F" w:rsidP="006C49B6">
      <w:pPr>
        <w:spacing w:line="360" w:lineRule="auto"/>
        <w:rPr>
          <w:rFonts w:ascii="Arial" w:hAnsi="Arial" w:cs="Arial"/>
          <w:b/>
        </w:rPr>
      </w:pPr>
      <w:r w:rsidRPr="006C49B6">
        <w:rPr>
          <w:rFonts w:ascii="Arial" w:hAnsi="Arial" w:cs="Arial"/>
          <w:b/>
        </w:rPr>
        <w:lastRenderedPageBreak/>
        <w:t>II.</w:t>
      </w:r>
      <w:r w:rsidR="00F97C5E">
        <w:rPr>
          <w:rFonts w:ascii="Arial" w:hAnsi="Arial" w:cs="Arial"/>
          <w:b/>
        </w:rPr>
        <w:t>VII</w:t>
      </w:r>
      <w:r w:rsidRPr="006C49B6">
        <w:rPr>
          <w:rFonts w:ascii="Arial" w:hAnsi="Arial" w:cs="Arial"/>
          <w:b/>
        </w:rPr>
        <w:t xml:space="preserve">. </w:t>
      </w:r>
      <w:r w:rsidRPr="006C49B6">
        <w:rPr>
          <w:rFonts w:ascii="Arial" w:hAnsi="Arial" w:cs="Arial"/>
          <w:b/>
          <w:u w:val="single"/>
        </w:rPr>
        <w:t>TECHNIK REKLAMY</w:t>
      </w:r>
    </w:p>
    <w:p w14:paraId="02C532C1" w14:textId="77777777" w:rsidR="00251A0F" w:rsidRDefault="00251A0F" w:rsidP="006C49B6">
      <w:pPr>
        <w:spacing w:before="60" w:line="360" w:lineRule="auto"/>
        <w:jc w:val="both"/>
        <w:rPr>
          <w:rFonts w:ascii="Arial" w:hAnsi="Arial" w:cs="Arial"/>
        </w:rPr>
      </w:pPr>
      <w:r w:rsidRPr="008427C2">
        <w:rPr>
          <w:rFonts w:ascii="Arial" w:hAnsi="Arial" w:cs="Arial"/>
        </w:rPr>
        <w:t>Uczeń po zrealizowaniu zajęć powinien</w:t>
      </w:r>
      <w:r w:rsidRPr="008427C2">
        <w:rPr>
          <w:rFonts w:ascii="Arial" w:hAnsi="Arial" w:cs="Arial"/>
          <w:iCs/>
        </w:rPr>
        <w:t xml:space="preserve"> </w:t>
      </w:r>
      <w:r w:rsidRPr="008427C2">
        <w:rPr>
          <w:rFonts w:ascii="Arial" w:hAnsi="Arial" w:cs="Arial"/>
        </w:rPr>
        <w:t>być przygotowany do wykonywania następujących zadań zawod</w:t>
      </w:r>
      <w:r w:rsidRPr="007C5052">
        <w:rPr>
          <w:rFonts w:ascii="Arial" w:hAnsi="Arial" w:cs="Arial"/>
        </w:rPr>
        <w:t>owych:</w:t>
      </w:r>
    </w:p>
    <w:p w14:paraId="6238BECC" w14:textId="77777777" w:rsidR="00251A0F" w:rsidRDefault="00251A0F" w:rsidP="00D66D56">
      <w:pPr>
        <w:spacing w:line="360" w:lineRule="auto"/>
        <w:rPr>
          <w:rFonts w:ascii="Arial" w:hAnsi="Arial" w:cs="Arial"/>
          <w:color w:val="FF0000"/>
        </w:rPr>
      </w:pPr>
    </w:p>
    <w:p w14:paraId="35FC8A27"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aktualizacja wiedzy i umiejętności praktycznych w zakresie nowych rozwiązań technologicznych</w:t>
      </w:r>
      <w:r>
        <w:rPr>
          <w:rFonts w:ascii="Arial" w:hAnsi="Arial" w:cs="Arial"/>
        </w:rPr>
        <w:t xml:space="preserve"> </w:t>
      </w:r>
      <w:r w:rsidRPr="006C49B6">
        <w:rPr>
          <w:rFonts w:ascii="Arial" w:hAnsi="Arial" w:cs="Arial"/>
        </w:rPr>
        <w:t xml:space="preserve">i organizacyjnych stosowanych w przedsiębiorstwach z sektora  reklamy,  </w:t>
      </w:r>
    </w:p>
    <w:p w14:paraId="344CD62E"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poznanie  specyfiki  pracy  na  rzeczywistych  stanowiskach  pracy  (np.  specjalista  ds.  reklamy, </w:t>
      </w:r>
    </w:p>
    <w:p w14:paraId="02C17EA7"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pracownik  działu  obsługi  klienta,  pracownik  biura  reklamy,  specjalista  ds.  marketingu,  doradca </w:t>
      </w:r>
    </w:p>
    <w:p w14:paraId="54247B46" w14:textId="77777777" w:rsidR="00251A0F" w:rsidRPr="006C49B6" w:rsidRDefault="00251A0F" w:rsidP="00AD070D">
      <w:pPr>
        <w:numPr>
          <w:ilvl w:val="0"/>
          <w:numId w:val="31"/>
        </w:numPr>
        <w:spacing w:line="360" w:lineRule="auto"/>
        <w:rPr>
          <w:rFonts w:ascii="Arial" w:hAnsi="Arial" w:cs="Arial"/>
          <w:lang w:val="en-US"/>
        </w:rPr>
      </w:pPr>
      <w:r w:rsidRPr="006C49B6">
        <w:rPr>
          <w:rFonts w:ascii="Arial" w:hAnsi="Arial" w:cs="Arial"/>
        </w:rPr>
        <w:t xml:space="preserve">reklamowy,  organizator  działań  promocyjnych,  media  </w:t>
      </w:r>
      <w:proofErr w:type="spellStart"/>
      <w:r w:rsidRPr="006C49B6">
        <w:rPr>
          <w:rFonts w:ascii="Arial" w:hAnsi="Arial" w:cs="Arial"/>
        </w:rPr>
        <w:t>bu</w:t>
      </w:r>
      <w:r w:rsidRPr="006C49B6">
        <w:rPr>
          <w:rFonts w:ascii="Arial" w:hAnsi="Arial" w:cs="Arial"/>
          <w:lang w:val="en-US"/>
        </w:rPr>
        <w:t>yer</w:t>
      </w:r>
      <w:proofErr w:type="spellEnd"/>
      <w:r w:rsidRPr="006C49B6">
        <w:rPr>
          <w:rFonts w:ascii="Arial" w:hAnsi="Arial" w:cs="Arial"/>
          <w:lang w:val="en-US"/>
        </w:rPr>
        <w:t xml:space="preserve">,  media  planner,  senior  key  account </w:t>
      </w:r>
    </w:p>
    <w:p w14:paraId="169A0586"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manager, grafik komputerowy i inne), </w:t>
      </w:r>
    </w:p>
    <w:p w14:paraId="2DD2AF09"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zapoznanie   się   z   urządzeniami,   narzędziami   i   innym   sprzętem   technicznym   stosowanym  </w:t>
      </w:r>
    </w:p>
    <w:p w14:paraId="0691BF72"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w usługach reklamowych, </w:t>
      </w:r>
    </w:p>
    <w:p w14:paraId="206A1D5B"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zapoznanie się z trendami w zakresie rozwiązań technologicznych i know-how, </w:t>
      </w:r>
    </w:p>
    <w:p w14:paraId="21F4F497"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doskonalenie  praktycznych  umiejętności  zastosowania</w:t>
      </w:r>
      <w:r>
        <w:rPr>
          <w:rFonts w:ascii="Arial" w:hAnsi="Arial" w:cs="Arial"/>
        </w:rPr>
        <w:t xml:space="preserve"> </w:t>
      </w:r>
      <w:r w:rsidRPr="006C49B6">
        <w:rPr>
          <w:rFonts w:ascii="Arial" w:hAnsi="Arial" w:cs="Arial"/>
        </w:rPr>
        <w:t xml:space="preserve">wiedzy  teoretycznej  (integracja  wiedzy </w:t>
      </w:r>
    </w:p>
    <w:p w14:paraId="4D58181A"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teoretycznej   z praktyką),   </w:t>
      </w:r>
    </w:p>
    <w:p w14:paraId="47A16FB7"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zdobycie  nowych doświadczeń zawodowych związanych z wybraną specjalnością,  </w:t>
      </w:r>
    </w:p>
    <w:p w14:paraId="1747AA42"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nawiązanie  kontaktów  zawodowych,  umożliwiających  ich  wykorzystanie  w  procesie  kształcenia </w:t>
      </w:r>
    </w:p>
    <w:p w14:paraId="335B533C"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zawodowego,  </w:t>
      </w:r>
    </w:p>
    <w:p w14:paraId="5194F38C"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doskonalenie umiejętności interpersonalnych w bezpośrednim kontakcie z pracownikami , w tym </w:t>
      </w:r>
    </w:p>
    <w:p w14:paraId="5A501807"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obserwacja/nabycie nowych sposobów, stylów i standardów pracy     </w:t>
      </w:r>
    </w:p>
    <w:p w14:paraId="4DB69A09"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analiza zasad promocji, reklamy i marketingu prowadzonego przez zakład pracy, </w:t>
      </w:r>
    </w:p>
    <w:p w14:paraId="71402EC6"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analiza zasad zapewniania jakości usług w zakładzie pracy, </w:t>
      </w:r>
    </w:p>
    <w:p w14:paraId="464F4429"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 xml:space="preserve">analiza zasad zapewniania bezpieczeństwa i higieny pracy w zakładzie pracy, </w:t>
      </w:r>
    </w:p>
    <w:p w14:paraId="69F6B7D4" w14:textId="77777777" w:rsidR="00251A0F" w:rsidRPr="006C49B6" w:rsidRDefault="00251A0F" w:rsidP="00AD070D">
      <w:pPr>
        <w:numPr>
          <w:ilvl w:val="0"/>
          <w:numId w:val="31"/>
        </w:numPr>
        <w:spacing w:line="360" w:lineRule="auto"/>
        <w:rPr>
          <w:rFonts w:ascii="Arial" w:hAnsi="Arial" w:cs="Arial"/>
        </w:rPr>
      </w:pPr>
      <w:r w:rsidRPr="006C49B6">
        <w:rPr>
          <w:rFonts w:ascii="Arial" w:hAnsi="Arial" w:cs="Arial"/>
        </w:rPr>
        <w:t>rozpoznanie potrzeb i możliwości na lokalnym rynku</w:t>
      </w:r>
      <w:r>
        <w:rPr>
          <w:rFonts w:ascii="Arial" w:hAnsi="Arial" w:cs="Arial"/>
        </w:rPr>
        <w:t xml:space="preserve"> </w:t>
      </w:r>
      <w:r w:rsidRPr="006C49B6">
        <w:rPr>
          <w:rFonts w:ascii="Arial" w:hAnsi="Arial" w:cs="Arial"/>
        </w:rPr>
        <w:t>pracy</w:t>
      </w:r>
    </w:p>
    <w:p w14:paraId="24DAE710" w14:textId="77777777" w:rsidR="00251A0F" w:rsidRPr="004753CE" w:rsidRDefault="00251A0F" w:rsidP="004753CE">
      <w:pPr>
        <w:spacing w:before="100" w:beforeAutospacing="1" w:after="100" w:afterAutospacing="1" w:line="360" w:lineRule="auto"/>
        <w:rPr>
          <w:rFonts w:ascii="Arial" w:hAnsi="Arial" w:cs="Arial"/>
          <w:b/>
          <w:u w:val="single"/>
        </w:rPr>
      </w:pPr>
      <w:r w:rsidRPr="004753CE">
        <w:rPr>
          <w:rFonts w:ascii="Arial" w:hAnsi="Arial" w:cs="Arial"/>
          <w:b/>
        </w:rPr>
        <w:t>II.</w:t>
      </w:r>
      <w:r w:rsidR="00F97C5E">
        <w:rPr>
          <w:rFonts w:ascii="Arial" w:hAnsi="Arial" w:cs="Arial"/>
          <w:b/>
        </w:rPr>
        <w:t>VIII</w:t>
      </w:r>
      <w:r w:rsidRPr="004753CE">
        <w:rPr>
          <w:rFonts w:ascii="Arial" w:hAnsi="Arial" w:cs="Arial"/>
          <w:b/>
        </w:rPr>
        <w:t xml:space="preserve">. </w:t>
      </w:r>
      <w:r w:rsidRPr="004753CE">
        <w:rPr>
          <w:rFonts w:ascii="Arial" w:hAnsi="Arial" w:cs="Arial"/>
          <w:b/>
          <w:u w:val="single"/>
        </w:rPr>
        <w:t>TECHNIK URZĄDZEŃ I SYSTEMÓW ENERGETYKI ODNAWIALNEJ</w:t>
      </w:r>
    </w:p>
    <w:p w14:paraId="7CDF1345" w14:textId="77777777" w:rsidR="00251A0F" w:rsidRDefault="00251A0F" w:rsidP="004753CE">
      <w:pPr>
        <w:spacing w:before="60" w:line="360" w:lineRule="auto"/>
        <w:jc w:val="both"/>
        <w:rPr>
          <w:rFonts w:ascii="Arial" w:hAnsi="Arial" w:cs="Arial"/>
        </w:rPr>
      </w:pPr>
      <w:r w:rsidRPr="008427C2">
        <w:rPr>
          <w:rFonts w:ascii="Arial" w:hAnsi="Arial" w:cs="Arial"/>
        </w:rPr>
        <w:t>Uczeń po zrealizowaniu zajęć powinien</w:t>
      </w:r>
      <w:r w:rsidRPr="008427C2">
        <w:rPr>
          <w:rFonts w:ascii="Arial" w:hAnsi="Arial" w:cs="Arial"/>
          <w:iCs/>
        </w:rPr>
        <w:t xml:space="preserve"> </w:t>
      </w:r>
      <w:r w:rsidRPr="008427C2">
        <w:rPr>
          <w:rFonts w:ascii="Arial" w:hAnsi="Arial" w:cs="Arial"/>
        </w:rPr>
        <w:t>być przygotowany do wykonywania następujących zadań zawod</w:t>
      </w:r>
      <w:r w:rsidRPr="007C5052">
        <w:rPr>
          <w:rFonts w:ascii="Arial" w:hAnsi="Arial" w:cs="Arial"/>
        </w:rPr>
        <w:t>owych:</w:t>
      </w:r>
    </w:p>
    <w:p w14:paraId="14F342B1" w14:textId="77777777" w:rsidR="00251A0F" w:rsidRPr="004753CE" w:rsidRDefault="00251A0F" w:rsidP="00AD070D">
      <w:pPr>
        <w:numPr>
          <w:ilvl w:val="0"/>
          <w:numId w:val="32"/>
        </w:numPr>
        <w:spacing w:before="100" w:beforeAutospacing="1" w:after="100" w:afterAutospacing="1"/>
        <w:rPr>
          <w:rFonts w:ascii="Arial" w:hAnsi="Arial" w:cs="Arial"/>
        </w:rPr>
      </w:pPr>
      <w:r w:rsidRPr="004753CE">
        <w:rPr>
          <w:rFonts w:ascii="Arial" w:hAnsi="Arial" w:cs="Arial"/>
        </w:rPr>
        <w:t>organizowania montażu urządzeń i systemów energetyki odnawialnej;</w:t>
      </w:r>
    </w:p>
    <w:p w14:paraId="53524742" w14:textId="77777777" w:rsidR="00251A0F" w:rsidRPr="004753CE" w:rsidRDefault="00251A0F" w:rsidP="00AD070D">
      <w:pPr>
        <w:numPr>
          <w:ilvl w:val="0"/>
          <w:numId w:val="32"/>
        </w:numPr>
        <w:spacing w:before="100" w:beforeAutospacing="1" w:after="100" w:afterAutospacing="1"/>
        <w:rPr>
          <w:rFonts w:ascii="Arial" w:hAnsi="Arial" w:cs="Arial"/>
        </w:rPr>
      </w:pPr>
      <w:r w:rsidRPr="004753CE">
        <w:rPr>
          <w:rFonts w:ascii="Arial" w:hAnsi="Arial" w:cs="Arial"/>
        </w:rPr>
        <w:t>wykonywania montażu urządzeń i systemów energetyki odnawialnej;</w:t>
      </w:r>
    </w:p>
    <w:p w14:paraId="16848958" w14:textId="77777777" w:rsidR="00251A0F" w:rsidRPr="004753CE" w:rsidRDefault="00251A0F" w:rsidP="00AD070D">
      <w:pPr>
        <w:numPr>
          <w:ilvl w:val="0"/>
          <w:numId w:val="32"/>
        </w:numPr>
        <w:spacing w:before="100" w:beforeAutospacing="1" w:after="100" w:afterAutospacing="1"/>
        <w:rPr>
          <w:rFonts w:ascii="Arial" w:hAnsi="Arial" w:cs="Arial"/>
        </w:rPr>
      </w:pPr>
      <w:r w:rsidRPr="004753CE">
        <w:rPr>
          <w:rFonts w:ascii="Arial" w:hAnsi="Arial" w:cs="Arial"/>
        </w:rPr>
        <w:lastRenderedPageBreak/>
        <w:t>konserwowania oraz naprawiania urządzeń i systemów energetyki odnawialnej;</w:t>
      </w:r>
    </w:p>
    <w:p w14:paraId="7595AAB0" w14:textId="77777777" w:rsidR="00251A0F" w:rsidRPr="004753CE" w:rsidRDefault="00251A0F" w:rsidP="00AD070D">
      <w:pPr>
        <w:numPr>
          <w:ilvl w:val="0"/>
          <w:numId w:val="32"/>
        </w:numPr>
        <w:spacing w:before="100" w:beforeAutospacing="1" w:after="100" w:afterAutospacing="1"/>
        <w:rPr>
          <w:rFonts w:ascii="Arial" w:hAnsi="Arial" w:cs="Arial"/>
        </w:rPr>
      </w:pPr>
      <w:r w:rsidRPr="004753CE">
        <w:rPr>
          <w:rFonts w:ascii="Arial" w:hAnsi="Arial" w:cs="Arial"/>
        </w:rPr>
        <w:t>kontrolowania pracy urządzeń i systemów energetyki odnawialnej;</w:t>
      </w:r>
    </w:p>
    <w:p w14:paraId="09C22B36" w14:textId="77777777" w:rsidR="00251A0F" w:rsidRDefault="00251A0F" w:rsidP="00AD070D">
      <w:pPr>
        <w:numPr>
          <w:ilvl w:val="0"/>
          <w:numId w:val="32"/>
        </w:numPr>
        <w:spacing w:before="100" w:beforeAutospacing="1" w:after="100" w:afterAutospacing="1"/>
        <w:rPr>
          <w:rFonts w:ascii="Arial" w:hAnsi="Arial" w:cs="Arial"/>
        </w:rPr>
      </w:pPr>
      <w:r w:rsidRPr="004753CE">
        <w:rPr>
          <w:rFonts w:ascii="Arial" w:hAnsi="Arial" w:cs="Arial"/>
        </w:rPr>
        <w:t>sporządzania kosztorysów oraz ofert i umów dotyczących urządzeń i systemów energetyki odnawialnej.</w:t>
      </w:r>
    </w:p>
    <w:p w14:paraId="79006119" w14:textId="77777777" w:rsidR="00CA4EE0" w:rsidRDefault="00CA4EE0" w:rsidP="00AD070D">
      <w:pPr>
        <w:numPr>
          <w:ilvl w:val="0"/>
          <w:numId w:val="32"/>
        </w:numPr>
      </w:pPr>
      <w:r>
        <w:t>Dobór materiałów i narzędzi do montażu instalacji i urządzeń chłodniczych;</w:t>
      </w:r>
    </w:p>
    <w:p w14:paraId="1E99FBE9" w14:textId="77777777" w:rsidR="00CA4EE0" w:rsidRDefault="00CA4EE0" w:rsidP="00CA4EE0">
      <w:pPr>
        <w:ind w:left="720"/>
      </w:pPr>
    </w:p>
    <w:p w14:paraId="1461EEFE" w14:textId="77777777" w:rsidR="00CA4EE0" w:rsidRDefault="00F97C5E" w:rsidP="00F97C5E">
      <w:pPr>
        <w:rPr>
          <w:rFonts w:ascii="Arial" w:hAnsi="Arial" w:cs="Arial"/>
          <w:b/>
          <w:u w:val="single"/>
        </w:rPr>
      </w:pPr>
      <w:r w:rsidRPr="00F97C5E">
        <w:rPr>
          <w:rFonts w:ascii="Arial" w:hAnsi="Arial" w:cs="Arial"/>
          <w:b/>
        </w:rPr>
        <w:t>II.IX.</w:t>
      </w:r>
      <w:r>
        <w:rPr>
          <w:rFonts w:ascii="Arial" w:hAnsi="Arial" w:cs="Arial"/>
          <w:b/>
          <w:u w:val="single"/>
        </w:rPr>
        <w:t xml:space="preserve"> </w:t>
      </w:r>
      <w:r w:rsidR="00CA4EE0" w:rsidRPr="00CA4EE0">
        <w:rPr>
          <w:rFonts w:ascii="Arial" w:hAnsi="Arial" w:cs="Arial"/>
          <w:b/>
          <w:u w:val="single"/>
        </w:rPr>
        <w:t>TECHNIK CHŁODNICTWA I KLIMATYZACJI</w:t>
      </w:r>
    </w:p>
    <w:p w14:paraId="0C1A357B" w14:textId="77777777" w:rsidR="00CA4EE0" w:rsidRDefault="00CA4EE0" w:rsidP="00CA4EE0">
      <w:pPr>
        <w:ind w:left="720"/>
        <w:rPr>
          <w:rFonts w:ascii="Arial" w:hAnsi="Arial" w:cs="Arial"/>
          <w:b/>
          <w:u w:val="single"/>
        </w:rPr>
      </w:pPr>
    </w:p>
    <w:p w14:paraId="648273CB" w14:textId="77777777" w:rsidR="00CA4EE0" w:rsidRDefault="00CA4EE0" w:rsidP="00CA4EE0">
      <w:pPr>
        <w:spacing w:before="60" w:line="360" w:lineRule="auto"/>
        <w:jc w:val="both"/>
        <w:rPr>
          <w:rFonts w:ascii="Arial" w:hAnsi="Arial" w:cs="Arial"/>
        </w:rPr>
      </w:pPr>
      <w:r w:rsidRPr="008427C2">
        <w:rPr>
          <w:rFonts w:ascii="Arial" w:hAnsi="Arial" w:cs="Arial"/>
        </w:rPr>
        <w:t>Uczeń po zrealizowaniu zajęć powinien</w:t>
      </w:r>
      <w:r w:rsidRPr="008427C2">
        <w:rPr>
          <w:rFonts w:ascii="Arial" w:hAnsi="Arial" w:cs="Arial"/>
          <w:iCs/>
        </w:rPr>
        <w:t xml:space="preserve"> </w:t>
      </w:r>
      <w:r w:rsidRPr="008427C2">
        <w:rPr>
          <w:rFonts w:ascii="Arial" w:hAnsi="Arial" w:cs="Arial"/>
        </w:rPr>
        <w:t>być przygotowany do wykonywania następujących zadań zawod</w:t>
      </w:r>
      <w:r w:rsidRPr="007C5052">
        <w:rPr>
          <w:rFonts w:ascii="Arial" w:hAnsi="Arial" w:cs="Arial"/>
        </w:rPr>
        <w:t>owych:</w:t>
      </w:r>
    </w:p>
    <w:p w14:paraId="7BA110DA" w14:textId="77777777" w:rsidR="00CA4EE0" w:rsidRPr="00CA4EE0" w:rsidRDefault="00CA4EE0" w:rsidP="00CA4EE0">
      <w:pPr>
        <w:ind w:left="720"/>
        <w:rPr>
          <w:rFonts w:ascii="Arial" w:hAnsi="Arial" w:cs="Arial"/>
          <w:u w:val="single"/>
        </w:rPr>
      </w:pPr>
    </w:p>
    <w:p w14:paraId="6D1080CA"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Posługiwanie się  dokumentacją techniczną instalacji chłodniczych;</w:t>
      </w:r>
    </w:p>
    <w:p w14:paraId="2D29C07E"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 xml:space="preserve">Wykonywanie pomiarów parametrów pracy urządzeń i instalacji chłodniczych; </w:t>
      </w:r>
    </w:p>
    <w:p w14:paraId="35CA6609"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montażu i regulacji regulację automatyki chłodniczej instalacji i urządzeń chłodniczych;</w:t>
      </w:r>
    </w:p>
    <w:p w14:paraId="30B92CF4"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 xml:space="preserve"> Wykonywanie montażu  elementów instalacji chłodniczych;</w:t>
      </w:r>
    </w:p>
    <w:p w14:paraId="4AFE63A2"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 xml:space="preserve">Wykonywanie obmiaru robót związanych z montażem instalacji chłodniczych </w:t>
      </w:r>
    </w:p>
    <w:p w14:paraId="1C411346"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 xml:space="preserve">i klimatyzacyjnych; </w:t>
      </w:r>
    </w:p>
    <w:p w14:paraId="078D1A9B"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prób szczelności instalacji chłodniczych;</w:t>
      </w:r>
    </w:p>
    <w:p w14:paraId="4B426C4C"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montażu sprężarek i aparatów urządzeń chłodniczych;</w:t>
      </w:r>
    </w:p>
    <w:p w14:paraId="4E417E18"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połączeń rurociągów chłodniczych;</w:t>
      </w:r>
    </w:p>
    <w:p w14:paraId="418F3A6E"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montażu instalacji i urządzeń chłodniczych;</w:t>
      </w:r>
    </w:p>
    <w:p w14:paraId="2EC17464"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czynności związane z uruchomieniem i regulacją instalacji chłodniczych po montażu;</w:t>
      </w:r>
    </w:p>
    <w:p w14:paraId="4E9ADF6B"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prac z zakresu montażu mechanicznego zasilania i zabezpieczeń elektrycznych elementów w instalacjach chłodniczych;</w:t>
      </w:r>
    </w:p>
    <w:p w14:paraId="2679E377"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prac  związanych  z konserwacją instalacji i urządzeń chłodniczych;</w:t>
      </w:r>
    </w:p>
    <w:p w14:paraId="2D180CAC"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czynności związanych z wymianą olejów czynników chłodniczych i nośników ciepła;</w:t>
      </w:r>
    </w:p>
    <w:p w14:paraId="0EAADE0E"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czynności związanych z naprawą lub wymianą uszkodzonych elementów izolacji ochronnych stosowanych w urządzeniach i instalacjach chłodniczych;</w:t>
      </w:r>
    </w:p>
    <w:p w14:paraId="4C158212"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 xml:space="preserve">Wykonywanie montażu przewodów oraz aparatury </w:t>
      </w:r>
      <w:proofErr w:type="spellStart"/>
      <w:r w:rsidRPr="00CA4EE0">
        <w:rPr>
          <w:rFonts w:ascii="Arial" w:hAnsi="Arial" w:cs="Arial"/>
        </w:rPr>
        <w:t>kontrolno</w:t>
      </w:r>
      <w:proofErr w:type="spellEnd"/>
      <w:r w:rsidRPr="00CA4EE0">
        <w:rPr>
          <w:rFonts w:ascii="Arial" w:hAnsi="Arial" w:cs="Arial"/>
        </w:rPr>
        <w:t xml:space="preserve"> pomiarowej;</w:t>
      </w:r>
    </w:p>
    <w:p w14:paraId="702BD536"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montażu  instalacji urządzeń klimatyzacyjnych oraz pomp ciepła;</w:t>
      </w:r>
    </w:p>
    <w:p w14:paraId="5C9F6F4D"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 xml:space="preserve">Montowanie izolacji termicznych, akustycznych, </w:t>
      </w:r>
      <w:proofErr w:type="spellStart"/>
      <w:r w:rsidRPr="00CA4EE0">
        <w:rPr>
          <w:rFonts w:ascii="Arial" w:hAnsi="Arial" w:cs="Arial"/>
        </w:rPr>
        <w:t>przeciwdrganiowych</w:t>
      </w:r>
      <w:proofErr w:type="spellEnd"/>
      <w:r w:rsidRPr="00CA4EE0">
        <w:rPr>
          <w:rFonts w:ascii="Arial" w:hAnsi="Arial" w:cs="Arial"/>
        </w:rPr>
        <w:t xml:space="preserve">  i przeciwwilgociowych  instalacji i urządzeń klimatyzacyjnych;</w:t>
      </w:r>
    </w:p>
    <w:p w14:paraId="6B7DD262"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montażu przewodów i urządzeń klimatyzacyjnych;</w:t>
      </w:r>
    </w:p>
    <w:p w14:paraId="54FCEBA4"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 xml:space="preserve">Wykonywanie montażu  instalacji chłodniczych, pomp ciepła, wodnych, parowych </w:t>
      </w:r>
    </w:p>
    <w:p w14:paraId="05E8DE1B"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i kanalizacyjnych stosowanych w systemach klimatyzacyjnych i grzewczych;</w:t>
      </w:r>
    </w:p>
    <w:p w14:paraId="519D5805"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Obsługa instalacji i urządzeń klimatyzacyjnych oraz pomp ciepła;</w:t>
      </w:r>
    </w:p>
    <w:p w14:paraId="1C46AA16"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Naprawa instalacji i urządzeń klimatyzacyjnych oraz pomp ciepła;</w:t>
      </w:r>
    </w:p>
    <w:p w14:paraId="5DF7C18B"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Konserwacja i urządzeń klimatyzacyjnych oraz pomp ciepła;</w:t>
      </w:r>
    </w:p>
    <w:p w14:paraId="04C8CA24"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lastRenderedPageBreak/>
        <w:t>Demontaż instalacji i urządzeń klimatyzacyjnych, pomp ciepła oraz instalacji i urządzeń chłodniczych w nich stosowanych;</w:t>
      </w:r>
    </w:p>
    <w:p w14:paraId="25FF75FC"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Wykonywanie pomiarów pomiary parametrów pracy urządzeń klimatyzacyjnych;</w:t>
      </w:r>
    </w:p>
    <w:p w14:paraId="545E1325" w14:textId="77777777" w:rsidR="00CA4EE0" w:rsidRPr="00CA4EE0" w:rsidRDefault="00CA4EE0" w:rsidP="00AD070D">
      <w:pPr>
        <w:numPr>
          <w:ilvl w:val="0"/>
          <w:numId w:val="32"/>
        </w:numPr>
        <w:spacing w:line="360" w:lineRule="auto"/>
        <w:rPr>
          <w:rFonts w:ascii="Arial" w:hAnsi="Arial" w:cs="Arial"/>
        </w:rPr>
      </w:pPr>
      <w:r w:rsidRPr="00CA4EE0">
        <w:rPr>
          <w:rFonts w:ascii="Arial" w:hAnsi="Arial" w:cs="Arial"/>
        </w:rPr>
        <w:t>Udział w pracach związanych z odbiorem i rozruchem instalacji i urządzeń klimatyzacyjnych.</w:t>
      </w:r>
    </w:p>
    <w:p w14:paraId="38116109" w14:textId="77777777" w:rsidR="00CA4EE0" w:rsidRPr="004753CE" w:rsidRDefault="00CA4EE0" w:rsidP="00CA4EE0">
      <w:pPr>
        <w:spacing w:before="100" w:beforeAutospacing="1" w:after="100" w:afterAutospacing="1"/>
        <w:rPr>
          <w:rFonts w:ascii="Arial" w:hAnsi="Arial" w:cs="Arial"/>
        </w:rPr>
      </w:pPr>
    </w:p>
    <w:p w14:paraId="0DC47402" w14:textId="77777777" w:rsidR="00251A0F" w:rsidRPr="004753CE" w:rsidRDefault="00251A0F" w:rsidP="004753CE">
      <w:pPr>
        <w:spacing w:before="100" w:beforeAutospacing="1" w:after="100" w:afterAutospacing="1" w:line="360" w:lineRule="auto"/>
        <w:rPr>
          <w:rFonts w:ascii="Arial" w:hAnsi="Arial" w:cs="Arial"/>
          <w:b/>
        </w:rPr>
      </w:pPr>
    </w:p>
    <w:p w14:paraId="44A32D1E" w14:textId="77777777" w:rsidR="00251A0F" w:rsidRPr="00116D57" w:rsidRDefault="00251A0F" w:rsidP="00116D57">
      <w:pPr>
        <w:spacing w:before="100" w:beforeAutospacing="1" w:after="100" w:afterAutospacing="1" w:line="360" w:lineRule="auto"/>
        <w:rPr>
          <w:rFonts w:ascii="Arial" w:hAnsi="Arial" w:cs="Arial"/>
        </w:rPr>
      </w:pPr>
    </w:p>
    <w:p w14:paraId="4306C12C" w14:textId="77777777" w:rsidR="00251A0F" w:rsidRDefault="00251A0F" w:rsidP="00D66D56">
      <w:pPr>
        <w:spacing w:line="360" w:lineRule="auto"/>
        <w:rPr>
          <w:rFonts w:ascii="Arial" w:hAnsi="Arial" w:cs="Arial"/>
          <w:color w:val="FF0000"/>
        </w:rPr>
      </w:pPr>
    </w:p>
    <w:p w14:paraId="752D96B0" w14:textId="77777777" w:rsidR="00251A0F" w:rsidRDefault="00251A0F" w:rsidP="0089541A">
      <w:pPr>
        <w:ind w:firstLine="708"/>
      </w:pPr>
    </w:p>
    <w:p w14:paraId="70FAD8BE" w14:textId="77777777" w:rsidR="00251A0F" w:rsidRDefault="00251A0F" w:rsidP="0089541A">
      <w:pPr>
        <w:ind w:firstLine="708"/>
      </w:pPr>
    </w:p>
    <w:p w14:paraId="6259E622" w14:textId="77777777" w:rsidR="00251A0F" w:rsidRDefault="00251A0F" w:rsidP="0089541A">
      <w:pPr>
        <w:ind w:firstLine="708"/>
      </w:pPr>
    </w:p>
    <w:p w14:paraId="2DDEA2F5" w14:textId="77777777" w:rsidR="00251A0F" w:rsidRDefault="00251A0F" w:rsidP="0089541A">
      <w:pPr>
        <w:ind w:firstLine="708"/>
      </w:pPr>
    </w:p>
    <w:p w14:paraId="511E6D77" w14:textId="77777777" w:rsidR="00251A0F" w:rsidRDefault="00251A0F" w:rsidP="0089541A">
      <w:pPr>
        <w:ind w:firstLine="708"/>
      </w:pPr>
    </w:p>
    <w:p w14:paraId="175A4D9E" w14:textId="77777777" w:rsidR="006F66C2" w:rsidRDefault="006F66C2" w:rsidP="0089541A">
      <w:pPr>
        <w:ind w:firstLine="708"/>
      </w:pPr>
    </w:p>
    <w:p w14:paraId="7E6062A3" w14:textId="77777777" w:rsidR="006F66C2" w:rsidRDefault="006F66C2" w:rsidP="0089541A">
      <w:pPr>
        <w:ind w:firstLine="708"/>
      </w:pPr>
    </w:p>
    <w:p w14:paraId="52B508EA" w14:textId="77777777" w:rsidR="006F66C2" w:rsidRDefault="006F66C2" w:rsidP="0089541A">
      <w:pPr>
        <w:ind w:firstLine="708"/>
      </w:pPr>
    </w:p>
    <w:p w14:paraId="0623E309" w14:textId="77777777" w:rsidR="006F66C2" w:rsidRDefault="006F66C2" w:rsidP="0089541A">
      <w:pPr>
        <w:ind w:firstLine="708"/>
      </w:pPr>
    </w:p>
    <w:p w14:paraId="29C98492" w14:textId="77777777" w:rsidR="006F66C2" w:rsidRDefault="006F66C2" w:rsidP="0089541A">
      <w:pPr>
        <w:ind w:firstLine="708"/>
      </w:pPr>
    </w:p>
    <w:p w14:paraId="32EFA6A3" w14:textId="77777777" w:rsidR="006F66C2" w:rsidRDefault="006F66C2" w:rsidP="0089541A">
      <w:pPr>
        <w:ind w:firstLine="708"/>
      </w:pPr>
    </w:p>
    <w:p w14:paraId="2ED88DA3" w14:textId="77777777" w:rsidR="006F66C2" w:rsidRDefault="006F66C2" w:rsidP="0089541A">
      <w:pPr>
        <w:ind w:firstLine="708"/>
      </w:pPr>
    </w:p>
    <w:p w14:paraId="44BE7890" w14:textId="77777777" w:rsidR="006F66C2" w:rsidRDefault="006F66C2" w:rsidP="0089541A">
      <w:pPr>
        <w:ind w:firstLine="708"/>
      </w:pPr>
    </w:p>
    <w:p w14:paraId="5A23F7B0" w14:textId="77777777" w:rsidR="006F66C2" w:rsidRDefault="006F66C2" w:rsidP="0089541A">
      <w:pPr>
        <w:ind w:firstLine="708"/>
      </w:pPr>
    </w:p>
    <w:p w14:paraId="30E210CD" w14:textId="77777777" w:rsidR="006F66C2" w:rsidRDefault="006F66C2" w:rsidP="0089541A">
      <w:pPr>
        <w:ind w:firstLine="708"/>
      </w:pPr>
    </w:p>
    <w:p w14:paraId="6BAB5798" w14:textId="77777777" w:rsidR="006F66C2" w:rsidRDefault="006F66C2" w:rsidP="0089541A">
      <w:pPr>
        <w:ind w:firstLine="708"/>
      </w:pPr>
    </w:p>
    <w:p w14:paraId="274C5B3B" w14:textId="77777777" w:rsidR="006F66C2" w:rsidRDefault="006F66C2" w:rsidP="0089541A">
      <w:pPr>
        <w:ind w:firstLine="708"/>
      </w:pPr>
    </w:p>
    <w:p w14:paraId="3754A766" w14:textId="77777777" w:rsidR="006F66C2" w:rsidRDefault="006F66C2" w:rsidP="0089541A">
      <w:pPr>
        <w:ind w:firstLine="708"/>
      </w:pPr>
    </w:p>
    <w:p w14:paraId="45A6BA0A" w14:textId="77777777" w:rsidR="006F66C2" w:rsidRDefault="006F66C2" w:rsidP="0089541A">
      <w:pPr>
        <w:ind w:firstLine="708"/>
      </w:pPr>
    </w:p>
    <w:p w14:paraId="283BDE23" w14:textId="77777777" w:rsidR="006F66C2" w:rsidRDefault="006F66C2" w:rsidP="0089541A">
      <w:pPr>
        <w:ind w:firstLine="708"/>
      </w:pPr>
    </w:p>
    <w:p w14:paraId="1BC5A9A7" w14:textId="77777777" w:rsidR="006F66C2" w:rsidRDefault="006F66C2" w:rsidP="0089541A">
      <w:pPr>
        <w:ind w:firstLine="708"/>
      </w:pPr>
    </w:p>
    <w:p w14:paraId="090A2358" w14:textId="77777777" w:rsidR="006F66C2" w:rsidRDefault="006F66C2" w:rsidP="0089541A">
      <w:pPr>
        <w:ind w:firstLine="708"/>
      </w:pPr>
    </w:p>
    <w:p w14:paraId="64FA98DE" w14:textId="77777777" w:rsidR="006F66C2" w:rsidRDefault="006F66C2" w:rsidP="0089541A">
      <w:pPr>
        <w:ind w:firstLine="708"/>
      </w:pPr>
    </w:p>
    <w:p w14:paraId="7CC77BCC" w14:textId="77777777" w:rsidR="006F66C2" w:rsidRDefault="006F66C2" w:rsidP="0089541A">
      <w:pPr>
        <w:ind w:firstLine="708"/>
      </w:pPr>
    </w:p>
    <w:p w14:paraId="0BE54AAE" w14:textId="77777777" w:rsidR="006F66C2" w:rsidRDefault="006F66C2" w:rsidP="0089541A">
      <w:pPr>
        <w:ind w:firstLine="708"/>
      </w:pPr>
    </w:p>
    <w:p w14:paraId="766EBB91" w14:textId="77777777" w:rsidR="006F66C2" w:rsidRDefault="006F66C2" w:rsidP="0089541A">
      <w:pPr>
        <w:ind w:firstLine="708"/>
      </w:pPr>
    </w:p>
    <w:p w14:paraId="111E9906" w14:textId="77777777" w:rsidR="006F66C2" w:rsidRDefault="006F66C2" w:rsidP="0089541A">
      <w:pPr>
        <w:ind w:firstLine="708"/>
      </w:pPr>
    </w:p>
    <w:p w14:paraId="5DE12BA8" w14:textId="77777777" w:rsidR="006F66C2" w:rsidRDefault="006F66C2" w:rsidP="0089541A">
      <w:pPr>
        <w:ind w:firstLine="708"/>
      </w:pPr>
    </w:p>
    <w:p w14:paraId="2254B9E1" w14:textId="77777777" w:rsidR="006F66C2" w:rsidRDefault="006F66C2" w:rsidP="0089541A">
      <w:pPr>
        <w:ind w:firstLine="708"/>
      </w:pPr>
    </w:p>
    <w:p w14:paraId="276BAB28" w14:textId="77777777" w:rsidR="006F66C2" w:rsidRDefault="006F66C2" w:rsidP="0089541A">
      <w:pPr>
        <w:ind w:firstLine="708"/>
      </w:pPr>
    </w:p>
    <w:p w14:paraId="6891DCC5" w14:textId="77777777" w:rsidR="00251A0F" w:rsidRDefault="00251A0F" w:rsidP="0089541A">
      <w:pPr>
        <w:ind w:firstLine="708"/>
      </w:pPr>
    </w:p>
    <w:p w14:paraId="3ECF5718" w14:textId="77777777" w:rsidR="00251A0F" w:rsidRDefault="00251A0F" w:rsidP="0089541A">
      <w:pPr>
        <w:ind w:firstLine="708"/>
      </w:pPr>
    </w:p>
    <w:p w14:paraId="334D1248" w14:textId="77777777" w:rsidR="00251A0F" w:rsidRDefault="00251A0F" w:rsidP="0089541A">
      <w:pPr>
        <w:ind w:firstLine="708"/>
      </w:pPr>
    </w:p>
    <w:p w14:paraId="2EC3107A" w14:textId="77777777" w:rsidR="00251A0F" w:rsidRDefault="00251A0F" w:rsidP="0089541A">
      <w:pPr>
        <w:ind w:firstLine="708"/>
      </w:pPr>
    </w:p>
    <w:p w14:paraId="0C5BD444" w14:textId="77777777" w:rsidR="00251A0F" w:rsidRDefault="00251A0F" w:rsidP="0089541A">
      <w:pPr>
        <w:ind w:firstLine="708"/>
      </w:pPr>
    </w:p>
    <w:p w14:paraId="39EAF42B" w14:textId="77777777" w:rsidR="00251A0F" w:rsidRDefault="00251A0F" w:rsidP="0089541A">
      <w:pPr>
        <w:ind w:firstLine="708"/>
      </w:pPr>
    </w:p>
    <w:p w14:paraId="05A5E9B2" w14:textId="77777777" w:rsidR="00251A0F" w:rsidRDefault="00251A0F" w:rsidP="0089541A">
      <w:pPr>
        <w:ind w:firstLine="708"/>
      </w:pPr>
    </w:p>
    <w:p w14:paraId="4902FD7F" w14:textId="77777777" w:rsidR="00251A0F" w:rsidRDefault="00251A0F" w:rsidP="0089541A">
      <w:pPr>
        <w:ind w:firstLine="708"/>
      </w:pPr>
    </w:p>
    <w:p w14:paraId="12C3D4F2" w14:textId="77777777" w:rsidR="00251A0F" w:rsidRDefault="00251A0F" w:rsidP="0089541A">
      <w:pPr>
        <w:ind w:firstLine="708"/>
      </w:pPr>
    </w:p>
    <w:p w14:paraId="7DCCF94A" w14:textId="77777777" w:rsidR="00251A0F" w:rsidRDefault="00251A0F" w:rsidP="0089541A">
      <w:pPr>
        <w:ind w:firstLine="708"/>
      </w:pPr>
    </w:p>
    <w:p w14:paraId="3B84809F" w14:textId="77777777" w:rsidR="00251A0F" w:rsidRDefault="00251A0F" w:rsidP="0089541A">
      <w:pPr>
        <w:ind w:firstLine="708"/>
      </w:pPr>
    </w:p>
    <w:p w14:paraId="65472D99" w14:textId="77777777" w:rsidR="00251A0F" w:rsidRDefault="00251A0F" w:rsidP="0089541A">
      <w:pPr>
        <w:ind w:firstLine="708"/>
      </w:pPr>
    </w:p>
    <w:p w14:paraId="76AD3E9D" w14:textId="77777777" w:rsidR="00251A0F" w:rsidRPr="00A16A33" w:rsidRDefault="00251A0F" w:rsidP="00F37E1F">
      <w:pPr>
        <w:spacing w:line="360" w:lineRule="auto"/>
        <w:rPr>
          <w:rFonts w:ascii="Arial" w:hAnsi="Arial" w:cs="Arial"/>
        </w:rPr>
      </w:pPr>
      <w:r w:rsidRPr="00A16A33">
        <w:rPr>
          <w:rFonts w:ascii="Arial" w:hAnsi="Arial" w:cs="Arial"/>
          <w:b/>
        </w:rPr>
        <w:lastRenderedPageBreak/>
        <w:t>CZĘŚĆ VI</w:t>
      </w:r>
      <w:r w:rsidRPr="00A16A33">
        <w:rPr>
          <w:rFonts w:ascii="Arial" w:hAnsi="Arial" w:cs="Arial"/>
          <w:b/>
        </w:rPr>
        <w:tab/>
      </w:r>
      <w:r w:rsidRPr="00A16A33">
        <w:rPr>
          <w:rFonts w:ascii="Arial" w:hAnsi="Arial" w:cs="Arial"/>
        </w:rPr>
        <w:t xml:space="preserve"> WZORY FORMULARZY</w:t>
      </w:r>
    </w:p>
    <w:p w14:paraId="6F480CC9" w14:textId="77777777" w:rsidR="00251A0F" w:rsidRPr="00A16A33" w:rsidRDefault="00251A0F" w:rsidP="00445A9A">
      <w:pPr>
        <w:spacing w:line="360" w:lineRule="auto"/>
        <w:rPr>
          <w:rFonts w:ascii="Arial" w:hAnsi="Arial" w:cs="Arial"/>
        </w:rPr>
      </w:pPr>
      <w:r>
        <w:rPr>
          <w:rFonts w:ascii="Arial" w:hAnsi="Arial" w:cs="Arial"/>
        </w:rPr>
        <w:t>A -</w:t>
      </w:r>
      <w:r w:rsidRPr="00A16A33">
        <w:rPr>
          <w:rFonts w:ascii="Arial" w:hAnsi="Arial" w:cs="Arial"/>
        </w:rPr>
        <w:t xml:space="preserve"> Oferta</w:t>
      </w:r>
    </w:p>
    <w:p w14:paraId="3A1F6FAF" w14:textId="77777777" w:rsidR="00251A0F" w:rsidRPr="00A16A33" w:rsidRDefault="00251A0F" w:rsidP="00445A9A">
      <w:pPr>
        <w:spacing w:line="360" w:lineRule="auto"/>
        <w:rPr>
          <w:rFonts w:ascii="Arial" w:hAnsi="Arial" w:cs="Arial"/>
        </w:rPr>
      </w:pPr>
      <w:r>
        <w:rPr>
          <w:rFonts w:ascii="Arial" w:hAnsi="Arial" w:cs="Arial"/>
        </w:rPr>
        <w:t>B -</w:t>
      </w:r>
      <w:r w:rsidRPr="00A16A33">
        <w:rPr>
          <w:rFonts w:ascii="Arial" w:hAnsi="Arial" w:cs="Arial"/>
        </w:rPr>
        <w:t xml:space="preserve">  Oświadczenie o braku podstaw do wykluczenia</w:t>
      </w:r>
      <w:r>
        <w:rPr>
          <w:rFonts w:ascii="Arial" w:hAnsi="Arial" w:cs="Arial"/>
        </w:rPr>
        <w:t xml:space="preserve"> </w:t>
      </w:r>
    </w:p>
    <w:p w14:paraId="630C5F5E" w14:textId="77777777" w:rsidR="00251A0F" w:rsidRDefault="00251A0F" w:rsidP="00445A9A">
      <w:pPr>
        <w:spacing w:line="360" w:lineRule="auto"/>
        <w:rPr>
          <w:rFonts w:ascii="Arial" w:hAnsi="Arial" w:cs="Arial"/>
        </w:rPr>
      </w:pPr>
      <w:r>
        <w:rPr>
          <w:rFonts w:ascii="Arial" w:hAnsi="Arial" w:cs="Arial"/>
        </w:rPr>
        <w:t>C -</w:t>
      </w:r>
      <w:r w:rsidRPr="00A16A33">
        <w:rPr>
          <w:rFonts w:ascii="Arial" w:hAnsi="Arial" w:cs="Arial"/>
        </w:rPr>
        <w:t xml:space="preserve"> Oświadczenie o spełnianiu warunków udziału w postępowaniu</w:t>
      </w:r>
    </w:p>
    <w:p w14:paraId="6CB38E55" w14:textId="77777777" w:rsidR="00251A0F" w:rsidRDefault="00251A0F" w:rsidP="00445A9A">
      <w:pPr>
        <w:spacing w:line="360" w:lineRule="auto"/>
        <w:rPr>
          <w:rFonts w:ascii="Arial" w:hAnsi="Arial" w:cs="Arial"/>
        </w:rPr>
      </w:pPr>
      <w:r>
        <w:rPr>
          <w:rFonts w:ascii="Arial" w:hAnsi="Arial" w:cs="Arial"/>
        </w:rPr>
        <w:t xml:space="preserve">D </w:t>
      </w:r>
      <w:r w:rsidRPr="00A16A33">
        <w:rPr>
          <w:rFonts w:ascii="Arial" w:hAnsi="Arial" w:cs="Arial"/>
        </w:rPr>
        <w:t xml:space="preserve">- Wykaz Podwykonawców </w:t>
      </w:r>
    </w:p>
    <w:p w14:paraId="3F685661" w14:textId="77777777" w:rsidR="00251A0F" w:rsidRPr="00A16A33" w:rsidRDefault="00251A0F" w:rsidP="00445A9A">
      <w:pPr>
        <w:spacing w:line="360" w:lineRule="auto"/>
        <w:rPr>
          <w:rFonts w:ascii="Arial" w:hAnsi="Arial" w:cs="Arial"/>
        </w:rPr>
      </w:pPr>
    </w:p>
    <w:p w14:paraId="20C698B0" w14:textId="77777777" w:rsidR="00251A0F" w:rsidRPr="00A16A33" w:rsidRDefault="00251A0F" w:rsidP="00445A9A">
      <w:pPr>
        <w:spacing w:line="360" w:lineRule="auto"/>
        <w:rPr>
          <w:rFonts w:ascii="Arial" w:hAnsi="Arial" w:cs="Arial"/>
        </w:rPr>
      </w:pPr>
    </w:p>
    <w:p w14:paraId="7DDC5C6B" w14:textId="77777777" w:rsidR="00251A0F" w:rsidRPr="00A16A33" w:rsidRDefault="00251A0F" w:rsidP="00F37E1F">
      <w:pPr>
        <w:spacing w:line="360" w:lineRule="auto"/>
        <w:rPr>
          <w:rFonts w:ascii="Arial" w:hAnsi="Arial" w:cs="Arial"/>
        </w:rPr>
      </w:pPr>
    </w:p>
    <w:p w14:paraId="09D275D4" w14:textId="77777777" w:rsidR="00251A0F" w:rsidRPr="00A16A33" w:rsidRDefault="00251A0F" w:rsidP="00F37E1F">
      <w:pPr>
        <w:spacing w:line="360" w:lineRule="auto"/>
        <w:rPr>
          <w:rFonts w:ascii="Arial" w:hAnsi="Arial" w:cs="Arial"/>
        </w:rPr>
      </w:pPr>
    </w:p>
    <w:p w14:paraId="69FEEA5B" w14:textId="77777777" w:rsidR="00251A0F" w:rsidRPr="00A16A33" w:rsidRDefault="00251A0F" w:rsidP="00F37E1F">
      <w:pPr>
        <w:spacing w:line="360" w:lineRule="auto"/>
        <w:rPr>
          <w:rFonts w:ascii="Arial" w:hAnsi="Arial" w:cs="Arial"/>
        </w:rPr>
      </w:pPr>
    </w:p>
    <w:p w14:paraId="73718291" w14:textId="77777777" w:rsidR="00251A0F" w:rsidRPr="00A16A33" w:rsidRDefault="00251A0F" w:rsidP="00F37E1F">
      <w:pPr>
        <w:spacing w:line="360" w:lineRule="auto"/>
        <w:rPr>
          <w:rFonts w:ascii="Arial" w:hAnsi="Arial" w:cs="Arial"/>
        </w:rPr>
      </w:pPr>
    </w:p>
    <w:p w14:paraId="64AAE8E3" w14:textId="77777777" w:rsidR="00251A0F" w:rsidRPr="00A16A33" w:rsidRDefault="00251A0F" w:rsidP="00F37E1F">
      <w:pPr>
        <w:spacing w:line="360" w:lineRule="auto"/>
        <w:rPr>
          <w:rFonts w:ascii="Arial" w:hAnsi="Arial" w:cs="Arial"/>
        </w:rPr>
      </w:pPr>
    </w:p>
    <w:p w14:paraId="0BB5422E" w14:textId="77777777" w:rsidR="00251A0F" w:rsidRPr="00A16A33" w:rsidRDefault="00251A0F" w:rsidP="00F37E1F">
      <w:pPr>
        <w:spacing w:line="360" w:lineRule="auto"/>
        <w:rPr>
          <w:rFonts w:ascii="Arial" w:hAnsi="Arial" w:cs="Arial"/>
        </w:rPr>
      </w:pPr>
    </w:p>
    <w:p w14:paraId="43B89FE6" w14:textId="77777777" w:rsidR="00251A0F" w:rsidRPr="00A16A33" w:rsidRDefault="00251A0F" w:rsidP="00F37E1F">
      <w:pPr>
        <w:spacing w:line="360" w:lineRule="auto"/>
        <w:rPr>
          <w:rFonts w:ascii="Arial" w:hAnsi="Arial" w:cs="Arial"/>
        </w:rPr>
      </w:pPr>
    </w:p>
    <w:p w14:paraId="1CDB1572" w14:textId="77777777" w:rsidR="00251A0F" w:rsidRPr="00A16A33" w:rsidRDefault="00251A0F" w:rsidP="00F37E1F">
      <w:pPr>
        <w:spacing w:line="360" w:lineRule="auto"/>
        <w:rPr>
          <w:rFonts w:ascii="Arial" w:hAnsi="Arial" w:cs="Arial"/>
        </w:rPr>
      </w:pPr>
    </w:p>
    <w:p w14:paraId="1BD2768E" w14:textId="77777777" w:rsidR="00251A0F" w:rsidRPr="00A16A33" w:rsidRDefault="00251A0F" w:rsidP="00001931">
      <w:pPr>
        <w:pStyle w:val="Tekstpodstawowywcity"/>
        <w:ind w:left="0"/>
        <w:jc w:val="both"/>
        <w:rPr>
          <w:rFonts w:ascii="Arial" w:hAnsi="Arial" w:cs="Arial"/>
          <w:i/>
          <w:sz w:val="20"/>
          <w:szCs w:val="20"/>
        </w:rPr>
      </w:pPr>
    </w:p>
    <w:p w14:paraId="741AEBA4" w14:textId="77777777" w:rsidR="00251A0F" w:rsidRPr="00A16A33" w:rsidRDefault="00251A0F" w:rsidP="00001931">
      <w:pPr>
        <w:pStyle w:val="Tekstpodstawowywcity"/>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p>
    <w:p w14:paraId="47CEEC69" w14:textId="77777777" w:rsidR="00251A0F" w:rsidRPr="00A16A33" w:rsidRDefault="00251A0F" w:rsidP="00001931">
      <w:pPr>
        <w:pStyle w:val="Tekstpodstawowywcity"/>
        <w:ind w:left="0"/>
        <w:jc w:val="both"/>
        <w:rPr>
          <w:rFonts w:ascii="Arial" w:hAnsi="Arial" w:cs="Arial"/>
          <w:i/>
          <w:sz w:val="20"/>
          <w:szCs w:val="20"/>
        </w:rPr>
      </w:pPr>
    </w:p>
    <w:p w14:paraId="68505F78" w14:textId="77777777" w:rsidR="00251A0F" w:rsidRPr="00A16A33" w:rsidRDefault="00251A0F" w:rsidP="00001931">
      <w:pPr>
        <w:pStyle w:val="Tekstpodstawowywcity"/>
        <w:ind w:left="0"/>
        <w:jc w:val="both"/>
        <w:rPr>
          <w:rFonts w:ascii="Arial" w:hAnsi="Arial" w:cs="Arial"/>
          <w:i/>
          <w:sz w:val="20"/>
          <w:szCs w:val="20"/>
        </w:rPr>
      </w:pPr>
    </w:p>
    <w:p w14:paraId="6E6B6AF0" w14:textId="77777777" w:rsidR="00251A0F" w:rsidRPr="00A16A33" w:rsidRDefault="00251A0F" w:rsidP="00001931">
      <w:pPr>
        <w:pStyle w:val="Tekstpodstawowywcity"/>
        <w:ind w:left="0"/>
        <w:jc w:val="both"/>
        <w:rPr>
          <w:rFonts w:ascii="Arial" w:hAnsi="Arial" w:cs="Arial"/>
          <w:i/>
          <w:sz w:val="20"/>
          <w:szCs w:val="20"/>
        </w:rPr>
      </w:pPr>
    </w:p>
    <w:p w14:paraId="29F26C0E" w14:textId="77777777" w:rsidR="00251A0F" w:rsidRPr="00A16A33" w:rsidRDefault="00251A0F" w:rsidP="00001931">
      <w:pPr>
        <w:pStyle w:val="Tekstpodstawowywcity"/>
        <w:ind w:left="0"/>
        <w:jc w:val="both"/>
        <w:rPr>
          <w:rFonts w:ascii="Arial" w:hAnsi="Arial" w:cs="Arial"/>
          <w:i/>
          <w:sz w:val="20"/>
          <w:szCs w:val="20"/>
        </w:rPr>
      </w:pPr>
    </w:p>
    <w:p w14:paraId="54281A18" w14:textId="77777777" w:rsidR="00251A0F" w:rsidRPr="00A16A33" w:rsidRDefault="00251A0F" w:rsidP="00001931">
      <w:pPr>
        <w:pStyle w:val="Tekstpodstawowywcity"/>
        <w:ind w:left="0"/>
        <w:jc w:val="both"/>
        <w:rPr>
          <w:rFonts w:ascii="Arial" w:hAnsi="Arial" w:cs="Arial"/>
          <w:i/>
          <w:sz w:val="20"/>
          <w:szCs w:val="20"/>
        </w:rPr>
      </w:pPr>
    </w:p>
    <w:p w14:paraId="217DEFB9" w14:textId="77777777" w:rsidR="00251A0F" w:rsidRPr="00A16A33" w:rsidRDefault="00251A0F" w:rsidP="00001931">
      <w:pPr>
        <w:pStyle w:val="Tekstpodstawowywcity"/>
        <w:ind w:left="0"/>
        <w:jc w:val="both"/>
        <w:rPr>
          <w:rFonts w:ascii="Arial" w:hAnsi="Arial" w:cs="Arial"/>
          <w:i/>
          <w:sz w:val="20"/>
          <w:szCs w:val="20"/>
        </w:rPr>
      </w:pPr>
    </w:p>
    <w:p w14:paraId="77626059" w14:textId="77777777" w:rsidR="00251A0F" w:rsidRPr="00A16A33" w:rsidRDefault="00251A0F" w:rsidP="00001931">
      <w:pPr>
        <w:pStyle w:val="Tekstpodstawowywcity"/>
        <w:ind w:left="0"/>
        <w:jc w:val="both"/>
        <w:rPr>
          <w:rFonts w:ascii="Arial" w:hAnsi="Arial" w:cs="Arial"/>
          <w:i/>
          <w:sz w:val="20"/>
          <w:szCs w:val="20"/>
        </w:rPr>
      </w:pPr>
    </w:p>
    <w:p w14:paraId="141735DD" w14:textId="77777777" w:rsidR="00251A0F" w:rsidRPr="00A16A33" w:rsidRDefault="00251A0F" w:rsidP="00001931">
      <w:pPr>
        <w:pStyle w:val="Tekstpodstawowywcity"/>
        <w:ind w:left="0"/>
        <w:jc w:val="both"/>
        <w:rPr>
          <w:rFonts w:ascii="Arial" w:hAnsi="Arial" w:cs="Arial"/>
          <w:i/>
          <w:sz w:val="20"/>
          <w:szCs w:val="20"/>
        </w:rPr>
      </w:pPr>
    </w:p>
    <w:p w14:paraId="597A18C1" w14:textId="77777777" w:rsidR="00251A0F" w:rsidRPr="00A16A33" w:rsidRDefault="00251A0F" w:rsidP="00001931">
      <w:pPr>
        <w:pStyle w:val="Tekstpodstawowywcity"/>
        <w:ind w:left="0"/>
        <w:jc w:val="both"/>
        <w:rPr>
          <w:rFonts w:ascii="Arial" w:hAnsi="Arial" w:cs="Arial"/>
          <w:i/>
          <w:sz w:val="20"/>
          <w:szCs w:val="20"/>
        </w:rPr>
      </w:pPr>
    </w:p>
    <w:p w14:paraId="3C148A2B" w14:textId="77777777" w:rsidR="00251A0F" w:rsidRPr="00A16A33" w:rsidRDefault="00251A0F" w:rsidP="00001931">
      <w:pPr>
        <w:pStyle w:val="Tekstpodstawowywcity"/>
        <w:ind w:left="0"/>
        <w:jc w:val="both"/>
        <w:rPr>
          <w:rFonts w:ascii="Arial" w:hAnsi="Arial" w:cs="Arial"/>
          <w:i/>
          <w:sz w:val="20"/>
          <w:szCs w:val="20"/>
        </w:rPr>
      </w:pPr>
    </w:p>
    <w:p w14:paraId="7B05563B" w14:textId="77777777" w:rsidR="00251A0F" w:rsidRPr="00A16A33" w:rsidRDefault="00251A0F" w:rsidP="00001931">
      <w:pPr>
        <w:pStyle w:val="Tekstpodstawowywcity"/>
        <w:ind w:left="0"/>
        <w:jc w:val="both"/>
        <w:rPr>
          <w:rFonts w:ascii="Arial" w:hAnsi="Arial" w:cs="Arial"/>
          <w:i/>
          <w:sz w:val="20"/>
          <w:szCs w:val="20"/>
        </w:rPr>
      </w:pPr>
    </w:p>
    <w:p w14:paraId="16CA01A2" w14:textId="77777777" w:rsidR="00251A0F" w:rsidRPr="00A16A33" w:rsidRDefault="00251A0F" w:rsidP="00001931">
      <w:pPr>
        <w:pStyle w:val="Tekstpodstawowywcity"/>
        <w:ind w:left="0"/>
        <w:jc w:val="both"/>
        <w:rPr>
          <w:rFonts w:ascii="Arial" w:hAnsi="Arial" w:cs="Arial"/>
          <w:i/>
          <w:sz w:val="20"/>
          <w:szCs w:val="20"/>
        </w:rPr>
      </w:pPr>
    </w:p>
    <w:p w14:paraId="5EAD626A" w14:textId="77777777" w:rsidR="00251A0F" w:rsidRPr="00A16A33" w:rsidRDefault="00251A0F" w:rsidP="00001931">
      <w:pPr>
        <w:pStyle w:val="Tekstpodstawowywcity"/>
        <w:ind w:left="0"/>
        <w:jc w:val="both"/>
        <w:rPr>
          <w:rFonts w:ascii="Arial" w:hAnsi="Arial" w:cs="Arial"/>
          <w:i/>
          <w:sz w:val="20"/>
          <w:szCs w:val="20"/>
        </w:rPr>
      </w:pPr>
    </w:p>
    <w:p w14:paraId="3CA5700C" w14:textId="77777777" w:rsidR="00251A0F" w:rsidRPr="00A16A33" w:rsidRDefault="00251A0F" w:rsidP="00001931">
      <w:pPr>
        <w:pStyle w:val="Tekstpodstawowywcity"/>
        <w:ind w:left="0"/>
        <w:jc w:val="both"/>
        <w:rPr>
          <w:rFonts w:ascii="Arial" w:hAnsi="Arial" w:cs="Arial"/>
          <w:i/>
          <w:sz w:val="20"/>
          <w:szCs w:val="20"/>
        </w:rPr>
      </w:pPr>
    </w:p>
    <w:p w14:paraId="31C859A5" w14:textId="77777777" w:rsidR="00251A0F" w:rsidRPr="00A16A33" w:rsidRDefault="00251A0F" w:rsidP="00001931">
      <w:pPr>
        <w:pStyle w:val="Tekstpodstawowywcity"/>
        <w:ind w:left="0"/>
        <w:jc w:val="both"/>
        <w:rPr>
          <w:rFonts w:ascii="Arial" w:hAnsi="Arial" w:cs="Arial"/>
          <w:i/>
          <w:sz w:val="20"/>
          <w:szCs w:val="20"/>
        </w:rPr>
      </w:pPr>
    </w:p>
    <w:p w14:paraId="6E23EE3F" w14:textId="77777777" w:rsidR="00251A0F" w:rsidRPr="00A16A33" w:rsidRDefault="00251A0F" w:rsidP="00001931">
      <w:pPr>
        <w:pStyle w:val="Tekstpodstawowywcity"/>
        <w:ind w:left="0"/>
        <w:jc w:val="both"/>
        <w:rPr>
          <w:rFonts w:ascii="Arial" w:hAnsi="Arial" w:cs="Arial"/>
          <w:i/>
          <w:sz w:val="20"/>
          <w:szCs w:val="20"/>
        </w:rPr>
      </w:pPr>
    </w:p>
    <w:p w14:paraId="7377E8E2" w14:textId="77777777" w:rsidR="00251A0F" w:rsidRPr="00A16A33" w:rsidRDefault="00251A0F" w:rsidP="00001931">
      <w:pPr>
        <w:pStyle w:val="Tekstpodstawowywcity"/>
        <w:ind w:left="0"/>
        <w:jc w:val="both"/>
        <w:rPr>
          <w:rFonts w:ascii="Arial" w:hAnsi="Arial" w:cs="Arial"/>
          <w:i/>
          <w:sz w:val="20"/>
          <w:szCs w:val="20"/>
        </w:rPr>
      </w:pPr>
    </w:p>
    <w:p w14:paraId="5A2E2BFF" w14:textId="77777777" w:rsidR="00251A0F" w:rsidRPr="00A16A33" w:rsidRDefault="00251A0F" w:rsidP="00001931">
      <w:pPr>
        <w:pStyle w:val="Tekstpodstawowywcity"/>
        <w:ind w:left="0"/>
        <w:jc w:val="both"/>
        <w:rPr>
          <w:rFonts w:ascii="Arial" w:hAnsi="Arial" w:cs="Arial"/>
          <w:i/>
          <w:sz w:val="20"/>
          <w:szCs w:val="20"/>
        </w:rPr>
      </w:pPr>
    </w:p>
    <w:p w14:paraId="385AC641" w14:textId="77777777" w:rsidR="00251A0F" w:rsidRPr="00A16A33" w:rsidRDefault="00251A0F" w:rsidP="00001931">
      <w:pPr>
        <w:pStyle w:val="Tekstpodstawowywcity"/>
        <w:ind w:left="0"/>
        <w:jc w:val="both"/>
        <w:rPr>
          <w:rFonts w:ascii="Arial" w:hAnsi="Arial" w:cs="Arial"/>
          <w:i/>
          <w:sz w:val="20"/>
          <w:szCs w:val="20"/>
        </w:rPr>
      </w:pPr>
    </w:p>
    <w:p w14:paraId="0D7485AE" w14:textId="77777777" w:rsidR="00251A0F" w:rsidRPr="00A16A33" w:rsidRDefault="00251A0F" w:rsidP="00001931">
      <w:pPr>
        <w:pStyle w:val="Tekstpodstawowywcity"/>
        <w:ind w:left="0"/>
        <w:jc w:val="both"/>
        <w:rPr>
          <w:rFonts w:ascii="Arial" w:hAnsi="Arial" w:cs="Arial"/>
          <w:i/>
          <w:sz w:val="20"/>
          <w:szCs w:val="20"/>
        </w:rPr>
      </w:pPr>
    </w:p>
    <w:p w14:paraId="4A39246D" w14:textId="77777777" w:rsidR="00251A0F" w:rsidRPr="00A16A33" w:rsidRDefault="00251A0F" w:rsidP="00001931">
      <w:pPr>
        <w:pStyle w:val="Tekstpodstawowywcity"/>
        <w:ind w:left="0"/>
        <w:jc w:val="both"/>
        <w:rPr>
          <w:rFonts w:ascii="Arial" w:hAnsi="Arial" w:cs="Arial"/>
          <w:i/>
          <w:sz w:val="20"/>
          <w:szCs w:val="20"/>
        </w:rPr>
      </w:pPr>
    </w:p>
    <w:p w14:paraId="0D3736A1" w14:textId="77777777" w:rsidR="00251A0F" w:rsidRPr="00A16A33" w:rsidRDefault="00251A0F" w:rsidP="00001931">
      <w:pPr>
        <w:pStyle w:val="Tekstpodstawowywcity"/>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p>
    <w:p w14:paraId="1A37677A" w14:textId="77777777" w:rsidR="00251A0F" w:rsidRPr="00A16A33" w:rsidRDefault="00251A0F" w:rsidP="00001931">
      <w:pPr>
        <w:pStyle w:val="Tekstpodstawowywcity"/>
        <w:ind w:left="0"/>
        <w:jc w:val="both"/>
        <w:rPr>
          <w:rFonts w:ascii="Arial" w:hAnsi="Arial" w:cs="Arial"/>
          <w:i/>
          <w:sz w:val="20"/>
          <w:szCs w:val="20"/>
        </w:rPr>
      </w:pPr>
    </w:p>
    <w:p w14:paraId="5A897482" w14:textId="77777777" w:rsidR="00251A0F" w:rsidRDefault="00251A0F" w:rsidP="00001931">
      <w:pPr>
        <w:pStyle w:val="Tekstpodstawowywcity"/>
        <w:ind w:left="0"/>
        <w:jc w:val="both"/>
        <w:rPr>
          <w:rFonts w:ascii="Arial" w:hAnsi="Arial" w:cs="Arial"/>
          <w:i/>
          <w:sz w:val="20"/>
          <w:szCs w:val="20"/>
        </w:rPr>
      </w:pPr>
    </w:p>
    <w:p w14:paraId="57BDE09C" w14:textId="77777777" w:rsidR="00FC29CC" w:rsidRDefault="00FC29CC" w:rsidP="00001931">
      <w:pPr>
        <w:pStyle w:val="Tekstpodstawowywcity"/>
        <w:ind w:left="0"/>
        <w:jc w:val="both"/>
        <w:rPr>
          <w:rFonts w:ascii="Arial" w:hAnsi="Arial" w:cs="Arial"/>
          <w:i/>
          <w:sz w:val="20"/>
          <w:szCs w:val="20"/>
        </w:rPr>
      </w:pPr>
    </w:p>
    <w:p w14:paraId="2A5E9977" w14:textId="77777777" w:rsidR="00FC29CC" w:rsidRDefault="00FC29CC" w:rsidP="00001931">
      <w:pPr>
        <w:pStyle w:val="Tekstpodstawowywcity"/>
        <w:ind w:left="0"/>
        <w:jc w:val="both"/>
        <w:rPr>
          <w:rFonts w:ascii="Arial" w:hAnsi="Arial" w:cs="Arial"/>
          <w:i/>
          <w:sz w:val="20"/>
          <w:szCs w:val="20"/>
        </w:rPr>
      </w:pPr>
    </w:p>
    <w:p w14:paraId="0A322713" w14:textId="77777777" w:rsidR="00FC29CC" w:rsidRDefault="00FC29CC" w:rsidP="00001931">
      <w:pPr>
        <w:pStyle w:val="Tekstpodstawowywcity"/>
        <w:ind w:left="0"/>
        <w:jc w:val="both"/>
        <w:rPr>
          <w:rFonts w:ascii="Arial" w:hAnsi="Arial" w:cs="Arial"/>
          <w:i/>
          <w:sz w:val="20"/>
          <w:szCs w:val="20"/>
        </w:rPr>
      </w:pPr>
    </w:p>
    <w:p w14:paraId="4111CA43" w14:textId="77777777" w:rsidR="00FC29CC" w:rsidRDefault="00FC29CC" w:rsidP="00001931">
      <w:pPr>
        <w:pStyle w:val="Tekstpodstawowywcity"/>
        <w:ind w:left="0"/>
        <w:jc w:val="both"/>
        <w:rPr>
          <w:rFonts w:ascii="Arial" w:hAnsi="Arial" w:cs="Arial"/>
          <w:i/>
          <w:sz w:val="20"/>
          <w:szCs w:val="20"/>
        </w:rPr>
      </w:pPr>
    </w:p>
    <w:p w14:paraId="62893551" w14:textId="77777777" w:rsidR="00FC29CC" w:rsidRDefault="00FC29CC" w:rsidP="00001931">
      <w:pPr>
        <w:pStyle w:val="Tekstpodstawowywcity"/>
        <w:ind w:left="0"/>
        <w:jc w:val="both"/>
        <w:rPr>
          <w:rFonts w:ascii="Arial" w:hAnsi="Arial" w:cs="Arial"/>
          <w:i/>
          <w:sz w:val="20"/>
          <w:szCs w:val="20"/>
        </w:rPr>
      </w:pPr>
    </w:p>
    <w:p w14:paraId="44CF617B" w14:textId="77777777" w:rsidR="00FC29CC" w:rsidRDefault="00FC29CC" w:rsidP="00001931">
      <w:pPr>
        <w:pStyle w:val="Tekstpodstawowywcity"/>
        <w:ind w:left="0"/>
        <w:jc w:val="both"/>
        <w:rPr>
          <w:rFonts w:ascii="Arial" w:hAnsi="Arial" w:cs="Arial"/>
          <w:i/>
          <w:sz w:val="20"/>
          <w:szCs w:val="20"/>
        </w:rPr>
      </w:pPr>
    </w:p>
    <w:p w14:paraId="62DB8B97" w14:textId="77777777" w:rsidR="00FC29CC" w:rsidRDefault="00FC29CC" w:rsidP="00001931">
      <w:pPr>
        <w:pStyle w:val="Tekstpodstawowywcity"/>
        <w:ind w:left="0"/>
        <w:jc w:val="both"/>
        <w:rPr>
          <w:rFonts w:ascii="Arial" w:hAnsi="Arial" w:cs="Arial"/>
          <w:i/>
          <w:sz w:val="20"/>
          <w:szCs w:val="20"/>
        </w:rPr>
      </w:pPr>
    </w:p>
    <w:p w14:paraId="1B870CE1" w14:textId="77777777" w:rsidR="00FC29CC" w:rsidRDefault="00FC29CC" w:rsidP="00001931">
      <w:pPr>
        <w:pStyle w:val="Tekstpodstawowywcity"/>
        <w:ind w:left="0"/>
        <w:jc w:val="both"/>
        <w:rPr>
          <w:rFonts w:ascii="Arial" w:hAnsi="Arial" w:cs="Arial"/>
          <w:i/>
          <w:sz w:val="20"/>
          <w:szCs w:val="20"/>
        </w:rPr>
      </w:pPr>
    </w:p>
    <w:p w14:paraId="66477A1D" w14:textId="77777777" w:rsidR="00251A0F" w:rsidRDefault="00251A0F" w:rsidP="00001931">
      <w:pPr>
        <w:pStyle w:val="Tekstpodstawowywcity"/>
        <w:ind w:left="0"/>
        <w:jc w:val="both"/>
        <w:rPr>
          <w:rFonts w:ascii="Arial" w:hAnsi="Arial" w:cs="Arial"/>
          <w:i/>
          <w:sz w:val="20"/>
          <w:szCs w:val="20"/>
        </w:rPr>
      </w:pPr>
    </w:p>
    <w:p w14:paraId="5F249109" w14:textId="77777777" w:rsidR="00251A0F" w:rsidRPr="00447F2E" w:rsidRDefault="00251A0F" w:rsidP="00001931">
      <w:pPr>
        <w:pStyle w:val="Tekstpodstawowywcity"/>
        <w:ind w:left="0"/>
        <w:jc w:val="both"/>
        <w:rPr>
          <w:rFonts w:ascii="Arial" w:hAnsi="Arial" w:cs="Arial"/>
          <w:i/>
          <w:sz w:val="20"/>
          <w:szCs w:val="20"/>
        </w:rPr>
      </w:pPr>
    </w:p>
    <w:p w14:paraId="18DCF2B2" w14:textId="77777777" w:rsidR="00251A0F" w:rsidRPr="00A16A33" w:rsidRDefault="00251A0F" w:rsidP="00001931">
      <w:pPr>
        <w:pStyle w:val="Tekstpodstawowywcity"/>
        <w:ind w:left="0"/>
        <w:jc w:val="both"/>
        <w:rPr>
          <w:rFonts w:ascii="Arial" w:hAnsi="Arial" w:cs="Arial"/>
          <w:i/>
          <w:sz w:val="20"/>
          <w:szCs w:val="20"/>
        </w:rPr>
      </w:pPr>
    </w:p>
    <w:p w14:paraId="6F5743C5" w14:textId="77777777" w:rsidR="00251A0F" w:rsidRPr="00A16A33" w:rsidRDefault="00251A0F" w:rsidP="00001931">
      <w:pPr>
        <w:pStyle w:val="Tekstpodstawowywcity"/>
        <w:ind w:left="0"/>
        <w:jc w:val="both"/>
        <w:rPr>
          <w:rFonts w:ascii="Arial" w:hAnsi="Arial" w:cs="Arial"/>
          <w:sz w:val="20"/>
          <w:szCs w:val="20"/>
        </w:rPr>
      </w:pPr>
      <w:r w:rsidRPr="00A16A33">
        <w:rPr>
          <w:rFonts w:ascii="Arial" w:hAnsi="Arial" w:cs="Arial"/>
          <w:sz w:val="20"/>
          <w:szCs w:val="20"/>
        </w:rPr>
        <w:t xml:space="preserve"> </w:t>
      </w:r>
      <w:r w:rsidRPr="00A16A33">
        <w:rPr>
          <w:rFonts w:ascii="Arial" w:hAnsi="Arial" w:cs="Arial"/>
          <w:sz w:val="22"/>
          <w:szCs w:val="22"/>
        </w:rPr>
        <w:t>…………………………………………</w:t>
      </w:r>
    </w:p>
    <w:p w14:paraId="01CFC3BF" w14:textId="77777777" w:rsidR="00251A0F" w:rsidRPr="00A16A33" w:rsidRDefault="00251A0F" w:rsidP="00001931">
      <w:pPr>
        <w:pStyle w:val="Tekstpodstawowywcity"/>
        <w:ind w:left="0"/>
        <w:jc w:val="both"/>
        <w:rPr>
          <w:rFonts w:ascii="Arial" w:hAnsi="Arial" w:cs="Arial"/>
          <w:sz w:val="20"/>
          <w:szCs w:val="20"/>
        </w:rPr>
      </w:pPr>
      <w:r w:rsidRPr="00A16A33">
        <w:rPr>
          <w:rFonts w:ascii="Arial" w:hAnsi="Arial" w:cs="Arial"/>
          <w:sz w:val="20"/>
          <w:szCs w:val="20"/>
        </w:rPr>
        <w:t>pieczęć firmowa Wykonawcy</w:t>
      </w:r>
    </w:p>
    <w:p w14:paraId="1A952E83" w14:textId="77777777" w:rsidR="00251A0F" w:rsidRPr="00A16A33" w:rsidRDefault="00251A0F" w:rsidP="00001931">
      <w:pPr>
        <w:pStyle w:val="Tekstpodstawowywcity"/>
        <w:ind w:left="0"/>
        <w:jc w:val="both"/>
        <w:rPr>
          <w:rFonts w:ascii="Arial" w:hAnsi="Arial" w:cs="Arial"/>
          <w:sz w:val="20"/>
          <w:szCs w:val="20"/>
        </w:rPr>
      </w:pPr>
    </w:p>
    <w:p w14:paraId="68260CF0" w14:textId="77777777" w:rsidR="00251A0F" w:rsidRPr="00A16A33" w:rsidRDefault="00251A0F" w:rsidP="00001931">
      <w:pPr>
        <w:pStyle w:val="Tekstpodstawowywcity"/>
        <w:ind w:left="0"/>
        <w:jc w:val="both"/>
        <w:rPr>
          <w:rFonts w:ascii="Arial" w:hAnsi="Arial" w:cs="Arial"/>
          <w:sz w:val="20"/>
          <w:szCs w:val="20"/>
        </w:rPr>
      </w:pPr>
    </w:p>
    <w:p w14:paraId="16CB509F" w14:textId="77777777" w:rsidR="00251A0F" w:rsidRPr="00A16A33" w:rsidRDefault="00251A0F" w:rsidP="00001931">
      <w:pPr>
        <w:pStyle w:val="Tekstpodstawowywcity"/>
        <w:ind w:left="0"/>
        <w:jc w:val="both"/>
        <w:rPr>
          <w:rFonts w:ascii="Arial" w:hAnsi="Arial" w:cs="Arial"/>
          <w:sz w:val="20"/>
          <w:szCs w:val="20"/>
        </w:rPr>
      </w:pPr>
      <w:r w:rsidRPr="00A16A33">
        <w:rPr>
          <w:rFonts w:ascii="Arial" w:hAnsi="Arial" w:cs="Arial"/>
          <w:sz w:val="20"/>
          <w:szCs w:val="20"/>
        </w:rPr>
        <w:t xml:space="preserve"> </w:t>
      </w:r>
      <w:r w:rsidRPr="00A16A33">
        <w:rPr>
          <w:rFonts w:ascii="Arial" w:hAnsi="Arial" w:cs="Arial"/>
          <w:sz w:val="22"/>
          <w:szCs w:val="22"/>
        </w:rPr>
        <w:t>…………………………………………</w:t>
      </w:r>
    </w:p>
    <w:p w14:paraId="10E099CA" w14:textId="77777777" w:rsidR="00251A0F" w:rsidRPr="00A16A33" w:rsidRDefault="00251A0F" w:rsidP="00001931">
      <w:pPr>
        <w:pStyle w:val="Tekstpodstawowywcity"/>
        <w:ind w:left="0"/>
        <w:jc w:val="both"/>
        <w:rPr>
          <w:rFonts w:ascii="Arial" w:hAnsi="Arial" w:cs="Arial"/>
          <w:sz w:val="20"/>
          <w:szCs w:val="20"/>
        </w:rPr>
      </w:pPr>
      <w:r w:rsidRPr="00A16A33">
        <w:rPr>
          <w:rFonts w:ascii="Arial" w:hAnsi="Arial" w:cs="Arial"/>
          <w:sz w:val="20"/>
          <w:szCs w:val="20"/>
        </w:rPr>
        <w:t>data sporządzenia oferty</w:t>
      </w:r>
    </w:p>
    <w:p w14:paraId="13788C70" w14:textId="77777777" w:rsidR="00251A0F" w:rsidRPr="00A16A33" w:rsidRDefault="00251A0F" w:rsidP="00001931">
      <w:pPr>
        <w:pStyle w:val="Nagwek5"/>
        <w:keepNext/>
        <w:tabs>
          <w:tab w:val="num" w:pos="1080"/>
        </w:tabs>
        <w:spacing w:before="0" w:after="0"/>
        <w:rPr>
          <w:rFonts w:ascii="Arial" w:hAnsi="Arial" w:cs="Arial"/>
          <w:b w:val="0"/>
          <w:bCs w:val="0"/>
          <w:i w:val="0"/>
          <w:iCs w:val="0"/>
          <w:sz w:val="28"/>
          <w:szCs w:val="28"/>
        </w:rPr>
      </w:pPr>
    </w:p>
    <w:p w14:paraId="12B0650E" w14:textId="77777777" w:rsidR="00251A0F" w:rsidRPr="00A16A33" w:rsidRDefault="00251A0F" w:rsidP="00001931">
      <w:pPr>
        <w:pStyle w:val="Nagwek5"/>
        <w:keepNext/>
        <w:tabs>
          <w:tab w:val="num" w:pos="1080"/>
        </w:tabs>
        <w:spacing w:before="0" w:after="0"/>
        <w:rPr>
          <w:rFonts w:ascii="Arial" w:hAnsi="Arial" w:cs="Arial"/>
          <w:b w:val="0"/>
          <w:bCs w:val="0"/>
          <w:i w:val="0"/>
          <w:iCs w:val="0"/>
          <w:sz w:val="28"/>
          <w:szCs w:val="28"/>
        </w:rPr>
      </w:pPr>
    </w:p>
    <w:p w14:paraId="14217EB0" w14:textId="77777777" w:rsidR="00251A0F" w:rsidRPr="00A16A33" w:rsidRDefault="00251A0F" w:rsidP="00001931">
      <w:pPr>
        <w:pStyle w:val="Nagwek5"/>
        <w:keepNext/>
        <w:tabs>
          <w:tab w:val="num" w:pos="1080"/>
        </w:tabs>
        <w:spacing w:before="0" w:after="0"/>
        <w:jc w:val="center"/>
        <w:rPr>
          <w:rFonts w:ascii="Arial" w:hAnsi="Arial" w:cs="Arial"/>
          <w:i w:val="0"/>
          <w:iCs w:val="0"/>
          <w:sz w:val="20"/>
          <w:szCs w:val="20"/>
        </w:rPr>
      </w:pPr>
      <w:r w:rsidRPr="00A16A33">
        <w:rPr>
          <w:rFonts w:ascii="Arial" w:hAnsi="Arial" w:cs="Arial"/>
          <w:i w:val="0"/>
          <w:iCs w:val="0"/>
          <w:sz w:val="28"/>
          <w:szCs w:val="28"/>
        </w:rPr>
        <w:t>OFERTA</w:t>
      </w:r>
    </w:p>
    <w:p w14:paraId="6405ED0B" w14:textId="77777777" w:rsidR="00251A0F" w:rsidRPr="00A16A33" w:rsidRDefault="00251A0F" w:rsidP="00001931">
      <w:pPr>
        <w:jc w:val="center"/>
        <w:rPr>
          <w:rFonts w:ascii="Arial" w:hAnsi="Arial" w:cs="Arial"/>
        </w:rPr>
      </w:pPr>
    </w:p>
    <w:p w14:paraId="5263A74C" w14:textId="77777777" w:rsidR="00251A0F" w:rsidRPr="00A16A33" w:rsidRDefault="00251A0F" w:rsidP="00001931">
      <w:pPr>
        <w:rPr>
          <w:rFonts w:ascii="Arial" w:hAnsi="Arial" w:cs="Arial"/>
        </w:rPr>
      </w:pPr>
    </w:p>
    <w:p w14:paraId="5415E274" w14:textId="77777777" w:rsidR="00251A0F" w:rsidRPr="00A16A33" w:rsidRDefault="00251A0F" w:rsidP="00001931">
      <w:pPr>
        <w:rPr>
          <w:rFonts w:ascii="Arial" w:hAnsi="Arial" w:cs="Arial"/>
        </w:rPr>
      </w:pPr>
    </w:p>
    <w:p w14:paraId="669D5FCB" w14:textId="75DD50A5" w:rsidR="00251A0F" w:rsidRPr="00B82B1C" w:rsidRDefault="00251A0F" w:rsidP="007F3C0E">
      <w:pPr>
        <w:spacing w:line="360" w:lineRule="auto"/>
        <w:jc w:val="center"/>
        <w:rPr>
          <w:rFonts w:ascii="Arial" w:hAnsi="Arial" w:cs="Arial"/>
          <w:sz w:val="22"/>
          <w:szCs w:val="22"/>
        </w:rPr>
      </w:pPr>
      <w:r w:rsidRPr="00A16A33">
        <w:rPr>
          <w:rFonts w:ascii="Arial" w:hAnsi="Arial" w:cs="Arial"/>
          <w:b/>
          <w:bCs/>
          <w:sz w:val="24"/>
          <w:szCs w:val="24"/>
        </w:rPr>
        <w:t xml:space="preserve">Nazwa zamówienia: </w:t>
      </w:r>
      <w:r>
        <w:rPr>
          <w:rFonts w:ascii="Arial" w:hAnsi="Arial" w:cs="Arial"/>
          <w:sz w:val="22"/>
          <w:szCs w:val="22"/>
        </w:rPr>
        <w:t xml:space="preserve"> </w:t>
      </w:r>
      <w:r w:rsidRPr="00B82B1C">
        <w:rPr>
          <w:rFonts w:ascii="Arial" w:hAnsi="Arial" w:cs="Arial"/>
          <w:sz w:val="22"/>
          <w:szCs w:val="22"/>
        </w:rPr>
        <w:t>Obsługa administracyjno</w:t>
      </w:r>
      <w:r>
        <w:rPr>
          <w:rFonts w:ascii="Arial" w:hAnsi="Arial" w:cs="Arial"/>
          <w:sz w:val="22"/>
          <w:szCs w:val="22"/>
        </w:rPr>
        <w:t>-</w:t>
      </w:r>
      <w:r w:rsidRPr="00B82B1C">
        <w:rPr>
          <w:rFonts w:ascii="Arial" w:hAnsi="Arial" w:cs="Arial"/>
          <w:sz w:val="22"/>
          <w:szCs w:val="22"/>
        </w:rPr>
        <w:t xml:space="preserve"> finansowa staży zawodowych dla uczestników projektu „</w:t>
      </w:r>
      <w:r w:rsidR="006F66C2" w:rsidRPr="006F66C2">
        <w:rPr>
          <w:rFonts w:ascii="Arial" w:hAnsi="Arial" w:cs="Arial"/>
          <w:sz w:val="22"/>
          <w:szCs w:val="22"/>
        </w:rPr>
        <w:t>Zawód jutra – wsparcie edukacji zawodowej w Zabrzu</w:t>
      </w:r>
      <w:r w:rsidRPr="00B82B1C">
        <w:rPr>
          <w:rFonts w:ascii="Arial" w:hAnsi="Arial" w:cs="Arial"/>
          <w:sz w:val="22"/>
          <w:szCs w:val="22"/>
        </w:rPr>
        <w:t>”</w:t>
      </w:r>
    </w:p>
    <w:p w14:paraId="3E70DEEA" w14:textId="77777777" w:rsidR="00251A0F" w:rsidRPr="00A16A33" w:rsidRDefault="00251A0F" w:rsidP="00001931">
      <w:pPr>
        <w:spacing w:line="360" w:lineRule="auto"/>
        <w:rPr>
          <w:rFonts w:ascii="Arial" w:hAnsi="Arial" w:cs="Arial"/>
          <w:b/>
          <w:bCs/>
          <w:sz w:val="24"/>
          <w:szCs w:val="24"/>
        </w:rPr>
      </w:pPr>
    </w:p>
    <w:p w14:paraId="0B248DA1" w14:textId="77777777" w:rsidR="00251A0F" w:rsidRPr="00A16A33" w:rsidRDefault="00251A0F" w:rsidP="00001931">
      <w:pPr>
        <w:spacing w:line="360" w:lineRule="auto"/>
        <w:rPr>
          <w:rFonts w:ascii="Arial" w:hAnsi="Arial" w:cs="Arial"/>
          <w:b/>
          <w:bCs/>
          <w:sz w:val="24"/>
          <w:szCs w:val="24"/>
        </w:rPr>
      </w:pPr>
    </w:p>
    <w:p w14:paraId="145A0C11" w14:textId="77777777" w:rsidR="00251A0F" w:rsidRPr="00A16A33" w:rsidRDefault="00251A0F" w:rsidP="00001931">
      <w:pPr>
        <w:rPr>
          <w:rFonts w:ascii="Arial" w:hAnsi="Arial" w:cs="Arial"/>
          <w:b/>
          <w:bCs/>
          <w:sz w:val="24"/>
          <w:szCs w:val="24"/>
        </w:rPr>
      </w:pPr>
    </w:p>
    <w:p w14:paraId="5D8DB2F4" w14:textId="77777777" w:rsidR="00251A0F" w:rsidRPr="00A16A33" w:rsidRDefault="00251A0F" w:rsidP="00001931">
      <w:pPr>
        <w:spacing w:line="360" w:lineRule="auto"/>
        <w:rPr>
          <w:rFonts w:ascii="Arial" w:hAnsi="Arial" w:cs="Arial"/>
          <w:b/>
          <w:bCs/>
          <w:sz w:val="24"/>
          <w:szCs w:val="24"/>
        </w:rPr>
      </w:pPr>
      <w:r w:rsidRPr="00A16A33">
        <w:rPr>
          <w:rFonts w:ascii="Arial" w:hAnsi="Arial" w:cs="Arial"/>
          <w:b/>
          <w:bCs/>
          <w:sz w:val="24"/>
          <w:szCs w:val="24"/>
        </w:rPr>
        <w:t xml:space="preserve">Zamawiający: </w:t>
      </w:r>
      <w:r w:rsidRPr="00A16A33">
        <w:rPr>
          <w:rFonts w:ascii="Arial" w:hAnsi="Arial" w:cs="Arial"/>
          <w:b/>
          <w:bCs/>
          <w:sz w:val="24"/>
          <w:szCs w:val="24"/>
        </w:rPr>
        <w:tab/>
      </w:r>
    </w:p>
    <w:p w14:paraId="20171F1F" w14:textId="77777777" w:rsidR="00251A0F" w:rsidRPr="00A16A33" w:rsidRDefault="00251A0F" w:rsidP="00001931">
      <w:pPr>
        <w:spacing w:line="360" w:lineRule="auto"/>
        <w:rPr>
          <w:rFonts w:ascii="Arial" w:hAnsi="Arial" w:cs="Arial"/>
          <w:b/>
          <w:bCs/>
          <w:sz w:val="24"/>
          <w:szCs w:val="24"/>
        </w:rPr>
      </w:pPr>
    </w:p>
    <w:p w14:paraId="3211B1FE" w14:textId="77777777" w:rsidR="00251A0F" w:rsidRPr="00A16A33" w:rsidRDefault="00251A0F" w:rsidP="00001931">
      <w:pPr>
        <w:spacing w:line="360" w:lineRule="auto"/>
        <w:jc w:val="center"/>
        <w:rPr>
          <w:rFonts w:ascii="Arial" w:hAnsi="Arial" w:cs="Arial"/>
          <w:b/>
          <w:bCs/>
          <w:sz w:val="24"/>
          <w:szCs w:val="24"/>
        </w:rPr>
      </w:pPr>
      <w:r w:rsidRPr="00A16A33">
        <w:rPr>
          <w:rFonts w:ascii="Arial" w:hAnsi="Arial" w:cs="Arial"/>
          <w:b/>
          <w:bCs/>
          <w:sz w:val="24"/>
          <w:szCs w:val="24"/>
        </w:rPr>
        <w:t>Miasto Zabrze-</w:t>
      </w:r>
      <w:r>
        <w:rPr>
          <w:rFonts w:ascii="Arial" w:hAnsi="Arial" w:cs="Arial"/>
          <w:b/>
          <w:bCs/>
          <w:sz w:val="24"/>
          <w:szCs w:val="24"/>
        </w:rPr>
        <w:t xml:space="preserve"> </w:t>
      </w:r>
      <w:r w:rsidRPr="00A16A33">
        <w:rPr>
          <w:rFonts w:ascii="Arial" w:hAnsi="Arial" w:cs="Arial"/>
          <w:b/>
          <w:bCs/>
          <w:sz w:val="24"/>
          <w:szCs w:val="24"/>
        </w:rPr>
        <w:t>Prezydent Miasta</w:t>
      </w:r>
    </w:p>
    <w:p w14:paraId="6BE62CEB" w14:textId="75F00F97" w:rsidR="00251A0F" w:rsidRPr="00A16A33" w:rsidRDefault="00251A0F" w:rsidP="00001931">
      <w:pPr>
        <w:spacing w:line="360" w:lineRule="auto"/>
        <w:jc w:val="center"/>
        <w:rPr>
          <w:rFonts w:ascii="Arial" w:hAnsi="Arial" w:cs="Arial"/>
          <w:b/>
          <w:bCs/>
          <w:sz w:val="24"/>
          <w:szCs w:val="24"/>
        </w:rPr>
      </w:pPr>
      <w:r w:rsidRPr="00A16A33">
        <w:rPr>
          <w:rFonts w:ascii="Arial" w:hAnsi="Arial" w:cs="Arial"/>
          <w:b/>
          <w:sz w:val="24"/>
          <w:szCs w:val="24"/>
        </w:rPr>
        <w:t>Urząd Miejski</w:t>
      </w:r>
      <w:r w:rsidR="00A34D21">
        <w:rPr>
          <w:rFonts w:ascii="Arial" w:hAnsi="Arial" w:cs="Arial"/>
          <w:b/>
          <w:sz w:val="24"/>
          <w:szCs w:val="24"/>
        </w:rPr>
        <w:t xml:space="preserve"> Zabrzu</w:t>
      </w:r>
      <w:r w:rsidRPr="00A16A33">
        <w:rPr>
          <w:rFonts w:ascii="Arial" w:hAnsi="Arial" w:cs="Arial"/>
          <w:b/>
          <w:sz w:val="24"/>
          <w:szCs w:val="24"/>
        </w:rPr>
        <w:t>, ul. Powstańców Śl. 5-7,</w:t>
      </w:r>
    </w:p>
    <w:p w14:paraId="785636CB" w14:textId="77777777" w:rsidR="00251A0F" w:rsidRPr="00A16A33" w:rsidRDefault="00251A0F" w:rsidP="00001931">
      <w:pPr>
        <w:spacing w:line="360" w:lineRule="auto"/>
        <w:jc w:val="center"/>
        <w:rPr>
          <w:rFonts w:ascii="Arial" w:hAnsi="Arial" w:cs="Arial"/>
          <w:sz w:val="24"/>
          <w:szCs w:val="24"/>
        </w:rPr>
      </w:pPr>
      <w:r w:rsidRPr="00A16A33">
        <w:rPr>
          <w:rFonts w:ascii="Arial" w:hAnsi="Arial" w:cs="Arial"/>
          <w:b/>
          <w:sz w:val="24"/>
          <w:szCs w:val="24"/>
        </w:rPr>
        <w:t>41-800 Zabrze</w:t>
      </w:r>
    </w:p>
    <w:p w14:paraId="1E80FAAA" w14:textId="77777777" w:rsidR="00251A0F" w:rsidRPr="00A16A33" w:rsidRDefault="00251A0F" w:rsidP="00001931">
      <w:pPr>
        <w:spacing w:line="360" w:lineRule="auto"/>
        <w:rPr>
          <w:rFonts w:ascii="Arial" w:hAnsi="Arial" w:cs="Arial"/>
          <w:sz w:val="24"/>
          <w:szCs w:val="24"/>
        </w:rPr>
      </w:pPr>
    </w:p>
    <w:p w14:paraId="551D1B68" w14:textId="77777777" w:rsidR="00251A0F" w:rsidRPr="00A16A33" w:rsidRDefault="00251A0F" w:rsidP="00001931">
      <w:pPr>
        <w:spacing w:line="360" w:lineRule="auto"/>
        <w:rPr>
          <w:rFonts w:ascii="Arial" w:hAnsi="Arial" w:cs="Arial"/>
          <w:sz w:val="24"/>
          <w:szCs w:val="24"/>
        </w:rPr>
      </w:pPr>
    </w:p>
    <w:p w14:paraId="58B141D7" w14:textId="77777777" w:rsidR="00251A0F" w:rsidRPr="00A16A33" w:rsidRDefault="00251A0F" w:rsidP="00001931">
      <w:pPr>
        <w:spacing w:line="360" w:lineRule="auto"/>
        <w:rPr>
          <w:rFonts w:ascii="Arial" w:hAnsi="Arial" w:cs="Arial"/>
          <w:sz w:val="24"/>
          <w:szCs w:val="24"/>
        </w:rPr>
      </w:pPr>
    </w:p>
    <w:p w14:paraId="2337C5E0" w14:textId="77777777" w:rsidR="00251A0F" w:rsidRPr="00A16A33" w:rsidRDefault="00251A0F" w:rsidP="00001931">
      <w:pPr>
        <w:spacing w:line="360" w:lineRule="auto"/>
        <w:rPr>
          <w:rFonts w:ascii="Arial" w:hAnsi="Arial" w:cs="Arial"/>
        </w:rPr>
      </w:pPr>
    </w:p>
    <w:p w14:paraId="2DAEE403" w14:textId="77777777" w:rsidR="00251A0F" w:rsidRPr="00A16A33" w:rsidRDefault="00251A0F" w:rsidP="00001931">
      <w:pPr>
        <w:rPr>
          <w:rFonts w:ascii="Arial" w:hAnsi="Arial" w:cs="Arial"/>
        </w:rPr>
      </w:pPr>
    </w:p>
    <w:p w14:paraId="296E256D" w14:textId="77777777" w:rsidR="00251A0F" w:rsidRPr="00A16A33" w:rsidRDefault="00251A0F" w:rsidP="00001931">
      <w:pPr>
        <w:pStyle w:val="Nagwek4"/>
        <w:rPr>
          <w:sz w:val="22"/>
        </w:rPr>
      </w:pPr>
      <w:r w:rsidRPr="00A16A33">
        <w:rPr>
          <w:sz w:val="22"/>
        </w:rPr>
        <w:t xml:space="preserve">Ilość ponumerowanych zapisanych stron oferty: ………… </w:t>
      </w:r>
    </w:p>
    <w:p w14:paraId="019E9461" w14:textId="77777777" w:rsidR="00251A0F" w:rsidRPr="00A16A33" w:rsidRDefault="00251A0F" w:rsidP="00001931">
      <w:pPr>
        <w:rPr>
          <w:rFonts w:ascii="Arial" w:hAnsi="Arial" w:cs="Arial"/>
          <w:b/>
          <w:bCs/>
          <w:sz w:val="22"/>
          <w:szCs w:val="24"/>
        </w:rPr>
      </w:pPr>
    </w:p>
    <w:p w14:paraId="3BAEEF2E" w14:textId="77777777" w:rsidR="00251A0F" w:rsidRPr="00A16A33" w:rsidRDefault="00251A0F" w:rsidP="00001931">
      <w:pPr>
        <w:rPr>
          <w:rFonts w:ascii="Arial" w:hAnsi="Arial" w:cs="Arial"/>
        </w:rPr>
      </w:pPr>
    </w:p>
    <w:p w14:paraId="411A9C6A" w14:textId="77777777" w:rsidR="00251A0F" w:rsidRPr="00A16A33" w:rsidRDefault="00251A0F" w:rsidP="00001931">
      <w:pPr>
        <w:rPr>
          <w:rFonts w:ascii="Arial" w:hAnsi="Arial" w:cs="Arial"/>
        </w:rPr>
      </w:pPr>
    </w:p>
    <w:p w14:paraId="34EF789B" w14:textId="77777777" w:rsidR="00251A0F" w:rsidRPr="00A16A33" w:rsidRDefault="00251A0F" w:rsidP="00001931">
      <w:pPr>
        <w:rPr>
          <w:rFonts w:ascii="Arial" w:hAnsi="Arial" w:cs="Arial"/>
        </w:rPr>
      </w:pPr>
    </w:p>
    <w:p w14:paraId="61F2B3F0" w14:textId="77777777" w:rsidR="00251A0F" w:rsidRPr="00A16A33" w:rsidRDefault="00251A0F" w:rsidP="00001931">
      <w:pPr>
        <w:rPr>
          <w:rFonts w:ascii="Arial" w:hAnsi="Arial" w:cs="Arial"/>
        </w:rPr>
      </w:pPr>
    </w:p>
    <w:p w14:paraId="36EDF207" w14:textId="77777777" w:rsidR="00251A0F" w:rsidRPr="00A16A33" w:rsidRDefault="00251A0F" w:rsidP="00001931">
      <w:pPr>
        <w:rPr>
          <w:rFonts w:ascii="Arial" w:hAnsi="Arial" w:cs="Arial"/>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w:t>
      </w:r>
    </w:p>
    <w:p w14:paraId="616AC956" w14:textId="77777777" w:rsidR="00251A0F" w:rsidRPr="00A16A33" w:rsidRDefault="00251A0F" w:rsidP="00001931">
      <w:pPr>
        <w:rPr>
          <w:rFonts w:ascii="Arial" w:hAnsi="Arial" w:cs="Arial"/>
          <w:b/>
          <w:bCs/>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 xml:space="preserve">  </w:t>
      </w:r>
      <w:r w:rsidRPr="00A16A33">
        <w:rPr>
          <w:rFonts w:ascii="Arial" w:hAnsi="Arial" w:cs="Arial"/>
          <w:sz w:val="22"/>
          <w:szCs w:val="22"/>
        </w:rPr>
        <w:t>podpis i pieczątka Wykonawcy</w:t>
      </w:r>
    </w:p>
    <w:p w14:paraId="58BADD6E" w14:textId="77777777" w:rsidR="00251A0F" w:rsidRDefault="00251A0F" w:rsidP="00F570ED">
      <w:pPr>
        <w:pStyle w:val="Tekstpodstawowywcity"/>
        <w:ind w:left="0"/>
        <w:jc w:val="center"/>
        <w:rPr>
          <w:rFonts w:ascii="Arial" w:hAnsi="Arial" w:cs="Arial"/>
          <w:b/>
          <w:bCs/>
        </w:rPr>
      </w:pPr>
      <w:r w:rsidRPr="00A16A33">
        <w:rPr>
          <w:rFonts w:ascii="Arial" w:hAnsi="Arial" w:cs="Arial"/>
          <w:b/>
          <w:bCs/>
        </w:rPr>
        <w:br w:type="page"/>
      </w:r>
    </w:p>
    <w:p w14:paraId="13CDA21A" w14:textId="77777777" w:rsidR="00251A0F" w:rsidRPr="00A16A33" w:rsidRDefault="00251A0F" w:rsidP="00F570ED">
      <w:pPr>
        <w:pStyle w:val="Tekstpodstawowywcity"/>
        <w:ind w:left="0"/>
        <w:jc w:val="center"/>
        <w:rPr>
          <w:b/>
          <w:bCs/>
        </w:rPr>
      </w:pPr>
      <w:r w:rsidRPr="00A16A33">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5812"/>
        <w:gridCol w:w="2470"/>
      </w:tblGrid>
      <w:tr w:rsidR="00251A0F" w:rsidRPr="00A16A33" w14:paraId="31C59310" w14:textId="77777777" w:rsidTr="0071117F">
        <w:tc>
          <w:tcPr>
            <w:tcW w:w="1488" w:type="dxa"/>
            <w:shd w:val="clear" w:color="auto" w:fill="E0E0E0"/>
          </w:tcPr>
          <w:p w14:paraId="52D06A74" w14:textId="77777777" w:rsidR="00251A0F" w:rsidRPr="00BF43E9" w:rsidRDefault="00251A0F" w:rsidP="007120A2">
            <w:pPr>
              <w:pStyle w:val="Tekstpodstawowywcity"/>
              <w:spacing w:line="360" w:lineRule="auto"/>
              <w:ind w:left="0"/>
              <w:jc w:val="center"/>
              <w:rPr>
                <w:b/>
                <w:bCs/>
                <w:iCs/>
              </w:rPr>
            </w:pPr>
          </w:p>
          <w:p w14:paraId="2090C806" w14:textId="77777777" w:rsidR="00251A0F" w:rsidRPr="00BF43E9" w:rsidRDefault="00251A0F" w:rsidP="007120A2">
            <w:pPr>
              <w:pStyle w:val="Tekstpodstawowywcity"/>
              <w:spacing w:line="360" w:lineRule="auto"/>
              <w:ind w:left="0"/>
              <w:jc w:val="center"/>
              <w:rPr>
                <w:b/>
                <w:bCs/>
                <w:iCs/>
              </w:rPr>
            </w:pPr>
          </w:p>
          <w:p w14:paraId="6D564686" w14:textId="77777777" w:rsidR="00251A0F" w:rsidRPr="00BF43E9" w:rsidRDefault="00251A0F" w:rsidP="007120A2">
            <w:pPr>
              <w:pStyle w:val="Tekstpodstawowywcity"/>
              <w:spacing w:line="360" w:lineRule="auto"/>
              <w:ind w:left="0"/>
              <w:jc w:val="center"/>
              <w:rPr>
                <w:b/>
                <w:bCs/>
                <w:iCs/>
              </w:rPr>
            </w:pPr>
            <w:r w:rsidRPr="00BF43E9">
              <w:rPr>
                <w:b/>
                <w:bCs/>
                <w:iCs/>
              </w:rPr>
              <w:t>Załącznik</w:t>
            </w:r>
          </w:p>
        </w:tc>
        <w:tc>
          <w:tcPr>
            <w:tcW w:w="5812" w:type="dxa"/>
            <w:shd w:val="clear" w:color="auto" w:fill="E0E0E0"/>
          </w:tcPr>
          <w:p w14:paraId="21DC734D" w14:textId="77777777" w:rsidR="00251A0F" w:rsidRPr="00BF43E9" w:rsidRDefault="00251A0F" w:rsidP="007120A2">
            <w:pPr>
              <w:pStyle w:val="Tekstpodstawowywcity"/>
              <w:ind w:left="0"/>
              <w:jc w:val="center"/>
              <w:rPr>
                <w:b/>
                <w:bCs/>
                <w:iCs/>
              </w:rPr>
            </w:pPr>
          </w:p>
          <w:p w14:paraId="214004C0" w14:textId="77777777" w:rsidR="00251A0F" w:rsidRPr="00BF43E9" w:rsidRDefault="00251A0F" w:rsidP="007120A2">
            <w:pPr>
              <w:pStyle w:val="Tekstpodstawowywcity"/>
              <w:ind w:left="0"/>
              <w:jc w:val="center"/>
              <w:rPr>
                <w:b/>
                <w:bCs/>
                <w:iCs/>
              </w:rPr>
            </w:pPr>
          </w:p>
          <w:p w14:paraId="300300EF" w14:textId="77777777" w:rsidR="00251A0F" w:rsidRPr="00BF43E9" w:rsidRDefault="00251A0F" w:rsidP="007120A2">
            <w:pPr>
              <w:pStyle w:val="Tekstpodstawowywcity"/>
              <w:ind w:left="0"/>
              <w:jc w:val="center"/>
              <w:rPr>
                <w:b/>
                <w:bCs/>
                <w:iCs/>
              </w:rPr>
            </w:pPr>
            <w:r w:rsidRPr="00BF43E9">
              <w:rPr>
                <w:b/>
                <w:bCs/>
              </w:rPr>
              <w:t>Oświadczenia, pełnomocnictwa, oferta i pozostałe dokumenty w tym przedmiotowe</w:t>
            </w:r>
          </w:p>
        </w:tc>
        <w:tc>
          <w:tcPr>
            <w:tcW w:w="2470" w:type="dxa"/>
            <w:shd w:val="clear" w:color="auto" w:fill="E0E0E0"/>
          </w:tcPr>
          <w:p w14:paraId="7E4799BA" w14:textId="77777777" w:rsidR="00251A0F" w:rsidRPr="00BF43E9" w:rsidRDefault="00251A0F" w:rsidP="007120A2">
            <w:pPr>
              <w:pStyle w:val="Tekstpodstawowywcity"/>
              <w:ind w:left="0"/>
              <w:jc w:val="center"/>
              <w:rPr>
                <w:b/>
                <w:bCs/>
                <w:iCs/>
              </w:rPr>
            </w:pPr>
            <w:r w:rsidRPr="00BF43E9">
              <w:rPr>
                <w:b/>
                <w:bCs/>
                <w:iCs/>
              </w:rPr>
              <w:t xml:space="preserve">Podać nr strony w ofercie, zamieścić w ofercie wypełniony  dokument lub  z adnotacją </w:t>
            </w:r>
          </w:p>
          <w:p w14:paraId="1BE16AA9" w14:textId="77777777" w:rsidR="00251A0F" w:rsidRPr="00BF43E9" w:rsidRDefault="00251A0F" w:rsidP="007120A2">
            <w:pPr>
              <w:pStyle w:val="Tekstpodstawowywcity"/>
              <w:ind w:left="0"/>
              <w:jc w:val="center"/>
              <w:rPr>
                <w:b/>
                <w:bCs/>
                <w:iCs/>
              </w:rPr>
            </w:pPr>
            <w:r w:rsidRPr="00BF43E9">
              <w:rPr>
                <w:b/>
                <w:bCs/>
                <w:iCs/>
              </w:rPr>
              <w:t xml:space="preserve"> </w:t>
            </w:r>
            <w:r w:rsidRPr="00BF43E9">
              <w:rPr>
                <w:b/>
                <w:bCs/>
                <w:i/>
              </w:rPr>
              <w:t>„nie dotyczy”</w:t>
            </w:r>
          </w:p>
        </w:tc>
      </w:tr>
      <w:tr w:rsidR="00251A0F" w:rsidRPr="00A16A33" w14:paraId="357D2FF1" w14:textId="77777777" w:rsidTr="0071117F">
        <w:tc>
          <w:tcPr>
            <w:tcW w:w="1488" w:type="dxa"/>
            <w:shd w:val="clear" w:color="auto" w:fill="E0E0E0"/>
          </w:tcPr>
          <w:p w14:paraId="03A79319" w14:textId="77777777" w:rsidR="00251A0F" w:rsidRPr="00BF43E9" w:rsidRDefault="00251A0F" w:rsidP="00B95645">
            <w:pPr>
              <w:pStyle w:val="Tekstpodstawowywcity"/>
              <w:jc w:val="center"/>
              <w:rPr>
                <w:b/>
                <w:bCs/>
                <w:iCs/>
              </w:rPr>
            </w:pPr>
            <w:r w:rsidRPr="00BF43E9">
              <w:rPr>
                <w:b/>
                <w:bCs/>
                <w:iCs/>
              </w:rPr>
              <w:t>A</w:t>
            </w:r>
          </w:p>
        </w:tc>
        <w:tc>
          <w:tcPr>
            <w:tcW w:w="5812" w:type="dxa"/>
            <w:shd w:val="clear" w:color="auto" w:fill="E0E0E0"/>
          </w:tcPr>
          <w:p w14:paraId="4EC2E818" w14:textId="77777777" w:rsidR="00251A0F" w:rsidRPr="00BF43E9" w:rsidRDefault="00251A0F" w:rsidP="0071117F">
            <w:pPr>
              <w:pStyle w:val="Tekstpodstawowywcity"/>
              <w:ind w:left="355"/>
              <w:rPr>
                <w:b/>
                <w:bCs/>
                <w:iCs/>
              </w:rPr>
            </w:pPr>
            <w:r w:rsidRPr="00BF43E9">
              <w:rPr>
                <w:b/>
                <w:bCs/>
                <w:iCs/>
              </w:rPr>
              <w:t xml:space="preserve"> OFERTA</w:t>
            </w:r>
          </w:p>
        </w:tc>
        <w:tc>
          <w:tcPr>
            <w:tcW w:w="2470" w:type="dxa"/>
            <w:shd w:val="clear" w:color="auto" w:fill="E0E0E0"/>
          </w:tcPr>
          <w:p w14:paraId="264EBB89" w14:textId="77777777" w:rsidR="00251A0F" w:rsidRPr="00BF43E9" w:rsidRDefault="00251A0F" w:rsidP="00B95645">
            <w:pPr>
              <w:pStyle w:val="Tekstpodstawowywcity"/>
              <w:jc w:val="center"/>
              <w:rPr>
                <w:b/>
                <w:bCs/>
                <w:iCs/>
              </w:rPr>
            </w:pPr>
          </w:p>
        </w:tc>
      </w:tr>
      <w:tr w:rsidR="00251A0F" w:rsidRPr="00A16A33" w14:paraId="6EA3152C" w14:textId="77777777" w:rsidTr="0071117F">
        <w:tc>
          <w:tcPr>
            <w:tcW w:w="1488" w:type="dxa"/>
            <w:shd w:val="clear" w:color="auto" w:fill="E0E0E0"/>
          </w:tcPr>
          <w:p w14:paraId="1EA4FABB" w14:textId="77777777" w:rsidR="00251A0F" w:rsidRPr="00BF43E9" w:rsidRDefault="00251A0F" w:rsidP="00B95645">
            <w:pPr>
              <w:pStyle w:val="Tekstpodstawowywcity"/>
              <w:jc w:val="center"/>
              <w:rPr>
                <w:b/>
                <w:bCs/>
                <w:iCs/>
              </w:rPr>
            </w:pPr>
            <w:r w:rsidRPr="00BF43E9">
              <w:rPr>
                <w:b/>
                <w:bCs/>
                <w:iCs/>
              </w:rPr>
              <w:t>B</w:t>
            </w:r>
          </w:p>
        </w:tc>
        <w:tc>
          <w:tcPr>
            <w:tcW w:w="5812" w:type="dxa"/>
            <w:shd w:val="clear" w:color="auto" w:fill="E0E0E0"/>
          </w:tcPr>
          <w:p w14:paraId="3A33AB08" w14:textId="77777777" w:rsidR="00251A0F" w:rsidRPr="00BF43E9" w:rsidRDefault="00251A0F" w:rsidP="0071117F">
            <w:pPr>
              <w:pStyle w:val="Tekstpodstawowywcity"/>
              <w:ind w:left="355"/>
              <w:rPr>
                <w:b/>
                <w:bCs/>
                <w:iCs/>
              </w:rPr>
            </w:pPr>
            <w:r w:rsidRPr="00BF43E9">
              <w:rPr>
                <w:b/>
                <w:bCs/>
                <w:iCs/>
              </w:rPr>
              <w:t>OŚWIADCZENIE o braku podstaw do wykluczenia Wykonawcy</w:t>
            </w:r>
          </w:p>
        </w:tc>
        <w:tc>
          <w:tcPr>
            <w:tcW w:w="2470" w:type="dxa"/>
            <w:shd w:val="clear" w:color="auto" w:fill="E0E0E0"/>
          </w:tcPr>
          <w:p w14:paraId="6B35163D" w14:textId="77777777" w:rsidR="00251A0F" w:rsidRPr="00BF43E9" w:rsidRDefault="00251A0F" w:rsidP="00B95645">
            <w:pPr>
              <w:pStyle w:val="Tekstpodstawowywcity"/>
              <w:jc w:val="center"/>
              <w:rPr>
                <w:b/>
                <w:bCs/>
                <w:iCs/>
              </w:rPr>
            </w:pPr>
          </w:p>
        </w:tc>
      </w:tr>
      <w:tr w:rsidR="00251A0F" w:rsidRPr="00A16A33" w14:paraId="2B757C3D" w14:textId="77777777" w:rsidTr="0071117F">
        <w:tc>
          <w:tcPr>
            <w:tcW w:w="1488" w:type="dxa"/>
            <w:shd w:val="clear" w:color="auto" w:fill="E0E0E0"/>
          </w:tcPr>
          <w:p w14:paraId="0170324C" w14:textId="77777777" w:rsidR="00251A0F" w:rsidRPr="00BF43E9" w:rsidRDefault="00251A0F" w:rsidP="00B95645">
            <w:pPr>
              <w:pStyle w:val="Tekstpodstawowywcity"/>
              <w:jc w:val="center"/>
              <w:rPr>
                <w:b/>
                <w:bCs/>
                <w:iCs/>
              </w:rPr>
            </w:pPr>
            <w:r w:rsidRPr="00BF43E9">
              <w:rPr>
                <w:b/>
                <w:bCs/>
                <w:iCs/>
              </w:rPr>
              <w:t>C</w:t>
            </w:r>
          </w:p>
        </w:tc>
        <w:tc>
          <w:tcPr>
            <w:tcW w:w="5812" w:type="dxa"/>
            <w:shd w:val="clear" w:color="auto" w:fill="E0E0E0"/>
          </w:tcPr>
          <w:p w14:paraId="48464415" w14:textId="77777777" w:rsidR="00251A0F" w:rsidRPr="00BF43E9" w:rsidRDefault="00251A0F" w:rsidP="0071117F">
            <w:pPr>
              <w:pStyle w:val="Tekstpodstawowywcity"/>
              <w:ind w:left="355"/>
              <w:rPr>
                <w:b/>
                <w:bCs/>
                <w:iCs/>
              </w:rPr>
            </w:pPr>
            <w:r w:rsidRPr="00BF43E9">
              <w:rPr>
                <w:b/>
                <w:bCs/>
                <w:iCs/>
              </w:rPr>
              <w:t>OŚWIADCZENIE o spełnianiu warunków udziału w postępowaniu</w:t>
            </w:r>
          </w:p>
        </w:tc>
        <w:tc>
          <w:tcPr>
            <w:tcW w:w="2470" w:type="dxa"/>
            <w:shd w:val="clear" w:color="auto" w:fill="E0E0E0"/>
          </w:tcPr>
          <w:p w14:paraId="4AAEB57E" w14:textId="77777777" w:rsidR="00251A0F" w:rsidRPr="00BF43E9" w:rsidRDefault="00251A0F" w:rsidP="00B95645">
            <w:pPr>
              <w:pStyle w:val="Tekstpodstawowywcity"/>
              <w:jc w:val="center"/>
              <w:rPr>
                <w:b/>
                <w:bCs/>
                <w:iCs/>
              </w:rPr>
            </w:pPr>
          </w:p>
        </w:tc>
      </w:tr>
      <w:tr w:rsidR="00251A0F" w:rsidRPr="00A16A33" w14:paraId="595E0107" w14:textId="77777777" w:rsidTr="0071117F">
        <w:tc>
          <w:tcPr>
            <w:tcW w:w="1488" w:type="dxa"/>
            <w:shd w:val="clear" w:color="auto" w:fill="E0E0E0"/>
          </w:tcPr>
          <w:p w14:paraId="552C055A" w14:textId="77777777" w:rsidR="00251A0F" w:rsidRPr="00BF43E9" w:rsidRDefault="00251A0F" w:rsidP="006D0DB7">
            <w:pPr>
              <w:pStyle w:val="Tekstpodstawowywcity"/>
              <w:ind w:left="0"/>
              <w:rPr>
                <w:b/>
                <w:bCs/>
                <w:iCs/>
              </w:rPr>
            </w:pPr>
            <w:r w:rsidRPr="00BF43E9">
              <w:rPr>
                <w:b/>
                <w:bCs/>
                <w:iCs/>
              </w:rPr>
              <w:t xml:space="preserve">                 </w:t>
            </w:r>
            <w:r>
              <w:rPr>
                <w:b/>
                <w:bCs/>
                <w:iCs/>
              </w:rPr>
              <w:t>  1</w:t>
            </w:r>
          </w:p>
        </w:tc>
        <w:tc>
          <w:tcPr>
            <w:tcW w:w="5812" w:type="dxa"/>
            <w:shd w:val="clear" w:color="auto" w:fill="E0E0E0"/>
          </w:tcPr>
          <w:p w14:paraId="14D63BB1" w14:textId="77777777" w:rsidR="00251A0F" w:rsidRPr="00BF43E9" w:rsidRDefault="00251A0F" w:rsidP="0071117F">
            <w:pPr>
              <w:pStyle w:val="Tekstpodstawowywcity"/>
              <w:ind w:left="355"/>
              <w:rPr>
                <w:b/>
                <w:bCs/>
                <w:iCs/>
              </w:rPr>
            </w:pPr>
            <w:r w:rsidRPr="00BF43E9">
              <w:rPr>
                <w:b/>
                <w:bCs/>
                <w:iCs/>
              </w:rPr>
              <w:t>Pełnomocnictwo – dot. wykonawców wspólnie ubiegających się o udzielenie zamówienia</w:t>
            </w:r>
          </w:p>
        </w:tc>
        <w:tc>
          <w:tcPr>
            <w:tcW w:w="2470" w:type="dxa"/>
            <w:shd w:val="clear" w:color="auto" w:fill="E0E0E0"/>
          </w:tcPr>
          <w:p w14:paraId="79BCC1A6" w14:textId="77777777" w:rsidR="00251A0F" w:rsidRPr="00BF43E9" w:rsidRDefault="00251A0F" w:rsidP="00B95645">
            <w:pPr>
              <w:pStyle w:val="Tekstpodstawowywcity"/>
              <w:rPr>
                <w:b/>
                <w:bCs/>
                <w:iCs/>
              </w:rPr>
            </w:pPr>
            <w:r w:rsidRPr="00BF43E9">
              <w:rPr>
                <w:b/>
                <w:bCs/>
                <w:iCs/>
              </w:rPr>
              <w:t xml:space="preserve"> </w:t>
            </w:r>
          </w:p>
        </w:tc>
      </w:tr>
      <w:tr w:rsidR="00251A0F" w:rsidRPr="00A16A33" w14:paraId="466FBE94" w14:textId="77777777" w:rsidTr="0071117F">
        <w:tc>
          <w:tcPr>
            <w:tcW w:w="1488" w:type="dxa"/>
            <w:shd w:val="clear" w:color="auto" w:fill="E0E0E0"/>
          </w:tcPr>
          <w:p w14:paraId="065A4FF9" w14:textId="77777777" w:rsidR="00251A0F" w:rsidRPr="00BF43E9" w:rsidRDefault="00251A0F" w:rsidP="006D0DB7">
            <w:pPr>
              <w:pStyle w:val="Tekstpodstawowywcity"/>
              <w:ind w:left="0"/>
              <w:rPr>
                <w:b/>
                <w:bCs/>
                <w:iCs/>
              </w:rPr>
            </w:pPr>
            <w:r w:rsidRPr="00BF43E9">
              <w:rPr>
                <w:b/>
                <w:bCs/>
                <w:iCs/>
              </w:rPr>
              <w:t xml:space="preserve">                </w:t>
            </w:r>
            <w:r>
              <w:rPr>
                <w:b/>
                <w:bCs/>
                <w:iCs/>
              </w:rPr>
              <w:t>  </w:t>
            </w:r>
            <w:r w:rsidRPr="00BF43E9">
              <w:rPr>
                <w:b/>
                <w:bCs/>
                <w:iCs/>
              </w:rPr>
              <w:t xml:space="preserve"> </w:t>
            </w:r>
            <w:r>
              <w:rPr>
                <w:b/>
                <w:bCs/>
                <w:iCs/>
              </w:rPr>
              <w:t>2</w:t>
            </w:r>
          </w:p>
        </w:tc>
        <w:tc>
          <w:tcPr>
            <w:tcW w:w="5812" w:type="dxa"/>
            <w:shd w:val="clear" w:color="auto" w:fill="E0E0E0"/>
          </w:tcPr>
          <w:p w14:paraId="51BAC28C" w14:textId="77777777" w:rsidR="00251A0F" w:rsidRPr="00BF43E9" w:rsidRDefault="00251A0F" w:rsidP="0071117F">
            <w:pPr>
              <w:pStyle w:val="Tekstpodstawowywcity"/>
              <w:ind w:left="355"/>
              <w:rPr>
                <w:b/>
                <w:bCs/>
                <w:iCs/>
              </w:rPr>
            </w:pPr>
            <w:r w:rsidRPr="00BF43E9">
              <w:rPr>
                <w:b/>
                <w:bCs/>
                <w:iCs/>
              </w:rPr>
              <w:t>Pełnomocnictwo- dot. wykonawców samodzielnie ubiegających się o udzielenie zamówienia</w:t>
            </w:r>
          </w:p>
        </w:tc>
        <w:tc>
          <w:tcPr>
            <w:tcW w:w="2470" w:type="dxa"/>
            <w:shd w:val="clear" w:color="auto" w:fill="E0E0E0"/>
          </w:tcPr>
          <w:p w14:paraId="04C64C74" w14:textId="77777777" w:rsidR="00251A0F" w:rsidRPr="00BF43E9" w:rsidRDefault="00251A0F" w:rsidP="00B95645">
            <w:pPr>
              <w:pStyle w:val="Tekstpodstawowywcity"/>
              <w:jc w:val="center"/>
              <w:rPr>
                <w:b/>
                <w:bCs/>
                <w:iCs/>
              </w:rPr>
            </w:pPr>
          </w:p>
        </w:tc>
      </w:tr>
      <w:tr w:rsidR="00251A0F" w:rsidRPr="00A16A33" w14:paraId="5F6C6D86" w14:textId="77777777" w:rsidTr="0071117F">
        <w:tc>
          <w:tcPr>
            <w:tcW w:w="1488" w:type="dxa"/>
            <w:shd w:val="clear" w:color="auto" w:fill="E0E0E0"/>
          </w:tcPr>
          <w:p w14:paraId="47EF15B2" w14:textId="77777777" w:rsidR="00251A0F" w:rsidRPr="00BF43E9" w:rsidRDefault="00251A0F" w:rsidP="00B95645">
            <w:pPr>
              <w:pStyle w:val="Tekstpodstawowywcity"/>
              <w:jc w:val="center"/>
              <w:rPr>
                <w:b/>
                <w:bCs/>
                <w:iCs/>
              </w:rPr>
            </w:pPr>
            <w:r>
              <w:rPr>
                <w:b/>
                <w:bCs/>
                <w:iCs/>
              </w:rPr>
              <w:t>D</w:t>
            </w:r>
          </w:p>
        </w:tc>
        <w:tc>
          <w:tcPr>
            <w:tcW w:w="5812" w:type="dxa"/>
            <w:shd w:val="clear" w:color="auto" w:fill="E0E0E0"/>
          </w:tcPr>
          <w:p w14:paraId="3A203704" w14:textId="77777777" w:rsidR="00251A0F" w:rsidRPr="00BF43E9" w:rsidRDefault="00251A0F" w:rsidP="0071117F">
            <w:pPr>
              <w:pStyle w:val="Tekstpodstawowywcity"/>
              <w:ind w:left="355"/>
              <w:rPr>
                <w:b/>
                <w:bCs/>
                <w:iCs/>
              </w:rPr>
            </w:pPr>
            <w:r w:rsidRPr="00BF43E9">
              <w:rPr>
                <w:b/>
                <w:bCs/>
                <w:iCs/>
              </w:rPr>
              <w:t xml:space="preserve">Wykaz Podwykonawców </w:t>
            </w:r>
          </w:p>
        </w:tc>
        <w:tc>
          <w:tcPr>
            <w:tcW w:w="2470" w:type="dxa"/>
            <w:shd w:val="clear" w:color="auto" w:fill="E0E0E0"/>
          </w:tcPr>
          <w:p w14:paraId="00EB56C5" w14:textId="77777777" w:rsidR="00251A0F" w:rsidRPr="00BF43E9" w:rsidRDefault="00251A0F" w:rsidP="00B95645">
            <w:pPr>
              <w:pStyle w:val="Tekstpodstawowywcity"/>
              <w:jc w:val="center"/>
              <w:rPr>
                <w:b/>
                <w:bCs/>
                <w:iCs/>
              </w:rPr>
            </w:pPr>
          </w:p>
        </w:tc>
      </w:tr>
    </w:tbl>
    <w:p w14:paraId="5DB2A318" w14:textId="77777777" w:rsidR="00251A0F" w:rsidRDefault="00251A0F" w:rsidP="00710824">
      <w:pPr>
        <w:ind w:left="5664"/>
      </w:pPr>
    </w:p>
    <w:p w14:paraId="2927A6DD" w14:textId="77777777" w:rsidR="00251A0F" w:rsidRDefault="00251A0F" w:rsidP="00710824">
      <w:pPr>
        <w:ind w:left="5664"/>
      </w:pPr>
    </w:p>
    <w:p w14:paraId="71392946" w14:textId="77777777" w:rsidR="00251A0F" w:rsidRDefault="00251A0F" w:rsidP="00710824">
      <w:pPr>
        <w:ind w:left="5664"/>
      </w:pPr>
    </w:p>
    <w:p w14:paraId="38F15D17" w14:textId="77777777" w:rsidR="00251A0F" w:rsidRDefault="00251A0F" w:rsidP="00710824">
      <w:pPr>
        <w:ind w:left="5664"/>
      </w:pPr>
    </w:p>
    <w:p w14:paraId="1E8CFC2C" w14:textId="77777777" w:rsidR="00251A0F" w:rsidRDefault="00251A0F" w:rsidP="00710824">
      <w:pPr>
        <w:ind w:left="5664"/>
      </w:pPr>
    </w:p>
    <w:p w14:paraId="21B2DC08" w14:textId="77777777" w:rsidR="00251A0F" w:rsidRDefault="00251A0F" w:rsidP="00710824">
      <w:pPr>
        <w:ind w:left="5664"/>
      </w:pPr>
    </w:p>
    <w:p w14:paraId="65AFF3A6" w14:textId="77777777" w:rsidR="00251A0F" w:rsidRDefault="00251A0F" w:rsidP="00710824">
      <w:pPr>
        <w:ind w:left="5664"/>
      </w:pPr>
    </w:p>
    <w:p w14:paraId="2A2311DB" w14:textId="77777777" w:rsidR="00251A0F" w:rsidRDefault="00251A0F" w:rsidP="00710824">
      <w:pPr>
        <w:ind w:left="5664"/>
      </w:pPr>
    </w:p>
    <w:p w14:paraId="1E70BD47" w14:textId="77777777" w:rsidR="00251A0F" w:rsidRDefault="00251A0F" w:rsidP="00710824">
      <w:pPr>
        <w:ind w:left="5664"/>
      </w:pPr>
    </w:p>
    <w:p w14:paraId="661A018A" w14:textId="77777777" w:rsidR="00251A0F" w:rsidRDefault="00251A0F" w:rsidP="00710824">
      <w:pPr>
        <w:ind w:left="5664"/>
      </w:pPr>
    </w:p>
    <w:p w14:paraId="0EBA068B" w14:textId="77777777" w:rsidR="00251A0F" w:rsidRDefault="00251A0F" w:rsidP="00710824">
      <w:pPr>
        <w:ind w:left="5664"/>
      </w:pPr>
    </w:p>
    <w:p w14:paraId="1199BC32" w14:textId="77777777" w:rsidR="00251A0F" w:rsidRPr="00A16A33" w:rsidRDefault="00251A0F" w:rsidP="00710824">
      <w:pPr>
        <w:ind w:left="5664"/>
      </w:pPr>
      <w:r w:rsidRPr="00A16A33">
        <w:t xml:space="preserve">……………………………………… </w:t>
      </w:r>
    </w:p>
    <w:p w14:paraId="51D57865" w14:textId="77777777" w:rsidR="00251A0F" w:rsidRPr="00A16A33" w:rsidRDefault="00251A0F" w:rsidP="00710824">
      <w:pPr>
        <w:ind w:left="4956" w:firstLine="708"/>
        <w:rPr>
          <w:rFonts w:ascii="Arial" w:hAnsi="Arial" w:cs="Arial"/>
          <w:sz w:val="18"/>
        </w:rPr>
      </w:pPr>
    </w:p>
    <w:p w14:paraId="0578974F" w14:textId="77777777" w:rsidR="00251A0F" w:rsidRPr="00A16A33" w:rsidRDefault="00251A0F" w:rsidP="00710824">
      <w:pPr>
        <w:ind w:left="4956" w:firstLine="708"/>
        <w:rPr>
          <w:rFonts w:ascii="Arial" w:hAnsi="Arial" w:cs="Arial"/>
          <w:sz w:val="18"/>
        </w:rPr>
      </w:pPr>
    </w:p>
    <w:p w14:paraId="7E51524A" w14:textId="77777777" w:rsidR="00251A0F" w:rsidRPr="00A16A33" w:rsidRDefault="00251A0F" w:rsidP="00710824">
      <w:pPr>
        <w:ind w:left="4956" w:firstLine="708"/>
        <w:rPr>
          <w:rFonts w:ascii="Arial" w:hAnsi="Arial" w:cs="Arial"/>
          <w:sz w:val="18"/>
          <w:szCs w:val="22"/>
        </w:rPr>
      </w:pPr>
      <w:r w:rsidRPr="00A16A33">
        <w:rPr>
          <w:rFonts w:ascii="Arial" w:hAnsi="Arial" w:cs="Arial"/>
          <w:sz w:val="18"/>
        </w:rPr>
        <w:t xml:space="preserve">      </w:t>
      </w:r>
      <w:r w:rsidRPr="00A16A33">
        <w:rPr>
          <w:rFonts w:ascii="Arial" w:hAnsi="Arial" w:cs="Arial"/>
          <w:sz w:val="18"/>
          <w:szCs w:val="22"/>
        </w:rPr>
        <w:t>podpis i pieczątka Wykonawcy</w:t>
      </w:r>
    </w:p>
    <w:p w14:paraId="10CEE19D" w14:textId="77777777" w:rsidR="00251A0F" w:rsidRPr="00A16A33" w:rsidRDefault="00251A0F" w:rsidP="00001931">
      <w:pPr>
        <w:pStyle w:val="Tekstpodstawowywcity"/>
        <w:ind w:left="0"/>
        <w:jc w:val="center"/>
        <w:rPr>
          <w:rFonts w:ascii="Arial" w:hAnsi="Arial" w:cs="Arial"/>
          <w:b/>
          <w:bCs/>
          <w:sz w:val="22"/>
          <w:szCs w:val="22"/>
        </w:rPr>
      </w:pPr>
      <w:r w:rsidRPr="00A16A33">
        <w:rPr>
          <w:rFonts w:ascii="Arial" w:hAnsi="Arial" w:cs="Arial"/>
          <w:b/>
          <w:bCs/>
          <w:sz w:val="22"/>
          <w:szCs w:val="22"/>
        </w:rPr>
        <w:t xml:space="preserve"> </w:t>
      </w:r>
    </w:p>
    <w:p w14:paraId="6BB1F9E8" w14:textId="77777777" w:rsidR="00251A0F" w:rsidRPr="00A16A33" w:rsidRDefault="00251A0F" w:rsidP="00B1114A">
      <w:pPr>
        <w:pStyle w:val="Tekstpodstawowywcity"/>
        <w:ind w:left="0"/>
        <w:rPr>
          <w:rFonts w:ascii="Arial" w:hAnsi="Arial" w:cs="Arial"/>
          <w:b/>
          <w:bCs/>
          <w:sz w:val="22"/>
          <w:szCs w:val="22"/>
        </w:rPr>
      </w:pPr>
    </w:p>
    <w:p w14:paraId="25CD2A20" w14:textId="77777777" w:rsidR="00251A0F" w:rsidRPr="00A16A33" w:rsidRDefault="00251A0F" w:rsidP="00F15E9C">
      <w:pPr>
        <w:spacing w:line="360" w:lineRule="auto"/>
        <w:jc w:val="right"/>
        <w:rPr>
          <w:rFonts w:ascii="Arial" w:hAnsi="Arial" w:cs="Arial"/>
        </w:rPr>
      </w:pPr>
    </w:p>
    <w:p w14:paraId="4AD5D661" w14:textId="77777777" w:rsidR="00251A0F" w:rsidRPr="00A16A33" w:rsidRDefault="00251A0F" w:rsidP="00F15E9C">
      <w:pPr>
        <w:spacing w:line="360" w:lineRule="auto"/>
        <w:jc w:val="right"/>
        <w:rPr>
          <w:rFonts w:ascii="Arial" w:hAnsi="Arial" w:cs="Arial"/>
        </w:rPr>
      </w:pPr>
    </w:p>
    <w:p w14:paraId="088E2F64" w14:textId="77777777" w:rsidR="00251A0F" w:rsidRPr="00A16A33" w:rsidRDefault="00251A0F" w:rsidP="00F15E9C">
      <w:pPr>
        <w:spacing w:line="360" w:lineRule="auto"/>
        <w:jc w:val="right"/>
        <w:rPr>
          <w:rFonts w:ascii="Arial" w:hAnsi="Arial" w:cs="Arial"/>
        </w:rPr>
      </w:pPr>
    </w:p>
    <w:p w14:paraId="51BCD53C" w14:textId="77777777" w:rsidR="00251A0F" w:rsidRPr="00A16A33" w:rsidRDefault="00251A0F" w:rsidP="00F15E9C">
      <w:pPr>
        <w:spacing w:line="360" w:lineRule="auto"/>
        <w:jc w:val="right"/>
        <w:rPr>
          <w:rFonts w:ascii="Arial" w:hAnsi="Arial" w:cs="Arial"/>
        </w:rPr>
      </w:pPr>
    </w:p>
    <w:p w14:paraId="544D4AB1" w14:textId="77777777" w:rsidR="00251A0F" w:rsidRPr="00A16A33" w:rsidRDefault="00251A0F" w:rsidP="00F15E9C">
      <w:pPr>
        <w:spacing w:line="360" w:lineRule="auto"/>
        <w:jc w:val="right"/>
        <w:rPr>
          <w:rFonts w:ascii="Arial" w:hAnsi="Arial" w:cs="Arial"/>
        </w:rPr>
      </w:pPr>
    </w:p>
    <w:p w14:paraId="343757B8" w14:textId="77777777" w:rsidR="00251A0F" w:rsidRDefault="00251A0F" w:rsidP="00F15E9C">
      <w:pPr>
        <w:spacing w:line="360" w:lineRule="auto"/>
        <w:jc w:val="right"/>
        <w:rPr>
          <w:rFonts w:ascii="Arial" w:hAnsi="Arial" w:cs="Arial"/>
        </w:rPr>
      </w:pPr>
    </w:p>
    <w:p w14:paraId="15930BF8" w14:textId="77777777" w:rsidR="00A34D21" w:rsidRPr="00A16A33" w:rsidRDefault="00A34D21" w:rsidP="00F15E9C">
      <w:pPr>
        <w:spacing w:line="360" w:lineRule="auto"/>
        <w:jc w:val="right"/>
        <w:rPr>
          <w:rFonts w:ascii="Arial" w:hAnsi="Arial" w:cs="Arial"/>
        </w:rPr>
      </w:pPr>
    </w:p>
    <w:p w14:paraId="4A2D0B81" w14:textId="77777777" w:rsidR="00251A0F" w:rsidRPr="00A16A33" w:rsidRDefault="00251A0F" w:rsidP="00F15E9C">
      <w:pPr>
        <w:spacing w:line="360" w:lineRule="auto"/>
        <w:jc w:val="right"/>
        <w:rPr>
          <w:rFonts w:ascii="Arial" w:hAnsi="Arial" w:cs="Arial"/>
        </w:rPr>
      </w:pPr>
    </w:p>
    <w:p w14:paraId="3D1F2FA7" w14:textId="77777777" w:rsidR="00251A0F" w:rsidRPr="00A16A33" w:rsidRDefault="00251A0F" w:rsidP="00F15E9C">
      <w:pPr>
        <w:spacing w:line="360" w:lineRule="auto"/>
        <w:jc w:val="right"/>
        <w:rPr>
          <w:rFonts w:ascii="Arial" w:hAnsi="Arial" w:cs="Arial"/>
        </w:rPr>
      </w:pPr>
    </w:p>
    <w:p w14:paraId="7073E0B3" w14:textId="77777777" w:rsidR="00251A0F" w:rsidRPr="00A16A33" w:rsidRDefault="00251A0F" w:rsidP="00F15E9C">
      <w:pPr>
        <w:spacing w:line="360" w:lineRule="auto"/>
        <w:jc w:val="right"/>
        <w:rPr>
          <w:rFonts w:ascii="Arial" w:hAnsi="Arial" w:cs="Arial"/>
        </w:rPr>
      </w:pPr>
    </w:p>
    <w:p w14:paraId="2880145C" w14:textId="77777777" w:rsidR="00251A0F" w:rsidRPr="00A16A33" w:rsidRDefault="00251A0F" w:rsidP="00F15E9C">
      <w:pPr>
        <w:spacing w:line="360" w:lineRule="auto"/>
        <w:jc w:val="right"/>
        <w:rPr>
          <w:rFonts w:ascii="Arial" w:hAnsi="Arial" w:cs="Arial"/>
        </w:rPr>
      </w:pPr>
    </w:p>
    <w:p w14:paraId="5499E576" w14:textId="77777777" w:rsidR="00251A0F" w:rsidRDefault="00251A0F" w:rsidP="00F15E9C">
      <w:pPr>
        <w:spacing w:line="360" w:lineRule="auto"/>
        <w:jc w:val="right"/>
        <w:rPr>
          <w:rFonts w:ascii="Arial" w:hAnsi="Arial" w:cs="Arial"/>
        </w:rPr>
      </w:pPr>
    </w:p>
    <w:p w14:paraId="2F04CA1E" w14:textId="77777777" w:rsidR="00251A0F" w:rsidRDefault="00251A0F" w:rsidP="00F15E9C">
      <w:pPr>
        <w:spacing w:line="360" w:lineRule="auto"/>
        <w:jc w:val="right"/>
        <w:rPr>
          <w:rFonts w:ascii="Arial" w:hAnsi="Arial" w:cs="Arial"/>
        </w:rPr>
      </w:pPr>
    </w:p>
    <w:p w14:paraId="65CAAA1A" w14:textId="77777777" w:rsidR="00251A0F" w:rsidRDefault="00251A0F" w:rsidP="00F15E9C">
      <w:pPr>
        <w:spacing w:line="360" w:lineRule="auto"/>
        <w:jc w:val="right"/>
        <w:rPr>
          <w:rFonts w:ascii="Arial" w:hAnsi="Arial" w:cs="Arial"/>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7162"/>
      </w:tblGrid>
      <w:tr w:rsidR="00251A0F" w:rsidRPr="00A16A33" w14:paraId="7A9E0A14" w14:textId="77777777" w:rsidTr="00476AEA">
        <w:tc>
          <w:tcPr>
            <w:tcW w:w="7162" w:type="dxa"/>
            <w:shd w:val="clear" w:color="auto" w:fill="E0E0E0"/>
          </w:tcPr>
          <w:p w14:paraId="2AEC930B" w14:textId="77777777" w:rsidR="00251A0F" w:rsidRPr="00BF43E9" w:rsidRDefault="00251A0F">
            <w:pPr>
              <w:pStyle w:val="Tekstpodstawowywcity"/>
              <w:ind w:left="0"/>
              <w:jc w:val="center"/>
              <w:rPr>
                <w:b/>
                <w:bCs/>
                <w:sz w:val="22"/>
                <w:szCs w:val="22"/>
              </w:rPr>
            </w:pPr>
          </w:p>
          <w:p w14:paraId="50D1E08A" w14:textId="77777777" w:rsidR="00251A0F" w:rsidRPr="00BF43E9" w:rsidRDefault="00251A0F">
            <w:pPr>
              <w:pStyle w:val="Tekstpodstawowywcity"/>
              <w:ind w:left="0"/>
              <w:jc w:val="center"/>
              <w:rPr>
                <w:b/>
                <w:bCs/>
                <w:sz w:val="22"/>
                <w:szCs w:val="22"/>
              </w:rPr>
            </w:pPr>
            <w:r w:rsidRPr="00BF43E9">
              <w:rPr>
                <w:b/>
                <w:bCs/>
                <w:sz w:val="22"/>
                <w:szCs w:val="22"/>
              </w:rPr>
              <w:t xml:space="preserve">A. OFERTA </w:t>
            </w:r>
          </w:p>
          <w:p w14:paraId="1E9FFC48" w14:textId="77777777" w:rsidR="00251A0F" w:rsidRPr="00BF43E9" w:rsidRDefault="00251A0F">
            <w:pPr>
              <w:pStyle w:val="Tekstpodstawowywcity"/>
              <w:ind w:left="0"/>
              <w:jc w:val="center"/>
              <w:rPr>
                <w:b/>
                <w:bCs/>
                <w:sz w:val="22"/>
                <w:szCs w:val="22"/>
              </w:rPr>
            </w:pPr>
          </w:p>
        </w:tc>
      </w:tr>
    </w:tbl>
    <w:p w14:paraId="1BF59CC0" w14:textId="77777777" w:rsidR="00251A0F" w:rsidRDefault="00251A0F" w:rsidP="003E279B">
      <w:pPr>
        <w:pStyle w:val="Tekstpodstawowywcity"/>
        <w:tabs>
          <w:tab w:val="left" w:pos="8130"/>
        </w:tabs>
        <w:ind w:left="0"/>
        <w:jc w:val="both"/>
        <w:rPr>
          <w:iCs/>
          <w:sz w:val="22"/>
          <w:szCs w:val="22"/>
        </w:rPr>
      </w:pPr>
      <w:r w:rsidRPr="00A16A33">
        <w:rPr>
          <w:iCs/>
          <w:sz w:val="22"/>
          <w:szCs w:val="22"/>
        </w:rPr>
        <w:t xml:space="preserve"> </w:t>
      </w:r>
      <w:r>
        <w:rPr>
          <w:iCs/>
          <w:sz w:val="22"/>
          <w:szCs w:val="22"/>
        </w:rPr>
        <w:tab/>
      </w:r>
    </w:p>
    <w:p w14:paraId="388B326A" w14:textId="77777777" w:rsidR="00251A0F" w:rsidRPr="003E279B" w:rsidRDefault="00251A0F" w:rsidP="003E279B">
      <w:pPr>
        <w:pStyle w:val="Tekstpodstawowywcity"/>
        <w:tabs>
          <w:tab w:val="left" w:pos="8130"/>
        </w:tabs>
        <w:ind w:left="0"/>
        <w:jc w:val="both"/>
        <w:rPr>
          <w:iCs/>
          <w:sz w:val="8"/>
          <w:szCs w:val="2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882"/>
        <w:gridCol w:w="3827"/>
      </w:tblGrid>
      <w:tr w:rsidR="00251A0F" w:rsidRPr="00A16A33" w14:paraId="6F9E03A1" w14:textId="77777777" w:rsidTr="00476AEA">
        <w:trPr>
          <w:trHeight w:val="866"/>
        </w:trPr>
        <w:tc>
          <w:tcPr>
            <w:tcW w:w="5882" w:type="dxa"/>
            <w:shd w:val="clear" w:color="auto" w:fill="E0E0E0"/>
          </w:tcPr>
          <w:p w14:paraId="4F19DCFB" w14:textId="77777777" w:rsidR="00251A0F" w:rsidRPr="00BF43E9" w:rsidRDefault="00251A0F">
            <w:pPr>
              <w:pStyle w:val="Tekstpodstawowywcity"/>
              <w:ind w:left="0"/>
              <w:jc w:val="center"/>
              <w:rPr>
                <w:b/>
                <w:bCs/>
                <w:iCs/>
                <w:sz w:val="22"/>
                <w:szCs w:val="22"/>
              </w:rPr>
            </w:pPr>
          </w:p>
          <w:p w14:paraId="2E3F662C" w14:textId="77777777" w:rsidR="00251A0F" w:rsidRPr="00BF43E9" w:rsidRDefault="00251A0F">
            <w:pPr>
              <w:pStyle w:val="Tekstpodstawowywcity"/>
              <w:ind w:left="0"/>
              <w:jc w:val="center"/>
              <w:rPr>
                <w:b/>
                <w:bCs/>
                <w:iCs/>
                <w:sz w:val="10"/>
                <w:szCs w:val="22"/>
              </w:rPr>
            </w:pPr>
          </w:p>
          <w:p w14:paraId="513F696B" w14:textId="77777777" w:rsidR="00251A0F" w:rsidRPr="00BF43E9" w:rsidRDefault="00251A0F">
            <w:pPr>
              <w:pStyle w:val="Tekstpodstawowywcity"/>
              <w:ind w:left="0"/>
              <w:jc w:val="center"/>
              <w:rPr>
                <w:b/>
                <w:bCs/>
                <w:iCs/>
                <w:sz w:val="22"/>
                <w:szCs w:val="22"/>
              </w:rPr>
            </w:pPr>
            <w:r w:rsidRPr="00BF43E9">
              <w:rPr>
                <w:b/>
                <w:bCs/>
                <w:iCs/>
                <w:sz w:val="22"/>
                <w:szCs w:val="22"/>
              </w:rPr>
              <w:t>Nazwa zamówienia</w:t>
            </w:r>
          </w:p>
          <w:p w14:paraId="08BC19FF" w14:textId="77777777" w:rsidR="00251A0F" w:rsidRPr="00BF43E9" w:rsidRDefault="00251A0F">
            <w:pPr>
              <w:pStyle w:val="Tekstpodstawowywcity"/>
              <w:ind w:left="0"/>
              <w:jc w:val="center"/>
              <w:rPr>
                <w:b/>
                <w:bCs/>
                <w:sz w:val="20"/>
                <w:szCs w:val="22"/>
              </w:rPr>
            </w:pPr>
          </w:p>
        </w:tc>
        <w:tc>
          <w:tcPr>
            <w:tcW w:w="3827" w:type="dxa"/>
          </w:tcPr>
          <w:p w14:paraId="333E033C" w14:textId="77777777" w:rsidR="00251A0F" w:rsidRDefault="00251A0F" w:rsidP="00C4277D">
            <w:pPr>
              <w:jc w:val="center"/>
              <w:rPr>
                <w:rFonts w:ascii="Arial" w:hAnsi="Arial" w:cs="Arial"/>
                <w:b/>
              </w:rPr>
            </w:pPr>
          </w:p>
          <w:p w14:paraId="6D0EE617" w14:textId="5A518B3C" w:rsidR="00251A0F" w:rsidRPr="00B82B1C" w:rsidRDefault="00251A0F" w:rsidP="006F66C2">
            <w:pPr>
              <w:jc w:val="center"/>
              <w:rPr>
                <w:rFonts w:ascii="Arial" w:hAnsi="Arial" w:cs="Arial"/>
                <w:b/>
              </w:rPr>
            </w:pPr>
            <w:r w:rsidRPr="00B82B1C">
              <w:rPr>
                <w:rFonts w:ascii="Arial" w:hAnsi="Arial" w:cs="Arial"/>
                <w:b/>
              </w:rPr>
              <w:t>Obsługa administracyjno</w:t>
            </w:r>
            <w:r>
              <w:rPr>
                <w:rFonts w:ascii="Arial" w:hAnsi="Arial" w:cs="Arial"/>
                <w:b/>
              </w:rPr>
              <w:t>-</w:t>
            </w:r>
            <w:r w:rsidRPr="00B82B1C">
              <w:rPr>
                <w:rFonts w:ascii="Arial" w:hAnsi="Arial" w:cs="Arial"/>
                <w:b/>
              </w:rPr>
              <w:t xml:space="preserve"> finansowa staży zawodowych dla uczestników projektu „</w:t>
            </w:r>
            <w:r w:rsidR="006F66C2" w:rsidRPr="006F66C2">
              <w:rPr>
                <w:rFonts w:ascii="Arial" w:hAnsi="Arial" w:cs="Arial"/>
                <w:b/>
                <w:bCs/>
              </w:rPr>
              <w:t>Zawód jutra – wsparcie edukacji zawodowej w Zabrzu</w:t>
            </w:r>
            <w:r w:rsidRPr="00B82B1C">
              <w:rPr>
                <w:rFonts w:ascii="Arial" w:hAnsi="Arial" w:cs="Arial"/>
                <w:b/>
              </w:rPr>
              <w:t>”</w:t>
            </w:r>
          </w:p>
        </w:tc>
      </w:tr>
      <w:tr w:rsidR="00251A0F" w:rsidRPr="00A16A33" w14:paraId="4A80B7B1" w14:textId="77777777" w:rsidTr="00476AEA">
        <w:tc>
          <w:tcPr>
            <w:tcW w:w="5882" w:type="dxa"/>
            <w:shd w:val="clear" w:color="auto" w:fill="E0E0E0"/>
          </w:tcPr>
          <w:p w14:paraId="1BFE1A52" w14:textId="77777777" w:rsidR="00251A0F" w:rsidRPr="00BF43E9" w:rsidRDefault="00251A0F">
            <w:pPr>
              <w:pStyle w:val="Tekstpodstawowywcity"/>
              <w:ind w:left="0"/>
              <w:jc w:val="center"/>
              <w:rPr>
                <w:b/>
                <w:bCs/>
                <w:iCs/>
                <w:sz w:val="22"/>
                <w:szCs w:val="22"/>
              </w:rPr>
            </w:pPr>
          </w:p>
          <w:p w14:paraId="7E4485BD" w14:textId="77777777" w:rsidR="00251A0F" w:rsidRPr="00BF43E9" w:rsidRDefault="00251A0F">
            <w:pPr>
              <w:pStyle w:val="Tekstpodstawowywcity"/>
              <w:ind w:left="0"/>
              <w:jc w:val="center"/>
              <w:rPr>
                <w:b/>
                <w:bCs/>
                <w:iCs/>
                <w:sz w:val="22"/>
                <w:szCs w:val="22"/>
              </w:rPr>
            </w:pPr>
            <w:r w:rsidRPr="00BF43E9">
              <w:rPr>
                <w:b/>
                <w:bCs/>
                <w:iCs/>
                <w:sz w:val="22"/>
                <w:szCs w:val="22"/>
              </w:rPr>
              <w:t>Nazwa  Zamawiającego</w:t>
            </w:r>
          </w:p>
          <w:p w14:paraId="25CBAE94" w14:textId="77777777" w:rsidR="00251A0F" w:rsidRPr="00BF43E9" w:rsidRDefault="00251A0F">
            <w:pPr>
              <w:pStyle w:val="Tekstpodstawowywcity"/>
              <w:ind w:left="0"/>
              <w:jc w:val="center"/>
              <w:rPr>
                <w:b/>
                <w:bCs/>
                <w:iCs/>
                <w:sz w:val="22"/>
                <w:szCs w:val="22"/>
              </w:rPr>
            </w:pPr>
            <w:r w:rsidRPr="00BF43E9">
              <w:rPr>
                <w:b/>
                <w:bCs/>
                <w:iCs/>
                <w:sz w:val="22"/>
                <w:szCs w:val="22"/>
              </w:rPr>
              <w:t xml:space="preserve"> </w:t>
            </w:r>
          </w:p>
        </w:tc>
        <w:tc>
          <w:tcPr>
            <w:tcW w:w="3827" w:type="dxa"/>
          </w:tcPr>
          <w:p w14:paraId="11F5349E" w14:textId="77777777" w:rsidR="00251A0F" w:rsidRPr="00BF43E9" w:rsidRDefault="00251A0F">
            <w:pPr>
              <w:pStyle w:val="Tekstpodstawowywcity"/>
              <w:spacing w:line="360" w:lineRule="auto"/>
              <w:ind w:left="0"/>
              <w:rPr>
                <w:b/>
                <w:sz w:val="10"/>
                <w:szCs w:val="22"/>
              </w:rPr>
            </w:pPr>
          </w:p>
          <w:p w14:paraId="06F04481" w14:textId="77777777" w:rsidR="00251A0F" w:rsidRPr="00BF43E9" w:rsidRDefault="00251A0F">
            <w:pPr>
              <w:pStyle w:val="Tekstpodstawowywcity"/>
              <w:spacing w:line="360" w:lineRule="auto"/>
              <w:ind w:left="0"/>
              <w:jc w:val="center"/>
              <w:rPr>
                <w:b/>
                <w:bCs/>
                <w:sz w:val="22"/>
                <w:szCs w:val="22"/>
              </w:rPr>
            </w:pPr>
            <w:r w:rsidRPr="00BF43E9">
              <w:rPr>
                <w:b/>
                <w:sz w:val="22"/>
                <w:szCs w:val="22"/>
              </w:rPr>
              <w:t>Miasto Zabrze – Prezydent Miasta</w:t>
            </w:r>
          </w:p>
        </w:tc>
      </w:tr>
      <w:tr w:rsidR="00251A0F" w:rsidRPr="00A16A33" w14:paraId="081C6FF9" w14:textId="77777777" w:rsidTr="00476AEA">
        <w:tc>
          <w:tcPr>
            <w:tcW w:w="5882" w:type="dxa"/>
            <w:shd w:val="clear" w:color="auto" w:fill="E0E0E0"/>
          </w:tcPr>
          <w:p w14:paraId="4713EF4C" w14:textId="77777777" w:rsidR="00251A0F" w:rsidRPr="00BF43E9" w:rsidRDefault="00251A0F">
            <w:pPr>
              <w:pStyle w:val="Tekstpodstawowywcity"/>
              <w:ind w:left="0"/>
              <w:jc w:val="center"/>
              <w:rPr>
                <w:b/>
                <w:bCs/>
                <w:iCs/>
                <w:sz w:val="12"/>
                <w:szCs w:val="22"/>
              </w:rPr>
            </w:pPr>
          </w:p>
          <w:p w14:paraId="62D002F6" w14:textId="77777777" w:rsidR="00251A0F" w:rsidRPr="00BF43E9" w:rsidRDefault="00251A0F">
            <w:pPr>
              <w:pStyle w:val="Tekstpodstawowywcity"/>
              <w:ind w:left="0"/>
              <w:jc w:val="center"/>
              <w:rPr>
                <w:b/>
                <w:bCs/>
                <w:iCs/>
                <w:sz w:val="22"/>
                <w:szCs w:val="22"/>
              </w:rPr>
            </w:pPr>
            <w:r w:rsidRPr="00BF43E9">
              <w:rPr>
                <w:b/>
                <w:bCs/>
                <w:iCs/>
                <w:sz w:val="22"/>
                <w:szCs w:val="22"/>
              </w:rPr>
              <w:t>Siedziba Zamawiającego</w:t>
            </w:r>
          </w:p>
          <w:p w14:paraId="610E74BA" w14:textId="77777777" w:rsidR="00251A0F" w:rsidRPr="00BF43E9" w:rsidRDefault="00251A0F">
            <w:pPr>
              <w:pStyle w:val="Tekstpodstawowywcity"/>
              <w:ind w:left="0"/>
              <w:jc w:val="center"/>
              <w:rPr>
                <w:b/>
                <w:bCs/>
                <w:iCs/>
                <w:sz w:val="12"/>
                <w:szCs w:val="22"/>
              </w:rPr>
            </w:pPr>
          </w:p>
          <w:p w14:paraId="02A0E9DA" w14:textId="77777777" w:rsidR="00251A0F" w:rsidRPr="00BF43E9" w:rsidRDefault="00251A0F">
            <w:pPr>
              <w:pStyle w:val="Tekstpodstawowywcity"/>
              <w:ind w:left="0"/>
              <w:jc w:val="center"/>
              <w:rPr>
                <w:b/>
                <w:bCs/>
                <w:iCs/>
                <w:sz w:val="12"/>
                <w:szCs w:val="22"/>
              </w:rPr>
            </w:pPr>
          </w:p>
        </w:tc>
        <w:tc>
          <w:tcPr>
            <w:tcW w:w="3827" w:type="dxa"/>
          </w:tcPr>
          <w:p w14:paraId="72380158" w14:textId="77777777" w:rsidR="00251A0F" w:rsidRPr="00BF43E9" w:rsidRDefault="00251A0F">
            <w:pPr>
              <w:pStyle w:val="Tekstpodstawowywcity"/>
              <w:ind w:left="0"/>
              <w:jc w:val="center"/>
              <w:rPr>
                <w:b/>
                <w:sz w:val="12"/>
                <w:szCs w:val="22"/>
              </w:rPr>
            </w:pPr>
          </w:p>
          <w:p w14:paraId="6998932A" w14:textId="7029EBE2" w:rsidR="00251A0F" w:rsidRPr="00BF43E9" w:rsidRDefault="00251A0F">
            <w:pPr>
              <w:pStyle w:val="Tekstpodstawowywcity"/>
              <w:ind w:left="0"/>
              <w:jc w:val="center"/>
              <w:rPr>
                <w:b/>
                <w:sz w:val="22"/>
                <w:szCs w:val="22"/>
              </w:rPr>
            </w:pPr>
            <w:r w:rsidRPr="00BF43E9">
              <w:rPr>
                <w:b/>
                <w:sz w:val="22"/>
                <w:szCs w:val="22"/>
              </w:rPr>
              <w:t>Urząd Miejski</w:t>
            </w:r>
            <w:r w:rsidR="00A34D21">
              <w:rPr>
                <w:b/>
                <w:sz w:val="22"/>
                <w:szCs w:val="22"/>
              </w:rPr>
              <w:t xml:space="preserve"> w Zabrzu</w:t>
            </w:r>
            <w:r w:rsidRPr="00BF43E9">
              <w:rPr>
                <w:b/>
                <w:sz w:val="22"/>
                <w:szCs w:val="22"/>
              </w:rPr>
              <w:t>, ul. Powstańców Śl. 5-7, 41-800 Zabrze</w:t>
            </w:r>
          </w:p>
          <w:p w14:paraId="1D52AF51" w14:textId="77777777" w:rsidR="00251A0F" w:rsidRPr="00BF43E9" w:rsidRDefault="00251A0F">
            <w:pPr>
              <w:pStyle w:val="Tekstpodstawowywcity"/>
              <w:spacing w:line="360" w:lineRule="auto"/>
              <w:ind w:left="0"/>
              <w:jc w:val="center"/>
              <w:rPr>
                <w:b/>
                <w:sz w:val="10"/>
                <w:szCs w:val="22"/>
              </w:rPr>
            </w:pPr>
          </w:p>
        </w:tc>
      </w:tr>
      <w:tr w:rsidR="00251A0F" w:rsidRPr="00A16A33" w14:paraId="1738DC51" w14:textId="77777777" w:rsidTr="00476AEA">
        <w:tc>
          <w:tcPr>
            <w:tcW w:w="5882" w:type="dxa"/>
            <w:shd w:val="clear" w:color="auto" w:fill="E0E0E0"/>
          </w:tcPr>
          <w:p w14:paraId="46006A1D" w14:textId="77777777" w:rsidR="00251A0F" w:rsidRPr="00BF43E9" w:rsidRDefault="00251A0F">
            <w:pPr>
              <w:pStyle w:val="Tekstpodstawowywcity"/>
              <w:ind w:left="0"/>
              <w:rPr>
                <w:b/>
                <w:bCs/>
                <w:sz w:val="10"/>
                <w:szCs w:val="22"/>
              </w:rPr>
            </w:pPr>
          </w:p>
          <w:p w14:paraId="18F3BF64" w14:textId="77777777" w:rsidR="00251A0F" w:rsidRPr="00BF43E9" w:rsidRDefault="00251A0F">
            <w:pPr>
              <w:pStyle w:val="Tekstpodstawowywcity"/>
              <w:ind w:left="0"/>
              <w:jc w:val="center"/>
              <w:rPr>
                <w:b/>
                <w:bCs/>
                <w:sz w:val="22"/>
                <w:szCs w:val="22"/>
              </w:rPr>
            </w:pPr>
          </w:p>
          <w:p w14:paraId="5A022589" w14:textId="77777777" w:rsidR="00251A0F" w:rsidRPr="00BF43E9" w:rsidRDefault="00251A0F">
            <w:pPr>
              <w:pStyle w:val="Tekstpodstawowywcity"/>
              <w:ind w:left="0"/>
              <w:jc w:val="center"/>
              <w:rPr>
                <w:b/>
                <w:bCs/>
                <w:sz w:val="22"/>
                <w:szCs w:val="22"/>
              </w:rPr>
            </w:pPr>
            <w:r w:rsidRPr="00BF43E9">
              <w:rPr>
                <w:b/>
                <w:bCs/>
                <w:sz w:val="22"/>
                <w:szCs w:val="22"/>
              </w:rPr>
              <w:t>Nazwa Wykonawcy</w:t>
            </w:r>
          </w:p>
          <w:p w14:paraId="1F66DA2E" w14:textId="77777777" w:rsidR="00251A0F" w:rsidRPr="00BF43E9" w:rsidRDefault="00251A0F">
            <w:pPr>
              <w:pStyle w:val="Tekstpodstawowywcity"/>
              <w:ind w:left="0"/>
              <w:jc w:val="center"/>
              <w:rPr>
                <w:b/>
                <w:bCs/>
                <w:sz w:val="22"/>
                <w:szCs w:val="22"/>
              </w:rPr>
            </w:pPr>
          </w:p>
        </w:tc>
        <w:tc>
          <w:tcPr>
            <w:tcW w:w="3827" w:type="dxa"/>
          </w:tcPr>
          <w:p w14:paraId="47CCCF48" w14:textId="77777777" w:rsidR="00251A0F" w:rsidRPr="00BF43E9" w:rsidRDefault="00251A0F">
            <w:pPr>
              <w:pStyle w:val="Tekstpodstawowywcity"/>
              <w:spacing w:line="480" w:lineRule="auto"/>
              <w:ind w:left="0"/>
              <w:rPr>
                <w:b/>
                <w:bCs/>
                <w:sz w:val="22"/>
                <w:szCs w:val="22"/>
              </w:rPr>
            </w:pPr>
          </w:p>
        </w:tc>
      </w:tr>
      <w:tr w:rsidR="00251A0F" w:rsidRPr="00A16A33" w14:paraId="12382916" w14:textId="77777777" w:rsidTr="00476AEA">
        <w:tc>
          <w:tcPr>
            <w:tcW w:w="5882" w:type="dxa"/>
            <w:shd w:val="clear" w:color="auto" w:fill="E0E0E0"/>
          </w:tcPr>
          <w:p w14:paraId="7B68DD20" w14:textId="77777777" w:rsidR="00251A0F" w:rsidRPr="00BF43E9" w:rsidRDefault="00251A0F">
            <w:pPr>
              <w:pStyle w:val="Tekstpodstawowywcity"/>
              <w:ind w:left="0"/>
              <w:jc w:val="center"/>
              <w:rPr>
                <w:rFonts w:ascii="Arial" w:hAnsi="Arial" w:cs="Arial"/>
                <w:b/>
                <w:bCs/>
                <w:sz w:val="20"/>
                <w:szCs w:val="20"/>
              </w:rPr>
            </w:pPr>
            <w:r w:rsidRPr="00BF43E9">
              <w:rPr>
                <w:rFonts w:ascii="Arial" w:hAnsi="Arial" w:cs="Arial"/>
                <w:b/>
                <w:bCs/>
                <w:sz w:val="20"/>
                <w:szCs w:val="20"/>
              </w:rPr>
              <w:t>Nazwa Wykonawcy/Wykonawców, gdy podmioty ubiegają się wspólnie o udzielenie zamówienia</w:t>
            </w:r>
            <w:r w:rsidRPr="00BF43E9">
              <w:rPr>
                <w:rStyle w:val="Odwoanieprzypisudolnego"/>
                <w:rFonts w:ascii="Arial" w:hAnsi="Arial" w:cs="Arial"/>
                <w:b/>
                <w:bCs/>
                <w:sz w:val="20"/>
                <w:szCs w:val="20"/>
              </w:rPr>
              <w:footnoteReference w:id="7"/>
            </w:r>
          </w:p>
          <w:p w14:paraId="00F7FC54" w14:textId="77777777" w:rsidR="00251A0F" w:rsidRPr="00BF43E9" w:rsidRDefault="00251A0F">
            <w:pPr>
              <w:pStyle w:val="Tekstpodstawowywcity"/>
              <w:ind w:left="0"/>
              <w:rPr>
                <w:b/>
                <w:bCs/>
                <w:sz w:val="10"/>
                <w:szCs w:val="22"/>
              </w:rPr>
            </w:pPr>
          </w:p>
        </w:tc>
        <w:tc>
          <w:tcPr>
            <w:tcW w:w="3827" w:type="dxa"/>
          </w:tcPr>
          <w:p w14:paraId="4497E4FA" w14:textId="77777777" w:rsidR="00251A0F" w:rsidRPr="00BF43E9" w:rsidRDefault="00251A0F">
            <w:pPr>
              <w:pStyle w:val="Tekstpodstawowywcity"/>
              <w:spacing w:line="480" w:lineRule="auto"/>
              <w:ind w:left="0"/>
              <w:rPr>
                <w:b/>
                <w:bCs/>
                <w:sz w:val="22"/>
                <w:szCs w:val="22"/>
              </w:rPr>
            </w:pPr>
          </w:p>
        </w:tc>
      </w:tr>
      <w:tr w:rsidR="00251A0F" w:rsidRPr="00A16A33" w14:paraId="6FD22465" w14:textId="77777777" w:rsidTr="00476AEA">
        <w:tc>
          <w:tcPr>
            <w:tcW w:w="5882" w:type="dxa"/>
            <w:shd w:val="clear" w:color="auto" w:fill="E0E0E0"/>
          </w:tcPr>
          <w:p w14:paraId="0F8CDCE7" w14:textId="77777777" w:rsidR="00251A0F" w:rsidRPr="00BF43E9" w:rsidRDefault="00251A0F">
            <w:pPr>
              <w:pStyle w:val="Tekstpodstawowywcity"/>
              <w:ind w:left="0"/>
              <w:jc w:val="center"/>
              <w:rPr>
                <w:b/>
                <w:bCs/>
                <w:iCs/>
                <w:sz w:val="22"/>
                <w:szCs w:val="22"/>
              </w:rPr>
            </w:pPr>
          </w:p>
          <w:p w14:paraId="2A034E54" w14:textId="77777777" w:rsidR="00251A0F" w:rsidRPr="00BF43E9" w:rsidRDefault="00251A0F">
            <w:pPr>
              <w:pStyle w:val="Tekstpodstawowywcity"/>
              <w:ind w:left="0"/>
              <w:jc w:val="center"/>
              <w:rPr>
                <w:b/>
                <w:bCs/>
                <w:sz w:val="22"/>
                <w:szCs w:val="22"/>
              </w:rPr>
            </w:pPr>
            <w:r w:rsidRPr="00BF43E9">
              <w:rPr>
                <w:b/>
                <w:bCs/>
                <w:iCs/>
                <w:sz w:val="22"/>
                <w:szCs w:val="22"/>
              </w:rPr>
              <w:t>Adres</w:t>
            </w:r>
            <w:r w:rsidRPr="00BF43E9">
              <w:rPr>
                <w:b/>
                <w:bCs/>
                <w:sz w:val="22"/>
                <w:szCs w:val="22"/>
              </w:rPr>
              <w:t xml:space="preserve"> Wykonawcy</w:t>
            </w:r>
          </w:p>
          <w:p w14:paraId="5BE0C022" w14:textId="77777777" w:rsidR="00251A0F" w:rsidRPr="00BF43E9" w:rsidRDefault="00251A0F">
            <w:pPr>
              <w:pStyle w:val="Tekstpodstawowywcity"/>
              <w:ind w:left="0"/>
              <w:jc w:val="center"/>
              <w:rPr>
                <w:b/>
                <w:bCs/>
                <w:sz w:val="22"/>
                <w:szCs w:val="22"/>
              </w:rPr>
            </w:pPr>
          </w:p>
        </w:tc>
        <w:tc>
          <w:tcPr>
            <w:tcW w:w="3827" w:type="dxa"/>
          </w:tcPr>
          <w:p w14:paraId="5837CD77" w14:textId="77777777" w:rsidR="00251A0F" w:rsidRPr="00BF43E9" w:rsidRDefault="00251A0F">
            <w:pPr>
              <w:pStyle w:val="Tekstpodstawowywcity"/>
              <w:spacing w:line="480" w:lineRule="auto"/>
              <w:ind w:left="0"/>
              <w:rPr>
                <w:b/>
                <w:bCs/>
                <w:sz w:val="22"/>
                <w:szCs w:val="22"/>
              </w:rPr>
            </w:pPr>
          </w:p>
        </w:tc>
      </w:tr>
      <w:tr w:rsidR="00251A0F" w:rsidRPr="00A16A33" w14:paraId="71D399F6" w14:textId="77777777" w:rsidTr="00476AEA">
        <w:tc>
          <w:tcPr>
            <w:tcW w:w="5882" w:type="dxa"/>
            <w:shd w:val="clear" w:color="auto" w:fill="E0E0E0"/>
          </w:tcPr>
          <w:p w14:paraId="6BCB328C" w14:textId="77777777" w:rsidR="00251A0F" w:rsidRPr="00BF43E9" w:rsidRDefault="00251A0F">
            <w:pPr>
              <w:pStyle w:val="Tekstpodstawowywcity"/>
              <w:ind w:left="0"/>
              <w:jc w:val="center"/>
              <w:rPr>
                <w:b/>
                <w:bCs/>
                <w:iCs/>
                <w:sz w:val="22"/>
                <w:szCs w:val="22"/>
              </w:rPr>
            </w:pPr>
            <w:r w:rsidRPr="00BF43E9">
              <w:rPr>
                <w:b/>
                <w:bCs/>
                <w:iCs/>
                <w:sz w:val="22"/>
                <w:szCs w:val="22"/>
              </w:rPr>
              <w:t>Powiat</w:t>
            </w:r>
          </w:p>
        </w:tc>
        <w:tc>
          <w:tcPr>
            <w:tcW w:w="3827" w:type="dxa"/>
          </w:tcPr>
          <w:p w14:paraId="6D5F0870" w14:textId="77777777" w:rsidR="00251A0F" w:rsidRPr="00BF43E9" w:rsidRDefault="00251A0F">
            <w:pPr>
              <w:pStyle w:val="Tekstpodstawowywcity"/>
              <w:spacing w:line="480" w:lineRule="auto"/>
              <w:ind w:left="0"/>
              <w:rPr>
                <w:b/>
                <w:bCs/>
                <w:sz w:val="22"/>
                <w:szCs w:val="22"/>
              </w:rPr>
            </w:pPr>
          </w:p>
        </w:tc>
      </w:tr>
      <w:tr w:rsidR="00251A0F" w:rsidRPr="00A16A33" w14:paraId="6A7F3BC4" w14:textId="77777777" w:rsidTr="00476AEA">
        <w:tc>
          <w:tcPr>
            <w:tcW w:w="5882" w:type="dxa"/>
            <w:shd w:val="clear" w:color="auto" w:fill="E0E0E0"/>
          </w:tcPr>
          <w:p w14:paraId="5DC65426" w14:textId="77777777" w:rsidR="00251A0F" w:rsidRPr="00BF43E9" w:rsidRDefault="00251A0F">
            <w:pPr>
              <w:pStyle w:val="Tekstpodstawowywcity"/>
              <w:ind w:left="0"/>
              <w:jc w:val="center"/>
              <w:rPr>
                <w:b/>
                <w:bCs/>
                <w:iCs/>
                <w:sz w:val="22"/>
                <w:szCs w:val="22"/>
              </w:rPr>
            </w:pPr>
            <w:r w:rsidRPr="00BF43E9">
              <w:rPr>
                <w:b/>
                <w:bCs/>
                <w:iCs/>
                <w:sz w:val="22"/>
                <w:szCs w:val="22"/>
              </w:rPr>
              <w:t>Telefon</w:t>
            </w:r>
          </w:p>
        </w:tc>
        <w:tc>
          <w:tcPr>
            <w:tcW w:w="3827" w:type="dxa"/>
          </w:tcPr>
          <w:p w14:paraId="1C97114B" w14:textId="77777777" w:rsidR="00251A0F" w:rsidRPr="00BF43E9" w:rsidRDefault="00251A0F">
            <w:pPr>
              <w:pStyle w:val="Tekstpodstawowywcity"/>
              <w:spacing w:line="480" w:lineRule="auto"/>
              <w:ind w:left="0"/>
              <w:rPr>
                <w:b/>
                <w:bCs/>
                <w:sz w:val="22"/>
                <w:szCs w:val="22"/>
              </w:rPr>
            </w:pPr>
          </w:p>
        </w:tc>
      </w:tr>
      <w:tr w:rsidR="00251A0F" w:rsidRPr="00A16A33" w14:paraId="0FE5F987" w14:textId="77777777" w:rsidTr="00476AEA">
        <w:tc>
          <w:tcPr>
            <w:tcW w:w="5882" w:type="dxa"/>
            <w:shd w:val="clear" w:color="auto" w:fill="E0E0E0"/>
          </w:tcPr>
          <w:p w14:paraId="2E24C005" w14:textId="77777777" w:rsidR="00251A0F" w:rsidRPr="00BF43E9" w:rsidRDefault="00251A0F">
            <w:pPr>
              <w:pStyle w:val="Tekstpodstawowywcity"/>
              <w:ind w:left="0"/>
              <w:jc w:val="center"/>
              <w:rPr>
                <w:b/>
                <w:bCs/>
                <w:iCs/>
                <w:sz w:val="22"/>
                <w:szCs w:val="22"/>
              </w:rPr>
            </w:pPr>
            <w:r w:rsidRPr="00BF43E9">
              <w:rPr>
                <w:b/>
                <w:bCs/>
                <w:iCs/>
                <w:sz w:val="22"/>
                <w:szCs w:val="22"/>
              </w:rPr>
              <w:t>Faks</w:t>
            </w:r>
          </w:p>
        </w:tc>
        <w:tc>
          <w:tcPr>
            <w:tcW w:w="3827" w:type="dxa"/>
          </w:tcPr>
          <w:p w14:paraId="52E75648" w14:textId="77777777" w:rsidR="00251A0F" w:rsidRPr="00BF43E9" w:rsidRDefault="00251A0F">
            <w:pPr>
              <w:pStyle w:val="Tekstpodstawowywcity"/>
              <w:spacing w:line="480" w:lineRule="auto"/>
              <w:ind w:left="0"/>
              <w:rPr>
                <w:b/>
                <w:bCs/>
                <w:sz w:val="22"/>
                <w:szCs w:val="22"/>
              </w:rPr>
            </w:pPr>
          </w:p>
        </w:tc>
      </w:tr>
      <w:tr w:rsidR="00251A0F" w:rsidRPr="00A16A33" w14:paraId="03013D41" w14:textId="77777777" w:rsidTr="00476AEA">
        <w:tc>
          <w:tcPr>
            <w:tcW w:w="5882" w:type="dxa"/>
            <w:shd w:val="clear" w:color="auto" w:fill="E0E0E0"/>
          </w:tcPr>
          <w:p w14:paraId="04A25CB4" w14:textId="77777777" w:rsidR="00251A0F" w:rsidRPr="00BF43E9" w:rsidRDefault="00251A0F">
            <w:pPr>
              <w:pStyle w:val="Tekstpodstawowywcity"/>
              <w:ind w:left="0"/>
              <w:jc w:val="center"/>
              <w:rPr>
                <w:b/>
                <w:bCs/>
                <w:iCs/>
                <w:sz w:val="22"/>
                <w:szCs w:val="22"/>
              </w:rPr>
            </w:pPr>
            <w:r w:rsidRPr="00BF43E9">
              <w:rPr>
                <w:b/>
                <w:bCs/>
                <w:iCs/>
                <w:sz w:val="22"/>
                <w:szCs w:val="22"/>
              </w:rPr>
              <w:t>e-mail</w:t>
            </w:r>
          </w:p>
        </w:tc>
        <w:tc>
          <w:tcPr>
            <w:tcW w:w="3827" w:type="dxa"/>
          </w:tcPr>
          <w:p w14:paraId="63CB22C1" w14:textId="77777777" w:rsidR="00251A0F" w:rsidRPr="00BF43E9" w:rsidRDefault="00251A0F">
            <w:pPr>
              <w:pStyle w:val="Tekstpodstawowywcity"/>
              <w:spacing w:line="480" w:lineRule="auto"/>
              <w:ind w:left="0"/>
              <w:rPr>
                <w:b/>
                <w:bCs/>
                <w:sz w:val="22"/>
                <w:szCs w:val="22"/>
              </w:rPr>
            </w:pPr>
          </w:p>
        </w:tc>
      </w:tr>
      <w:tr w:rsidR="00251A0F" w:rsidRPr="00A16A33" w14:paraId="15D411A7" w14:textId="77777777" w:rsidTr="00476AEA">
        <w:tc>
          <w:tcPr>
            <w:tcW w:w="5882" w:type="dxa"/>
            <w:shd w:val="clear" w:color="auto" w:fill="E0E0E0"/>
          </w:tcPr>
          <w:p w14:paraId="619792BF" w14:textId="77777777" w:rsidR="00251A0F" w:rsidRPr="00BF43E9" w:rsidRDefault="00251A0F">
            <w:pPr>
              <w:pStyle w:val="Tekstpodstawowywcity"/>
              <w:ind w:left="0"/>
              <w:jc w:val="center"/>
              <w:rPr>
                <w:b/>
                <w:bCs/>
                <w:iCs/>
                <w:sz w:val="22"/>
                <w:szCs w:val="22"/>
              </w:rPr>
            </w:pPr>
            <w:r w:rsidRPr="00BF43E9">
              <w:rPr>
                <w:b/>
                <w:bCs/>
                <w:iCs/>
                <w:sz w:val="22"/>
                <w:szCs w:val="22"/>
              </w:rPr>
              <w:t>REGON</w:t>
            </w:r>
          </w:p>
        </w:tc>
        <w:tc>
          <w:tcPr>
            <w:tcW w:w="3827" w:type="dxa"/>
          </w:tcPr>
          <w:p w14:paraId="0EE582B5" w14:textId="77777777" w:rsidR="00251A0F" w:rsidRPr="00BF43E9" w:rsidRDefault="00251A0F">
            <w:pPr>
              <w:pStyle w:val="Tekstpodstawowywcity"/>
              <w:spacing w:line="480" w:lineRule="auto"/>
              <w:ind w:left="0"/>
              <w:rPr>
                <w:b/>
                <w:bCs/>
                <w:sz w:val="22"/>
                <w:szCs w:val="22"/>
              </w:rPr>
            </w:pPr>
          </w:p>
        </w:tc>
      </w:tr>
      <w:tr w:rsidR="00251A0F" w:rsidRPr="00A16A33" w14:paraId="76208BD7" w14:textId="77777777" w:rsidTr="00476AEA">
        <w:tc>
          <w:tcPr>
            <w:tcW w:w="5882" w:type="dxa"/>
            <w:shd w:val="clear" w:color="auto" w:fill="E0E0E0"/>
          </w:tcPr>
          <w:p w14:paraId="03B5FA7B" w14:textId="77777777" w:rsidR="00251A0F" w:rsidRPr="00BF43E9" w:rsidRDefault="00251A0F">
            <w:pPr>
              <w:pStyle w:val="Tekstpodstawowywcity"/>
              <w:ind w:left="0"/>
              <w:jc w:val="center"/>
              <w:rPr>
                <w:b/>
                <w:bCs/>
                <w:iCs/>
                <w:sz w:val="22"/>
                <w:szCs w:val="22"/>
              </w:rPr>
            </w:pPr>
            <w:r w:rsidRPr="00BF43E9">
              <w:rPr>
                <w:b/>
                <w:bCs/>
                <w:iCs/>
                <w:sz w:val="22"/>
                <w:szCs w:val="22"/>
              </w:rPr>
              <w:t>Miejsce rejestracji działalności Wykonawcy</w:t>
            </w:r>
          </w:p>
          <w:p w14:paraId="7756E6BE" w14:textId="77777777" w:rsidR="00251A0F" w:rsidRPr="00BF43E9" w:rsidRDefault="00251A0F">
            <w:pPr>
              <w:pStyle w:val="Tekstpodstawowywcity"/>
              <w:ind w:left="0"/>
              <w:jc w:val="center"/>
              <w:rPr>
                <w:rFonts w:ascii="Arial" w:hAnsi="Arial" w:cs="Arial"/>
                <w:b/>
                <w:bCs/>
                <w:sz w:val="20"/>
                <w:szCs w:val="20"/>
              </w:rPr>
            </w:pPr>
            <w:r w:rsidRPr="00BF43E9">
              <w:rPr>
                <w:rFonts w:ascii="Arial" w:hAnsi="Arial" w:cs="Arial"/>
                <w:b/>
                <w:bCs/>
                <w:sz w:val="20"/>
                <w:szCs w:val="20"/>
              </w:rPr>
              <w:t>Wykonawca jest wpisany do KRS</w:t>
            </w:r>
          </w:p>
          <w:p w14:paraId="5BDF11B7" w14:textId="77777777" w:rsidR="00251A0F" w:rsidRPr="00BF43E9" w:rsidRDefault="00251A0F">
            <w:pPr>
              <w:pStyle w:val="Tekstpodstawowywcity"/>
              <w:ind w:left="0"/>
              <w:jc w:val="center"/>
              <w:rPr>
                <w:rFonts w:ascii="Arial" w:hAnsi="Arial" w:cs="Arial"/>
                <w:b/>
                <w:bCs/>
                <w:sz w:val="20"/>
                <w:szCs w:val="20"/>
              </w:rPr>
            </w:pPr>
            <w:r w:rsidRPr="00BF43E9">
              <w:rPr>
                <w:rFonts w:ascii="Arial" w:hAnsi="Arial" w:cs="Arial"/>
                <w:b/>
                <w:bCs/>
                <w:sz w:val="20"/>
                <w:szCs w:val="20"/>
              </w:rPr>
              <w:t>Wykonawca jest wpisany do CEIDG</w:t>
            </w:r>
          </w:p>
          <w:p w14:paraId="17B77BB7" w14:textId="77777777" w:rsidR="00251A0F" w:rsidRPr="00BF43E9" w:rsidRDefault="00251A0F">
            <w:pPr>
              <w:pStyle w:val="Tekstpodstawowywcity"/>
              <w:ind w:left="0"/>
              <w:jc w:val="center"/>
              <w:rPr>
                <w:rFonts w:ascii="Arial" w:hAnsi="Arial" w:cs="Arial"/>
                <w:b/>
                <w:bCs/>
                <w:sz w:val="20"/>
                <w:szCs w:val="20"/>
              </w:rPr>
            </w:pPr>
            <w:r w:rsidRPr="00BF43E9">
              <w:rPr>
                <w:rFonts w:ascii="Arial" w:hAnsi="Arial" w:cs="Arial"/>
                <w:b/>
                <w:bCs/>
                <w:sz w:val="20"/>
                <w:szCs w:val="20"/>
              </w:rPr>
              <w:t xml:space="preserve">Wykonawca jest osobą fizyczną nie prowadzącą działalności gospodarczej </w:t>
            </w:r>
          </w:p>
          <w:p w14:paraId="7511D3F9" w14:textId="77777777" w:rsidR="00251A0F" w:rsidRPr="00BF43E9" w:rsidRDefault="00251A0F">
            <w:pPr>
              <w:pStyle w:val="Tekstpodstawowywcity"/>
              <w:ind w:left="0"/>
              <w:jc w:val="center"/>
              <w:rPr>
                <w:rFonts w:ascii="Arial" w:hAnsi="Arial" w:cs="Arial"/>
                <w:b/>
                <w:bCs/>
                <w:sz w:val="20"/>
                <w:szCs w:val="20"/>
              </w:rPr>
            </w:pPr>
            <w:r w:rsidRPr="00BF43E9">
              <w:rPr>
                <w:rFonts w:ascii="Arial" w:hAnsi="Arial" w:cs="Arial"/>
                <w:b/>
                <w:bCs/>
                <w:sz w:val="20"/>
                <w:szCs w:val="20"/>
              </w:rPr>
              <w:t>Status innego rodzaju……………………………</w:t>
            </w:r>
          </w:p>
          <w:p w14:paraId="47FDF603" w14:textId="77777777" w:rsidR="00251A0F" w:rsidRPr="00BF43E9" w:rsidRDefault="00251A0F">
            <w:pPr>
              <w:pStyle w:val="Tekstpodstawowywcity"/>
              <w:ind w:left="0"/>
              <w:jc w:val="center"/>
              <w:rPr>
                <w:b/>
                <w:bCs/>
                <w:iCs/>
                <w:sz w:val="22"/>
                <w:szCs w:val="22"/>
              </w:rPr>
            </w:pPr>
          </w:p>
        </w:tc>
        <w:tc>
          <w:tcPr>
            <w:tcW w:w="3827" w:type="dxa"/>
          </w:tcPr>
          <w:p w14:paraId="74D3A2FC" w14:textId="77777777" w:rsidR="00251A0F" w:rsidRPr="00BF43E9" w:rsidRDefault="00251A0F">
            <w:pPr>
              <w:pStyle w:val="Tekstpodstawowywcity"/>
              <w:spacing w:line="480" w:lineRule="auto"/>
              <w:ind w:left="0"/>
              <w:rPr>
                <w:b/>
                <w:bCs/>
                <w:sz w:val="22"/>
                <w:szCs w:val="22"/>
              </w:rPr>
            </w:pPr>
          </w:p>
        </w:tc>
      </w:tr>
      <w:tr w:rsidR="00251A0F" w:rsidRPr="00A16A33" w14:paraId="11BAD952" w14:textId="77777777" w:rsidTr="00476AEA">
        <w:tc>
          <w:tcPr>
            <w:tcW w:w="5882" w:type="dxa"/>
            <w:shd w:val="clear" w:color="auto" w:fill="E0E0E0"/>
          </w:tcPr>
          <w:p w14:paraId="59A19F54" w14:textId="77777777" w:rsidR="00251A0F" w:rsidRPr="00BF43E9" w:rsidRDefault="00251A0F">
            <w:pPr>
              <w:pStyle w:val="Tekstpodstawowywcity"/>
              <w:ind w:left="0"/>
              <w:jc w:val="center"/>
              <w:rPr>
                <w:rFonts w:ascii="Arial" w:hAnsi="Arial" w:cs="Arial"/>
                <w:b/>
                <w:bCs/>
                <w:sz w:val="20"/>
                <w:szCs w:val="20"/>
              </w:rPr>
            </w:pPr>
            <w:r w:rsidRPr="00BF43E9">
              <w:rPr>
                <w:rFonts w:ascii="Arial" w:hAnsi="Arial" w:cs="Arial"/>
                <w:b/>
                <w:bCs/>
                <w:sz w:val="20"/>
                <w:szCs w:val="20"/>
              </w:rPr>
              <w:t>Nazwa banku i numer rachunku bankowego Wykonawcy</w:t>
            </w:r>
          </w:p>
          <w:p w14:paraId="286A4CD5" w14:textId="77777777" w:rsidR="00251A0F" w:rsidRPr="00BF43E9" w:rsidRDefault="00251A0F">
            <w:pPr>
              <w:pStyle w:val="Tekstpodstawowywcity"/>
              <w:ind w:left="0"/>
              <w:jc w:val="center"/>
              <w:rPr>
                <w:rFonts w:ascii="Arial" w:hAnsi="Arial" w:cs="Arial"/>
                <w:b/>
                <w:bCs/>
                <w:sz w:val="20"/>
                <w:szCs w:val="20"/>
              </w:rPr>
            </w:pPr>
            <w:r w:rsidRPr="00BF43E9">
              <w:rPr>
                <w:rFonts w:ascii="Arial" w:hAnsi="Arial" w:cs="Arial"/>
                <w:b/>
                <w:bCs/>
                <w:sz w:val="20"/>
                <w:szCs w:val="20"/>
              </w:rPr>
              <w:t>w przypadku wpłaty wadium przelewem</w:t>
            </w:r>
          </w:p>
          <w:p w14:paraId="11124FC3" w14:textId="77777777" w:rsidR="00251A0F" w:rsidRPr="00BF43E9" w:rsidRDefault="00251A0F">
            <w:pPr>
              <w:pStyle w:val="Tekstpodstawowywcity"/>
              <w:ind w:left="0"/>
              <w:jc w:val="center"/>
              <w:rPr>
                <w:b/>
                <w:bCs/>
                <w:iCs/>
                <w:sz w:val="22"/>
                <w:szCs w:val="22"/>
              </w:rPr>
            </w:pPr>
          </w:p>
        </w:tc>
        <w:tc>
          <w:tcPr>
            <w:tcW w:w="3827" w:type="dxa"/>
          </w:tcPr>
          <w:p w14:paraId="068AB127" w14:textId="77777777" w:rsidR="00251A0F" w:rsidRPr="00BF43E9" w:rsidRDefault="00251A0F">
            <w:pPr>
              <w:pStyle w:val="Tekstpodstawowywcity"/>
              <w:spacing w:line="480" w:lineRule="auto"/>
              <w:ind w:left="0"/>
              <w:rPr>
                <w:b/>
                <w:bCs/>
                <w:sz w:val="22"/>
                <w:szCs w:val="22"/>
              </w:rPr>
            </w:pPr>
          </w:p>
        </w:tc>
      </w:tr>
      <w:tr w:rsidR="00251A0F" w:rsidRPr="00A16A33" w14:paraId="11C230A7" w14:textId="77777777" w:rsidTr="00476AEA">
        <w:tc>
          <w:tcPr>
            <w:tcW w:w="5882" w:type="dxa"/>
            <w:shd w:val="clear" w:color="auto" w:fill="E0E0E0"/>
          </w:tcPr>
          <w:p w14:paraId="482FE273" w14:textId="77777777" w:rsidR="00251A0F" w:rsidRPr="00BF43E9" w:rsidRDefault="00251A0F">
            <w:pPr>
              <w:pStyle w:val="Tekstpodstawowywcity"/>
              <w:ind w:left="0"/>
              <w:jc w:val="center"/>
              <w:rPr>
                <w:rFonts w:ascii="Arial" w:hAnsi="Arial" w:cs="Arial"/>
                <w:b/>
                <w:bCs/>
                <w:sz w:val="20"/>
                <w:szCs w:val="20"/>
              </w:rPr>
            </w:pPr>
            <w:r w:rsidRPr="00BF43E9">
              <w:rPr>
                <w:rFonts w:ascii="Arial" w:hAnsi="Arial" w:cs="Arial"/>
                <w:b/>
                <w:bCs/>
                <w:sz w:val="20"/>
                <w:szCs w:val="20"/>
              </w:rPr>
              <w:t>Osoby uprawnione do reprezentowania Wykonawcy w niniejszym postępowaniu o udzielenie zamówienia          (imię, nazwisko, stanowisko)</w:t>
            </w:r>
          </w:p>
        </w:tc>
        <w:tc>
          <w:tcPr>
            <w:tcW w:w="3827" w:type="dxa"/>
          </w:tcPr>
          <w:p w14:paraId="700F3070" w14:textId="77777777" w:rsidR="00251A0F" w:rsidRPr="00BF43E9" w:rsidRDefault="00251A0F">
            <w:pPr>
              <w:pStyle w:val="Tekstpodstawowywcity"/>
              <w:spacing w:line="480" w:lineRule="auto"/>
              <w:ind w:left="0"/>
              <w:rPr>
                <w:b/>
                <w:bCs/>
                <w:sz w:val="22"/>
                <w:szCs w:val="22"/>
              </w:rPr>
            </w:pPr>
          </w:p>
        </w:tc>
      </w:tr>
      <w:tr w:rsidR="00251A0F" w:rsidRPr="00A16A33" w14:paraId="02D26BA5" w14:textId="77777777" w:rsidTr="00476AEA">
        <w:tc>
          <w:tcPr>
            <w:tcW w:w="5882" w:type="dxa"/>
            <w:shd w:val="clear" w:color="auto" w:fill="E0E0E0"/>
          </w:tcPr>
          <w:p w14:paraId="61D122CD" w14:textId="77777777" w:rsidR="00251A0F" w:rsidRPr="00BF43E9" w:rsidRDefault="00251A0F" w:rsidP="00200C55">
            <w:pPr>
              <w:pStyle w:val="Tekstpodstawowywcity"/>
              <w:ind w:left="0"/>
              <w:jc w:val="center"/>
              <w:rPr>
                <w:rFonts w:ascii="Arial" w:hAnsi="Arial" w:cs="Arial"/>
                <w:b/>
                <w:bCs/>
                <w:sz w:val="20"/>
                <w:szCs w:val="20"/>
              </w:rPr>
            </w:pPr>
            <w:r w:rsidRPr="00BF43E9">
              <w:rPr>
                <w:rFonts w:ascii="Arial" w:hAnsi="Arial" w:cs="Arial"/>
                <w:b/>
                <w:bCs/>
                <w:sz w:val="20"/>
                <w:szCs w:val="20"/>
              </w:rPr>
              <w:t>Czy Wykonawca polega na zdolności innych podmiotów w celu spełnienia warunków udziału w postępowaniu?   (wpisać nazwy tych podmiotów)</w:t>
            </w:r>
          </w:p>
        </w:tc>
        <w:tc>
          <w:tcPr>
            <w:tcW w:w="3827" w:type="dxa"/>
          </w:tcPr>
          <w:p w14:paraId="2F30EBCA" w14:textId="77777777" w:rsidR="00251A0F" w:rsidRPr="00BF43E9" w:rsidRDefault="00251A0F">
            <w:pPr>
              <w:pStyle w:val="Tekstpodstawowywcity"/>
              <w:spacing w:line="480" w:lineRule="auto"/>
              <w:ind w:left="0"/>
              <w:rPr>
                <w:b/>
                <w:bCs/>
                <w:sz w:val="22"/>
                <w:szCs w:val="22"/>
              </w:rPr>
            </w:pPr>
          </w:p>
        </w:tc>
      </w:tr>
    </w:tbl>
    <w:p w14:paraId="5D784273" w14:textId="77777777" w:rsidR="00251A0F" w:rsidRPr="00A16A33" w:rsidRDefault="00251A0F" w:rsidP="00476AEA">
      <w:pPr>
        <w:pStyle w:val="Tekstpodstawowywcity"/>
        <w:ind w:left="0"/>
        <w:jc w:val="both"/>
        <w:rPr>
          <w:iCs/>
          <w:sz w:val="8"/>
          <w:szCs w:val="22"/>
        </w:rPr>
      </w:pPr>
    </w:p>
    <w:p w14:paraId="699A27BE" w14:textId="77777777" w:rsidR="00251A0F" w:rsidRPr="00A16A33" w:rsidRDefault="00251A0F" w:rsidP="00476AEA">
      <w:pPr>
        <w:pStyle w:val="Tekstpodstawowywcity"/>
        <w:ind w:left="0"/>
        <w:jc w:val="both"/>
        <w:rPr>
          <w:iCs/>
          <w:sz w:val="8"/>
          <w:szCs w:val="22"/>
        </w:rPr>
      </w:pPr>
    </w:p>
    <w:p w14:paraId="59F39F6E" w14:textId="77777777" w:rsidR="00251A0F" w:rsidRPr="00A16A33" w:rsidRDefault="00251A0F" w:rsidP="00476AEA">
      <w:pPr>
        <w:pStyle w:val="Tekstpodstawowywcity"/>
        <w:ind w:left="0"/>
        <w:jc w:val="both"/>
        <w:rPr>
          <w:iCs/>
          <w:sz w:val="8"/>
          <w:szCs w:val="22"/>
        </w:rPr>
      </w:pPr>
    </w:p>
    <w:p w14:paraId="72381F04" w14:textId="77777777" w:rsidR="00251A0F" w:rsidRPr="00A16A33" w:rsidRDefault="00251A0F" w:rsidP="00476AEA">
      <w:pPr>
        <w:pStyle w:val="Tekstpodstawowywcity"/>
        <w:ind w:left="0"/>
        <w:jc w:val="both"/>
        <w:rPr>
          <w:iCs/>
          <w:sz w:val="8"/>
          <w:szCs w:val="22"/>
        </w:rPr>
      </w:pPr>
    </w:p>
    <w:p w14:paraId="6E0AD768" w14:textId="77777777" w:rsidR="00251A0F" w:rsidRPr="00A16A33" w:rsidRDefault="00251A0F" w:rsidP="00476AEA">
      <w:pPr>
        <w:pStyle w:val="Tekstpodstawowywcity"/>
        <w:ind w:left="0"/>
        <w:jc w:val="both"/>
        <w:rPr>
          <w:iCs/>
          <w:sz w:val="8"/>
          <w:szCs w:val="22"/>
        </w:rPr>
      </w:pPr>
    </w:p>
    <w:p w14:paraId="30F6B3D5" w14:textId="77777777" w:rsidR="00251A0F" w:rsidRDefault="00251A0F" w:rsidP="00476AEA">
      <w:pPr>
        <w:pStyle w:val="Tekstpodstawowywcity"/>
        <w:ind w:left="0"/>
        <w:jc w:val="both"/>
        <w:rPr>
          <w:iCs/>
          <w:sz w:val="8"/>
          <w:szCs w:val="22"/>
        </w:rPr>
      </w:pPr>
    </w:p>
    <w:p w14:paraId="035DC062" w14:textId="77777777" w:rsidR="00251A0F" w:rsidRPr="00A16A33" w:rsidRDefault="00251A0F" w:rsidP="00476AEA">
      <w:pPr>
        <w:pStyle w:val="Tekstpodstawowywcity"/>
        <w:ind w:left="0"/>
        <w:jc w:val="both"/>
        <w:rPr>
          <w:iCs/>
          <w:sz w:val="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212"/>
      </w:tblGrid>
      <w:tr w:rsidR="00251A0F" w:rsidRPr="00A16A33" w14:paraId="567F685C" w14:textId="77777777" w:rsidTr="00476AEA">
        <w:tc>
          <w:tcPr>
            <w:tcW w:w="9212" w:type="dxa"/>
          </w:tcPr>
          <w:p w14:paraId="2091E21F" w14:textId="2999F811" w:rsidR="00251A0F" w:rsidRDefault="00251A0F" w:rsidP="00A004CC">
            <w:pPr>
              <w:pStyle w:val="Tekstpodstawowywcity"/>
              <w:numPr>
                <w:ilvl w:val="0"/>
                <w:numId w:val="2"/>
              </w:numPr>
              <w:tabs>
                <w:tab w:val="left" w:pos="9072"/>
              </w:tabs>
              <w:ind w:right="432"/>
              <w:jc w:val="both"/>
              <w:rPr>
                <w:sz w:val="22"/>
                <w:szCs w:val="22"/>
              </w:rPr>
            </w:pPr>
            <w:r w:rsidRPr="00BF43E9">
              <w:rPr>
                <w:sz w:val="22"/>
                <w:szCs w:val="22"/>
              </w:rPr>
              <w:lastRenderedPageBreak/>
              <w:t>Zobowiązuję się do wykonania w/w zamówienia zgodnie z warunkami określonymi w SIWZ i wzorze umowy.</w:t>
            </w:r>
          </w:p>
          <w:p w14:paraId="4D526A96" w14:textId="77777777" w:rsidR="001E0B60" w:rsidRPr="00BF43E9" w:rsidRDefault="001E0B60" w:rsidP="001E0B60">
            <w:pPr>
              <w:pStyle w:val="Tekstpodstawowywcity"/>
              <w:tabs>
                <w:tab w:val="left" w:pos="9072"/>
              </w:tabs>
              <w:ind w:left="720" w:right="432"/>
              <w:jc w:val="both"/>
              <w:rPr>
                <w:sz w:val="22"/>
                <w:szCs w:val="22"/>
              </w:rPr>
            </w:pPr>
          </w:p>
          <w:p w14:paraId="68CDA41D" w14:textId="77777777" w:rsidR="00251A0F" w:rsidRPr="00BF43E9" w:rsidRDefault="00251A0F" w:rsidP="001E0B60">
            <w:pPr>
              <w:pStyle w:val="Tekstpodstawowywcity"/>
              <w:numPr>
                <w:ilvl w:val="0"/>
                <w:numId w:val="2"/>
              </w:numPr>
              <w:tabs>
                <w:tab w:val="left" w:pos="9072"/>
              </w:tabs>
              <w:ind w:right="432"/>
              <w:jc w:val="both"/>
              <w:rPr>
                <w:sz w:val="22"/>
                <w:szCs w:val="22"/>
              </w:rPr>
            </w:pPr>
            <w:r w:rsidRPr="00BF43E9">
              <w:rPr>
                <w:sz w:val="22"/>
                <w:szCs w:val="22"/>
              </w:rPr>
              <w:t>Oferuję wykonanie zamówienia za:</w:t>
            </w:r>
          </w:p>
          <w:p w14:paraId="341DD9A2" w14:textId="77777777" w:rsidR="00251A0F" w:rsidRPr="00BF43E9" w:rsidRDefault="00251A0F" w:rsidP="001E0B60">
            <w:pPr>
              <w:pStyle w:val="Tekstpodstawowywcity"/>
              <w:tabs>
                <w:tab w:val="left" w:pos="9072"/>
              </w:tabs>
              <w:ind w:left="1068" w:right="432" w:firstLine="348"/>
              <w:jc w:val="both"/>
              <w:rPr>
                <w:b/>
                <w:bCs/>
                <w:sz w:val="22"/>
                <w:szCs w:val="22"/>
              </w:rPr>
            </w:pPr>
          </w:p>
          <w:p w14:paraId="7832E14F" w14:textId="77777777" w:rsidR="00251A0F" w:rsidRPr="00BF43E9" w:rsidRDefault="00251A0F" w:rsidP="001E0B60">
            <w:pPr>
              <w:pStyle w:val="Tekstpodstawowywcity"/>
              <w:tabs>
                <w:tab w:val="left" w:pos="9072"/>
              </w:tabs>
              <w:ind w:left="1068" w:right="432" w:firstLine="348"/>
              <w:jc w:val="both"/>
              <w:rPr>
                <w:sz w:val="22"/>
                <w:szCs w:val="22"/>
              </w:rPr>
            </w:pPr>
            <w:r w:rsidRPr="00BF43E9">
              <w:rPr>
                <w:b/>
                <w:bCs/>
                <w:sz w:val="22"/>
                <w:szCs w:val="22"/>
              </w:rPr>
              <w:t>cenę brutto</w:t>
            </w:r>
            <w:r w:rsidRPr="00BF43E9">
              <w:rPr>
                <w:sz w:val="22"/>
                <w:szCs w:val="22"/>
              </w:rPr>
              <w:t xml:space="preserve"> …………………………………………zł</w:t>
            </w:r>
          </w:p>
          <w:p w14:paraId="52FA7C26" w14:textId="77777777" w:rsidR="00251A0F" w:rsidRPr="00BF43E9" w:rsidRDefault="00251A0F" w:rsidP="001E0B60">
            <w:pPr>
              <w:pStyle w:val="Tekstpodstawowywcity"/>
              <w:tabs>
                <w:tab w:val="left" w:pos="9072"/>
              </w:tabs>
              <w:ind w:left="708" w:right="432" w:firstLine="708"/>
              <w:jc w:val="both"/>
              <w:rPr>
                <w:sz w:val="22"/>
                <w:szCs w:val="22"/>
              </w:rPr>
            </w:pPr>
            <w:r w:rsidRPr="00BF43E9">
              <w:rPr>
                <w:sz w:val="22"/>
                <w:szCs w:val="22"/>
              </w:rPr>
              <w:t>słownie: ………………………………………………………………………………</w:t>
            </w:r>
          </w:p>
          <w:p w14:paraId="6E799FBC" w14:textId="77777777" w:rsidR="00251A0F" w:rsidRPr="00BF43E9" w:rsidRDefault="00251A0F" w:rsidP="001E0B60">
            <w:pPr>
              <w:pStyle w:val="Tekstpodstawowywcity"/>
              <w:tabs>
                <w:tab w:val="left" w:pos="9072"/>
              </w:tabs>
              <w:ind w:left="0" w:right="432" w:firstLine="708"/>
              <w:jc w:val="both"/>
              <w:rPr>
                <w:sz w:val="22"/>
                <w:szCs w:val="22"/>
              </w:rPr>
            </w:pPr>
            <w:r w:rsidRPr="00BF43E9">
              <w:rPr>
                <w:sz w:val="22"/>
                <w:szCs w:val="22"/>
              </w:rPr>
              <w:tab/>
            </w:r>
          </w:p>
          <w:p w14:paraId="4AF1D8A5" w14:textId="77777777" w:rsidR="00251A0F" w:rsidRPr="00BF43E9" w:rsidRDefault="00251A0F" w:rsidP="001E0B60">
            <w:pPr>
              <w:pStyle w:val="Tekstpodstawowywcity"/>
              <w:tabs>
                <w:tab w:val="left" w:pos="9072"/>
              </w:tabs>
              <w:ind w:left="708" w:right="432" w:firstLine="708"/>
              <w:jc w:val="both"/>
              <w:rPr>
                <w:sz w:val="22"/>
                <w:szCs w:val="22"/>
              </w:rPr>
            </w:pPr>
            <w:r w:rsidRPr="00BF43E9">
              <w:rPr>
                <w:sz w:val="22"/>
                <w:szCs w:val="22"/>
              </w:rPr>
              <w:t>w tym:</w:t>
            </w:r>
          </w:p>
          <w:p w14:paraId="3B111AC4" w14:textId="77777777" w:rsidR="00251A0F" w:rsidRDefault="00251A0F" w:rsidP="001E0B60">
            <w:pPr>
              <w:pStyle w:val="Tekstpodstawowywcity"/>
              <w:tabs>
                <w:tab w:val="left" w:pos="9072"/>
              </w:tabs>
              <w:ind w:left="708" w:right="432" w:firstLine="708"/>
              <w:jc w:val="both"/>
              <w:rPr>
                <w:sz w:val="22"/>
                <w:szCs w:val="22"/>
              </w:rPr>
            </w:pPr>
            <w:r w:rsidRPr="00BF43E9">
              <w:rPr>
                <w:b/>
                <w:bCs/>
                <w:sz w:val="22"/>
                <w:szCs w:val="22"/>
              </w:rPr>
              <w:t>cena netto</w:t>
            </w:r>
            <w:r w:rsidRPr="00BF43E9">
              <w:rPr>
                <w:sz w:val="22"/>
                <w:szCs w:val="22"/>
              </w:rPr>
              <w:t xml:space="preserve"> …………………………………………zł</w:t>
            </w:r>
          </w:p>
          <w:p w14:paraId="38F3B239" w14:textId="33F0D203" w:rsidR="00A004CC" w:rsidRPr="00BF43E9" w:rsidRDefault="00A004CC" w:rsidP="001E0B60">
            <w:pPr>
              <w:pStyle w:val="Tekstpodstawowywcity"/>
              <w:tabs>
                <w:tab w:val="left" w:pos="9072"/>
              </w:tabs>
              <w:ind w:left="708" w:right="432" w:firstLine="708"/>
              <w:jc w:val="both"/>
              <w:rPr>
                <w:sz w:val="22"/>
                <w:szCs w:val="22"/>
              </w:rPr>
            </w:pPr>
            <w:r>
              <w:rPr>
                <w:b/>
                <w:bCs/>
                <w:sz w:val="22"/>
                <w:szCs w:val="22"/>
              </w:rPr>
              <w:t xml:space="preserve">VAT 23% </w:t>
            </w:r>
            <w:r w:rsidRPr="00BF43E9">
              <w:rPr>
                <w:sz w:val="22"/>
                <w:szCs w:val="22"/>
              </w:rPr>
              <w:t>…………………………………………zł</w:t>
            </w:r>
          </w:p>
          <w:p w14:paraId="1A3CAF77" w14:textId="77777777" w:rsidR="00251A0F" w:rsidRDefault="00251A0F" w:rsidP="001E0B60">
            <w:pPr>
              <w:pStyle w:val="Tekstpodstawowywcity"/>
              <w:tabs>
                <w:tab w:val="left" w:pos="9072"/>
              </w:tabs>
              <w:ind w:left="0" w:right="432"/>
              <w:jc w:val="both"/>
              <w:rPr>
                <w:sz w:val="22"/>
                <w:szCs w:val="22"/>
              </w:rPr>
            </w:pPr>
            <w:r w:rsidRPr="00BF43E9">
              <w:rPr>
                <w:sz w:val="22"/>
                <w:szCs w:val="22"/>
              </w:rPr>
              <w:tab/>
            </w:r>
            <w:r w:rsidRPr="00BF43E9">
              <w:rPr>
                <w:sz w:val="22"/>
                <w:szCs w:val="22"/>
              </w:rPr>
              <w:tab/>
              <w:t xml:space="preserve"> VAT ………………………………zł, tj. </w:t>
            </w:r>
            <w:r>
              <w:rPr>
                <w:sz w:val="22"/>
                <w:szCs w:val="22"/>
              </w:rPr>
              <w:t>23</w:t>
            </w:r>
            <w:r w:rsidRPr="00BF43E9">
              <w:rPr>
                <w:sz w:val="22"/>
                <w:szCs w:val="22"/>
              </w:rPr>
              <w:t>%</w:t>
            </w:r>
          </w:p>
          <w:p w14:paraId="38419D03" w14:textId="77777777" w:rsidR="00807F70" w:rsidRPr="00807F70" w:rsidRDefault="00807F70" w:rsidP="001E0B60">
            <w:pPr>
              <w:pStyle w:val="Tekstpodstawowywcity"/>
              <w:numPr>
                <w:ilvl w:val="0"/>
                <w:numId w:val="2"/>
              </w:numPr>
              <w:tabs>
                <w:tab w:val="left" w:pos="9072"/>
              </w:tabs>
              <w:jc w:val="both"/>
              <w:rPr>
                <w:sz w:val="22"/>
                <w:szCs w:val="22"/>
              </w:rPr>
            </w:pPr>
            <w:r w:rsidRPr="00807F70">
              <w:rPr>
                <w:sz w:val="22"/>
                <w:szCs w:val="22"/>
              </w:rPr>
              <w:t>Deklaruję zatrudnienie przy realizacji zamówienia co najmniej jednej osoby niepełnosprawnej w rozumieniu ustawy z dnia 27 sierpnia 1997 r. o rehabilitacji zawodowej i społecznej oraz zatrudnianiu osób niepełnosprawnych (Dz.U. z  2020 r. poz. 426, 568, 875) w sposób określony w art. 22 § 1 ustawy z dnia 26 czerwca 1974 r. – Kodeks pracy (Dz. U. z 2020 r., poz. 1320) na podstawie umowy o pracę.</w:t>
            </w:r>
          </w:p>
          <w:p w14:paraId="48313FFA" w14:textId="77777777" w:rsidR="00807F70" w:rsidRPr="00807F70" w:rsidRDefault="00807F70" w:rsidP="001E0B60">
            <w:pPr>
              <w:pStyle w:val="Tekstpodstawowywcity"/>
              <w:tabs>
                <w:tab w:val="left" w:pos="9072"/>
              </w:tabs>
              <w:ind w:left="720" w:right="432"/>
              <w:jc w:val="both"/>
              <w:rPr>
                <w:sz w:val="22"/>
                <w:szCs w:val="22"/>
              </w:rPr>
            </w:pPr>
            <w:r w:rsidRPr="00807F70">
              <w:rPr>
                <w:sz w:val="22"/>
                <w:szCs w:val="22"/>
              </w:rPr>
              <w:t>Proszę zaznaczyć właściwą odpowiedź:</w:t>
            </w:r>
          </w:p>
          <w:p w14:paraId="24702307" w14:textId="77777777" w:rsidR="00807F70" w:rsidRPr="00807F70" w:rsidRDefault="00807F70" w:rsidP="001E0B60">
            <w:pPr>
              <w:pStyle w:val="Tekstpodstawowywcity"/>
              <w:tabs>
                <w:tab w:val="left" w:pos="9072"/>
              </w:tabs>
              <w:ind w:left="720" w:right="432"/>
              <w:jc w:val="both"/>
              <w:rPr>
                <w:sz w:val="22"/>
                <w:szCs w:val="22"/>
              </w:rPr>
            </w:pPr>
          </w:p>
          <w:p w14:paraId="7CFC88C6" w14:textId="77777777" w:rsidR="00807F70" w:rsidRPr="00807F70" w:rsidRDefault="00807F70" w:rsidP="001E0B60">
            <w:pPr>
              <w:pStyle w:val="Tekstpodstawowywcity"/>
              <w:tabs>
                <w:tab w:val="left" w:pos="9072"/>
              </w:tabs>
              <w:ind w:left="360" w:right="432"/>
              <w:jc w:val="both"/>
              <w:rPr>
                <w:sz w:val="22"/>
                <w:szCs w:val="22"/>
              </w:rPr>
            </w:pPr>
            <w:r w:rsidRPr="00807F70">
              <w:rPr>
                <w:sz w:val="22"/>
                <w:szCs w:val="22"/>
              </w:rPr>
              <w:t xml:space="preserve">     </w:t>
            </w:r>
            <w:r w:rsidRPr="00807F70">
              <w:rPr>
                <w:sz w:val="22"/>
                <w:szCs w:val="22"/>
              </w:rPr>
              <w:sym w:font="Wingdings 2" w:char="F02A"/>
            </w:r>
            <w:r w:rsidRPr="00807F70">
              <w:rPr>
                <w:sz w:val="22"/>
                <w:szCs w:val="22"/>
              </w:rPr>
              <w:t xml:space="preserve"> tak  - 40 pkt</w:t>
            </w:r>
          </w:p>
          <w:p w14:paraId="7F180DD6" w14:textId="77777777" w:rsidR="00807F70" w:rsidRPr="00807F70" w:rsidRDefault="00807F70" w:rsidP="001E0B60">
            <w:pPr>
              <w:pStyle w:val="Tekstpodstawowywcity"/>
              <w:tabs>
                <w:tab w:val="left" w:pos="9072"/>
              </w:tabs>
              <w:ind w:left="360" w:right="432"/>
              <w:jc w:val="both"/>
              <w:rPr>
                <w:sz w:val="22"/>
                <w:szCs w:val="22"/>
              </w:rPr>
            </w:pPr>
          </w:p>
          <w:p w14:paraId="58D7B8F6" w14:textId="77777777" w:rsidR="00807F70" w:rsidRPr="00807F70" w:rsidRDefault="00807F70" w:rsidP="001E0B60">
            <w:pPr>
              <w:pStyle w:val="Tekstpodstawowywcity"/>
              <w:tabs>
                <w:tab w:val="left" w:pos="9072"/>
              </w:tabs>
              <w:ind w:left="360" w:right="432"/>
              <w:jc w:val="both"/>
              <w:rPr>
                <w:sz w:val="22"/>
                <w:szCs w:val="22"/>
              </w:rPr>
            </w:pPr>
            <w:r w:rsidRPr="00807F70">
              <w:rPr>
                <w:sz w:val="22"/>
                <w:szCs w:val="22"/>
              </w:rPr>
              <w:t xml:space="preserve">     </w:t>
            </w:r>
            <w:r w:rsidRPr="00807F70">
              <w:rPr>
                <w:sz w:val="22"/>
                <w:szCs w:val="22"/>
              </w:rPr>
              <w:sym w:font="Wingdings 2" w:char="F02A"/>
            </w:r>
            <w:r w:rsidRPr="00807F70">
              <w:rPr>
                <w:sz w:val="22"/>
                <w:szCs w:val="22"/>
              </w:rPr>
              <w:t xml:space="preserve"> nie  -   0 pkt</w:t>
            </w:r>
          </w:p>
          <w:p w14:paraId="66DF96B2" w14:textId="77777777" w:rsidR="00807F70" w:rsidRPr="00807F70" w:rsidRDefault="00807F70" w:rsidP="001E0B60">
            <w:pPr>
              <w:pStyle w:val="Tekstpodstawowywcity"/>
              <w:tabs>
                <w:tab w:val="left" w:pos="9072"/>
              </w:tabs>
              <w:ind w:left="360" w:right="432"/>
              <w:jc w:val="both"/>
              <w:rPr>
                <w:sz w:val="22"/>
                <w:szCs w:val="22"/>
              </w:rPr>
            </w:pPr>
          </w:p>
          <w:p w14:paraId="2AA528FF" w14:textId="77777777" w:rsidR="00807F70" w:rsidRPr="00807F70" w:rsidRDefault="00807F70" w:rsidP="001E0B60">
            <w:pPr>
              <w:pStyle w:val="Tekstpodstawowywcity"/>
              <w:tabs>
                <w:tab w:val="left" w:pos="9072"/>
              </w:tabs>
              <w:ind w:left="720" w:right="432"/>
              <w:jc w:val="both"/>
              <w:rPr>
                <w:sz w:val="22"/>
                <w:szCs w:val="22"/>
              </w:rPr>
            </w:pPr>
            <w:r w:rsidRPr="00807F70">
              <w:rPr>
                <w:sz w:val="22"/>
                <w:szCs w:val="22"/>
              </w:rPr>
              <w:t>W przypadku kiedy Wykonawca nie zaznaczy żadnego z kwadratów lub zaznaczy więcej niż jeden kwadrat Zamawiający przyjmie, że Wykonawca nie deklaruje zatrudnienia osób niepełnosprawnych, a oferta w tym kryterium otrzyma 0 pkt.</w:t>
            </w:r>
          </w:p>
          <w:p w14:paraId="1D227B8E" w14:textId="77777777" w:rsidR="00807F70" w:rsidRPr="00807F70" w:rsidRDefault="00807F70" w:rsidP="001E0B60">
            <w:pPr>
              <w:tabs>
                <w:tab w:val="left" w:pos="9072"/>
              </w:tabs>
              <w:spacing w:line="276" w:lineRule="auto"/>
              <w:jc w:val="both"/>
              <w:rPr>
                <w:sz w:val="22"/>
                <w:szCs w:val="22"/>
                <w:lang w:eastAsia="en-US"/>
              </w:rPr>
            </w:pPr>
          </w:p>
          <w:p w14:paraId="4EEAC3E9" w14:textId="77777777" w:rsidR="00807F70" w:rsidRPr="00807F70" w:rsidRDefault="00807F70" w:rsidP="001E0B60">
            <w:pPr>
              <w:pStyle w:val="Tekstpodstawowywcity"/>
              <w:numPr>
                <w:ilvl w:val="0"/>
                <w:numId w:val="2"/>
              </w:numPr>
              <w:tabs>
                <w:tab w:val="left" w:pos="9072"/>
              </w:tabs>
              <w:ind w:right="432"/>
              <w:jc w:val="both"/>
              <w:rPr>
                <w:sz w:val="22"/>
                <w:szCs w:val="22"/>
              </w:rPr>
            </w:pPr>
            <w:r w:rsidRPr="00807F70">
              <w:rPr>
                <w:sz w:val="22"/>
                <w:szCs w:val="22"/>
              </w:rPr>
              <w:t xml:space="preserve">Zobowiązuję się wykonać zamówienie w terminie od </w:t>
            </w:r>
            <w:r w:rsidRPr="00807F70">
              <w:rPr>
                <w:b/>
                <w:sz w:val="22"/>
                <w:szCs w:val="22"/>
              </w:rPr>
              <w:t>dnia podpisania umowy, ale nie wcześniej niż od 04.05.2021 r. do 29.07.2022 r</w:t>
            </w:r>
            <w:r w:rsidRPr="00807F70">
              <w:rPr>
                <w:sz w:val="22"/>
                <w:szCs w:val="22"/>
              </w:rPr>
              <w:t>.</w:t>
            </w:r>
          </w:p>
          <w:p w14:paraId="25242F0A" w14:textId="77777777" w:rsidR="00251A0F" w:rsidRDefault="00251A0F" w:rsidP="001E0B60">
            <w:pPr>
              <w:pStyle w:val="Tekstpodstawowywcity"/>
              <w:tabs>
                <w:tab w:val="left" w:pos="9072"/>
              </w:tabs>
              <w:ind w:left="0" w:right="432"/>
              <w:jc w:val="both"/>
              <w:rPr>
                <w:sz w:val="22"/>
                <w:szCs w:val="22"/>
              </w:rPr>
            </w:pPr>
          </w:p>
          <w:p w14:paraId="6DCFD7C1" w14:textId="213115D3" w:rsidR="001E0B60" w:rsidRDefault="00ED3158" w:rsidP="001E0B60">
            <w:pPr>
              <w:pStyle w:val="Tekstpodstawowywcity"/>
              <w:numPr>
                <w:ilvl w:val="0"/>
                <w:numId w:val="2"/>
              </w:numPr>
              <w:tabs>
                <w:tab w:val="left" w:pos="9072"/>
              </w:tabs>
              <w:ind w:right="432"/>
              <w:jc w:val="both"/>
              <w:rPr>
                <w:sz w:val="22"/>
                <w:szCs w:val="22"/>
              </w:rPr>
            </w:pPr>
            <w:r w:rsidRPr="006C09EB">
              <w:rPr>
                <w:sz w:val="22"/>
                <w:szCs w:val="22"/>
              </w:rPr>
              <w:t>Oferowana cena obejmuje wszelkie koszty przedmiotu Umowy.</w:t>
            </w:r>
          </w:p>
          <w:p w14:paraId="731F1632" w14:textId="77777777" w:rsidR="001E0B60" w:rsidRPr="001E0B60" w:rsidRDefault="001E0B60" w:rsidP="001E0B60">
            <w:pPr>
              <w:pStyle w:val="Tekstpodstawowywcity"/>
              <w:tabs>
                <w:tab w:val="left" w:pos="9072"/>
              </w:tabs>
              <w:ind w:left="0" w:right="432"/>
              <w:jc w:val="both"/>
              <w:rPr>
                <w:sz w:val="22"/>
                <w:szCs w:val="22"/>
              </w:rPr>
            </w:pPr>
          </w:p>
          <w:p w14:paraId="396BDBFD" w14:textId="7FAB8A81" w:rsidR="001E0B60" w:rsidRDefault="00ED3158" w:rsidP="001E0B60">
            <w:pPr>
              <w:pStyle w:val="Tekstpodstawowywcity"/>
              <w:numPr>
                <w:ilvl w:val="0"/>
                <w:numId w:val="2"/>
              </w:numPr>
              <w:tabs>
                <w:tab w:val="left" w:pos="9072"/>
              </w:tabs>
              <w:ind w:right="432"/>
              <w:jc w:val="both"/>
              <w:rPr>
                <w:sz w:val="22"/>
                <w:szCs w:val="22"/>
              </w:rPr>
            </w:pPr>
            <w:r w:rsidRPr="006C09EB">
              <w:rPr>
                <w:sz w:val="22"/>
                <w:szCs w:val="22"/>
              </w:rPr>
              <w:t>Podana cena jest ostateczna i zawiera wszelkie opłaty i koszty Wykonawcy.</w:t>
            </w:r>
          </w:p>
          <w:p w14:paraId="72ED6BE7" w14:textId="77777777" w:rsidR="001E0B60" w:rsidRPr="001E0B60" w:rsidRDefault="001E0B60" w:rsidP="001E0B60">
            <w:pPr>
              <w:pStyle w:val="Tekstpodstawowywcity"/>
              <w:tabs>
                <w:tab w:val="left" w:pos="9072"/>
              </w:tabs>
              <w:ind w:left="0" w:right="432"/>
              <w:jc w:val="both"/>
              <w:rPr>
                <w:sz w:val="22"/>
                <w:szCs w:val="22"/>
              </w:rPr>
            </w:pPr>
          </w:p>
          <w:p w14:paraId="26186BF3" w14:textId="77777777" w:rsidR="00ED3158" w:rsidRDefault="00ED3158" w:rsidP="001E0B60">
            <w:pPr>
              <w:pStyle w:val="Tekstpodstawowywcity"/>
              <w:numPr>
                <w:ilvl w:val="0"/>
                <w:numId w:val="2"/>
              </w:numPr>
              <w:tabs>
                <w:tab w:val="left" w:pos="9072"/>
              </w:tabs>
              <w:ind w:right="432"/>
              <w:jc w:val="both"/>
              <w:rPr>
                <w:sz w:val="22"/>
                <w:szCs w:val="22"/>
              </w:rPr>
            </w:pPr>
            <w:r w:rsidRPr="006C09EB">
              <w:rPr>
                <w:sz w:val="22"/>
                <w:szCs w:val="22"/>
              </w:rPr>
              <w:t xml:space="preserve">Oświadczam, że oferowane </w:t>
            </w:r>
            <w:r>
              <w:rPr>
                <w:sz w:val="22"/>
                <w:szCs w:val="22"/>
              </w:rPr>
              <w:t>usługi</w:t>
            </w:r>
            <w:r w:rsidRPr="006C09EB">
              <w:rPr>
                <w:sz w:val="22"/>
                <w:szCs w:val="22"/>
              </w:rPr>
              <w:t xml:space="preserve"> spełniają wszystkie wymagania określone w SIWZ.</w:t>
            </w:r>
          </w:p>
          <w:p w14:paraId="62574CC1" w14:textId="77777777" w:rsidR="001E0B60" w:rsidRDefault="001E0B60" w:rsidP="001E0B60">
            <w:pPr>
              <w:pStyle w:val="Tekstpodstawowywcity"/>
              <w:tabs>
                <w:tab w:val="left" w:pos="9072"/>
              </w:tabs>
              <w:ind w:left="0" w:right="432"/>
              <w:jc w:val="both"/>
              <w:rPr>
                <w:sz w:val="22"/>
                <w:szCs w:val="22"/>
              </w:rPr>
            </w:pPr>
          </w:p>
          <w:p w14:paraId="3B73B134" w14:textId="77777777" w:rsidR="00ED3158" w:rsidRPr="006C09EB" w:rsidRDefault="00ED3158" w:rsidP="001E0B60">
            <w:pPr>
              <w:pStyle w:val="Tekstpodstawowywcity"/>
              <w:numPr>
                <w:ilvl w:val="0"/>
                <w:numId w:val="2"/>
              </w:numPr>
              <w:tabs>
                <w:tab w:val="left" w:pos="9072"/>
              </w:tabs>
              <w:ind w:right="432"/>
              <w:jc w:val="both"/>
              <w:rPr>
                <w:sz w:val="22"/>
                <w:szCs w:val="22"/>
              </w:rPr>
            </w:pPr>
            <w:r w:rsidRPr="006C09EB">
              <w:rPr>
                <w:sz w:val="22"/>
                <w:szCs w:val="22"/>
              </w:rPr>
              <w:t>Oświadczam, że:</w:t>
            </w:r>
          </w:p>
          <w:p w14:paraId="6061D8DA" w14:textId="43D6D77A" w:rsidR="00ED3158" w:rsidRPr="006C09EB" w:rsidRDefault="00242DAD" w:rsidP="001E0B60">
            <w:pPr>
              <w:pStyle w:val="Tekstpodstawowywcity"/>
              <w:tabs>
                <w:tab w:val="left" w:pos="9072"/>
              </w:tabs>
              <w:ind w:left="851" w:right="432"/>
              <w:jc w:val="both"/>
              <w:rPr>
                <w:sz w:val="22"/>
                <w:szCs w:val="22"/>
              </w:rPr>
            </w:pPr>
            <w:r>
              <w:rPr>
                <w:sz w:val="22"/>
                <w:szCs w:val="22"/>
              </w:rPr>
              <w:t>8</w:t>
            </w:r>
            <w:r w:rsidR="00ED3158" w:rsidRPr="006C09EB">
              <w:rPr>
                <w:sz w:val="22"/>
                <w:szCs w:val="22"/>
              </w:rPr>
              <w:t>.1. Zapoznałem się z treścią Specyfikacji Istotnych Warunków Zamówienia i nie wnoszę do niej zastrzeżeń;</w:t>
            </w:r>
          </w:p>
          <w:p w14:paraId="24C90F8B" w14:textId="5F480F03" w:rsidR="00ED3158" w:rsidRPr="006C09EB" w:rsidRDefault="00242DAD" w:rsidP="001E0B60">
            <w:pPr>
              <w:pStyle w:val="Tekstpodstawowywcity"/>
              <w:tabs>
                <w:tab w:val="left" w:pos="9072"/>
              </w:tabs>
              <w:ind w:left="851" w:right="432"/>
              <w:jc w:val="both"/>
              <w:rPr>
                <w:sz w:val="22"/>
                <w:szCs w:val="22"/>
              </w:rPr>
            </w:pPr>
            <w:r>
              <w:rPr>
                <w:sz w:val="22"/>
                <w:szCs w:val="22"/>
              </w:rPr>
              <w:t>8</w:t>
            </w:r>
            <w:r w:rsidR="00ED3158" w:rsidRPr="006C09EB">
              <w:rPr>
                <w:sz w:val="22"/>
                <w:szCs w:val="22"/>
              </w:rPr>
              <w:t>.2. Jestem w stanie, na podstawie przedstawionych mi materiałów, zrealizować przedmiot zamówienia,</w:t>
            </w:r>
          </w:p>
          <w:p w14:paraId="506613FF" w14:textId="1D528F5C" w:rsidR="00ED3158" w:rsidRPr="006C09EB" w:rsidRDefault="00242DAD" w:rsidP="001E0B60">
            <w:pPr>
              <w:pStyle w:val="Tekstpodstawowywcity"/>
              <w:tabs>
                <w:tab w:val="left" w:pos="9072"/>
              </w:tabs>
              <w:ind w:left="851" w:right="432"/>
              <w:jc w:val="both"/>
              <w:rPr>
                <w:sz w:val="22"/>
                <w:szCs w:val="22"/>
              </w:rPr>
            </w:pPr>
            <w:r>
              <w:rPr>
                <w:sz w:val="22"/>
                <w:szCs w:val="22"/>
              </w:rPr>
              <w:t>8</w:t>
            </w:r>
            <w:r w:rsidR="00ED3158" w:rsidRPr="006C09EB">
              <w:rPr>
                <w:sz w:val="22"/>
                <w:szCs w:val="22"/>
              </w:rPr>
              <w:t>.3. Uzyskałem konieczne informacje niezbędne do właściwego wykonania zamówienia.</w:t>
            </w:r>
          </w:p>
          <w:p w14:paraId="771A08EE" w14:textId="0BEF23FD" w:rsidR="00ED3158" w:rsidRPr="006C09EB" w:rsidRDefault="00242DAD" w:rsidP="001E0B60">
            <w:pPr>
              <w:pStyle w:val="Tekstpodstawowywcity"/>
              <w:tabs>
                <w:tab w:val="left" w:pos="9072"/>
              </w:tabs>
              <w:ind w:left="851" w:right="432"/>
              <w:jc w:val="both"/>
              <w:rPr>
                <w:sz w:val="22"/>
                <w:szCs w:val="22"/>
              </w:rPr>
            </w:pPr>
            <w:r>
              <w:rPr>
                <w:sz w:val="22"/>
                <w:szCs w:val="22"/>
              </w:rPr>
              <w:t>8</w:t>
            </w:r>
            <w:r w:rsidR="00ED3158" w:rsidRPr="006C09EB">
              <w:rPr>
                <w:sz w:val="22"/>
                <w:szCs w:val="22"/>
              </w:rPr>
              <w:t>.4.   oświadczam, że wypełniłem/</w:t>
            </w:r>
            <w:proofErr w:type="spellStart"/>
            <w:r w:rsidR="00ED3158" w:rsidRPr="006C09EB">
              <w:rPr>
                <w:sz w:val="22"/>
                <w:szCs w:val="22"/>
              </w:rPr>
              <w:t>am</w:t>
            </w:r>
            <w:proofErr w:type="spellEnd"/>
            <w:r w:rsidR="00ED3158" w:rsidRPr="006C09EB">
              <w:rPr>
                <w:sz w:val="22"/>
                <w:szCs w:val="22"/>
              </w:rPr>
              <w:t xml:space="preserve"> obowiązki informacyjne przewidziane w art. 13 lub art. 14 RODO*</w:t>
            </w:r>
            <w:r w:rsidR="00ED3158" w:rsidRPr="006C09EB">
              <w:rPr>
                <w:sz w:val="22"/>
                <w:szCs w:val="22"/>
                <w:vertAlign w:val="superscript"/>
              </w:rPr>
              <w:t xml:space="preserve"> </w:t>
            </w:r>
            <w:r w:rsidR="00ED3158" w:rsidRPr="006C09EB">
              <w:rPr>
                <w:sz w:val="22"/>
                <w:szCs w:val="22"/>
              </w:rPr>
              <w:t>wobec osób fizycznych, od których dane osobowe bezpośrednio lub pośrednio pozyskałem w celu ubiegania się o udzielenie zamówienia publicznego w niniejszym postępowaniu</w:t>
            </w:r>
            <w:r w:rsidR="00ED3158" w:rsidRPr="006C09EB">
              <w:rPr>
                <w:sz w:val="22"/>
                <w:szCs w:val="22"/>
                <w:vertAlign w:val="superscript"/>
              </w:rPr>
              <w:t>**</w:t>
            </w:r>
            <w:r w:rsidR="00ED3158" w:rsidRPr="006C09EB">
              <w:rPr>
                <w:sz w:val="22"/>
                <w:szCs w:val="22"/>
              </w:rPr>
              <w:t>.</w:t>
            </w:r>
          </w:p>
          <w:p w14:paraId="3CD596DC" w14:textId="77777777" w:rsidR="00ED3158" w:rsidRDefault="00ED3158" w:rsidP="001E0B60">
            <w:pPr>
              <w:pStyle w:val="Tekstpodstawowywcity"/>
              <w:tabs>
                <w:tab w:val="left" w:pos="9072"/>
              </w:tabs>
              <w:ind w:left="851" w:right="432"/>
              <w:jc w:val="both"/>
              <w:rPr>
                <w:i/>
                <w:iCs/>
                <w:sz w:val="22"/>
                <w:szCs w:val="22"/>
              </w:rPr>
            </w:pPr>
            <w:r w:rsidRPr="006C09EB">
              <w:rPr>
                <w:i/>
                <w:iCs/>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9094E43" w14:textId="3E7C2889" w:rsidR="00ED3158" w:rsidRPr="00ED3158" w:rsidRDefault="001E0B60" w:rsidP="001E0B60">
            <w:pPr>
              <w:pStyle w:val="Tekstprzypisudolnego"/>
              <w:tabs>
                <w:tab w:val="left" w:pos="9072"/>
              </w:tabs>
              <w:ind w:left="851"/>
              <w:jc w:val="both"/>
              <w:rPr>
                <w:sz w:val="22"/>
                <w:szCs w:val="22"/>
              </w:rPr>
            </w:pPr>
            <w:r>
              <w:rPr>
                <w:sz w:val="22"/>
                <w:szCs w:val="22"/>
              </w:rPr>
              <w:lastRenderedPageBreak/>
              <w:t>8</w:t>
            </w:r>
            <w:r w:rsidR="00ED3158" w:rsidRPr="00ED3158">
              <w:rPr>
                <w:sz w:val="22"/>
                <w:szCs w:val="22"/>
              </w:rPr>
              <w:t xml:space="preserve">.5. Realizując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w:t>
            </w:r>
            <w:r w:rsidR="00ED3158" w:rsidRPr="00ED3158">
              <w:rPr>
                <w:sz w:val="22"/>
                <w:szCs w:val="22"/>
              </w:rPr>
              <w:br/>
              <w:t>z 04.05.2016 r., Nr 119, s. 1, ze zm.), zwanego dalej w skrócie RODO, w szczególności podejmę wszelkie środki wymagane na mocy art. 32 RODO, a uwzględniając charakter przetwarzania oraz dostępne mi informacje, pomogę Zamawiającemu wywiązać się z obowiązków określonych w art. 32-36 RODO:</w:t>
            </w:r>
          </w:p>
          <w:p w14:paraId="250C401A" w14:textId="01F87A7D" w:rsidR="00ED3158" w:rsidRPr="00ED3158" w:rsidRDefault="00ED3158" w:rsidP="001E0B60">
            <w:pPr>
              <w:pStyle w:val="Tekstprzypisudolnego"/>
              <w:tabs>
                <w:tab w:val="left" w:pos="9072"/>
              </w:tabs>
              <w:ind w:left="851"/>
              <w:jc w:val="both"/>
              <w:rPr>
                <w:sz w:val="22"/>
                <w:szCs w:val="22"/>
              </w:rPr>
            </w:pPr>
            <w:r w:rsidRPr="00ED3158">
              <w:rPr>
                <w:noProof/>
                <w:sz w:val="22"/>
                <w:szCs w:val="22"/>
              </w:rPr>
              <mc:AlternateContent>
                <mc:Choice Requires="wps">
                  <w:drawing>
                    <wp:anchor distT="0" distB="0" distL="114300" distR="114300" simplePos="0" relativeHeight="251660288" behindDoc="0" locked="0" layoutInCell="1" allowOverlap="1" wp14:anchorId="3AE85929" wp14:editId="519CA87C">
                      <wp:simplePos x="0" y="0"/>
                      <wp:positionH relativeFrom="column">
                        <wp:posOffset>2021840</wp:posOffset>
                      </wp:positionH>
                      <wp:positionV relativeFrom="paragraph">
                        <wp:posOffset>132715</wp:posOffset>
                      </wp:positionV>
                      <wp:extent cx="180340" cy="141605"/>
                      <wp:effectExtent l="8255" t="12065" r="11430" b="82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04DE062E" id="Prostokąt 4" o:spid="_x0000_s1026" style="position:absolute;margin-left:159.2pt;margin-top:10.45pt;width:14.2pt;height:1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"/>
                  </w:pict>
                </mc:Fallback>
              </mc:AlternateContent>
            </w:r>
            <w:r w:rsidRPr="00ED3158">
              <w:rPr>
                <w:noProof/>
                <w:sz w:val="22"/>
                <w:szCs w:val="22"/>
              </w:rPr>
              <mc:AlternateContent>
                <mc:Choice Requires="wps">
                  <w:drawing>
                    <wp:anchor distT="0" distB="0" distL="114300" distR="114300" simplePos="0" relativeHeight="251659264" behindDoc="0" locked="0" layoutInCell="1" allowOverlap="1" wp14:anchorId="7EB15D9F" wp14:editId="48E3E9F2">
                      <wp:simplePos x="0" y="0"/>
                      <wp:positionH relativeFrom="column">
                        <wp:posOffset>861060</wp:posOffset>
                      </wp:positionH>
                      <wp:positionV relativeFrom="paragraph">
                        <wp:posOffset>132715</wp:posOffset>
                      </wp:positionV>
                      <wp:extent cx="180340" cy="141605"/>
                      <wp:effectExtent l="9525" t="12065" r="10160" b="82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6D3D4BF3" id="Prostokąt 2" o:spid="_x0000_s1026" style="position:absolute;margin-left:67.8pt;margin-top:10.45pt;width:14.2pt;height:1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"/>
                  </w:pict>
                </mc:Fallback>
              </mc:AlternateContent>
            </w:r>
          </w:p>
          <w:p w14:paraId="6203DE2A" w14:textId="77777777" w:rsidR="00ED3158" w:rsidRPr="00ED3158" w:rsidRDefault="00ED3158" w:rsidP="001E0B60">
            <w:pPr>
              <w:pStyle w:val="Tekstprzypisudolnego"/>
              <w:tabs>
                <w:tab w:val="left" w:pos="9072"/>
              </w:tabs>
              <w:jc w:val="both"/>
              <w:rPr>
                <w:sz w:val="22"/>
                <w:szCs w:val="22"/>
              </w:rPr>
            </w:pPr>
            <w:r w:rsidRPr="00ED3158">
              <w:rPr>
                <w:sz w:val="22"/>
                <w:szCs w:val="22"/>
              </w:rPr>
              <w:t xml:space="preserve">             TAK                     NIE </w:t>
            </w:r>
          </w:p>
          <w:p w14:paraId="496EDE5A" w14:textId="77777777" w:rsidR="00ED3158" w:rsidRPr="00ED3158" w:rsidRDefault="00ED3158" w:rsidP="001E0B60">
            <w:pPr>
              <w:pStyle w:val="Tekstprzypisudolnego"/>
              <w:tabs>
                <w:tab w:val="left" w:pos="9072"/>
              </w:tabs>
              <w:ind w:left="851"/>
              <w:jc w:val="both"/>
              <w:rPr>
                <w:sz w:val="22"/>
                <w:szCs w:val="22"/>
              </w:rPr>
            </w:pPr>
          </w:p>
          <w:p w14:paraId="3D550E85" w14:textId="77777777" w:rsidR="00ED3158" w:rsidRPr="00ED3158" w:rsidRDefault="00ED3158" w:rsidP="001E0B60">
            <w:pPr>
              <w:pStyle w:val="Tekstprzypisudolnego"/>
              <w:tabs>
                <w:tab w:val="left" w:pos="9072"/>
              </w:tabs>
              <w:ind w:left="851"/>
              <w:jc w:val="both"/>
              <w:rPr>
                <w:sz w:val="22"/>
                <w:szCs w:val="22"/>
              </w:rPr>
            </w:pPr>
            <w:r w:rsidRPr="00ED3158">
              <w:rPr>
                <w:sz w:val="22"/>
                <w:szCs w:val="22"/>
              </w:rPr>
              <w:t xml:space="preserve">Uwaga: W przypadku braku powyższej deklaracji bądź zaznaczenia wariantu „NIE” oferta Wykonawcy zostanie odrzucona na podstawie art. 89 ust. 1 pkt. 8 ustawy z dnia 29 stycznia 2004 r. Prawo zamówień publicznych (Dz. U. z 2019 r. poz. 1843 z </w:t>
            </w:r>
            <w:proofErr w:type="spellStart"/>
            <w:r w:rsidRPr="00ED3158">
              <w:rPr>
                <w:sz w:val="22"/>
                <w:szCs w:val="22"/>
              </w:rPr>
              <w:t>późn</w:t>
            </w:r>
            <w:proofErr w:type="spellEnd"/>
            <w:r w:rsidRPr="00ED3158">
              <w:rPr>
                <w:sz w:val="22"/>
                <w:szCs w:val="22"/>
              </w:rPr>
              <w:t>. zm.).</w:t>
            </w:r>
          </w:p>
          <w:p w14:paraId="031AC668" w14:textId="77777777" w:rsidR="00ED3158" w:rsidRPr="000035D0" w:rsidRDefault="00ED3158" w:rsidP="001E0B60">
            <w:pPr>
              <w:pStyle w:val="Tekstpodstawowywcity"/>
              <w:tabs>
                <w:tab w:val="left" w:pos="9072"/>
              </w:tabs>
              <w:ind w:left="0" w:right="432"/>
              <w:jc w:val="both"/>
              <w:rPr>
                <w:i/>
                <w:iCs/>
                <w:sz w:val="22"/>
                <w:szCs w:val="22"/>
              </w:rPr>
            </w:pPr>
          </w:p>
          <w:p w14:paraId="353A3F33" w14:textId="22B67188" w:rsidR="00ED3158" w:rsidRDefault="00ED3158" w:rsidP="001E0B60">
            <w:pPr>
              <w:pStyle w:val="Tekstpodstawowywcity"/>
              <w:numPr>
                <w:ilvl w:val="0"/>
                <w:numId w:val="2"/>
              </w:numPr>
              <w:tabs>
                <w:tab w:val="left" w:pos="9072"/>
              </w:tabs>
              <w:ind w:right="432"/>
              <w:jc w:val="both"/>
              <w:rPr>
                <w:sz w:val="22"/>
                <w:szCs w:val="22"/>
              </w:rPr>
            </w:pPr>
            <w:r w:rsidRPr="006C09EB">
              <w:rPr>
                <w:sz w:val="22"/>
                <w:szCs w:val="22"/>
              </w:rPr>
              <w:t>Oświadczam, że termin związania  niniejszą ofertą obejmuje okres wskazany w SIWZ .</w:t>
            </w:r>
          </w:p>
          <w:p w14:paraId="4C2E2A80" w14:textId="77777777" w:rsidR="00242DAD" w:rsidRPr="006C09EB" w:rsidRDefault="00242DAD" w:rsidP="00242DAD">
            <w:pPr>
              <w:pStyle w:val="Tekstpodstawowywcity"/>
              <w:ind w:left="720" w:right="432"/>
              <w:jc w:val="both"/>
              <w:rPr>
                <w:sz w:val="22"/>
                <w:szCs w:val="22"/>
              </w:rPr>
            </w:pPr>
          </w:p>
          <w:p w14:paraId="169762F2" w14:textId="77777777" w:rsidR="00ED3158" w:rsidRPr="006C09EB" w:rsidRDefault="00ED3158" w:rsidP="00ED3158">
            <w:pPr>
              <w:pStyle w:val="Tekstpodstawowywcity"/>
              <w:ind w:left="720" w:right="432"/>
              <w:jc w:val="both"/>
              <w:rPr>
                <w:sz w:val="22"/>
                <w:szCs w:val="22"/>
              </w:rPr>
            </w:pPr>
          </w:p>
          <w:p w14:paraId="48BB991B" w14:textId="77777777" w:rsidR="00ED3158" w:rsidRPr="006C09EB" w:rsidRDefault="00ED3158" w:rsidP="00ED3158">
            <w:pPr>
              <w:rPr>
                <w:rFonts w:ascii="Calibri" w:hAnsi="Calibri"/>
              </w:rPr>
            </w:pPr>
          </w:p>
          <w:p w14:paraId="5FED8DAE" w14:textId="77777777" w:rsidR="00ED3158" w:rsidRPr="006C09EB" w:rsidRDefault="00ED3158" w:rsidP="00ED3158">
            <w:pPr>
              <w:pStyle w:val="Tekstpodstawowywcity"/>
              <w:ind w:left="720" w:right="432"/>
              <w:jc w:val="both"/>
              <w:rPr>
                <w:sz w:val="22"/>
                <w:szCs w:val="22"/>
              </w:rPr>
            </w:pPr>
          </w:p>
          <w:p w14:paraId="5CB4720E" w14:textId="77777777" w:rsidR="00ED3158" w:rsidRPr="006C09EB" w:rsidRDefault="00ED3158" w:rsidP="00ED3158">
            <w:pPr>
              <w:pStyle w:val="Tekstpodstawowywcity"/>
              <w:ind w:left="720" w:right="432"/>
              <w:jc w:val="both"/>
              <w:rPr>
                <w:sz w:val="22"/>
                <w:szCs w:val="22"/>
              </w:rPr>
            </w:pPr>
          </w:p>
          <w:p w14:paraId="11F20F7D" w14:textId="77777777" w:rsidR="00ED3158" w:rsidRPr="006C09EB" w:rsidRDefault="00ED3158" w:rsidP="00ED3158">
            <w:pPr>
              <w:pStyle w:val="Tekstpodstawowywcity"/>
              <w:ind w:left="0" w:right="432"/>
              <w:jc w:val="both"/>
              <w:rPr>
                <w:sz w:val="22"/>
                <w:szCs w:val="22"/>
              </w:rPr>
            </w:pPr>
          </w:p>
          <w:p w14:paraId="24590321" w14:textId="77777777" w:rsidR="00251A0F" w:rsidRDefault="00251A0F" w:rsidP="00040465">
            <w:pPr>
              <w:spacing w:line="360" w:lineRule="auto"/>
              <w:jc w:val="both"/>
              <w:rPr>
                <w:sz w:val="24"/>
                <w:szCs w:val="24"/>
              </w:rPr>
            </w:pPr>
          </w:p>
          <w:p w14:paraId="05D9C097" w14:textId="77777777" w:rsidR="00251A0F" w:rsidRPr="00BF43E9" w:rsidRDefault="00251A0F">
            <w:pPr>
              <w:pStyle w:val="Tekstpodstawowywcity"/>
              <w:ind w:left="0"/>
              <w:jc w:val="both"/>
              <w:rPr>
                <w:sz w:val="22"/>
                <w:szCs w:val="22"/>
              </w:rPr>
            </w:pPr>
          </w:p>
          <w:p w14:paraId="0DBE0BCB" w14:textId="77777777" w:rsidR="00251A0F" w:rsidRPr="00BF43E9" w:rsidRDefault="00251A0F">
            <w:pPr>
              <w:pStyle w:val="Tekstpodstawowywcity"/>
              <w:ind w:left="0"/>
              <w:jc w:val="both"/>
              <w:rPr>
                <w:sz w:val="22"/>
                <w:szCs w:val="22"/>
              </w:rPr>
            </w:pPr>
          </w:p>
          <w:p w14:paraId="4ED7214B" w14:textId="77777777" w:rsidR="00251A0F" w:rsidRPr="00BF43E9" w:rsidRDefault="00251A0F">
            <w:pPr>
              <w:pStyle w:val="Tekstpodstawowywcity"/>
              <w:ind w:left="0"/>
              <w:jc w:val="both"/>
              <w:rPr>
                <w:sz w:val="22"/>
                <w:szCs w:val="22"/>
              </w:rPr>
            </w:pPr>
          </w:p>
          <w:p w14:paraId="2E251D14" w14:textId="77777777" w:rsidR="00251A0F" w:rsidRPr="00BF43E9" w:rsidRDefault="00251A0F">
            <w:pPr>
              <w:pStyle w:val="Tekstpodstawowywcity"/>
              <w:ind w:left="0"/>
              <w:jc w:val="both"/>
              <w:rPr>
                <w:sz w:val="22"/>
                <w:szCs w:val="22"/>
              </w:rPr>
            </w:pPr>
          </w:p>
          <w:p w14:paraId="60D95225" w14:textId="77777777" w:rsidR="00251A0F" w:rsidRPr="00BF43E9" w:rsidRDefault="00251A0F">
            <w:pPr>
              <w:pStyle w:val="Tekstpodstawowywcity"/>
              <w:ind w:left="0"/>
              <w:jc w:val="both"/>
              <w:rPr>
                <w:sz w:val="18"/>
                <w:szCs w:val="22"/>
              </w:rPr>
            </w:pPr>
            <w:r w:rsidRPr="00BF43E9">
              <w:rPr>
                <w:sz w:val="22"/>
                <w:szCs w:val="22"/>
              </w:rPr>
              <w:t xml:space="preserve">    </w:t>
            </w:r>
            <w:r w:rsidRPr="00BF43E9">
              <w:rPr>
                <w:sz w:val="20"/>
                <w:szCs w:val="22"/>
              </w:rPr>
              <w:t>………………dnia, ……………</w:t>
            </w:r>
            <w:r w:rsidRPr="00BF43E9">
              <w:rPr>
                <w:sz w:val="20"/>
                <w:szCs w:val="22"/>
              </w:rPr>
              <w:tab/>
            </w:r>
            <w:r w:rsidRPr="00BF43E9">
              <w:rPr>
                <w:sz w:val="20"/>
                <w:szCs w:val="22"/>
              </w:rPr>
              <w:tab/>
            </w:r>
            <w:r w:rsidRPr="00BF43E9">
              <w:rPr>
                <w:sz w:val="20"/>
                <w:szCs w:val="22"/>
              </w:rPr>
              <w:tab/>
              <w:t xml:space="preserve"> </w:t>
            </w:r>
            <w:r w:rsidRPr="00BF43E9">
              <w:rPr>
                <w:sz w:val="20"/>
                <w:szCs w:val="22"/>
              </w:rPr>
              <w:tab/>
              <w:t>………………………………………</w:t>
            </w:r>
            <w:r w:rsidRPr="00BF43E9">
              <w:rPr>
                <w:sz w:val="20"/>
                <w:szCs w:val="22"/>
              </w:rPr>
              <w:br/>
            </w:r>
            <w:r w:rsidRPr="00BF43E9">
              <w:rPr>
                <w:sz w:val="20"/>
                <w:szCs w:val="22"/>
              </w:rPr>
              <w:tab/>
            </w:r>
            <w:r w:rsidRPr="00BF43E9">
              <w:rPr>
                <w:sz w:val="20"/>
                <w:szCs w:val="22"/>
              </w:rPr>
              <w:tab/>
            </w:r>
            <w:r w:rsidRPr="00BF43E9">
              <w:rPr>
                <w:sz w:val="20"/>
                <w:szCs w:val="22"/>
              </w:rPr>
              <w:tab/>
            </w:r>
            <w:r w:rsidRPr="00BF43E9">
              <w:rPr>
                <w:sz w:val="20"/>
                <w:szCs w:val="22"/>
              </w:rPr>
              <w:tab/>
            </w:r>
            <w:r w:rsidRPr="00BF43E9">
              <w:rPr>
                <w:sz w:val="20"/>
                <w:szCs w:val="22"/>
              </w:rPr>
              <w:tab/>
            </w:r>
            <w:r w:rsidRPr="00BF43E9">
              <w:rPr>
                <w:sz w:val="20"/>
                <w:szCs w:val="22"/>
              </w:rPr>
              <w:tab/>
            </w:r>
            <w:r w:rsidRPr="00BF43E9">
              <w:rPr>
                <w:sz w:val="20"/>
                <w:szCs w:val="22"/>
              </w:rPr>
              <w:tab/>
            </w:r>
            <w:r w:rsidRPr="00BF43E9">
              <w:rPr>
                <w:sz w:val="20"/>
                <w:szCs w:val="22"/>
              </w:rPr>
              <w:tab/>
              <w:t xml:space="preserve">    </w:t>
            </w:r>
            <w:r w:rsidRPr="00BF43E9">
              <w:rPr>
                <w:sz w:val="18"/>
                <w:szCs w:val="22"/>
              </w:rPr>
              <w:t xml:space="preserve">podpis i pieczątka Wykonawcy </w:t>
            </w:r>
          </w:p>
          <w:p w14:paraId="0C313308" w14:textId="77777777" w:rsidR="00251A0F" w:rsidRPr="00BF43E9" w:rsidRDefault="00251A0F">
            <w:pPr>
              <w:pStyle w:val="Tekstpodstawowywcity"/>
              <w:ind w:left="0"/>
              <w:jc w:val="both"/>
              <w:rPr>
                <w:iCs/>
                <w:sz w:val="22"/>
                <w:szCs w:val="22"/>
              </w:rPr>
            </w:pPr>
          </w:p>
        </w:tc>
      </w:tr>
    </w:tbl>
    <w:p w14:paraId="70D382F0" w14:textId="77777777" w:rsidR="00251A0F" w:rsidRPr="00A16A33" w:rsidRDefault="00251A0F" w:rsidP="00476AEA">
      <w:pPr>
        <w:pStyle w:val="Tekstpodstawowywcity"/>
        <w:ind w:left="0"/>
        <w:jc w:val="both"/>
        <w:rPr>
          <w:rFonts w:ascii="Arial" w:hAnsi="Arial" w:cs="Arial"/>
          <w:i/>
          <w:sz w:val="20"/>
          <w:szCs w:val="20"/>
        </w:rPr>
      </w:pPr>
      <w:r w:rsidRPr="00A16A33">
        <w:rPr>
          <w:rFonts w:ascii="Arial" w:hAnsi="Arial" w:cs="Arial"/>
          <w:i/>
          <w:sz w:val="20"/>
          <w:szCs w:val="20"/>
        </w:rPr>
        <w:lastRenderedPageBreak/>
        <w:tab/>
      </w:r>
      <w:r w:rsidRPr="00A16A33">
        <w:rPr>
          <w:rFonts w:ascii="Arial" w:hAnsi="Arial" w:cs="Arial"/>
          <w:i/>
          <w:sz w:val="20"/>
          <w:szCs w:val="20"/>
        </w:rPr>
        <w:tab/>
      </w:r>
    </w:p>
    <w:p w14:paraId="7D531224" w14:textId="77777777" w:rsidR="00251A0F" w:rsidRDefault="00251A0F" w:rsidP="00476AEA">
      <w:pPr>
        <w:pStyle w:val="Tekstpodstawowywcity"/>
        <w:ind w:left="0"/>
        <w:jc w:val="both"/>
        <w:rPr>
          <w:rFonts w:ascii="Arial" w:hAnsi="Arial" w:cs="Arial"/>
          <w:i/>
          <w:sz w:val="20"/>
          <w:szCs w:val="20"/>
        </w:rPr>
      </w:pPr>
    </w:p>
    <w:p w14:paraId="754FEACE" w14:textId="77777777" w:rsidR="00ED3158" w:rsidRDefault="00ED3158" w:rsidP="00476AEA">
      <w:pPr>
        <w:pStyle w:val="Tekstpodstawowywcity"/>
        <w:ind w:left="0"/>
        <w:jc w:val="both"/>
        <w:rPr>
          <w:rFonts w:ascii="Arial" w:hAnsi="Arial" w:cs="Arial"/>
          <w:i/>
          <w:sz w:val="20"/>
          <w:szCs w:val="20"/>
        </w:rPr>
      </w:pPr>
    </w:p>
    <w:p w14:paraId="15EFE876" w14:textId="77777777" w:rsidR="00ED3158" w:rsidRDefault="00ED3158" w:rsidP="00476AEA">
      <w:pPr>
        <w:pStyle w:val="Tekstpodstawowywcity"/>
        <w:ind w:left="0"/>
        <w:jc w:val="both"/>
        <w:rPr>
          <w:rFonts w:ascii="Arial" w:hAnsi="Arial" w:cs="Arial"/>
          <w:i/>
          <w:sz w:val="20"/>
          <w:szCs w:val="20"/>
        </w:rPr>
      </w:pPr>
    </w:p>
    <w:p w14:paraId="2FB5A1A7" w14:textId="77777777" w:rsidR="00ED3158" w:rsidRDefault="00ED3158" w:rsidP="00476AEA">
      <w:pPr>
        <w:pStyle w:val="Tekstpodstawowywcity"/>
        <w:ind w:left="0"/>
        <w:jc w:val="both"/>
        <w:rPr>
          <w:rFonts w:ascii="Arial" w:hAnsi="Arial" w:cs="Arial"/>
          <w:i/>
          <w:sz w:val="20"/>
          <w:szCs w:val="20"/>
        </w:rPr>
      </w:pPr>
    </w:p>
    <w:p w14:paraId="660752A4" w14:textId="77777777" w:rsidR="00ED3158" w:rsidRDefault="00ED3158" w:rsidP="00476AEA">
      <w:pPr>
        <w:pStyle w:val="Tekstpodstawowywcity"/>
        <w:ind w:left="0"/>
        <w:jc w:val="both"/>
        <w:rPr>
          <w:rFonts w:ascii="Arial" w:hAnsi="Arial" w:cs="Arial"/>
          <w:i/>
          <w:sz w:val="20"/>
          <w:szCs w:val="20"/>
        </w:rPr>
      </w:pPr>
    </w:p>
    <w:p w14:paraId="41FA48A7" w14:textId="77777777" w:rsidR="00ED3158" w:rsidRDefault="00ED3158" w:rsidP="00476AEA">
      <w:pPr>
        <w:pStyle w:val="Tekstpodstawowywcity"/>
        <w:ind w:left="0"/>
        <w:jc w:val="both"/>
        <w:rPr>
          <w:rFonts w:ascii="Arial" w:hAnsi="Arial" w:cs="Arial"/>
          <w:i/>
          <w:sz w:val="20"/>
          <w:szCs w:val="20"/>
        </w:rPr>
      </w:pPr>
    </w:p>
    <w:p w14:paraId="39C1F7CC" w14:textId="77777777" w:rsidR="00ED3158" w:rsidRDefault="00ED3158" w:rsidP="00476AEA">
      <w:pPr>
        <w:pStyle w:val="Tekstpodstawowywcity"/>
        <w:ind w:left="0"/>
        <w:jc w:val="both"/>
        <w:rPr>
          <w:rFonts w:ascii="Arial" w:hAnsi="Arial" w:cs="Arial"/>
          <w:i/>
          <w:sz w:val="20"/>
          <w:szCs w:val="20"/>
        </w:rPr>
      </w:pPr>
    </w:p>
    <w:p w14:paraId="614C31BD" w14:textId="77777777" w:rsidR="00ED3158" w:rsidRDefault="00ED3158" w:rsidP="00476AEA">
      <w:pPr>
        <w:pStyle w:val="Tekstpodstawowywcity"/>
        <w:ind w:left="0"/>
        <w:jc w:val="both"/>
        <w:rPr>
          <w:rFonts w:ascii="Arial" w:hAnsi="Arial" w:cs="Arial"/>
          <w:i/>
          <w:sz w:val="20"/>
          <w:szCs w:val="20"/>
        </w:rPr>
      </w:pPr>
    </w:p>
    <w:p w14:paraId="431CF754" w14:textId="77777777" w:rsidR="00ED3158" w:rsidRDefault="00ED3158" w:rsidP="00476AEA">
      <w:pPr>
        <w:pStyle w:val="Tekstpodstawowywcity"/>
        <w:ind w:left="0"/>
        <w:jc w:val="both"/>
        <w:rPr>
          <w:rFonts w:ascii="Arial" w:hAnsi="Arial" w:cs="Arial"/>
          <w:i/>
          <w:sz w:val="20"/>
          <w:szCs w:val="20"/>
        </w:rPr>
      </w:pPr>
    </w:p>
    <w:p w14:paraId="494918EC" w14:textId="77777777" w:rsidR="00ED3158" w:rsidRDefault="00ED3158" w:rsidP="00476AEA">
      <w:pPr>
        <w:pStyle w:val="Tekstpodstawowywcity"/>
        <w:ind w:left="0"/>
        <w:jc w:val="both"/>
        <w:rPr>
          <w:rFonts w:ascii="Arial" w:hAnsi="Arial" w:cs="Arial"/>
          <w:i/>
          <w:sz w:val="20"/>
          <w:szCs w:val="20"/>
        </w:rPr>
      </w:pPr>
    </w:p>
    <w:p w14:paraId="144DF38C" w14:textId="77777777" w:rsidR="00ED3158" w:rsidRDefault="00ED3158" w:rsidP="00476AEA">
      <w:pPr>
        <w:pStyle w:val="Tekstpodstawowywcity"/>
        <w:ind w:left="0"/>
        <w:jc w:val="both"/>
        <w:rPr>
          <w:rFonts w:ascii="Arial" w:hAnsi="Arial" w:cs="Arial"/>
          <w:i/>
          <w:sz w:val="20"/>
          <w:szCs w:val="20"/>
        </w:rPr>
      </w:pPr>
    </w:p>
    <w:p w14:paraId="0D850539" w14:textId="77777777" w:rsidR="00ED3158" w:rsidRDefault="00ED3158" w:rsidP="00476AEA">
      <w:pPr>
        <w:pStyle w:val="Tekstpodstawowywcity"/>
        <w:ind w:left="0"/>
        <w:jc w:val="both"/>
        <w:rPr>
          <w:rFonts w:ascii="Arial" w:hAnsi="Arial" w:cs="Arial"/>
          <w:i/>
          <w:sz w:val="20"/>
          <w:szCs w:val="20"/>
        </w:rPr>
      </w:pPr>
    </w:p>
    <w:p w14:paraId="43261A7F" w14:textId="77777777" w:rsidR="00ED3158" w:rsidRDefault="00ED3158" w:rsidP="00476AEA">
      <w:pPr>
        <w:pStyle w:val="Tekstpodstawowywcity"/>
        <w:ind w:left="0"/>
        <w:jc w:val="both"/>
        <w:rPr>
          <w:rFonts w:ascii="Arial" w:hAnsi="Arial" w:cs="Arial"/>
          <w:i/>
          <w:sz w:val="20"/>
          <w:szCs w:val="20"/>
        </w:rPr>
      </w:pPr>
    </w:p>
    <w:p w14:paraId="27D35C38" w14:textId="77777777" w:rsidR="00ED3158" w:rsidRDefault="00ED3158" w:rsidP="00476AEA">
      <w:pPr>
        <w:pStyle w:val="Tekstpodstawowywcity"/>
        <w:ind w:left="0"/>
        <w:jc w:val="both"/>
        <w:rPr>
          <w:rFonts w:ascii="Arial" w:hAnsi="Arial" w:cs="Arial"/>
          <w:i/>
          <w:sz w:val="20"/>
          <w:szCs w:val="20"/>
        </w:rPr>
      </w:pPr>
    </w:p>
    <w:p w14:paraId="7285A143" w14:textId="77777777" w:rsidR="00ED3158" w:rsidRDefault="00ED3158" w:rsidP="00476AEA">
      <w:pPr>
        <w:pStyle w:val="Tekstpodstawowywcity"/>
        <w:ind w:left="0"/>
        <w:jc w:val="both"/>
        <w:rPr>
          <w:rFonts w:ascii="Arial" w:hAnsi="Arial" w:cs="Arial"/>
          <w:i/>
          <w:sz w:val="20"/>
          <w:szCs w:val="20"/>
        </w:rPr>
      </w:pPr>
    </w:p>
    <w:p w14:paraId="0B888E24" w14:textId="77777777" w:rsidR="00ED3158" w:rsidRDefault="00ED3158" w:rsidP="00476AEA">
      <w:pPr>
        <w:pStyle w:val="Tekstpodstawowywcity"/>
        <w:ind w:left="0"/>
        <w:jc w:val="both"/>
        <w:rPr>
          <w:rFonts w:ascii="Arial" w:hAnsi="Arial" w:cs="Arial"/>
          <w:i/>
          <w:sz w:val="20"/>
          <w:szCs w:val="20"/>
        </w:rPr>
      </w:pPr>
    </w:p>
    <w:p w14:paraId="10C1A5DE" w14:textId="77777777" w:rsidR="00ED3158" w:rsidRDefault="00ED3158" w:rsidP="00476AEA">
      <w:pPr>
        <w:pStyle w:val="Tekstpodstawowywcity"/>
        <w:ind w:left="0"/>
        <w:jc w:val="both"/>
        <w:rPr>
          <w:rFonts w:ascii="Arial" w:hAnsi="Arial" w:cs="Arial"/>
          <w:i/>
          <w:sz w:val="20"/>
          <w:szCs w:val="20"/>
        </w:rPr>
      </w:pPr>
    </w:p>
    <w:p w14:paraId="7004DE42" w14:textId="77777777" w:rsidR="00ED3158" w:rsidRDefault="00ED3158" w:rsidP="00476AEA">
      <w:pPr>
        <w:pStyle w:val="Tekstpodstawowywcity"/>
        <w:ind w:left="0"/>
        <w:jc w:val="both"/>
        <w:rPr>
          <w:rFonts w:ascii="Arial" w:hAnsi="Arial" w:cs="Arial"/>
          <w:i/>
          <w:sz w:val="20"/>
          <w:szCs w:val="20"/>
        </w:rPr>
      </w:pPr>
    </w:p>
    <w:p w14:paraId="05CF750E" w14:textId="77777777" w:rsidR="00ED3158" w:rsidRDefault="00ED3158" w:rsidP="00476AEA">
      <w:pPr>
        <w:pStyle w:val="Tekstpodstawowywcity"/>
        <w:ind w:left="0"/>
        <w:jc w:val="both"/>
        <w:rPr>
          <w:rFonts w:ascii="Arial" w:hAnsi="Arial" w:cs="Arial"/>
          <w:i/>
          <w:sz w:val="20"/>
          <w:szCs w:val="20"/>
        </w:rPr>
      </w:pPr>
    </w:p>
    <w:p w14:paraId="02CA3CEF" w14:textId="77777777" w:rsidR="00ED3158" w:rsidRDefault="00ED3158" w:rsidP="00476AEA">
      <w:pPr>
        <w:pStyle w:val="Tekstpodstawowywcity"/>
        <w:ind w:left="0"/>
        <w:jc w:val="both"/>
        <w:rPr>
          <w:rFonts w:ascii="Arial" w:hAnsi="Arial" w:cs="Arial"/>
          <w:i/>
          <w:sz w:val="20"/>
          <w:szCs w:val="20"/>
        </w:rPr>
      </w:pPr>
    </w:p>
    <w:p w14:paraId="23903BB2" w14:textId="77777777" w:rsidR="00ED3158" w:rsidRDefault="00ED3158" w:rsidP="00476AEA">
      <w:pPr>
        <w:pStyle w:val="Tekstpodstawowywcity"/>
        <w:ind w:left="0"/>
        <w:jc w:val="both"/>
        <w:rPr>
          <w:rFonts w:ascii="Arial" w:hAnsi="Arial" w:cs="Arial"/>
          <w:i/>
          <w:sz w:val="20"/>
          <w:szCs w:val="20"/>
        </w:rPr>
      </w:pPr>
    </w:p>
    <w:p w14:paraId="6F4EEF35" w14:textId="77777777" w:rsidR="00ED3158" w:rsidRDefault="00ED3158" w:rsidP="00476AEA">
      <w:pPr>
        <w:pStyle w:val="Tekstpodstawowywcity"/>
        <w:ind w:left="0"/>
        <w:jc w:val="both"/>
        <w:rPr>
          <w:rFonts w:ascii="Arial" w:hAnsi="Arial" w:cs="Arial"/>
          <w:i/>
          <w:sz w:val="20"/>
          <w:szCs w:val="20"/>
        </w:rPr>
      </w:pPr>
    </w:p>
    <w:p w14:paraId="423BC967" w14:textId="77777777" w:rsidR="00ED3158" w:rsidRDefault="00ED3158" w:rsidP="00476AEA">
      <w:pPr>
        <w:pStyle w:val="Tekstpodstawowywcity"/>
        <w:ind w:left="0"/>
        <w:jc w:val="both"/>
        <w:rPr>
          <w:rFonts w:ascii="Arial" w:hAnsi="Arial" w:cs="Arial"/>
          <w:i/>
          <w:sz w:val="20"/>
          <w:szCs w:val="20"/>
        </w:rPr>
      </w:pPr>
    </w:p>
    <w:p w14:paraId="41415A64" w14:textId="77777777" w:rsidR="00ED3158" w:rsidRDefault="00ED3158" w:rsidP="00476AEA">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62"/>
      </w:tblGrid>
      <w:tr w:rsidR="00251A0F" w:rsidRPr="00A16A33" w14:paraId="63155687" w14:textId="77777777" w:rsidTr="00137EB5">
        <w:tc>
          <w:tcPr>
            <w:tcW w:w="7162" w:type="dxa"/>
            <w:shd w:val="clear" w:color="auto" w:fill="E0E0E0"/>
          </w:tcPr>
          <w:p w14:paraId="01DF8B6F" w14:textId="77777777" w:rsidR="00251A0F" w:rsidRPr="00BF43E9" w:rsidRDefault="00251A0F" w:rsidP="00137EB5">
            <w:pPr>
              <w:pStyle w:val="Tekstpodstawowywcity"/>
              <w:ind w:left="0"/>
              <w:jc w:val="center"/>
              <w:rPr>
                <w:rFonts w:ascii="Arial" w:hAnsi="Arial" w:cs="Arial"/>
                <w:b/>
                <w:bCs/>
                <w:sz w:val="22"/>
                <w:szCs w:val="22"/>
              </w:rPr>
            </w:pPr>
            <w:r w:rsidRPr="00BF43E9">
              <w:rPr>
                <w:rFonts w:ascii="Arial" w:hAnsi="Arial" w:cs="Arial"/>
                <w:b/>
                <w:bCs/>
                <w:sz w:val="22"/>
                <w:szCs w:val="22"/>
              </w:rPr>
              <w:t>B. OŚWIADCZENIE</w:t>
            </w:r>
          </w:p>
          <w:p w14:paraId="77F4C7FC" w14:textId="77777777" w:rsidR="00251A0F" w:rsidRPr="00BF43E9" w:rsidRDefault="00251A0F" w:rsidP="00137EB5">
            <w:pPr>
              <w:pStyle w:val="Tekstpodstawowywcity"/>
              <w:ind w:left="0"/>
              <w:jc w:val="center"/>
              <w:rPr>
                <w:rFonts w:ascii="Arial" w:hAnsi="Arial" w:cs="Arial"/>
                <w:b/>
                <w:bCs/>
                <w:sz w:val="22"/>
                <w:szCs w:val="22"/>
              </w:rPr>
            </w:pPr>
            <w:r w:rsidRPr="00BF43E9">
              <w:rPr>
                <w:rFonts w:ascii="Arial" w:hAnsi="Arial" w:cs="Arial"/>
                <w:b/>
                <w:bCs/>
                <w:sz w:val="22"/>
                <w:szCs w:val="22"/>
              </w:rPr>
              <w:t xml:space="preserve"> o braku podstaw do wykluczenia</w:t>
            </w:r>
            <w:r w:rsidRPr="00BF43E9">
              <w:rPr>
                <w:rStyle w:val="Odwoanieprzypisudolnego"/>
                <w:rFonts w:ascii="Arial" w:hAnsi="Arial" w:cs="Arial"/>
                <w:b/>
                <w:bCs/>
                <w:sz w:val="22"/>
                <w:szCs w:val="22"/>
              </w:rPr>
              <w:footnoteReference w:id="8"/>
            </w:r>
          </w:p>
          <w:p w14:paraId="04A90444" w14:textId="77777777" w:rsidR="00251A0F" w:rsidRPr="00BF43E9" w:rsidRDefault="00251A0F" w:rsidP="00137EB5">
            <w:pPr>
              <w:pStyle w:val="Tekstpodstawowywcity"/>
              <w:ind w:left="0"/>
              <w:jc w:val="center"/>
              <w:rPr>
                <w:rFonts w:ascii="Arial" w:hAnsi="Arial" w:cs="Arial"/>
                <w:b/>
                <w:bCs/>
                <w:sz w:val="22"/>
                <w:szCs w:val="22"/>
              </w:rPr>
            </w:pPr>
          </w:p>
        </w:tc>
      </w:tr>
    </w:tbl>
    <w:p w14:paraId="44A5713A" w14:textId="77777777" w:rsidR="00251A0F" w:rsidRPr="00A16A33" w:rsidRDefault="00251A0F" w:rsidP="008C45BD">
      <w:pPr>
        <w:pStyle w:val="Tekstpodstawowywcity"/>
        <w:ind w:left="0"/>
        <w:rPr>
          <w:rFonts w:ascii="Arial" w:hAnsi="Arial" w:cs="Arial"/>
          <w:b/>
          <w:bCs/>
          <w:sz w:val="22"/>
          <w:szCs w:val="22"/>
        </w:rPr>
      </w:pPr>
    </w:p>
    <w:p w14:paraId="19F5A566" w14:textId="77777777" w:rsidR="00251A0F" w:rsidRPr="00A16A33" w:rsidRDefault="00251A0F" w:rsidP="008C45BD">
      <w:pPr>
        <w:pStyle w:val="Tekstpodstawowywcity"/>
        <w:ind w:left="0"/>
        <w:jc w:val="both"/>
        <w:rPr>
          <w:rFonts w:ascii="Arial" w:hAnsi="Arial" w:cs="Arial"/>
          <w:iCs/>
          <w:sz w:val="22"/>
          <w:szCs w:val="22"/>
        </w:rPr>
      </w:pPr>
      <w:r w:rsidRPr="00A16A33">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2"/>
      </w:tblGrid>
      <w:tr w:rsidR="00251A0F" w:rsidRPr="00A16A33" w14:paraId="547303E5" w14:textId="77777777" w:rsidTr="00137EB5">
        <w:tc>
          <w:tcPr>
            <w:tcW w:w="2770" w:type="dxa"/>
            <w:shd w:val="clear" w:color="auto" w:fill="E0E0E0"/>
          </w:tcPr>
          <w:p w14:paraId="7FD70009" w14:textId="77777777" w:rsidR="00251A0F" w:rsidRPr="00BF43E9" w:rsidRDefault="00251A0F" w:rsidP="00137EB5">
            <w:pPr>
              <w:pStyle w:val="Tekstpodstawowywcity"/>
              <w:ind w:left="0"/>
              <w:jc w:val="center"/>
              <w:rPr>
                <w:rFonts w:ascii="Arial" w:hAnsi="Arial" w:cs="Arial"/>
                <w:b/>
                <w:bCs/>
                <w:iCs/>
                <w:sz w:val="22"/>
                <w:szCs w:val="22"/>
              </w:rPr>
            </w:pPr>
          </w:p>
          <w:p w14:paraId="76294C22" w14:textId="77777777" w:rsidR="00251A0F" w:rsidRPr="00BF43E9" w:rsidRDefault="00251A0F" w:rsidP="00137EB5">
            <w:pPr>
              <w:pStyle w:val="Tekstpodstawowywcity"/>
              <w:ind w:left="0"/>
              <w:jc w:val="center"/>
              <w:rPr>
                <w:rFonts w:ascii="Arial" w:hAnsi="Arial" w:cs="Arial"/>
                <w:b/>
                <w:bCs/>
                <w:iCs/>
                <w:sz w:val="10"/>
                <w:szCs w:val="22"/>
              </w:rPr>
            </w:pPr>
          </w:p>
          <w:p w14:paraId="295A9FBA" w14:textId="77777777" w:rsidR="00251A0F" w:rsidRPr="00BF43E9" w:rsidRDefault="00251A0F" w:rsidP="00137EB5">
            <w:pPr>
              <w:pStyle w:val="Tekstpodstawowywcity"/>
              <w:ind w:left="0"/>
              <w:jc w:val="center"/>
              <w:rPr>
                <w:rFonts w:ascii="Arial" w:hAnsi="Arial" w:cs="Arial"/>
                <w:b/>
                <w:bCs/>
                <w:iCs/>
                <w:sz w:val="22"/>
                <w:szCs w:val="22"/>
              </w:rPr>
            </w:pPr>
            <w:r w:rsidRPr="00BF43E9">
              <w:rPr>
                <w:rFonts w:ascii="Arial" w:hAnsi="Arial" w:cs="Arial"/>
                <w:b/>
                <w:bCs/>
                <w:iCs/>
                <w:sz w:val="22"/>
                <w:szCs w:val="22"/>
              </w:rPr>
              <w:t>Nazwa zamówienia</w:t>
            </w:r>
          </w:p>
          <w:p w14:paraId="14AE614A" w14:textId="77777777" w:rsidR="00251A0F" w:rsidRPr="00BF43E9" w:rsidRDefault="00251A0F" w:rsidP="00137EB5">
            <w:pPr>
              <w:pStyle w:val="Tekstpodstawowywcity"/>
              <w:ind w:left="0"/>
              <w:jc w:val="center"/>
              <w:rPr>
                <w:rFonts w:ascii="Arial" w:hAnsi="Arial" w:cs="Arial"/>
                <w:b/>
                <w:bCs/>
                <w:sz w:val="22"/>
                <w:szCs w:val="22"/>
              </w:rPr>
            </w:pPr>
          </w:p>
        </w:tc>
        <w:tc>
          <w:tcPr>
            <w:tcW w:w="6442" w:type="dxa"/>
          </w:tcPr>
          <w:p w14:paraId="00D708A3" w14:textId="466BBB9C" w:rsidR="00251A0F" w:rsidRPr="005533D4" w:rsidRDefault="00251A0F" w:rsidP="006F66C2">
            <w:pPr>
              <w:jc w:val="center"/>
              <w:rPr>
                <w:rFonts w:ascii="Arial" w:hAnsi="Arial" w:cs="Arial"/>
                <w:b/>
              </w:rPr>
            </w:pPr>
            <w:r w:rsidRPr="00B82B1C">
              <w:rPr>
                <w:rFonts w:ascii="Arial" w:hAnsi="Arial" w:cs="Arial"/>
                <w:b/>
              </w:rPr>
              <w:t>Obsługa administracyjno</w:t>
            </w:r>
            <w:r>
              <w:rPr>
                <w:rFonts w:ascii="Arial" w:hAnsi="Arial" w:cs="Arial"/>
                <w:b/>
              </w:rPr>
              <w:t>-</w:t>
            </w:r>
            <w:r w:rsidRPr="00B82B1C">
              <w:rPr>
                <w:rFonts w:ascii="Arial" w:hAnsi="Arial" w:cs="Arial"/>
                <w:b/>
              </w:rPr>
              <w:t xml:space="preserve"> finansowa staży zawodowych dla uczestników projektu „</w:t>
            </w:r>
            <w:r w:rsidR="006F66C2" w:rsidRPr="006F66C2">
              <w:rPr>
                <w:rFonts w:ascii="Arial" w:hAnsi="Arial" w:cs="Arial"/>
                <w:b/>
              </w:rPr>
              <w:t>Zawód jutra – wsparcie edukacji zawodowej w Zabrzu</w:t>
            </w:r>
            <w:r w:rsidRPr="00B82B1C">
              <w:rPr>
                <w:rFonts w:ascii="Arial" w:hAnsi="Arial" w:cs="Arial"/>
                <w:b/>
              </w:rPr>
              <w:t>”</w:t>
            </w:r>
          </w:p>
        </w:tc>
      </w:tr>
      <w:tr w:rsidR="00251A0F" w:rsidRPr="00A16A33" w14:paraId="114DA8DE" w14:textId="77777777" w:rsidTr="00137EB5">
        <w:tc>
          <w:tcPr>
            <w:tcW w:w="2770" w:type="dxa"/>
            <w:shd w:val="clear" w:color="auto" w:fill="E0E0E0"/>
          </w:tcPr>
          <w:p w14:paraId="5B694840" w14:textId="77777777" w:rsidR="00251A0F" w:rsidRPr="00BF43E9" w:rsidRDefault="00251A0F" w:rsidP="00137EB5">
            <w:pPr>
              <w:pStyle w:val="Tekstpodstawowywcity"/>
              <w:ind w:left="0"/>
              <w:jc w:val="center"/>
              <w:rPr>
                <w:rFonts w:ascii="Arial" w:hAnsi="Arial" w:cs="Arial"/>
                <w:b/>
                <w:bCs/>
                <w:sz w:val="22"/>
                <w:szCs w:val="22"/>
              </w:rPr>
            </w:pPr>
          </w:p>
          <w:p w14:paraId="71059F4E" w14:textId="77777777" w:rsidR="00251A0F" w:rsidRPr="00BF43E9" w:rsidRDefault="00251A0F" w:rsidP="00137EB5">
            <w:pPr>
              <w:pStyle w:val="Tekstpodstawowywcity"/>
              <w:ind w:left="0"/>
              <w:jc w:val="center"/>
              <w:rPr>
                <w:rFonts w:ascii="Arial" w:hAnsi="Arial" w:cs="Arial"/>
                <w:b/>
                <w:bCs/>
                <w:sz w:val="10"/>
                <w:szCs w:val="22"/>
              </w:rPr>
            </w:pPr>
          </w:p>
          <w:p w14:paraId="7FBD6E4A" w14:textId="77777777" w:rsidR="00251A0F" w:rsidRPr="00BF43E9" w:rsidRDefault="00251A0F" w:rsidP="00137EB5">
            <w:pPr>
              <w:pStyle w:val="Tekstpodstawowywcity"/>
              <w:ind w:left="0"/>
              <w:jc w:val="center"/>
              <w:rPr>
                <w:rFonts w:ascii="Arial" w:hAnsi="Arial" w:cs="Arial"/>
                <w:b/>
                <w:bCs/>
                <w:sz w:val="22"/>
                <w:szCs w:val="22"/>
              </w:rPr>
            </w:pPr>
            <w:r w:rsidRPr="00BF43E9">
              <w:rPr>
                <w:rFonts w:ascii="Arial" w:hAnsi="Arial" w:cs="Arial"/>
                <w:b/>
                <w:bCs/>
                <w:sz w:val="22"/>
                <w:szCs w:val="22"/>
              </w:rPr>
              <w:t>Nazwa Wykonawcy</w:t>
            </w:r>
          </w:p>
          <w:p w14:paraId="213D0FEF" w14:textId="77777777" w:rsidR="00251A0F" w:rsidRPr="00BF43E9" w:rsidRDefault="00251A0F" w:rsidP="00137EB5">
            <w:pPr>
              <w:pStyle w:val="Tekstpodstawowywcity"/>
              <w:ind w:left="0"/>
              <w:jc w:val="center"/>
              <w:rPr>
                <w:rFonts w:ascii="Arial" w:hAnsi="Arial" w:cs="Arial"/>
                <w:b/>
                <w:bCs/>
                <w:sz w:val="22"/>
                <w:szCs w:val="22"/>
              </w:rPr>
            </w:pPr>
          </w:p>
        </w:tc>
        <w:tc>
          <w:tcPr>
            <w:tcW w:w="6442" w:type="dxa"/>
          </w:tcPr>
          <w:p w14:paraId="3E9911D3" w14:textId="77777777" w:rsidR="00251A0F" w:rsidRPr="00BF43E9" w:rsidRDefault="00251A0F" w:rsidP="00137EB5">
            <w:pPr>
              <w:pStyle w:val="Tekstpodstawowywcity"/>
              <w:spacing w:line="480" w:lineRule="auto"/>
              <w:ind w:left="0"/>
              <w:rPr>
                <w:rFonts w:ascii="Arial" w:hAnsi="Arial" w:cs="Arial"/>
                <w:b/>
                <w:bCs/>
                <w:sz w:val="22"/>
                <w:szCs w:val="22"/>
              </w:rPr>
            </w:pPr>
          </w:p>
        </w:tc>
      </w:tr>
      <w:tr w:rsidR="00251A0F" w:rsidRPr="00A16A33" w14:paraId="77F14939" w14:textId="77777777" w:rsidTr="00137EB5">
        <w:tc>
          <w:tcPr>
            <w:tcW w:w="2770" w:type="dxa"/>
            <w:shd w:val="clear" w:color="auto" w:fill="E0E0E0"/>
          </w:tcPr>
          <w:p w14:paraId="6B53FEA0" w14:textId="77777777" w:rsidR="00251A0F" w:rsidRPr="00BF43E9" w:rsidRDefault="00251A0F" w:rsidP="00137EB5">
            <w:pPr>
              <w:pStyle w:val="Tekstpodstawowywcity"/>
              <w:ind w:left="0"/>
              <w:jc w:val="center"/>
              <w:rPr>
                <w:rFonts w:ascii="Arial" w:hAnsi="Arial" w:cs="Arial"/>
                <w:b/>
                <w:bCs/>
                <w:iCs/>
                <w:sz w:val="22"/>
                <w:szCs w:val="22"/>
              </w:rPr>
            </w:pPr>
          </w:p>
          <w:p w14:paraId="105C1FE3" w14:textId="77777777" w:rsidR="00251A0F" w:rsidRPr="00BF43E9" w:rsidRDefault="00251A0F" w:rsidP="00137EB5">
            <w:pPr>
              <w:pStyle w:val="Tekstpodstawowywcity"/>
              <w:ind w:left="0"/>
              <w:jc w:val="center"/>
              <w:rPr>
                <w:rFonts w:ascii="Arial" w:hAnsi="Arial" w:cs="Arial"/>
                <w:b/>
                <w:bCs/>
                <w:sz w:val="22"/>
                <w:szCs w:val="22"/>
              </w:rPr>
            </w:pPr>
            <w:r w:rsidRPr="00BF43E9">
              <w:rPr>
                <w:rFonts w:ascii="Arial" w:hAnsi="Arial" w:cs="Arial"/>
                <w:b/>
                <w:bCs/>
                <w:iCs/>
                <w:sz w:val="22"/>
                <w:szCs w:val="22"/>
              </w:rPr>
              <w:t>Adres</w:t>
            </w:r>
            <w:r w:rsidRPr="00BF43E9">
              <w:rPr>
                <w:rFonts w:ascii="Arial" w:hAnsi="Arial" w:cs="Arial"/>
                <w:b/>
                <w:bCs/>
                <w:sz w:val="22"/>
                <w:szCs w:val="22"/>
              </w:rPr>
              <w:t xml:space="preserve"> Wykonawcy</w:t>
            </w:r>
          </w:p>
          <w:p w14:paraId="39400056" w14:textId="77777777" w:rsidR="00251A0F" w:rsidRPr="00BF43E9" w:rsidRDefault="00251A0F" w:rsidP="00137EB5">
            <w:pPr>
              <w:pStyle w:val="Tekstpodstawowywcity"/>
              <w:ind w:left="0"/>
              <w:jc w:val="center"/>
              <w:rPr>
                <w:rFonts w:ascii="Arial" w:hAnsi="Arial" w:cs="Arial"/>
                <w:b/>
                <w:bCs/>
                <w:sz w:val="22"/>
                <w:szCs w:val="22"/>
              </w:rPr>
            </w:pPr>
          </w:p>
        </w:tc>
        <w:tc>
          <w:tcPr>
            <w:tcW w:w="6442" w:type="dxa"/>
          </w:tcPr>
          <w:p w14:paraId="6759B7E9" w14:textId="77777777" w:rsidR="00251A0F" w:rsidRPr="00BF43E9" w:rsidRDefault="00251A0F" w:rsidP="00137EB5">
            <w:pPr>
              <w:pStyle w:val="Tekstpodstawowywcity"/>
              <w:spacing w:line="480" w:lineRule="auto"/>
              <w:ind w:left="0"/>
              <w:rPr>
                <w:rFonts w:ascii="Arial" w:hAnsi="Arial" w:cs="Arial"/>
                <w:b/>
                <w:bCs/>
                <w:sz w:val="22"/>
                <w:szCs w:val="22"/>
              </w:rPr>
            </w:pPr>
          </w:p>
        </w:tc>
      </w:tr>
    </w:tbl>
    <w:p w14:paraId="7E92F8E7" w14:textId="77777777" w:rsidR="00251A0F" w:rsidRPr="00A16A33" w:rsidRDefault="00251A0F" w:rsidP="008C45BD">
      <w:pPr>
        <w:pStyle w:val="Tekstpodstawowywcity"/>
        <w:ind w:left="0"/>
        <w:jc w:val="both"/>
        <w:rPr>
          <w:rFonts w:ascii="Arial" w:hAnsi="Arial" w:cs="Arial"/>
          <w:b/>
          <w:bCs/>
          <w:sz w:val="22"/>
          <w:szCs w:val="22"/>
        </w:rPr>
      </w:pPr>
      <w:r w:rsidRPr="00A16A33">
        <w:rPr>
          <w:rFonts w:ascii="Arial" w:hAnsi="Arial" w:cs="Arial"/>
          <w:iCs/>
          <w:sz w:val="22"/>
          <w:szCs w:val="22"/>
        </w:rPr>
        <w:t xml:space="preserve"> </w:t>
      </w:r>
    </w:p>
    <w:p w14:paraId="6763B704" w14:textId="77777777" w:rsidR="00251A0F" w:rsidRPr="00A16A33" w:rsidRDefault="00251A0F" w:rsidP="008C45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251A0F" w:rsidRPr="00A16A33" w14:paraId="39689CB7" w14:textId="77777777" w:rsidTr="008C45BD">
        <w:tc>
          <w:tcPr>
            <w:tcW w:w="9993" w:type="dxa"/>
          </w:tcPr>
          <w:p w14:paraId="77711374" w14:textId="77777777" w:rsidR="00251A0F" w:rsidRPr="00BF43E9" w:rsidRDefault="00251A0F" w:rsidP="00137EB5">
            <w:pPr>
              <w:pStyle w:val="Tekstpodstawowywcity"/>
              <w:ind w:left="0"/>
              <w:jc w:val="both"/>
              <w:rPr>
                <w:rFonts w:ascii="Arial" w:hAnsi="Arial" w:cs="Arial"/>
                <w:b/>
                <w:bCs/>
                <w:sz w:val="22"/>
                <w:szCs w:val="22"/>
              </w:rPr>
            </w:pPr>
          </w:p>
          <w:p w14:paraId="480444C6" w14:textId="77777777" w:rsidR="00251A0F" w:rsidRPr="00BF43E9" w:rsidRDefault="00251A0F" w:rsidP="00137EB5">
            <w:pPr>
              <w:pStyle w:val="Tekstpodstawowywcity"/>
              <w:ind w:left="0"/>
              <w:jc w:val="both"/>
              <w:rPr>
                <w:rFonts w:ascii="Arial" w:hAnsi="Arial" w:cs="Arial"/>
                <w:b/>
                <w:bCs/>
                <w:sz w:val="20"/>
                <w:szCs w:val="20"/>
              </w:rPr>
            </w:pPr>
            <w:r w:rsidRPr="00BF43E9">
              <w:rPr>
                <w:rFonts w:ascii="Arial" w:hAnsi="Arial" w:cs="Arial"/>
                <w:b/>
                <w:bCs/>
                <w:sz w:val="20"/>
                <w:szCs w:val="20"/>
              </w:rPr>
              <w:t>Świadom odpowiedzialności karnej za fałszywe oświadczenia, oświadczam, że:</w:t>
            </w:r>
          </w:p>
          <w:p w14:paraId="66CF2EAD" w14:textId="77777777" w:rsidR="00251A0F" w:rsidRPr="00BF43E9" w:rsidRDefault="00251A0F" w:rsidP="00137EB5">
            <w:pPr>
              <w:pStyle w:val="Tekstpodstawowywcity"/>
              <w:ind w:left="0"/>
              <w:jc w:val="both"/>
              <w:rPr>
                <w:rFonts w:ascii="Arial" w:hAnsi="Arial" w:cs="Arial"/>
                <w:bCs/>
                <w:sz w:val="20"/>
                <w:szCs w:val="20"/>
              </w:rPr>
            </w:pPr>
            <w:r w:rsidRPr="00BF43E9">
              <w:rPr>
                <w:rFonts w:ascii="Arial" w:hAnsi="Arial" w:cs="Arial"/>
                <w:bCs/>
                <w:sz w:val="20"/>
                <w:szCs w:val="20"/>
              </w:rPr>
              <w:t>- nie jestem Wykonawcą będącym osobą fizyczną, którego prawomocnie skazano za przestępstwo :</w:t>
            </w:r>
          </w:p>
          <w:p w14:paraId="353E9F61" w14:textId="77777777" w:rsidR="00251A0F" w:rsidRPr="007C71B7" w:rsidRDefault="00251A0F" w:rsidP="00137EB5">
            <w:pPr>
              <w:pStyle w:val="Default"/>
              <w:jc w:val="both"/>
              <w:rPr>
                <w:color w:val="auto"/>
                <w:sz w:val="20"/>
                <w:szCs w:val="20"/>
              </w:rPr>
            </w:pPr>
            <w:r w:rsidRPr="007C71B7">
              <w:rPr>
                <w:color w:val="auto"/>
                <w:sz w:val="20"/>
                <w:szCs w:val="20"/>
              </w:rPr>
              <w:t xml:space="preserve">a) o którym mowa w art. 165a, art. 181–188, art. 189a, art. 218–221, art. 228–230a, art. 250a, art. 258 lub art. 270–309 ustawy z dnia 6 czerwca 1997 r. – Kodeks karny (Dz. U. poz. 553, z </w:t>
            </w:r>
            <w:proofErr w:type="spellStart"/>
            <w:r w:rsidRPr="007C71B7">
              <w:rPr>
                <w:color w:val="auto"/>
                <w:sz w:val="20"/>
                <w:szCs w:val="20"/>
              </w:rPr>
              <w:t>późn</w:t>
            </w:r>
            <w:proofErr w:type="spellEnd"/>
            <w:r w:rsidRPr="007C71B7">
              <w:rPr>
                <w:color w:val="auto"/>
                <w:sz w:val="20"/>
                <w:szCs w:val="20"/>
              </w:rPr>
              <w:t xml:space="preserve">. zm.7)) lub art. 46 lub art. 48 ustawy z dnia 25 czerwca 2010 r. o sporcie (Dz. U. z 2016 r. poz. 176), </w:t>
            </w:r>
          </w:p>
          <w:p w14:paraId="3E7521BB" w14:textId="77777777" w:rsidR="00251A0F" w:rsidRPr="007C71B7" w:rsidRDefault="00251A0F" w:rsidP="00137EB5">
            <w:pPr>
              <w:pStyle w:val="Default"/>
              <w:jc w:val="both"/>
              <w:rPr>
                <w:color w:val="auto"/>
                <w:sz w:val="20"/>
                <w:szCs w:val="20"/>
              </w:rPr>
            </w:pPr>
            <w:r w:rsidRPr="007C71B7">
              <w:rPr>
                <w:color w:val="auto"/>
                <w:sz w:val="20"/>
                <w:szCs w:val="20"/>
              </w:rPr>
              <w:t xml:space="preserve">b) o charakterze terrorystycznym, o którym mowa w art. 115 § 20 ustawy z dnia 6 czerwca 1997 r. – Kodeks karny, </w:t>
            </w:r>
          </w:p>
          <w:p w14:paraId="2E9BE671" w14:textId="77777777" w:rsidR="00251A0F" w:rsidRPr="007C71B7" w:rsidRDefault="00251A0F" w:rsidP="00137EB5">
            <w:pPr>
              <w:pStyle w:val="Default"/>
              <w:jc w:val="both"/>
              <w:rPr>
                <w:color w:val="auto"/>
                <w:sz w:val="20"/>
                <w:szCs w:val="20"/>
              </w:rPr>
            </w:pPr>
            <w:r w:rsidRPr="007C71B7">
              <w:rPr>
                <w:color w:val="auto"/>
                <w:sz w:val="20"/>
                <w:szCs w:val="20"/>
              </w:rPr>
              <w:t xml:space="preserve">c) skarbowe, </w:t>
            </w:r>
          </w:p>
          <w:p w14:paraId="2DE438EB" w14:textId="77777777" w:rsidR="00251A0F" w:rsidRPr="007C71B7" w:rsidRDefault="00251A0F" w:rsidP="00137EB5">
            <w:pPr>
              <w:pStyle w:val="Default"/>
              <w:jc w:val="both"/>
              <w:rPr>
                <w:color w:val="auto"/>
                <w:sz w:val="20"/>
                <w:szCs w:val="20"/>
              </w:rPr>
            </w:pPr>
            <w:r w:rsidRPr="007C71B7">
              <w:rPr>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14:paraId="27686E3B" w14:textId="77777777" w:rsidR="00251A0F" w:rsidRPr="00A16A33" w:rsidRDefault="00251A0F" w:rsidP="00137EB5">
            <w:pPr>
              <w:pStyle w:val="Default"/>
              <w:jc w:val="both"/>
              <w:rPr>
                <w:color w:val="auto"/>
                <w:sz w:val="20"/>
                <w:szCs w:val="20"/>
              </w:rPr>
            </w:pPr>
            <w:r w:rsidRPr="007C71B7">
              <w:rPr>
                <w:color w:val="auto"/>
                <w:sz w:val="20"/>
                <w:szCs w:val="20"/>
              </w:rPr>
              <w:t>- nie jestem Wykonawcą, którego urzędującego członka organu zarządzającego lub nadzorczego, wspólnika</w:t>
            </w:r>
            <w:r w:rsidRPr="00A16A33">
              <w:rPr>
                <w:color w:val="auto"/>
                <w:sz w:val="20"/>
                <w:szCs w:val="20"/>
              </w:rPr>
              <w:t xml:space="preserve"> spółki w spółce jawnej lub partnerskiej albo komplementariusza w spółce komandytowej lub komandytowo-akcyjnej lub prokurenta prawomocnie skazano za przestępstwo, o którym mowa wyżej w punktach a)-d); </w:t>
            </w:r>
          </w:p>
          <w:p w14:paraId="6C59A59F" w14:textId="77777777" w:rsidR="00251A0F" w:rsidRPr="00A16A33" w:rsidRDefault="00251A0F" w:rsidP="00137EB5">
            <w:pPr>
              <w:pStyle w:val="Default"/>
              <w:jc w:val="both"/>
              <w:rPr>
                <w:color w:val="auto"/>
                <w:sz w:val="20"/>
                <w:szCs w:val="20"/>
              </w:rPr>
            </w:pPr>
            <w:r w:rsidRPr="00A16A33">
              <w:rPr>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14:paraId="4633BCF2" w14:textId="3F13D999" w:rsidR="00251A0F" w:rsidRPr="00A16A33" w:rsidRDefault="00251A0F" w:rsidP="00137EB5">
            <w:pPr>
              <w:pStyle w:val="Default"/>
              <w:jc w:val="both"/>
              <w:rPr>
                <w:color w:val="auto"/>
                <w:sz w:val="20"/>
                <w:szCs w:val="20"/>
              </w:rPr>
            </w:pPr>
            <w:r w:rsidRPr="00A16A33">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w:t>
            </w:r>
            <w:r w:rsidR="00ED3158">
              <w:rPr>
                <w:color w:val="auto"/>
                <w:sz w:val="20"/>
                <w:szCs w:val="20"/>
              </w:rPr>
              <w:t xml:space="preserve">nie </w:t>
            </w:r>
            <w:r w:rsidRPr="00A16A33">
              <w:rPr>
                <w:color w:val="auto"/>
                <w:sz w:val="20"/>
                <w:szCs w:val="20"/>
              </w:rPr>
              <w:t xml:space="preserve">będzie w stanie przedstawić wymaganych dokumentów; </w:t>
            </w:r>
          </w:p>
          <w:p w14:paraId="49E4773D" w14:textId="77777777" w:rsidR="00251A0F" w:rsidRPr="00A16A33" w:rsidRDefault="00251A0F" w:rsidP="00137EB5">
            <w:pPr>
              <w:pStyle w:val="Default"/>
              <w:jc w:val="both"/>
              <w:rPr>
                <w:color w:val="auto"/>
                <w:sz w:val="20"/>
                <w:szCs w:val="20"/>
              </w:rPr>
            </w:pPr>
            <w:r w:rsidRPr="00A16A33">
              <w:rPr>
                <w:color w:val="auto"/>
                <w:sz w:val="20"/>
                <w:szCs w:val="20"/>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14:paraId="5CBF4B81" w14:textId="77777777" w:rsidR="00251A0F" w:rsidRPr="00A16A33" w:rsidRDefault="00251A0F" w:rsidP="00137EB5">
            <w:pPr>
              <w:pStyle w:val="Default"/>
              <w:jc w:val="both"/>
              <w:rPr>
                <w:color w:val="auto"/>
                <w:sz w:val="20"/>
                <w:szCs w:val="20"/>
              </w:rPr>
            </w:pPr>
            <w:r w:rsidRPr="00A16A33">
              <w:rPr>
                <w:color w:val="auto"/>
                <w:sz w:val="20"/>
                <w:szCs w:val="20"/>
              </w:rPr>
              <w:t xml:space="preserve">- nie jestem Wykonawcą, który bezprawnie wpływał lub próbował wpłynąć na czynności zamawiającego lub pozyskać informacje poufne, mogące dać mu przewagę w postępowaniu o </w:t>
            </w:r>
            <w:r w:rsidRPr="00A16A33">
              <w:rPr>
                <w:color w:val="auto"/>
                <w:sz w:val="20"/>
                <w:szCs w:val="20"/>
              </w:rPr>
              <w:lastRenderedPageBreak/>
              <w:t xml:space="preserve">udzielenie zamówienia; </w:t>
            </w:r>
          </w:p>
          <w:p w14:paraId="31C086BB" w14:textId="77777777" w:rsidR="00251A0F" w:rsidRPr="00A16A33" w:rsidRDefault="00251A0F" w:rsidP="00137EB5">
            <w:pPr>
              <w:pStyle w:val="Default"/>
              <w:jc w:val="both"/>
              <w:rPr>
                <w:color w:val="auto"/>
                <w:sz w:val="20"/>
                <w:szCs w:val="20"/>
              </w:rPr>
            </w:pPr>
            <w:r w:rsidRPr="00A16A33">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14:paraId="41FD78DE" w14:textId="77777777" w:rsidR="00251A0F" w:rsidRPr="00A16A33" w:rsidRDefault="00251A0F" w:rsidP="00137EB5">
            <w:pPr>
              <w:pStyle w:val="Default"/>
              <w:jc w:val="both"/>
              <w:rPr>
                <w:color w:val="auto"/>
                <w:sz w:val="20"/>
                <w:szCs w:val="20"/>
              </w:rPr>
            </w:pPr>
            <w:r w:rsidRPr="00A16A33">
              <w:rPr>
                <w:color w:val="auto"/>
                <w:sz w:val="20"/>
                <w:szCs w:val="20"/>
              </w:rPr>
              <w:t xml:space="preserve">- nie jestem Wykonawcą, który z innymi Wykonawcami zawarł porozumienie mające na celu zakłócenie konkurencji między Wykonawcami w postępowaniu o udzielenie zamówienia, </w:t>
            </w:r>
          </w:p>
          <w:p w14:paraId="3412BAAF" w14:textId="1CA0756A" w:rsidR="00251A0F" w:rsidRPr="00A16A33" w:rsidRDefault="00251A0F" w:rsidP="00137EB5">
            <w:pPr>
              <w:pStyle w:val="Default"/>
              <w:pageBreakBefore/>
              <w:jc w:val="both"/>
              <w:rPr>
                <w:color w:val="auto"/>
                <w:sz w:val="20"/>
                <w:szCs w:val="20"/>
              </w:rPr>
            </w:pPr>
            <w:r w:rsidRPr="00A16A33">
              <w:rPr>
                <w:color w:val="auto"/>
                <w:sz w:val="20"/>
                <w:szCs w:val="20"/>
              </w:rPr>
              <w:t>-nie jestem podmiotem zbiorowym, wobec którego sąd orzekł zakaz ubiegania się o zamówienia publiczne na podstawie ustawy z dnia 28 października 2002 r. o odpowiedzialności podmiotów zbiorowych za czyny zabronione pod groźbą kary (</w:t>
            </w:r>
            <w:r w:rsidR="00DA575F" w:rsidRPr="006C09EB">
              <w:rPr>
                <w:color w:val="auto"/>
                <w:sz w:val="20"/>
                <w:szCs w:val="20"/>
              </w:rPr>
              <w:t xml:space="preserve">Dz. U. z 2016 r. poz. 1541 z </w:t>
            </w:r>
            <w:proofErr w:type="spellStart"/>
            <w:r w:rsidR="00DA575F" w:rsidRPr="006C09EB">
              <w:rPr>
                <w:color w:val="auto"/>
                <w:sz w:val="20"/>
                <w:szCs w:val="20"/>
              </w:rPr>
              <w:t>późn</w:t>
            </w:r>
            <w:proofErr w:type="spellEnd"/>
            <w:r w:rsidR="00DA575F" w:rsidRPr="006C09EB">
              <w:rPr>
                <w:color w:val="auto"/>
                <w:sz w:val="20"/>
                <w:szCs w:val="20"/>
              </w:rPr>
              <w:t>. zm.</w:t>
            </w:r>
            <w:r w:rsidRPr="00A16A33">
              <w:rPr>
                <w:color w:val="auto"/>
                <w:sz w:val="20"/>
                <w:szCs w:val="20"/>
              </w:rPr>
              <w:t xml:space="preserve">); </w:t>
            </w:r>
          </w:p>
          <w:p w14:paraId="4D90A3D7" w14:textId="77777777" w:rsidR="00251A0F" w:rsidRPr="00093A42" w:rsidRDefault="00251A0F" w:rsidP="00093A42">
            <w:pPr>
              <w:pStyle w:val="Default"/>
              <w:pageBreakBefore/>
              <w:jc w:val="both"/>
              <w:rPr>
                <w:color w:val="auto"/>
                <w:sz w:val="20"/>
                <w:szCs w:val="20"/>
              </w:rPr>
            </w:pPr>
            <w:r w:rsidRPr="00A16A33">
              <w:rPr>
                <w:color w:val="auto"/>
                <w:sz w:val="20"/>
                <w:szCs w:val="20"/>
              </w:rPr>
              <w:t>- nie jestem Wykonawcą, wobec którego orzeczono tytułem środka zapobiegawczego zakaz ubieg</w:t>
            </w:r>
            <w:r>
              <w:rPr>
                <w:color w:val="auto"/>
                <w:sz w:val="20"/>
                <w:szCs w:val="20"/>
              </w:rPr>
              <w:t>ania się o zamówienia publiczne,</w:t>
            </w:r>
          </w:p>
          <w:p w14:paraId="532B9041" w14:textId="77777777" w:rsidR="00DA575F" w:rsidRPr="006C09EB" w:rsidRDefault="00251A0F" w:rsidP="00DA575F">
            <w:pPr>
              <w:pStyle w:val="Default"/>
              <w:jc w:val="both"/>
              <w:rPr>
                <w:i/>
                <w:color w:val="auto"/>
                <w:sz w:val="20"/>
                <w:szCs w:val="20"/>
              </w:rPr>
            </w:pPr>
            <w:r w:rsidRPr="00A16A33">
              <w:rPr>
                <w:color w:val="auto"/>
                <w:sz w:val="20"/>
                <w:szCs w:val="20"/>
              </w:rPr>
              <w:t xml:space="preserve">- </w:t>
            </w:r>
            <w:r w:rsidR="00DA575F" w:rsidRPr="006C09EB">
              <w:rPr>
                <w:color w:val="auto"/>
                <w:sz w:val="20"/>
                <w:szCs w:val="20"/>
              </w:rPr>
              <w:t xml:space="preserve">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w:t>
            </w:r>
            <w:r w:rsidR="00DA575F" w:rsidRPr="006C09EB">
              <w:rPr>
                <w:i/>
                <w:color w:val="auto"/>
                <w:sz w:val="20"/>
                <w:szCs w:val="20"/>
              </w:rPr>
              <w:t xml:space="preserve">(z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 </w:t>
            </w:r>
          </w:p>
          <w:p w14:paraId="76D4FF65" w14:textId="77777777" w:rsidR="00251A0F" w:rsidRPr="00A16A33" w:rsidRDefault="00251A0F" w:rsidP="00C566B9">
            <w:pPr>
              <w:pStyle w:val="Default"/>
              <w:jc w:val="both"/>
              <w:rPr>
                <w:color w:val="auto"/>
                <w:sz w:val="20"/>
                <w:szCs w:val="20"/>
              </w:rPr>
            </w:pPr>
            <w:r w:rsidRPr="00A16A33">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p>
          <w:p w14:paraId="6456B269" w14:textId="77777777" w:rsidR="00251A0F" w:rsidRPr="00A16A33" w:rsidRDefault="00251A0F" w:rsidP="00C566B9">
            <w:pPr>
              <w:pStyle w:val="Default"/>
              <w:rPr>
                <w:color w:val="auto"/>
                <w:sz w:val="20"/>
                <w:szCs w:val="20"/>
              </w:rPr>
            </w:pPr>
            <w:r w:rsidRPr="00A16A33">
              <w:rPr>
                <w:color w:val="auto"/>
                <w:sz w:val="20"/>
                <w:szCs w:val="20"/>
              </w:rPr>
              <w:t xml:space="preserve">- nie jestem Wykonawcą, który, z przyczyn leżących po jego stronie, nie wykonał albo nienależycie wykonał w istotnym stopniu wcześniejszą umowę w sprawie zamówienia publicznego lub umowę koncesji, zawartą z Zamawiającym, o którym mowa w art. 3 ust. 1 pkt 1–4 </w:t>
            </w:r>
            <w:proofErr w:type="spellStart"/>
            <w:r w:rsidRPr="00A16A33">
              <w:rPr>
                <w:color w:val="auto"/>
                <w:sz w:val="20"/>
                <w:szCs w:val="20"/>
              </w:rPr>
              <w:t>p.z.p</w:t>
            </w:r>
            <w:proofErr w:type="spellEnd"/>
            <w:r w:rsidRPr="00A16A33">
              <w:rPr>
                <w:color w:val="auto"/>
                <w:sz w:val="20"/>
                <w:szCs w:val="20"/>
              </w:rPr>
              <w:t xml:space="preserve">., co doprowadziło do rozwiązania umowy lub zasądzenia odszkodowania; </w:t>
            </w:r>
          </w:p>
          <w:p w14:paraId="6D07558F" w14:textId="77777777" w:rsidR="00251A0F" w:rsidRPr="00BF43E9" w:rsidRDefault="00251A0F" w:rsidP="00C566B9">
            <w:pPr>
              <w:pStyle w:val="Tekstpodstawowywcity"/>
              <w:ind w:left="0"/>
              <w:jc w:val="both"/>
              <w:rPr>
                <w:sz w:val="22"/>
                <w:szCs w:val="22"/>
              </w:rPr>
            </w:pPr>
          </w:p>
          <w:p w14:paraId="4D6A52F9" w14:textId="77777777" w:rsidR="00251A0F" w:rsidRPr="00BF43E9" w:rsidRDefault="00251A0F" w:rsidP="00C566B9">
            <w:pPr>
              <w:pStyle w:val="Tekstpodstawowywcity"/>
              <w:ind w:left="0"/>
              <w:jc w:val="both"/>
              <w:rPr>
                <w:sz w:val="22"/>
                <w:szCs w:val="22"/>
              </w:rPr>
            </w:pPr>
          </w:p>
          <w:p w14:paraId="02FDF666" w14:textId="77777777" w:rsidR="00251A0F" w:rsidRPr="00BF43E9" w:rsidRDefault="00251A0F" w:rsidP="00C566B9">
            <w:pPr>
              <w:pStyle w:val="Tekstpodstawowywcity"/>
              <w:ind w:left="0"/>
              <w:jc w:val="both"/>
              <w:rPr>
                <w:sz w:val="22"/>
                <w:szCs w:val="22"/>
              </w:rPr>
            </w:pPr>
          </w:p>
          <w:p w14:paraId="63E255A9" w14:textId="77777777" w:rsidR="00251A0F" w:rsidRPr="00BF43E9" w:rsidRDefault="00251A0F" w:rsidP="00C566B9">
            <w:pPr>
              <w:pStyle w:val="Tekstpodstawowywcity"/>
              <w:ind w:left="0"/>
              <w:jc w:val="both"/>
              <w:rPr>
                <w:sz w:val="22"/>
                <w:szCs w:val="22"/>
              </w:rPr>
            </w:pPr>
          </w:p>
          <w:p w14:paraId="7CFD0D7C" w14:textId="77777777" w:rsidR="00251A0F" w:rsidRPr="00BF43E9" w:rsidRDefault="00251A0F" w:rsidP="00C566B9">
            <w:pPr>
              <w:pStyle w:val="Tekstpodstawowywcity"/>
              <w:ind w:left="0"/>
              <w:jc w:val="both"/>
              <w:rPr>
                <w:sz w:val="22"/>
                <w:szCs w:val="22"/>
              </w:rPr>
            </w:pPr>
          </w:p>
          <w:p w14:paraId="12FB3DC5" w14:textId="77777777" w:rsidR="00251A0F" w:rsidRPr="00BF43E9" w:rsidRDefault="00251A0F" w:rsidP="00C566B9">
            <w:pPr>
              <w:pStyle w:val="Tekstpodstawowywcity"/>
              <w:ind w:left="0"/>
              <w:jc w:val="both"/>
              <w:rPr>
                <w:sz w:val="22"/>
                <w:szCs w:val="22"/>
              </w:rPr>
            </w:pPr>
          </w:p>
          <w:p w14:paraId="4B7D5B73" w14:textId="77777777" w:rsidR="00251A0F" w:rsidRPr="00BF43E9" w:rsidRDefault="00251A0F" w:rsidP="00C566B9">
            <w:pPr>
              <w:pStyle w:val="Tekstpodstawowywcity"/>
              <w:ind w:left="0"/>
              <w:jc w:val="both"/>
              <w:rPr>
                <w:sz w:val="22"/>
                <w:szCs w:val="22"/>
              </w:rPr>
            </w:pPr>
          </w:p>
          <w:p w14:paraId="232A1D0D" w14:textId="77777777" w:rsidR="00251A0F" w:rsidRPr="00BF43E9" w:rsidRDefault="00251A0F" w:rsidP="00C566B9">
            <w:pPr>
              <w:pStyle w:val="Tekstpodstawowywcity"/>
              <w:ind w:left="0"/>
              <w:jc w:val="both"/>
              <w:rPr>
                <w:sz w:val="22"/>
                <w:szCs w:val="22"/>
              </w:rPr>
            </w:pPr>
          </w:p>
          <w:p w14:paraId="21A94022" w14:textId="77777777" w:rsidR="00251A0F" w:rsidRPr="00BF43E9" w:rsidRDefault="00251A0F" w:rsidP="00C566B9">
            <w:pPr>
              <w:pStyle w:val="Tekstpodstawowywcity"/>
              <w:ind w:left="0"/>
              <w:jc w:val="both"/>
              <w:rPr>
                <w:sz w:val="22"/>
                <w:szCs w:val="22"/>
              </w:rPr>
            </w:pPr>
          </w:p>
          <w:p w14:paraId="750E2BF8" w14:textId="77777777" w:rsidR="00251A0F" w:rsidRPr="00BF43E9" w:rsidRDefault="00251A0F" w:rsidP="00C566B9">
            <w:pPr>
              <w:pStyle w:val="Tekstpodstawowywcity"/>
              <w:ind w:left="0"/>
              <w:jc w:val="both"/>
              <w:rPr>
                <w:sz w:val="22"/>
                <w:szCs w:val="22"/>
              </w:rPr>
            </w:pPr>
          </w:p>
          <w:p w14:paraId="3BB9BE35" w14:textId="77777777" w:rsidR="00251A0F" w:rsidRPr="00BF43E9" w:rsidRDefault="00251A0F" w:rsidP="00C566B9">
            <w:pPr>
              <w:pStyle w:val="Tekstpodstawowywcity"/>
              <w:ind w:left="0"/>
              <w:jc w:val="both"/>
              <w:rPr>
                <w:sz w:val="22"/>
                <w:szCs w:val="22"/>
              </w:rPr>
            </w:pPr>
          </w:p>
          <w:p w14:paraId="5FC2CD7F" w14:textId="77777777" w:rsidR="00251A0F" w:rsidRPr="00BF43E9" w:rsidRDefault="00251A0F" w:rsidP="00C566B9">
            <w:pPr>
              <w:pStyle w:val="Tekstpodstawowywcity"/>
              <w:ind w:left="0"/>
              <w:jc w:val="both"/>
              <w:rPr>
                <w:sz w:val="18"/>
                <w:szCs w:val="22"/>
              </w:rPr>
            </w:pPr>
            <w:r w:rsidRPr="00BF43E9">
              <w:rPr>
                <w:sz w:val="22"/>
                <w:szCs w:val="22"/>
              </w:rPr>
              <w:t xml:space="preserve">     </w:t>
            </w:r>
            <w:r w:rsidRPr="00BF43E9">
              <w:rPr>
                <w:sz w:val="20"/>
                <w:szCs w:val="22"/>
              </w:rPr>
              <w:t>………………dnia, ……………</w:t>
            </w:r>
            <w:r w:rsidRPr="00BF43E9">
              <w:rPr>
                <w:sz w:val="20"/>
                <w:szCs w:val="22"/>
              </w:rPr>
              <w:tab/>
            </w:r>
            <w:r w:rsidRPr="00BF43E9">
              <w:rPr>
                <w:sz w:val="20"/>
                <w:szCs w:val="22"/>
              </w:rPr>
              <w:tab/>
            </w:r>
            <w:r w:rsidRPr="00BF43E9">
              <w:rPr>
                <w:sz w:val="20"/>
                <w:szCs w:val="22"/>
              </w:rPr>
              <w:tab/>
              <w:t xml:space="preserve"> </w:t>
            </w:r>
            <w:r w:rsidRPr="00BF43E9">
              <w:rPr>
                <w:sz w:val="20"/>
                <w:szCs w:val="22"/>
              </w:rPr>
              <w:tab/>
              <w:t>………………………………………</w:t>
            </w:r>
            <w:r w:rsidRPr="00BF43E9">
              <w:rPr>
                <w:sz w:val="20"/>
                <w:szCs w:val="22"/>
              </w:rPr>
              <w:br/>
            </w:r>
            <w:r w:rsidRPr="00BF43E9">
              <w:rPr>
                <w:sz w:val="20"/>
                <w:szCs w:val="22"/>
              </w:rPr>
              <w:tab/>
            </w:r>
            <w:r w:rsidRPr="00BF43E9">
              <w:rPr>
                <w:sz w:val="20"/>
                <w:szCs w:val="22"/>
              </w:rPr>
              <w:tab/>
            </w:r>
            <w:r w:rsidRPr="00BF43E9">
              <w:rPr>
                <w:sz w:val="20"/>
                <w:szCs w:val="22"/>
              </w:rPr>
              <w:tab/>
            </w:r>
            <w:r w:rsidRPr="00BF43E9">
              <w:rPr>
                <w:sz w:val="20"/>
                <w:szCs w:val="22"/>
              </w:rPr>
              <w:tab/>
            </w:r>
            <w:r w:rsidRPr="00BF43E9">
              <w:rPr>
                <w:sz w:val="20"/>
                <w:szCs w:val="22"/>
              </w:rPr>
              <w:tab/>
            </w:r>
            <w:r w:rsidRPr="00BF43E9">
              <w:rPr>
                <w:sz w:val="20"/>
                <w:szCs w:val="22"/>
              </w:rPr>
              <w:tab/>
            </w:r>
            <w:r w:rsidRPr="00BF43E9">
              <w:rPr>
                <w:sz w:val="20"/>
                <w:szCs w:val="22"/>
              </w:rPr>
              <w:tab/>
            </w:r>
            <w:r w:rsidRPr="00BF43E9">
              <w:rPr>
                <w:sz w:val="20"/>
                <w:szCs w:val="22"/>
              </w:rPr>
              <w:tab/>
              <w:t xml:space="preserve">    </w:t>
            </w:r>
            <w:r w:rsidRPr="00BF43E9">
              <w:rPr>
                <w:sz w:val="18"/>
                <w:szCs w:val="22"/>
              </w:rPr>
              <w:t>podpis i pieczątka Wykonawcy</w:t>
            </w:r>
          </w:p>
          <w:p w14:paraId="4F525D99" w14:textId="77777777" w:rsidR="00251A0F" w:rsidRPr="00BF43E9" w:rsidRDefault="00251A0F" w:rsidP="00C566B9">
            <w:pPr>
              <w:pStyle w:val="Tekstpodstawowywcity"/>
              <w:spacing w:line="360" w:lineRule="auto"/>
              <w:ind w:right="612"/>
              <w:jc w:val="both"/>
              <w:rPr>
                <w:rFonts w:ascii="Arial" w:hAnsi="Arial" w:cs="Arial"/>
                <w:bCs/>
                <w:sz w:val="20"/>
                <w:szCs w:val="22"/>
              </w:rPr>
            </w:pPr>
          </w:p>
          <w:p w14:paraId="25DD95F8" w14:textId="77777777" w:rsidR="00251A0F" w:rsidRPr="00BF43E9" w:rsidRDefault="00251A0F" w:rsidP="00C566B9">
            <w:pPr>
              <w:pStyle w:val="Tekstpodstawowywcity"/>
              <w:spacing w:line="360" w:lineRule="auto"/>
              <w:ind w:right="612"/>
              <w:jc w:val="both"/>
              <w:rPr>
                <w:rFonts w:ascii="Arial" w:hAnsi="Arial" w:cs="Arial"/>
                <w:bCs/>
                <w:sz w:val="20"/>
                <w:szCs w:val="22"/>
              </w:rPr>
            </w:pPr>
          </w:p>
          <w:p w14:paraId="40CF0756" w14:textId="77777777" w:rsidR="00251A0F" w:rsidRPr="00BF43E9" w:rsidRDefault="00251A0F" w:rsidP="00C566B9">
            <w:pPr>
              <w:pStyle w:val="Tekstpodstawowywcity"/>
              <w:spacing w:line="360" w:lineRule="auto"/>
              <w:ind w:right="612"/>
              <w:jc w:val="both"/>
              <w:rPr>
                <w:rFonts w:ascii="Arial" w:hAnsi="Arial" w:cs="Arial"/>
                <w:bCs/>
                <w:sz w:val="20"/>
                <w:szCs w:val="22"/>
              </w:rPr>
            </w:pPr>
          </w:p>
          <w:p w14:paraId="61594994" w14:textId="77777777" w:rsidR="00251A0F" w:rsidRPr="00BF43E9" w:rsidRDefault="00251A0F" w:rsidP="002D480D">
            <w:pPr>
              <w:pStyle w:val="Tekstpodstawowywcity"/>
              <w:spacing w:line="360" w:lineRule="auto"/>
              <w:ind w:left="0" w:right="612"/>
              <w:jc w:val="both"/>
              <w:rPr>
                <w:rFonts w:ascii="Arial" w:hAnsi="Arial" w:cs="Arial"/>
                <w:b/>
                <w:bCs/>
                <w:sz w:val="22"/>
                <w:szCs w:val="22"/>
              </w:rPr>
            </w:pPr>
          </w:p>
        </w:tc>
      </w:tr>
    </w:tbl>
    <w:p w14:paraId="7D50EC2C" w14:textId="77777777" w:rsidR="00251A0F" w:rsidRDefault="00251A0F" w:rsidP="008C45BD">
      <w:pPr>
        <w:pStyle w:val="Tekstpodstawowywcity"/>
        <w:ind w:left="0"/>
        <w:jc w:val="both"/>
        <w:rPr>
          <w:rFonts w:ascii="Arial" w:hAnsi="Arial" w:cs="Arial"/>
          <w:i/>
          <w:sz w:val="20"/>
          <w:szCs w:val="20"/>
        </w:rPr>
      </w:pPr>
    </w:p>
    <w:p w14:paraId="4949FD8E" w14:textId="77777777" w:rsidR="00DA575F" w:rsidRDefault="00DA575F" w:rsidP="008C45BD">
      <w:pPr>
        <w:pStyle w:val="Tekstpodstawowywcity"/>
        <w:ind w:left="0"/>
        <w:jc w:val="both"/>
        <w:rPr>
          <w:rFonts w:ascii="Arial" w:hAnsi="Arial" w:cs="Arial"/>
          <w:i/>
          <w:sz w:val="20"/>
          <w:szCs w:val="20"/>
        </w:rPr>
      </w:pPr>
    </w:p>
    <w:p w14:paraId="369118AA" w14:textId="77777777" w:rsidR="00DA575F" w:rsidRDefault="00DA575F" w:rsidP="008C45BD">
      <w:pPr>
        <w:pStyle w:val="Tekstpodstawowywcity"/>
        <w:ind w:left="0"/>
        <w:jc w:val="both"/>
        <w:rPr>
          <w:rFonts w:ascii="Arial" w:hAnsi="Arial" w:cs="Arial"/>
          <w:i/>
          <w:sz w:val="20"/>
          <w:szCs w:val="20"/>
        </w:rPr>
      </w:pPr>
    </w:p>
    <w:p w14:paraId="776BF0B2" w14:textId="77777777" w:rsidR="00DA575F" w:rsidRDefault="00DA575F" w:rsidP="008C45BD">
      <w:pPr>
        <w:pStyle w:val="Tekstpodstawowywcity"/>
        <w:ind w:left="0"/>
        <w:jc w:val="both"/>
        <w:rPr>
          <w:rFonts w:ascii="Arial" w:hAnsi="Arial" w:cs="Arial"/>
          <w:i/>
          <w:sz w:val="20"/>
          <w:szCs w:val="20"/>
        </w:rPr>
      </w:pPr>
    </w:p>
    <w:p w14:paraId="02FDCCB0" w14:textId="77777777" w:rsidR="00DA575F" w:rsidRDefault="00DA575F" w:rsidP="008C45BD">
      <w:pPr>
        <w:pStyle w:val="Tekstpodstawowywcity"/>
        <w:ind w:left="0"/>
        <w:jc w:val="both"/>
        <w:rPr>
          <w:rFonts w:ascii="Arial" w:hAnsi="Arial" w:cs="Arial"/>
          <w:i/>
          <w:sz w:val="20"/>
          <w:szCs w:val="20"/>
        </w:rPr>
      </w:pPr>
    </w:p>
    <w:p w14:paraId="24815011" w14:textId="77777777" w:rsidR="00251A0F" w:rsidRDefault="00251A0F" w:rsidP="008C45BD">
      <w:pPr>
        <w:pStyle w:val="Tekstpodstawowywcity"/>
        <w:ind w:left="0"/>
        <w:jc w:val="both"/>
        <w:rPr>
          <w:rFonts w:ascii="Arial" w:hAnsi="Arial" w:cs="Arial"/>
          <w:i/>
          <w:sz w:val="20"/>
          <w:szCs w:val="20"/>
        </w:rPr>
      </w:pPr>
    </w:p>
    <w:p w14:paraId="7C33DA9D" w14:textId="77777777" w:rsidR="00F44BFA" w:rsidRDefault="00F44BFA" w:rsidP="008C45BD">
      <w:pPr>
        <w:pStyle w:val="Tekstpodstawowywcity"/>
        <w:ind w:left="0"/>
        <w:jc w:val="both"/>
        <w:rPr>
          <w:rFonts w:ascii="Arial" w:hAnsi="Arial" w:cs="Arial"/>
          <w:i/>
          <w:sz w:val="20"/>
          <w:szCs w:val="20"/>
        </w:rPr>
      </w:pPr>
    </w:p>
    <w:p w14:paraId="0FE96E3A" w14:textId="77777777" w:rsidR="00251A0F" w:rsidRDefault="00251A0F" w:rsidP="008C45BD">
      <w:pPr>
        <w:pStyle w:val="Tekstpodstawowywcity"/>
        <w:ind w:left="0"/>
        <w:jc w:val="both"/>
        <w:rPr>
          <w:rFonts w:ascii="Arial" w:hAnsi="Arial" w:cs="Arial"/>
          <w:i/>
          <w:sz w:val="20"/>
          <w:szCs w:val="20"/>
        </w:rPr>
      </w:pPr>
    </w:p>
    <w:p w14:paraId="09365694" w14:textId="77777777" w:rsidR="00251A0F" w:rsidRDefault="00251A0F" w:rsidP="008C45BD">
      <w:pPr>
        <w:pStyle w:val="Tekstpodstawowywcity"/>
        <w:ind w:left="0"/>
        <w:jc w:val="both"/>
        <w:rPr>
          <w:rFonts w:ascii="Arial" w:hAnsi="Arial" w:cs="Arial"/>
          <w:i/>
          <w:sz w:val="20"/>
          <w:szCs w:val="20"/>
        </w:rPr>
      </w:pPr>
    </w:p>
    <w:p w14:paraId="04A42564" w14:textId="77777777" w:rsidR="00251A0F" w:rsidRPr="002D480D" w:rsidRDefault="00251A0F" w:rsidP="008C45B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62"/>
      </w:tblGrid>
      <w:tr w:rsidR="00251A0F" w:rsidRPr="00A16A33" w14:paraId="5B299779" w14:textId="77777777" w:rsidTr="00137EB5">
        <w:tc>
          <w:tcPr>
            <w:tcW w:w="7162" w:type="dxa"/>
            <w:shd w:val="clear" w:color="auto" w:fill="E0E0E0"/>
          </w:tcPr>
          <w:p w14:paraId="283B1498" w14:textId="77777777" w:rsidR="00251A0F" w:rsidRPr="00BF43E9" w:rsidRDefault="00251A0F" w:rsidP="00137EB5">
            <w:pPr>
              <w:pStyle w:val="Tekstpodstawowywcity"/>
              <w:ind w:left="0"/>
              <w:jc w:val="center"/>
            </w:pPr>
          </w:p>
          <w:p w14:paraId="7D91C596" w14:textId="77777777" w:rsidR="00251A0F" w:rsidRPr="00BF43E9" w:rsidRDefault="00251A0F" w:rsidP="00137EB5">
            <w:pPr>
              <w:pStyle w:val="Tekstpodstawowywcity"/>
              <w:ind w:left="0"/>
              <w:jc w:val="center"/>
              <w:rPr>
                <w:rFonts w:ascii="Arial" w:hAnsi="Arial" w:cs="Arial"/>
                <w:b/>
                <w:bCs/>
                <w:sz w:val="22"/>
                <w:szCs w:val="22"/>
              </w:rPr>
            </w:pPr>
            <w:r w:rsidRPr="00BF43E9">
              <w:rPr>
                <w:rFonts w:ascii="Arial" w:hAnsi="Arial" w:cs="Arial"/>
                <w:b/>
                <w:bCs/>
                <w:sz w:val="22"/>
                <w:szCs w:val="22"/>
              </w:rPr>
              <w:t>C. O</w:t>
            </w:r>
            <w:r w:rsidR="006F66C2">
              <w:rPr>
                <w:rFonts w:ascii="Arial" w:hAnsi="Arial" w:cs="Arial"/>
                <w:b/>
                <w:bCs/>
                <w:sz w:val="22"/>
                <w:szCs w:val="22"/>
              </w:rPr>
              <w:t>Ś</w:t>
            </w:r>
            <w:r w:rsidRPr="00BF43E9">
              <w:rPr>
                <w:rFonts w:ascii="Arial" w:hAnsi="Arial" w:cs="Arial"/>
                <w:b/>
                <w:bCs/>
                <w:sz w:val="22"/>
                <w:szCs w:val="22"/>
              </w:rPr>
              <w:t>WIADCZENIE</w:t>
            </w:r>
          </w:p>
          <w:p w14:paraId="5C55F870" w14:textId="77777777" w:rsidR="00251A0F" w:rsidRPr="00BF43E9" w:rsidRDefault="00251A0F" w:rsidP="00137EB5">
            <w:pPr>
              <w:pStyle w:val="Tekstpodstawowywcity"/>
              <w:ind w:left="0"/>
              <w:jc w:val="center"/>
              <w:rPr>
                <w:rFonts w:ascii="Arial" w:hAnsi="Arial" w:cs="Arial"/>
                <w:b/>
                <w:bCs/>
                <w:sz w:val="22"/>
                <w:szCs w:val="22"/>
              </w:rPr>
            </w:pPr>
            <w:r w:rsidRPr="00BF43E9">
              <w:rPr>
                <w:rFonts w:ascii="Arial" w:hAnsi="Arial" w:cs="Arial"/>
                <w:b/>
                <w:bCs/>
                <w:sz w:val="22"/>
                <w:szCs w:val="22"/>
              </w:rPr>
              <w:t xml:space="preserve"> o spełnianiu warunków udziału w postępowaniu</w:t>
            </w:r>
            <w:r w:rsidRPr="00BF43E9">
              <w:rPr>
                <w:rStyle w:val="Odwoanieprzypisudolnego"/>
                <w:rFonts w:ascii="Arial" w:hAnsi="Arial" w:cs="Arial"/>
                <w:b/>
                <w:bCs/>
                <w:sz w:val="22"/>
                <w:szCs w:val="22"/>
              </w:rPr>
              <w:footnoteReference w:id="9"/>
            </w:r>
            <w:r w:rsidRPr="00BF43E9">
              <w:rPr>
                <w:rFonts w:ascii="Arial" w:hAnsi="Arial" w:cs="Arial"/>
                <w:b/>
                <w:bCs/>
                <w:sz w:val="22"/>
                <w:szCs w:val="22"/>
              </w:rPr>
              <w:t xml:space="preserve"> </w:t>
            </w:r>
          </w:p>
          <w:p w14:paraId="6928BEB8" w14:textId="77777777" w:rsidR="00251A0F" w:rsidRPr="00BF43E9" w:rsidRDefault="00251A0F" w:rsidP="00137EB5">
            <w:pPr>
              <w:pStyle w:val="Tekstpodstawowywcity"/>
              <w:ind w:left="0"/>
              <w:jc w:val="center"/>
              <w:rPr>
                <w:rFonts w:ascii="Arial" w:hAnsi="Arial" w:cs="Arial"/>
                <w:b/>
                <w:bCs/>
                <w:sz w:val="22"/>
                <w:szCs w:val="22"/>
              </w:rPr>
            </w:pPr>
          </w:p>
        </w:tc>
      </w:tr>
    </w:tbl>
    <w:p w14:paraId="65A4D5BF" w14:textId="77777777" w:rsidR="00251A0F" w:rsidRPr="00A16A33" w:rsidRDefault="00251A0F" w:rsidP="004710F1">
      <w:pPr>
        <w:pStyle w:val="Tekstpodstawowywcity"/>
        <w:ind w:left="0"/>
        <w:rPr>
          <w:rFonts w:ascii="Arial" w:hAnsi="Arial" w:cs="Arial"/>
          <w:b/>
          <w:bCs/>
          <w:sz w:val="22"/>
          <w:szCs w:val="22"/>
        </w:rPr>
      </w:pPr>
    </w:p>
    <w:p w14:paraId="7FA8E397" w14:textId="77777777" w:rsidR="00251A0F" w:rsidRPr="00A16A33" w:rsidRDefault="00251A0F" w:rsidP="004710F1">
      <w:pPr>
        <w:pStyle w:val="Tekstpodstawowywcity"/>
        <w:ind w:left="0"/>
        <w:jc w:val="both"/>
        <w:rPr>
          <w:rFonts w:ascii="Arial" w:hAnsi="Arial" w:cs="Arial"/>
          <w:iCs/>
          <w:sz w:val="22"/>
          <w:szCs w:val="22"/>
        </w:rPr>
      </w:pPr>
      <w:r w:rsidRPr="00A16A33">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1"/>
        <w:gridCol w:w="5311"/>
      </w:tblGrid>
      <w:tr w:rsidR="00251A0F" w:rsidRPr="00A16A33" w14:paraId="0C870276" w14:textId="77777777" w:rsidTr="00137EB5">
        <w:tc>
          <w:tcPr>
            <w:tcW w:w="2770" w:type="dxa"/>
            <w:shd w:val="clear" w:color="auto" w:fill="E0E0E0"/>
          </w:tcPr>
          <w:p w14:paraId="0D300494" w14:textId="77777777" w:rsidR="00251A0F" w:rsidRPr="00BF43E9" w:rsidRDefault="00251A0F" w:rsidP="00137EB5">
            <w:pPr>
              <w:pStyle w:val="Tekstpodstawowywcity"/>
              <w:ind w:left="0"/>
              <w:jc w:val="center"/>
              <w:rPr>
                <w:rFonts w:ascii="Arial" w:hAnsi="Arial" w:cs="Arial"/>
                <w:b/>
                <w:bCs/>
                <w:iCs/>
                <w:sz w:val="22"/>
                <w:szCs w:val="22"/>
              </w:rPr>
            </w:pPr>
          </w:p>
          <w:p w14:paraId="062C6AD3" w14:textId="77777777" w:rsidR="00251A0F" w:rsidRPr="00BF43E9" w:rsidRDefault="00251A0F" w:rsidP="00137EB5">
            <w:pPr>
              <w:pStyle w:val="Tekstpodstawowywcity"/>
              <w:ind w:left="0"/>
              <w:jc w:val="center"/>
              <w:rPr>
                <w:rFonts w:ascii="Arial" w:hAnsi="Arial" w:cs="Arial"/>
                <w:b/>
                <w:bCs/>
                <w:iCs/>
                <w:sz w:val="10"/>
                <w:szCs w:val="22"/>
              </w:rPr>
            </w:pPr>
          </w:p>
          <w:p w14:paraId="710AD7F2" w14:textId="77777777" w:rsidR="00251A0F" w:rsidRPr="00BF43E9" w:rsidRDefault="00251A0F" w:rsidP="00137EB5">
            <w:pPr>
              <w:pStyle w:val="Tekstpodstawowywcity"/>
              <w:ind w:left="0"/>
              <w:jc w:val="center"/>
              <w:rPr>
                <w:rFonts w:ascii="Arial" w:hAnsi="Arial" w:cs="Arial"/>
                <w:b/>
                <w:bCs/>
                <w:iCs/>
                <w:sz w:val="22"/>
                <w:szCs w:val="22"/>
              </w:rPr>
            </w:pPr>
            <w:r w:rsidRPr="00BF43E9">
              <w:rPr>
                <w:rFonts w:ascii="Arial" w:hAnsi="Arial" w:cs="Arial"/>
                <w:b/>
                <w:bCs/>
                <w:iCs/>
                <w:sz w:val="22"/>
                <w:szCs w:val="22"/>
              </w:rPr>
              <w:t>Nazwa zamówienia</w:t>
            </w:r>
          </w:p>
          <w:p w14:paraId="480B6110" w14:textId="77777777" w:rsidR="00251A0F" w:rsidRPr="00BF43E9" w:rsidRDefault="00251A0F" w:rsidP="00137EB5">
            <w:pPr>
              <w:pStyle w:val="Tekstpodstawowywcity"/>
              <w:ind w:left="0"/>
              <w:jc w:val="center"/>
              <w:rPr>
                <w:rFonts w:ascii="Arial" w:hAnsi="Arial" w:cs="Arial"/>
                <w:b/>
                <w:bCs/>
                <w:sz w:val="22"/>
                <w:szCs w:val="22"/>
              </w:rPr>
            </w:pPr>
          </w:p>
        </w:tc>
        <w:tc>
          <w:tcPr>
            <w:tcW w:w="6442" w:type="dxa"/>
          </w:tcPr>
          <w:p w14:paraId="77979048" w14:textId="37270611" w:rsidR="00251A0F" w:rsidRPr="002D480D" w:rsidRDefault="00251A0F" w:rsidP="006F66C2">
            <w:pPr>
              <w:jc w:val="center"/>
              <w:rPr>
                <w:rFonts w:ascii="Arial" w:hAnsi="Arial" w:cs="Arial"/>
                <w:b/>
              </w:rPr>
            </w:pPr>
            <w:r w:rsidRPr="00B82B1C">
              <w:rPr>
                <w:rFonts w:ascii="Arial" w:hAnsi="Arial" w:cs="Arial"/>
                <w:b/>
              </w:rPr>
              <w:t>Obsługa administracyjno</w:t>
            </w:r>
            <w:r>
              <w:rPr>
                <w:rFonts w:ascii="Arial" w:hAnsi="Arial" w:cs="Arial"/>
                <w:b/>
              </w:rPr>
              <w:t>-</w:t>
            </w:r>
            <w:r w:rsidRPr="00B82B1C">
              <w:rPr>
                <w:rFonts w:ascii="Arial" w:hAnsi="Arial" w:cs="Arial"/>
                <w:b/>
              </w:rPr>
              <w:t xml:space="preserve"> finansowa staży zawodowych dla uczestników projektu „</w:t>
            </w:r>
            <w:r w:rsidR="006F66C2" w:rsidRPr="006F66C2">
              <w:rPr>
                <w:rFonts w:ascii="Arial" w:hAnsi="Arial" w:cs="Arial"/>
                <w:b/>
              </w:rPr>
              <w:t>Zawód jutra – wsparcie edukacji zawodowej w Zabrzu</w:t>
            </w:r>
            <w:r w:rsidRPr="00B82B1C">
              <w:rPr>
                <w:rFonts w:ascii="Arial" w:hAnsi="Arial" w:cs="Arial"/>
                <w:b/>
              </w:rPr>
              <w:t>”</w:t>
            </w:r>
          </w:p>
        </w:tc>
      </w:tr>
      <w:tr w:rsidR="00251A0F" w:rsidRPr="00A16A33" w14:paraId="3BA653D9" w14:textId="77777777" w:rsidTr="00137EB5">
        <w:tc>
          <w:tcPr>
            <w:tcW w:w="2770" w:type="dxa"/>
            <w:shd w:val="clear" w:color="auto" w:fill="E0E0E0"/>
          </w:tcPr>
          <w:p w14:paraId="3276165A" w14:textId="77777777" w:rsidR="00251A0F" w:rsidRPr="00BF43E9" w:rsidRDefault="00251A0F" w:rsidP="00137EB5">
            <w:pPr>
              <w:pStyle w:val="Tekstpodstawowywcity"/>
              <w:ind w:left="0"/>
              <w:jc w:val="center"/>
              <w:rPr>
                <w:rFonts w:ascii="Arial" w:hAnsi="Arial" w:cs="Arial"/>
                <w:b/>
                <w:bCs/>
                <w:sz w:val="22"/>
                <w:szCs w:val="22"/>
              </w:rPr>
            </w:pPr>
          </w:p>
          <w:p w14:paraId="774437FC" w14:textId="77777777" w:rsidR="00251A0F" w:rsidRPr="00BF43E9" w:rsidRDefault="00251A0F" w:rsidP="00137EB5">
            <w:pPr>
              <w:pStyle w:val="Tekstpodstawowywcity"/>
              <w:ind w:left="0"/>
              <w:jc w:val="center"/>
              <w:rPr>
                <w:rFonts w:ascii="Arial" w:hAnsi="Arial" w:cs="Arial"/>
                <w:b/>
                <w:bCs/>
                <w:sz w:val="10"/>
                <w:szCs w:val="22"/>
              </w:rPr>
            </w:pPr>
          </w:p>
          <w:p w14:paraId="0F24AEB8" w14:textId="77777777" w:rsidR="00251A0F" w:rsidRPr="00BF43E9" w:rsidRDefault="00251A0F" w:rsidP="00137EB5">
            <w:pPr>
              <w:pStyle w:val="Tekstpodstawowywcity"/>
              <w:ind w:left="0"/>
              <w:jc w:val="center"/>
              <w:rPr>
                <w:rFonts w:ascii="Arial" w:hAnsi="Arial" w:cs="Arial"/>
                <w:b/>
                <w:bCs/>
                <w:sz w:val="22"/>
                <w:szCs w:val="22"/>
              </w:rPr>
            </w:pPr>
            <w:r w:rsidRPr="00BF43E9">
              <w:rPr>
                <w:rFonts w:ascii="Arial" w:hAnsi="Arial" w:cs="Arial"/>
                <w:b/>
                <w:bCs/>
                <w:sz w:val="22"/>
                <w:szCs w:val="22"/>
              </w:rPr>
              <w:t>Nazwa Wykonawcy</w:t>
            </w:r>
          </w:p>
          <w:p w14:paraId="0D4F792D" w14:textId="77777777" w:rsidR="00251A0F" w:rsidRPr="00BF43E9" w:rsidRDefault="00251A0F" w:rsidP="00137EB5">
            <w:pPr>
              <w:pStyle w:val="Tekstpodstawowywcity"/>
              <w:ind w:left="0"/>
              <w:jc w:val="center"/>
              <w:rPr>
                <w:rFonts w:ascii="Arial" w:hAnsi="Arial" w:cs="Arial"/>
                <w:b/>
                <w:bCs/>
                <w:sz w:val="22"/>
                <w:szCs w:val="22"/>
              </w:rPr>
            </w:pPr>
          </w:p>
        </w:tc>
        <w:tc>
          <w:tcPr>
            <w:tcW w:w="6442" w:type="dxa"/>
          </w:tcPr>
          <w:p w14:paraId="3CE86CE5" w14:textId="77777777" w:rsidR="00251A0F" w:rsidRPr="00BF43E9" w:rsidRDefault="00251A0F" w:rsidP="00137EB5">
            <w:pPr>
              <w:pStyle w:val="Tekstpodstawowywcity"/>
              <w:spacing w:line="480" w:lineRule="auto"/>
              <w:ind w:left="0"/>
              <w:rPr>
                <w:rFonts w:ascii="Arial" w:hAnsi="Arial" w:cs="Arial"/>
                <w:b/>
                <w:bCs/>
                <w:sz w:val="22"/>
                <w:szCs w:val="22"/>
              </w:rPr>
            </w:pPr>
          </w:p>
        </w:tc>
      </w:tr>
      <w:tr w:rsidR="00251A0F" w:rsidRPr="00A16A33" w14:paraId="6186B941" w14:textId="77777777" w:rsidTr="00137EB5">
        <w:tc>
          <w:tcPr>
            <w:tcW w:w="2770" w:type="dxa"/>
            <w:shd w:val="clear" w:color="auto" w:fill="E0E0E0"/>
          </w:tcPr>
          <w:p w14:paraId="76EB90AF" w14:textId="77777777" w:rsidR="00251A0F" w:rsidRPr="00BF43E9" w:rsidRDefault="00251A0F" w:rsidP="00137EB5">
            <w:pPr>
              <w:pStyle w:val="Tekstpodstawowywcity"/>
              <w:ind w:left="0"/>
              <w:jc w:val="center"/>
              <w:rPr>
                <w:rFonts w:ascii="Arial" w:hAnsi="Arial" w:cs="Arial"/>
                <w:b/>
                <w:bCs/>
                <w:iCs/>
                <w:sz w:val="22"/>
                <w:szCs w:val="22"/>
              </w:rPr>
            </w:pPr>
          </w:p>
          <w:p w14:paraId="461A7625" w14:textId="77777777" w:rsidR="00251A0F" w:rsidRPr="00BF43E9" w:rsidRDefault="00251A0F" w:rsidP="00137EB5">
            <w:pPr>
              <w:pStyle w:val="Tekstpodstawowywcity"/>
              <w:ind w:left="0"/>
              <w:jc w:val="center"/>
              <w:rPr>
                <w:rFonts w:ascii="Arial" w:hAnsi="Arial" w:cs="Arial"/>
                <w:b/>
                <w:bCs/>
                <w:sz w:val="22"/>
                <w:szCs w:val="22"/>
              </w:rPr>
            </w:pPr>
            <w:r w:rsidRPr="00BF43E9">
              <w:rPr>
                <w:rFonts w:ascii="Arial" w:hAnsi="Arial" w:cs="Arial"/>
                <w:b/>
                <w:bCs/>
                <w:iCs/>
                <w:sz w:val="22"/>
                <w:szCs w:val="22"/>
              </w:rPr>
              <w:t>Adres</w:t>
            </w:r>
            <w:r w:rsidRPr="00BF43E9">
              <w:rPr>
                <w:rFonts w:ascii="Arial" w:hAnsi="Arial" w:cs="Arial"/>
                <w:b/>
                <w:bCs/>
                <w:sz w:val="22"/>
                <w:szCs w:val="22"/>
              </w:rPr>
              <w:t xml:space="preserve"> Wykonawcy</w:t>
            </w:r>
          </w:p>
          <w:p w14:paraId="00334AED" w14:textId="77777777" w:rsidR="00251A0F" w:rsidRPr="00BF43E9" w:rsidRDefault="00251A0F" w:rsidP="00137EB5">
            <w:pPr>
              <w:pStyle w:val="Tekstpodstawowywcity"/>
              <w:ind w:left="0"/>
              <w:jc w:val="center"/>
              <w:rPr>
                <w:rFonts w:ascii="Arial" w:hAnsi="Arial" w:cs="Arial"/>
                <w:b/>
                <w:bCs/>
                <w:sz w:val="22"/>
                <w:szCs w:val="22"/>
              </w:rPr>
            </w:pPr>
          </w:p>
        </w:tc>
        <w:tc>
          <w:tcPr>
            <w:tcW w:w="6442" w:type="dxa"/>
          </w:tcPr>
          <w:p w14:paraId="4ACE25A3" w14:textId="77777777" w:rsidR="00251A0F" w:rsidRPr="00BF43E9" w:rsidRDefault="00251A0F" w:rsidP="00137EB5">
            <w:pPr>
              <w:pStyle w:val="Tekstpodstawowywcity"/>
              <w:spacing w:line="480" w:lineRule="auto"/>
              <w:ind w:left="0"/>
              <w:rPr>
                <w:rFonts w:ascii="Arial" w:hAnsi="Arial" w:cs="Arial"/>
                <w:b/>
                <w:bCs/>
                <w:sz w:val="22"/>
                <w:szCs w:val="22"/>
              </w:rPr>
            </w:pPr>
          </w:p>
        </w:tc>
      </w:tr>
      <w:tr w:rsidR="00251A0F" w:rsidRPr="00A16A33" w14:paraId="6F7E633A" w14:textId="77777777" w:rsidTr="00137EB5">
        <w:tc>
          <w:tcPr>
            <w:tcW w:w="2770" w:type="dxa"/>
            <w:shd w:val="clear" w:color="auto" w:fill="E0E0E0"/>
          </w:tcPr>
          <w:p w14:paraId="087DCF14" w14:textId="77777777" w:rsidR="00251A0F" w:rsidRPr="0093197C" w:rsidRDefault="00251A0F" w:rsidP="0093197C">
            <w:pPr>
              <w:pStyle w:val="Tekstpodstawowy"/>
              <w:spacing w:line="276" w:lineRule="auto"/>
              <w:rPr>
                <w:rFonts w:ascii="Arial" w:hAnsi="Arial" w:cs="Arial"/>
                <w:b w:val="0"/>
                <w:sz w:val="18"/>
                <w:szCs w:val="18"/>
              </w:rPr>
            </w:pPr>
            <w:r w:rsidRPr="0093197C">
              <w:rPr>
                <w:rFonts w:ascii="Arial" w:hAnsi="Arial" w:cs="Arial"/>
                <w:sz w:val="18"/>
                <w:szCs w:val="18"/>
              </w:rPr>
              <w:t>Rodzaj przedsiębiorstwa jakim jest Wykonawca (zaznaczyć właściwą opcję):</w:t>
            </w:r>
          </w:p>
          <w:p w14:paraId="5D7DEB49" w14:textId="77777777" w:rsidR="00251A0F" w:rsidRPr="0093197C" w:rsidRDefault="00251A0F" w:rsidP="00AD070D">
            <w:pPr>
              <w:pStyle w:val="Tekstpodstawowy"/>
              <w:numPr>
                <w:ilvl w:val="0"/>
                <w:numId w:val="6"/>
              </w:numPr>
              <w:spacing w:line="360" w:lineRule="auto"/>
              <w:rPr>
                <w:rFonts w:ascii="Arial" w:hAnsi="Arial" w:cs="Arial"/>
                <w:b w:val="0"/>
                <w:sz w:val="18"/>
                <w:szCs w:val="18"/>
              </w:rPr>
            </w:pPr>
            <w:r w:rsidRPr="0093197C">
              <w:rPr>
                <w:rFonts w:ascii="Arial" w:hAnsi="Arial" w:cs="Arial"/>
                <w:sz w:val="18"/>
                <w:szCs w:val="18"/>
              </w:rPr>
              <w:t>Mikroprzedsiębiorstwo</w:t>
            </w:r>
          </w:p>
          <w:p w14:paraId="42B83220" w14:textId="77777777" w:rsidR="00251A0F" w:rsidRPr="0093197C" w:rsidRDefault="00251A0F" w:rsidP="00AD070D">
            <w:pPr>
              <w:pStyle w:val="Tekstpodstawowy"/>
              <w:numPr>
                <w:ilvl w:val="0"/>
                <w:numId w:val="6"/>
              </w:numPr>
              <w:spacing w:line="360" w:lineRule="auto"/>
              <w:rPr>
                <w:rFonts w:ascii="Arial" w:hAnsi="Arial" w:cs="Arial"/>
                <w:b w:val="0"/>
                <w:sz w:val="18"/>
                <w:szCs w:val="18"/>
              </w:rPr>
            </w:pPr>
            <w:r w:rsidRPr="0093197C">
              <w:rPr>
                <w:rFonts w:ascii="Arial" w:hAnsi="Arial" w:cs="Arial"/>
                <w:sz w:val="18"/>
                <w:szCs w:val="18"/>
              </w:rPr>
              <w:t>Małe lub Średnie przedsiębiorstwo</w:t>
            </w:r>
          </w:p>
          <w:p w14:paraId="2F67D0F7" w14:textId="77777777" w:rsidR="00251A0F" w:rsidRPr="00C83A47" w:rsidRDefault="00251A0F" w:rsidP="0093197C">
            <w:pPr>
              <w:pStyle w:val="Tekstprzypisudolnego"/>
              <w:jc w:val="both"/>
              <w:rPr>
                <w:rStyle w:val="DeltaViewInsertion"/>
                <w:rFonts w:ascii="Arial" w:hAnsi="Arial" w:cs="Arial"/>
                <w:b w:val="0"/>
                <w:i w:val="0"/>
                <w:sz w:val="16"/>
                <w:szCs w:val="16"/>
              </w:rPr>
            </w:pPr>
            <w:r w:rsidRPr="00C83A47">
              <w:rPr>
                <w:rStyle w:val="DeltaViewInsertion"/>
                <w:rFonts w:ascii="Arial" w:hAnsi="Arial" w:cs="Arial"/>
                <w:sz w:val="16"/>
                <w:szCs w:val="16"/>
              </w:rPr>
              <w:t>Mikroprzedsiębiorstwo: przedsiębiorstwo, które zatrudnia mniej niż 10 osób i którego roczny obrót lub roczna suma bilansowa nie przekracza 2 milionów EUR.</w:t>
            </w:r>
          </w:p>
          <w:p w14:paraId="3CC85751" w14:textId="77777777" w:rsidR="00251A0F" w:rsidRPr="00C83A47" w:rsidRDefault="00251A0F" w:rsidP="0093197C">
            <w:pPr>
              <w:pStyle w:val="Tekstprzypisudolnego"/>
              <w:rPr>
                <w:rStyle w:val="DeltaViewInsertion"/>
                <w:rFonts w:ascii="Arial" w:hAnsi="Arial" w:cs="Arial"/>
                <w:b w:val="0"/>
                <w:i w:val="0"/>
                <w:sz w:val="16"/>
                <w:szCs w:val="16"/>
              </w:rPr>
            </w:pPr>
            <w:r w:rsidRPr="00C83A47">
              <w:rPr>
                <w:rStyle w:val="DeltaViewInsertion"/>
                <w:rFonts w:ascii="Arial" w:hAnsi="Arial" w:cs="Arial"/>
                <w:sz w:val="16"/>
                <w:szCs w:val="16"/>
              </w:rPr>
              <w:t>Małe przedsiębiorstwo: przedsiębiorstwo, które zatrudnia mniej niż 50 osób i którego roczny obrót lub roczna suma bilansowa nie przekracza 10 milionów EUR.</w:t>
            </w:r>
          </w:p>
          <w:p w14:paraId="6CCA921E" w14:textId="77777777" w:rsidR="00251A0F" w:rsidRPr="00BF43E9" w:rsidRDefault="00251A0F" w:rsidP="0093197C">
            <w:pPr>
              <w:pStyle w:val="Tekstpodstawowywcity"/>
              <w:ind w:left="0"/>
              <w:jc w:val="center"/>
              <w:rPr>
                <w:rFonts w:ascii="Arial" w:hAnsi="Arial" w:cs="Arial"/>
                <w:b/>
                <w:bCs/>
                <w:iCs/>
                <w:sz w:val="22"/>
                <w:szCs w:val="22"/>
              </w:rPr>
            </w:pPr>
            <w:r w:rsidRPr="00BF43E9">
              <w:rPr>
                <w:rStyle w:val="DeltaViewInsertion"/>
                <w:rFonts w:ascii="Arial" w:hAnsi="Arial" w:cs="Arial"/>
                <w:sz w:val="16"/>
                <w:szCs w:val="16"/>
              </w:rPr>
              <w:t>Średnie przedsiębiorstwa: przedsiębiorstwa, które nie są mikroprzedsiębiorstwami ani małymi przedsiębiorstwami</w:t>
            </w:r>
            <w:r w:rsidRPr="00BF43E9">
              <w:rPr>
                <w:rFonts w:ascii="Arial" w:hAnsi="Arial" w:cs="Arial"/>
                <w:sz w:val="16"/>
                <w:szCs w:val="16"/>
              </w:rPr>
              <w:t xml:space="preserve"> i które zatrudniają mniej niż 250 osób i których roczny obrót nie przekracza 50 milionów EUR </w:t>
            </w:r>
            <w:r w:rsidRPr="00BF43E9">
              <w:rPr>
                <w:rFonts w:ascii="Arial" w:hAnsi="Arial" w:cs="Arial"/>
                <w:i/>
                <w:sz w:val="16"/>
                <w:szCs w:val="16"/>
              </w:rPr>
              <w:t>lub</w:t>
            </w:r>
            <w:r w:rsidRPr="00BF43E9">
              <w:rPr>
                <w:rFonts w:ascii="Arial" w:hAnsi="Arial" w:cs="Arial"/>
                <w:sz w:val="16"/>
                <w:szCs w:val="16"/>
              </w:rPr>
              <w:t xml:space="preserve"> roczna suma bilansowa nie przekracza 43 milionów EUR.</w:t>
            </w:r>
          </w:p>
        </w:tc>
        <w:tc>
          <w:tcPr>
            <w:tcW w:w="6442" w:type="dxa"/>
          </w:tcPr>
          <w:p w14:paraId="325484FB" w14:textId="77777777" w:rsidR="00251A0F" w:rsidRPr="00BF43E9" w:rsidRDefault="00251A0F" w:rsidP="00137EB5">
            <w:pPr>
              <w:pStyle w:val="Tekstpodstawowywcity"/>
              <w:spacing w:line="480" w:lineRule="auto"/>
              <w:ind w:left="0"/>
              <w:rPr>
                <w:rFonts w:ascii="Arial" w:hAnsi="Arial" w:cs="Arial"/>
                <w:b/>
                <w:bCs/>
                <w:sz w:val="22"/>
                <w:szCs w:val="22"/>
              </w:rPr>
            </w:pPr>
          </w:p>
        </w:tc>
      </w:tr>
    </w:tbl>
    <w:p w14:paraId="5EB1A44D" w14:textId="77777777" w:rsidR="00251A0F" w:rsidRDefault="00251A0F" w:rsidP="004710F1">
      <w:pPr>
        <w:pStyle w:val="Tekstpodstawowywcity"/>
        <w:ind w:left="0"/>
        <w:jc w:val="both"/>
        <w:rPr>
          <w:rFonts w:ascii="Arial" w:hAnsi="Arial" w:cs="Arial"/>
          <w:iCs/>
          <w:sz w:val="22"/>
          <w:szCs w:val="22"/>
        </w:rPr>
      </w:pPr>
      <w:r w:rsidRPr="00A16A33">
        <w:rPr>
          <w:rFonts w:ascii="Arial" w:hAnsi="Arial" w:cs="Arial"/>
          <w:iCs/>
          <w:sz w:val="22"/>
          <w:szCs w:val="22"/>
        </w:rPr>
        <w:t xml:space="preserve"> </w:t>
      </w:r>
    </w:p>
    <w:p w14:paraId="5FF8FE1B" w14:textId="77777777" w:rsidR="00251A0F" w:rsidRDefault="00251A0F" w:rsidP="004710F1">
      <w:pPr>
        <w:pStyle w:val="Tekstpodstawowywcity"/>
        <w:ind w:left="0"/>
        <w:jc w:val="both"/>
        <w:rPr>
          <w:rFonts w:ascii="Arial" w:hAnsi="Arial" w:cs="Arial"/>
          <w:iCs/>
          <w:sz w:val="22"/>
          <w:szCs w:val="22"/>
        </w:rPr>
      </w:pPr>
    </w:p>
    <w:p w14:paraId="181C7F3A" w14:textId="77777777" w:rsidR="006F66C2" w:rsidRDefault="006F66C2" w:rsidP="004710F1">
      <w:pPr>
        <w:pStyle w:val="Tekstpodstawowywcity"/>
        <w:ind w:left="0"/>
        <w:jc w:val="both"/>
        <w:rPr>
          <w:rFonts w:ascii="Arial" w:hAnsi="Arial" w:cs="Arial"/>
          <w:iCs/>
          <w:sz w:val="22"/>
          <w:szCs w:val="22"/>
        </w:rPr>
      </w:pPr>
    </w:p>
    <w:p w14:paraId="5DA21E54" w14:textId="77777777" w:rsidR="00DA575F" w:rsidRDefault="00DA575F" w:rsidP="004710F1">
      <w:pPr>
        <w:pStyle w:val="Tekstpodstawowywcity"/>
        <w:ind w:left="0"/>
        <w:jc w:val="both"/>
        <w:rPr>
          <w:rFonts w:ascii="Arial" w:hAnsi="Arial" w:cs="Arial"/>
          <w:iCs/>
          <w:sz w:val="22"/>
          <w:szCs w:val="22"/>
        </w:rPr>
      </w:pPr>
    </w:p>
    <w:p w14:paraId="2F7264AB" w14:textId="77777777" w:rsidR="00DA575F" w:rsidRDefault="00DA575F" w:rsidP="004710F1">
      <w:pPr>
        <w:pStyle w:val="Tekstpodstawowywcity"/>
        <w:ind w:left="0"/>
        <w:jc w:val="both"/>
        <w:rPr>
          <w:rFonts w:ascii="Arial" w:hAnsi="Arial" w:cs="Arial"/>
          <w:iCs/>
          <w:sz w:val="22"/>
          <w:szCs w:val="22"/>
        </w:rPr>
      </w:pPr>
    </w:p>
    <w:p w14:paraId="528CD108" w14:textId="77777777" w:rsidR="00DA575F" w:rsidRDefault="00DA575F" w:rsidP="004710F1">
      <w:pPr>
        <w:pStyle w:val="Tekstpodstawowywcity"/>
        <w:ind w:left="0"/>
        <w:jc w:val="both"/>
        <w:rPr>
          <w:rFonts w:ascii="Arial" w:hAnsi="Arial" w:cs="Arial"/>
          <w:iCs/>
          <w:sz w:val="22"/>
          <w:szCs w:val="22"/>
        </w:rPr>
      </w:pPr>
    </w:p>
    <w:p w14:paraId="184999FB" w14:textId="77777777" w:rsidR="006F66C2" w:rsidRPr="00A16A33" w:rsidRDefault="006F66C2" w:rsidP="004710F1">
      <w:pPr>
        <w:pStyle w:val="Tekstpodstawowywcity"/>
        <w:ind w:left="0"/>
        <w:jc w:val="both"/>
        <w:rPr>
          <w:rFonts w:ascii="Arial" w:hAnsi="Arial" w:cs="Arial"/>
          <w:b/>
          <w:bCs/>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35"/>
      </w:tblGrid>
      <w:tr w:rsidR="00251A0F" w:rsidRPr="00A16A33" w14:paraId="2D344B03" w14:textId="77777777" w:rsidTr="00476AEA">
        <w:tc>
          <w:tcPr>
            <w:tcW w:w="10135" w:type="dxa"/>
          </w:tcPr>
          <w:p w14:paraId="5AA4F7B7" w14:textId="77777777" w:rsidR="00251A0F" w:rsidRPr="00BF43E9" w:rsidRDefault="00251A0F" w:rsidP="00137EB5">
            <w:pPr>
              <w:pStyle w:val="Tekstpodstawowywcity"/>
              <w:ind w:left="0"/>
              <w:jc w:val="both"/>
              <w:rPr>
                <w:rFonts w:ascii="Arial" w:hAnsi="Arial" w:cs="Arial"/>
                <w:b/>
                <w:bCs/>
                <w:sz w:val="22"/>
                <w:szCs w:val="22"/>
              </w:rPr>
            </w:pPr>
          </w:p>
          <w:p w14:paraId="05C016E7" w14:textId="77777777" w:rsidR="00251A0F" w:rsidRPr="00BF43E9" w:rsidRDefault="00251A0F" w:rsidP="00137EB5">
            <w:pPr>
              <w:pStyle w:val="Tekstpodstawowywcity"/>
              <w:ind w:left="0"/>
              <w:jc w:val="both"/>
              <w:rPr>
                <w:rFonts w:ascii="Arial" w:hAnsi="Arial" w:cs="Arial"/>
                <w:b/>
                <w:bCs/>
                <w:sz w:val="22"/>
                <w:szCs w:val="22"/>
              </w:rPr>
            </w:pPr>
            <w:r w:rsidRPr="00BF43E9">
              <w:rPr>
                <w:rFonts w:ascii="Arial" w:hAnsi="Arial" w:cs="Arial"/>
                <w:b/>
                <w:bCs/>
                <w:sz w:val="22"/>
                <w:szCs w:val="22"/>
              </w:rPr>
              <w:t>Świadom odpowiedzialności karnej za fałszywe oświadczenia, oświadczam, że:</w:t>
            </w:r>
          </w:p>
          <w:p w14:paraId="353B5337" w14:textId="77777777" w:rsidR="00251A0F" w:rsidRPr="00BF43E9" w:rsidRDefault="00251A0F" w:rsidP="00137EB5">
            <w:pPr>
              <w:pStyle w:val="Tekstpodstawowywcity"/>
              <w:ind w:left="0"/>
              <w:jc w:val="both"/>
              <w:rPr>
                <w:bCs/>
                <w:sz w:val="20"/>
                <w:szCs w:val="20"/>
              </w:rPr>
            </w:pPr>
            <w:r w:rsidRPr="00BF43E9">
              <w:rPr>
                <w:bCs/>
                <w:sz w:val="20"/>
                <w:szCs w:val="20"/>
              </w:rPr>
              <w:t>-spełniam warunki udziału w postępowaniu określone przez Zamawiającego poniżej</w:t>
            </w:r>
          </w:p>
          <w:p w14:paraId="3FF440C5" w14:textId="77777777" w:rsidR="00251A0F" w:rsidRPr="00BF43E9" w:rsidRDefault="00251A0F" w:rsidP="00137EB5">
            <w:pPr>
              <w:pStyle w:val="Tekstpodstawowywcity"/>
              <w:ind w:left="0"/>
              <w:jc w:val="both"/>
              <w:rPr>
                <w:bCs/>
                <w:sz w:val="20"/>
                <w:szCs w:val="20"/>
              </w:rPr>
            </w:pPr>
          </w:p>
          <w:p w14:paraId="18658C9A" w14:textId="77777777" w:rsidR="00251A0F" w:rsidRPr="00BF43E9" w:rsidRDefault="00251A0F" w:rsidP="00137EB5">
            <w:pPr>
              <w:pStyle w:val="Tekstpodstawowywcity"/>
              <w:ind w:left="0"/>
              <w:jc w:val="both"/>
              <w:rPr>
                <w:rFonts w:ascii="Arial" w:hAnsi="Arial" w:cs="Arial"/>
                <w:sz w:val="22"/>
                <w:szCs w:val="22"/>
              </w:rPr>
            </w:pPr>
          </w:p>
          <w:p w14:paraId="0ACFAAEB" w14:textId="77777777" w:rsidR="00251A0F" w:rsidRPr="00BF43E9" w:rsidRDefault="00251A0F" w:rsidP="004710F1">
            <w:pPr>
              <w:pStyle w:val="Tekstpodstawowywcity"/>
              <w:numPr>
                <w:ilvl w:val="0"/>
                <w:numId w:val="4"/>
              </w:numPr>
              <w:jc w:val="both"/>
              <w:rPr>
                <w:b/>
                <w:sz w:val="20"/>
                <w:szCs w:val="20"/>
                <w:u w:val="single"/>
              </w:rPr>
            </w:pPr>
            <w:r w:rsidRPr="00BF43E9">
              <w:rPr>
                <w:b/>
                <w:sz w:val="20"/>
                <w:szCs w:val="20"/>
                <w:u w:val="single"/>
              </w:rPr>
              <w:t>Zdolność techniczna i zawodowa:</w:t>
            </w:r>
          </w:p>
          <w:p w14:paraId="5BDCAAF9" w14:textId="77777777" w:rsidR="00251A0F" w:rsidRPr="00BF43E9" w:rsidRDefault="00251A0F" w:rsidP="00137EB5">
            <w:pPr>
              <w:pStyle w:val="Tekstpodstawowywcity"/>
              <w:ind w:left="0"/>
              <w:jc w:val="both"/>
              <w:rPr>
                <w:b/>
                <w:sz w:val="20"/>
                <w:szCs w:val="20"/>
                <w:u w:val="single"/>
              </w:rPr>
            </w:pPr>
          </w:p>
          <w:p w14:paraId="3B97F5BD" w14:textId="44D049DE" w:rsidR="00251A0F" w:rsidRPr="005809B7" w:rsidRDefault="00251A0F" w:rsidP="004710F1">
            <w:pPr>
              <w:pStyle w:val="Tekstpodstawowywcity"/>
              <w:numPr>
                <w:ilvl w:val="0"/>
                <w:numId w:val="3"/>
              </w:numPr>
              <w:jc w:val="both"/>
              <w:rPr>
                <w:b/>
                <w:sz w:val="20"/>
                <w:szCs w:val="20"/>
                <w:u w:val="single"/>
              </w:rPr>
            </w:pPr>
            <w:r w:rsidRPr="005809B7">
              <w:rPr>
                <w:b/>
                <w:sz w:val="20"/>
                <w:szCs w:val="20"/>
              </w:rPr>
              <w:t xml:space="preserve">Zestawienie usług </w:t>
            </w:r>
            <w:r w:rsidRPr="005809B7">
              <w:rPr>
                <w:b/>
                <w:bCs/>
                <w:sz w:val="20"/>
                <w:szCs w:val="20"/>
              </w:rPr>
              <w:t>wykonanych/wykonywanych należycie oraz usług niewykonanych lub wykonanych nienależycie</w:t>
            </w:r>
            <w:r w:rsidRPr="005809B7">
              <w:rPr>
                <w:b/>
                <w:sz w:val="20"/>
                <w:szCs w:val="20"/>
              </w:rPr>
              <w:t xml:space="preserve"> w okresie ostatnich trzech lat </w:t>
            </w:r>
            <w:r w:rsidRPr="005809B7">
              <w:rPr>
                <w:b/>
                <w:i/>
                <w:iCs/>
                <w:sz w:val="20"/>
                <w:szCs w:val="20"/>
              </w:rPr>
              <w:t>(a jeżeli okres prowadzenia działalności jest krótszy – w tym okresie)</w:t>
            </w:r>
            <w:r w:rsidRPr="005809B7">
              <w:rPr>
                <w:b/>
                <w:sz w:val="20"/>
                <w:szCs w:val="20"/>
                <w:u w:val="single"/>
              </w:rPr>
              <w:t xml:space="preserve"> </w:t>
            </w:r>
            <w:r w:rsidRPr="005809B7">
              <w:rPr>
                <w:b/>
                <w:sz w:val="20"/>
                <w:szCs w:val="20"/>
              </w:rPr>
              <w:t xml:space="preserve">w zakresie: określonym w pkt 5.2.1 </w:t>
            </w:r>
            <w:r w:rsidR="00DA575F">
              <w:rPr>
                <w:b/>
                <w:sz w:val="20"/>
                <w:szCs w:val="20"/>
              </w:rPr>
              <w:t xml:space="preserve">A) </w:t>
            </w:r>
            <w:r w:rsidRPr="005809B7">
              <w:rPr>
                <w:b/>
                <w:sz w:val="20"/>
                <w:szCs w:val="20"/>
              </w:rPr>
              <w:t xml:space="preserve">SIWZ </w:t>
            </w:r>
          </w:p>
          <w:p w14:paraId="4FBB20FC" w14:textId="77777777" w:rsidR="00251A0F" w:rsidRPr="00BF43E9" w:rsidRDefault="00251A0F" w:rsidP="00137EB5">
            <w:pPr>
              <w:pStyle w:val="Tekstpodstawowywcity"/>
              <w:ind w:left="0"/>
              <w:jc w:val="both"/>
              <w:rPr>
                <w:b/>
                <w:sz w:val="20"/>
                <w:szCs w:val="20"/>
                <w:u w:val="single"/>
              </w:rPr>
            </w:pPr>
          </w:p>
          <w:tbl>
            <w:tblPr>
              <w:tblW w:w="101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728"/>
              <w:gridCol w:w="1500"/>
              <w:gridCol w:w="1357"/>
              <w:gridCol w:w="1195"/>
              <w:gridCol w:w="1417"/>
              <w:gridCol w:w="2410"/>
            </w:tblGrid>
            <w:tr w:rsidR="00E21D01" w:rsidRPr="00A16A33" w14:paraId="02E4579A" w14:textId="77777777" w:rsidTr="00E21D01">
              <w:tc>
                <w:tcPr>
                  <w:tcW w:w="540" w:type="dxa"/>
                  <w:tcBorders>
                    <w:top w:val="single" w:sz="4" w:space="0" w:color="auto"/>
                    <w:left w:val="single" w:sz="4" w:space="0" w:color="auto"/>
                    <w:bottom w:val="single" w:sz="4" w:space="0" w:color="auto"/>
                    <w:right w:val="single" w:sz="4" w:space="0" w:color="auto"/>
                  </w:tcBorders>
                  <w:shd w:val="clear" w:color="auto" w:fill="E0E0E0"/>
                </w:tcPr>
                <w:p w14:paraId="58ED4EC5" w14:textId="77777777" w:rsidR="00E21D01" w:rsidRPr="00BF43E9" w:rsidRDefault="00E21D01" w:rsidP="00137EB5">
                  <w:pPr>
                    <w:pStyle w:val="Tekstpodstawowywcity"/>
                    <w:ind w:left="0"/>
                    <w:jc w:val="center"/>
                    <w:rPr>
                      <w:b/>
                      <w:sz w:val="20"/>
                      <w:szCs w:val="20"/>
                    </w:rPr>
                  </w:pPr>
                </w:p>
                <w:p w14:paraId="22F3B2A3" w14:textId="77777777" w:rsidR="00E21D01" w:rsidRPr="00BF43E9" w:rsidRDefault="00E21D01" w:rsidP="00137EB5">
                  <w:pPr>
                    <w:pStyle w:val="Tekstpodstawowywcity"/>
                    <w:ind w:left="0"/>
                    <w:jc w:val="center"/>
                    <w:rPr>
                      <w:b/>
                      <w:sz w:val="20"/>
                      <w:szCs w:val="20"/>
                    </w:rPr>
                  </w:pPr>
                  <w:r w:rsidRPr="00BF43E9">
                    <w:rPr>
                      <w:b/>
                      <w:sz w:val="20"/>
                      <w:szCs w:val="20"/>
                    </w:rPr>
                    <w:t>L.p.</w:t>
                  </w:r>
                </w:p>
              </w:tc>
              <w:tc>
                <w:tcPr>
                  <w:tcW w:w="1728" w:type="dxa"/>
                  <w:tcBorders>
                    <w:top w:val="single" w:sz="4" w:space="0" w:color="auto"/>
                    <w:left w:val="single" w:sz="4" w:space="0" w:color="auto"/>
                    <w:bottom w:val="single" w:sz="4" w:space="0" w:color="auto"/>
                    <w:right w:val="single" w:sz="4" w:space="0" w:color="auto"/>
                  </w:tcBorders>
                  <w:shd w:val="clear" w:color="auto" w:fill="E0E0E0"/>
                </w:tcPr>
                <w:p w14:paraId="7A18CD3C" w14:textId="77777777" w:rsidR="00E21D01" w:rsidRPr="00BF43E9" w:rsidRDefault="00E21D01" w:rsidP="00137EB5">
                  <w:pPr>
                    <w:pStyle w:val="Tekstpodstawowywcity"/>
                    <w:ind w:left="0"/>
                    <w:jc w:val="center"/>
                    <w:rPr>
                      <w:b/>
                      <w:sz w:val="20"/>
                      <w:szCs w:val="20"/>
                    </w:rPr>
                  </w:pPr>
                </w:p>
                <w:p w14:paraId="24867594" w14:textId="278DA5E8" w:rsidR="00E21D01" w:rsidRPr="00BF43E9" w:rsidRDefault="00E21D01" w:rsidP="00137EB5">
                  <w:pPr>
                    <w:pStyle w:val="Tekstpodstawowywcity"/>
                    <w:ind w:left="0"/>
                    <w:jc w:val="center"/>
                    <w:rPr>
                      <w:b/>
                      <w:sz w:val="20"/>
                      <w:szCs w:val="20"/>
                    </w:rPr>
                  </w:pPr>
                  <w:r w:rsidRPr="00E21D01">
                    <w:rPr>
                      <w:b/>
                      <w:sz w:val="20"/>
                      <w:szCs w:val="20"/>
                    </w:rPr>
                    <w:t>Rodzaj (przedmiot zamówienia)</w:t>
                  </w:r>
                </w:p>
              </w:tc>
              <w:tc>
                <w:tcPr>
                  <w:tcW w:w="1500" w:type="dxa"/>
                  <w:tcBorders>
                    <w:top w:val="single" w:sz="4" w:space="0" w:color="auto"/>
                    <w:left w:val="single" w:sz="4" w:space="0" w:color="auto"/>
                    <w:bottom w:val="single" w:sz="4" w:space="0" w:color="auto"/>
                    <w:right w:val="single" w:sz="4" w:space="0" w:color="auto"/>
                  </w:tcBorders>
                  <w:shd w:val="clear" w:color="auto" w:fill="E0E0E0"/>
                </w:tcPr>
                <w:p w14:paraId="55596F21" w14:textId="77777777" w:rsidR="00E21D01" w:rsidRPr="00BF43E9" w:rsidRDefault="00E21D01" w:rsidP="00137EB5">
                  <w:pPr>
                    <w:pStyle w:val="Tekstpodstawowywcity"/>
                    <w:ind w:left="0"/>
                    <w:jc w:val="center"/>
                    <w:rPr>
                      <w:b/>
                      <w:sz w:val="20"/>
                      <w:szCs w:val="20"/>
                    </w:rPr>
                  </w:pPr>
                </w:p>
                <w:p w14:paraId="63091FF3" w14:textId="77777777" w:rsidR="00E21D01" w:rsidRPr="00BF43E9" w:rsidRDefault="00E21D01" w:rsidP="00137EB5">
                  <w:pPr>
                    <w:pStyle w:val="Tekstpodstawowywcity"/>
                    <w:ind w:left="0"/>
                    <w:jc w:val="center"/>
                    <w:rPr>
                      <w:b/>
                      <w:sz w:val="20"/>
                      <w:szCs w:val="20"/>
                    </w:rPr>
                  </w:pPr>
                  <w:r w:rsidRPr="00BF43E9">
                    <w:rPr>
                      <w:b/>
                      <w:sz w:val="20"/>
                      <w:szCs w:val="20"/>
                    </w:rPr>
                    <w:t>Data wykonania:</w:t>
                  </w:r>
                </w:p>
                <w:p w14:paraId="701B9ABF" w14:textId="77777777" w:rsidR="00E21D01" w:rsidRPr="00BF43E9" w:rsidRDefault="00E21D01" w:rsidP="00137EB5">
                  <w:pPr>
                    <w:pStyle w:val="Tekstpodstawowywcity"/>
                    <w:ind w:left="0"/>
                    <w:jc w:val="center"/>
                    <w:rPr>
                      <w:b/>
                      <w:sz w:val="20"/>
                      <w:szCs w:val="20"/>
                    </w:rPr>
                  </w:pPr>
                  <w:proofErr w:type="spellStart"/>
                  <w:r w:rsidRPr="00BF43E9">
                    <w:rPr>
                      <w:b/>
                      <w:sz w:val="20"/>
                      <w:szCs w:val="20"/>
                    </w:rPr>
                    <w:t>dd</w:t>
                  </w:r>
                  <w:proofErr w:type="spellEnd"/>
                  <w:r w:rsidRPr="00BF43E9">
                    <w:rPr>
                      <w:b/>
                      <w:sz w:val="20"/>
                      <w:szCs w:val="20"/>
                    </w:rPr>
                    <w:t>/mm/</w:t>
                  </w:r>
                  <w:proofErr w:type="spellStart"/>
                  <w:r w:rsidRPr="00BF43E9">
                    <w:rPr>
                      <w:b/>
                      <w:sz w:val="20"/>
                      <w:szCs w:val="20"/>
                    </w:rPr>
                    <w:t>rrrr</w:t>
                  </w:r>
                  <w:proofErr w:type="spellEnd"/>
                </w:p>
              </w:tc>
              <w:tc>
                <w:tcPr>
                  <w:tcW w:w="1357" w:type="dxa"/>
                  <w:tcBorders>
                    <w:top w:val="single" w:sz="4" w:space="0" w:color="auto"/>
                    <w:left w:val="single" w:sz="4" w:space="0" w:color="auto"/>
                    <w:bottom w:val="single" w:sz="4" w:space="0" w:color="auto"/>
                    <w:right w:val="single" w:sz="4" w:space="0" w:color="auto"/>
                  </w:tcBorders>
                  <w:shd w:val="clear" w:color="auto" w:fill="E0E0E0"/>
                </w:tcPr>
                <w:p w14:paraId="6E0C79AF" w14:textId="77777777" w:rsidR="00E21D01" w:rsidRPr="00BF43E9" w:rsidRDefault="00E21D01" w:rsidP="00137EB5">
                  <w:pPr>
                    <w:pStyle w:val="Tekstpodstawowywcity"/>
                    <w:ind w:left="0"/>
                    <w:jc w:val="center"/>
                    <w:rPr>
                      <w:b/>
                      <w:sz w:val="20"/>
                      <w:szCs w:val="20"/>
                    </w:rPr>
                  </w:pPr>
                </w:p>
                <w:p w14:paraId="6FA528C8" w14:textId="68A46C01" w:rsidR="00E21D01" w:rsidRPr="00BF43E9" w:rsidRDefault="00E21D01" w:rsidP="00137EB5">
                  <w:pPr>
                    <w:pStyle w:val="Tekstpodstawowywcity"/>
                    <w:ind w:left="0"/>
                    <w:jc w:val="center"/>
                    <w:rPr>
                      <w:b/>
                      <w:sz w:val="20"/>
                      <w:szCs w:val="20"/>
                    </w:rPr>
                  </w:pPr>
                  <w:r>
                    <w:rPr>
                      <w:b/>
                      <w:sz w:val="20"/>
                      <w:szCs w:val="20"/>
                    </w:rPr>
                    <w:t>Odbiorca</w:t>
                  </w:r>
                  <w:r w:rsidRPr="00BF43E9">
                    <w:rPr>
                      <w:b/>
                      <w:sz w:val="20"/>
                      <w:szCs w:val="20"/>
                    </w:rPr>
                    <w:t xml:space="preserve"> </w:t>
                  </w:r>
                </w:p>
              </w:tc>
              <w:tc>
                <w:tcPr>
                  <w:tcW w:w="1195" w:type="dxa"/>
                  <w:tcBorders>
                    <w:top w:val="single" w:sz="4" w:space="0" w:color="auto"/>
                    <w:left w:val="single" w:sz="4" w:space="0" w:color="auto"/>
                    <w:bottom w:val="single" w:sz="4" w:space="0" w:color="auto"/>
                    <w:right w:val="single" w:sz="4" w:space="0" w:color="auto"/>
                  </w:tcBorders>
                  <w:shd w:val="clear" w:color="auto" w:fill="E0E0E0"/>
                </w:tcPr>
                <w:p w14:paraId="2E1A6463" w14:textId="77777777" w:rsidR="00E21D01" w:rsidRPr="00BF43E9" w:rsidRDefault="00E21D01" w:rsidP="00137EB5">
                  <w:pPr>
                    <w:pStyle w:val="Tekstpodstawowywcity"/>
                    <w:ind w:left="0"/>
                    <w:jc w:val="center"/>
                    <w:rPr>
                      <w:b/>
                      <w:sz w:val="20"/>
                      <w:szCs w:val="20"/>
                    </w:rPr>
                  </w:pPr>
                </w:p>
                <w:p w14:paraId="4589FAD0" w14:textId="77777777" w:rsidR="00E21D01" w:rsidRPr="00BF43E9" w:rsidRDefault="00E21D01" w:rsidP="00137EB5">
                  <w:pPr>
                    <w:pStyle w:val="Tekstpodstawowywcity"/>
                    <w:ind w:left="0"/>
                    <w:jc w:val="center"/>
                    <w:rPr>
                      <w:b/>
                      <w:sz w:val="20"/>
                      <w:szCs w:val="20"/>
                    </w:rPr>
                  </w:pPr>
                  <w:r w:rsidRPr="00BF43E9">
                    <w:rPr>
                      <w:b/>
                      <w:sz w:val="20"/>
                      <w:szCs w:val="20"/>
                    </w:rPr>
                    <w:t>Wartość</w:t>
                  </w:r>
                </w:p>
                <w:p w14:paraId="5967D707" w14:textId="5B806728" w:rsidR="00E21D01" w:rsidRDefault="00E21D01" w:rsidP="00137EB5">
                  <w:pPr>
                    <w:pStyle w:val="Tekstpodstawowywcity"/>
                    <w:ind w:left="0"/>
                    <w:jc w:val="center"/>
                    <w:rPr>
                      <w:b/>
                      <w:sz w:val="20"/>
                      <w:szCs w:val="20"/>
                    </w:rPr>
                  </w:pPr>
                  <w:r>
                    <w:rPr>
                      <w:b/>
                      <w:sz w:val="20"/>
                      <w:szCs w:val="20"/>
                    </w:rPr>
                    <w:t>PLN</w:t>
                  </w:r>
                </w:p>
                <w:p w14:paraId="7FB0FCBC" w14:textId="77777777" w:rsidR="00E21D01" w:rsidRPr="00BF43E9" w:rsidRDefault="00E21D01" w:rsidP="00137EB5">
                  <w:pPr>
                    <w:pStyle w:val="Tekstpodstawowywcity"/>
                    <w:ind w:left="0"/>
                    <w:jc w:val="center"/>
                    <w:rPr>
                      <w:b/>
                      <w:sz w:val="20"/>
                      <w:szCs w:val="20"/>
                    </w:rPr>
                  </w:pPr>
                  <w:r>
                    <w:rPr>
                      <w:b/>
                      <w:sz w:val="20"/>
                      <w:szCs w:val="20"/>
                    </w:rPr>
                    <w:t>brutto</w:t>
                  </w:r>
                </w:p>
              </w:tc>
              <w:tc>
                <w:tcPr>
                  <w:tcW w:w="1417" w:type="dxa"/>
                  <w:tcBorders>
                    <w:top w:val="single" w:sz="4" w:space="0" w:color="auto"/>
                    <w:left w:val="single" w:sz="4" w:space="0" w:color="auto"/>
                    <w:bottom w:val="single" w:sz="4" w:space="0" w:color="auto"/>
                    <w:right w:val="single" w:sz="4" w:space="0" w:color="auto"/>
                  </w:tcBorders>
                  <w:shd w:val="clear" w:color="auto" w:fill="E0E0E0"/>
                </w:tcPr>
                <w:p w14:paraId="75BC2DBD" w14:textId="7B7237EB" w:rsidR="00E21D01" w:rsidRPr="00E21D01" w:rsidRDefault="00E21D01" w:rsidP="00137EB5">
                  <w:pPr>
                    <w:rPr>
                      <w:b/>
                      <w:sz w:val="18"/>
                      <w:szCs w:val="18"/>
                    </w:rPr>
                  </w:pPr>
                  <w:r w:rsidRPr="00E21D01">
                    <w:rPr>
                      <w:b/>
                      <w:sz w:val="18"/>
                      <w:szCs w:val="18"/>
                    </w:rPr>
                    <w:t>Zakres usługi polegającej na obsłudze administracyjnej przedsięwzięć, których tematyka dotyczyła realizacji działań o charakterze szkoleń zawodowych, usług edukacyjnych zawodowych, usług doradztwa zawodowego, usług szkoleniowych przemysłowych i technicznych</w:t>
                  </w:r>
                </w:p>
              </w:tc>
              <w:tc>
                <w:tcPr>
                  <w:tcW w:w="2410" w:type="dxa"/>
                  <w:tcBorders>
                    <w:top w:val="single" w:sz="4" w:space="0" w:color="auto"/>
                    <w:left w:val="single" w:sz="4" w:space="0" w:color="auto"/>
                    <w:bottom w:val="single" w:sz="4" w:space="0" w:color="auto"/>
                    <w:right w:val="single" w:sz="4" w:space="0" w:color="auto"/>
                  </w:tcBorders>
                  <w:shd w:val="clear" w:color="auto" w:fill="E0E0E0"/>
                </w:tcPr>
                <w:p w14:paraId="43DCA64B" w14:textId="23EA7CA3" w:rsidR="00E21D01" w:rsidRPr="00A16A33" w:rsidRDefault="00E21D01" w:rsidP="00137EB5">
                  <w:pPr>
                    <w:rPr>
                      <w:b/>
                    </w:rPr>
                  </w:pPr>
                  <w:r w:rsidRPr="00A16A33">
                    <w:rPr>
                      <w:b/>
                    </w:rPr>
                    <w:t>Określić czy usługa została wykonana/jest wykonywana należycie czy też została niewykonana lub wykonana nienależycie</w:t>
                  </w:r>
                </w:p>
              </w:tc>
            </w:tr>
            <w:tr w:rsidR="00E21D01" w:rsidRPr="00A16A33" w14:paraId="3AB41FC4" w14:textId="77777777" w:rsidTr="00E21D01">
              <w:trPr>
                <w:trHeight w:val="963"/>
              </w:trPr>
              <w:tc>
                <w:tcPr>
                  <w:tcW w:w="540" w:type="dxa"/>
                  <w:tcBorders>
                    <w:top w:val="single" w:sz="4" w:space="0" w:color="auto"/>
                    <w:left w:val="single" w:sz="4" w:space="0" w:color="auto"/>
                    <w:bottom w:val="single" w:sz="4" w:space="0" w:color="auto"/>
                    <w:right w:val="single" w:sz="4" w:space="0" w:color="auto"/>
                  </w:tcBorders>
                </w:tcPr>
                <w:p w14:paraId="0D0165F2" w14:textId="77777777" w:rsidR="00E21D01" w:rsidRPr="00BF43E9" w:rsidRDefault="00E21D01" w:rsidP="00137EB5">
                  <w:pPr>
                    <w:pStyle w:val="Tekstpodstawowywcity"/>
                    <w:ind w:left="0"/>
                    <w:jc w:val="center"/>
                    <w:rPr>
                      <w:sz w:val="20"/>
                      <w:szCs w:val="20"/>
                    </w:rPr>
                  </w:pPr>
                </w:p>
                <w:p w14:paraId="09B0B4D5" w14:textId="77777777" w:rsidR="00E21D01" w:rsidRPr="00BF43E9" w:rsidRDefault="00E21D01" w:rsidP="00137EB5">
                  <w:pPr>
                    <w:pStyle w:val="Tekstpodstawowywcity"/>
                    <w:ind w:left="0"/>
                    <w:jc w:val="center"/>
                    <w:rPr>
                      <w:sz w:val="20"/>
                      <w:szCs w:val="20"/>
                    </w:rPr>
                  </w:pPr>
                  <w:r w:rsidRPr="00BF43E9">
                    <w:rPr>
                      <w:sz w:val="20"/>
                      <w:szCs w:val="20"/>
                    </w:rPr>
                    <w:t>1</w:t>
                  </w:r>
                </w:p>
              </w:tc>
              <w:tc>
                <w:tcPr>
                  <w:tcW w:w="1728" w:type="dxa"/>
                  <w:tcBorders>
                    <w:top w:val="single" w:sz="4" w:space="0" w:color="auto"/>
                    <w:left w:val="single" w:sz="4" w:space="0" w:color="auto"/>
                    <w:bottom w:val="single" w:sz="4" w:space="0" w:color="auto"/>
                    <w:right w:val="single" w:sz="4" w:space="0" w:color="auto"/>
                  </w:tcBorders>
                </w:tcPr>
                <w:p w14:paraId="5B161786" w14:textId="77777777" w:rsidR="00E21D01" w:rsidRPr="00BF43E9" w:rsidRDefault="00E21D01" w:rsidP="00137EB5">
                  <w:pPr>
                    <w:pStyle w:val="Tekstpodstawowywcity"/>
                    <w:ind w:left="0"/>
                    <w:jc w:val="both"/>
                    <w:rPr>
                      <w:sz w:val="20"/>
                      <w:szCs w:val="20"/>
                    </w:rPr>
                  </w:pPr>
                </w:p>
                <w:p w14:paraId="58BED66B" w14:textId="77777777" w:rsidR="00E21D01" w:rsidRPr="00BF43E9" w:rsidRDefault="00E21D01" w:rsidP="00E21D01">
                  <w:pPr>
                    <w:pStyle w:val="Tekstpodstawowywcity"/>
                    <w:ind w:left="0"/>
                    <w:jc w:val="both"/>
                    <w:rPr>
                      <w:sz w:val="20"/>
                      <w:szCs w:val="20"/>
                    </w:rPr>
                  </w:pPr>
                </w:p>
              </w:tc>
              <w:tc>
                <w:tcPr>
                  <w:tcW w:w="1500" w:type="dxa"/>
                  <w:tcBorders>
                    <w:top w:val="single" w:sz="4" w:space="0" w:color="auto"/>
                    <w:left w:val="single" w:sz="4" w:space="0" w:color="auto"/>
                    <w:bottom w:val="single" w:sz="4" w:space="0" w:color="auto"/>
                    <w:right w:val="single" w:sz="4" w:space="0" w:color="auto"/>
                  </w:tcBorders>
                </w:tcPr>
                <w:p w14:paraId="2C34ABCD" w14:textId="77777777" w:rsidR="00E21D01" w:rsidRPr="00BF43E9" w:rsidRDefault="00E21D01" w:rsidP="00137EB5">
                  <w:pPr>
                    <w:pStyle w:val="Tekstpodstawowywcity"/>
                    <w:ind w:left="0"/>
                    <w:jc w:val="both"/>
                    <w:rPr>
                      <w:sz w:val="20"/>
                      <w:szCs w:val="20"/>
                    </w:rPr>
                  </w:pPr>
                </w:p>
              </w:tc>
              <w:tc>
                <w:tcPr>
                  <w:tcW w:w="1357" w:type="dxa"/>
                  <w:tcBorders>
                    <w:top w:val="single" w:sz="4" w:space="0" w:color="auto"/>
                    <w:left w:val="single" w:sz="4" w:space="0" w:color="auto"/>
                    <w:bottom w:val="single" w:sz="4" w:space="0" w:color="auto"/>
                    <w:right w:val="single" w:sz="4" w:space="0" w:color="auto"/>
                  </w:tcBorders>
                </w:tcPr>
                <w:p w14:paraId="7BAFA4A5" w14:textId="77777777" w:rsidR="00E21D01" w:rsidRPr="00BF43E9" w:rsidRDefault="00E21D01" w:rsidP="00137EB5">
                  <w:pPr>
                    <w:pStyle w:val="Tekstpodstawowywcity"/>
                    <w:ind w:left="0"/>
                    <w:jc w:val="both"/>
                    <w:rPr>
                      <w:sz w:val="20"/>
                      <w:szCs w:val="20"/>
                    </w:rPr>
                  </w:pPr>
                </w:p>
              </w:tc>
              <w:tc>
                <w:tcPr>
                  <w:tcW w:w="1195" w:type="dxa"/>
                  <w:tcBorders>
                    <w:top w:val="single" w:sz="4" w:space="0" w:color="auto"/>
                    <w:left w:val="single" w:sz="4" w:space="0" w:color="auto"/>
                    <w:bottom w:val="single" w:sz="4" w:space="0" w:color="auto"/>
                    <w:right w:val="single" w:sz="4" w:space="0" w:color="auto"/>
                  </w:tcBorders>
                </w:tcPr>
                <w:p w14:paraId="1C4C5198" w14:textId="77777777" w:rsidR="00E21D01" w:rsidRPr="00BF43E9" w:rsidRDefault="00E21D01" w:rsidP="00137EB5">
                  <w:pPr>
                    <w:pStyle w:val="Tekstpodstawowywcity"/>
                    <w:ind w:left="0"/>
                    <w:jc w:val="both"/>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87B1B52" w14:textId="77777777" w:rsidR="00E21D01" w:rsidRPr="006F66C2" w:rsidRDefault="00E21D01" w:rsidP="006F66C2">
                  <w:pPr>
                    <w:pStyle w:val="Tekstpodstawowywcity"/>
                    <w:ind w:left="0"/>
                    <w:jc w:val="both"/>
                    <w:rPr>
                      <w:b/>
                      <w:sz w:val="20"/>
                      <w:szCs w:val="20"/>
                    </w:rPr>
                  </w:pPr>
                </w:p>
              </w:tc>
              <w:tc>
                <w:tcPr>
                  <w:tcW w:w="2410" w:type="dxa"/>
                  <w:tcBorders>
                    <w:top w:val="single" w:sz="4" w:space="0" w:color="auto"/>
                    <w:left w:val="single" w:sz="4" w:space="0" w:color="auto"/>
                    <w:bottom w:val="single" w:sz="4" w:space="0" w:color="auto"/>
                    <w:right w:val="single" w:sz="4" w:space="0" w:color="auto"/>
                  </w:tcBorders>
                </w:tcPr>
                <w:p w14:paraId="36E2ED3D" w14:textId="3B236AAF" w:rsidR="00E21D01" w:rsidRPr="00BF43E9" w:rsidRDefault="00E21D01" w:rsidP="006F66C2">
                  <w:pPr>
                    <w:pStyle w:val="Tekstpodstawowywcity"/>
                    <w:ind w:left="0"/>
                    <w:jc w:val="both"/>
                    <w:rPr>
                      <w:sz w:val="20"/>
                      <w:szCs w:val="20"/>
                    </w:rPr>
                  </w:pPr>
                </w:p>
              </w:tc>
            </w:tr>
            <w:tr w:rsidR="00E21D01" w:rsidRPr="00A16A33" w14:paraId="2E904635" w14:textId="77777777" w:rsidTr="00E21D01">
              <w:trPr>
                <w:trHeight w:val="963"/>
              </w:trPr>
              <w:tc>
                <w:tcPr>
                  <w:tcW w:w="540" w:type="dxa"/>
                  <w:tcBorders>
                    <w:top w:val="single" w:sz="4" w:space="0" w:color="auto"/>
                    <w:left w:val="single" w:sz="4" w:space="0" w:color="auto"/>
                    <w:bottom w:val="single" w:sz="4" w:space="0" w:color="auto"/>
                    <w:right w:val="single" w:sz="4" w:space="0" w:color="auto"/>
                  </w:tcBorders>
                </w:tcPr>
                <w:p w14:paraId="2B337D8B" w14:textId="77777777" w:rsidR="00E21D01" w:rsidRDefault="00E21D01" w:rsidP="00137EB5">
                  <w:pPr>
                    <w:pStyle w:val="Tekstpodstawowywcity"/>
                    <w:ind w:left="0"/>
                    <w:jc w:val="center"/>
                    <w:rPr>
                      <w:sz w:val="20"/>
                      <w:szCs w:val="20"/>
                    </w:rPr>
                  </w:pPr>
                </w:p>
                <w:p w14:paraId="71640114" w14:textId="77777777" w:rsidR="00E21D01" w:rsidRPr="00BF43E9" w:rsidRDefault="00E21D01" w:rsidP="00137EB5">
                  <w:pPr>
                    <w:pStyle w:val="Tekstpodstawowywcity"/>
                    <w:ind w:left="0"/>
                    <w:jc w:val="center"/>
                    <w:rPr>
                      <w:sz w:val="20"/>
                      <w:szCs w:val="20"/>
                    </w:rPr>
                  </w:pPr>
                  <w:r>
                    <w:rPr>
                      <w:sz w:val="20"/>
                      <w:szCs w:val="20"/>
                    </w:rPr>
                    <w:t>2</w:t>
                  </w:r>
                </w:p>
              </w:tc>
              <w:tc>
                <w:tcPr>
                  <w:tcW w:w="1728" w:type="dxa"/>
                  <w:tcBorders>
                    <w:top w:val="single" w:sz="4" w:space="0" w:color="auto"/>
                    <w:left w:val="single" w:sz="4" w:space="0" w:color="auto"/>
                    <w:bottom w:val="single" w:sz="4" w:space="0" w:color="auto"/>
                    <w:right w:val="single" w:sz="4" w:space="0" w:color="auto"/>
                  </w:tcBorders>
                </w:tcPr>
                <w:p w14:paraId="6A1E83F1" w14:textId="77777777" w:rsidR="00E21D01" w:rsidRPr="00BF43E9" w:rsidRDefault="00E21D01" w:rsidP="00E21D01">
                  <w:pPr>
                    <w:pStyle w:val="Tekstpodstawowywcity"/>
                    <w:ind w:left="0"/>
                    <w:jc w:val="both"/>
                    <w:rPr>
                      <w:sz w:val="20"/>
                      <w:szCs w:val="20"/>
                    </w:rPr>
                  </w:pPr>
                </w:p>
              </w:tc>
              <w:tc>
                <w:tcPr>
                  <w:tcW w:w="1500" w:type="dxa"/>
                  <w:tcBorders>
                    <w:top w:val="single" w:sz="4" w:space="0" w:color="auto"/>
                    <w:left w:val="single" w:sz="4" w:space="0" w:color="auto"/>
                    <w:bottom w:val="single" w:sz="4" w:space="0" w:color="auto"/>
                    <w:right w:val="single" w:sz="4" w:space="0" w:color="auto"/>
                  </w:tcBorders>
                </w:tcPr>
                <w:p w14:paraId="2FB8B3EE" w14:textId="77777777" w:rsidR="00E21D01" w:rsidRPr="00BF43E9" w:rsidRDefault="00E21D01" w:rsidP="00137EB5">
                  <w:pPr>
                    <w:pStyle w:val="Tekstpodstawowywcity"/>
                    <w:ind w:left="0"/>
                    <w:jc w:val="both"/>
                    <w:rPr>
                      <w:sz w:val="20"/>
                      <w:szCs w:val="20"/>
                    </w:rPr>
                  </w:pPr>
                </w:p>
              </w:tc>
              <w:tc>
                <w:tcPr>
                  <w:tcW w:w="1357" w:type="dxa"/>
                  <w:tcBorders>
                    <w:top w:val="single" w:sz="4" w:space="0" w:color="auto"/>
                    <w:left w:val="single" w:sz="4" w:space="0" w:color="auto"/>
                    <w:bottom w:val="single" w:sz="4" w:space="0" w:color="auto"/>
                    <w:right w:val="single" w:sz="4" w:space="0" w:color="auto"/>
                  </w:tcBorders>
                </w:tcPr>
                <w:p w14:paraId="5BDB8335" w14:textId="77777777" w:rsidR="00E21D01" w:rsidRPr="00BF43E9" w:rsidRDefault="00E21D01" w:rsidP="00137EB5">
                  <w:pPr>
                    <w:pStyle w:val="Tekstpodstawowywcity"/>
                    <w:ind w:left="0"/>
                    <w:jc w:val="both"/>
                    <w:rPr>
                      <w:sz w:val="20"/>
                      <w:szCs w:val="20"/>
                    </w:rPr>
                  </w:pPr>
                </w:p>
              </w:tc>
              <w:tc>
                <w:tcPr>
                  <w:tcW w:w="1195" w:type="dxa"/>
                  <w:tcBorders>
                    <w:top w:val="single" w:sz="4" w:space="0" w:color="auto"/>
                    <w:left w:val="single" w:sz="4" w:space="0" w:color="auto"/>
                    <w:bottom w:val="single" w:sz="4" w:space="0" w:color="auto"/>
                    <w:right w:val="single" w:sz="4" w:space="0" w:color="auto"/>
                  </w:tcBorders>
                </w:tcPr>
                <w:p w14:paraId="0F45689D" w14:textId="77777777" w:rsidR="00E21D01" w:rsidRPr="00BF43E9" w:rsidRDefault="00E21D01" w:rsidP="00137EB5">
                  <w:pPr>
                    <w:pStyle w:val="Tekstpodstawowywcity"/>
                    <w:ind w:left="0"/>
                    <w:jc w:val="both"/>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85BC95E" w14:textId="77777777" w:rsidR="00E21D01" w:rsidRPr="006F66C2" w:rsidRDefault="00E21D01" w:rsidP="006F66C2">
                  <w:pPr>
                    <w:pStyle w:val="Tekstpodstawowywcity"/>
                    <w:ind w:left="0"/>
                    <w:jc w:val="both"/>
                    <w:rPr>
                      <w:b/>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4CB1923" w14:textId="4E129D25" w:rsidR="00E21D01" w:rsidRPr="00BF43E9" w:rsidRDefault="00E21D01" w:rsidP="006F66C2">
                  <w:pPr>
                    <w:pStyle w:val="Tekstpodstawowywcity"/>
                    <w:ind w:left="0"/>
                    <w:jc w:val="both"/>
                    <w:rPr>
                      <w:sz w:val="20"/>
                      <w:szCs w:val="20"/>
                    </w:rPr>
                  </w:pPr>
                </w:p>
              </w:tc>
            </w:tr>
          </w:tbl>
          <w:p w14:paraId="6FE227B5" w14:textId="77777777" w:rsidR="00251A0F" w:rsidRPr="00BF43E9" w:rsidRDefault="00251A0F" w:rsidP="00137EB5">
            <w:pPr>
              <w:pStyle w:val="Tekstpodstawowywcity"/>
              <w:ind w:left="360"/>
              <w:jc w:val="both"/>
              <w:rPr>
                <w:sz w:val="20"/>
                <w:szCs w:val="20"/>
              </w:rPr>
            </w:pPr>
          </w:p>
          <w:p w14:paraId="33FB7DEB" w14:textId="77777777" w:rsidR="00251A0F" w:rsidRDefault="00251A0F" w:rsidP="007C158F">
            <w:pPr>
              <w:pStyle w:val="Tekstpodstawowywcity"/>
              <w:ind w:left="0"/>
              <w:jc w:val="both"/>
              <w:rPr>
                <w:sz w:val="20"/>
                <w:szCs w:val="20"/>
              </w:rPr>
            </w:pPr>
          </w:p>
          <w:p w14:paraId="103539D9" w14:textId="77777777" w:rsidR="00ED040F" w:rsidRDefault="00ED040F" w:rsidP="007C158F">
            <w:pPr>
              <w:pStyle w:val="Tekstpodstawowywcity"/>
              <w:ind w:left="0"/>
              <w:jc w:val="both"/>
              <w:rPr>
                <w:sz w:val="20"/>
                <w:szCs w:val="20"/>
              </w:rPr>
            </w:pPr>
          </w:p>
          <w:p w14:paraId="64F8EC2F" w14:textId="77777777" w:rsidR="00ED040F" w:rsidRDefault="00ED040F" w:rsidP="007C158F">
            <w:pPr>
              <w:pStyle w:val="Tekstpodstawowywcity"/>
              <w:ind w:left="0"/>
              <w:jc w:val="both"/>
              <w:rPr>
                <w:sz w:val="20"/>
                <w:szCs w:val="20"/>
              </w:rPr>
            </w:pPr>
          </w:p>
          <w:p w14:paraId="3C89A350" w14:textId="77777777" w:rsidR="00ED040F" w:rsidRDefault="00ED040F" w:rsidP="007C158F">
            <w:pPr>
              <w:pStyle w:val="Tekstpodstawowywcity"/>
              <w:ind w:left="0"/>
              <w:jc w:val="both"/>
              <w:rPr>
                <w:sz w:val="20"/>
                <w:szCs w:val="20"/>
              </w:rPr>
            </w:pPr>
          </w:p>
          <w:p w14:paraId="7D75E2C1" w14:textId="77777777" w:rsidR="00251A0F" w:rsidRPr="00BF43E9" w:rsidRDefault="00251A0F" w:rsidP="004710F1">
            <w:pPr>
              <w:pStyle w:val="Tekstpodstawowywcity"/>
              <w:numPr>
                <w:ilvl w:val="0"/>
                <w:numId w:val="3"/>
              </w:numPr>
              <w:jc w:val="both"/>
              <w:rPr>
                <w:b/>
                <w:sz w:val="20"/>
                <w:szCs w:val="20"/>
                <w:u w:val="single"/>
              </w:rPr>
            </w:pPr>
            <w:r w:rsidRPr="00BF43E9">
              <w:rPr>
                <w:b/>
                <w:sz w:val="20"/>
                <w:szCs w:val="20"/>
                <w:u w:val="single"/>
              </w:rPr>
              <w:t xml:space="preserve">Personel Wykonawcy: </w:t>
            </w:r>
          </w:p>
          <w:p w14:paraId="2E890352" w14:textId="77777777" w:rsidR="00251A0F" w:rsidRPr="00BF43E9" w:rsidRDefault="00251A0F" w:rsidP="00137EB5">
            <w:pPr>
              <w:pStyle w:val="Tekstpodstawowywcity"/>
              <w:ind w:left="360"/>
              <w:jc w:val="both"/>
              <w:rPr>
                <w:sz w:val="20"/>
                <w:szCs w:val="20"/>
              </w:rPr>
            </w:pPr>
          </w:p>
          <w:tbl>
            <w:tblPr>
              <w:tblW w:w="968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0"/>
              <w:gridCol w:w="1406"/>
              <w:gridCol w:w="2118"/>
              <w:gridCol w:w="2474"/>
              <w:gridCol w:w="2552"/>
            </w:tblGrid>
            <w:tr w:rsidR="00251A0F" w:rsidRPr="00A16A33" w14:paraId="4487B745" w14:textId="77777777" w:rsidTr="00ED040F">
              <w:trPr>
                <w:cantSplit/>
              </w:trPr>
              <w:tc>
                <w:tcPr>
                  <w:tcW w:w="9680" w:type="dxa"/>
                  <w:gridSpan w:val="5"/>
                  <w:tcBorders>
                    <w:top w:val="single" w:sz="4" w:space="0" w:color="auto"/>
                    <w:left w:val="single" w:sz="4" w:space="0" w:color="auto"/>
                    <w:bottom w:val="single" w:sz="4" w:space="0" w:color="auto"/>
                    <w:right w:val="single" w:sz="4" w:space="0" w:color="auto"/>
                  </w:tcBorders>
                  <w:shd w:val="clear" w:color="auto" w:fill="E0E0E0"/>
                </w:tcPr>
                <w:p w14:paraId="59512858" w14:textId="77777777" w:rsidR="00251A0F" w:rsidRPr="00BF43E9" w:rsidRDefault="00251A0F" w:rsidP="00137EB5">
                  <w:pPr>
                    <w:pStyle w:val="Tekstpodstawowywcity"/>
                    <w:ind w:left="0"/>
                    <w:jc w:val="center"/>
                    <w:rPr>
                      <w:b/>
                      <w:bCs/>
                      <w:sz w:val="20"/>
                      <w:szCs w:val="20"/>
                    </w:rPr>
                  </w:pPr>
                </w:p>
                <w:p w14:paraId="1985A3B8" w14:textId="77777777" w:rsidR="00251A0F" w:rsidRPr="00BF43E9" w:rsidRDefault="00251A0F" w:rsidP="00137EB5">
                  <w:pPr>
                    <w:pStyle w:val="Tekstpodstawowywcity"/>
                    <w:ind w:left="0"/>
                    <w:jc w:val="center"/>
                    <w:rPr>
                      <w:b/>
                      <w:bCs/>
                      <w:sz w:val="20"/>
                      <w:szCs w:val="20"/>
                    </w:rPr>
                  </w:pPr>
                  <w:r w:rsidRPr="00BF43E9">
                    <w:rPr>
                      <w:b/>
                      <w:bCs/>
                      <w:sz w:val="20"/>
                      <w:szCs w:val="20"/>
                    </w:rPr>
                    <w:t>Wykaz osób skierowanych do realizacji  zamówienia  publicznego</w:t>
                  </w:r>
                </w:p>
                <w:p w14:paraId="36E684F7" w14:textId="77777777" w:rsidR="00251A0F" w:rsidRPr="00BF43E9" w:rsidRDefault="00251A0F" w:rsidP="00137EB5">
                  <w:pPr>
                    <w:pStyle w:val="Tekstpodstawowywcity"/>
                    <w:ind w:left="0"/>
                    <w:jc w:val="center"/>
                    <w:rPr>
                      <w:b/>
                      <w:bCs/>
                      <w:sz w:val="20"/>
                      <w:szCs w:val="20"/>
                    </w:rPr>
                  </w:pPr>
                </w:p>
              </w:tc>
            </w:tr>
            <w:tr w:rsidR="00251A0F" w:rsidRPr="00A16A33" w14:paraId="17AD4101" w14:textId="77777777" w:rsidTr="00ED040F">
              <w:trPr>
                <w:trHeight w:val="1085"/>
              </w:trPr>
              <w:tc>
                <w:tcPr>
                  <w:tcW w:w="1130" w:type="dxa"/>
                  <w:tcBorders>
                    <w:top w:val="single" w:sz="4" w:space="0" w:color="auto"/>
                    <w:left w:val="single" w:sz="4" w:space="0" w:color="auto"/>
                    <w:bottom w:val="single" w:sz="4" w:space="0" w:color="auto"/>
                    <w:right w:val="single" w:sz="4" w:space="0" w:color="auto"/>
                  </w:tcBorders>
                  <w:shd w:val="clear" w:color="auto" w:fill="E0E0E0"/>
                </w:tcPr>
                <w:p w14:paraId="258EAD1B" w14:textId="77777777" w:rsidR="00251A0F" w:rsidRPr="00BF43E9" w:rsidRDefault="00251A0F" w:rsidP="00137EB5">
                  <w:pPr>
                    <w:pStyle w:val="Tekstpodstawowywcity"/>
                    <w:ind w:left="0"/>
                    <w:jc w:val="center"/>
                    <w:rPr>
                      <w:bCs/>
                      <w:sz w:val="20"/>
                      <w:szCs w:val="20"/>
                    </w:rPr>
                  </w:pPr>
                </w:p>
                <w:p w14:paraId="6D93B2E2" w14:textId="77777777" w:rsidR="00251A0F" w:rsidRPr="00BF43E9" w:rsidRDefault="00251A0F" w:rsidP="00137EB5">
                  <w:pPr>
                    <w:pStyle w:val="Tekstpodstawowywcity"/>
                    <w:ind w:left="0"/>
                    <w:jc w:val="center"/>
                    <w:rPr>
                      <w:bCs/>
                      <w:sz w:val="20"/>
                      <w:szCs w:val="20"/>
                    </w:rPr>
                  </w:pPr>
                  <w:r w:rsidRPr="00BF43E9">
                    <w:rPr>
                      <w:b/>
                      <w:sz w:val="20"/>
                      <w:szCs w:val="20"/>
                    </w:rPr>
                    <w:t>Imię i nazwisko osoby</w:t>
                  </w:r>
                </w:p>
              </w:tc>
              <w:tc>
                <w:tcPr>
                  <w:tcW w:w="1406" w:type="dxa"/>
                  <w:tcBorders>
                    <w:top w:val="single" w:sz="4" w:space="0" w:color="auto"/>
                    <w:left w:val="single" w:sz="4" w:space="0" w:color="auto"/>
                    <w:bottom w:val="single" w:sz="4" w:space="0" w:color="auto"/>
                    <w:right w:val="single" w:sz="4" w:space="0" w:color="auto"/>
                  </w:tcBorders>
                  <w:shd w:val="clear" w:color="auto" w:fill="E0E0E0"/>
                </w:tcPr>
                <w:p w14:paraId="56426C48" w14:textId="77777777" w:rsidR="00251A0F" w:rsidRPr="00BF43E9" w:rsidRDefault="00251A0F" w:rsidP="00137EB5">
                  <w:pPr>
                    <w:pStyle w:val="Tekstpodstawowywcity"/>
                    <w:ind w:left="0"/>
                    <w:jc w:val="center"/>
                    <w:rPr>
                      <w:b/>
                      <w:sz w:val="20"/>
                      <w:szCs w:val="20"/>
                    </w:rPr>
                  </w:pPr>
                  <w:r w:rsidRPr="00BF43E9">
                    <w:rPr>
                      <w:b/>
                      <w:sz w:val="20"/>
                      <w:szCs w:val="20"/>
                    </w:rPr>
                    <w:t>Nazwa (firma) podmiotu</w:t>
                  </w:r>
                </w:p>
                <w:p w14:paraId="4D40DA73" w14:textId="77777777" w:rsidR="00251A0F" w:rsidRPr="00BF43E9" w:rsidRDefault="00251A0F" w:rsidP="00137EB5">
                  <w:pPr>
                    <w:pStyle w:val="Tekstpodstawowywcity"/>
                    <w:ind w:left="0"/>
                    <w:rPr>
                      <w:sz w:val="20"/>
                      <w:szCs w:val="20"/>
                    </w:rPr>
                  </w:pPr>
                  <w:proofErr w:type="spellStart"/>
                  <w:r w:rsidRPr="00BF43E9">
                    <w:rPr>
                      <w:sz w:val="20"/>
                      <w:szCs w:val="20"/>
                    </w:rPr>
                    <w:t>dyponującego</w:t>
                  </w:r>
                  <w:proofErr w:type="spellEnd"/>
                  <w:r w:rsidRPr="00BF43E9">
                    <w:rPr>
                      <w:sz w:val="20"/>
                      <w:szCs w:val="20"/>
                    </w:rPr>
                    <w:t xml:space="preserve"> osobą</w:t>
                  </w:r>
                </w:p>
              </w:tc>
              <w:tc>
                <w:tcPr>
                  <w:tcW w:w="2118" w:type="dxa"/>
                  <w:tcBorders>
                    <w:top w:val="single" w:sz="4" w:space="0" w:color="auto"/>
                    <w:left w:val="single" w:sz="4" w:space="0" w:color="auto"/>
                    <w:bottom w:val="single" w:sz="4" w:space="0" w:color="auto"/>
                    <w:right w:val="single" w:sz="4" w:space="0" w:color="auto"/>
                  </w:tcBorders>
                  <w:shd w:val="clear" w:color="auto" w:fill="E0E0E0"/>
                </w:tcPr>
                <w:p w14:paraId="4C0954E1" w14:textId="77777777" w:rsidR="00251A0F" w:rsidRPr="00BF43E9" w:rsidRDefault="00251A0F" w:rsidP="00137EB5">
                  <w:pPr>
                    <w:pStyle w:val="Tekstpodstawowywcity"/>
                    <w:ind w:left="0"/>
                    <w:jc w:val="center"/>
                    <w:rPr>
                      <w:b/>
                      <w:sz w:val="20"/>
                      <w:szCs w:val="20"/>
                    </w:rPr>
                  </w:pPr>
                  <w:r w:rsidRPr="00BF43E9">
                    <w:rPr>
                      <w:b/>
                      <w:sz w:val="20"/>
                      <w:szCs w:val="20"/>
                    </w:rPr>
                    <w:t>kwalifikacje zawodowe,</w:t>
                  </w:r>
                </w:p>
                <w:p w14:paraId="1849A050" w14:textId="77777777" w:rsidR="00251A0F" w:rsidRDefault="00251A0F" w:rsidP="00137EB5">
                  <w:pPr>
                    <w:pStyle w:val="Tekstpodstawowywcity"/>
                    <w:ind w:left="0"/>
                    <w:jc w:val="center"/>
                    <w:rPr>
                      <w:b/>
                      <w:sz w:val="20"/>
                      <w:szCs w:val="20"/>
                    </w:rPr>
                  </w:pPr>
                  <w:r w:rsidRPr="00BF43E9">
                    <w:rPr>
                      <w:b/>
                      <w:sz w:val="20"/>
                      <w:szCs w:val="20"/>
                    </w:rPr>
                    <w:t>doświadczenie, wykształcenie</w:t>
                  </w:r>
                </w:p>
                <w:p w14:paraId="1D0A132F" w14:textId="1E0C85D8" w:rsidR="00C658F8" w:rsidRPr="00BF43E9" w:rsidRDefault="00C658F8" w:rsidP="00137EB5">
                  <w:pPr>
                    <w:pStyle w:val="Tekstpodstawowywcity"/>
                    <w:ind w:left="0"/>
                    <w:jc w:val="center"/>
                    <w:rPr>
                      <w:b/>
                      <w:sz w:val="20"/>
                      <w:szCs w:val="20"/>
                    </w:rPr>
                  </w:pPr>
                  <w:r w:rsidRPr="00C658F8">
                    <w:rPr>
                      <w:b/>
                      <w:sz w:val="20"/>
                      <w:szCs w:val="20"/>
                    </w:rPr>
                    <w:t>zgodnie z pkt 5.2.1.B SIWZ</w:t>
                  </w:r>
                </w:p>
              </w:tc>
              <w:tc>
                <w:tcPr>
                  <w:tcW w:w="2474" w:type="dxa"/>
                  <w:tcBorders>
                    <w:top w:val="single" w:sz="4" w:space="0" w:color="auto"/>
                    <w:left w:val="single" w:sz="4" w:space="0" w:color="auto"/>
                    <w:bottom w:val="single" w:sz="4" w:space="0" w:color="auto"/>
                    <w:right w:val="single" w:sz="4" w:space="0" w:color="auto"/>
                  </w:tcBorders>
                  <w:shd w:val="clear" w:color="auto" w:fill="E0E0E0"/>
                </w:tcPr>
                <w:p w14:paraId="66B3603D" w14:textId="77777777" w:rsidR="00251A0F" w:rsidRDefault="00251A0F" w:rsidP="00137EB5">
                  <w:pPr>
                    <w:pStyle w:val="Tekstpodstawowywcity"/>
                    <w:ind w:left="0"/>
                    <w:jc w:val="center"/>
                    <w:rPr>
                      <w:b/>
                      <w:sz w:val="20"/>
                      <w:szCs w:val="20"/>
                    </w:rPr>
                  </w:pPr>
                  <w:r w:rsidRPr="00BF43E9">
                    <w:rPr>
                      <w:b/>
                      <w:sz w:val="20"/>
                      <w:szCs w:val="20"/>
                    </w:rPr>
                    <w:t>Zakres wykonywanych czynności  w realizacji zamówienia</w:t>
                  </w:r>
                </w:p>
                <w:p w14:paraId="268EA494" w14:textId="38909ACD" w:rsidR="00C658F8" w:rsidRPr="00BF43E9" w:rsidRDefault="00C658F8" w:rsidP="00137EB5">
                  <w:pPr>
                    <w:pStyle w:val="Tekstpodstawowywcity"/>
                    <w:ind w:left="0"/>
                    <w:jc w:val="center"/>
                    <w:rPr>
                      <w:b/>
                      <w:sz w:val="20"/>
                      <w:szCs w:val="20"/>
                    </w:rPr>
                  </w:pPr>
                  <w:r w:rsidRPr="00C658F8">
                    <w:rPr>
                      <w:b/>
                      <w:sz w:val="20"/>
                      <w:szCs w:val="20"/>
                    </w:rPr>
                    <w:t>zgodnie z pkt 5.2.1.B SIWZ</w:t>
                  </w:r>
                </w:p>
              </w:tc>
              <w:tc>
                <w:tcPr>
                  <w:tcW w:w="2552" w:type="dxa"/>
                  <w:tcBorders>
                    <w:top w:val="single" w:sz="4" w:space="0" w:color="auto"/>
                    <w:left w:val="single" w:sz="4" w:space="0" w:color="auto"/>
                    <w:bottom w:val="single" w:sz="4" w:space="0" w:color="auto"/>
                    <w:right w:val="single" w:sz="4" w:space="0" w:color="auto"/>
                  </w:tcBorders>
                  <w:shd w:val="clear" w:color="auto" w:fill="E0E0E0"/>
                </w:tcPr>
                <w:p w14:paraId="494C8593" w14:textId="77777777" w:rsidR="00251A0F" w:rsidRPr="00BF43E9" w:rsidRDefault="00251A0F" w:rsidP="00896FD1">
                  <w:pPr>
                    <w:pStyle w:val="Tekstpodstawowywcity"/>
                    <w:ind w:left="0"/>
                    <w:jc w:val="center"/>
                    <w:rPr>
                      <w:b/>
                      <w:sz w:val="20"/>
                      <w:szCs w:val="20"/>
                    </w:rPr>
                  </w:pPr>
                  <w:r w:rsidRPr="00BF43E9">
                    <w:rPr>
                      <w:b/>
                      <w:sz w:val="20"/>
                      <w:szCs w:val="20"/>
                    </w:rPr>
                    <w:t>Informacja o podstawie dysponowania osobami</w:t>
                  </w:r>
                  <w:r w:rsidRPr="00BF43E9">
                    <w:rPr>
                      <w:rStyle w:val="Odwoanieprzypisudolnego"/>
                      <w:b/>
                      <w:sz w:val="20"/>
                      <w:szCs w:val="20"/>
                    </w:rPr>
                    <w:footnoteReference w:id="10"/>
                  </w:r>
                </w:p>
              </w:tc>
            </w:tr>
            <w:tr w:rsidR="00251A0F" w:rsidRPr="00A16A33" w14:paraId="45D3CFB1" w14:textId="77777777" w:rsidTr="00ED040F">
              <w:trPr>
                <w:trHeight w:val="486"/>
              </w:trPr>
              <w:tc>
                <w:tcPr>
                  <w:tcW w:w="1130" w:type="dxa"/>
                  <w:tcBorders>
                    <w:top w:val="single" w:sz="4" w:space="0" w:color="auto"/>
                    <w:left w:val="single" w:sz="4" w:space="0" w:color="auto"/>
                    <w:bottom w:val="single" w:sz="4" w:space="0" w:color="auto"/>
                    <w:right w:val="single" w:sz="4" w:space="0" w:color="auto"/>
                  </w:tcBorders>
                </w:tcPr>
                <w:p w14:paraId="6CA38CB7" w14:textId="77777777" w:rsidR="00251A0F" w:rsidRPr="00BF43E9" w:rsidRDefault="00251A0F" w:rsidP="00137EB5">
                  <w:pPr>
                    <w:pStyle w:val="Tekstpodstawowywcity"/>
                    <w:ind w:left="0"/>
                    <w:jc w:val="center"/>
                    <w:rPr>
                      <w:sz w:val="20"/>
                      <w:szCs w:val="20"/>
                    </w:rPr>
                  </w:pPr>
                </w:p>
                <w:p w14:paraId="595A4203" w14:textId="77777777" w:rsidR="00251A0F" w:rsidRPr="00BF43E9" w:rsidRDefault="00251A0F" w:rsidP="00137EB5">
                  <w:pPr>
                    <w:pStyle w:val="Tekstpodstawowywcity"/>
                    <w:ind w:left="0"/>
                    <w:jc w:val="center"/>
                    <w:rPr>
                      <w:sz w:val="20"/>
                      <w:szCs w:val="20"/>
                    </w:rPr>
                  </w:pPr>
                </w:p>
              </w:tc>
              <w:tc>
                <w:tcPr>
                  <w:tcW w:w="1406" w:type="dxa"/>
                  <w:tcBorders>
                    <w:top w:val="single" w:sz="4" w:space="0" w:color="auto"/>
                    <w:left w:val="single" w:sz="4" w:space="0" w:color="auto"/>
                    <w:bottom w:val="single" w:sz="4" w:space="0" w:color="auto"/>
                    <w:right w:val="single" w:sz="4" w:space="0" w:color="auto"/>
                  </w:tcBorders>
                  <w:shd w:val="clear" w:color="auto" w:fill="auto"/>
                </w:tcPr>
                <w:p w14:paraId="76A35EE7" w14:textId="77777777" w:rsidR="00251A0F" w:rsidRPr="00ED040F" w:rsidRDefault="00251A0F" w:rsidP="00137EB5">
                  <w:pPr>
                    <w:pStyle w:val="Tekstpodstawowywcity"/>
                    <w:ind w:left="0"/>
                    <w:jc w:val="both"/>
                    <w:rPr>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14:paraId="385EBBF5" w14:textId="77777777" w:rsidR="00411CD3" w:rsidRPr="00ED040F" w:rsidRDefault="00251A0F" w:rsidP="003F7E9A">
                  <w:pPr>
                    <w:jc w:val="both"/>
                    <w:rPr>
                      <w:rFonts w:ascii="Arial" w:hAnsi="Arial" w:cs="Arial"/>
                      <w:bCs/>
                      <w:sz w:val="16"/>
                      <w:szCs w:val="16"/>
                    </w:rPr>
                  </w:pPr>
                  <w:r w:rsidRPr="00ED040F">
                    <w:rPr>
                      <w:rFonts w:ascii="Arial" w:hAnsi="Arial" w:cs="Arial"/>
                      <w:b/>
                      <w:bCs/>
                      <w:sz w:val="16"/>
                      <w:szCs w:val="16"/>
                    </w:rPr>
                    <w:t>doświadczenie</w:t>
                  </w:r>
                  <w:r w:rsidRPr="00ED040F">
                    <w:rPr>
                      <w:rFonts w:ascii="Arial" w:hAnsi="Arial" w:cs="Arial"/>
                      <w:bCs/>
                      <w:sz w:val="16"/>
                      <w:szCs w:val="16"/>
                    </w:rPr>
                    <w:t xml:space="preserve"> – udział w realizacji co najmniej 2 usług, w zakresie obsługi administracyjnej </w:t>
                  </w:r>
                  <w:r w:rsidR="00411CD3" w:rsidRPr="00ED040F">
                    <w:rPr>
                      <w:rFonts w:ascii="Arial" w:hAnsi="Arial" w:cs="Arial"/>
                      <w:bCs/>
                      <w:sz w:val="16"/>
                      <w:szCs w:val="16"/>
                    </w:rPr>
                    <w:t xml:space="preserve">i/lub finansowej </w:t>
                  </w:r>
                  <w:r w:rsidRPr="00ED040F">
                    <w:rPr>
                      <w:rFonts w:ascii="Arial" w:hAnsi="Arial" w:cs="Arial"/>
                      <w:bCs/>
                      <w:sz w:val="16"/>
                      <w:szCs w:val="16"/>
                    </w:rPr>
                    <w:t xml:space="preserve">przedsięwzięć o charakterze prowadzenia usług szkoleniowych zawodowych, usług edukacyjnych zawodowych, usług szkoleniowych przemysłowych i </w:t>
                  </w:r>
                  <w:r w:rsidRPr="00ED040F">
                    <w:rPr>
                      <w:rFonts w:ascii="Arial" w:hAnsi="Arial" w:cs="Arial"/>
                      <w:bCs/>
                      <w:sz w:val="16"/>
                      <w:szCs w:val="16"/>
                    </w:rPr>
                    <w:lastRenderedPageBreak/>
                    <w:t xml:space="preserve">technicznych. </w:t>
                  </w:r>
                </w:p>
                <w:p w14:paraId="0F1B11DA" w14:textId="77777777" w:rsidR="00411CD3" w:rsidRPr="00ED040F" w:rsidRDefault="00411CD3" w:rsidP="003F7E9A">
                  <w:pPr>
                    <w:jc w:val="both"/>
                    <w:rPr>
                      <w:rFonts w:ascii="Arial" w:hAnsi="Arial" w:cs="Arial"/>
                      <w:bCs/>
                      <w:sz w:val="16"/>
                      <w:szCs w:val="16"/>
                    </w:rPr>
                  </w:pPr>
                </w:p>
                <w:p w14:paraId="747CC0BF" w14:textId="255D8098" w:rsidR="00251A0F" w:rsidRPr="00ED040F" w:rsidRDefault="00251A0F" w:rsidP="003F7E9A">
                  <w:pPr>
                    <w:jc w:val="both"/>
                    <w:rPr>
                      <w:rFonts w:ascii="Arial" w:hAnsi="Arial" w:cs="Arial"/>
                      <w:b/>
                      <w:bCs/>
                      <w:sz w:val="16"/>
                      <w:szCs w:val="16"/>
                      <w:u w:val="single"/>
                    </w:rPr>
                  </w:pPr>
                  <w:r w:rsidRPr="00ED040F">
                    <w:rPr>
                      <w:rFonts w:ascii="Arial" w:hAnsi="Arial" w:cs="Arial"/>
                      <w:b/>
                      <w:bCs/>
                      <w:sz w:val="16"/>
                      <w:szCs w:val="16"/>
                    </w:rPr>
                    <w:t>wykształcenie</w:t>
                  </w:r>
                  <w:r w:rsidRPr="00ED040F">
                    <w:rPr>
                      <w:rFonts w:ascii="Arial" w:hAnsi="Arial" w:cs="Arial"/>
                      <w:bCs/>
                      <w:sz w:val="16"/>
                      <w:szCs w:val="16"/>
                    </w:rPr>
                    <w:t xml:space="preserve">– </w:t>
                  </w:r>
                  <w:r w:rsidR="00411CD3" w:rsidRPr="00ED040F">
                    <w:rPr>
                      <w:rFonts w:ascii="Arial" w:hAnsi="Arial" w:cs="Arial"/>
                      <w:bCs/>
                      <w:sz w:val="16"/>
                      <w:szCs w:val="16"/>
                    </w:rPr>
                    <w:t>co najmniej średnie</w:t>
                  </w:r>
                  <w:r w:rsidRPr="00ED040F">
                    <w:rPr>
                      <w:rFonts w:ascii="Arial" w:hAnsi="Arial" w:cs="Arial"/>
                      <w:bCs/>
                      <w:sz w:val="16"/>
                      <w:szCs w:val="16"/>
                    </w:rPr>
                    <w:t xml:space="preserve"> </w:t>
                  </w:r>
                </w:p>
              </w:tc>
              <w:tc>
                <w:tcPr>
                  <w:tcW w:w="2474" w:type="dxa"/>
                  <w:tcBorders>
                    <w:top w:val="single" w:sz="4" w:space="0" w:color="auto"/>
                    <w:left w:val="single" w:sz="4" w:space="0" w:color="auto"/>
                    <w:bottom w:val="single" w:sz="4" w:space="0" w:color="auto"/>
                    <w:right w:val="single" w:sz="4" w:space="0" w:color="auto"/>
                  </w:tcBorders>
                  <w:shd w:val="clear" w:color="auto" w:fill="auto"/>
                </w:tcPr>
                <w:p w14:paraId="70FB50E7" w14:textId="3369E2F5" w:rsidR="00251A0F" w:rsidRPr="00ED040F" w:rsidRDefault="00C658F8" w:rsidP="004B2C68">
                  <w:pPr>
                    <w:pStyle w:val="Tekstpodstawowywcity"/>
                    <w:ind w:left="-69"/>
                    <w:rPr>
                      <w:rFonts w:ascii="Arial" w:hAnsi="Arial" w:cs="Arial"/>
                      <w:bCs/>
                      <w:sz w:val="16"/>
                      <w:szCs w:val="16"/>
                    </w:rPr>
                  </w:pPr>
                  <w:r w:rsidRPr="00C658F8">
                    <w:rPr>
                      <w:rFonts w:ascii="Arial" w:hAnsi="Arial" w:cs="Arial"/>
                      <w:b/>
                      <w:bCs/>
                      <w:sz w:val="16"/>
                      <w:szCs w:val="16"/>
                    </w:rPr>
                    <w:lastRenderedPageBreak/>
                    <w:t>Osoba zajmująca się obsługą organizacyjno-administracyjną i finansową:</w:t>
                  </w:r>
                  <w:r w:rsidR="00251A0F" w:rsidRPr="00ED040F">
                    <w:rPr>
                      <w:rFonts w:ascii="Arial" w:hAnsi="Arial" w:cs="Arial"/>
                      <w:b/>
                      <w:bCs/>
                      <w:sz w:val="16"/>
                      <w:szCs w:val="16"/>
                    </w:rPr>
                    <w:t xml:space="preserve"> </w:t>
                  </w:r>
                  <w:r w:rsidR="00251A0F" w:rsidRPr="00ED040F">
                    <w:rPr>
                      <w:rFonts w:ascii="Arial" w:hAnsi="Arial" w:cs="Arial"/>
                      <w:bCs/>
                      <w:sz w:val="16"/>
                      <w:szCs w:val="16"/>
                    </w:rPr>
                    <w:t>przygotowywanie planów staży, harmonogramów ich realizacji,</w:t>
                  </w:r>
                </w:p>
                <w:p w14:paraId="745B8EF2" w14:textId="77777777" w:rsidR="00251A0F" w:rsidRPr="00ED040F" w:rsidRDefault="00251A0F" w:rsidP="004B2C68">
                  <w:pPr>
                    <w:pStyle w:val="Tekstpodstawowywcity"/>
                    <w:ind w:left="-69"/>
                    <w:rPr>
                      <w:rFonts w:ascii="Arial" w:hAnsi="Arial" w:cs="Arial"/>
                      <w:bCs/>
                      <w:sz w:val="16"/>
                      <w:szCs w:val="16"/>
                    </w:rPr>
                  </w:pPr>
                  <w:r w:rsidRPr="00ED040F">
                    <w:rPr>
                      <w:rFonts w:ascii="Arial" w:hAnsi="Arial" w:cs="Arial"/>
                      <w:bCs/>
                      <w:sz w:val="16"/>
                      <w:szCs w:val="16"/>
                    </w:rPr>
                    <w:t xml:space="preserve"> - koordynacja przepływu informacji między pracodawcami, uczestnikami, placówkami szkolnymi oraz Zamawiającym,</w:t>
                  </w:r>
                </w:p>
                <w:p w14:paraId="7FEF24CA" w14:textId="77777777" w:rsidR="00251A0F" w:rsidRPr="00ED040F" w:rsidRDefault="00251A0F" w:rsidP="004B2C68">
                  <w:pPr>
                    <w:pStyle w:val="Tekstpodstawowywcity"/>
                    <w:ind w:left="0"/>
                    <w:jc w:val="both"/>
                    <w:rPr>
                      <w:rFonts w:ascii="Arial" w:hAnsi="Arial" w:cs="Arial"/>
                      <w:bCs/>
                      <w:sz w:val="16"/>
                      <w:szCs w:val="16"/>
                    </w:rPr>
                  </w:pPr>
                  <w:r w:rsidRPr="00ED040F">
                    <w:rPr>
                      <w:rFonts w:ascii="Arial" w:hAnsi="Arial" w:cs="Arial"/>
                      <w:bCs/>
                      <w:sz w:val="16"/>
                      <w:szCs w:val="16"/>
                    </w:rPr>
                    <w:t xml:space="preserve">- przygotowywanie dokumentacji związanej z przedmiotem </w:t>
                  </w:r>
                  <w:r w:rsidRPr="00ED040F">
                    <w:rPr>
                      <w:rFonts w:ascii="Arial" w:hAnsi="Arial" w:cs="Arial"/>
                      <w:bCs/>
                      <w:sz w:val="16"/>
                      <w:szCs w:val="16"/>
                    </w:rPr>
                    <w:lastRenderedPageBreak/>
                    <w:t>zamówienia (dzienniki zajęć, listy obecności, zaświadczenia ukończenia zajęć, umowy z pracodawcami i uczestnikami)</w:t>
                  </w:r>
                </w:p>
                <w:p w14:paraId="3D3A67F3" w14:textId="77777777" w:rsidR="00411CD3" w:rsidRPr="00ED040F" w:rsidRDefault="00411CD3" w:rsidP="00411CD3">
                  <w:pPr>
                    <w:pStyle w:val="Tekstpodstawowywcity"/>
                    <w:ind w:left="-69"/>
                    <w:rPr>
                      <w:rFonts w:ascii="Arial" w:hAnsi="Arial" w:cs="Arial"/>
                      <w:bCs/>
                      <w:sz w:val="16"/>
                      <w:szCs w:val="16"/>
                    </w:rPr>
                  </w:pPr>
                  <w:r w:rsidRPr="00ED040F">
                    <w:rPr>
                      <w:rFonts w:ascii="Arial" w:hAnsi="Arial" w:cs="Arial"/>
                      <w:b/>
                      <w:bCs/>
                      <w:sz w:val="16"/>
                      <w:szCs w:val="16"/>
                    </w:rPr>
                    <w:t xml:space="preserve">– </w:t>
                  </w:r>
                  <w:r w:rsidRPr="00ED040F">
                    <w:rPr>
                      <w:rFonts w:ascii="Arial" w:hAnsi="Arial" w:cs="Arial"/>
                      <w:bCs/>
                      <w:sz w:val="16"/>
                      <w:szCs w:val="16"/>
                    </w:rPr>
                    <w:t>dbałość o prawidłowość przepływów finansowych związanych z przedmiotem zamówienia,</w:t>
                  </w:r>
                </w:p>
                <w:p w14:paraId="04B2BA23" w14:textId="77777777" w:rsidR="00411CD3" w:rsidRPr="00ED040F" w:rsidRDefault="00411CD3" w:rsidP="00411CD3">
                  <w:pPr>
                    <w:pStyle w:val="Tekstpodstawowywcity"/>
                    <w:ind w:left="-69"/>
                    <w:rPr>
                      <w:rFonts w:ascii="Arial" w:hAnsi="Arial" w:cs="Arial"/>
                      <w:bCs/>
                      <w:sz w:val="16"/>
                      <w:szCs w:val="16"/>
                    </w:rPr>
                  </w:pPr>
                  <w:r w:rsidRPr="00ED040F">
                    <w:rPr>
                      <w:rFonts w:ascii="Arial" w:hAnsi="Arial" w:cs="Arial"/>
                      <w:bCs/>
                      <w:sz w:val="16"/>
                      <w:szCs w:val="16"/>
                    </w:rPr>
                    <w:t>- przekazywanie środków uczestnikom i opiekunom uczestników,</w:t>
                  </w:r>
                </w:p>
                <w:p w14:paraId="7787E2CE" w14:textId="579B708F" w:rsidR="00411CD3" w:rsidRPr="00ED040F" w:rsidRDefault="00411CD3" w:rsidP="00411CD3">
                  <w:pPr>
                    <w:pStyle w:val="Tekstpodstawowywcity"/>
                    <w:ind w:left="0"/>
                    <w:jc w:val="both"/>
                    <w:rPr>
                      <w:sz w:val="20"/>
                      <w:szCs w:val="20"/>
                    </w:rPr>
                  </w:pPr>
                  <w:r w:rsidRPr="00ED040F">
                    <w:rPr>
                      <w:rFonts w:ascii="Arial" w:hAnsi="Arial" w:cs="Arial"/>
                      <w:bCs/>
                      <w:sz w:val="16"/>
                      <w:szCs w:val="16"/>
                    </w:rPr>
                    <w:t>- prowadzenie i przekazywanie dokumentacji finansowej Zamawiającemu</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314F3A5" w14:textId="77777777" w:rsidR="00251A0F" w:rsidRPr="00ED040F" w:rsidRDefault="00251A0F" w:rsidP="00137EB5">
                  <w:pPr>
                    <w:pStyle w:val="Tekstpodstawowywcity"/>
                    <w:ind w:left="0"/>
                    <w:jc w:val="both"/>
                    <w:rPr>
                      <w:sz w:val="20"/>
                      <w:szCs w:val="20"/>
                    </w:rPr>
                  </w:pPr>
                </w:p>
              </w:tc>
            </w:tr>
          </w:tbl>
          <w:p w14:paraId="0B194129" w14:textId="77777777" w:rsidR="00251A0F" w:rsidRPr="00BF43E9" w:rsidRDefault="00251A0F" w:rsidP="00137EB5">
            <w:pPr>
              <w:pStyle w:val="Tekstpodstawowywcity"/>
              <w:ind w:left="0"/>
              <w:jc w:val="both"/>
              <w:rPr>
                <w:rFonts w:ascii="Arial" w:hAnsi="Arial" w:cs="Arial"/>
                <w:sz w:val="22"/>
                <w:szCs w:val="22"/>
              </w:rPr>
            </w:pPr>
          </w:p>
          <w:p w14:paraId="62E56E2D" w14:textId="77777777" w:rsidR="00251A0F" w:rsidRPr="00BF43E9" w:rsidRDefault="00251A0F" w:rsidP="00137EB5">
            <w:pPr>
              <w:pStyle w:val="Tekstpodstawowywcity"/>
              <w:ind w:left="0"/>
              <w:jc w:val="both"/>
              <w:rPr>
                <w:sz w:val="20"/>
                <w:szCs w:val="20"/>
              </w:rPr>
            </w:pPr>
          </w:p>
          <w:p w14:paraId="16C09B9A" w14:textId="77777777" w:rsidR="00251A0F" w:rsidRPr="00BF43E9" w:rsidRDefault="00251A0F" w:rsidP="00137EB5">
            <w:pPr>
              <w:pStyle w:val="Tekstpodstawowywcity"/>
              <w:ind w:left="0"/>
              <w:jc w:val="both"/>
              <w:rPr>
                <w:sz w:val="20"/>
                <w:szCs w:val="20"/>
              </w:rPr>
            </w:pPr>
          </w:p>
          <w:p w14:paraId="761E21F5" w14:textId="77777777" w:rsidR="00251A0F" w:rsidRPr="00BF43E9" w:rsidRDefault="00251A0F" w:rsidP="00137EB5">
            <w:pPr>
              <w:pStyle w:val="Tekstpodstawowywcity"/>
              <w:ind w:left="0"/>
              <w:jc w:val="both"/>
              <w:rPr>
                <w:sz w:val="20"/>
                <w:szCs w:val="20"/>
              </w:rPr>
            </w:pPr>
          </w:p>
          <w:p w14:paraId="7D09AAFD" w14:textId="77777777" w:rsidR="00251A0F" w:rsidRPr="00BF43E9" w:rsidRDefault="00251A0F" w:rsidP="00137EB5">
            <w:pPr>
              <w:pStyle w:val="Tekstpodstawowywcity"/>
              <w:ind w:left="0"/>
              <w:jc w:val="both"/>
              <w:rPr>
                <w:sz w:val="20"/>
                <w:szCs w:val="20"/>
              </w:rPr>
            </w:pPr>
            <w:r w:rsidRPr="00BF43E9">
              <w:rPr>
                <w:sz w:val="20"/>
                <w:szCs w:val="20"/>
              </w:rPr>
              <w:t xml:space="preserve"> ………………dnia, ……………</w:t>
            </w:r>
            <w:r w:rsidRPr="00BF43E9">
              <w:rPr>
                <w:sz w:val="20"/>
                <w:szCs w:val="20"/>
              </w:rPr>
              <w:tab/>
            </w:r>
            <w:r w:rsidRPr="00BF43E9">
              <w:rPr>
                <w:sz w:val="20"/>
                <w:szCs w:val="20"/>
              </w:rPr>
              <w:tab/>
            </w:r>
            <w:r w:rsidRPr="00BF43E9">
              <w:rPr>
                <w:sz w:val="20"/>
                <w:szCs w:val="20"/>
              </w:rPr>
              <w:tab/>
              <w:t xml:space="preserve"> </w:t>
            </w:r>
            <w:r w:rsidRPr="00BF43E9">
              <w:rPr>
                <w:sz w:val="20"/>
                <w:szCs w:val="20"/>
              </w:rPr>
              <w:tab/>
              <w:t>………………………………………</w:t>
            </w:r>
            <w:r w:rsidRPr="00BF43E9">
              <w:rPr>
                <w:sz w:val="20"/>
                <w:szCs w:val="20"/>
              </w:rPr>
              <w:br/>
            </w:r>
            <w:r w:rsidRPr="00BF43E9">
              <w:rPr>
                <w:sz w:val="20"/>
                <w:szCs w:val="20"/>
              </w:rPr>
              <w:tab/>
            </w:r>
            <w:r w:rsidRPr="00BF43E9">
              <w:rPr>
                <w:sz w:val="20"/>
                <w:szCs w:val="20"/>
              </w:rPr>
              <w:tab/>
            </w:r>
            <w:r w:rsidRPr="00BF43E9">
              <w:rPr>
                <w:sz w:val="20"/>
                <w:szCs w:val="20"/>
              </w:rPr>
              <w:tab/>
            </w:r>
            <w:r w:rsidRPr="00BF43E9">
              <w:rPr>
                <w:sz w:val="20"/>
                <w:szCs w:val="20"/>
              </w:rPr>
              <w:tab/>
            </w:r>
            <w:r w:rsidRPr="00BF43E9">
              <w:rPr>
                <w:sz w:val="20"/>
                <w:szCs w:val="20"/>
              </w:rPr>
              <w:tab/>
            </w:r>
            <w:r w:rsidRPr="00BF43E9">
              <w:rPr>
                <w:sz w:val="20"/>
                <w:szCs w:val="20"/>
              </w:rPr>
              <w:tab/>
            </w:r>
            <w:r w:rsidRPr="00BF43E9">
              <w:rPr>
                <w:sz w:val="20"/>
                <w:szCs w:val="20"/>
              </w:rPr>
              <w:tab/>
            </w:r>
            <w:r w:rsidRPr="00BF43E9">
              <w:rPr>
                <w:sz w:val="20"/>
                <w:szCs w:val="20"/>
              </w:rPr>
              <w:tab/>
              <w:t xml:space="preserve">    podpis i pieczątka Wykonawcy</w:t>
            </w:r>
          </w:p>
          <w:p w14:paraId="76F196D4" w14:textId="77777777" w:rsidR="00251A0F" w:rsidRPr="00BF43E9" w:rsidRDefault="00251A0F" w:rsidP="004C71FC">
            <w:pPr>
              <w:pStyle w:val="Tekstpodstawowywcity"/>
              <w:spacing w:line="360" w:lineRule="auto"/>
              <w:ind w:left="0" w:right="612"/>
              <w:jc w:val="both"/>
              <w:rPr>
                <w:rFonts w:ascii="Arial" w:hAnsi="Arial" w:cs="Arial"/>
                <w:b/>
                <w:bCs/>
                <w:sz w:val="22"/>
                <w:szCs w:val="22"/>
              </w:rPr>
            </w:pPr>
          </w:p>
        </w:tc>
      </w:tr>
    </w:tbl>
    <w:p w14:paraId="4A2E7FA4" w14:textId="77777777" w:rsidR="00251A0F" w:rsidRPr="00A16A33" w:rsidRDefault="00251A0F" w:rsidP="004710F1">
      <w:pPr>
        <w:rPr>
          <w:rFonts w:ascii="Arial" w:hAnsi="Arial" w:cs="Arial"/>
          <w:i/>
          <w:iCs/>
        </w:rPr>
      </w:pPr>
    </w:p>
    <w:p w14:paraId="74E39057" w14:textId="77777777" w:rsidR="00251A0F" w:rsidRPr="00A16A33" w:rsidRDefault="00251A0F" w:rsidP="004710F1">
      <w:pPr>
        <w:rPr>
          <w:rFonts w:ascii="Arial" w:hAnsi="Arial" w:cs="Arial"/>
          <w:i/>
          <w:iCs/>
        </w:rPr>
      </w:pPr>
    </w:p>
    <w:p w14:paraId="59254AAC" w14:textId="77777777" w:rsidR="00251A0F" w:rsidRDefault="00251A0F" w:rsidP="004C71FC">
      <w:pPr>
        <w:ind w:left="6372" w:firstLine="708"/>
        <w:rPr>
          <w:rFonts w:ascii="Arial" w:hAnsi="Arial" w:cs="Arial"/>
          <w:b/>
          <w:iCs/>
        </w:rPr>
      </w:pPr>
    </w:p>
    <w:p w14:paraId="06AE8613" w14:textId="77777777" w:rsidR="00251A0F" w:rsidRDefault="00251A0F" w:rsidP="004C71FC">
      <w:pPr>
        <w:ind w:left="6372" w:firstLine="708"/>
        <w:rPr>
          <w:rFonts w:ascii="Arial" w:hAnsi="Arial" w:cs="Arial"/>
          <w:b/>
          <w:iCs/>
        </w:rPr>
      </w:pPr>
    </w:p>
    <w:p w14:paraId="705A355B" w14:textId="77777777" w:rsidR="006F66C2" w:rsidRDefault="006F66C2" w:rsidP="004C71FC">
      <w:pPr>
        <w:ind w:left="6372" w:firstLine="708"/>
        <w:rPr>
          <w:rFonts w:ascii="Arial" w:hAnsi="Arial" w:cs="Arial"/>
          <w:b/>
          <w:iCs/>
        </w:rPr>
      </w:pPr>
    </w:p>
    <w:p w14:paraId="42C9BF8B" w14:textId="77777777" w:rsidR="00ED040F" w:rsidRDefault="00ED040F" w:rsidP="004C71FC">
      <w:pPr>
        <w:ind w:left="6372" w:firstLine="708"/>
        <w:rPr>
          <w:rFonts w:ascii="Arial" w:hAnsi="Arial" w:cs="Arial"/>
          <w:b/>
          <w:iCs/>
        </w:rPr>
      </w:pPr>
    </w:p>
    <w:p w14:paraId="50C622A5" w14:textId="77777777" w:rsidR="00ED040F" w:rsidRDefault="00ED040F" w:rsidP="004C71FC">
      <w:pPr>
        <w:ind w:left="6372" w:firstLine="708"/>
        <w:rPr>
          <w:rFonts w:ascii="Arial" w:hAnsi="Arial" w:cs="Arial"/>
          <w:b/>
          <w:iCs/>
        </w:rPr>
      </w:pPr>
    </w:p>
    <w:p w14:paraId="5C2BE40A" w14:textId="77777777" w:rsidR="00ED040F" w:rsidRDefault="00ED040F" w:rsidP="004C71FC">
      <w:pPr>
        <w:ind w:left="6372" w:firstLine="708"/>
        <w:rPr>
          <w:rFonts w:ascii="Arial" w:hAnsi="Arial" w:cs="Arial"/>
          <w:b/>
          <w:iCs/>
        </w:rPr>
      </w:pPr>
    </w:p>
    <w:p w14:paraId="1AD83425" w14:textId="77777777" w:rsidR="00ED040F" w:rsidRDefault="00ED040F" w:rsidP="004C71FC">
      <w:pPr>
        <w:ind w:left="6372" w:firstLine="708"/>
        <w:rPr>
          <w:rFonts w:ascii="Arial" w:hAnsi="Arial" w:cs="Arial"/>
          <w:b/>
          <w:iCs/>
        </w:rPr>
      </w:pPr>
    </w:p>
    <w:p w14:paraId="7355211E" w14:textId="77777777" w:rsidR="00ED040F" w:rsidRDefault="00ED040F" w:rsidP="004C71FC">
      <w:pPr>
        <w:ind w:left="6372" w:firstLine="708"/>
        <w:rPr>
          <w:rFonts w:ascii="Arial" w:hAnsi="Arial" w:cs="Arial"/>
          <w:b/>
          <w:iCs/>
        </w:rPr>
      </w:pPr>
    </w:p>
    <w:p w14:paraId="23E46626" w14:textId="77777777" w:rsidR="00ED040F" w:rsidRDefault="00ED040F" w:rsidP="004C71FC">
      <w:pPr>
        <w:ind w:left="6372" w:firstLine="708"/>
        <w:rPr>
          <w:rFonts w:ascii="Arial" w:hAnsi="Arial" w:cs="Arial"/>
          <w:b/>
          <w:iCs/>
        </w:rPr>
      </w:pPr>
    </w:p>
    <w:p w14:paraId="0C2F892A" w14:textId="77777777" w:rsidR="00ED040F" w:rsidRDefault="00ED040F" w:rsidP="004C71FC">
      <w:pPr>
        <w:ind w:left="6372" w:firstLine="708"/>
        <w:rPr>
          <w:rFonts w:ascii="Arial" w:hAnsi="Arial" w:cs="Arial"/>
          <w:b/>
          <w:iCs/>
        </w:rPr>
      </w:pPr>
    </w:p>
    <w:p w14:paraId="16ADBD11" w14:textId="77777777" w:rsidR="00ED040F" w:rsidRDefault="00ED040F" w:rsidP="004C71FC">
      <w:pPr>
        <w:ind w:left="6372" w:firstLine="708"/>
        <w:rPr>
          <w:rFonts w:ascii="Arial" w:hAnsi="Arial" w:cs="Arial"/>
          <w:b/>
          <w:iCs/>
        </w:rPr>
      </w:pPr>
    </w:p>
    <w:p w14:paraId="223B007B" w14:textId="77777777" w:rsidR="00ED040F" w:rsidRDefault="00ED040F" w:rsidP="004C71FC">
      <w:pPr>
        <w:ind w:left="6372" w:firstLine="708"/>
        <w:rPr>
          <w:rFonts w:ascii="Arial" w:hAnsi="Arial" w:cs="Arial"/>
          <w:b/>
          <w:iCs/>
        </w:rPr>
      </w:pPr>
    </w:p>
    <w:p w14:paraId="4C8E3737" w14:textId="77777777" w:rsidR="00ED040F" w:rsidRDefault="00ED040F" w:rsidP="004C71FC">
      <w:pPr>
        <w:ind w:left="6372" w:firstLine="708"/>
        <w:rPr>
          <w:rFonts w:ascii="Arial" w:hAnsi="Arial" w:cs="Arial"/>
          <w:b/>
          <w:iCs/>
        </w:rPr>
      </w:pPr>
    </w:p>
    <w:p w14:paraId="06E90C3B" w14:textId="77777777" w:rsidR="00ED040F" w:rsidRDefault="00ED040F" w:rsidP="004C71FC">
      <w:pPr>
        <w:ind w:left="6372" w:firstLine="708"/>
        <w:rPr>
          <w:rFonts w:ascii="Arial" w:hAnsi="Arial" w:cs="Arial"/>
          <w:b/>
          <w:iCs/>
        </w:rPr>
      </w:pPr>
    </w:p>
    <w:p w14:paraId="3586DF58" w14:textId="77777777" w:rsidR="00ED040F" w:rsidRDefault="00ED040F" w:rsidP="004C71FC">
      <w:pPr>
        <w:ind w:left="6372" w:firstLine="708"/>
        <w:rPr>
          <w:rFonts w:ascii="Arial" w:hAnsi="Arial" w:cs="Arial"/>
          <w:b/>
          <w:iCs/>
        </w:rPr>
      </w:pPr>
    </w:p>
    <w:p w14:paraId="1232F762" w14:textId="77777777" w:rsidR="00ED040F" w:rsidRDefault="00ED040F" w:rsidP="004C71FC">
      <w:pPr>
        <w:ind w:left="6372" w:firstLine="708"/>
        <w:rPr>
          <w:rFonts w:ascii="Arial" w:hAnsi="Arial" w:cs="Arial"/>
          <w:b/>
          <w:iCs/>
        </w:rPr>
      </w:pPr>
    </w:p>
    <w:p w14:paraId="484917DC" w14:textId="77777777" w:rsidR="00ED040F" w:rsidRDefault="00ED040F" w:rsidP="004C71FC">
      <w:pPr>
        <w:ind w:left="6372" w:firstLine="708"/>
        <w:rPr>
          <w:rFonts w:ascii="Arial" w:hAnsi="Arial" w:cs="Arial"/>
          <w:b/>
          <w:iCs/>
        </w:rPr>
      </w:pPr>
    </w:p>
    <w:p w14:paraId="372521AC" w14:textId="77777777" w:rsidR="00ED040F" w:rsidRDefault="00ED040F" w:rsidP="004C71FC">
      <w:pPr>
        <w:ind w:left="6372" w:firstLine="708"/>
        <w:rPr>
          <w:rFonts w:ascii="Arial" w:hAnsi="Arial" w:cs="Arial"/>
          <w:b/>
          <w:iCs/>
        </w:rPr>
      </w:pPr>
    </w:p>
    <w:p w14:paraId="268999A7" w14:textId="77777777" w:rsidR="00ED040F" w:rsidRDefault="00ED040F" w:rsidP="004C71FC">
      <w:pPr>
        <w:ind w:left="6372" w:firstLine="708"/>
        <w:rPr>
          <w:rFonts w:ascii="Arial" w:hAnsi="Arial" w:cs="Arial"/>
          <w:b/>
          <w:iCs/>
        </w:rPr>
      </w:pPr>
    </w:p>
    <w:p w14:paraId="07D8712A" w14:textId="77777777" w:rsidR="00ED040F" w:rsidRDefault="00ED040F" w:rsidP="004C71FC">
      <w:pPr>
        <w:ind w:left="6372" w:firstLine="708"/>
        <w:rPr>
          <w:rFonts w:ascii="Arial" w:hAnsi="Arial" w:cs="Arial"/>
          <w:b/>
          <w:iCs/>
        </w:rPr>
      </w:pPr>
    </w:p>
    <w:p w14:paraId="157A1567" w14:textId="77777777" w:rsidR="00ED040F" w:rsidRDefault="00ED040F" w:rsidP="004C71FC">
      <w:pPr>
        <w:ind w:left="6372" w:firstLine="708"/>
        <w:rPr>
          <w:rFonts w:ascii="Arial" w:hAnsi="Arial" w:cs="Arial"/>
          <w:b/>
          <w:iCs/>
        </w:rPr>
      </w:pPr>
    </w:p>
    <w:p w14:paraId="0793CC4A" w14:textId="77777777" w:rsidR="00ED040F" w:rsidRDefault="00ED040F" w:rsidP="004C71FC">
      <w:pPr>
        <w:ind w:left="6372" w:firstLine="708"/>
        <w:rPr>
          <w:rFonts w:ascii="Arial" w:hAnsi="Arial" w:cs="Arial"/>
          <w:b/>
          <w:iCs/>
        </w:rPr>
      </w:pPr>
    </w:p>
    <w:p w14:paraId="4C10EB61" w14:textId="77777777" w:rsidR="00ED040F" w:rsidRDefault="00ED040F" w:rsidP="004C71FC">
      <w:pPr>
        <w:ind w:left="6372" w:firstLine="708"/>
        <w:rPr>
          <w:rFonts w:ascii="Arial" w:hAnsi="Arial" w:cs="Arial"/>
          <w:b/>
          <w:iCs/>
        </w:rPr>
      </w:pPr>
    </w:p>
    <w:p w14:paraId="4022C06E" w14:textId="77777777" w:rsidR="00ED040F" w:rsidRDefault="00ED040F" w:rsidP="004C71FC">
      <w:pPr>
        <w:ind w:left="6372" w:firstLine="708"/>
        <w:rPr>
          <w:rFonts w:ascii="Arial" w:hAnsi="Arial" w:cs="Arial"/>
          <w:b/>
          <w:iCs/>
        </w:rPr>
      </w:pPr>
    </w:p>
    <w:p w14:paraId="103D0DC9" w14:textId="77777777" w:rsidR="00ED040F" w:rsidRDefault="00ED040F" w:rsidP="004C71FC">
      <w:pPr>
        <w:ind w:left="6372" w:firstLine="708"/>
        <w:rPr>
          <w:rFonts w:ascii="Arial" w:hAnsi="Arial" w:cs="Arial"/>
          <w:b/>
          <w:iCs/>
        </w:rPr>
      </w:pPr>
    </w:p>
    <w:p w14:paraId="114698FC" w14:textId="77777777" w:rsidR="00ED040F" w:rsidRDefault="00ED040F" w:rsidP="004C71FC">
      <w:pPr>
        <w:ind w:left="6372" w:firstLine="708"/>
        <w:rPr>
          <w:rFonts w:ascii="Arial" w:hAnsi="Arial" w:cs="Arial"/>
          <w:b/>
          <w:iCs/>
        </w:rPr>
      </w:pPr>
    </w:p>
    <w:p w14:paraId="5C67C187" w14:textId="77777777" w:rsidR="00ED040F" w:rsidRDefault="00ED040F" w:rsidP="004C71FC">
      <w:pPr>
        <w:ind w:left="6372" w:firstLine="708"/>
        <w:rPr>
          <w:rFonts w:ascii="Arial" w:hAnsi="Arial" w:cs="Arial"/>
          <w:b/>
          <w:iCs/>
        </w:rPr>
      </w:pPr>
    </w:p>
    <w:p w14:paraId="13784AE9" w14:textId="77777777" w:rsidR="00ED040F" w:rsidRDefault="00ED040F" w:rsidP="004C71FC">
      <w:pPr>
        <w:ind w:left="6372" w:firstLine="708"/>
        <w:rPr>
          <w:rFonts w:ascii="Arial" w:hAnsi="Arial" w:cs="Arial"/>
          <w:b/>
          <w:iCs/>
        </w:rPr>
      </w:pPr>
    </w:p>
    <w:p w14:paraId="08DE9195" w14:textId="77777777" w:rsidR="00ED040F" w:rsidRDefault="00ED040F" w:rsidP="004C71FC">
      <w:pPr>
        <w:ind w:left="6372" w:firstLine="708"/>
        <w:rPr>
          <w:rFonts w:ascii="Arial" w:hAnsi="Arial" w:cs="Arial"/>
          <w:b/>
          <w:iCs/>
        </w:rPr>
      </w:pPr>
    </w:p>
    <w:p w14:paraId="5D83B8CD" w14:textId="77777777" w:rsidR="00ED040F" w:rsidRDefault="00ED040F" w:rsidP="004C71FC">
      <w:pPr>
        <w:ind w:left="6372" w:firstLine="708"/>
        <w:rPr>
          <w:rFonts w:ascii="Arial" w:hAnsi="Arial" w:cs="Arial"/>
          <w:b/>
          <w:iCs/>
        </w:rPr>
      </w:pPr>
    </w:p>
    <w:p w14:paraId="215568BE" w14:textId="77777777" w:rsidR="00ED040F" w:rsidRDefault="00ED040F" w:rsidP="004C71FC">
      <w:pPr>
        <w:ind w:left="6372" w:firstLine="708"/>
        <w:rPr>
          <w:rFonts w:ascii="Arial" w:hAnsi="Arial" w:cs="Arial"/>
          <w:b/>
          <w:iCs/>
        </w:rPr>
      </w:pPr>
    </w:p>
    <w:p w14:paraId="649FF373" w14:textId="77777777" w:rsidR="00ED040F" w:rsidRDefault="00ED040F" w:rsidP="004C71FC">
      <w:pPr>
        <w:ind w:left="6372" w:firstLine="708"/>
        <w:rPr>
          <w:rFonts w:ascii="Arial" w:hAnsi="Arial" w:cs="Arial"/>
          <w:b/>
          <w:iCs/>
        </w:rPr>
      </w:pPr>
    </w:p>
    <w:p w14:paraId="674B65FB" w14:textId="77777777" w:rsidR="00ED040F" w:rsidRDefault="00ED040F" w:rsidP="004C71FC">
      <w:pPr>
        <w:ind w:left="6372" w:firstLine="708"/>
        <w:rPr>
          <w:rFonts w:ascii="Arial" w:hAnsi="Arial" w:cs="Arial"/>
          <w:b/>
          <w:iCs/>
        </w:rPr>
      </w:pPr>
    </w:p>
    <w:p w14:paraId="4FBDD593" w14:textId="77777777" w:rsidR="00251A0F" w:rsidRDefault="00251A0F" w:rsidP="004C71FC">
      <w:pPr>
        <w:ind w:left="6372" w:firstLine="708"/>
        <w:rPr>
          <w:rFonts w:ascii="Arial" w:hAnsi="Arial" w:cs="Arial"/>
          <w:b/>
          <w:iCs/>
        </w:rPr>
      </w:pPr>
    </w:p>
    <w:p w14:paraId="40B7496F" w14:textId="77777777" w:rsidR="00251A0F" w:rsidRDefault="00251A0F" w:rsidP="004C71FC">
      <w:pPr>
        <w:ind w:left="6372" w:firstLine="708"/>
        <w:rPr>
          <w:rFonts w:ascii="Arial" w:hAnsi="Arial" w:cs="Arial"/>
          <w:b/>
          <w:iCs/>
        </w:rPr>
      </w:pPr>
    </w:p>
    <w:p w14:paraId="528909C7" w14:textId="77777777" w:rsidR="006F66C2" w:rsidRDefault="006F66C2" w:rsidP="004C71FC">
      <w:pPr>
        <w:ind w:left="6372" w:firstLine="708"/>
        <w:rPr>
          <w:rFonts w:ascii="Arial" w:hAnsi="Arial" w:cs="Arial"/>
          <w:b/>
          <w:iCs/>
        </w:rPr>
      </w:pPr>
    </w:p>
    <w:p w14:paraId="6E490B0E" w14:textId="77777777" w:rsidR="006F66C2" w:rsidRDefault="006F66C2" w:rsidP="004C71FC">
      <w:pPr>
        <w:ind w:left="6372" w:firstLine="708"/>
        <w:rPr>
          <w:rFonts w:ascii="Arial" w:hAnsi="Arial" w:cs="Arial"/>
          <w:b/>
          <w:iCs/>
        </w:rPr>
      </w:pPr>
    </w:p>
    <w:p w14:paraId="033A0A48" w14:textId="77777777" w:rsidR="00251A0F" w:rsidRPr="006F66C2" w:rsidRDefault="00251A0F" w:rsidP="006F66C2">
      <w:pPr>
        <w:pStyle w:val="Tekstpodstawowywcity"/>
        <w:spacing w:line="360" w:lineRule="auto"/>
        <w:ind w:left="0"/>
        <w:jc w:val="both"/>
        <w:rPr>
          <w:rFonts w:ascii="Arial" w:hAnsi="Arial" w:cs="Arial"/>
          <w:sz w:val="20"/>
          <w:szCs w:val="22"/>
        </w:rPr>
      </w:pPr>
      <w:r>
        <w:rPr>
          <w:rFonts w:ascii="Arial" w:hAnsi="Arial" w:cs="Arial"/>
          <w:bCs/>
          <w:i/>
          <w:iCs/>
        </w:rPr>
        <w:t xml:space="preserve">                </w:t>
      </w:r>
    </w:p>
    <w:p w14:paraId="64A918BD" w14:textId="77777777" w:rsidR="00251A0F" w:rsidRPr="00A16A33" w:rsidRDefault="00251A0F" w:rsidP="00AD19BC">
      <w:pPr>
        <w:jc w:val="right"/>
        <w:rPr>
          <w:rFonts w:ascii="Arial" w:hAnsi="Arial" w:cs="Arial"/>
          <w:b/>
          <w:bCs/>
          <w:iCs/>
        </w:rPr>
      </w:pPr>
      <w:r w:rsidRPr="00A16A33">
        <w:rPr>
          <w:rFonts w:ascii="Arial" w:hAnsi="Arial" w:cs="Arial"/>
          <w:bCs/>
          <w:i/>
          <w:iCs/>
        </w:rPr>
        <w:lastRenderedPageBreak/>
        <w:tab/>
      </w:r>
      <w:r>
        <w:rPr>
          <w:rFonts w:ascii="Arial" w:hAnsi="Arial" w:cs="Arial"/>
          <w:b/>
          <w:bCs/>
          <w:iCs/>
        </w:rPr>
        <w:t>Załącznik D</w:t>
      </w:r>
    </w:p>
    <w:p w14:paraId="4626E76C" w14:textId="77777777" w:rsidR="00251A0F" w:rsidRPr="00A16A33" w:rsidRDefault="00251A0F" w:rsidP="00AD19BC">
      <w:pPr>
        <w:pStyle w:val="Tekstpodstawowywcity"/>
        <w:ind w:left="6744" w:firstLine="336"/>
        <w:rPr>
          <w:rFonts w:ascii="Arial" w:hAnsi="Arial" w:cs="Arial"/>
          <w:b/>
          <w:bCs/>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62"/>
      </w:tblGrid>
      <w:tr w:rsidR="00251A0F" w:rsidRPr="00A16A33" w14:paraId="530958FD" w14:textId="77777777" w:rsidTr="00FB29AF">
        <w:tc>
          <w:tcPr>
            <w:tcW w:w="7162" w:type="dxa"/>
            <w:shd w:val="clear" w:color="auto" w:fill="E0E0E0"/>
          </w:tcPr>
          <w:p w14:paraId="5D890621" w14:textId="77777777" w:rsidR="00251A0F" w:rsidRPr="00BF43E9" w:rsidRDefault="00251A0F" w:rsidP="00FB29AF">
            <w:pPr>
              <w:pStyle w:val="Tekstpodstawowywcity"/>
              <w:ind w:left="0"/>
              <w:jc w:val="center"/>
              <w:rPr>
                <w:rFonts w:ascii="Arial" w:hAnsi="Arial" w:cs="Arial"/>
                <w:b/>
                <w:bCs/>
                <w:sz w:val="22"/>
                <w:szCs w:val="22"/>
              </w:rPr>
            </w:pPr>
          </w:p>
          <w:p w14:paraId="6CBD0F67" w14:textId="77777777" w:rsidR="00251A0F" w:rsidRPr="00BF43E9" w:rsidRDefault="00251A0F" w:rsidP="00FB29AF">
            <w:pPr>
              <w:pStyle w:val="Tekstpodstawowywcity"/>
              <w:ind w:left="0"/>
              <w:jc w:val="center"/>
              <w:rPr>
                <w:rFonts w:ascii="Arial" w:hAnsi="Arial" w:cs="Arial"/>
                <w:b/>
              </w:rPr>
            </w:pPr>
            <w:r w:rsidRPr="00BF43E9">
              <w:rPr>
                <w:rFonts w:ascii="Arial" w:hAnsi="Arial" w:cs="Arial"/>
                <w:b/>
              </w:rPr>
              <w:t xml:space="preserve">WYKAZ CZĘŚCI ZAMÓWIENIA JAKIE WYKONAWCA POWIERZA PODWYKONAWCOM I NAZWY PODWYKONAWCÓW </w:t>
            </w:r>
          </w:p>
          <w:p w14:paraId="2C04E671" w14:textId="77777777" w:rsidR="00251A0F" w:rsidRPr="00BF43E9" w:rsidRDefault="00251A0F" w:rsidP="00FB29AF">
            <w:pPr>
              <w:pStyle w:val="Tekstpodstawowywcity"/>
              <w:ind w:left="0"/>
              <w:jc w:val="center"/>
              <w:rPr>
                <w:rFonts w:ascii="Arial" w:hAnsi="Arial" w:cs="Arial"/>
                <w:b/>
                <w:bCs/>
                <w:sz w:val="22"/>
                <w:szCs w:val="22"/>
              </w:rPr>
            </w:pPr>
          </w:p>
        </w:tc>
      </w:tr>
    </w:tbl>
    <w:p w14:paraId="28A7B6E1" w14:textId="77777777" w:rsidR="00251A0F" w:rsidRPr="00A16A33" w:rsidRDefault="00251A0F" w:rsidP="00AD19BC">
      <w:pPr>
        <w:pStyle w:val="Tekstpodstawowywcity"/>
        <w:ind w:left="0"/>
        <w:rPr>
          <w:rFonts w:ascii="Arial" w:hAnsi="Arial" w:cs="Arial"/>
          <w:b/>
          <w:sz w:val="22"/>
        </w:rPr>
      </w:pPr>
      <w:r w:rsidRPr="00A16A33">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29"/>
        <w:gridCol w:w="6184"/>
      </w:tblGrid>
      <w:tr w:rsidR="00251A0F" w:rsidRPr="00A16A33" w14:paraId="06F9FC1A" w14:textId="77777777" w:rsidTr="00FB29AF">
        <w:tc>
          <w:tcPr>
            <w:tcW w:w="2700" w:type="dxa"/>
            <w:shd w:val="clear" w:color="auto" w:fill="E0E0E0"/>
          </w:tcPr>
          <w:p w14:paraId="451FAED4" w14:textId="77777777" w:rsidR="00251A0F" w:rsidRPr="00BF43E9" w:rsidRDefault="00251A0F" w:rsidP="00FB29AF">
            <w:pPr>
              <w:pStyle w:val="Tekstpodstawowywcity"/>
              <w:ind w:left="0"/>
              <w:jc w:val="center"/>
              <w:rPr>
                <w:rFonts w:ascii="Arial" w:hAnsi="Arial" w:cs="Arial"/>
                <w:b/>
                <w:bCs/>
                <w:iCs/>
                <w:sz w:val="22"/>
                <w:szCs w:val="22"/>
              </w:rPr>
            </w:pPr>
          </w:p>
          <w:p w14:paraId="6B82D3BA" w14:textId="77777777" w:rsidR="00251A0F" w:rsidRPr="00BF43E9" w:rsidRDefault="00251A0F" w:rsidP="00FB29AF">
            <w:pPr>
              <w:pStyle w:val="Tekstpodstawowywcity"/>
              <w:ind w:left="0"/>
              <w:jc w:val="center"/>
              <w:rPr>
                <w:rFonts w:ascii="Arial" w:hAnsi="Arial" w:cs="Arial"/>
                <w:b/>
                <w:bCs/>
                <w:iCs/>
                <w:sz w:val="22"/>
                <w:szCs w:val="22"/>
              </w:rPr>
            </w:pPr>
          </w:p>
          <w:p w14:paraId="1501892C" w14:textId="77777777" w:rsidR="00251A0F" w:rsidRPr="00BF43E9" w:rsidRDefault="00251A0F" w:rsidP="00FB29AF">
            <w:pPr>
              <w:pStyle w:val="Tekstpodstawowywcity"/>
              <w:ind w:left="0"/>
              <w:jc w:val="center"/>
              <w:rPr>
                <w:rFonts w:ascii="Arial" w:hAnsi="Arial" w:cs="Arial"/>
                <w:b/>
                <w:bCs/>
                <w:iCs/>
                <w:sz w:val="22"/>
                <w:szCs w:val="22"/>
              </w:rPr>
            </w:pPr>
            <w:r w:rsidRPr="00BF43E9">
              <w:rPr>
                <w:rFonts w:ascii="Arial" w:hAnsi="Arial" w:cs="Arial"/>
                <w:b/>
                <w:bCs/>
                <w:iCs/>
                <w:sz w:val="22"/>
                <w:szCs w:val="22"/>
              </w:rPr>
              <w:t>Nazwa zamówienia</w:t>
            </w:r>
          </w:p>
          <w:p w14:paraId="76F82789" w14:textId="77777777" w:rsidR="00251A0F" w:rsidRPr="00BF43E9" w:rsidRDefault="00251A0F" w:rsidP="00FB29AF">
            <w:pPr>
              <w:pStyle w:val="Tekstpodstawowywcity"/>
              <w:ind w:left="0"/>
              <w:jc w:val="center"/>
              <w:rPr>
                <w:rFonts w:ascii="Arial" w:hAnsi="Arial" w:cs="Arial"/>
                <w:b/>
                <w:bCs/>
                <w:sz w:val="22"/>
                <w:szCs w:val="22"/>
              </w:rPr>
            </w:pPr>
          </w:p>
        </w:tc>
        <w:tc>
          <w:tcPr>
            <w:tcW w:w="6442" w:type="dxa"/>
          </w:tcPr>
          <w:p w14:paraId="2911A8B5" w14:textId="77777777" w:rsidR="00251A0F" w:rsidRDefault="00251A0F" w:rsidP="005533D4">
            <w:pPr>
              <w:spacing w:line="360" w:lineRule="auto"/>
              <w:jc w:val="center"/>
              <w:rPr>
                <w:rFonts w:ascii="Arial" w:hAnsi="Arial" w:cs="Arial"/>
                <w:b/>
              </w:rPr>
            </w:pPr>
          </w:p>
          <w:p w14:paraId="2581FE00" w14:textId="6D8C3701" w:rsidR="00251A0F" w:rsidRPr="00BC5BDF" w:rsidRDefault="00251A0F" w:rsidP="006F66C2">
            <w:pPr>
              <w:jc w:val="center"/>
              <w:rPr>
                <w:rFonts w:ascii="Arial" w:hAnsi="Arial" w:cs="Arial"/>
                <w:b/>
              </w:rPr>
            </w:pPr>
            <w:r w:rsidRPr="00B82B1C">
              <w:rPr>
                <w:rFonts w:ascii="Arial" w:hAnsi="Arial" w:cs="Arial"/>
                <w:b/>
              </w:rPr>
              <w:t>Obsługa administracyjno</w:t>
            </w:r>
            <w:r>
              <w:rPr>
                <w:rFonts w:ascii="Arial" w:hAnsi="Arial" w:cs="Arial"/>
                <w:b/>
              </w:rPr>
              <w:t>-</w:t>
            </w:r>
            <w:r w:rsidRPr="00B82B1C">
              <w:rPr>
                <w:rFonts w:ascii="Arial" w:hAnsi="Arial" w:cs="Arial"/>
                <w:b/>
              </w:rPr>
              <w:t xml:space="preserve"> finansowa staży zawodowych dla uczestników projektu „</w:t>
            </w:r>
            <w:r w:rsidR="006F66C2" w:rsidRPr="006F66C2">
              <w:rPr>
                <w:rFonts w:ascii="Arial" w:hAnsi="Arial" w:cs="Arial"/>
                <w:b/>
              </w:rPr>
              <w:t>Zawód jutra – wsparcie edukacji zawodowej w Zabrzu</w:t>
            </w:r>
            <w:r w:rsidRPr="00B82B1C">
              <w:rPr>
                <w:rFonts w:ascii="Arial" w:hAnsi="Arial" w:cs="Arial"/>
                <w:b/>
              </w:rPr>
              <w:t>”</w:t>
            </w:r>
          </w:p>
        </w:tc>
      </w:tr>
      <w:tr w:rsidR="00251A0F" w:rsidRPr="00A16A33" w14:paraId="0B6E3476" w14:textId="77777777" w:rsidTr="00FB29AF">
        <w:tc>
          <w:tcPr>
            <w:tcW w:w="2700" w:type="dxa"/>
            <w:shd w:val="clear" w:color="auto" w:fill="E0E0E0"/>
          </w:tcPr>
          <w:p w14:paraId="3F492A77" w14:textId="77777777" w:rsidR="00251A0F" w:rsidRPr="00BF43E9" w:rsidRDefault="00251A0F" w:rsidP="00FB29AF">
            <w:pPr>
              <w:pStyle w:val="Tekstpodstawowywcity"/>
              <w:ind w:left="0"/>
              <w:jc w:val="center"/>
              <w:rPr>
                <w:rFonts w:ascii="Arial" w:hAnsi="Arial" w:cs="Arial"/>
                <w:b/>
                <w:bCs/>
                <w:sz w:val="22"/>
                <w:szCs w:val="22"/>
              </w:rPr>
            </w:pPr>
          </w:p>
          <w:p w14:paraId="74EEF9D5" w14:textId="77777777" w:rsidR="00251A0F" w:rsidRPr="00BF43E9" w:rsidRDefault="00251A0F" w:rsidP="00FB29AF">
            <w:pPr>
              <w:pStyle w:val="Tekstpodstawowywcity"/>
              <w:ind w:left="0"/>
              <w:jc w:val="center"/>
              <w:rPr>
                <w:rFonts w:ascii="Arial" w:hAnsi="Arial" w:cs="Arial"/>
                <w:b/>
                <w:bCs/>
                <w:sz w:val="22"/>
                <w:szCs w:val="22"/>
              </w:rPr>
            </w:pPr>
          </w:p>
          <w:p w14:paraId="0EF36215" w14:textId="77777777" w:rsidR="00251A0F" w:rsidRPr="00BF43E9" w:rsidRDefault="00251A0F" w:rsidP="00FB29AF">
            <w:pPr>
              <w:pStyle w:val="Tekstpodstawowywcity"/>
              <w:ind w:left="0"/>
              <w:jc w:val="center"/>
              <w:rPr>
                <w:rFonts w:ascii="Arial" w:hAnsi="Arial" w:cs="Arial"/>
                <w:b/>
                <w:bCs/>
                <w:sz w:val="22"/>
                <w:szCs w:val="22"/>
              </w:rPr>
            </w:pPr>
            <w:r w:rsidRPr="00BF43E9">
              <w:rPr>
                <w:rFonts w:ascii="Arial" w:hAnsi="Arial" w:cs="Arial"/>
                <w:b/>
                <w:bCs/>
                <w:sz w:val="22"/>
                <w:szCs w:val="22"/>
              </w:rPr>
              <w:t>Nazwa Wykonawcy</w:t>
            </w:r>
          </w:p>
          <w:p w14:paraId="2A06834A" w14:textId="77777777" w:rsidR="00251A0F" w:rsidRPr="00BF43E9" w:rsidRDefault="00251A0F" w:rsidP="00FB29AF">
            <w:pPr>
              <w:pStyle w:val="Tekstpodstawowywcity"/>
              <w:ind w:left="0"/>
              <w:jc w:val="center"/>
              <w:rPr>
                <w:rFonts w:ascii="Arial" w:hAnsi="Arial" w:cs="Arial"/>
                <w:b/>
                <w:bCs/>
                <w:sz w:val="22"/>
                <w:szCs w:val="22"/>
              </w:rPr>
            </w:pPr>
          </w:p>
        </w:tc>
        <w:tc>
          <w:tcPr>
            <w:tcW w:w="6442" w:type="dxa"/>
          </w:tcPr>
          <w:p w14:paraId="56E7888C" w14:textId="77777777" w:rsidR="00251A0F" w:rsidRPr="00BF43E9" w:rsidRDefault="00251A0F" w:rsidP="00FB29AF">
            <w:pPr>
              <w:pStyle w:val="Tekstpodstawowywcity"/>
              <w:spacing w:line="480" w:lineRule="auto"/>
              <w:ind w:left="0"/>
              <w:rPr>
                <w:rFonts w:ascii="Arial" w:hAnsi="Arial" w:cs="Arial"/>
                <w:b/>
                <w:bCs/>
                <w:sz w:val="22"/>
                <w:szCs w:val="22"/>
              </w:rPr>
            </w:pPr>
          </w:p>
        </w:tc>
      </w:tr>
      <w:tr w:rsidR="00251A0F" w:rsidRPr="00A16A33" w14:paraId="7FB6DB02" w14:textId="77777777" w:rsidTr="00FB29AF">
        <w:tc>
          <w:tcPr>
            <w:tcW w:w="2700" w:type="dxa"/>
            <w:shd w:val="clear" w:color="auto" w:fill="E0E0E0"/>
          </w:tcPr>
          <w:p w14:paraId="1DDF3EED" w14:textId="77777777" w:rsidR="00251A0F" w:rsidRPr="00BF43E9" w:rsidRDefault="00251A0F" w:rsidP="00FB29AF">
            <w:pPr>
              <w:pStyle w:val="Tekstpodstawowywcity"/>
              <w:ind w:left="0"/>
              <w:jc w:val="center"/>
              <w:rPr>
                <w:rFonts w:ascii="Arial" w:hAnsi="Arial" w:cs="Arial"/>
                <w:b/>
                <w:bCs/>
                <w:iCs/>
                <w:sz w:val="22"/>
                <w:szCs w:val="22"/>
              </w:rPr>
            </w:pPr>
          </w:p>
          <w:p w14:paraId="187DDC72" w14:textId="77777777" w:rsidR="00251A0F" w:rsidRPr="00BF43E9" w:rsidRDefault="00251A0F" w:rsidP="00FB29AF">
            <w:pPr>
              <w:pStyle w:val="Tekstpodstawowywcity"/>
              <w:ind w:left="0"/>
              <w:jc w:val="center"/>
              <w:rPr>
                <w:rFonts w:ascii="Arial" w:hAnsi="Arial" w:cs="Arial"/>
                <w:b/>
                <w:bCs/>
                <w:sz w:val="22"/>
                <w:szCs w:val="22"/>
              </w:rPr>
            </w:pPr>
            <w:r w:rsidRPr="00BF43E9">
              <w:rPr>
                <w:rFonts w:ascii="Arial" w:hAnsi="Arial" w:cs="Arial"/>
                <w:b/>
                <w:bCs/>
                <w:iCs/>
                <w:sz w:val="22"/>
                <w:szCs w:val="22"/>
              </w:rPr>
              <w:t>Adres</w:t>
            </w:r>
            <w:r w:rsidRPr="00BF43E9">
              <w:rPr>
                <w:rFonts w:ascii="Arial" w:hAnsi="Arial" w:cs="Arial"/>
                <w:b/>
                <w:bCs/>
                <w:sz w:val="22"/>
                <w:szCs w:val="22"/>
              </w:rPr>
              <w:t xml:space="preserve"> Wykonawcy</w:t>
            </w:r>
          </w:p>
          <w:p w14:paraId="2F7ECCCB" w14:textId="77777777" w:rsidR="00251A0F" w:rsidRPr="00BF43E9" w:rsidRDefault="00251A0F" w:rsidP="00FB29AF">
            <w:pPr>
              <w:pStyle w:val="Tekstpodstawowywcity"/>
              <w:ind w:left="0"/>
              <w:jc w:val="center"/>
              <w:rPr>
                <w:rFonts w:ascii="Arial" w:hAnsi="Arial" w:cs="Arial"/>
                <w:b/>
                <w:bCs/>
                <w:sz w:val="22"/>
                <w:szCs w:val="22"/>
              </w:rPr>
            </w:pPr>
          </w:p>
        </w:tc>
        <w:tc>
          <w:tcPr>
            <w:tcW w:w="6442" w:type="dxa"/>
          </w:tcPr>
          <w:p w14:paraId="2E83573F" w14:textId="77777777" w:rsidR="00251A0F" w:rsidRPr="00BF43E9" w:rsidRDefault="00251A0F" w:rsidP="00FB29AF">
            <w:pPr>
              <w:pStyle w:val="Tekstpodstawowywcity"/>
              <w:spacing w:line="480" w:lineRule="auto"/>
              <w:ind w:left="0"/>
              <w:rPr>
                <w:rFonts w:ascii="Arial" w:hAnsi="Arial" w:cs="Arial"/>
                <w:b/>
                <w:bCs/>
                <w:sz w:val="22"/>
                <w:szCs w:val="22"/>
              </w:rPr>
            </w:pPr>
          </w:p>
        </w:tc>
      </w:tr>
    </w:tbl>
    <w:p w14:paraId="24FCD4BD" w14:textId="77777777" w:rsidR="00251A0F" w:rsidRPr="00A16A33" w:rsidRDefault="00251A0F" w:rsidP="00AD19BC">
      <w:pPr>
        <w:pStyle w:val="Tekstpodstawowywcity"/>
        <w:ind w:left="0"/>
        <w:jc w:val="both"/>
        <w:rPr>
          <w:rFonts w:ascii="Arial" w:hAnsi="Arial" w:cs="Arial"/>
        </w:rPr>
      </w:pPr>
      <w:r w:rsidRPr="00A16A33">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
        <w:gridCol w:w="8316"/>
      </w:tblGrid>
      <w:tr w:rsidR="00251A0F" w:rsidRPr="00A16A33" w14:paraId="34C08075" w14:textId="77777777" w:rsidTr="00FB29AF">
        <w:trPr>
          <w:cantSplit/>
          <w:trHeight w:val="360"/>
        </w:trPr>
        <w:tc>
          <w:tcPr>
            <w:tcW w:w="576" w:type="dxa"/>
            <w:shd w:val="clear" w:color="auto" w:fill="E0E0E0"/>
          </w:tcPr>
          <w:p w14:paraId="127A17A0" w14:textId="77777777" w:rsidR="00251A0F" w:rsidRPr="00BF43E9" w:rsidRDefault="00251A0F" w:rsidP="00FB29AF">
            <w:pPr>
              <w:pStyle w:val="Tekstpodstawowywcity"/>
              <w:ind w:left="0"/>
              <w:jc w:val="center"/>
              <w:rPr>
                <w:rFonts w:ascii="Arial" w:hAnsi="Arial" w:cs="Arial"/>
                <w:b/>
                <w:sz w:val="20"/>
              </w:rPr>
            </w:pPr>
          </w:p>
          <w:p w14:paraId="70E91B1B" w14:textId="77777777" w:rsidR="00251A0F" w:rsidRPr="00BF43E9" w:rsidRDefault="00251A0F" w:rsidP="00FB29AF">
            <w:pPr>
              <w:pStyle w:val="Tekstpodstawowywcity"/>
              <w:ind w:left="0"/>
              <w:jc w:val="center"/>
              <w:rPr>
                <w:rFonts w:ascii="Arial" w:hAnsi="Arial" w:cs="Arial"/>
                <w:b/>
                <w:sz w:val="20"/>
              </w:rPr>
            </w:pPr>
            <w:r w:rsidRPr="00BF43E9">
              <w:rPr>
                <w:rFonts w:ascii="Arial" w:hAnsi="Arial" w:cs="Arial"/>
                <w:b/>
                <w:sz w:val="20"/>
              </w:rPr>
              <w:t>Lp.</w:t>
            </w:r>
          </w:p>
        </w:tc>
        <w:tc>
          <w:tcPr>
            <w:tcW w:w="8673" w:type="dxa"/>
            <w:shd w:val="clear" w:color="auto" w:fill="E0E0E0"/>
          </w:tcPr>
          <w:p w14:paraId="39C1CDAD" w14:textId="77777777" w:rsidR="00251A0F" w:rsidRPr="00BF43E9" w:rsidRDefault="00251A0F" w:rsidP="00FB29AF">
            <w:pPr>
              <w:pStyle w:val="Tekstpodstawowywcity"/>
              <w:ind w:left="0"/>
              <w:jc w:val="center"/>
              <w:rPr>
                <w:rFonts w:ascii="Arial" w:hAnsi="Arial" w:cs="Arial"/>
                <w:b/>
                <w:sz w:val="20"/>
              </w:rPr>
            </w:pPr>
          </w:p>
          <w:p w14:paraId="5AFC2ADB" w14:textId="77777777" w:rsidR="00251A0F" w:rsidRPr="00BF43E9" w:rsidRDefault="00251A0F" w:rsidP="00FB29AF">
            <w:pPr>
              <w:pStyle w:val="Tekstpodstawowywcity"/>
              <w:ind w:left="0"/>
              <w:jc w:val="center"/>
              <w:rPr>
                <w:rFonts w:ascii="Arial" w:hAnsi="Arial" w:cs="Arial"/>
                <w:b/>
                <w:sz w:val="20"/>
              </w:rPr>
            </w:pPr>
            <w:r w:rsidRPr="00BF43E9">
              <w:rPr>
                <w:rFonts w:ascii="Arial" w:hAnsi="Arial" w:cs="Arial"/>
                <w:b/>
                <w:sz w:val="20"/>
              </w:rPr>
              <w:t xml:space="preserve">Część zamówienia, której wykonanie </w:t>
            </w:r>
          </w:p>
          <w:p w14:paraId="1704F891" w14:textId="77777777" w:rsidR="00251A0F" w:rsidRPr="00BF43E9" w:rsidRDefault="00251A0F" w:rsidP="00FB29AF">
            <w:pPr>
              <w:pStyle w:val="Tekstpodstawowywcity"/>
              <w:ind w:left="0"/>
              <w:jc w:val="center"/>
              <w:rPr>
                <w:rFonts w:ascii="Arial" w:hAnsi="Arial" w:cs="Arial"/>
                <w:b/>
                <w:sz w:val="20"/>
              </w:rPr>
            </w:pPr>
            <w:r w:rsidRPr="00BF43E9">
              <w:rPr>
                <w:rFonts w:ascii="Arial" w:hAnsi="Arial" w:cs="Arial"/>
                <w:b/>
                <w:sz w:val="20"/>
              </w:rPr>
              <w:t xml:space="preserve">Wykonawca powierza Podwykonawcom i nazwa Podwykonawcy tej części </w:t>
            </w:r>
          </w:p>
        </w:tc>
      </w:tr>
      <w:tr w:rsidR="00251A0F" w:rsidRPr="00A16A33" w14:paraId="7D730276" w14:textId="77777777" w:rsidTr="00FB29AF">
        <w:tc>
          <w:tcPr>
            <w:tcW w:w="576" w:type="dxa"/>
          </w:tcPr>
          <w:p w14:paraId="580CE1AB" w14:textId="77777777" w:rsidR="00251A0F" w:rsidRPr="00BF43E9" w:rsidRDefault="00251A0F" w:rsidP="00FB29AF">
            <w:pPr>
              <w:pStyle w:val="Tekstpodstawowywcity"/>
              <w:ind w:left="0"/>
              <w:jc w:val="center"/>
              <w:rPr>
                <w:rFonts w:ascii="Arial" w:hAnsi="Arial" w:cs="Arial"/>
                <w:sz w:val="20"/>
              </w:rPr>
            </w:pPr>
          </w:p>
          <w:p w14:paraId="013A3CCF" w14:textId="77777777" w:rsidR="00251A0F" w:rsidRPr="00BF43E9" w:rsidRDefault="00251A0F" w:rsidP="00FB29AF">
            <w:pPr>
              <w:pStyle w:val="Tekstpodstawowywcity"/>
              <w:ind w:left="0"/>
              <w:jc w:val="center"/>
              <w:rPr>
                <w:rFonts w:ascii="Arial" w:hAnsi="Arial" w:cs="Arial"/>
                <w:sz w:val="20"/>
              </w:rPr>
            </w:pPr>
          </w:p>
          <w:p w14:paraId="323B82F4" w14:textId="77777777" w:rsidR="00251A0F" w:rsidRPr="00BF43E9" w:rsidRDefault="00251A0F" w:rsidP="00FB29AF">
            <w:pPr>
              <w:pStyle w:val="Tekstpodstawowywcity"/>
              <w:ind w:left="0"/>
              <w:jc w:val="center"/>
              <w:rPr>
                <w:rFonts w:ascii="Arial" w:hAnsi="Arial" w:cs="Arial"/>
                <w:sz w:val="20"/>
              </w:rPr>
            </w:pPr>
            <w:r w:rsidRPr="00BF43E9">
              <w:rPr>
                <w:rFonts w:ascii="Arial" w:hAnsi="Arial" w:cs="Arial"/>
                <w:sz w:val="20"/>
              </w:rPr>
              <w:t>1</w:t>
            </w:r>
          </w:p>
          <w:p w14:paraId="301B957F" w14:textId="77777777" w:rsidR="00251A0F" w:rsidRPr="00BF43E9" w:rsidRDefault="00251A0F" w:rsidP="00FB29AF">
            <w:pPr>
              <w:pStyle w:val="Tekstpodstawowywcity"/>
              <w:ind w:left="0"/>
              <w:jc w:val="center"/>
              <w:rPr>
                <w:rFonts w:ascii="Arial" w:hAnsi="Arial" w:cs="Arial"/>
                <w:sz w:val="20"/>
              </w:rPr>
            </w:pPr>
          </w:p>
        </w:tc>
        <w:tc>
          <w:tcPr>
            <w:tcW w:w="8673" w:type="dxa"/>
          </w:tcPr>
          <w:p w14:paraId="2D42F9B9" w14:textId="77777777" w:rsidR="00251A0F" w:rsidRPr="00BF43E9" w:rsidRDefault="00251A0F" w:rsidP="00FB29AF">
            <w:pPr>
              <w:pStyle w:val="Tekstpodstawowywcity"/>
              <w:ind w:left="0"/>
              <w:jc w:val="both"/>
              <w:rPr>
                <w:rFonts w:ascii="Arial" w:hAnsi="Arial" w:cs="Arial"/>
              </w:rPr>
            </w:pPr>
          </w:p>
        </w:tc>
      </w:tr>
      <w:tr w:rsidR="00251A0F" w:rsidRPr="00A16A33" w14:paraId="2ECEE7B0" w14:textId="77777777" w:rsidTr="00FB29AF">
        <w:tc>
          <w:tcPr>
            <w:tcW w:w="576" w:type="dxa"/>
          </w:tcPr>
          <w:p w14:paraId="40325FAB" w14:textId="77777777" w:rsidR="00251A0F" w:rsidRPr="00BF43E9" w:rsidRDefault="00251A0F" w:rsidP="00FB29AF">
            <w:pPr>
              <w:pStyle w:val="Tekstpodstawowywcity"/>
              <w:ind w:left="0"/>
              <w:jc w:val="center"/>
              <w:rPr>
                <w:rFonts w:ascii="Arial" w:hAnsi="Arial" w:cs="Arial"/>
                <w:sz w:val="20"/>
              </w:rPr>
            </w:pPr>
          </w:p>
          <w:p w14:paraId="678CE97A" w14:textId="77777777" w:rsidR="00251A0F" w:rsidRPr="00BF43E9" w:rsidRDefault="00251A0F" w:rsidP="00FB29AF">
            <w:pPr>
              <w:pStyle w:val="Tekstpodstawowywcity"/>
              <w:ind w:left="0"/>
              <w:jc w:val="center"/>
              <w:rPr>
                <w:rFonts w:ascii="Arial" w:hAnsi="Arial" w:cs="Arial"/>
                <w:sz w:val="20"/>
              </w:rPr>
            </w:pPr>
          </w:p>
          <w:p w14:paraId="23E5DCAA" w14:textId="77777777" w:rsidR="00251A0F" w:rsidRPr="00BF43E9" w:rsidRDefault="00251A0F" w:rsidP="00FB29AF">
            <w:pPr>
              <w:pStyle w:val="Tekstpodstawowywcity"/>
              <w:ind w:left="0"/>
              <w:jc w:val="center"/>
              <w:rPr>
                <w:rFonts w:ascii="Arial" w:hAnsi="Arial" w:cs="Arial"/>
                <w:sz w:val="20"/>
              </w:rPr>
            </w:pPr>
            <w:r w:rsidRPr="00BF43E9">
              <w:rPr>
                <w:rFonts w:ascii="Arial" w:hAnsi="Arial" w:cs="Arial"/>
                <w:sz w:val="20"/>
              </w:rPr>
              <w:t>…</w:t>
            </w:r>
          </w:p>
        </w:tc>
        <w:tc>
          <w:tcPr>
            <w:tcW w:w="8673" w:type="dxa"/>
          </w:tcPr>
          <w:p w14:paraId="444F3C73" w14:textId="77777777" w:rsidR="00251A0F" w:rsidRPr="00BF43E9" w:rsidRDefault="00251A0F" w:rsidP="00FB29AF">
            <w:pPr>
              <w:pStyle w:val="Tekstpodstawowywcity"/>
              <w:ind w:left="0"/>
              <w:jc w:val="both"/>
              <w:rPr>
                <w:rFonts w:ascii="Arial" w:hAnsi="Arial" w:cs="Arial"/>
              </w:rPr>
            </w:pPr>
          </w:p>
        </w:tc>
      </w:tr>
    </w:tbl>
    <w:p w14:paraId="529B1198" w14:textId="77777777" w:rsidR="00251A0F" w:rsidRPr="00A16A33" w:rsidRDefault="00251A0F" w:rsidP="00AD19BC">
      <w:pPr>
        <w:pStyle w:val="Tekstpodstawowywcity"/>
        <w:ind w:left="0"/>
        <w:jc w:val="both"/>
        <w:rPr>
          <w:rFonts w:ascii="Arial" w:hAnsi="Arial" w:cs="Arial"/>
        </w:rPr>
      </w:pPr>
    </w:p>
    <w:p w14:paraId="21FED913" w14:textId="77777777" w:rsidR="00251A0F" w:rsidRPr="00A16A33" w:rsidRDefault="00251A0F" w:rsidP="00AD19BC">
      <w:pPr>
        <w:pStyle w:val="Tekstpodstawowywcity"/>
        <w:ind w:left="0"/>
        <w:rPr>
          <w:rFonts w:ascii="Arial" w:hAnsi="Arial" w:cs="Arial"/>
          <w:sz w:val="22"/>
          <w:szCs w:val="22"/>
        </w:rPr>
      </w:pPr>
      <w:r w:rsidRPr="00A16A33">
        <w:rPr>
          <w:rFonts w:ascii="Arial" w:hAnsi="Arial" w:cs="Arial"/>
          <w:b/>
          <w:sz w:val="18"/>
          <w:szCs w:val="22"/>
        </w:rPr>
        <w:t xml:space="preserve"> </w:t>
      </w:r>
      <w:r w:rsidRPr="00A16A33">
        <w:rPr>
          <w:rFonts w:ascii="Arial" w:hAnsi="Arial" w:cs="Arial"/>
          <w:b/>
          <w:sz w:val="18"/>
          <w:szCs w:val="22"/>
        </w:rPr>
        <w:tab/>
      </w:r>
      <w:r w:rsidRPr="00A16A33">
        <w:rPr>
          <w:rFonts w:ascii="Arial" w:hAnsi="Arial" w:cs="Arial"/>
          <w:b/>
          <w:sz w:val="18"/>
          <w:szCs w:val="22"/>
        </w:rPr>
        <w:tab/>
      </w:r>
    </w:p>
    <w:p w14:paraId="48DA741C" w14:textId="77777777" w:rsidR="00251A0F" w:rsidRPr="00A16A33" w:rsidRDefault="00251A0F" w:rsidP="00AD19BC">
      <w:pPr>
        <w:pStyle w:val="Tekstpodstawowywcity"/>
        <w:ind w:left="0"/>
        <w:rPr>
          <w:rFonts w:ascii="Arial" w:hAnsi="Arial" w:cs="Arial"/>
          <w:sz w:val="22"/>
          <w:szCs w:val="22"/>
        </w:rPr>
      </w:pPr>
    </w:p>
    <w:p w14:paraId="7FA53793" w14:textId="77777777" w:rsidR="00251A0F" w:rsidRPr="00A16A33" w:rsidRDefault="00251A0F" w:rsidP="00AD19BC">
      <w:pPr>
        <w:pStyle w:val="Tekstpodstawowywcity"/>
        <w:ind w:left="0"/>
        <w:rPr>
          <w:rFonts w:ascii="Arial" w:hAnsi="Arial" w:cs="Arial"/>
          <w:sz w:val="22"/>
          <w:szCs w:val="22"/>
        </w:rPr>
      </w:pPr>
    </w:p>
    <w:p w14:paraId="005207B4" w14:textId="77777777" w:rsidR="00251A0F" w:rsidRPr="00A16A33" w:rsidRDefault="00251A0F" w:rsidP="00AD19BC">
      <w:pPr>
        <w:pStyle w:val="Tekstpodstawowywcity"/>
        <w:ind w:left="0"/>
        <w:rPr>
          <w:rFonts w:ascii="Arial" w:hAnsi="Arial" w:cs="Arial"/>
          <w:sz w:val="22"/>
          <w:szCs w:val="22"/>
        </w:rPr>
      </w:pPr>
    </w:p>
    <w:p w14:paraId="65FE3D42" w14:textId="77777777" w:rsidR="00251A0F" w:rsidRDefault="00251A0F" w:rsidP="00AD19BC">
      <w:pPr>
        <w:pStyle w:val="Tekstpodstawowywcity"/>
        <w:ind w:left="0"/>
        <w:rPr>
          <w:rFonts w:ascii="Arial" w:hAnsi="Arial" w:cs="Arial"/>
          <w:sz w:val="22"/>
          <w:szCs w:val="22"/>
        </w:rPr>
      </w:pPr>
    </w:p>
    <w:p w14:paraId="65810802" w14:textId="77777777" w:rsidR="00251A0F" w:rsidRDefault="00251A0F" w:rsidP="00AD19BC">
      <w:pPr>
        <w:pStyle w:val="Tekstpodstawowywcity"/>
        <w:ind w:left="0"/>
        <w:rPr>
          <w:rFonts w:ascii="Arial" w:hAnsi="Arial" w:cs="Arial"/>
          <w:sz w:val="22"/>
          <w:szCs w:val="22"/>
        </w:rPr>
      </w:pPr>
    </w:p>
    <w:p w14:paraId="221D26B2" w14:textId="77777777" w:rsidR="00251A0F" w:rsidRDefault="00251A0F" w:rsidP="00AD19BC">
      <w:pPr>
        <w:pStyle w:val="Tekstpodstawowywcity"/>
        <w:ind w:left="0"/>
        <w:rPr>
          <w:rFonts w:ascii="Arial" w:hAnsi="Arial" w:cs="Arial"/>
          <w:sz w:val="22"/>
          <w:szCs w:val="22"/>
        </w:rPr>
      </w:pPr>
    </w:p>
    <w:p w14:paraId="536238B4" w14:textId="77777777" w:rsidR="00251A0F" w:rsidRDefault="00251A0F" w:rsidP="00AD19BC">
      <w:pPr>
        <w:pStyle w:val="Tekstpodstawowywcity"/>
        <w:ind w:left="0"/>
        <w:rPr>
          <w:rFonts w:ascii="Arial" w:hAnsi="Arial" w:cs="Arial"/>
          <w:sz w:val="22"/>
          <w:szCs w:val="22"/>
        </w:rPr>
      </w:pPr>
    </w:p>
    <w:p w14:paraId="7A263A83" w14:textId="77777777" w:rsidR="00251A0F" w:rsidRDefault="00251A0F" w:rsidP="00AD19BC">
      <w:pPr>
        <w:pStyle w:val="Tekstpodstawowywcity"/>
        <w:ind w:left="0"/>
        <w:rPr>
          <w:rFonts w:ascii="Arial" w:hAnsi="Arial" w:cs="Arial"/>
          <w:sz w:val="22"/>
          <w:szCs w:val="22"/>
        </w:rPr>
      </w:pPr>
    </w:p>
    <w:p w14:paraId="279FADBA" w14:textId="77777777" w:rsidR="00251A0F" w:rsidRPr="00A16A33" w:rsidRDefault="00251A0F" w:rsidP="00AD19BC">
      <w:pPr>
        <w:pStyle w:val="Tekstpodstawowywcity"/>
        <w:ind w:left="0"/>
        <w:rPr>
          <w:rFonts w:ascii="Arial" w:hAnsi="Arial" w:cs="Arial"/>
          <w:sz w:val="22"/>
          <w:szCs w:val="22"/>
        </w:rPr>
      </w:pPr>
    </w:p>
    <w:p w14:paraId="33D86F0B" w14:textId="77777777" w:rsidR="00251A0F" w:rsidRPr="00A16A33" w:rsidRDefault="00251A0F" w:rsidP="00AD19BC">
      <w:pPr>
        <w:pStyle w:val="Tekstpodstawowywcity"/>
        <w:ind w:left="0"/>
        <w:rPr>
          <w:rFonts w:ascii="Arial" w:hAnsi="Arial" w:cs="Arial"/>
          <w:sz w:val="22"/>
          <w:szCs w:val="22"/>
        </w:rPr>
      </w:pPr>
    </w:p>
    <w:p w14:paraId="1128D4DD" w14:textId="77777777" w:rsidR="00251A0F" w:rsidRPr="00A16A33" w:rsidRDefault="00251A0F" w:rsidP="00AD19BC">
      <w:pPr>
        <w:pStyle w:val="Tekstpodstawowywcity"/>
        <w:ind w:left="0"/>
        <w:rPr>
          <w:rFonts w:ascii="Arial" w:hAnsi="Arial" w:cs="Arial"/>
          <w:sz w:val="22"/>
          <w:szCs w:val="22"/>
        </w:rPr>
      </w:pPr>
    </w:p>
    <w:p w14:paraId="667AC9EC" w14:textId="77777777" w:rsidR="00251A0F" w:rsidRPr="00A16A33" w:rsidRDefault="00251A0F" w:rsidP="00AD19BC">
      <w:pPr>
        <w:pStyle w:val="Tekstpodstawowywcity"/>
        <w:ind w:left="0"/>
        <w:rPr>
          <w:rFonts w:ascii="Arial" w:hAnsi="Arial" w:cs="Arial"/>
          <w:sz w:val="22"/>
          <w:szCs w:val="22"/>
        </w:rPr>
      </w:pPr>
    </w:p>
    <w:p w14:paraId="0FA13FF3" w14:textId="77777777" w:rsidR="00251A0F" w:rsidRPr="00A16A33" w:rsidRDefault="00251A0F" w:rsidP="00AD19BC">
      <w:pPr>
        <w:pStyle w:val="Tekstpodstawowywcity"/>
        <w:ind w:left="0"/>
        <w:jc w:val="both"/>
        <w:rPr>
          <w:rFonts w:ascii="Arial" w:hAnsi="Arial" w:cs="Arial"/>
          <w:sz w:val="18"/>
          <w:szCs w:val="22"/>
        </w:rPr>
      </w:pPr>
      <w:r w:rsidRPr="00A16A33">
        <w:rPr>
          <w:rFonts w:ascii="Arial" w:hAnsi="Arial" w:cs="Arial"/>
          <w:sz w:val="20"/>
          <w:szCs w:val="22"/>
        </w:rPr>
        <w:t xml:space="preserve"> ……………………dnia, ……………</w:t>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t xml:space="preserve">          ………………………………………</w:t>
      </w:r>
      <w:r w:rsidRPr="00A16A33">
        <w:rPr>
          <w:rFonts w:ascii="Arial" w:hAnsi="Arial" w:cs="Arial"/>
          <w:sz w:val="20"/>
          <w:szCs w:val="22"/>
        </w:rPr>
        <w:br/>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t xml:space="preserve">    </w:t>
      </w:r>
      <w:r w:rsidRPr="00A16A33">
        <w:rPr>
          <w:rFonts w:ascii="Arial" w:hAnsi="Arial" w:cs="Arial"/>
          <w:sz w:val="18"/>
          <w:szCs w:val="22"/>
        </w:rPr>
        <w:t>podpis i pieczątka Wykonawcy</w:t>
      </w:r>
    </w:p>
    <w:p w14:paraId="381EFF41" w14:textId="77777777" w:rsidR="00251A0F" w:rsidRPr="00A16A33" w:rsidRDefault="00251A0F" w:rsidP="00AD19BC">
      <w:pPr>
        <w:pStyle w:val="Tekstpodstawowywcity"/>
        <w:spacing w:line="360" w:lineRule="auto"/>
        <w:ind w:left="0"/>
        <w:jc w:val="both"/>
        <w:rPr>
          <w:rFonts w:ascii="Arial" w:hAnsi="Arial" w:cs="Arial"/>
          <w:b/>
          <w:sz w:val="18"/>
          <w:szCs w:val="22"/>
        </w:rPr>
      </w:pPr>
      <w:r w:rsidRPr="00A16A33">
        <w:rPr>
          <w:rFonts w:ascii="Arial" w:hAnsi="Arial" w:cs="Arial"/>
          <w:b/>
          <w:sz w:val="18"/>
          <w:szCs w:val="22"/>
        </w:rPr>
        <w:tab/>
      </w:r>
      <w:r w:rsidRPr="00A16A33">
        <w:rPr>
          <w:rFonts w:ascii="Arial" w:hAnsi="Arial" w:cs="Arial"/>
          <w:b/>
          <w:sz w:val="18"/>
          <w:szCs w:val="22"/>
        </w:rPr>
        <w:tab/>
      </w:r>
      <w:r w:rsidRPr="00A16A33">
        <w:rPr>
          <w:rFonts w:ascii="Arial" w:hAnsi="Arial" w:cs="Arial"/>
          <w:b/>
          <w:sz w:val="18"/>
          <w:szCs w:val="22"/>
        </w:rPr>
        <w:tab/>
      </w:r>
    </w:p>
    <w:sectPr w:rsidR="00251A0F" w:rsidRPr="00A16A33" w:rsidSect="004378E8">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0C2D8" w14:textId="77777777" w:rsidR="00113311" w:rsidRDefault="00113311">
      <w:r>
        <w:separator/>
      </w:r>
    </w:p>
  </w:endnote>
  <w:endnote w:type="continuationSeparator" w:id="0">
    <w:p w14:paraId="21B1B4D5" w14:textId="77777777" w:rsidR="00113311" w:rsidRDefault="0011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NewRomanPSMT">
    <w:altName w:val="Arial"/>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2A04A" w14:textId="77777777" w:rsidR="00E21D01" w:rsidRDefault="00E21D01" w:rsidP="00C575E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63BF585" w14:textId="77777777" w:rsidR="00E21D01" w:rsidRDefault="00E21D01" w:rsidP="00C575E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51CE4" w14:textId="77777777" w:rsidR="00E21D01" w:rsidRDefault="00E21D01" w:rsidP="00085C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707C6">
      <w:rPr>
        <w:rStyle w:val="Numerstrony"/>
        <w:noProof/>
      </w:rPr>
      <w:t>14</w:t>
    </w:r>
    <w:r>
      <w:rPr>
        <w:rStyle w:val="Numerstrony"/>
      </w:rPr>
      <w:fldChar w:fldCharType="end"/>
    </w:r>
  </w:p>
  <w:p w14:paraId="1602F5E3" w14:textId="2D433CCF" w:rsidR="00E21D01" w:rsidRDefault="00E21D01" w:rsidP="00271043">
    <w:pPr>
      <w:pStyle w:val="Stopka"/>
      <w:jc w:val="center"/>
    </w:pPr>
    <w:bookmarkStart w:id="2" w:name="_Hlk56496978"/>
    <w:bookmarkStart w:id="3" w:name="_Hlk56496979"/>
    <w:bookmarkStart w:id="4" w:name="_Hlk56496982"/>
    <w:bookmarkStart w:id="5" w:name="_Hlk56496983"/>
    <w:bookmarkStart w:id="6" w:name="_Hlk56496984"/>
    <w:bookmarkStart w:id="7" w:name="_Hlk56496985"/>
    <w:bookmarkStart w:id="8" w:name="_Hlk56496986"/>
    <w:bookmarkStart w:id="9" w:name="_Hlk56496987"/>
    <w:bookmarkStart w:id="10" w:name="_Hlk56496988"/>
    <w:bookmarkStart w:id="11" w:name="_Hlk56496989"/>
    <w:bookmarkStart w:id="12" w:name="_Hlk56496990"/>
    <w:bookmarkStart w:id="13" w:name="_Hlk56496991"/>
    <w:bookmarkStart w:id="14" w:name="_Hlk56496992"/>
    <w:bookmarkStart w:id="15" w:name="_Hlk56496993"/>
    <w:bookmarkStart w:id="16" w:name="_Hlk56496994"/>
    <w:bookmarkStart w:id="17" w:name="_Hlk56496995"/>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0E8F2755" w14:textId="0EEC435B" w:rsidR="00E21D01" w:rsidRDefault="00E21D01" w:rsidP="004378E8">
    <w:pPr>
      <w:pStyle w:val="Stopka"/>
      <w:ind w:right="360"/>
      <w:jc w:val="center"/>
    </w:pPr>
    <w:r>
      <w:rPr>
        <w:noProof/>
      </w:rPr>
      <w:drawing>
        <wp:inline distT="0" distB="0" distL="0" distR="0" wp14:anchorId="18E0B614" wp14:editId="7FB5E3B2">
          <wp:extent cx="5681358" cy="4667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72775"/>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35E0E" w14:textId="0E8FBAA8" w:rsidR="00E21D01" w:rsidRDefault="00E21D01" w:rsidP="004378E8">
    <w:pPr>
      <w:pStyle w:val="Stopka"/>
      <w:jc w:val="center"/>
    </w:pPr>
    <w:r>
      <w:rPr>
        <w:noProof/>
      </w:rPr>
      <w:drawing>
        <wp:inline distT="0" distB="0" distL="0" distR="0" wp14:anchorId="3AF8817F" wp14:editId="6A8CA888">
          <wp:extent cx="5681358" cy="46672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7277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50367" w14:textId="77777777" w:rsidR="00113311" w:rsidRDefault="00113311">
      <w:r>
        <w:separator/>
      </w:r>
    </w:p>
  </w:footnote>
  <w:footnote w:type="continuationSeparator" w:id="0">
    <w:p w14:paraId="67F94907" w14:textId="77777777" w:rsidR="00113311" w:rsidRDefault="00113311">
      <w:r>
        <w:continuationSeparator/>
      </w:r>
    </w:p>
  </w:footnote>
  <w:footnote w:id="1">
    <w:p w14:paraId="692EEA25" w14:textId="77777777" w:rsidR="00E21D01" w:rsidRDefault="00E21D01" w:rsidP="000D2F62">
      <w:pPr>
        <w:pStyle w:val="Tekstprzypisudolnego"/>
        <w:jc w:val="both"/>
      </w:pPr>
      <w:r>
        <w:rPr>
          <w:rStyle w:val="Odwoanieprzypisudolnego"/>
          <w:rFonts w:ascii="Arial" w:hAnsi="Arial" w:cs="Arial"/>
          <w:sz w:val="16"/>
          <w:szCs w:val="16"/>
        </w:rPr>
        <w:footnoteRef/>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 w:id="2">
    <w:p w14:paraId="162024A3" w14:textId="77777777" w:rsidR="00E21D01" w:rsidRPr="0018151E" w:rsidRDefault="00E21D01" w:rsidP="00910962">
      <w:pPr>
        <w:pStyle w:val="Tekstprzypisudolnego"/>
        <w:jc w:val="both"/>
      </w:pPr>
      <w:r>
        <w:rPr>
          <w:rStyle w:val="Odwoanieprzypisudolnego"/>
          <w:rFonts w:eastAsia="Arial"/>
        </w:rPr>
        <w:footnoteRef/>
      </w:r>
      <w:r>
        <w:t xml:space="preserve"> </w:t>
      </w:r>
      <w:r>
        <w:rPr>
          <w:sz w:val="16"/>
          <w:szCs w:val="16"/>
        </w:rPr>
        <w:t>w</w:t>
      </w:r>
      <w:r w:rsidRPr="0018151E">
        <w:rPr>
          <w:sz w:val="16"/>
          <w:szCs w:val="16"/>
        </w:rPr>
        <w:t xml:space="preserve">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Pr>
          <w:sz w:val="16"/>
          <w:szCs w:val="16"/>
        </w:rPr>
        <w:t>p.</w:t>
      </w:r>
      <w:r w:rsidRPr="0018151E">
        <w:rPr>
          <w:sz w:val="16"/>
          <w:szCs w:val="16"/>
        </w:rPr>
        <w:t>z</w:t>
      </w:r>
      <w:r>
        <w:rPr>
          <w:sz w:val="16"/>
          <w:szCs w:val="16"/>
        </w:rPr>
        <w:t>.</w:t>
      </w:r>
      <w:r w:rsidRPr="0018151E">
        <w:rPr>
          <w:sz w:val="16"/>
          <w:szCs w:val="16"/>
        </w:rPr>
        <w:t>p</w:t>
      </w:r>
      <w:proofErr w:type="spellEnd"/>
      <w:r>
        <w:rPr>
          <w:sz w:val="16"/>
          <w:szCs w:val="16"/>
        </w:rPr>
        <w:t>.</w:t>
      </w:r>
      <w:r w:rsidRPr="0018151E">
        <w:rPr>
          <w:sz w:val="16"/>
          <w:szCs w:val="16"/>
        </w:rPr>
        <w:t>).</w:t>
      </w:r>
    </w:p>
  </w:footnote>
  <w:footnote w:id="3">
    <w:p w14:paraId="6A2A3CB5" w14:textId="77777777" w:rsidR="00E21D01" w:rsidRPr="001E0313" w:rsidRDefault="00E21D01" w:rsidP="00910962">
      <w:pPr>
        <w:pStyle w:val="Tekstprzypisudolnego"/>
        <w:jc w:val="both"/>
        <w:rPr>
          <w:sz w:val="16"/>
          <w:szCs w:val="16"/>
        </w:rPr>
      </w:pPr>
      <w:r w:rsidRPr="0018151E">
        <w:rPr>
          <w:rStyle w:val="Znakiprzypiswdolnych"/>
        </w:rPr>
        <w:footnoteRef/>
      </w:r>
      <w:r w:rsidRPr="0018151E">
        <w:rPr>
          <w:sz w:val="16"/>
          <w:szCs w:val="16"/>
        </w:rPr>
        <w:t xml:space="preserve"> </w:t>
      </w:r>
      <w:r w:rsidRPr="001E0313">
        <w:rPr>
          <w:sz w:val="16"/>
          <w:szCs w:val="16"/>
        </w:rPr>
        <w:t xml:space="preserve">skorzystanie z prawa do sprostowania nie może skutkować zmianą wyniku postępowania o udzielenie zamówienia publicznego ani zmianą postanowień umowy w zakresie niezgodnym z ustawą </w:t>
      </w:r>
      <w:proofErr w:type="spellStart"/>
      <w:r w:rsidRPr="001E0313">
        <w:rPr>
          <w:sz w:val="16"/>
          <w:szCs w:val="16"/>
        </w:rPr>
        <w:t>p.z.p</w:t>
      </w:r>
      <w:proofErr w:type="spellEnd"/>
      <w:r w:rsidRPr="001E0313">
        <w:rPr>
          <w:sz w:val="16"/>
          <w:szCs w:val="16"/>
        </w:rPr>
        <w:t>. oraz nie może naruszać integralności protokołu oraz jego załączników.</w:t>
      </w:r>
    </w:p>
  </w:footnote>
  <w:footnote w:id="4">
    <w:p w14:paraId="7167CE22" w14:textId="77777777" w:rsidR="00E21D01" w:rsidRPr="001E0313" w:rsidRDefault="00E21D01" w:rsidP="00910962">
      <w:pPr>
        <w:pStyle w:val="Tekstprzypisudolnego"/>
        <w:rPr>
          <w:sz w:val="16"/>
          <w:szCs w:val="16"/>
        </w:rPr>
      </w:pPr>
      <w:r w:rsidRPr="001E0313">
        <w:rPr>
          <w:rStyle w:val="Odwoanieprzypisudolnego"/>
          <w:rFonts w:eastAsia="Arial"/>
          <w:sz w:val="16"/>
          <w:szCs w:val="16"/>
        </w:rPr>
        <w:footnoteRef/>
      </w:r>
      <w:r w:rsidRPr="001E0313">
        <w:rPr>
          <w:sz w:val="16"/>
          <w:szCs w:val="16"/>
        </w:rPr>
        <w:t xml:space="preserve"> w zakresie danych dodatkowych (nieobowiązkowych).</w:t>
      </w:r>
    </w:p>
  </w:footnote>
  <w:footnote w:id="5">
    <w:p w14:paraId="365BDB26" w14:textId="77777777" w:rsidR="00E21D01" w:rsidRPr="0018151E" w:rsidRDefault="00E21D01" w:rsidP="00910962">
      <w:pPr>
        <w:jc w:val="both"/>
      </w:pPr>
      <w:r w:rsidRPr="001E0313">
        <w:rPr>
          <w:rStyle w:val="Odwoanieprzypisudolnego"/>
          <w:rFonts w:eastAsia="Arial"/>
          <w:sz w:val="16"/>
          <w:szCs w:val="16"/>
        </w:rPr>
        <w:footnoteRef/>
      </w:r>
      <w:r w:rsidRPr="001E0313">
        <w:rPr>
          <w:sz w:val="16"/>
          <w:szCs w:val="16"/>
        </w:rPr>
        <w:t xml:space="preserve"> </w:t>
      </w:r>
      <w:r w:rsidRPr="000035D0">
        <w:rPr>
          <w:rStyle w:val="Znakiprzypiswdolnych"/>
          <w:sz w:val="16"/>
          <w:szCs w:val="16"/>
        </w:rPr>
        <w:t>z zastrzeżeniem, że wystąpienie z takim żądaniem nie ogranicza przetwarzania Pani/Pana danych osobowych do czasu zakończenia postępowania o udzielenie zamówienia publicznego lub konkursu, a nadto przypadków, o których mowa w art. 18 ust. 2 RODO.</w:t>
      </w:r>
    </w:p>
  </w:footnote>
  <w:footnote w:id="6">
    <w:p w14:paraId="5F600835" w14:textId="77777777" w:rsidR="00E21D01" w:rsidRDefault="00E21D01" w:rsidP="000D2F62">
      <w:pPr>
        <w:pStyle w:val="Tekstprzypisudolnego"/>
        <w:jc w:val="both"/>
      </w:pPr>
      <w:r>
        <w:rPr>
          <w:rStyle w:val="Odwoanieprzypisudolnego"/>
          <w:rFonts w:ascii="Arial" w:hAnsi="Arial" w:cs="Arial"/>
          <w:sz w:val="16"/>
          <w:szCs w:val="16"/>
        </w:rPr>
        <w:footnoteRef/>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10 maja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 w:id="7">
    <w:p w14:paraId="0227B14C" w14:textId="77777777" w:rsidR="00E21D01" w:rsidRDefault="00E21D01" w:rsidP="00476AEA">
      <w:pPr>
        <w:pStyle w:val="Tekstprzypisudolnego"/>
        <w:jc w:val="both"/>
      </w:pPr>
    </w:p>
  </w:footnote>
  <w:footnote w:id="8">
    <w:p w14:paraId="47C9747F" w14:textId="77777777" w:rsidR="00E21D01" w:rsidRPr="00F734D7" w:rsidRDefault="00E21D01" w:rsidP="004C1FB0">
      <w:pPr>
        <w:pStyle w:val="Tekstprzypisudolnego"/>
        <w:jc w:val="both"/>
        <w:rPr>
          <w:sz w:val="16"/>
          <w:szCs w:val="16"/>
        </w:rPr>
      </w:pPr>
      <w:r>
        <w:rPr>
          <w:rStyle w:val="Odwoanieprzypisudolnego"/>
        </w:rPr>
        <w:footnoteRef/>
      </w:r>
      <w:r>
        <w:t xml:space="preserve"> </w:t>
      </w:r>
      <w:r w:rsidRPr="00F734D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14:paraId="1686F559" w14:textId="77777777" w:rsidR="00E21D01" w:rsidRPr="00F734D7" w:rsidRDefault="00E21D01" w:rsidP="004C1FB0">
      <w:pPr>
        <w:pStyle w:val="Tekstprzypisudolnego"/>
        <w:jc w:val="both"/>
        <w:rPr>
          <w:sz w:val="16"/>
          <w:szCs w:val="16"/>
        </w:rPr>
      </w:pPr>
      <w:r w:rsidRPr="00F734D7">
        <w:rPr>
          <w:sz w:val="16"/>
          <w:szCs w:val="16"/>
        </w:rPr>
        <w:t xml:space="preserve"> Jeśli ziszczą się pewne podstawy wykluczenia Wykonawca może skorzystać z art. 24 ust. 8 </w:t>
      </w:r>
      <w:proofErr w:type="spellStart"/>
      <w:r w:rsidRPr="00F734D7">
        <w:rPr>
          <w:sz w:val="16"/>
          <w:szCs w:val="16"/>
        </w:rPr>
        <w:t>p.z.p</w:t>
      </w:r>
      <w:proofErr w:type="spellEnd"/>
      <w:r w:rsidRPr="00F734D7">
        <w:rPr>
          <w:sz w:val="16"/>
          <w:szCs w:val="16"/>
        </w:rPr>
        <w:t xml:space="preserve">., przedstawiając stosowne dowody oraz  </w:t>
      </w:r>
    </w:p>
    <w:p w14:paraId="527F0D34" w14:textId="77777777" w:rsidR="00E21D01" w:rsidRPr="00F734D7" w:rsidRDefault="00E21D01" w:rsidP="004C1FB0">
      <w:pPr>
        <w:pStyle w:val="Tekstprzypisudolnego"/>
        <w:jc w:val="both"/>
        <w:rPr>
          <w:sz w:val="16"/>
          <w:szCs w:val="16"/>
        </w:rPr>
      </w:pPr>
      <w:r w:rsidRPr="00F734D7">
        <w:rPr>
          <w:sz w:val="16"/>
          <w:szCs w:val="16"/>
        </w:rPr>
        <w:t xml:space="preserve"> przedstawiając szczegółowe informacje w zakresie np. powodów skazania, organu orzekającego lub instytucji, względem której Wykonawca  </w:t>
      </w:r>
    </w:p>
    <w:p w14:paraId="6F2A74BB" w14:textId="77777777" w:rsidR="00E21D01" w:rsidRPr="00F734D7" w:rsidRDefault="00E21D01" w:rsidP="004C1FB0">
      <w:pPr>
        <w:pStyle w:val="Tekstprzypisudolnego"/>
        <w:jc w:val="both"/>
        <w:rPr>
          <w:sz w:val="16"/>
          <w:szCs w:val="16"/>
        </w:rPr>
      </w:pPr>
      <w:r w:rsidRPr="00F734D7">
        <w:rPr>
          <w:sz w:val="16"/>
          <w:szCs w:val="16"/>
        </w:rPr>
        <w:t xml:space="preserve"> nie wypełnił swoich obowiązków.</w:t>
      </w:r>
    </w:p>
    <w:p w14:paraId="4ACD18E7" w14:textId="77777777" w:rsidR="00E21D01" w:rsidRDefault="00E21D01" w:rsidP="004C1FB0">
      <w:pPr>
        <w:pStyle w:val="Tekstprzypisudolnego"/>
        <w:jc w:val="both"/>
      </w:pPr>
    </w:p>
  </w:footnote>
  <w:footnote w:id="9">
    <w:p w14:paraId="14E33660" w14:textId="77777777" w:rsidR="00E21D01" w:rsidRDefault="00E21D01" w:rsidP="00AF473F">
      <w:pPr>
        <w:pStyle w:val="Tekstprzypisudolnego"/>
        <w:jc w:val="both"/>
        <w:rPr>
          <w:sz w:val="16"/>
          <w:szCs w:val="16"/>
        </w:rPr>
      </w:pPr>
      <w:r>
        <w:rPr>
          <w:rStyle w:val="Odwoanieprzypisudolnego"/>
        </w:rPr>
        <w:footnoteRef/>
      </w:r>
      <w:r>
        <w:t xml:space="preserve"> </w:t>
      </w:r>
      <w:r>
        <w:rPr>
          <w:sz w:val="16"/>
          <w:szCs w:val="16"/>
        </w:rPr>
        <w:t xml:space="preserve">Jeśli ziszczą się pewne podstawy wykluczenia Wykonawca może skorzystać z art. 24 ust. 8 </w:t>
      </w:r>
      <w:proofErr w:type="spellStart"/>
      <w:r>
        <w:rPr>
          <w:sz w:val="16"/>
          <w:szCs w:val="16"/>
        </w:rPr>
        <w:t>p.z.p</w:t>
      </w:r>
      <w:proofErr w:type="spellEnd"/>
      <w:r>
        <w:rPr>
          <w:sz w:val="16"/>
          <w:szCs w:val="16"/>
        </w:rPr>
        <w:t>., przedstawiając stosowne dowody.</w:t>
      </w:r>
    </w:p>
    <w:p w14:paraId="6BA9C189" w14:textId="77777777" w:rsidR="00E21D01" w:rsidRDefault="00E21D01" w:rsidP="00AF473F">
      <w:pPr>
        <w:pStyle w:val="Tekstprzypisudolnego"/>
        <w:jc w:val="both"/>
        <w:rPr>
          <w:sz w:val="16"/>
          <w:szCs w:val="16"/>
        </w:rPr>
      </w:pPr>
      <w:r>
        <w:rPr>
          <w:sz w:val="16"/>
          <w:szCs w:val="16"/>
        </w:rPr>
        <w:t xml:space="preserve">Podmiot trzeci składa oświadczenie tylko w zakresie warunku, który dotyczy zdolności czy potencjału użyczanego przez ten podmiot Wykonawcy w niniejszym postępowaniu. </w:t>
      </w:r>
    </w:p>
    <w:p w14:paraId="6A729B9B" w14:textId="77777777" w:rsidR="00E21D01" w:rsidRDefault="00E21D01" w:rsidP="00AF473F">
      <w:pPr>
        <w:pStyle w:val="Tekstprzypisudolnego"/>
        <w:jc w:val="both"/>
      </w:pPr>
    </w:p>
  </w:footnote>
  <w:footnote w:id="10">
    <w:p w14:paraId="49C86672" w14:textId="77777777" w:rsidR="00E21D01" w:rsidRDefault="00E21D01" w:rsidP="00AA3CD2">
      <w:pPr>
        <w:pStyle w:val="Tekstprzypisudolnego"/>
        <w:jc w:val="both"/>
        <w:rPr>
          <w:sz w:val="16"/>
          <w:szCs w:val="16"/>
        </w:rPr>
      </w:pPr>
      <w:r>
        <w:rPr>
          <w:rStyle w:val="Odwoanieprzypisudolnego"/>
        </w:rPr>
        <w:footnoteRef/>
      </w:r>
      <w:r>
        <w:t xml:space="preserve"> </w:t>
      </w:r>
      <w:r>
        <w:rPr>
          <w:sz w:val="16"/>
          <w:szCs w:val="16"/>
        </w:rPr>
        <w:t xml:space="preserve">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 </w:t>
      </w:r>
    </w:p>
    <w:p w14:paraId="280EF4CA" w14:textId="77777777" w:rsidR="00E21D01" w:rsidRDefault="00E21D01" w:rsidP="00AA3CD2">
      <w:pPr>
        <w:pStyle w:val="Tekstprzypisudolneg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3E668" w14:textId="77777777" w:rsidR="00E21D01" w:rsidRDefault="00E21D01" w:rsidP="00B31B7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6DB1CCB" w14:textId="77777777" w:rsidR="00E21D01" w:rsidRDefault="00E21D0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40419" w14:textId="77777777" w:rsidR="00E21D01" w:rsidRDefault="00E21D01">
    <w:pPr>
      <w:pStyle w:val="Nagwek"/>
    </w:pPr>
    <w:r>
      <w:rPr>
        <w:noProof/>
      </w:rPr>
      <w:drawing>
        <wp:inline distT="0" distB="0" distL="0" distR="0" wp14:anchorId="2DC1E18D" wp14:editId="01F6A5DC">
          <wp:extent cx="5591175" cy="533400"/>
          <wp:effectExtent l="0" t="0" r="9525" b="0"/>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1175" cy="5334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38AC5" w14:textId="77777777" w:rsidR="00E21D01" w:rsidRDefault="00E21D01">
    <w:pPr>
      <w:pStyle w:val="Nagwek"/>
    </w:pPr>
    <w:r>
      <w:rPr>
        <w:noProof/>
      </w:rPr>
      <w:drawing>
        <wp:inline distT="0" distB="0" distL="0" distR="0" wp14:anchorId="738B49B7" wp14:editId="4197ED56">
          <wp:extent cx="5591175" cy="533400"/>
          <wp:effectExtent l="0" t="0" r="9525"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117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lowerLetter"/>
      <w:lvlText w:val="%1)"/>
      <w:lvlJc w:val="left"/>
      <w:pPr>
        <w:tabs>
          <w:tab w:val="num" w:pos="0"/>
        </w:tabs>
        <w:ind w:left="720" w:hanging="360"/>
      </w:pPr>
      <w:rPr>
        <w:rFonts w:cs="Times New Roman"/>
      </w:rPr>
    </w:lvl>
  </w:abstractNum>
  <w:abstractNum w:abstractNumId="1">
    <w:nsid w:val="00000003"/>
    <w:multiLevelType w:val="singleLevel"/>
    <w:tmpl w:val="ADF28788"/>
    <w:name w:val="WW8Num6"/>
    <w:lvl w:ilvl="0">
      <w:start w:val="1"/>
      <w:numFmt w:val="decimal"/>
      <w:lvlText w:val="%1."/>
      <w:lvlJc w:val="left"/>
      <w:pPr>
        <w:tabs>
          <w:tab w:val="num" w:pos="720"/>
        </w:tabs>
        <w:ind w:left="720" w:hanging="360"/>
      </w:pPr>
      <w:rPr>
        <w:rFonts w:cs="Times New Roman"/>
        <w:b w:val="0"/>
        <w:color w:val="auto"/>
      </w:rPr>
    </w:lvl>
  </w:abstractNum>
  <w:abstractNum w:abstractNumId="2">
    <w:nsid w:val="00000004"/>
    <w:multiLevelType w:val="singleLevel"/>
    <w:tmpl w:val="00000004"/>
    <w:name w:val="WW8Num10"/>
    <w:lvl w:ilvl="0">
      <w:start w:val="3"/>
      <w:numFmt w:val="decimal"/>
      <w:lvlText w:val="%1."/>
      <w:lvlJc w:val="left"/>
      <w:pPr>
        <w:tabs>
          <w:tab w:val="num" w:pos="360"/>
        </w:tabs>
        <w:ind w:left="360" w:hanging="360"/>
      </w:pPr>
      <w:rPr>
        <w:rFonts w:cs="Times New Roman"/>
        <w:color w:val="auto"/>
      </w:rPr>
    </w:lvl>
  </w:abstractNum>
  <w:abstractNum w:abstractNumId="3">
    <w:nsid w:val="00000005"/>
    <w:multiLevelType w:val="singleLevel"/>
    <w:tmpl w:val="00000005"/>
    <w:name w:val="WW8Num12"/>
    <w:lvl w:ilvl="0">
      <w:start w:val="1"/>
      <w:numFmt w:val="lowerLetter"/>
      <w:lvlText w:val="%1)"/>
      <w:lvlJc w:val="left"/>
      <w:pPr>
        <w:tabs>
          <w:tab w:val="num" w:pos="0"/>
        </w:tabs>
        <w:ind w:left="720" w:hanging="360"/>
      </w:pPr>
      <w:rPr>
        <w:rFonts w:cs="Times New Roman"/>
        <w:color w:val="auto"/>
      </w:rPr>
    </w:lvl>
  </w:abstractNum>
  <w:abstractNum w:abstractNumId="4">
    <w:nsid w:val="00000006"/>
    <w:multiLevelType w:val="multilevel"/>
    <w:tmpl w:val="00000006"/>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07"/>
    <w:multiLevelType w:val="singleLevel"/>
    <w:tmpl w:val="00000007"/>
    <w:name w:val="WW8Num15"/>
    <w:lvl w:ilvl="0">
      <w:start w:val="1"/>
      <w:numFmt w:val="lowerLetter"/>
      <w:lvlText w:val="%1)"/>
      <w:lvlJc w:val="left"/>
      <w:pPr>
        <w:tabs>
          <w:tab w:val="num" w:pos="0"/>
        </w:tabs>
        <w:ind w:left="720" w:hanging="360"/>
      </w:pPr>
      <w:rPr>
        <w:rFonts w:cs="Times New Roman"/>
        <w:b w:val="0"/>
      </w:rPr>
    </w:lvl>
  </w:abstractNum>
  <w:abstractNum w:abstractNumId="6">
    <w:nsid w:val="00000008"/>
    <w:multiLevelType w:val="singleLevel"/>
    <w:tmpl w:val="00000008"/>
    <w:name w:val="WW8Num8"/>
    <w:lvl w:ilvl="0">
      <w:start w:val="1"/>
      <w:numFmt w:val="decimal"/>
      <w:lvlText w:val="%1."/>
      <w:lvlJc w:val="left"/>
      <w:pPr>
        <w:tabs>
          <w:tab w:val="num" w:pos="360"/>
        </w:tabs>
        <w:ind w:left="360" w:hanging="360"/>
      </w:pPr>
      <w:rPr>
        <w:rFonts w:ascii="Arial" w:hAnsi="Arial" w:cs="Times New Roman"/>
        <w:b w:val="0"/>
        <w:bCs/>
        <w:color w:val="auto"/>
        <w:sz w:val="22"/>
        <w:szCs w:val="22"/>
      </w:rPr>
    </w:lvl>
  </w:abstractNum>
  <w:abstractNum w:abstractNumId="7">
    <w:nsid w:val="00000009"/>
    <w:multiLevelType w:val="singleLevel"/>
    <w:tmpl w:val="00000009"/>
    <w:name w:val="WW8Num19"/>
    <w:lvl w:ilvl="0">
      <w:start w:val="1"/>
      <w:numFmt w:val="decimal"/>
      <w:lvlText w:val="%1."/>
      <w:lvlJc w:val="left"/>
      <w:pPr>
        <w:tabs>
          <w:tab w:val="num" w:pos="0"/>
        </w:tabs>
        <w:ind w:left="720" w:hanging="360"/>
      </w:pPr>
      <w:rPr>
        <w:rFonts w:cs="Times New Roman"/>
        <w:b w:val="0"/>
        <w:bCs w:val="0"/>
      </w:rPr>
    </w:lvl>
  </w:abstractNum>
  <w:abstractNum w:abstractNumId="8">
    <w:nsid w:val="0000000A"/>
    <w:multiLevelType w:val="singleLevel"/>
    <w:tmpl w:val="7B7CE63C"/>
    <w:name w:val="WW8Num21"/>
    <w:lvl w:ilvl="0">
      <w:start w:val="1"/>
      <w:numFmt w:val="decimal"/>
      <w:lvlText w:val="%1."/>
      <w:lvlJc w:val="left"/>
      <w:pPr>
        <w:tabs>
          <w:tab w:val="num" w:pos="360"/>
        </w:tabs>
        <w:ind w:left="360" w:hanging="360"/>
      </w:pPr>
      <w:rPr>
        <w:rFonts w:cs="Times New Roman"/>
        <w:b w:val="0"/>
        <w:color w:val="auto"/>
      </w:rPr>
    </w:lvl>
  </w:abstractNum>
  <w:abstractNum w:abstractNumId="9">
    <w:nsid w:val="0000000B"/>
    <w:multiLevelType w:val="singleLevel"/>
    <w:tmpl w:val="E200C244"/>
    <w:name w:val="WW8Num22"/>
    <w:lvl w:ilvl="0">
      <w:start w:val="1"/>
      <w:numFmt w:val="decimal"/>
      <w:lvlText w:val="%1."/>
      <w:lvlJc w:val="left"/>
      <w:pPr>
        <w:tabs>
          <w:tab w:val="num" w:pos="0"/>
        </w:tabs>
        <w:ind w:left="720" w:hanging="360"/>
      </w:pPr>
      <w:rPr>
        <w:rFonts w:cs="Times New Roman"/>
        <w:b w:val="0"/>
        <w:i w:val="0"/>
        <w:color w:val="auto"/>
      </w:rPr>
    </w:lvl>
  </w:abstractNum>
  <w:abstractNum w:abstractNumId="10">
    <w:nsid w:val="0000000C"/>
    <w:multiLevelType w:val="multilevel"/>
    <w:tmpl w:val="2CD2C3F8"/>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2160"/>
        </w:tabs>
        <w:ind w:left="2160" w:hanging="360"/>
      </w:pPr>
      <w:rPr>
        <w:rFonts w:cs="Times New Roman" w:hint="default"/>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11">
    <w:nsid w:val="0000000D"/>
    <w:multiLevelType w:val="singleLevel"/>
    <w:tmpl w:val="0000000D"/>
    <w:name w:val="WW8Num26"/>
    <w:lvl w:ilvl="0">
      <w:start w:val="1"/>
      <w:numFmt w:val="decimal"/>
      <w:lvlText w:val="%1."/>
      <w:lvlJc w:val="left"/>
      <w:pPr>
        <w:tabs>
          <w:tab w:val="num" w:pos="0"/>
        </w:tabs>
        <w:ind w:left="1440" w:hanging="360"/>
      </w:pPr>
      <w:rPr>
        <w:rFonts w:cs="Times New Roman"/>
        <w:b w:val="0"/>
        <w:bCs w:val="0"/>
      </w:rPr>
    </w:lvl>
  </w:abstractNum>
  <w:abstractNum w:abstractNumId="12">
    <w:nsid w:val="0000000E"/>
    <w:multiLevelType w:val="singleLevel"/>
    <w:tmpl w:val="0000000E"/>
    <w:name w:val="WW8Num27"/>
    <w:lvl w:ilvl="0">
      <w:start w:val="1"/>
      <w:numFmt w:val="lowerLetter"/>
      <w:lvlText w:val="%1)"/>
      <w:lvlJc w:val="left"/>
      <w:pPr>
        <w:tabs>
          <w:tab w:val="num" w:pos="0"/>
        </w:tabs>
        <w:ind w:left="1440" w:hanging="360"/>
      </w:pPr>
      <w:rPr>
        <w:rFonts w:cs="Times New Roman"/>
      </w:rPr>
    </w:lvl>
  </w:abstractNum>
  <w:abstractNum w:abstractNumId="13">
    <w:nsid w:val="0000000F"/>
    <w:multiLevelType w:val="singleLevel"/>
    <w:tmpl w:val="0000000F"/>
    <w:name w:val="WW8Num28"/>
    <w:lvl w:ilvl="0">
      <w:start w:val="1"/>
      <w:numFmt w:val="decimal"/>
      <w:lvlText w:val="%1."/>
      <w:lvlJc w:val="left"/>
      <w:pPr>
        <w:tabs>
          <w:tab w:val="num" w:pos="720"/>
        </w:tabs>
        <w:ind w:left="720" w:hanging="360"/>
      </w:pPr>
      <w:rPr>
        <w:rFonts w:cs="Times New Roman"/>
        <w:b w:val="0"/>
        <w:bCs w:val="0"/>
      </w:rPr>
    </w:lvl>
  </w:abstractNum>
  <w:abstractNum w:abstractNumId="14">
    <w:nsid w:val="00000011"/>
    <w:multiLevelType w:val="singleLevel"/>
    <w:tmpl w:val="00000011"/>
    <w:name w:val="WW8Num17"/>
    <w:lvl w:ilvl="0">
      <w:start w:val="13"/>
      <w:numFmt w:val="decimal"/>
      <w:lvlText w:val="%1."/>
      <w:lvlJc w:val="left"/>
      <w:pPr>
        <w:tabs>
          <w:tab w:val="num" w:pos="0"/>
        </w:tabs>
        <w:ind w:left="720" w:hanging="360"/>
      </w:pPr>
      <w:rPr>
        <w:rFonts w:ascii="Arial" w:hAnsi="Arial" w:cs="Times New Roman" w:hint="default"/>
        <w:b w:val="0"/>
        <w:bCs/>
        <w:i w:val="0"/>
        <w:color w:val="auto"/>
        <w:sz w:val="22"/>
        <w:szCs w:val="22"/>
      </w:rPr>
    </w:lvl>
  </w:abstractNum>
  <w:abstractNum w:abstractNumId="15">
    <w:nsid w:val="00A57166"/>
    <w:multiLevelType w:val="multilevel"/>
    <w:tmpl w:val="5B9A9C3C"/>
    <w:lvl w:ilvl="0">
      <w:start w:val="24"/>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strike w:val="0"/>
      </w:rPr>
    </w:lvl>
    <w:lvl w:ilvl="2">
      <w:start w:val="1"/>
      <w:numFmt w:val="decimal"/>
      <w:lvlText w:val="%1.%2.%3."/>
      <w:lvlJc w:val="left"/>
      <w:pPr>
        <w:tabs>
          <w:tab w:val="num" w:pos="0"/>
        </w:tabs>
        <w:ind w:left="720" w:hanging="720"/>
      </w:pPr>
      <w:rPr>
        <w:rFonts w:eastAsia="Times New Roman" w:cs="Times New Roman" w:hint="default"/>
      </w:rPr>
    </w:lvl>
    <w:lvl w:ilvl="3">
      <w:start w:val="1"/>
      <w:numFmt w:val="decimal"/>
      <w:lvlText w:val="%1.%2.%3.%4."/>
      <w:lvlJc w:val="left"/>
      <w:pPr>
        <w:tabs>
          <w:tab w:val="num" w:pos="0"/>
        </w:tabs>
        <w:ind w:left="720" w:hanging="720"/>
      </w:pPr>
      <w:rPr>
        <w:rFonts w:eastAsia="Times New Roman" w:cs="Times New Roman" w:hint="default"/>
      </w:rPr>
    </w:lvl>
    <w:lvl w:ilvl="4">
      <w:start w:val="1"/>
      <w:numFmt w:val="decimal"/>
      <w:lvlText w:val="%1.%2.%3.%4.%5."/>
      <w:lvlJc w:val="left"/>
      <w:pPr>
        <w:tabs>
          <w:tab w:val="num" w:pos="0"/>
        </w:tabs>
        <w:ind w:left="1080" w:hanging="1080"/>
      </w:pPr>
      <w:rPr>
        <w:rFonts w:eastAsia="Times New Roman" w:cs="Times New Roman" w:hint="default"/>
      </w:rPr>
    </w:lvl>
    <w:lvl w:ilvl="5">
      <w:start w:val="1"/>
      <w:numFmt w:val="decimal"/>
      <w:lvlText w:val="%1.%2.%3.%4.%5.%6."/>
      <w:lvlJc w:val="left"/>
      <w:pPr>
        <w:tabs>
          <w:tab w:val="num" w:pos="0"/>
        </w:tabs>
        <w:ind w:left="1080" w:hanging="1080"/>
      </w:pPr>
      <w:rPr>
        <w:rFonts w:eastAsia="Times New Roman" w:cs="Times New Roman" w:hint="default"/>
      </w:rPr>
    </w:lvl>
    <w:lvl w:ilvl="6">
      <w:start w:val="1"/>
      <w:numFmt w:val="decimal"/>
      <w:lvlText w:val="%1.%2.%3.%4.%5.%6.%7."/>
      <w:lvlJc w:val="left"/>
      <w:pPr>
        <w:tabs>
          <w:tab w:val="num" w:pos="0"/>
        </w:tabs>
        <w:ind w:left="1440" w:hanging="1440"/>
      </w:pPr>
      <w:rPr>
        <w:rFonts w:eastAsia="Times New Roman" w:cs="Times New Roman" w:hint="default"/>
      </w:rPr>
    </w:lvl>
    <w:lvl w:ilvl="7">
      <w:start w:val="1"/>
      <w:numFmt w:val="decimal"/>
      <w:lvlText w:val="%1.%2.%3.%4.%5.%6.%7.%8."/>
      <w:lvlJc w:val="left"/>
      <w:pPr>
        <w:tabs>
          <w:tab w:val="num" w:pos="0"/>
        </w:tabs>
        <w:ind w:left="1440" w:hanging="1440"/>
      </w:pPr>
      <w:rPr>
        <w:rFonts w:eastAsia="Times New Roman" w:cs="Times New Roman" w:hint="default"/>
      </w:rPr>
    </w:lvl>
    <w:lvl w:ilvl="8">
      <w:start w:val="1"/>
      <w:numFmt w:val="decimal"/>
      <w:lvlText w:val="%1.%2.%3.%4.%5.%6.%7.%8.%9."/>
      <w:lvlJc w:val="left"/>
      <w:pPr>
        <w:tabs>
          <w:tab w:val="num" w:pos="0"/>
        </w:tabs>
        <w:ind w:left="1800" w:hanging="1800"/>
      </w:pPr>
      <w:rPr>
        <w:rFonts w:eastAsia="Times New Roman" w:cs="Times New Roman" w:hint="default"/>
      </w:rPr>
    </w:lvl>
  </w:abstractNum>
  <w:abstractNum w:abstractNumId="16">
    <w:nsid w:val="012D4790"/>
    <w:multiLevelType w:val="multilevel"/>
    <w:tmpl w:val="FF46D79E"/>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7">
    <w:nsid w:val="02C31B6D"/>
    <w:multiLevelType w:val="hybridMultilevel"/>
    <w:tmpl w:val="9E9A167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041427BF"/>
    <w:multiLevelType w:val="multilevel"/>
    <w:tmpl w:val="0DD873CE"/>
    <w:lvl w:ilvl="0">
      <w:start w:val="11"/>
      <w:numFmt w:val="decimal"/>
      <w:lvlText w:val="%1."/>
      <w:lvlJc w:val="left"/>
      <w:pPr>
        <w:tabs>
          <w:tab w:val="num" w:pos="0"/>
        </w:tabs>
        <w:ind w:left="600" w:hanging="600"/>
      </w:pPr>
      <w:rPr>
        <w:rFonts w:cs="Times New Roman" w:hint="default"/>
      </w:rPr>
    </w:lvl>
    <w:lvl w:ilvl="1">
      <w:start w:val="14"/>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9">
    <w:nsid w:val="06384AFF"/>
    <w:multiLevelType w:val="multilevel"/>
    <w:tmpl w:val="D15E99FC"/>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0E015F09"/>
    <w:multiLevelType w:val="hybridMultilevel"/>
    <w:tmpl w:val="6E449C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E481E30"/>
    <w:multiLevelType w:val="hybridMultilevel"/>
    <w:tmpl w:val="1D7EEA3C"/>
    <w:lvl w:ilvl="0" w:tplc="9814DEC2">
      <w:start w:val="1"/>
      <w:numFmt w:val="decimal"/>
      <w:lvlText w:val="%1."/>
      <w:lvlJc w:val="left"/>
      <w:pPr>
        <w:tabs>
          <w:tab w:val="num" w:pos="720"/>
        </w:tabs>
        <w:ind w:left="720" w:hanging="360"/>
      </w:pPr>
      <w:rPr>
        <w:rFonts w:cs="Times New Roman"/>
        <w:b w:val="0"/>
      </w:rPr>
    </w:lvl>
    <w:lvl w:ilvl="1" w:tplc="4AECB0B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122D71C1"/>
    <w:multiLevelType w:val="multilevel"/>
    <w:tmpl w:val="9BCE9C1E"/>
    <w:lvl w:ilvl="0">
      <w:start w:val="18"/>
      <w:numFmt w:val="decimal"/>
      <w:lvlText w:val="%1."/>
      <w:lvlJc w:val="left"/>
      <w:pPr>
        <w:tabs>
          <w:tab w:val="num" w:pos="0"/>
        </w:tabs>
        <w:ind w:left="360" w:hanging="360"/>
      </w:pPr>
      <w:rPr>
        <w:rFonts w:eastAsia="Times New Roman"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0"/>
        </w:tabs>
        <w:ind w:left="720" w:hanging="720"/>
      </w:pPr>
      <w:rPr>
        <w:rFonts w:eastAsia="Times New Roman" w:cs="Times New Roman" w:hint="default"/>
      </w:rPr>
    </w:lvl>
    <w:lvl w:ilvl="3">
      <w:start w:val="1"/>
      <w:numFmt w:val="decimal"/>
      <w:lvlText w:val="%1.%2.%3.%4."/>
      <w:lvlJc w:val="left"/>
      <w:pPr>
        <w:tabs>
          <w:tab w:val="num" w:pos="0"/>
        </w:tabs>
        <w:ind w:left="720" w:hanging="720"/>
      </w:pPr>
      <w:rPr>
        <w:rFonts w:eastAsia="Times New Roman" w:cs="Times New Roman" w:hint="default"/>
      </w:rPr>
    </w:lvl>
    <w:lvl w:ilvl="4">
      <w:start w:val="1"/>
      <w:numFmt w:val="decimal"/>
      <w:lvlText w:val="%1.%2.%3.%4.%5."/>
      <w:lvlJc w:val="left"/>
      <w:pPr>
        <w:tabs>
          <w:tab w:val="num" w:pos="0"/>
        </w:tabs>
        <w:ind w:left="1080" w:hanging="1080"/>
      </w:pPr>
      <w:rPr>
        <w:rFonts w:eastAsia="Times New Roman" w:cs="Times New Roman" w:hint="default"/>
      </w:rPr>
    </w:lvl>
    <w:lvl w:ilvl="5">
      <w:start w:val="1"/>
      <w:numFmt w:val="decimal"/>
      <w:lvlText w:val="%1.%2.%3.%4.%5.%6."/>
      <w:lvlJc w:val="left"/>
      <w:pPr>
        <w:tabs>
          <w:tab w:val="num" w:pos="0"/>
        </w:tabs>
        <w:ind w:left="1080" w:hanging="1080"/>
      </w:pPr>
      <w:rPr>
        <w:rFonts w:eastAsia="Times New Roman" w:cs="Times New Roman" w:hint="default"/>
      </w:rPr>
    </w:lvl>
    <w:lvl w:ilvl="6">
      <w:start w:val="1"/>
      <w:numFmt w:val="decimal"/>
      <w:lvlText w:val="%1.%2.%3.%4.%5.%6.%7."/>
      <w:lvlJc w:val="left"/>
      <w:pPr>
        <w:tabs>
          <w:tab w:val="num" w:pos="0"/>
        </w:tabs>
        <w:ind w:left="1440" w:hanging="1440"/>
      </w:pPr>
      <w:rPr>
        <w:rFonts w:eastAsia="Times New Roman" w:cs="Times New Roman" w:hint="default"/>
      </w:rPr>
    </w:lvl>
    <w:lvl w:ilvl="7">
      <w:start w:val="1"/>
      <w:numFmt w:val="decimal"/>
      <w:lvlText w:val="%1.%2.%3.%4.%5.%6.%7.%8."/>
      <w:lvlJc w:val="left"/>
      <w:pPr>
        <w:tabs>
          <w:tab w:val="num" w:pos="0"/>
        </w:tabs>
        <w:ind w:left="1440" w:hanging="1440"/>
      </w:pPr>
      <w:rPr>
        <w:rFonts w:eastAsia="Times New Roman" w:cs="Times New Roman" w:hint="default"/>
      </w:rPr>
    </w:lvl>
    <w:lvl w:ilvl="8">
      <w:start w:val="1"/>
      <w:numFmt w:val="decimal"/>
      <w:lvlText w:val="%1.%2.%3.%4.%5.%6.%7.%8.%9."/>
      <w:lvlJc w:val="left"/>
      <w:pPr>
        <w:tabs>
          <w:tab w:val="num" w:pos="0"/>
        </w:tabs>
        <w:ind w:left="1800" w:hanging="1800"/>
      </w:pPr>
      <w:rPr>
        <w:rFonts w:eastAsia="Times New Roman" w:cs="Times New Roman" w:hint="default"/>
      </w:rPr>
    </w:lvl>
  </w:abstractNum>
  <w:abstractNum w:abstractNumId="23">
    <w:nsid w:val="187A271C"/>
    <w:multiLevelType w:val="hybridMultilevel"/>
    <w:tmpl w:val="368AD2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1B7C100B"/>
    <w:multiLevelType w:val="hybridMultilevel"/>
    <w:tmpl w:val="A00C7D40"/>
    <w:lvl w:ilvl="0" w:tplc="6016B0B2">
      <w:start w:val="1"/>
      <w:numFmt w:val="decimal"/>
      <w:lvlText w:val="%1."/>
      <w:lvlJc w:val="left"/>
      <w:pPr>
        <w:tabs>
          <w:tab w:val="num" w:pos="720"/>
        </w:tabs>
        <w:ind w:left="720" w:hanging="360"/>
      </w:pPr>
      <w:rPr>
        <w:rFonts w:cs="Times New Roman"/>
        <w:b w:val="0"/>
      </w:rPr>
    </w:lvl>
    <w:lvl w:ilvl="1" w:tplc="4AECB0B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nsid w:val="1DB4322D"/>
    <w:multiLevelType w:val="hybridMultilevel"/>
    <w:tmpl w:val="7FAC51A8"/>
    <w:lvl w:ilvl="0" w:tplc="CF04436A">
      <w:start w:val="1"/>
      <w:numFmt w:val="decimal"/>
      <w:lvlText w:val="%1."/>
      <w:lvlJc w:val="left"/>
      <w:pPr>
        <w:tabs>
          <w:tab w:val="num" w:pos="720"/>
        </w:tabs>
        <w:ind w:left="720" w:hanging="360"/>
      </w:pPr>
      <w:rPr>
        <w:rFonts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217361A3"/>
    <w:multiLevelType w:val="hybridMultilevel"/>
    <w:tmpl w:val="09EAA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3D14E24"/>
    <w:multiLevelType w:val="multilevel"/>
    <w:tmpl w:val="1B060FEC"/>
    <w:lvl w:ilvl="0">
      <w:start w:val="18"/>
      <w:numFmt w:val="decimal"/>
      <w:lvlText w:val="%1."/>
      <w:lvlJc w:val="left"/>
      <w:pPr>
        <w:tabs>
          <w:tab w:val="num" w:pos="0"/>
        </w:tabs>
        <w:ind w:left="360" w:hanging="360"/>
      </w:pPr>
      <w:rPr>
        <w:rFonts w:eastAsia="Times New Roman"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0"/>
        </w:tabs>
        <w:ind w:left="720" w:hanging="720"/>
      </w:pPr>
      <w:rPr>
        <w:rFonts w:eastAsia="Times New Roman" w:cs="Times New Roman" w:hint="default"/>
      </w:rPr>
    </w:lvl>
    <w:lvl w:ilvl="3">
      <w:start w:val="1"/>
      <w:numFmt w:val="decimal"/>
      <w:lvlText w:val="%1.%2.%3.%4."/>
      <w:lvlJc w:val="left"/>
      <w:pPr>
        <w:tabs>
          <w:tab w:val="num" w:pos="0"/>
        </w:tabs>
        <w:ind w:left="720" w:hanging="720"/>
      </w:pPr>
      <w:rPr>
        <w:rFonts w:eastAsia="Times New Roman" w:cs="Times New Roman" w:hint="default"/>
      </w:rPr>
    </w:lvl>
    <w:lvl w:ilvl="4">
      <w:start w:val="1"/>
      <w:numFmt w:val="decimal"/>
      <w:lvlText w:val="%1.%2.%3.%4.%5."/>
      <w:lvlJc w:val="left"/>
      <w:pPr>
        <w:tabs>
          <w:tab w:val="num" w:pos="0"/>
        </w:tabs>
        <w:ind w:left="1080" w:hanging="1080"/>
      </w:pPr>
      <w:rPr>
        <w:rFonts w:eastAsia="Times New Roman" w:cs="Times New Roman" w:hint="default"/>
      </w:rPr>
    </w:lvl>
    <w:lvl w:ilvl="5">
      <w:start w:val="1"/>
      <w:numFmt w:val="decimal"/>
      <w:lvlText w:val="%1.%2.%3.%4.%5.%6."/>
      <w:lvlJc w:val="left"/>
      <w:pPr>
        <w:tabs>
          <w:tab w:val="num" w:pos="0"/>
        </w:tabs>
        <w:ind w:left="1080" w:hanging="1080"/>
      </w:pPr>
      <w:rPr>
        <w:rFonts w:eastAsia="Times New Roman" w:cs="Times New Roman" w:hint="default"/>
      </w:rPr>
    </w:lvl>
    <w:lvl w:ilvl="6">
      <w:start w:val="1"/>
      <w:numFmt w:val="decimal"/>
      <w:lvlText w:val="%1.%2.%3.%4.%5.%6.%7."/>
      <w:lvlJc w:val="left"/>
      <w:pPr>
        <w:tabs>
          <w:tab w:val="num" w:pos="0"/>
        </w:tabs>
        <w:ind w:left="1440" w:hanging="1440"/>
      </w:pPr>
      <w:rPr>
        <w:rFonts w:eastAsia="Times New Roman" w:cs="Times New Roman" w:hint="default"/>
      </w:rPr>
    </w:lvl>
    <w:lvl w:ilvl="7">
      <w:start w:val="1"/>
      <w:numFmt w:val="decimal"/>
      <w:lvlText w:val="%1.%2.%3.%4.%5.%6.%7.%8."/>
      <w:lvlJc w:val="left"/>
      <w:pPr>
        <w:tabs>
          <w:tab w:val="num" w:pos="0"/>
        </w:tabs>
        <w:ind w:left="1440" w:hanging="1440"/>
      </w:pPr>
      <w:rPr>
        <w:rFonts w:eastAsia="Times New Roman" w:cs="Times New Roman" w:hint="default"/>
      </w:rPr>
    </w:lvl>
    <w:lvl w:ilvl="8">
      <w:start w:val="1"/>
      <w:numFmt w:val="decimal"/>
      <w:lvlText w:val="%1.%2.%3.%4.%5.%6.%7.%8.%9."/>
      <w:lvlJc w:val="left"/>
      <w:pPr>
        <w:tabs>
          <w:tab w:val="num" w:pos="0"/>
        </w:tabs>
        <w:ind w:left="1800" w:hanging="1800"/>
      </w:pPr>
      <w:rPr>
        <w:rFonts w:eastAsia="Times New Roman" w:cs="Times New Roman" w:hint="default"/>
      </w:rPr>
    </w:lvl>
  </w:abstractNum>
  <w:abstractNum w:abstractNumId="28">
    <w:nsid w:val="23E36BA6"/>
    <w:multiLevelType w:val="multilevel"/>
    <w:tmpl w:val="10E81956"/>
    <w:lvl w:ilvl="0">
      <w:start w:val="18"/>
      <w:numFmt w:val="decimal"/>
      <w:lvlText w:val="%1."/>
      <w:lvlJc w:val="left"/>
      <w:pPr>
        <w:tabs>
          <w:tab w:val="num" w:pos="0"/>
        </w:tabs>
        <w:ind w:left="360" w:hanging="360"/>
      </w:pPr>
      <w:rPr>
        <w:rFonts w:eastAsia="Times New Roman"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0"/>
        </w:tabs>
        <w:ind w:left="720" w:hanging="720"/>
      </w:pPr>
      <w:rPr>
        <w:rFonts w:eastAsia="Times New Roman" w:cs="Times New Roman" w:hint="default"/>
      </w:rPr>
    </w:lvl>
    <w:lvl w:ilvl="3">
      <w:start w:val="1"/>
      <w:numFmt w:val="decimal"/>
      <w:lvlText w:val="%1.%2.%3.%4."/>
      <w:lvlJc w:val="left"/>
      <w:pPr>
        <w:tabs>
          <w:tab w:val="num" w:pos="0"/>
        </w:tabs>
        <w:ind w:left="720" w:hanging="720"/>
      </w:pPr>
      <w:rPr>
        <w:rFonts w:eastAsia="Times New Roman" w:cs="Times New Roman" w:hint="default"/>
      </w:rPr>
    </w:lvl>
    <w:lvl w:ilvl="4">
      <w:start w:val="1"/>
      <w:numFmt w:val="decimal"/>
      <w:lvlText w:val="%1.%2.%3.%4.%5."/>
      <w:lvlJc w:val="left"/>
      <w:pPr>
        <w:tabs>
          <w:tab w:val="num" w:pos="0"/>
        </w:tabs>
        <w:ind w:left="1080" w:hanging="1080"/>
      </w:pPr>
      <w:rPr>
        <w:rFonts w:eastAsia="Times New Roman" w:cs="Times New Roman" w:hint="default"/>
      </w:rPr>
    </w:lvl>
    <w:lvl w:ilvl="5">
      <w:start w:val="1"/>
      <w:numFmt w:val="decimal"/>
      <w:lvlText w:val="%1.%2.%3.%4.%5.%6."/>
      <w:lvlJc w:val="left"/>
      <w:pPr>
        <w:tabs>
          <w:tab w:val="num" w:pos="0"/>
        </w:tabs>
        <w:ind w:left="1080" w:hanging="1080"/>
      </w:pPr>
      <w:rPr>
        <w:rFonts w:eastAsia="Times New Roman" w:cs="Times New Roman" w:hint="default"/>
      </w:rPr>
    </w:lvl>
    <w:lvl w:ilvl="6">
      <w:start w:val="1"/>
      <w:numFmt w:val="decimal"/>
      <w:lvlText w:val="%1.%2.%3.%4.%5.%6.%7."/>
      <w:lvlJc w:val="left"/>
      <w:pPr>
        <w:tabs>
          <w:tab w:val="num" w:pos="0"/>
        </w:tabs>
        <w:ind w:left="1440" w:hanging="1440"/>
      </w:pPr>
      <w:rPr>
        <w:rFonts w:eastAsia="Times New Roman" w:cs="Times New Roman" w:hint="default"/>
      </w:rPr>
    </w:lvl>
    <w:lvl w:ilvl="7">
      <w:start w:val="1"/>
      <w:numFmt w:val="decimal"/>
      <w:lvlText w:val="%1.%2.%3.%4.%5.%6.%7.%8."/>
      <w:lvlJc w:val="left"/>
      <w:pPr>
        <w:tabs>
          <w:tab w:val="num" w:pos="0"/>
        </w:tabs>
        <w:ind w:left="1440" w:hanging="1440"/>
      </w:pPr>
      <w:rPr>
        <w:rFonts w:eastAsia="Times New Roman" w:cs="Times New Roman" w:hint="default"/>
      </w:rPr>
    </w:lvl>
    <w:lvl w:ilvl="8">
      <w:start w:val="1"/>
      <w:numFmt w:val="decimal"/>
      <w:lvlText w:val="%1.%2.%3.%4.%5.%6.%7.%8.%9."/>
      <w:lvlJc w:val="left"/>
      <w:pPr>
        <w:tabs>
          <w:tab w:val="num" w:pos="0"/>
        </w:tabs>
        <w:ind w:left="1800" w:hanging="1800"/>
      </w:pPr>
      <w:rPr>
        <w:rFonts w:eastAsia="Times New Roman" w:cs="Times New Roman" w:hint="default"/>
      </w:rPr>
    </w:lvl>
  </w:abstractNum>
  <w:abstractNum w:abstractNumId="29">
    <w:nsid w:val="253645CA"/>
    <w:multiLevelType w:val="hybridMultilevel"/>
    <w:tmpl w:val="9FE8F250"/>
    <w:lvl w:ilvl="0" w:tplc="0415000F">
      <w:start w:val="1"/>
      <w:numFmt w:val="decimal"/>
      <w:lvlText w:val="%1."/>
      <w:lvlJc w:val="left"/>
      <w:pPr>
        <w:ind w:left="720" w:hanging="360"/>
      </w:pPr>
      <w:rPr>
        <w:rFonts w:cs="Times New Roman" w:hint="default"/>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26664DB3"/>
    <w:multiLevelType w:val="hybridMultilevel"/>
    <w:tmpl w:val="09E862E2"/>
    <w:lvl w:ilvl="0" w:tplc="DF427C8A">
      <w:start w:val="2"/>
      <w:numFmt w:val="upperRoman"/>
      <w:lvlText w:val="%1."/>
      <w:lvlJc w:val="left"/>
      <w:pPr>
        <w:ind w:left="1004" w:hanging="72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2829556C"/>
    <w:multiLevelType w:val="hybridMultilevel"/>
    <w:tmpl w:val="CE2E3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CE34D55"/>
    <w:multiLevelType w:val="multilevel"/>
    <w:tmpl w:val="FEB29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1D45F48"/>
    <w:multiLevelType w:val="hybridMultilevel"/>
    <w:tmpl w:val="16E826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31FA027E"/>
    <w:multiLevelType w:val="hybridMultilevel"/>
    <w:tmpl w:val="9D58A3E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nsid w:val="38F249CC"/>
    <w:multiLevelType w:val="hybridMultilevel"/>
    <w:tmpl w:val="9ED26C7C"/>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6">
    <w:nsid w:val="3ED77DDE"/>
    <w:multiLevelType w:val="hybridMultilevel"/>
    <w:tmpl w:val="E4E6D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0496F84"/>
    <w:multiLevelType w:val="hybridMultilevel"/>
    <w:tmpl w:val="58D2E032"/>
    <w:lvl w:ilvl="0" w:tplc="04150017">
      <w:start w:val="1"/>
      <w:numFmt w:val="lowerLetter"/>
      <w:lvlText w:val="%1)"/>
      <w:lvlJc w:val="left"/>
      <w:pPr>
        <w:ind w:left="720" w:hanging="360"/>
      </w:pPr>
      <w:rPr>
        <w:rFonts w:cs="Times New Roman"/>
      </w:rPr>
    </w:lvl>
    <w:lvl w:ilvl="1" w:tplc="0415001B">
      <w:start w:val="1"/>
      <w:numFmt w:val="lowerRoman"/>
      <w:lvlText w:val="%2."/>
      <w:lvlJc w:val="right"/>
      <w:pPr>
        <w:ind w:left="1440" w:hanging="360"/>
      </w:pPr>
      <w:rPr>
        <w:rFonts w:cs="Times New Roman"/>
      </w:rPr>
    </w:lvl>
    <w:lvl w:ilvl="2" w:tplc="830E27E0">
      <w:start w:val="1"/>
      <w:numFmt w:val="lowerLetter"/>
      <w:lvlText w:val="%3)"/>
      <w:lvlJc w:val="right"/>
      <w:pPr>
        <w:ind w:left="2160" w:hanging="180"/>
      </w:pPr>
      <w:rPr>
        <w:rFonts w:ascii="Arial" w:eastAsia="Times New Roman" w:hAnsi="Arial" w:cs="Arial"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nsid w:val="44D551DF"/>
    <w:multiLevelType w:val="hybridMultilevel"/>
    <w:tmpl w:val="2F3EA858"/>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9">
    <w:nsid w:val="46EA40EB"/>
    <w:multiLevelType w:val="hybridMultilevel"/>
    <w:tmpl w:val="B352E324"/>
    <w:lvl w:ilvl="0" w:tplc="919C95BE">
      <w:start w:val="1"/>
      <w:numFmt w:val="lowerLetter"/>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47B76C93"/>
    <w:multiLevelType w:val="hybridMultilevel"/>
    <w:tmpl w:val="3DE6FD08"/>
    <w:name w:val="WW8Num222"/>
    <w:lvl w:ilvl="0" w:tplc="B5C611F6">
      <w:start w:val="13"/>
      <w:numFmt w:val="decimal"/>
      <w:lvlText w:val="%1."/>
      <w:lvlJc w:val="left"/>
      <w:pPr>
        <w:tabs>
          <w:tab w:val="num" w:pos="0"/>
        </w:tabs>
        <w:ind w:left="720" w:hanging="360"/>
      </w:pPr>
      <w:rPr>
        <w:rFonts w:cs="Times New Roman"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4D2557E5"/>
    <w:multiLevelType w:val="hybridMultilevel"/>
    <w:tmpl w:val="88CED08A"/>
    <w:lvl w:ilvl="0" w:tplc="04150011">
      <w:start w:val="1"/>
      <w:numFmt w:val="decimal"/>
      <w:lvlText w:val="%1)"/>
      <w:lvlJc w:val="left"/>
      <w:pPr>
        <w:ind w:left="720" w:hanging="360"/>
      </w:pPr>
      <w:rPr>
        <w:b/>
      </w:rPr>
    </w:lvl>
    <w:lvl w:ilvl="1" w:tplc="690EA518">
      <w:start w:val="1"/>
      <w:numFmt w:val="decimal"/>
      <w:lvlText w:val="%2)"/>
      <w:lvlJc w:val="left"/>
      <w:pPr>
        <w:ind w:left="178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nsid w:val="52960E38"/>
    <w:multiLevelType w:val="hybridMultilevel"/>
    <w:tmpl w:val="63C285A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nsid w:val="52F00BAF"/>
    <w:multiLevelType w:val="hybridMultilevel"/>
    <w:tmpl w:val="C51A2960"/>
    <w:name w:val="WW8Num1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4157711"/>
    <w:multiLevelType w:val="hybridMultilevel"/>
    <w:tmpl w:val="2AA8D4C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543365C2"/>
    <w:multiLevelType w:val="multilevel"/>
    <w:tmpl w:val="A23C6914"/>
    <w:lvl w:ilvl="0">
      <w:start w:val="26"/>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strike w:val="0"/>
      </w:rPr>
    </w:lvl>
    <w:lvl w:ilvl="2">
      <w:start w:val="1"/>
      <w:numFmt w:val="decimal"/>
      <w:lvlText w:val="%1.%2.%3."/>
      <w:lvlJc w:val="left"/>
      <w:pPr>
        <w:tabs>
          <w:tab w:val="num" w:pos="0"/>
        </w:tabs>
        <w:ind w:left="720" w:hanging="720"/>
      </w:pPr>
      <w:rPr>
        <w:rFonts w:eastAsia="Times New Roman" w:cs="Times New Roman" w:hint="default"/>
      </w:rPr>
    </w:lvl>
    <w:lvl w:ilvl="3">
      <w:start w:val="1"/>
      <w:numFmt w:val="decimal"/>
      <w:lvlText w:val="%1.%2.%3.%4."/>
      <w:lvlJc w:val="left"/>
      <w:pPr>
        <w:tabs>
          <w:tab w:val="num" w:pos="0"/>
        </w:tabs>
        <w:ind w:left="720" w:hanging="720"/>
      </w:pPr>
      <w:rPr>
        <w:rFonts w:eastAsia="Times New Roman" w:cs="Times New Roman" w:hint="default"/>
      </w:rPr>
    </w:lvl>
    <w:lvl w:ilvl="4">
      <w:start w:val="1"/>
      <w:numFmt w:val="decimal"/>
      <w:lvlText w:val="%1.%2.%3.%4.%5."/>
      <w:lvlJc w:val="left"/>
      <w:pPr>
        <w:tabs>
          <w:tab w:val="num" w:pos="0"/>
        </w:tabs>
        <w:ind w:left="1080" w:hanging="1080"/>
      </w:pPr>
      <w:rPr>
        <w:rFonts w:eastAsia="Times New Roman" w:cs="Times New Roman" w:hint="default"/>
      </w:rPr>
    </w:lvl>
    <w:lvl w:ilvl="5">
      <w:start w:val="1"/>
      <w:numFmt w:val="decimal"/>
      <w:lvlText w:val="%1.%2.%3.%4.%5.%6."/>
      <w:lvlJc w:val="left"/>
      <w:pPr>
        <w:tabs>
          <w:tab w:val="num" w:pos="0"/>
        </w:tabs>
        <w:ind w:left="1080" w:hanging="1080"/>
      </w:pPr>
      <w:rPr>
        <w:rFonts w:eastAsia="Times New Roman" w:cs="Times New Roman" w:hint="default"/>
      </w:rPr>
    </w:lvl>
    <w:lvl w:ilvl="6">
      <w:start w:val="1"/>
      <w:numFmt w:val="decimal"/>
      <w:lvlText w:val="%1.%2.%3.%4.%5.%6.%7."/>
      <w:lvlJc w:val="left"/>
      <w:pPr>
        <w:tabs>
          <w:tab w:val="num" w:pos="0"/>
        </w:tabs>
        <w:ind w:left="1440" w:hanging="1440"/>
      </w:pPr>
      <w:rPr>
        <w:rFonts w:eastAsia="Times New Roman" w:cs="Times New Roman" w:hint="default"/>
      </w:rPr>
    </w:lvl>
    <w:lvl w:ilvl="7">
      <w:start w:val="1"/>
      <w:numFmt w:val="decimal"/>
      <w:lvlText w:val="%1.%2.%3.%4.%5.%6.%7.%8."/>
      <w:lvlJc w:val="left"/>
      <w:pPr>
        <w:tabs>
          <w:tab w:val="num" w:pos="0"/>
        </w:tabs>
        <w:ind w:left="1440" w:hanging="1440"/>
      </w:pPr>
      <w:rPr>
        <w:rFonts w:eastAsia="Times New Roman" w:cs="Times New Roman" w:hint="default"/>
      </w:rPr>
    </w:lvl>
    <w:lvl w:ilvl="8">
      <w:start w:val="1"/>
      <w:numFmt w:val="decimal"/>
      <w:lvlText w:val="%1.%2.%3.%4.%5.%6.%7.%8.%9."/>
      <w:lvlJc w:val="left"/>
      <w:pPr>
        <w:tabs>
          <w:tab w:val="num" w:pos="0"/>
        </w:tabs>
        <w:ind w:left="1800" w:hanging="1800"/>
      </w:pPr>
      <w:rPr>
        <w:rFonts w:eastAsia="Times New Roman" w:cs="Times New Roman" w:hint="default"/>
      </w:rPr>
    </w:lvl>
  </w:abstractNum>
  <w:abstractNum w:abstractNumId="47">
    <w:nsid w:val="5B8D0518"/>
    <w:multiLevelType w:val="multilevel"/>
    <w:tmpl w:val="76AABF9C"/>
    <w:lvl w:ilvl="0">
      <w:start w:val="1"/>
      <w:numFmt w:val="decimal"/>
      <w:lvlText w:val="%1."/>
      <w:lvlJc w:val="left"/>
      <w:pPr>
        <w:ind w:left="360" w:hanging="360"/>
      </w:pPr>
      <w:rPr>
        <w:rFonts w:eastAsia="Times New Roman" w:cs="Times New Roman" w:hint="default"/>
      </w:rPr>
    </w:lvl>
    <w:lvl w:ilvl="1">
      <w:start w:val="1"/>
      <w:numFmt w:val="decimal"/>
      <w:lvlText w:val="%2."/>
      <w:lvlJc w:val="left"/>
      <w:pPr>
        <w:tabs>
          <w:tab w:val="num" w:pos="360"/>
        </w:tabs>
        <w:ind w:left="360" w:hanging="360"/>
      </w:pPr>
      <w:rPr>
        <w:rFonts w:cs="Times New Roman" w:hint="default"/>
        <w:strike w:val="0"/>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48">
    <w:nsid w:val="5DA549E5"/>
    <w:multiLevelType w:val="hybridMultilevel"/>
    <w:tmpl w:val="5DA01730"/>
    <w:lvl w:ilvl="0" w:tplc="517EE34E">
      <w:start w:val="1"/>
      <w:numFmt w:val="lowerLetter"/>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cs="Times New Roman"/>
      </w:rPr>
    </w:lvl>
    <w:lvl w:ilvl="2" w:tplc="EFCE79E2">
      <w:start w:val="1"/>
      <w:numFmt w:val="lowerLetter"/>
      <w:lvlText w:val="%3)"/>
      <w:lvlJc w:val="right"/>
      <w:pPr>
        <w:ind w:left="2160" w:hanging="180"/>
      </w:pPr>
      <w:rPr>
        <w:rFonts w:ascii="Arial" w:eastAsia="Times New Roman" w:hAnsi="Arial" w:cs="Arial"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9">
    <w:nsid w:val="64B12B12"/>
    <w:multiLevelType w:val="multilevel"/>
    <w:tmpl w:val="D49C1A5A"/>
    <w:lvl w:ilvl="0">
      <w:start w:val="18"/>
      <w:numFmt w:val="decimal"/>
      <w:lvlText w:val="%1."/>
      <w:lvlJc w:val="left"/>
      <w:pPr>
        <w:ind w:left="600" w:hanging="600"/>
      </w:pPr>
      <w:rPr>
        <w:rFonts w:hint="default"/>
        <w:b/>
        <w:bCs w:val="0"/>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8071C24"/>
    <w:multiLevelType w:val="multilevel"/>
    <w:tmpl w:val="B52852EE"/>
    <w:lvl w:ilvl="0">
      <w:start w:val="19"/>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strike w:val="0"/>
      </w:rPr>
    </w:lvl>
    <w:lvl w:ilvl="2">
      <w:start w:val="1"/>
      <w:numFmt w:val="decimal"/>
      <w:lvlText w:val="%1.%2.%3."/>
      <w:lvlJc w:val="left"/>
      <w:pPr>
        <w:tabs>
          <w:tab w:val="num" w:pos="0"/>
        </w:tabs>
        <w:ind w:left="720" w:hanging="720"/>
      </w:pPr>
      <w:rPr>
        <w:rFonts w:eastAsia="Times New Roman" w:cs="Times New Roman" w:hint="default"/>
      </w:rPr>
    </w:lvl>
    <w:lvl w:ilvl="3">
      <w:start w:val="1"/>
      <w:numFmt w:val="decimal"/>
      <w:lvlText w:val="%1.%2.%3.%4."/>
      <w:lvlJc w:val="left"/>
      <w:pPr>
        <w:tabs>
          <w:tab w:val="num" w:pos="0"/>
        </w:tabs>
        <w:ind w:left="720" w:hanging="720"/>
      </w:pPr>
      <w:rPr>
        <w:rFonts w:eastAsia="Times New Roman" w:cs="Times New Roman" w:hint="default"/>
      </w:rPr>
    </w:lvl>
    <w:lvl w:ilvl="4">
      <w:start w:val="1"/>
      <w:numFmt w:val="decimal"/>
      <w:lvlText w:val="%1.%2.%3.%4.%5."/>
      <w:lvlJc w:val="left"/>
      <w:pPr>
        <w:tabs>
          <w:tab w:val="num" w:pos="0"/>
        </w:tabs>
        <w:ind w:left="1080" w:hanging="1080"/>
      </w:pPr>
      <w:rPr>
        <w:rFonts w:eastAsia="Times New Roman" w:cs="Times New Roman" w:hint="default"/>
      </w:rPr>
    </w:lvl>
    <w:lvl w:ilvl="5">
      <w:start w:val="1"/>
      <w:numFmt w:val="decimal"/>
      <w:lvlText w:val="%1.%2.%3.%4.%5.%6."/>
      <w:lvlJc w:val="left"/>
      <w:pPr>
        <w:tabs>
          <w:tab w:val="num" w:pos="0"/>
        </w:tabs>
        <w:ind w:left="1080" w:hanging="1080"/>
      </w:pPr>
      <w:rPr>
        <w:rFonts w:eastAsia="Times New Roman" w:cs="Times New Roman" w:hint="default"/>
      </w:rPr>
    </w:lvl>
    <w:lvl w:ilvl="6">
      <w:start w:val="1"/>
      <w:numFmt w:val="decimal"/>
      <w:lvlText w:val="%1.%2.%3.%4.%5.%6.%7."/>
      <w:lvlJc w:val="left"/>
      <w:pPr>
        <w:tabs>
          <w:tab w:val="num" w:pos="0"/>
        </w:tabs>
        <w:ind w:left="1440" w:hanging="1440"/>
      </w:pPr>
      <w:rPr>
        <w:rFonts w:eastAsia="Times New Roman" w:cs="Times New Roman" w:hint="default"/>
      </w:rPr>
    </w:lvl>
    <w:lvl w:ilvl="7">
      <w:start w:val="1"/>
      <w:numFmt w:val="decimal"/>
      <w:lvlText w:val="%1.%2.%3.%4.%5.%6.%7.%8."/>
      <w:lvlJc w:val="left"/>
      <w:pPr>
        <w:tabs>
          <w:tab w:val="num" w:pos="0"/>
        </w:tabs>
        <w:ind w:left="1440" w:hanging="1440"/>
      </w:pPr>
      <w:rPr>
        <w:rFonts w:eastAsia="Times New Roman" w:cs="Times New Roman" w:hint="default"/>
      </w:rPr>
    </w:lvl>
    <w:lvl w:ilvl="8">
      <w:start w:val="1"/>
      <w:numFmt w:val="decimal"/>
      <w:lvlText w:val="%1.%2.%3.%4.%5.%6.%7.%8.%9."/>
      <w:lvlJc w:val="left"/>
      <w:pPr>
        <w:tabs>
          <w:tab w:val="num" w:pos="0"/>
        </w:tabs>
        <w:ind w:left="1800" w:hanging="1800"/>
      </w:pPr>
      <w:rPr>
        <w:rFonts w:eastAsia="Times New Roman" w:cs="Times New Roman" w:hint="default"/>
      </w:rPr>
    </w:lvl>
  </w:abstractNum>
  <w:abstractNum w:abstractNumId="51">
    <w:nsid w:val="6D8849DB"/>
    <w:multiLevelType w:val="hybridMultilevel"/>
    <w:tmpl w:val="4D16CFD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2">
    <w:nsid w:val="6F666283"/>
    <w:multiLevelType w:val="hybridMultilevel"/>
    <w:tmpl w:val="099C175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nsid w:val="704B3B46"/>
    <w:multiLevelType w:val="hybridMultilevel"/>
    <w:tmpl w:val="5B2E49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nsid w:val="735422B5"/>
    <w:multiLevelType w:val="hybridMultilevel"/>
    <w:tmpl w:val="869A26C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769B79E9"/>
    <w:multiLevelType w:val="hybridMultilevel"/>
    <w:tmpl w:val="3F669B7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nsid w:val="7C371E5E"/>
    <w:multiLevelType w:val="hybridMultilevel"/>
    <w:tmpl w:val="636EED0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nsid w:val="7DFC0067"/>
    <w:multiLevelType w:val="hybridMultilevel"/>
    <w:tmpl w:val="54500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7E031214"/>
    <w:multiLevelType w:val="hybridMultilevel"/>
    <w:tmpl w:val="0BD449C8"/>
    <w:lvl w:ilvl="0" w:tplc="9C60BF96">
      <w:start w:val="1"/>
      <w:numFmt w:val="decimal"/>
      <w:lvlText w:val="%1)"/>
      <w:lvlJc w:val="left"/>
      <w:pPr>
        <w:tabs>
          <w:tab w:val="num" w:pos="1425"/>
        </w:tabs>
        <w:ind w:left="1425" w:hanging="360"/>
      </w:pPr>
      <w:rPr>
        <w:rFonts w:cs="Times New Roman" w:hint="default"/>
      </w:rPr>
    </w:lvl>
    <w:lvl w:ilvl="1" w:tplc="F072F060">
      <w:start w:val="8"/>
      <w:numFmt w:val="bullet"/>
      <w:lvlText w:val="-"/>
      <w:lvlJc w:val="left"/>
      <w:pPr>
        <w:tabs>
          <w:tab w:val="num" w:pos="2145"/>
        </w:tabs>
        <w:ind w:left="2145" w:hanging="360"/>
      </w:pPr>
      <w:rPr>
        <w:rFonts w:ascii="Times New Roman" w:eastAsia="Times New Roman" w:hAnsi="Times New Roman" w:hint="default"/>
      </w:rPr>
    </w:lvl>
    <w:lvl w:ilvl="2" w:tplc="0415001B" w:tentative="1">
      <w:start w:val="1"/>
      <w:numFmt w:val="lowerRoman"/>
      <w:lvlText w:val="%3."/>
      <w:lvlJc w:val="right"/>
      <w:pPr>
        <w:tabs>
          <w:tab w:val="num" w:pos="2865"/>
        </w:tabs>
        <w:ind w:left="2865" w:hanging="180"/>
      </w:pPr>
      <w:rPr>
        <w:rFonts w:cs="Times New Roman"/>
      </w:rPr>
    </w:lvl>
    <w:lvl w:ilvl="3" w:tplc="0415000F" w:tentative="1">
      <w:start w:val="1"/>
      <w:numFmt w:val="decimal"/>
      <w:lvlText w:val="%4."/>
      <w:lvlJc w:val="left"/>
      <w:pPr>
        <w:tabs>
          <w:tab w:val="num" w:pos="3585"/>
        </w:tabs>
        <w:ind w:left="3585" w:hanging="360"/>
      </w:pPr>
      <w:rPr>
        <w:rFonts w:cs="Times New Roman"/>
      </w:rPr>
    </w:lvl>
    <w:lvl w:ilvl="4" w:tplc="04150019" w:tentative="1">
      <w:start w:val="1"/>
      <w:numFmt w:val="lowerLetter"/>
      <w:lvlText w:val="%5."/>
      <w:lvlJc w:val="left"/>
      <w:pPr>
        <w:tabs>
          <w:tab w:val="num" w:pos="4305"/>
        </w:tabs>
        <w:ind w:left="4305" w:hanging="360"/>
      </w:pPr>
      <w:rPr>
        <w:rFonts w:cs="Times New Roman"/>
      </w:rPr>
    </w:lvl>
    <w:lvl w:ilvl="5" w:tplc="0415001B" w:tentative="1">
      <w:start w:val="1"/>
      <w:numFmt w:val="lowerRoman"/>
      <w:lvlText w:val="%6."/>
      <w:lvlJc w:val="right"/>
      <w:pPr>
        <w:tabs>
          <w:tab w:val="num" w:pos="5025"/>
        </w:tabs>
        <w:ind w:left="5025" w:hanging="180"/>
      </w:pPr>
      <w:rPr>
        <w:rFonts w:cs="Times New Roman"/>
      </w:rPr>
    </w:lvl>
    <w:lvl w:ilvl="6" w:tplc="0415000F" w:tentative="1">
      <w:start w:val="1"/>
      <w:numFmt w:val="decimal"/>
      <w:lvlText w:val="%7."/>
      <w:lvlJc w:val="left"/>
      <w:pPr>
        <w:tabs>
          <w:tab w:val="num" w:pos="5745"/>
        </w:tabs>
        <w:ind w:left="5745" w:hanging="360"/>
      </w:pPr>
      <w:rPr>
        <w:rFonts w:cs="Times New Roman"/>
      </w:rPr>
    </w:lvl>
    <w:lvl w:ilvl="7" w:tplc="04150019" w:tentative="1">
      <w:start w:val="1"/>
      <w:numFmt w:val="lowerLetter"/>
      <w:lvlText w:val="%8."/>
      <w:lvlJc w:val="left"/>
      <w:pPr>
        <w:tabs>
          <w:tab w:val="num" w:pos="6465"/>
        </w:tabs>
        <w:ind w:left="6465" w:hanging="360"/>
      </w:pPr>
      <w:rPr>
        <w:rFonts w:cs="Times New Roman"/>
      </w:rPr>
    </w:lvl>
    <w:lvl w:ilvl="8" w:tplc="0415001B" w:tentative="1">
      <w:start w:val="1"/>
      <w:numFmt w:val="lowerRoman"/>
      <w:lvlText w:val="%9."/>
      <w:lvlJc w:val="right"/>
      <w:pPr>
        <w:tabs>
          <w:tab w:val="num" w:pos="7185"/>
        </w:tabs>
        <w:ind w:left="7185" w:hanging="180"/>
      </w:pPr>
      <w:rPr>
        <w:rFonts w:cs="Times New Roman"/>
      </w:rPr>
    </w:lvl>
  </w:abstractNum>
  <w:num w:numId="1">
    <w:abstractNumId w:val="58"/>
  </w:num>
  <w:num w:numId="2">
    <w:abstractNumId w:val="24"/>
  </w:num>
  <w:num w:numId="3">
    <w:abstractNumId w:val="29"/>
  </w:num>
  <w:num w:numId="4">
    <w:abstractNumId w:val="45"/>
  </w:num>
  <w:num w:numId="5">
    <w:abstractNumId w:val="24"/>
  </w:num>
  <w:num w:numId="6">
    <w:abstractNumId w:val="42"/>
  </w:num>
  <w:num w:numId="7">
    <w:abstractNumId w:val="0"/>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35"/>
  </w:num>
  <w:num w:numId="12">
    <w:abstractNumId w:val="57"/>
  </w:num>
  <w:num w:numId="13">
    <w:abstractNumId w:val="53"/>
  </w:num>
  <w:num w:numId="14">
    <w:abstractNumId w:val="31"/>
  </w:num>
  <w:num w:numId="15">
    <w:abstractNumId w:val="43"/>
  </w:num>
  <w:num w:numId="16">
    <w:abstractNumId w:val="39"/>
  </w:num>
  <w:num w:numId="17">
    <w:abstractNumId w:val="51"/>
  </w:num>
  <w:num w:numId="18">
    <w:abstractNumId w:val="30"/>
  </w:num>
  <w:num w:numId="19">
    <w:abstractNumId w:val="47"/>
  </w:num>
  <w:num w:numId="20">
    <w:abstractNumId w:val="18"/>
  </w:num>
  <w:num w:numId="21">
    <w:abstractNumId w:val="22"/>
  </w:num>
  <w:num w:numId="22">
    <w:abstractNumId w:val="27"/>
  </w:num>
  <w:num w:numId="23">
    <w:abstractNumId w:val="28"/>
  </w:num>
  <w:num w:numId="24">
    <w:abstractNumId w:val="55"/>
  </w:num>
  <w:num w:numId="25">
    <w:abstractNumId w:val="25"/>
  </w:num>
  <w:num w:numId="26">
    <w:abstractNumId w:val="33"/>
  </w:num>
  <w:num w:numId="27">
    <w:abstractNumId w:val="23"/>
  </w:num>
  <w:num w:numId="28">
    <w:abstractNumId w:val="50"/>
  </w:num>
  <w:num w:numId="29">
    <w:abstractNumId w:val="38"/>
  </w:num>
  <w:num w:numId="30">
    <w:abstractNumId w:val="15"/>
  </w:num>
  <w:num w:numId="31">
    <w:abstractNumId w:val="54"/>
  </w:num>
  <w:num w:numId="32">
    <w:abstractNumId w:val="56"/>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9"/>
  </w:num>
  <w:num w:numId="36">
    <w:abstractNumId w:val="49"/>
  </w:num>
  <w:num w:numId="37">
    <w:abstractNumId w:val="44"/>
  </w:num>
  <w:num w:numId="38">
    <w:abstractNumId w:val="26"/>
  </w:num>
  <w:num w:numId="39">
    <w:abstractNumId w:val="34"/>
  </w:num>
  <w:num w:numId="40">
    <w:abstractNumId w:val="17"/>
  </w:num>
  <w:num w:numId="41">
    <w:abstractNumId w:val="52"/>
  </w:num>
  <w:num w:numId="42">
    <w:abstractNumId w:val="20"/>
  </w:num>
  <w:num w:numId="43">
    <w:abstractNumId w:val="36"/>
  </w:num>
  <w:num w:numId="44">
    <w:abstractNumId w:val="41"/>
  </w:num>
  <w:num w:numId="45">
    <w:abstractNumId w:val="37"/>
  </w:num>
  <w:num w:numId="46">
    <w:abstractNumId w:val="46"/>
  </w:num>
  <w:num w:numId="47">
    <w:abstractNumId w:val="21"/>
  </w:num>
  <w:num w:numId="48">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905"/>
    <w:rsid w:val="00000505"/>
    <w:rsid w:val="000007F9"/>
    <w:rsid w:val="000008F7"/>
    <w:rsid w:val="00000D87"/>
    <w:rsid w:val="00000D98"/>
    <w:rsid w:val="00001931"/>
    <w:rsid w:val="00003E7A"/>
    <w:rsid w:val="000042FD"/>
    <w:rsid w:val="000047D7"/>
    <w:rsid w:val="00004A31"/>
    <w:rsid w:val="0000645D"/>
    <w:rsid w:val="0000711F"/>
    <w:rsid w:val="000101F3"/>
    <w:rsid w:val="0001229A"/>
    <w:rsid w:val="00013268"/>
    <w:rsid w:val="00013661"/>
    <w:rsid w:val="00014EC4"/>
    <w:rsid w:val="00015845"/>
    <w:rsid w:val="00015DFE"/>
    <w:rsid w:val="00017FA8"/>
    <w:rsid w:val="00020858"/>
    <w:rsid w:val="00023CE9"/>
    <w:rsid w:val="00023D5B"/>
    <w:rsid w:val="000251EE"/>
    <w:rsid w:val="0002551E"/>
    <w:rsid w:val="000276C9"/>
    <w:rsid w:val="00027824"/>
    <w:rsid w:val="0002791F"/>
    <w:rsid w:val="00027C81"/>
    <w:rsid w:val="00031094"/>
    <w:rsid w:val="00035D90"/>
    <w:rsid w:val="00036C3C"/>
    <w:rsid w:val="0003732D"/>
    <w:rsid w:val="00037A56"/>
    <w:rsid w:val="00037EFA"/>
    <w:rsid w:val="00040413"/>
    <w:rsid w:val="00040465"/>
    <w:rsid w:val="000404AF"/>
    <w:rsid w:val="00040567"/>
    <w:rsid w:val="000427B8"/>
    <w:rsid w:val="00042DEF"/>
    <w:rsid w:val="00043189"/>
    <w:rsid w:val="00043FB0"/>
    <w:rsid w:val="000445FE"/>
    <w:rsid w:val="00047AE5"/>
    <w:rsid w:val="00047C17"/>
    <w:rsid w:val="00047F17"/>
    <w:rsid w:val="0005119A"/>
    <w:rsid w:val="000552C1"/>
    <w:rsid w:val="000575EE"/>
    <w:rsid w:val="00057D67"/>
    <w:rsid w:val="00060EE1"/>
    <w:rsid w:val="000615E8"/>
    <w:rsid w:val="000625AD"/>
    <w:rsid w:val="000640D3"/>
    <w:rsid w:val="00064856"/>
    <w:rsid w:val="00064905"/>
    <w:rsid w:val="0006563A"/>
    <w:rsid w:val="00066429"/>
    <w:rsid w:val="00066729"/>
    <w:rsid w:val="0006799B"/>
    <w:rsid w:val="00067AB1"/>
    <w:rsid w:val="00070434"/>
    <w:rsid w:val="00070477"/>
    <w:rsid w:val="00076CA7"/>
    <w:rsid w:val="00077492"/>
    <w:rsid w:val="00077A22"/>
    <w:rsid w:val="00077B98"/>
    <w:rsid w:val="00080B6F"/>
    <w:rsid w:val="000813CF"/>
    <w:rsid w:val="00081E9F"/>
    <w:rsid w:val="00085C00"/>
    <w:rsid w:val="000867D0"/>
    <w:rsid w:val="0008703A"/>
    <w:rsid w:val="00087E5D"/>
    <w:rsid w:val="0009030F"/>
    <w:rsid w:val="00090ADF"/>
    <w:rsid w:val="0009215F"/>
    <w:rsid w:val="00093491"/>
    <w:rsid w:val="00093A42"/>
    <w:rsid w:val="000952D3"/>
    <w:rsid w:val="000960E7"/>
    <w:rsid w:val="00096DF6"/>
    <w:rsid w:val="000976C8"/>
    <w:rsid w:val="00097BCC"/>
    <w:rsid w:val="000A2314"/>
    <w:rsid w:val="000A2569"/>
    <w:rsid w:val="000A2C09"/>
    <w:rsid w:val="000A394D"/>
    <w:rsid w:val="000A3CCB"/>
    <w:rsid w:val="000A4B85"/>
    <w:rsid w:val="000A509F"/>
    <w:rsid w:val="000A50D4"/>
    <w:rsid w:val="000A599B"/>
    <w:rsid w:val="000A7AE6"/>
    <w:rsid w:val="000B2A82"/>
    <w:rsid w:val="000B31AB"/>
    <w:rsid w:val="000B3472"/>
    <w:rsid w:val="000B3636"/>
    <w:rsid w:val="000B4606"/>
    <w:rsid w:val="000B484C"/>
    <w:rsid w:val="000B6B33"/>
    <w:rsid w:val="000C02D3"/>
    <w:rsid w:val="000C07A3"/>
    <w:rsid w:val="000C0B95"/>
    <w:rsid w:val="000C14E5"/>
    <w:rsid w:val="000C184E"/>
    <w:rsid w:val="000C1B48"/>
    <w:rsid w:val="000C1E57"/>
    <w:rsid w:val="000C34EB"/>
    <w:rsid w:val="000C3C7D"/>
    <w:rsid w:val="000C4073"/>
    <w:rsid w:val="000D2BC2"/>
    <w:rsid w:val="000D2F62"/>
    <w:rsid w:val="000D309E"/>
    <w:rsid w:val="000D3517"/>
    <w:rsid w:val="000D645E"/>
    <w:rsid w:val="000D6608"/>
    <w:rsid w:val="000D7261"/>
    <w:rsid w:val="000E001B"/>
    <w:rsid w:val="000E0BDF"/>
    <w:rsid w:val="000E2360"/>
    <w:rsid w:val="000E4B8A"/>
    <w:rsid w:val="000E5DC7"/>
    <w:rsid w:val="000E6190"/>
    <w:rsid w:val="000E6557"/>
    <w:rsid w:val="000F103F"/>
    <w:rsid w:val="000F197C"/>
    <w:rsid w:val="000F2F05"/>
    <w:rsid w:val="00100B30"/>
    <w:rsid w:val="00101907"/>
    <w:rsid w:val="001021AC"/>
    <w:rsid w:val="001024BC"/>
    <w:rsid w:val="001034E3"/>
    <w:rsid w:val="001036A5"/>
    <w:rsid w:val="00103967"/>
    <w:rsid w:val="001044E8"/>
    <w:rsid w:val="00105389"/>
    <w:rsid w:val="0010775F"/>
    <w:rsid w:val="00110AAE"/>
    <w:rsid w:val="00112304"/>
    <w:rsid w:val="0011283A"/>
    <w:rsid w:val="00113311"/>
    <w:rsid w:val="0011389E"/>
    <w:rsid w:val="00113ABA"/>
    <w:rsid w:val="00114757"/>
    <w:rsid w:val="00115833"/>
    <w:rsid w:val="00115F8F"/>
    <w:rsid w:val="00116C60"/>
    <w:rsid w:val="00116D57"/>
    <w:rsid w:val="0011717C"/>
    <w:rsid w:val="00120F7D"/>
    <w:rsid w:val="001211C9"/>
    <w:rsid w:val="0012255C"/>
    <w:rsid w:val="00123716"/>
    <w:rsid w:val="00124EF9"/>
    <w:rsid w:val="00125B6E"/>
    <w:rsid w:val="00126347"/>
    <w:rsid w:val="001315B0"/>
    <w:rsid w:val="001319CA"/>
    <w:rsid w:val="00134447"/>
    <w:rsid w:val="00135484"/>
    <w:rsid w:val="001356AB"/>
    <w:rsid w:val="00137EB5"/>
    <w:rsid w:val="00144EFB"/>
    <w:rsid w:val="001464A9"/>
    <w:rsid w:val="00147F02"/>
    <w:rsid w:val="00150A68"/>
    <w:rsid w:val="00151A13"/>
    <w:rsid w:val="0015347F"/>
    <w:rsid w:val="00153980"/>
    <w:rsid w:val="00154041"/>
    <w:rsid w:val="00154353"/>
    <w:rsid w:val="0015512A"/>
    <w:rsid w:val="00156CC4"/>
    <w:rsid w:val="001573FD"/>
    <w:rsid w:val="001608CE"/>
    <w:rsid w:val="00160CF3"/>
    <w:rsid w:val="00161345"/>
    <w:rsid w:val="00164815"/>
    <w:rsid w:val="00166B4D"/>
    <w:rsid w:val="001700D9"/>
    <w:rsid w:val="0017034B"/>
    <w:rsid w:val="00173ACE"/>
    <w:rsid w:val="00175B5B"/>
    <w:rsid w:val="001765BD"/>
    <w:rsid w:val="00177510"/>
    <w:rsid w:val="00177AEC"/>
    <w:rsid w:val="00180222"/>
    <w:rsid w:val="00180E61"/>
    <w:rsid w:val="00181149"/>
    <w:rsid w:val="0018126A"/>
    <w:rsid w:val="0018162E"/>
    <w:rsid w:val="00181DC5"/>
    <w:rsid w:val="001852A8"/>
    <w:rsid w:val="001866A9"/>
    <w:rsid w:val="0018756F"/>
    <w:rsid w:val="00190761"/>
    <w:rsid w:val="00191460"/>
    <w:rsid w:val="00191602"/>
    <w:rsid w:val="00191730"/>
    <w:rsid w:val="00191D4C"/>
    <w:rsid w:val="00192649"/>
    <w:rsid w:val="001941B9"/>
    <w:rsid w:val="001948DB"/>
    <w:rsid w:val="00194A4D"/>
    <w:rsid w:val="001965AB"/>
    <w:rsid w:val="00196C03"/>
    <w:rsid w:val="001A4F89"/>
    <w:rsid w:val="001A686B"/>
    <w:rsid w:val="001A6989"/>
    <w:rsid w:val="001A744D"/>
    <w:rsid w:val="001B3B4C"/>
    <w:rsid w:val="001B7FF0"/>
    <w:rsid w:val="001C19B3"/>
    <w:rsid w:val="001C2C37"/>
    <w:rsid w:val="001C2FC2"/>
    <w:rsid w:val="001C34E8"/>
    <w:rsid w:val="001C5A83"/>
    <w:rsid w:val="001C74EB"/>
    <w:rsid w:val="001C7B73"/>
    <w:rsid w:val="001D003E"/>
    <w:rsid w:val="001D1570"/>
    <w:rsid w:val="001D35EC"/>
    <w:rsid w:val="001D4C54"/>
    <w:rsid w:val="001D5133"/>
    <w:rsid w:val="001D73E2"/>
    <w:rsid w:val="001E053B"/>
    <w:rsid w:val="001E0B60"/>
    <w:rsid w:val="001E2722"/>
    <w:rsid w:val="001E32F2"/>
    <w:rsid w:val="001E33F0"/>
    <w:rsid w:val="001E3751"/>
    <w:rsid w:val="001E45EF"/>
    <w:rsid w:val="001E57BA"/>
    <w:rsid w:val="001E676E"/>
    <w:rsid w:val="001E6918"/>
    <w:rsid w:val="001E725B"/>
    <w:rsid w:val="001F2A47"/>
    <w:rsid w:val="001F4560"/>
    <w:rsid w:val="001F49C7"/>
    <w:rsid w:val="001F53E9"/>
    <w:rsid w:val="001F5A12"/>
    <w:rsid w:val="001F7307"/>
    <w:rsid w:val="001F78C3"/>
    <w:rsid w:val="00200C55"/>
    <w:rsid w:val="00200E7D"/>
    <w:rsid w:val="00202362"/>
    <w:rsid w:val="00205703"/>
    <w:rsid w:val="00206CF6"/>
    <w:rsid w:val="0020709B"/>
    <w:rsid w:val="00207FA5"/>
    <w:rsid w:val="00210611"/>
    <w:rsid w:val="002110FA"/>
    <w:rsid w:val="002114D9"/>
    <w:rsid w:val="00211937"/>
    <w:rsid w:val="00211A6C"/>
    <w:rsid w:val="00211C1F"/>
    <w:rsid w:val="00211ECF"/>
    <w:rsid w:val="00215337"/>
    <w:rsid w:val="00217940"/>
    <w:rsid w:val="00217AC4"/>
    <w:rsid w:val="002208A5"/>
    <w:rsid w:val="00220983"/>
    <w:rsid w:val="00220C1B"/>
    <w:rsid w:val="002212F7"/>
    <w:rsid w:val="0022201F"/>
    <w:rsid w:val="00224541"/>
    <w:rsid w:val="0022541A"/>
    <w:rsid w:val="00225E3E"/>
    <w:rsid w:val="00227649"/>
    <w:rsid w:val="0023003A"/>
    <w:rsid w:val="00231021"/>
    <w:rsid w:val="00231153"/>
    <w:rsid w:val="00231ADC"/>
    <w:rsid w:val="00231CD8"/>
    <w:rsid w:val="00232D93"/>
    <w:rsid w:val="0023561D"/>
    <w:rsid w:val="00236C76"/>
    <w:rsid w:val="00237E16"/>
    <w:rsid w:val="00240FC2"/>
    <w:rsid w:val="0024107C"/>
    <w:rsid w:val="002419DB"/>
    <w:rsid w:val="00242825"/>
    <w:rsid w:val="00242DAD"/>
    <w:rsid w:val="00243087"/>
    <w:rsid w:val="002437AD"/>
    <w:rsid w:val="00243C13"/>
    <w:rsid w:val="002445DC"/>
    <w:rsid w:val="00245031"/>
    <w:rsid w:val="00246707"/>
    <w:rsid w:val="00247075"/>
    <w:rsid w:val="002472B4"/>
    <w:rsid w:val="00250035"/>
    <w:rsid w:val="00251A0F"/>
    <w:rsid w:val="002524B0"/>
    <w:rsid w:val="00252D53"/>
    <w:rsid w:val="00253689"/>
    <w:rsid w:val="00253840"/>
    <w:rsid w:val="0025429B"/>
    <w:rsid w:val="00254525"/>
    <w:rsid w:val="00254C05"/>
    <w:rsid w:val="00255EAF"/>
    <w:rsid w:val="002565E6"/>
    <w:rsid w:val="00257589"/>
    <w:rsid w:val="002611D2"/>
    <w:rsid w:val="00261596"/>
    <w:rsid w:val="00262D4E"/>
    <w:rsid w:val="00263214"/>
    <w:rsid w:val="00263B06"/>
    <w:rsid w:val="00264261"/>
    <w:rsid w:val="002659B4"/>
    <w:rsid w:val="002669CA"/>
    <w:rsid w:val="00267974"/>
    <w:rsid w:val="00267EA3"/>
    <w:rsid w:val="0027019E"/>
    <w:rsid w:val="00271043"/>
    <w:rsid w:val="00272C2C"/>
    <w:rsid w:val="0027330B"/>
    <w:rsid w:val="00274ADE"/>
    <w:rsid w:val="002752A9"/>
    <w:rsid w:val="00275709"/>
    <w:rsid w:val="00280047"/>
    <w:rsid w:val="00280284"/>
    <w:rsid w:val="00280844"/>
    <w:rsid w:val="002825E6"/>
    <w:rsid w:val="00282F8B"/>
    <w:rsid w:val="00283758"/>
    <w:rsid w:val="002839A9"/>
    <w:rsid w:val="00283E02"/>
    <w:rsid w:val="00286A3B"/>
    <w:rsid w:val="00287153"/>
    <w:rsid w:val="00287447"/>
    <w:rsid w:val="00290F64"/>
    <w:rsid w:val="00290F9E"/>
    <w:rsid w:val="00291D63"/>
    <w:rsid w:val="002920AD"/>
    <w:rsid w:val="00292588"/>
    <w:rsid w:val="002941C7"/>
    <w:rsid w:val="00295E7F"/>
    <w:rsid w:val="002960C1"/>
    <w:rsid w:val="002960D3"/>
    <w:rsid w:val="00296CEE"/>
    <w:rsid w:val="00297A44"/>
    <w:rsid w:val="002A0037"/>
    <w:rsid w:val="002A0263"/>
    <w:rsid w:val="002A0AA6"/>
    <w:rsid w:val="002A70AF"/>
    <w:rsid w:val="002A7B1C"/>
    <w:rsid w:val="002B05CC"/>
    <w:rsid w:val="002B07A9"/>
    <w:rsid w:val="002B194C"/>
    <w:rsid w:val="002B1960"/>
    <w:rsid w:val="002B1A46"/>
    <w:rsid w:val="002B1CDC"/>
    <w:rsid w:val="002B2381"/>
    <w:rsid w:val="002B3BB5"/>
    <w:rsid w:val="002B3E48"/>
    <w:rsid w:val="002B3FB0"/>
    <w:rsid w:val="002B6D0F"/>
    <w:rsid w:val="002B716D"/>
    <w:rsid w:val="002B74A0"/>
    <w:rsid w:val="002C3810"/>
    <w:rsid w:val="002C4DBB"/>
    <w:rsid w:val="002C579D"/>
    <w:rsid w:val="002C7CDB"/>
    <w:rsid w:val="002D2339"/>
    <w:rsid w:val="002D2B56"/>
    <w:rsid w:val="002D3A47"/>
    <w:rsid w:val="002D3CD5"/>
    <w:rsid w:val="002D480D"/>
    <w:rsid w:val="002D6672"/>
    <w:rsid w:val="002D728B"/>
    <w:rsid w:val="002D7836"/>
    <w:rsid w:val="002E2396"/>
    <w:rsid w:val="002E2D9F"/>
    <w:rsid w:val="002E73E3"/>
    <w:rsid w:val="002E7896"/>
    <w:rsid w:val="002E7B8E"/>
    <w:rsid w:val="002F0B93"/>
    <w:rsid w:val="002F3486"/>
    <w:rsid w:val="002F3B3B"/>
    <w:rsid w:val="002F3F5D"/>
    <w:rsid w:val="002F59DD"/>
    <w:rsid w:val="002F6475"/>
    <w:rsid w:val="003020C8"/>
    <w:rsid w:val="00304C63"/>
    <w:rsid w:val="00307C6C"/>
    <w:rsid w:val="00311018"/>
    <w:rsid w:val="00312AC1"/>
    <w:rsid w:val="00313DC7"/>
    <w:rsid w:val="00314E88"/>
    <w:rsid w:val="00315267"/>
    <w:rsid w:val="003156BB"/>
    <w:rsid w:val="00316040"/>
    <w:rsid w:val="0031646C"/>
    <w:rsid w:val="00320130"/>
    <w:rsid w:val="00320D82"/>
    <w:rsid w:val="00323021"/>
    <w:rsid w:val="0032427D"/>
    <w:rsid w:val="00324594"/>
    <w:rsid w:val="003264AC"/>
    <w:rsid w:val="00326A57"/>
    <w:rsid w:val="00327FE9"/>
    <w:rsid w:val="003311C5"/>
    <w:rsid w:val="00331614"/>
    <w:rsid w:val="003321B2"/>
    <w:rsid w:val="00332443"/>
    <w:rsid w:val="00332701"/>
    <w:rsid w:val="003329DB"/>
    <w:rsid w:val="00333831"/>
    <w:rsid w:val="00335603"/>
    <w:rsid w:val="00337740"/>
    <w:rsid w:val="00340C74"/>
    <w:rsid w:val="00340EC9"/>
    <w:rsid w:val="00341DAF"/>
    <w:rsid w:val="00345D36"/>
    <w:rsid w:val="003471E4"/>
    <w:rsid w:val="00347888"/>
    <w:rsid w:val="003502B5"/>
    <w:rsid w:val="0035064A"/>
    <w:rsid w:val="00352ADA"/>
    <w:rsid w:val="00353BA5"/>
    <w:rsid w:val="00355273"/>
    <w:rsid w:val="00356FCB"/>
    <w:rsid w:val="00357BB1"/>
    <w:rsid w:val="003624C5"/>
    <w:rsid w:val="00363EDD"/>
    <w:rsid w:val="00364B18"/>
    <w:rsid w:val="0036721C"/>
    <w:rsid w:val="003675DD"/>
    <w:rsid w:val="00370141"/>
    <w:rsid w:val="00372BCD"/>
    <w:rsid w:val="003748B8"/>
    <w:rsid w:val="00374A6B"/>
    <w:rsid w:val="003750BC"/>
    <w:rsid w:val="003776FD"/>
    <w:rsid w:val="003812C3"/>
    <w:rsid w:val="00381AFF"/>
    <w:rsid w:val="003826E1"/>
    <w:rsid w:val="00383CA1"/>
    <w:rsid w:val="00386B82"/>
    <w:rsid w:val="00387984"/>
    <w:rsid w:val="00391986"/>
    <w:rsid w:val="00394F3E"/>
    <w:rsid w:val="00396C01"/>
    <w:rsid w:val="003A015D"/>
    <w:rsid w:val="003A1BD7"/>
    <w:rsid w:val="003A3254"/>
    <w:rsid w:val="003A4EAC"/>
    <w:rsid w:val="003A5125"/>
    <w:rsid w:val="003A5B7E"/>
    <w:rsid w:val="003A65D2"/>
    <w:rsid w:val="003B1284"/>
    <w:rsid w:val="003B1476"/>
    <w:rsid w:val="003B158B"/>
    <w:rsid w:val="003B164C"/>
    <w:rsid w:val="003B26C7"/>
    <w:rsid w:val="003B2B98"/>
    <w:rsid w:val="003B567B"/>
    <w:rsid w:val="003B798E"/>
    <w:rsid w:val="003B79B9"/>
    <w:rsid w:val="003C06E9"/>
    <w:rsid w:val="003C1E40"/>
    <w:rsid w:val="003C1FB7"/>
    <w:rsid w:val="003C2A36"/>
    <w:rsid w:val="003C34E3"/>
    <w:rsid w:val="003C48B2"/>
    <w:rsid w:val="003C59B0"/>
    <w:rsid w:val="003D1F2E"/>
    <w:rsid w:val="003D2579"/>
    <w:rsid w:val="003D75B7"/>
    <w:rsid w:val="003E0099"/>
    <w:rsid w:val="003E0E51"/>
    <w:rsid w:val="003E14F8"/>
    <w:rsid w:val="003E26F6"/>
    <w:rsid w:val="003E279B"/>
    <w:rsid w:val="003E31B0"/>
    <w:rsid w:val="003E565F"/>
    <w:rsid w:val="003E65FA"/>
    <w:rsid w:val="003E6679"/>
    <w:rsid w:val="003F0684"/>
    <w:rsid w:val="003F0EB7"/>
    <w:rsid w:val="003F2860"/>
    <w:rsid w:val="003F3A6F"/>
    <w:rsid w:val="003F5D84"/>
    <w:rsid w:val="003F5F82"/>
    <w:rsid w:val="003F6E84"/>
    <w:rsid w:val="003F7002"/>
    <w:rsid w:val="003F7E9A"/>
    <w:rsid w:val="00400C26"/>
    <w:rsid w:val="00400D44"/>
    <w:rsid w:val="00402659"/>
    <w:rsid w:val="00403741"/>
    <w:rsid w:val="00404EBE"/>
    <w:rsid w:val="0040592D"/>
    <w:rsid w:val="00411BBA"/>
    <w:rsid w:val="00411CD3"/>
    <w:rsid w:val="00412946"/>
    <w:rsid w:val="00412E78"/>
    <w:rsid w:val="004130FE"/>
    <w:rsid w:val="0041465C"/>
    <w:rsid w:val="004159A5"/>
    <w:rsid w:val="00417EA8"/>
    <w:rsid w:val="00420631"/>
    <w:rsid w:val="00424314"/>
    <w:rsid w:val="00425B67"/>
    <w:rsid w:val="0042669A"/>
    <w:rsid w:val="00427592"/>
    <w:rsid w:val="00430AE4"/>
    <w:rsid w:val="00433D22"/>
    <w:rsid w:val="004353D8"/>
    <w:rsid w:val="00436B8D"/>
    <w:rsid w:val="00436DD6"/>
    <w:rsid w:val="00437638"/>
    <w:rsid w:val="00437672"/>
    <w:rsid w:val="004378E8"/>
    <w:rsid w:val="00444096"/>
    <w:rsid w:val="0044455F"/>
    <w:rsid w:val="0044493E"/>
    <w:rsid w:val="00445924"/>
    <w:rsid w:val="00445A9A"/>
    <w:rsid w:val="00447F2E"/>
    <w:rsid w:val="00450A2F"/>
    <w:rsid w:val="00450D33"/>
    <w:rsid w:val="00450E3E"/>
    <w:rsid w:val="00451C7C"/>
    <w:rsid w:val="00454E5F"/>
    <w:rsid w:val="00457D29"/>
    <w:rsid w:val="00461A8C"/>
    <w:rsid w:val="0046231E"/>
    <w:rsid w:val="004631B1"/>
    <w:rsid w:val="00463E80"/>
    <w:rsid w:val="00465842"/>
    <w:rsid w:val="00465DCB"/>
    <w:rsid w:val="004663F6"/>
    <w:rsid w:val="0046658B"/>
    <w:rsid w:val="00470327"/>
    <w:rsid w:val="004707C6"/>
    <w:rsid w:val="004710F1"/>
    <w:rsid w:val="004715B8"/>
    <w:rsid w:val="00471CDD"/>
    <w:rsid w:val="00472394"/>
    <w:rsid w:val="00473454"/>
    <w:rsid w:val="00474806"/>
    <w:rsid w:val="00474DF1"/>
    <w:rsid w:val="004753CE"/>
    <w:rsid w:val="00476420"/>
    <w:rsid w:val="00476AEA"/>
    <w:rsid w:val="00477EE1"/>
    <w:rsid w:val="00481277"/>
    <w:rsid w:val="00481FDC"/>
    <w:rsid w:val="004821DF"/>
    <w:rsid w:val="00482981"/>
    <w:rsid w:val="004833D6"/>
    <w:rsid w:val="00485378"/>
    <w:rsid w:val="00485E49"/>
    <w:rsid w:val="00486AC9"/>
    <w:rsid w:val="004872A8"/>
    <w:rsid w:val="00487797"/>
    <w:rsid w:val="00487E67"/>
    <w:rsid w:val="004940A6"/>
    <w:rsid w:val="004955C4"/>
    <w:rsid w:val="004975DB"/>
    <w:rsid w:val="004A0048"/>
    <w:rsid w:val="004A02B3"/>
    <w:rsid w:val="004A114E"/>
    <w:rsid w:val="004A15EA"/>
    <w:rsid w:val="004A2FAA"/>
    <w:rsid w:val="004A3229"/>
    <w:rsid w:val="004A3708"/>
    <w:rsid w:val="004A5E46"/>
    <w:rsid w:val="004A67DB"/>
    <w:rsid w:val="004A7365"/>
    <w:rsid w:val="004A7B29"/>
    <w:rsid w:val="004B07DE"/>
    <w:rsid w:val="004B0885"/>
    <w:rsid w:val="004B115D"/>
    <w:rsid w:val="004B127D"/>
    <w:rsid w:val="004B2C68"/>
    <w:rsid w:val="004B2FB5"/>
    <w:rsid w:val="004B5509"/>
    <w:rsid w:val="004B6849"/>
    <w:rsid w:val="004C0B06"/>
    <w:rsid w:val="004C1FB0"/>
    <w:rsid w:val="004C275F"/>
    <w:rsid w:val="004C2D6E"/>
    <w:rsid w:val="004C2FCB"/>
    <w:rsid w:val="004C379B"/>
    <w:rsid w:val="004C4A7B"/>
    <w:rsid w:val="004C4FA2"/>
    <w:rsid w:val="004C6714"/>
    <w:rsid w:val="004C6767"/>
    <w:rsid w:val="004C70EB"/>
    <w:rsid w:val="004C71FC"/>
    <w:rsid w:val="004D105B"/>
    <w:rsid w:val="004D3940"/>
    <w:rsid w:val="004D4A05"/>
    <w:rsid w:val="004D654F"/>
    <w:rsid w:val="004D79CE"/>
    <w:rsid w:val="004D7A91"/>
    <w:rsid w:val="004D7F7F"/>
    <w:rsid w:val="004E2569"/>
    <w:rsid w:val="004E3EE0"/>
    <w:rsid w:val="004E59B3"/>
    <w:rsid w:val="004E604B"/>
    <w:rsid w:val="004E6A13"/>
    <w:rsid w:val="004E727E"/>
    <w:rsid w:val="004E7C9A"/>
    <w:rsid w:val="004F0636"/>
    <w:rsid w:val="004F09C8"/>
    <w:rsid w:val="004F0CF4"/>
    <w:rsid w:val="004F428C"/>
    <w:rsid w:val="004F5923"/>
    <w:rsid w:val="004F6738"/>
    <w:rsid w:val="004F7714"/>
    <w:rsid w:val="004F7A09"/>
    <w:rsid w:val="00501E02"/>
    <w:rsid w:val="005067A9"/>
    <w:rsid w:val="00511697"/>
    <w:rsid w:val="0051291D"/>
    <w:rsid w:val="00521C6C"/>
    <w:rsid w:val="005235A4"/>
    <w:rsid w:val="00527116"/>
    <w:rsid w:val="0052799E"/>
    <w:rsid w:val="00527E33"/>
    <w:rsid w:val="00530DCA"/>
    <w:rsid w:val="0053102C"/>
    <w:rsid w:val="00531817"/>
    <w:rsid w:val="00532592"/>
    <w:rsid w:val="00532BF8"/>
    <w:rsid w:val="005340F1"/>
    <w:rsid w:val="00534189"/>
    <w:rsid w:val="00534A31"/>
    <w:rsid w:val="00534B94"/>
    <w:rsid w:val="00537B1C"/>
    <w:rsid w:val="0054024C"/>
    <w:rsid w:val="005416A0"/>
    <w:rsid w:val="00542A53"/>
    <w:rsid w:val="00542FA1"/>
    <w:rsid w:val="00543375"/>
    <w:rsid w:val="0054368E"/>
    <w:rsid w:val="00544EA7"/>
    <w:rsid w:val="00547C70"/>
    <w:rsid w:val="00550353"/>
    <w:rsid w:val="005513C2"/>
    <w:rsid w:val="00551AB9"/>
    <w:rsid w:val="005533D4"/>
    <w:rsid w:val="005560D5"/>
    <w:rsid w:val="005612C2"/>
    <w:rsid w:val="00561406"/>
    <w:rsid w:val="0056373F"/>
    <w:rsid w:val="00567443"/>
    <w:rsid w:val="0057114C"/>
    <w:rsid w:val="00572A0C"/>
    <w:rsid w:val="00573A6D"/>
    <w:rsid w:val="00575F1D"/>
    <w:rsid w:val="0057611C"/>
    <w:rsid w:val="0057612D"/>
    <w:rsid w:val="00577B96"/>
    <w:rsid w:val="005809B7"/>
    <w:rsid w:val="00581DFB"/>
    <w:rsid w:val="00581FAD"/>
    <w:rsid w:val="0058404B"/>
    <w:rsid w:val="0058460B"/>
    <w:rsid w:val="005866BE"/>
    <w:rsid w:val="005874F9"/>
    <w:rsid w:val="00587AC6"/>
    <w:rsid w:val="005915F0"/>
    <w:rsid w:val="0059375D"/>
    <w:rsid w:val="00596513"/>
    <w:rsid w:val="00597D58"/>
    <w:rsid w:val="005A0DEA"/>
    <w:rsid w:val="005A197B"/>
    <w:rsid w:val="005A1DC6"/>
    <w:rsid w:val="005A2006"/>
    <w:rsid w:val="005A21E6"/>
    <w:rsid w:val="005A23C2"/>
    <w:rsid w:val="005A3CCD"/>
    <w:rsid w:val="005A4506"/>
    <w:rsid w:val="005A5F09"/>
    <w:rsid w:val="005A6DF5"/>
    <w:rsid w:val="005A7075"/>
    <w:rsid w:val="005B01C0"/>
    <w:rsid w:val="005B046E"/>
    <w:rsid w:val="005B1BB1"/>
    <w:rsid w:val="005B2CBC"/>
    <w:rsid w:val="005B3D4B"/>
    <w:rsid w:val="005B41B5"/>
    <w:rsid w:val="005B67EE"/>
    <w:rsid w:val="005B73C4"/>
    <w:rsid w:val="005B7E14"/>
    <w:rsid w:val="005C2162"/>
    <w:rsid w:val="005C2AF6"/>
    <w:rsid w:val="005C47F8"/>
    <w:rsid w:val="005C6545"/>
    <w:rsid w:val="005C71B1"/>
    <w:rsid w:val="005C7F12"/>
    <w:rsid w:val="005D2A45"/>
    <w:rsid w:val="005D4443"/>
    <w:rsid w:val="005D5BA0"/>
    <w:rsid w:val="005D5D56"/>
    <w:rsid w:val="005D7F9F"/>
    <w:rsid w:val="005E0DE2"/>
    <w:rsid w:val="005E1D2C"/>
    <w:rsid w:val="005E1FDB"/>
    <w:rsid w:val="005E2093"/>
    <w:rsid w:val="005E54F5"/>
    <w:rsid w:val="005F03FE"/>
    <w:rsid w:val="005F1623"/>
    <w:rsid w:val="005F267B"/>
    <w:rsid w:val="005F2BE6"/>
    <w:rsid w:val="005F2FAB"/>
    <w:rsid w:val="005F5672"/>
    <w:rsid w:val="005F682C"/>
    <w:rsid w:val="005F7955"/>
    <w:rsid w:val="006008AC"/>
    <w:rsid w:val="00601868"/>
    <w:rsid w:val="00601B86"/>
    <w:rsid w:val="006057C7"/>
    <w:rsid w:val="006100E7"/>
    <w:rsid w:val="006107CA"/>
    <w:rsid w:val="006113D9"/>
    <w:rsid w:val="00614F8E"/>
    <w:rsid w:val="00615D2F"/>
    <w:rsid w:val="00615F18"/>
    <w:rsid w:val="006167E2"/>
    <w:rsid w:val="00616CFF"/>
    <w:rsid w:val="006220F2"/>
    <w:rsid w:val="00623171"/>
    <w:rsid w:val="00624D70"/>
    <w:rsid w:val="00625D6E"/>
    <w:rsid w:val="00627C68"/>
    <w:rsid w:val="00631A26"/>
    <w:rsid w:val="006342D7"/>
    <w:rsid w:val="006348CA"/>
    <w:rsid w:val="006352D8"/>
    <w:rsid w:val="00635E0A"/>
    <w:rsid w:val="00640E5D"/>
    <w:rsid w:val="00641446"/>
    <w:rsid w:val="0064430A"/>
    <w:rsid w:val="006472EF"/>
    <w:rsid w:val="006524FB"/>
    <w:rsid w:val="00655426"/>
    <w:rsid w:val="00655875"/>
    <w:rsid w:val="00656651"/>
    <w:rsid w:val="00657749"/>
    <w:rsid w:val="00660013"/>
    <w:rsid w:val="00663082"/>
    <w:rsid w:val="00664FAD"/>
    <w:rsid w:val="00665FAF"/>
    <w:rsid w:val="006662FB"/>
    <w:rsid w:val="00666DC2"/>
    <w:rsid w:val="00666E5E"/>
    <w:rsid w:val="0066786C"/>
    <w:rsid w:val="00671763"/>
    <w:rsid w:val="00671B17"/>
    <w:rsid w:val="0067361B"/>
    <w:rsid w:val="00673883"/>
    <w:rsid w:val="0067464A"/>
    <w:rsid w:val="006825C6"/>
    <w:rsid w:val="0068264B"/>
    <w:rsid w:val="00684A8B"/>
    <w:rsid w:val="00690667"/>
    <w:rsid w:val="00692492"/>
    <w:rsid w:val="00693BA5"/>
    <w:rsid w:val="006940E6"/>
    <w:rsid w:val="00696282"/>
    <w:rsid w:val="00696410"/>
    <w:rsid w:val="00696DEA"/>
    <w:rsid w:val="00697789"/>
    <w:rsid w:val="006979FB"/>
    <w:rsid w:val="006A0528"/>
    <w:rsid w:val="006A18BB"/>
    <w:rsid w:val="006A2419"/>
    <w:rsid w:val="006A38A9"/>
    <w:rsid w:val="006A3AB5"/>
    <w:rsid w:val="006A5056"/>
    <w:rsid w:val="006A7B55"/>
    <w:rsid w:val="006B0BB2"/>
    <w:rsid w:val="006B6088"/>
    <w:rsid w:val="006B7FAC"/>
    <w:rsid w:val="006C3F2E"/>
    <w:rsid w:val="006C49B6"/>
    <w:rsid w:val="006C57F6"/>
    <w:rsid w:val="006C5B97"/>
    <w:rsid w:val="006C5DD7"/>
    <w:rsid w:val="006C5E80"/>
    <w:rsid w:val="006C713D"/>
    <w:rsid w:val="006D0DB7"/>
    <w:rsid w:val="006D2E8A"/>
    <w:rsid w:val="006D3CC8"/>
    <w:rsid w:val="006D4570"/>
    <w:rsid w:val="006D5159"/>
    <w:rsid w:val="006D5831"/>
    <w:rsid w:val="006E0C99"/>
    <w:rsid w:val="006E1070"/>
    <w:rsid w:val="006E175B"/>
    <w:rsid w:val="006E1BAC"/>
    <w:rsid w:val="006E261F"/>
    <w:rsid w:val="006E33A2"/>
    <w:rsid w:val="006E39EB"/>
    <w:rsid w:val="006E6162"/>
    <w:rsid w:val="006F17B3"/>
    <w:rsid w:val="006F1BBA"/>
    <w:rsid w:val="006F21CD"/>
    <w:rsid w:val="006F318A"/>
    <w:rsid w:val="006F3876"/>
    <w:rsid w:val="006F40E3"/>
    <w:rsid w:val="006F58FC"/>
    <w:rsid w:val="006F66C2"/>
    <w:rsid w:val="006F6E4C"/>
    <w:rsid w:val="006F71A1"/>
    <w:rsid w:val="00700AF5"/>
    <w:rsid w:val="00702FE3"/>
    <w:rsid w:val="00704400"/>
    <w:rsid w:val="00704DD3"/>
    <w:rsid w:val="00710824"/>
    <w:rsid w:val="0071117F"/>
    <w:rsid w:val="007120A2"/>
    <w:rsid w:val="007121B7"/>
    <w:rsid w:val="00713917"/>
    <w:rsid w:val="00713FBA"/>
    <w:rsid w:val="007144D3"/>
    <w:rsid w:val="00714574"/>
    <w:rsid w:val="00716746"/>
    <w:rsid w:val="00716A4C"/>
    <w:rsid w:val="0071759A"/>
    <w:rsid w:val="00717C42"/>
    <w:rsid w:val="0072092E"/>
    <w:rsid w:val="007222BF"/>
    <w:rsid w:val="00723B23"/>
    <w:rsid w:val="007248AD"/>
    <w:rsid w:val="007273EC"/>
    <w:rsid w:val="0073534C"/>
    <w:rsid w:val="007366C2"/>
    <w:rsid w:val="007377B0"/>
    <w:rsid w:val="00741DE7"/>
    <w:rsid w:val="00746C7A"/>
    <w:rsid w:val="00746D38"/>
    <w:rsid w:val="0074767F"/>
    <w:rsid w:val="00750613"/>
    <w:rsid w:val="00753AE3"/>
    <w:rsid w:val="0075677A"/>
    <w:rsid w:val="00756AAC"/>
    <w:rsid w:val="007575D8"/>
    <w:rsid w:val="00760F36"/>
    <w:rsid w:val="00761CA7"/>
    <w:rsid w:val="0076299A"/>
    <w:rsid w:val="00762DA7"/>
    <w:rsid w:val="007705EF"/>
    <w:rsid w:val="007711B1"/>
    <w:rsid w:val="007712BF"/>
    <w:rsid w:val="0077261A"/>
    <w:rsid w:val="00772BDC"/>
    <w:rsid w:val="00774021"/>
    <w:rsid w:val="00774FBC"/>
    <w:rsid w:val="00776459"/>
    <w:rsid w:val="00777E54"/>
    <w:rsid w:val="007807C0"/>
    <w:rsid w:val="00780DB5"/>
    <w:rsid w:val="0078171D"/>
    <w:rsid w:val="00782CE9"/>
    <w:rsid w:val="00785541"/>
    <w:rsid w:val="00786D24"/>
    <w:rsid w:val="007918B0"/>
    <w:rsid w:val="00792A95"/>
    <w:rsid w:val="00792EE2"/>
    <w:rsid w:val="007955A2"/>
    <w:rsid w:val="00797131"/>
    <w:rsid w:val="007A14ED"/>
    <w:rsid w:val="007A5BB4"/>
    <w:rsid w:val="007B0629"/>
    <w:rsid w:val="007B1E6C"/>
    <w:rsid w:val="007B21C4"/>
    <w:rsid w:val="007B2E86"/>
    <w:rsid w:val="007B48F9"/>
    <w:rsid w:val="007C0041"/>
    <w:rsid w:val="007C0821"/>
    <w:rsid w:val="007C1318"/>
    <w:rsid w:val="007C158F"/>
    <w:rsid w:val="007C3C62"/>
    <w:rsid w:val="007C4B7F"/>
    <w:rsid w:val="007C5052"/>
    <w:rsid w:val="007C6822"/>
    <w:rsid w:val="007C71B7"/>
    <w:rsid w:val="007C7291"/>
    <w:rsid w:val="007C7392"/>
    <w:rsid w:val="007D251C"/>
    <w:rsid w:val="007D3361"/>
    <w:rsid w:val="007D46BB"/>
    <w:rsid w:val="007D4865"/>
    <w:rsid w:val="007E00C8"/>
    <w:rsid w:val="007E062A"/>
    <w:rsid w:val="007E1EC6"/>
    <w:rsid w:val="007E5E4F"/>
    <w:rsid w:val="007E687A"/>
    <w:rsid w:val="007F3C0E"/>
    <w:rsid w:val="007F3D53"/>
    <w:rsid w:val="007F40EA"/>
    <w:rsid w:val="007F4BF3"/>
    <w:rsid w:val="007F7420"/>
    <w:rsid w:val="0080004E"/>
    <w:rsid w:val="008010D9"/>
    <w:rsid w:val="008018BD"/>
    <w:rsid w:val="0080529D"/>
    <w:rsid w:val="00807F70"/>
    <w:rsid w:val="0081048E"/>
    <w:rsid w:val="00810B7D"/>
    <w:rsid w:val="00811E11"/>
    <w:rsid w:val="0081232D"/>
    <w:rsid w:val="008137B8"/>
    <w:rsid w:val="008150A6"/>
    <w:rsid w:val="008165C7"/>
    <w:rsid w:val="00821547"/>
    <w:rsid w:val="008225EE"/>
    <w:rsid w:val="00825A10"/>
    <w:rsid w:val="00826513"/>
    <w:rsid w:val="00832C3E"/>
    <w:rsid w:val="00834C3C"/>
    <w:rsid w:val="00834E3F"/>
    <w:rsid w:val="008374F9"/>
    <w:rsid w:val="00841CB1"/>
    <w:rsid w:val="008427C2"/>
    <w:rsid w:val="008453BC"/>
    <w:rsid w:val="00845E2A"/>
    <w:rsid w:val="0084740B"/>
    <w:rsid w:val="00850597"/>
    <w:rsid w:val="0085071F"/>
    <w:rsid w:val="00850D2A"/>
    <w:rsid w:val="00850D68"/>
    <w:rsid w:val="00851523"/>
    <w:rsid w:val="00855CEF"/>
    <w:rsid w:val="00855E51"/>
    <w:rsid w:val="0085706B"/>
    <w:rsid w:val="0086032D"/>
    <w:rsid w:val="00862BCE"/>
    <w:rsid w:val="00862E32"/>
    <w:rsid w:val="00863014"/>
    <w:rsid w:val="0086338E"/>
    <w:rsid w:val="00863504"/>
    <w:rsid w:val="00864F17"/>
    <w:rsid w:val="0086630F"/>
    <w:rsid w:val="00866578"/>
    <w:rsid w:val="00866972"/>
    <w:rsid w:val="00866E9B"/>
    <w:rsid w:val="00867C9C"/>
    <w:rsid w:val="00871FFC"/>
    <w:rsid w:val="00872D02"/>
    <w:rsid w:val="008744BA"/>
    <w:rsid w:val="00875BC4"/>
    <w:rsid w:val="00876B22"/>
    <w:rsid w:val="00877D39"/>
    <w:rsid w:val="00881461"/>
    <w:rsid w:val="00883007"/>
    <w:rsid w:val="008832EB"/>
    <w:rsid w:val="00883EFB"/>
    <w:rsid w:val="0088406B"/>
    <w:rsid w:val="00887ED3"/>
    <w:rsid w:val="008927BD"/>
    <w:rsid w:val="0089474F"/>
    <w:rsid w:val="0089512B"/>
    <w:rsid w:val="0089541A"/>
    <w:rsid w:val="008955AB"/>
    <w:rsid w:val="008958C5"/>
    <w:rsid w:val="00895F74"/>
    <w:rsid w:val="00896FD1"/>
    <w:rsid w:val="008A025B"/>
    <w:rsid w:val="008A1327"/>
    <w:rsid w:val="008A24AA"/>
    <w:rsid w:val="008A2D42"/>
    <w:rsid w:val="008A3E9F"/>
    <w:rsid w:val="008A587F"/>
    <w:rsid w:val="008A64EE"/>
    <w:rsid w:val="008A78A4"/>
    <w:rsid w:val="008B15DD"/>
    <w:rsid w:val="008B2B78"/>
    <w:rsid w:val="008B2BD8"/>
    <w:rsid w:val="008B5B55"/>
    <w:rsid w:val="008B7B36"/>
    <w:rsid w:val="008C45BD"/>
    <w:rsid w:val="008C5301"/>
    <w:rsid w:val="008C5FCC"/>
    <w:rsid w:val="008C6BDE"/>
    <w:rsid w:val="008C706C"/>
    <w:rsid w:val="008D048F"/>
    <w:rsid w:val="008D1386"/>
    <w:rsid w:val="008D22AF"/>
    <w:rsid w:val="008D49DC"/>
    <w:rsid w:val="008D6B6B"/>
    <w:rsid w:val="008D6F77"/>
    <w:rsid w:val="008E2F75"/>
    <w:rsid w:val="008E48A0"/>
    <w:rsid w:val="008E6796"/>
    <w:rsid w:val="008F0117"/>
    <w:rsid w:val="008F03DD"/>
    <w:rsid w:val="008F2580"/>
    <w:rsid w:val="008F4381"/>
    <w:rsid w:val="008F6055"/>
    <w:rsid w:val="008F6E8B"/>
    <w:rsid w:val="0090281A"/>
    <w:rsid w:val="00902AF4"/>
    <w:rsid w:val="0090364B"/>
    <w:rsid w:val="00904A34"/>
    <w:rsid w:val="00905A65"/>
    <w:rsid w:val="00905CCD"/>
    <w:rsid w:val="0091009F"/>
    <w:rsid w:val="00910848"/>
    <w:rsid w:val="00910962"/>
    <w:rsid w:val="009148B8"/>
    <w:rsid w:val="00915563"/>
    <w:rsid w:val="00915CE3"/>
    <w:rsid w:val="00917577"/>
    <w:rsid w:val="009176ED"/>
    <w:rsid w:val="00920B89"/>
    <w:rsid w:val="00921568"/>
    <w:rsid w:val="00922512"/>
    <w:rsid w:val="00924503"/>
    <w:rsid w:val="00924F8D"/>
    <w:rsid w:val="009259CB"/>
    <w:rsid w:val="0092676B"/>
    <w:rsid w:val="00927353"/>
    <w:rsid w:val="009301D8"/>
    <w:rsid w:val="00931196"/>
    <w:rsid w:val="0093197C"/>
    <w:rsid w:val="00931C2E"/>
    <w:rsid w:val="00932EEA"/>
    <w:rsid w:val="0093417A"/>
    <w:rsid w:val="00935A66"/>
    <w:rsid w:val="009361D9"/>
    <w:rsid w:val="00940458"/>
    <w:rsid w:val="00944AC7"/>
    <w:rsid w:val="0094620E"/>
    <w:rsid w:val="00947E5F"/>
    <w:rsid w:val="00950F5E"/>
    <w:rsid w:val="0095248A"/>
    <w:rsid w:val="0095299A"/>
    <w:rsid w:val="00952E15"/>
    <w:rsid w:val="00952E6D"/>
    <w:rsid w:val="00957A45"/>
    <w:rsid w:val="00957D2F"/>
    <w:rsid w:val="0096137D"/>
    <w:rsid w:val="00965265"/>
    <w:rsid w:val="0096632A"/>
    <w:rsid w:val="009702E9"/>
    <w:rsid w:val="00970323"/>
    <w:rsid w:val="00970A78"/>
    <w:rsid w:val="00972D88"/>
    <w:rsid w:val="00974884"/>
    <w:rsid w:val="00976A3A"/>
    <w:rsid w:val="00977A44"/>
    <w:rsid w:val="00982AEE"/>
    <w:rsid w:val="00991C1E"/>
    <w:rsid w:val="00992243"/>
    <w:rsid w:val="009936D6"/>
    <w:rsid w:val="00993DE4"/>
    <w:rsid w:val="009952A8"/>
    <w:rsid w:val="00995404"/>
    <w:rsid w:val="009957CB"/>
    <w:rsid w:val="00995A63"/>
    <w:rsid w:val="009964E5"/>
    <w:rsid w:val="009A0E2A"/>
    <w:rsid w:val="009A13B2"/>
    <w:rsid w:val="009A1A3C"/>
    <w:rsid w:val="009A1A9E"/>
    <w:rsid w:val="009A22E6"/>
    <w:rsid w:val="009A25C1"/>
    <w:rsid w:val="009A29F7"/>
    <w:rsid w:val="009A2D3B"/>
    <w:rsid w:val="009A567C"/>
    <w:rsid w:val="009A6721"/>
    <w:rsid w:val="009A6844"/>
    <w:rsid w:val="009A6A88"/>
    <w:rsid w:val="009A75DD"/>
    <w:rsid w:val="009A7E3C"/>
    <w:rsid w:val="009B141B"/>
    <w:rsid w:val="009B14A6"/>
    <w:rsid w:val="009B2216"/>
    <w:rsid w:val="009B25C7"/>
    <w:rsid w:val="009B2D61"/>
    <w:rsid w:val="009B5570"/>
    <w:rsid w:val="009B70AD"/>
    <w:rsid w:val="009B70E1"/>
    <w:rsid w:val="009B7F21"/>
    <w:rsid w:val="009C1697"/>
    <w:rsid w:val="009C16F6"/>
    <w:rsid w:val="009C224A"/>
    <w:rsid w:val="009C41A8"/>
    <w:rsid w:val="009C4DB0"/>
    <w:rsid w:val="009C5FCD"/>
    <w:rsid w:val="009C6284"/>
    <w:rsid w:val="009D0ACB"/>
    <w:rsid w:val="009D16EF"/>
    <w:rsid w:val="009D4DE7"/>
    <w:rsid w:val="009D5F6D"/>
    <w:rsid w:val="009D6DC7"/>
    <w:rsid w:val="009D7D08"/>
    <w:rsid w:val="009E05BA"/>
    <w:rsid w:val="009E1E88"/>
    <w:rsid w:val="009E5843"/>
    <w:rsid w:val="009E5855"/>
    <w:rsid w:val="009E615A"/>
    <w:rsid w:val="009E7CD7"/>
    <w:rsid w:val="009F063E"/>
    <w:rsid w:val="009F0962"/>
    <w:rsid w:val="009F0C5B"/>
    <w:rsid w:val="009F0D6E"/>
    <w:rsid w:val="009F19DC"/>
    <w:rsid w:val="009F1C0C"/>
    <w:rsid w:val="009F2A33"/>
    <w:rsid w:val="009F54BD"/>
    <w:rsid w:val="009F58C0"/>
    <w:rsid w:val="009F6ED6"/>
    <w:rsid w:val="009F7261"/>
    <w:rsid w:val="00A004CC"/>
    <w:rsid w:val="00A00DE1"/>
    <w:rsid w:val="00A02C1F"/>
    <w:rsid w:val="00A04F28"/>
    <w:rsid w:val="00A062A3"/>
    <w:rsid w:val="00A06392"/>
    <w:rsid w:val="00A07A54"/>
    <w:rsid w:val="00A07CCE"/>
    <w:rsid w:val="00A1123A"/>
    <w:rsid w:val="00A115EC"/>
    <w:rsid w:val="00A11817"/>
    <w:rsid w:val="00A1200F"/>
    <w:rsid w:val="00A12FBB"/>
    <w:rsid w:val="00A13016"/>
    <w:rsid w:val="00A1444C"/>
    <w:rsid w:val="00A1512D"/>
    <w:rsid w:val="00A1513E"/>
    <w:rsid w:val="00A16A33"/>
    <w:rsid w:val="00A228B9"/>
    <w:rsid w:val="00A233C4"/>
    <w:rsid w:val="00A238EA"/>
    <w:rsid w:val="00A2478D"/>
    <w:rsid w:val="00A24BC1"/>
    <w:rsid w:val="00A24C96"/>
    <w:rsid w:val="00A25EA1"/>
    <w:rsid w:val="00A277E5"/>
    <w:rsid w:val="00A27FF5"/>
    <w:rsid w:val="00A30A43"/>
    <w:rsid w:val="00A31DCA"/>
    <w:rsid w:val="00A32EAE"/>
    <w:rsid w:val="00A338AB"/>
    <w:rsid w:val="00A34B57"/>
    <w:rsid w:val="00A34D21"/>
    <w:rsid w:val="00A35237"/>
    <w:rsid w:val="00A363EE"/>
    <w:rsid w:val="00A3754C"/>
    <w:rsid w:val="00A42A33"/>
    <w:rsid w:val="00A45CC3"/>
    <w:rsid w:val="00A462AB"/>
    <w:rsid w:val="00A47A3F"/>
    <w:rsid w:val="00A50E35"/>
    <w:rsid w:val="00A554A9"/>
    <w:rsid w:val="00A61DC5"/>
    <w:rsid w:val="00A62DE2"/>
    <w:rsid w:val="00A63F3C"/>
    <w:rsid w:val="00A656D2"/>
    <w:rsid w:val="00A66CE5"/>
    <w:rsid w:val="00A66F46"/>
    <w:rsid w:val="00A7034C"/>
    <w:rsid w:val="00A7163E"/>
    <w:rsid w:val="00A71D3F"/>
    <w:rsid w:val="00A763F8"/>
    <w:rsid w:val="00A76704"/>
    <w:rsid w:val="00A7721E"/>
    <w:rsid w:val="00A77786"/>
    <w:rsid w:val="00A80000"/>
    <w:rsid w:val="00A8159A"/>
    <w:rsid w:val="00A8190E"/>
    <w:rsid w:val="00A8288A"/>
    <w:rsid w:val="00A85A00"/>
    <w:rsid w:val="00A87799"/>
    <w:rsid w:val="00A911B3"/>
    <w:rsid w:val="00A91D1B"/>
    <w:rsid w:val="00A94665"/>
    <w:rsid w:val="00A958BF"/>
    <w:rsid w:val="00A9793B"/>
    <w:rsid w:val="00AA0277"/>
    <w:rsid w:val="00AA0F00"/>
    <w:rsid w:val="00AA2AF1"/>
    <w:rsid w:val="00AA2FB2"/>
    <w:rsid w:val="00AA30E0"/>
    <w:rsid w:val="00AA32FF"/>
    <w:rsid w:val="00AA3CD2"/>
    <w:rsid w:val="00AA65A2"/>
    <w:rsid w:val="00AB0210"/>
    <w:rsid w:val="00AB169F"/>
    <w:rsid w:val="00AB2127"/>
    <w:rsid w:val="00AB2F93"/>
    <w:rsid w:val="00AB3289"/>
    <w:rsid w:val="00AB3457"/>
    <w:rsid w:val="00AC4D43"/>
    <w:rsid w:val="00AC51D8"/>
    <w:rsid w:val="00AC55BC"/>
    <w:rsid w:val="00AC7F7F"/>
    <w:rsid w:val="00AD070D"/>
    <w:rsid w:val="00AD19BC"/>
    <w:rsid w:val="00AD3820"/>
    <w:rsid w:val="00AD449D"/>
    <w:rsid w:val="00AD4571"/>
    <w:rsid w:val="00AD69EB"/>
    <w:rsid w:val="00AD7477"/>
    <w:rsid w:val="00AE297E"/>
    <w:rsid w:val="00AE51D7"/>
    <w:rsid w:val="00AE78D9"/>
    <w:rsid w:val="00AF0828"/>
    <w:rsid w:val="00AF0843"/>
    <w:rsid w:val="00AF1486"/>
    <w:rsid w:val="00AF3BFA"/>
    <w:rsid w:val="00AF473F"/>
    <w:rsid w:val="00AF4A16"/>
    <w:rsid w:val="00AF54F9"/>
    <w:rsid w:val="00AF6B23"/>
    <w:rsid w:val="00AF73B4"/>
    <w:rsid w:val="00B00171"/>
    <w:rsid w:val="00B00253"/>
    <w:rsid w:val="00B011ED"/>
    <w:rsid w:val="00B0127E"/>
    <w:rsid w:val="00B035B8"/>
    <w:rsid w:val="00B03F98"/>
    <w:rsid w:val="00B05528"/>
    <w:rsid w:val="00B05BF8"/>
    <w:rsid w:val="00B063FB"/>
    <w:rsid w:val="00B073EF"/>
    <w:rsid w:val="00B10483"/>
    <w:rsid w:val="00B1114A"/>
    <w:rsid w:val="00B12E97"/>
    <w:rsid w:val="00B14F06"/>
    <w:rsid w:val="00B20DDC"/>
    <w:rsid w:val="00B214D6"/>
    <w:rsid w:val="00B215DD"/>
    <w:rsid w:val="00B21D7F"/>
    <w:rsid w:val="00B25494"/>
    <w:rsid w:val="00B25C29"/>
    <w:rsid w:val="00B25F81"/>
    <w:rsid w:val="00B2657E"/>
    <w:rsid w:val="00B269AF"/>
    <w:rsid w:val="00B274EF"/>
    <w:rsid w:val="00B31439"/>
    <w:rsid w:val="00B31B7B"/>
    <w:rsid w:val="00B31CB1"/>
    <w:rsid w:val="00B32EA6"/>
    <w:rsid w:val="00B3518F"/>
    <w:rsid w:val="00B357A1"/>
    <w:rsid w:val="00B3790C"/>
    <w:rsid w:val="00B37F81"/>
    <w:rsid w:val="00B42260"/>
    <w:rsid w:val="00B42B93"/>
    <w:rsid w:val="00B42C16"/>
    <w:rsid w:val="00B45F5E"/>
    <w:rsid w:val="00B465A0"/>
    <w:rsid w:val="00B4689B"/>
    <w:rsid w:val="00B47932"/>
    <w:rsid w:val="00B502C4"/>
    <w:rsid w:val="00B51CC4"/>
    <w:rsid w:val="00B54237"/>
    <w:rsid w:val="00B544F3"/>
    <w:rsid w:val="00B554D3"/>
    <w:rsid w:val="00B643A3"/>
    <w:rsid w:val="00B66089"/>
    <w:rsid w:val="00B71BB0"/>
    <w:rsid w:val="00B7276A"/>
    <w:rsid w:val="00B75FB5"/>
    <w:rsid w:val="00B82850"/>
    <w:rsid w:val="00B82B1C"/>
    <w:rsid w:val="00B84093"/>
    <w:rsid w:val="00B86D09"/>
    <w:rsid w:val="00B87397"/>
    <w:rsid w:val="00B916BD"/>
    <w:rsid w:val="00B92CC2"/>
    <w:rsid w:val="00B9397C"/>
    <w:rsid w:val="00B93D8E"/>
    <w:rsid w:val="00B949DE"/>
    <w:rsid w:val="00B94A32"/>
    <w:rsid w:val="00B95645"/>
    <w:rsid w:val="00B95964"/>
    <w:rsid w:val="00BA01E7"/>
    <w:rsid w:val="00BA05AA"/>
    <w:rsid w:val="00BA15C7"/>
    <w:rsid w:val="00BA15EE"/>
    <w:rsid w:val="00BA2B85"/>
    <w:rsid w:val="00BA40F2"/>
    <w:rsid w:val="00BA465F"/>
    <w:rsid w:val="00BA4F37"/>
    <w:rsid w:val="00BA522E"/>
    <w:rsid w:val="00BA529D"/>
    <w:rsid w:val="00BA5F73"/>
    <w:rsid w:val="00BB12E4"/>
    <w:rsid w:val="00BB24CA"/>
    <w:rsid w:val="00BB2CE9"/>
    <w:rsid w:val="00BB4A2F"/>
    <w:rsid w:val="00BB5671"/>
    <w:rsid w:val="00BB5F55"/>
    <w:rsid w:val="00BC037E"/>
    <w:rsid w:val="00BC1255"/>
    <w:rsid w:val="00BC1B45"/>
    <w:rsid w:val="00BC2C84"/>
    <w:rsid w:val="00BC48F8"/>
    <w:rsid w:val="00BC49AD"/>
    <w:rsid w:val="00BC4E88"/>
    <w:rsid w:val="00BC4EB3"/>
    <w:rsid w:val="00BC53FE"/>
    <w:rsid w:val="00BC5BDF"/>
    <w:rsid w:val="00BD1134"/>
    <w:rsid w:val="00BD1CB8"/>
    <w:rsid w:val="00BD28B8"/>
    <w:rsid w:val="00BD2F68"/>
    <w:rsid w:val="00BD3176"/>
    <w:rsid w:val="00BD51BA"/>
    <w:rsid w:val="00BD534D"/>
    <w:rsid w:val="00BE1EDC"/>
    <w:rsid w:val="00BE22D1"/>
    <w:rsid w:val="00BE25DB"/>
    <w:rsid w:val="00BE4B36"/>
    <w:rsid w:val="00BE5F0D"/>
    <w:rsid w:val="00BE71E8"/>
    <w:rsid w:val="00BF1374"/>
    <w:rsid w:val="00BF3F25"/>
    <w:rsid w:val="00BF43E9"/>
    <w:rsid w:val="00BF5435"/>
    <w:rsid w:val="00BF7ADB"/>
    <w:rsid w:val="00C0132B"/>
    <w:rsid w:val="00C025CF"/>
    <w:rsid w:val="00C06803"/>
    <w:rsid w:val="00C11420"/>
    <w:rsid w:val="00C126D8"/>
    <w:rsid w:val="00C128E5"/>
    <w:rsid w:val="00C1383D"/>
    <w:rsid w:val="00C1617C"/>
    <w:rsid w:val="00C1629A"/>
    <w:rsid w:val="00C17C66"/>
    <w:rsid w:val="00C2056A"/>
    <w:rsid w:val="00C212DD"/>
    <w:rsid w:val="00C21EBC"/>
    <w:rsid w:val="00C22123"/>
    <w:rsid w:val="00C2340D"/>
    <w:rsid w:val="00C2363D"/>
    <w:rsid w:val="00C23F45"/>
    <w:rsid w:val="00C24C58"/>
    <w:rsid w:val="00C25925"/>
    <w:rsid w:val="00C27543"/>
    <w:rsid w:val="00C30286"/>
    <w:rsid w:val="00C30AAB"/>
    <w:rsid w:val="00C311D3"/>
    <w:rsid w:val="00C35AD1"/>
    <w:rsid w:val="00C41CDD"/>
    <w:rsid w:val="00C4277D"/>
    <w:rsid w:val="00C42867"/>
    <w:rsid w:val="00C438ED"/>
    <w:rsid w:val="00C44D35"/>
    <w:rsid w:val="00C45FEE"/>
    <w:rsid w:val="00C500BB"/>
    <w:rsid w:val="00C518DA"/>
    <w:rsid w:val="00C530A7"/>
    <w:rsid w:val="00C53988"/>
    <w:rsid w:val="00C53A0D"/>
    <w:rsid w:val="00C53C39"/>
    <w:rsid w:val="00C53C94"/>
    <w:rsid w:val="00C53E85"/>
    <w:rsid w:val="00C565A9"/>
    <w:rsid w:val="00C566B9"/>
    <w:rsid w:val="00C56759"/>
    <w:rsid w:val="00C575E6"/>
    <w:rsid w:val="00C5788E"/>
    <w:rsid w:val="00C60182"/>
    <w:rsid w:val="00C6082D"/>
    <w:rsid w:val="00C6145F"/>
    <w:rsid w:val="00C64C6E"/>
    <w:rsid w:val="00C650CA"/>
    <w:rsid w:val="00C658F8"/>
    <w:rsid w:val="00C67BB7"/>
    <w:rsid w:val="00C70CBC"/>
    <w:rsid w:val="00C72502"/>
    <w:rsid w:val="00C726EA"/>
    <w:rsid w:val="00C741D6"/>
    <w:rsid w:val="00C745A9"/>
    <w:rsid w:val="00C7563E"/>
    <w:rsid w:val="00C757AF"/>
    <w:rsid w:val="00C775B6"/>
    <w:rsid w:val="00C8019D"/>
    <w:rsid w:val="00C81A6F"/>
    <w:rsid w:val="00C83A47"/>
    <w:rsid w:val="00C83D5A"/>
    <w:rsid w:val="00C83E5D"/>
    <w:rsid w:val="00C83F49"/>
    <w:rsid w:val="00C85532"/>
    <w:rsid w:val="00C87641"/>
    <w:rsid w:val="00C9675C"/>
    <w:rsid w:val="00C9733C"/>
    <w:rsid w:val="00C97EF4"/>
    <w:rsid w:val="00CA04E6"/>
    <w:rsid w:val="00CA23E5"/>
    <w:rsid w:val="00CA3A02"/>
    <w:rsid w:val="00CA4EE0"/>
    <w:rsid w:val="00CA69A1"/>
    <w:rsid w:val="00CA6A70"/>
    <w:rsid w:val="00CB0D97"/>
    <w:rsid w:val="00CB159C"/>
    <w:rsid w:val="00CB15D2"/>
    <w:rsid w:val="00CB2A14"/>
    <w:rsid w:val="00CB6746"/>
    <w:rsid w:val="00CB6E53"/>
    <w:rsid w:val="00CB6F41"/>
    <w:rsid w:val="00CB6FCF"/>
    <w:rsid w:val="00CC0164"/>
    <w:rsid w:val="00CC0352"/>
    <w:rsid w:val="00CC29D4"/>
    <w:rsid w:val="00CC2E2F"/>
    <w:rsid w:val="00CC3F12"/>
    <w:rsid w:val="00CC5248"/>
    <w:rsid w:val="00CC59E2"/>
    <w:rsid w:val="00CD11EF"/>
    <w:rsid w:val="00CD13AE"/>
    <w:rsid w:val="00CD1453"/>
    <w:rsid w:val="00CD2760"/>
    <w:rsid w:val="00CD3869"/>
    <w:rsid w:val="00CD3CC7"/>
    <w:rsid w:val="00CD3F2D"/>
    <w:rsid w:val="00CD4814"/>
    <w:rsid w:val="00CD7147"/>
    <w:rsid w:val="00CD7185"/>
    <w:rsid w:val="00CD7C59"/>
    <w:rsid w:val="00CD7CF7"/>
    <w:rsid w:val="00CE28D8"/>
    <w:rsid w:val="00CE3134"/>
    <w:rsid w:val="00CE4628"/>
    <w:rsid w:val="00CE5690"/>
    <w:rsid w:val="00CE723B"/>
    <w:rsid w:val="00CE7640"/>
    <w:rsid w:val="00CF2E19"/>
    <w:rsid w:val="00CF5103"/>
    <w:rsid w:val="00CF54C3"/>
    <w:rsid w:val="00CF643B"/>
    <w:rsid w:val="00D0231B"/>
    <w:rsid w:val="00D02978"/>
    <w:rsid w:val="00D04AEA"/>
    <w:rsid w:val="00D05D91"/>
    <w:rsid w:val="00D06586"/>
    <w:rsid w:val="00D10461"/>
    <w:rsid w:val="00D11F27"/>
    <w:rsid w:val="00D125C8"/>
    <w:rsid w:val="00D1530F"/>
    <w:rsid w:val="00D154B9"/>
    <w:rsid w:val="00D173CD"/>
    <w:rsid w:val="00D2109C"/>
    <w:rsid w:val="00D22981"/>
    <w:rsid w:val="00D2682D"/>
    <w:rsid w:val="00D27728"/>
    <w:rsid w:val="00D27ACA"/>
    <w:rsid w:val="00D31D7D"/>
    <w:rsid w:val="00D33337"/>
    <w:rsid w:val="00D33339"/>
    <w:rsid w:val="00D33BBD"/>
    <w:rsid w:val="00D33E1B"/>
    <w:rsid w:val="00D35F03"/>
    <w:rsid w:val="00D36499"/>
    <w:rsid w:val="00D40223"/>
    <w:rsid w:val="00D40BFA"/>
    <w:rsid w:val="00D43004"/>
    <w:rsid w:val="00D513C6"/>
    <w:rsid w:val="00D52046"/>
    <w:rsid w:val="00D52E0C"/>
    <w:rsid w:val="00D532B8"/>
    <w:rsid w:val="00D5347A"/>
    <w:rsid w:val="00D53525"/>
    <w:rsid w:val="00D573EB"/>
    <w:rsid w:val="00D579DA"/>
    <w:rsid w:val="00D57B98"/>
    <w:rsid w:val="00D601C7"/>
    <w:rsid w:val="00D6088E"/>
    <w:rsid w:val="00D616A0"/>
    <w:rsid w:val="00D634B6"/>
    <w:rsid w:val="00D6429D"/>
    <w:rsid w:val="00D65564"/>
    <w:rsid w:val="00D66D56"/>
    <w:rsid w:val="00D672FB"/>
    <w:rsid w:val="00D674AF"/>
    <w:rsid w:val="00D67BCA"/>
    <w:rsid w:val="00D712FE"/>
    <w:rsid w:val="00D754FA"/>
    <w:rsid w:val="00D75840"/>
    <w:rsid w:val="00D7682B"/>
    <w:rsid w:val="00D768DF"/>
    <w:rsid w:val="00D778ED"/>
    <w:rsid w:val="00D82399"/>
    <w:rsid w:val="00D8429F"/>
    <w:rsid w:val="00D8439B"/>
    <w:rsid w:val="00D85A6F"/>
    <w:rsid w:val="00D871D4"/>
    <w:rsid w:val="00D87674"/>
    <w:rsid w:val="00D909F7"/>
    <w:rsid w:val="00D90BF5"/>
    <w:rsid w:val="00D91181"/>
    <w:rsid w:val="00D928F4"/>
    <w:rsid w:val="00D9329A"/>
    <w:rsid w:val="00D93D29"/>
    <w:rsid w:val="00D96CAD"/>
    <w:rsid w:val="00DA15A5"/>
    <w:rsid w:val="00DA1EA9"/>
    <w:rsid w:val="00DA32E4"/>
    <w:rsid w:val="00DA36D4"/>
    <w:rsid w:val="00DA4376"/>
    <w:rsid w:val="00DA4BD5"/>
    <w:rsid w:val="00DA575F"/>
    <w:rsid w:val="00DA5963"/>
    <w:rsid w:val="00DA76B2"/>
    <w:rsid w:val="00DB15FC"/>
    <w:rsid w:val="00DB1A79"/>
    <w:rsid w:val="00DB25F9"/>
    <w:rsid w:val="00DB680D"/>
    <w:rsid w:val="00DB73FF"/>
    <w:rsid w:val="00DB7984"/>
    <w:rsid w:val="00DC02F3"/>
    <w:rsid w:val="00DC0BD6"/>
    <w:rsid w:val="00DC15D1"/>
    <w:rsid w:val="00DC192E"/>
    <w:rsid w:val="00DC26F4"/>
    <w:rsid w:val="00DC2A65"/>
    <w:rsid w:val="00DC364A"/>
    <w:rsid w:val="00DC7E8B"/>
    <w:rsid w:val="00DD02F0"/>
    <w:rsid w:val="00DD06D8"/>
    <w:rsid w:val="00DD0B76"/>
    <w:rsid w:val="00DD130A"/>
    <w:rsid w:val="00DD5317"/>
    <w:rsid w:val="00DD6B11"/>
    <w:rsid w:val="00DE4788"/>
    <w:rsid w:val="00DE5B61"/>
    <w:rsid w:val="00DE6139"/>
    <w:rsid w:val="00DE6255"/>
    <w:rsid w:val="00DE6EF8"/>
    <w:rsid w:val="00DE78D7"/>
    <w:rsid w:val="00DE7C2A"/>
    <w:rsid w:val="00DF007F"/>
    <w:rsid w:val="00DF121F"/>
    <w:rsid w:val="00DF1CD1"/>
    <w:rsid w:val="00DF3A71"/>
    <w:rsid w:val="00DF518A"/>
    <w:rsid w:val="00DF57BC"/>
    <w:rsid w:val="00DF6154"/>
    <w:rsid w:val="00DF65E8"/>
    <w:rsid w:val="00DF723E"/>
    <w:rsid w:val="00DF7561"/>
    <w:rsid w:val="00E00F41"/>
    <w:rsid w:val="00E01482"/>
    <w:rsid w:val="00E017E9"/>
    <w:rsid w:val="00E042AD"/>
    <w:rsid w:val="00E05936"/>
    <w:rsid w:val="00E05FAD"/>
    <w:rsid w:val="00E07424"/>
    <w:rsid w:val="00E076B6"/>
    <w:rsid w:val="00E07B88"/>
    <w:rsid w:val="00E07BBE"/>
    <w:rsid w:val="00E10E4B"/>
    <w:rsid w:val="00E10EAF"/>
    <w:rsid w:val="00E11947"/>
    <w:rsid w:val="00E11AC7"/>
    <w:rsid w:val="00E1247D"/>
    <w:rsid w:val="00E1332C"/>
    <w:rsid w:val="00E15C5E"/>
    <w:rsid w:val="00E16EE2"/>
    <w:rsid w:val="00E173EE"/>
    <w:rsid w:val="00E20F80"/>
    <w:rsid w:val="00E21D01"/>
    <w:rsid w:val="00E24B57"/>
    <w:rsid w:val="00E26928"/>
    <w:rsid w:val="00E26CB0"/>
    <w:rsid w:val="00E32C32"/>
    <w:rsid w:val="00E32F45"/>
    <w:rsid w:val="00E34994"/>
    <w:rsid w:val="00E37F7C"/>
    <w:rsid w:val="00E4092F"/>
    <w:rsid w:val="00E40C49"/>
    <w:rsid w:val="00E42D68"/>
    <w:rsid w:val="00E438B3"/>
    <w:rsid w:val="00E44740"/>
    <w:rsid w:val="00E4492F"/>
    <w:rsid w:val="00E453F7"/>
    <w:rsid w:val="00E45EB5"/>
    <w:rsid w:val="00E46191"/>
    <w:rsid w:val="00E4661E"/>
    <w:rsid w:val="00E5178F"/>
    <w:rsid w:val="00E53877"/>
    <w:rsid w:val="00E56884"/>
    <w:rsid w:val="00E5799F"/>
    <w:rsid w:val="00E616FE"/>
    <w:rsid w:val="00E61C22"/>
    <w:rsid w:val="00E63437"/>
    <w:rsid w:val="00E63ABC"/>
    <w:rsid w:val="00E63B0D"/>
    <w:rsid w:val="00E669D8"/>
    <w:rsid w:val="00E72792"/>
    <w:rsid w:val="00E73315"/>
    <w:rsid w:val="00E745D8"/>
    <w:rsid w:val="00E81ACE"/>
    <w:rsid w:val="00E825F6"/>
    <w:rsid w:val="00E84DE4"/>
    <w:rsid w:val="00E866C2"/>
    <w:rsid w:val="00E86857"/>
    <w:rsid w:val="00E93ED8"/>
    <w:rsid w:val="00E96480"/>
    <w:rsid w:val="00E9690D"/>
    <w:rsid w:val="00E96D06"/>
    <w:rsid w:val="00E970D3"/>
    <w:rsid w:val="00EA2309"/>
    <w:rsid w:val="00EA41EB"/>
    <w:rsid w:val="00EA4A8E"/>
    <w:rsid w:val="00EA5987"/>
    <w:rsid w:val="00EA66CC"/>
    <w:rsid w:val="00EA6EC6"/>
    <w:rsid w:val="00EB06AF"/>
    <w:rsid w:val="00EB20A5"/>
    <w:rsid w:val="00EB5E92"/>
    <w:rsid w:val="00EB6396"/>
    <w:rsid w:val="00EB6DC1"/>
    <w:rsid w:val="00EC161E"/>
    <w:rsid w:val="00EC1D60"/>
    <w:rsid w:val="00EC3E1F"/>
    <w:rsid w:val="00EC427A"/>
    <w:rsid w:val="00EC6484"/>
    <w:rsid w:val="00EC77C9"/>
    <w:rsid w:val="00EC7D61"/>
    <w:rsid w:val="00EC7EA4"/>
    <w:rsid w:val="00ED0271"/>
    <w:rsid w:val="00ED0392"/>
    <w:rsid w:val="00ED040F"/>
    <w:rsid w:val="00ED15DC"/>
    <w:rsid w:val="00ED284A"/>
    <w:rsid w:val="00ED3158"/>
    <w:rsid w:val="00ED5AA4"/>
    <w:rsid w:val="00ED5AC7"/>
    <w:rsid w:val="00ED5D4B"/>
    <w:rsid w:val="00ED665E"/>
    <w:rsid w:val="00EE1784"/>
    <w:rsid w:val="00EE3182"/>
    <w:rsid w:val="00EE31C7"/>
    <w:rsid w:val="00EE367A"/>
    <w:rsid w:val="00EE4980"/>
    <w:rsid w:val="00EE5048"/>
    <w:rsid w:val="00EE6D54"/>
    <w:rsid w:val="00EE7785"/>
    <w:rsid w:val="00EF0BBE"/>
    <w:rsid w:val="00EF20A3"/>
    <w:rsid w:val="00EF37BD"/>
    <w:rsid w:val="00EF37DF"/>
    <w:rsid w:val="00EF5E06"/>
    <w:rsid w:val="00F0072A"/>
    <w:rsid w:val="00F01200"/>
    <w:rsid w:val="00F01C0B"/>
    <w:rsid w:val="00F04A48"/>
    <w:rsid w:val="00F0692A"/>
    <w:rsid w:val="00F07E5D"/>
    <w:rsid w:val="00F12324"/>
    <w:rsid w:val="00F15E9C"/>
    <w:rsid w:val="00F1610A"/>
    <w:rsid w:val="00F16B45"/>
    <w:rsid w:val="00F17119"/>
    <w:rsid w:val="00F200A8"/>
    <w:rsid w:val="00F21DAA"/>
    <w:rsid w:val="00F23043"/>
    <w:rsid w:val="00F23F59"/>
    <w:rsid w:val="00F250FF"/>
    <w:rsid w:val="00F266A0"/>
    <w:rsid w:val="00F26CC6"/>
    <w:rsid w:val="00F27308"/>
    <w:rsid w:val="00F332E6"/>
    <w:rsid w:val="00F34051"/>
    <w:rsid w:val="00F354C3"/>
    <w:rsid w:val="00F37732"/>
    <w:rsid w:val="00F37E1F"/>
    <w:rsid w:val="00F37F5D"/>
    <w:rsid w:val="00F42E64"/>
    <w:rsid w:val="00F44BFA"/>
    <w:rsid w:val="00F4575C"/>
    <w:rsid w:val="00F4619B"/>
    <w:rsid w:val="00F54761"/>
    <w:rsid w:val="00F55531"/>
    <w:rsid w:val="00F5591E"/>
    <w:rsid w:val="00F560BE"/>
    <w:rsid w:val="00F563F7"/>
    <w:rsid w:val="00F56865"/>
    <w:rsid w:val="00F56E03"/>
    <w:rsid w:val="00F570ED"/>
    <w:rsid w:val="00F5789A"/>
    <w:rsid w:val="00F60102"/>
    <w:rsid w:val="00F62F2B"/>
    <w:rsid w:val="00F63216"/>
    <w:rsid w:val="00F63971"/>
    <w:rsid w:val="00F64D1D"/>
    <w:rsid w:val="00F6558A"/>
    <w:rsid w:val="00F665DB"/>
    <w:rsid w:val="00F67DEC"/>
    <w:rsid w:val="00F7198E"/>
    <w:rsid w:val="00F72419"/>
    <w:rsid w:val="00F73201"/>
    <w:rsid w:val="00F734D7"/>
    <w:rsid w:val="00F74013"/>
    <w:rsid w:val="00F7403A"/>
    <w:rsid w:val="00F741A1"/>
    <w:rsid w:val="00F7484B"/>
    <w:rsid w:val="00F766FB"/>
    <w:rsid w:val="00F771D7"/>
    <w:rsid w:val="00F80573"/>
    <w:rsid w:val="00F80ED5"/>
    <w:rsid w:val="00F81709"/>
    <w:rsid w:val="00F81DEE"/>
    <w:rsid w:val="00F833AE"/>
    <w:rsid w:val="00F83FAD"/>
    <w:rsid w:val="00F850C6"/>
    <w:rsid w:val="00F85653"/>
    <w:rsid w:val="00F90D00"/>
    <w:rsid w:val="00F93B7A"/>
    <w:rsid w:val="00F9465E"/>
    <w:rsid w:val="00F97C5E"/>
    <w:rsid w:val="00FA2B76"/>
    <w:rsid w:val="00FA3DEA"/>
    <w:rsid w:val="00FA4EF2"/>
    <w:rsid w:val="00FA5112"/>
    <w:rsid w:val="00FA5293"/>
    <w:rsid w:val="00FB0291"/>
    <w:rsid w:val="00FB29AF"/>
    <w:rsid w:val="00FB2B0E"/>
    <w:rsid w:val="00FB2C40"/>
    <w:rsid w:val="00FB4199"/>
    <w:rsid w:val="00FB5CB0"/>
    <w:rsid w:val="00FB78BB"/>
    <w:rsid w:val="00FB7E31"/>
    <w:rsid w:val="00FC1975"/>
    <w:rsid w:val="00FC27A8"/>
    <w:rsid w:val="00FC29CC"/>
    <w:rsid w:val="00FC3B60"/>
    <w:rsid w:val="00FC4143"/>
    <w:rsid w:val="00FC486D"/>
    <w:rsid w:val="00FC4DB7"/>
    <w:rsid w:val="00FC62A1"/>
    <w:rsid w:val="00FD030E"/>
    <w:rsid w:val="00FD0CE3"/>
    <w:rsid w:val="00FD18AF"/>
    <w:rsid w:val="00FD3A86"/>
    <w:rsid w:val="00FD4178"/>
    <w:rsid w:val="00FD7BE0"/>
    <w:rsid w:val="00FE0118"/>
    <w:rsid w:val="00FE226C"/>
    <w:rsid w:val="00FE32CB"/>
    <w:rsid w:val="00FE3C0E"/>
    <w:rsid w:val="00FE4533"/>
    <w:rsid w:val="00FE47AC"/>
    <w:rsid w:val="00FF26F3"/>
    <w:rsid w:val="00FF35C3"/>
    <w:rsid w:val="00FF38BC"/>
    <w:rsid w:val="00FF5083"/>
    <w:rsid w:val="00FF51DD"/>
    <w:rsid w:val="00FF59F1"/>
    <w:rsid w:val="00FF76D3"/>
    <w:rsid w:val="00FF7B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368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49B6"/>
    <w:rPr>
      <w:sz w:val="20"/>
      <w:szCs w:val="20"/>
    </w:rPr>
  </w:style>
  <w:style w:type="paragraph" w:styleId="Nagwek1">
    <w:name w:val="heading 1"/>
    <w:basedOn w:val="Normalny"/>
    <w:next w:val="Normalny"/>
    <w:link w:val="Nagwek1Znak"/>
    <w:uiPriority w:val="99"/>
    <w:qFormat/>
    <w:rsid w:val="00FD3A86"/>
    <w:pPr>
      <w:keepNext/>
      <w:jc w:val="center"/>
      <w:outlineLvl w:val="0"/>
    </w:pPr>
    <w:rPr>
      <w:b/>
      <w:sz w:val="44"/>
    </w:rPr>
  </w:style>
  <w:style w:type="paragraph" w:styleId="Nagwek2">
    <w:name w:val="heading 2"/>
    <w:basedOn w:val="Normalny"/>
    <w:next w:val="Normalny"/>
    <w:link w:val="Nagwek2Znak"/>
    <w:uiPriority w:val="99"/>
    <w:qFormat/>
    <w:rsid w:val="00FD3A86"/>
    <w:pPr>
      <w:keepNext/>
      <w:jc w:val="center"/>
      <w:outlineLvl w:val="1"/>
    </w:pPr>
    <w:rPr>
      <w:b/>
    </w:rPr>
  </w:style>
  <w:style w:type="paragraph" w:styleId="Nagwek3">
    <w:name w:val="heading 3"/>
    <w:basedOn w:val="Normalny"/>
    <w:next w:val="Normalny"/>
    <w:link w:val="Nagwek3Znak"/>
    <w:uiPriority w:val="99"/>
    <w:qFormat/>
    <w:rsid w:val="00FD3A8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FD3A86"/>
    <w:pPr>
      <w:keepNext/>
      <w:spacing w:line="360" w:lineRule="auto"/>
      <w:ind w:firstLine="720"/>
      <w:outlineLvl w:val="3"/>
    </w:pPr>
    <w:rPr>
      <w:rFonts w:ascii="Arial" w:hAnsi="Arial" w:cs="Arial"/>
      <w:iCs/>
      <w:sz w:val="24"/>
      <w:szCs w:val="24"/>
    </w:rPr>
  </w:style>
  <w:style w:type="paragraph" w:styleId="Nagwek5">
    <w:name w:val="heading 5"/>
    <w:basedOn w:val="Normalny"/>
    <w:next w:val="Normalny"/>
    <w:link w:val="Nagwek5Znak"/>
    <w:uiPriority w:val="99"/>
    <w:qFormat/>
    <w:rsid w:val="00FD3A86"/>
    <w:pPr>
      <w:spacing w:before="240" w:after="60"/>
      <w:outlineLvl w:val="4"/>
    </w:pPr>
    <w:rPr>
      <w:b/>
      <w:bCs/>
      <w:i/>
      <w:iCs/>
      <w:sz w:val="26"/>
      <w:szCs w:val="26"/>
    </w:rPr>
  </w:style>
  <w:style w:type="paragraph" w:styleId="Nagwek7">
    <w:name w:val="heading 7"/>
    <w:basedOn w:val="Normalny"/>
    <w:next w:val="Normalny"/>
    <w:link w:val="Nagwek7Znak"/>
    <w:uiPriority w:val="99"/>
    <w:qFormat/>
    <w:locked/>
    <w:rsid w:val="00D66D56"/>
    <w:pPr>
      <w:spacing w:before="240" w:after="60"/>
      <w:outlineLvl w:val="6"/>
    </w:pPr>
    <w:rPr>
      <w:sz w:val="24"/>
      <w:szCs w:val="24"/>
    </w:rPr>
  </w:style>
  <w:style w:type="paragraph" w:styleId="Nagwek8">
    <w:name w:val="heading 8"/>
    <w:basedOn w:val="Normalny"/>
    <w:next w:val="Normalny"/>
    <w:link w:val="Nagwek8Znak"/>
    <w:uiPriority w:val="99"/>
    <w:qFormat/>
    <w:rsid w:val="00FD3A8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B24CA"/>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BB24CA"/>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BB24CA"/>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BB24CA"/>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BB24CA"/>
    <w:rPr>
      <w:rFonts w:ascii="Calibri" w:hAnsi="Calibri" w:cs="Times New Roman"/>
      <w:b/>
      <w:bCs/>
      <w:i/>
      <w:iCs/>
      <w:sz w:val="26"/>
      <w:szCs w:val="26"/>
    </w:rPr>
  </w:style>
  <w:style w:type="character" w:customStyle="1" w:styleId="Nagwek7Znak">
    <w:name w:val="Nagłówek 7 Znak"/>
    <w:basedOn w:val="Domylnaczcionkaakapitu"/>
    <w:link w:val="Nagwek7"/>
    <w:uiPriority w:val="99"/>
    <w:locked/>
    <w:rsid w:val="00D66D56"/>
    <w:rPr>
      <w:rFonts w:cs="Times New Roman"/>
      <w:sz w:val="24"/>
      <w:szCs w:val="24"/>
      <w:lang w:val="pl-PL" w:eastAsia="pl-PL" w:bidi="ar-SA"/>
    </w:rPr>
  </w:style>
  <w:style w:type="character" w:customStyle="1" w:styleId="Nagwek8Znak">
    <w:name w:val="Nagłówek 8 Znak"/>
    <w:basedOn w:val="Domylnaczcionkaakapitu"/>
    <w:link w:val="Nagwek8"/>
    <w:uiPriority w:val="99"/>
    <w:semiHidden/>
    <w:locked/>
    <w:rsid w:val="00BB24CA"/>
    <w:rPr>
      <w:rFonts w:ascii="Calibri" w:hAnsi="Calibri" w:cs="Times New Roman"/>
      <w:i/>
      <w:iCs/>
      <w:sz w:val="24"/>
      <w:szCs w:val="24"/>
    </w:rPr>
  </w:style>
  <w:style w:type="paragraph" w:styleId="Nagwek">
    <w:name w:val="header"/>
    <w:basedOn w:val="Normalny"/>
    <w:link w:val="NagwekZnak"/>
    <w:uiPriority w:val="99"/>
    <w:rsid w:val="00FD3A86"/>
    <w:pPr>
      <w:tabs>
        <w:tab w:val="center" w:pos="4536"/>
        <w:tab w:val="right" w:pos="9072"/>
      </w:tabs>
    </w:pPr>
  </w:style>
  <w:style w:type="character" w:customStyle="1" w:styleId="NagwekZnak">
    <w:name w:val="Nagłówek Znak"/>
    <w:basedOn w:val="Domylnaczcionkaakapitu"/>
    <w:link w:val="Nagwek"/>
    <w:uiPriority w:val="99"/>
    <w:semiHidden/>
    <w:locked/>
    <w:rsid w:val="00BB24CA"/>
    <w:rPr>
      <w:rFonts w:cs="Times New Roman"/>
      <w:sz w:val="20"/>
      <w:szCs w:val="20"/>
    </w:rPr>
  </w:style>
  <w:style w:type="paragraph" w:styleId="Tekstpodstawowywcity">
    <w:name w:val="Body Text Indent"/>
    <w:basedOn w:val="Normalny"/>
    <w:link w:val="TekstpodstawowywcityZnak"/>
    <w:uiPriority w:val="99"/>
    <w:rsid w:val="00FD3A86"/>
    <w:pPr>
      <w:ind w:left="1080"/>
    </w:pPr>
    <w:rPr>
      <w:sz w:val="24"/>
      <w:szCs w:val="24"/>
    </w:rPr>
  </w:style>
  <w:style w:type="character" w:customStyle="1" w:styleId="TekstpodstawowywcityZnak">
    <w:name w:val="Tekst podstawowy wcięty Znak"/>
    <w:basedOn w:val="Domylnaczcionkaakapitu"/>
    <w:link w:val="Tekstpodstawowywcity"/>
    <w:uiPriority w:val="99"/>
    <w:locked/>
    <w:rsid w:val="00280047"/>
    <w:rPr>
      <w:rFonts w:cs="Times New Roman"/>
      <w:sz w:val="24"/>
    </w:rPr>
  </w:style>
  <w:style w:type="paragraph" w:styleId="Tytu">
    <w:name w:val="Title"/>
    <w:basedOn w:val="Normalny"/>
    <w:link w:val="TytuZnak"/>
    <w:uiPriority w:val="99"/>
    <w:qFormat/>
    <w:rsid w:val="00FD3A86"/>
    <w:pPr>
      <w:jc w:val="center"/>
    </w:pPr>
    <w:rPr>
      <w:b/>
      <w:bCs/>
      <w:sz w:val="28"/>
      <w:szCs w:val="24"/>
    </w:rPr>
  </w:style>
  <w:style w:type="character" w:customStyle="1" w:styleId="TytuZnak">
    <w:name w:val="Tytuł Znak"/>
    <w:basedOn w:val="Domylnaczcionkaakapitu"/>
    <w:link w:val="Tytu"/>
    <w:uiPriority w:val="99"/>
    <w:locked/>
    <w:rsid w:val="00BB24CA"/>
    <w:rPr>
      <w:rFonts w:ascii="Cambria" w:hAnsi="Cambria" w:cs="Times New Roman"/>
      <w:b/>
      <w:bCs/>
      <w:kern w:val="28"/>
      <w:sz w:val="32"/>
      <w:szCs w:val="32"/>
    </w:rPr>
  </w:style>
  <w:style w:type="paragraph" w:styleId="Tekstpodstawowy">
    <w:name w:val="Body Text"/>
    <w:basedOn w:val="Normalny"/>
    <w:link w:val="TekstpodstawowyZnak"/>
    <w:uiPriority w:val="99"/>
    <w:rsid w:val="00FD3A86"/>
    <w:pPr>
      <w:jc w:val="both"/>
    </w:pPr>
    <w:rPr>
      <w:b/>
      <w:bCs/>
      <w:sz w:val="28"/>
      <w:szCs w:val="24"/>
    </w:rPr>
  </w:style>
  <w:style w:type="character" w:customStyle="1" w:styleId="TekstpodstawowyZnak">
    <w:name w:val="Tekst podstawowy Znak"/>
    <w:basedOn w:val="Domylnaczcionkaakapitu"/>
    <w:link w:val="Tekstpodstawowy"/>
    <w:uiPriority w:val="99"/>
    <w:semiHidden/>
    <w:locked/>
    <w:rsid w:val="00BB24CA"/>
    <w:rPr>
      <w:rFonts w:cs="Times New Roman"/>
      <w:sz w:val="20"/>
      <w:szCs w:val="20"/>
    </w:rPr>
  </w:style>
  <w:style w:type="paragraph" w:styleId="Stopka">
    <w:name w:val="footer"/>
    <w:basedOn w:val="Normalny"/>
    <w:link w:val="StopkaZnak"/>
    <w:uiPriority w:val="99"/>
    <w:rsid w:val="00FD3A86"/>
    <w:pPr>
      <w:tabs>
        <w:tab w:val="center" w:pos="4536"/>
        <w:tab w:val="right" w:pos="9072"/>
      </w:tabs>
    </w:pPr>
  </w:style>
  <w:style w:type="character" w:customStyle="1" w:styleId="StopkaZnak">
    <w:name w:val="Stopka Znak"/>
    <w:basedOn w:val="Domylnaczcionkaakapitu"/>
    <w:link w:val="Stopka"/>
    <w:uiPriority w:val="99"/>
    <w:locked/>
    <w:rsid w:val="00F90D00"/>
    <w:rPr>
      <w:rFonts w:cs="Times New Roman"/>
    </w:rPr>
  </w:style>
  <w:style w:type="character" w:styleId="Numerstrony">
    <w:name w:val="page number"/>
    <w:basedOn w:val="Domylnaczcionkaakapitu"/>
    <w:uiPriority w:val="99"/>
    <w:rsid w:val="00FD3A86"/>
    <w:rPr>
      <w:rFonts w:cs="Times New Roman"/>
    </w:rPr>
  </w:style>
  <w:style w:type="paragraph" w:styleId="Tekstpodstawowywcity2">
    <w:name w:val="Body Text Indent 2"/>
    <w:basedOn w:val="Normalny"/>
    <w:link w:val="Tekstpodstawowywcity2Znak"/>
    <w:uiPriority w:val="99"/>
    <w:rsid w:val="00FD3A8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B24CA"/>
    <w:rPr>
      <w:rFonts w:cs="Times New Roman"/>
      <w:sz w:val="20"/>
      <w:szCs w:val="20"/>
    </w:rPr>
  </w:style>
  <w:style w:type="paragraph" w:styleId="Tekstpodstawowy2">
    <w:name w:val="Body Text 2"/>
    <w:basedOn w:val="Normalny"/>
    <w:link w:val="Tekstpodstawowy2Znak"/>
    <w:uiPriority w:val="99"/>
    <w:rsid w:val="00FD3A86"/>
    <w:pPr>
      <w:spacing w:after="120" w:line="480" w:lineRule="auto"/>
    </w:pPr>
  </w:style>
  <w:style w:type="character" w:customStyle="1" w:styleId="Tekstpodstawowy2Znak">
    <w:name w:val="Tekst podstawowy 2 Znak"/>
    <w:basedOn w:val="Domylnaczcionkaakapitu"/>
    <w:link w:val="Tekstpodstawowy2"/>
    <w:uiPriority w:val="99"/>
    <w:locked/>
    <w:rsid w:val="00B84093"/>
    <w:rPr>
      <w:rFonts w:cs="Times New Roman"/>
    </w:rPr>
  </w:style>
  <w:style w:type="paragraph" w:styleId="Tekstdymka">
    <w:name w:val="Balloon Text"/>
    <w:basedOn w:val="Normalny"/>
    <w:link w:val="TekstdymkaZnak"/>
    <w:uiPriority w:val="99"/>
    <w:semiHidden/>
    <w:rsid w:val="00FD3A8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B24CA"/>
    <w:rPr>
      <w:rFonts w:cs="Times New Roman"/>
      <w:sz w:val="2"/>
    </w:rPr>
  </w:style>
  <w:style w:type="paragraph" w:customStyle="1" w:styleId="pkt">
    <w:name w:val="pkt"/>
    <w:basedOn w:val="Normalny"/>
    <w:rsid w:val="00FD3A86"/>
    <w:pPr>
      <w:spacing w:before="60" w:after="60"/>
      <w:ind w:left="851" w:hanging="295"/>
      <w:jc w:val="both"/>
    </w:pPr>
    <w:rPr>
      <w:sz w:val="24"/>
    </w:rPr>
  </w:style>
  <w:style w:type="paragraph" w:customStyle="1" w:styleId="ust">
    <w:name w:val="ust"/>
    <w:uiPriority w:val="99"/>
    <w:rsid w:val="00FD3A86"/>
    <w:pPr>
      <w:spacing w:before="60" w:after="60"/>
      <w:ind w:left="426" w:hanging="284"/>
      <w:jc w:val="both"/>
    </w:pPr>
    <w:rPr>
      <w:sz w:val="24"/>
      <w:szCs w:val="20"/>
    </w:rPr>
  </w:style>
  <w:style w:type="paragraph" w:customStyle="1" w:styleId="tyt">
    <w:name w:val="tyt"/>
    <w:basedOn w:val="Normalny"/>
    <w:uiPriority w:val="99"/>
    <w:rsid w:val="00FD3A86"/>
    <w:pPr>
      <w:keepNext/>
      <w:spacing w:before="60" w:after="60"/>
      <w:jc w:val="center"/>
    </w:pPr>
    <w:rPr>
      <w:b/>
      <w:sz w:val="24"/>
    </w:rPr>
  </w:style>
  <w:style w:type="paragraph" w:customStyle="1" w:styleId="pkt1">
    <w:name w:val="pkt1"/>
    <w:basedOn w:val="pkt"/>
    <w:uiPriority w:val="99"/>
    <w:rsid w:val="00FD3A86"/>
    <w:pPr>
      <w:ind w:left="850" w:hanging="425"/>
    </w:pPr>
  </w:style>
  <w:style w:type="paragraph" w:customStyle="1" w:styleId="lit1">
    <w:name w:val="lit1"/>
    <w:basedOn w:val="Normalny"/>
    <w:uiPriority w:val="99"/>
    <w:rsid w:val="00FD3A86"/>
    <w:pPr>
      <w:spacing w:before="60" w:after="60"/>
      <w:ind w:left="1276" w:hanging="340"/>
      <w:jc w:val="both"/>
    </w:pPr>
    <w:rPr>
      <w:sz w:val="24"/>
    </w:rPr>
  </w:style>
  <w:style w:type="paragraph" w:customStyle="1" w:styleId="tekst">
    <w:name w:val="tekst"/>
    <w:basedOn w:val="Normalny"/>
    <w:uiPriority w:val="99"/>
    <w:rsid w:val="00FD3A86"/>
    <w:pPr>
      <w:suppressLineNumbers/>
      <w:spacing w:before="60" w:after="60"/>
      <w:jc w:val="both"/>
    </w:pPr>
    <w:rPr>
      <w:sz w:val="24"/>
    </w:rPr>
  </w:style>
  <w:style w:type="paragraph" w:styleId="Tekstpodstawowy3">
    <w:name w:val="Body Text 3"/>
    <w:basedOn w:val="Normalny"/>
    <w:link w:val="Tekstpodstawowy3Znak"/>
    <w:uiPriority w:val="99"/>
    <w:rsid w:val="00FD3A86"/>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BB24CA"/>
    <w:rPr>
      <w:rFonts w:cs="Times New Roman"/>
      <w:sz w:val="16"/>
      <w:szCs w:val="16"/>
    </w:rPr>
  </w:style>
  <w:style w:type="character" w:customStyle="1" w:styleId="akapitdomyslny">
    <w:name w:val="akapitdomyslny"/>
    <w:uiPriority w:val="99"/>
    <w:rsid w:val="00FD3A86"/>
    <w:rPr>
      <w:sz w:val="20"/>
    </w:rPr>
  </w:style>
  <w:style w:type="character" w:styleId="Hipercze">
    <w:name w:val="Hyperlink"/>
    <w:basedOn w:val="Domylnaczcionkaakapitu"/>
    <w:uiPriority w:val="99"/>
    <w:rsid w:val="00FD3A86"/>
    <w:rPr>
      <w:rFonts w:cs="Times New Roman"/>
      <w:color w:val="0000FF"/>
      <w:u w:val="single"/>
    </w:rPr>
  </w:style>
  <w:style w:type="paragraph" w:styleId="Tekstpodstawowywcity3">
    <w:name w:val="Body Text Indent 3"/>
    <w:basedOn w:val="Normalny"/>
    <w:link w:val="Tekstpodstawowywcity3Znak"/>
    <w:uiPriority w:val="99"/>
    <w:rsid w:val="00FD3A86"/>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BB24CA"/>
    <w:rPr>
      <w:rFonts w:cs="Times New Roman"/>
      <w:sz w:val="16"/>
      <w:szCs w:val="16"/>
    </w:rPr>
  </w:style>
  <w:style w:type="paragraph" w:styleId="Zwykytekst">
    <w:name w:val="Plain Text"/>
    <w:basedOn w:val="Normalny"/>
    <w:link w:val="ZwykytekstZnak"/>
    <w:uiPriority w:val="99"/>
    <w:rsid w:val="00F0072A"/>
    <w:rPr>
      <w:rFonts w:ascii="Courier New" w:hAnsi="Courier New" w:cs="Optima"/>
    </w:rPr>
  </w:style>
  <w:style w:type="character" w:customStyle="1" w:styleId="ZwykytekstZnak">
    <w:name w:val="Zwykły tekst Znak"/>
    <w:basedOn w:val="Domylnaczcionkaakapitu"/>
    <w:link w:val="Zwykytekst"/>
    <w:uiPriority w:val="99"/>
    <w:semiHidden/>
    <w:locked/>
    <w:rsid w:val="00BB24CA"/>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BB24CA"/>
    <w:rPr>
      <w:rFonts w:cs="Times New Roman"/>
      <w:sz w:val="20"/>
      <w:szCs w:val="20"/>
    </w:rPr>
  </w:style>
  <w:style w:type="character" w:styleId="Odwoanieprzypisukocowego">
    <w:name w:val="endnote reference"/>
    <w:basedOn w:val="Domylnaczcionkaakapitu"/>
    <w:uiPriority w:val="99"/>
    <w:semiHidden/>
    <w:rsid w:val="00F60102"/>
    <w:rPr>
      <w:rFonts w:cs="Times New Roman"/>
      <w:vertAlign w:val="superscript"/>
    </w:rPr>
  </w:style>
  <w:style w:type="paragraph" w:customStyle="1" w:styleId="Style">
    <w:name w:val="Style"/>
    <w:basedOn w:val="Normalny"/>
    <w:uiPriority w:val="99"/>
    <w:rsid w:val="00472394"/>
    <w:rPr>
      <w:sz w:val="24"/>
      <w:szCs w:val="24"/>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567443"/>
  </w:style>
  <w:style w:type="character" w:customStyle="1" w:styleId="TekstprzypisudolnegoZnak">
    <w:name w:val="Tekst przypisu dolnego Znak"/>
    <w:basedOn w:val="Domylnaczcionkaakapitu"/>
    <w:link w:val="Tekstprzypisudolnego"/>
    <w:uiPriority w:val="99"/>
    <w:locked/>
    <w:rsid w:val="00875BC4"/>
    <w:rPr>
      <w:rFonts w:cs="Times New Roman"/>
    </w:rPr>
  </w:style>
  <w:style w:type="character" w:styleId="Odwoanieprzypisudolnego">
    <w:name w:val="footnote reference"/>
    <w:basedOn w:val="Domylnaczcionkaakapitu"/>
    <w:uiPriority w:val="99"/>
    <w:semiHidden/>
    <w:rsid w:val="00567443"/>
    <w:rPr>
      <w:rFonts w:cs="Times New Roman"/>
      <w:vertAlign w:val="superscript"/>
    </w:rPr>
  </w:style>
  <w:style w:type="paragraph" w:styleId="NormalnyWeb">
    <w:name w:val="Normal (Web)"/>
    <w:basedOn w:val="Normalny"/>
    <w:uiPriority w:val="99"/>
    <w:rsid w:val="0044493E"/>
    <w:pPr>
      <w:spacing w:before="100" w:after="100"/>
      <w:jc w:val="both"/>
    </w:pPr>
  </w:style>
  <w:style w:type="paragraph" w:styleId="Akapitzlist">
    <w:name w:val="List Paragraph"/>
    <w:basedOn w:val="Normalny"/>
    <w:link w:val="AkapitzlistZnak"/>
    <w:uiPriority w:val="34"/>
    <w:qFormat/>
    <w:rsid w:val="009A6A88"/>
    <w:pPr>
      <w:ind w:left="708"/>
    </w:pPr>
  </w:style>
  <w:style w:type="paragraph" w:customStyle="1" w:styleId="Akapitzlist1">
    <w:name w:val="Akapit z listą1"/>
    <w:basedOn w:val="Normalny"/>
    <w:rsid w:val="00A8190E"/>
    <w:pPr>
      <w:spacing w:after="200" w:line="276" w:lineRule="auto"/>
      <w:ind w:left="720"/>
      <w:contextualSpacing/>
    </w:pPr>
    <w:rPr>
      <w:rFonts w:ascii="Calibri" w:hAnsi="Calibri"/>
      <w:sz w:val="22"/>
      <w:szCs w:val="22"/>
      <w:lang w:eastAsia="en-US"/>
    </w:rPr>
  </w:style>
  <w:style w:type="character" w:customStyle="1" w:styleId="DeltaViewInsertion">
    <w:name w:val="DeltaView Insertion"/>
    <w:uiPriority w:val="99"/>
    <w:rsid w:val="0093197C"/>
    <w:rPr>
      <w:b/>
      <w:i/>
      <w:spacing w:val="0"/>
    </w:rPr>
  </w:style>
  <w:style w:type="character" w:customStyle="1" w:styleId="TekstprzypisudolnegoZnak1">
    <w:name w:val="Tekst przypisu dolnego Znak1"/>
    <w:uiPriority w:val="99"/>
    <w:semiHidden/>
    <w:rsid w:val="004C1FB0"/>
    <w:rPr>
      <w:lang w:val="pl-PL" w:eastAsia="pl-PL"/>
    </w:rPr>
  </w:style>
  <w:style w:type="paragraph" w:customStyle="1" w:styleId="Tekstpodstawowywcity21">
    <w:name w:val="Tekst podstawowy wcięty 21"/>
    <w:basedOn w:val="Normalny"/>
    <w:uiPriority w:val="99"/>
    <w:rsid w:val="0089541A"/>
    <w:pPr>
      <w:suppressAutoHyphens/>
      <w:overflowPunct w:val="0"/>
      <w:autoSpaceDE w:val="0"/>
      <w:ind w:left="360" w:hanging="360"/>
      <w:jc w:val="both"/>
    </w:pPr>
    <w:rPr>
      <w:sz w:val="24"/>
      <w:szCs w:val="24"/>
      <w:lang w:eastAsia="ar-SA"/>
    </w:rPr>
  </w:style>
  <w:style w:type="paragraph" w:customStyle="1" w:styleId="Akapitzlist2">
    <w:name w:val="Akapit z listą2"/>
    <w:basedOn w:val="Normalny"/>
    <w:uiPriority w:val="99"/>
    <w:rsid w:val="0089541A"/>
    <w:pPr>
      <w:suppressAutoHyphens/>
      <w:ind w:left="720"/>
    </w:pPr>
    <w:rPr>
      <w:lang w:eastAsia="ar-SA"/>
    </w:rPr>
  </w:style>
  <w:style w:type="paragraph" w:customStyle="1" w:styleId="w4ustart">
    <w:name w:val="w4_ust_art"/>
    <w:uiPriority w:val="99"/>
    <w:rsid w:val="0089541A"/>
    <w:pPr>
      <w:spacing w:before="60" w:after="60"/>
      <w:ind w:left="1843" w:hanging="255"/>
      <w:jc w:val="both"/>
      <w:outlineLvl w:val="5"/>
    </w:pPr>
    <w:rPr>
      <w:sz w:val="24"/>
      <w:lang w:eastAsia="en-US"/>
    </w:rPr>
  </w:style>
  <w:style w:type="character" w:customStyle="1" w:styleId="AkapitzlistZnak">
    <w:name w:val="Akapit z listą Znak"/>
    <w:link w:val="Akapitzlist"/>
    <w:uiPriority w:val="34"/>
    <w:qFormat/>
    <w:locked/>
    <w:rsid w:val="0089541A"/>
    <w:rPr>
      <w:lang w:val="pl-PL" w:eastAsia="pl-PL"/>
    </w:rPr>
  </w:style>
  <w:style w:type="paragraph" w:customStyle="1" w:styleId="ListParagraph1">
    <w:name w:val="List Paragraph1"/>
    <w:basedOn w:val="Normalny"/>
    <w:link w:val="ListParagraphChar"/>
    <w:uiPriority w:val="99"/>
    <w:rsid w:val="00E96D06"/>
    <w:pPr>
      <w:ind w:left="708"/>
    </w:pPr>
  </w:style>
  <w:style w:type="character" w:customStyle="1" w:styleId="ListParagraphChar">
    <w:name w:val="List Paragraph Char"/>
    <w:link w:val="ListParagraph1"/>
    <w:uiPriority w:val="99"/>
    <w:locked/>
    <w:rsid w:val="00E96D06"/>
    <w:rPr>
      <w:sz w:val="20"/>
    </w:rPr>
  </w:style>
  <w:style w:type="paragraph" w:customStyle="1" w:styleId="msolistparagraph0">
    <w:name w:val="msolistparagraph"/>
    <w:basedOn w:val="Normalny"/>
    <w:uiPriority w:val="99"/>
    <w:rsid w:val="002E2D9F"/>
    <w:pPr>
      <w:ind w:left="720"/>
    </w:pPr>
  </w:style>
  <w:style w:type="character" w:customStyle="1" w:styleId="Znakiprzypiswdolnych">
    <w:name w:val="Znaki przypisów dolnych"/>
    <w:rsid w:val="00EC1D60"/>
    <w:rPr>
      <w:vertAlign w:val="superscript"/>
    </w:rPr>
  </w:style>
  <w:style w:type="character" w:customStyle="1" w:styleId="Hyperlink0">
    <w:name w:val="Hyperlink.0"/>
    <w:rsid w:val="00EC1D60"/>
    <w:rPr>
      <w:rFonts w:ascii="Arial" w:eastAsia="Arial" w:hAnsi="Arial" w:cs="Arial"/>
      <w:color w:val="0000FF"/>
      <w:sz w:val="20"/>
      <w:szCs w:val="20"/>
      <w:u w:val="single" w:color="0000FF"/>
    </w:rPr>
  </w:style>
  <w:style w:type="paragraph" w:customStyle="1" w:styleId="Akapitzlist3">
    <w:name w:val="Akapit z listą3"/>
    <w:basedOn w:val="Normalny"/>
    <w:rsid w:val="00910962"/>
    <w:pPr>
      <w:suppressAutoHyphens/>
      <w:ind w:left="7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49B6"/>
    <w:rPr>
      <w:sz w:val="20"/>
      <w:szCs w:val="20"/>
    </w:rPr>
  </w:style>
  <w:style w:type="paragraph" w:styleId="Nagwek1">
    <w:name w:val="heading 1"/>
    <w:basedOn w:val="Normalny"/>
    <w:next w:val="Normalny"/>
    <w:link w:val="Nagwek1Znak"/>
    <w:uiPriority w:val="99"/>
    <w:qFormat/>
    <w:rsid w:val="00FD3A86"/>
    <w:pPr>
      <w:keepNext/>
      <w:jc w:val="center"/>
      <w:outlineLvl w:val="0"/>
    </w:pPr>
    <w:rPr>
      <w:b/>
      <w:sz w:val="44"/>
    </w:rPr>
  </w:style>
  <w:style w:type="paragraph" w:styleId="Nagwek2">
    <w:name w:val="heading 2"/>
    <w:basedOn w:val="Normalny"/>
    <w:next w:val="Normalny"/>
    <w:link w:val="Nagwek2Znak"/>
    <w:uiPriority w:val="99"/>
    <w:qFormat/>
    <w:rsid w:val="00FD3A86"/>
    <w:pPr>
      <w:keepNext/>
      <w:jc w:val="center"/>
      <w:outlineLvl w:val="1"/>
    </w:pPr>
    <w:rPr>
      <w:b/>
    </w:rPr>
  </w:style>
  <w:style w:type="paragraph" w:styleId="Nagwek3">
    <w:name w:val="heading 3"/>
    <w:basedOn w:val="Normalny"/>
    <w:next w:val="Normalny"/>
    <w:link w:val="Nagwek3Znak"/>
    <w:uiPriority w:val="99"/>
    <w:qFormat/>
    <w:rsid w:val="00FD3A8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FD3A86"/>
    <w:pPr>
      <w:keepNext/>
      <w:spacing w:line="360" w:lineRule="auto"/>
      <w:ind w:firstLine="720"/>
      <w:outlineLvl w:val="3"/>
    </w:pPr>
    <w:rPr>
      <w:rFonts w:ascii="Arial" w:hAnsi="Arial" w:cs="Arial"/>
      <w:iCs/>
      <w:sz w:val="24"/>
      <w:szCs w:val="24"/>
    </w:rPr>
  </w:style>
  <w:style w:type="paragraph" w:styleId="Nagwek5">
    <w:name w:val="heading 5"/>
    <w:basedOn w:val="Normalny"/>
    <w:next w:val="Normalny"/>
    <w:link w:val="Nagwek5Znak"/>
    <w:uiPriority w:val="99"/>
    <w:qFormat/>
    <w:rsid w:val="00FD3A86"/>
    <w:pPr>
      <w:spacing w:before="240" w:after="60"/>
      <w:outlineLvl w:val="4"/>
    </w:pPr>
    <w:rPr>
      <w:b/>
      <w:bCs/>
      <w:i/>
      <w:iCs/>
      <w:sz w:val="26"/>
      <w:szCs w:val="26"/>
    </w:rPr>
  </w:style>
  <w:style w:type="paragraph" w:styleId="Nagwek7">
    <w:name w:val="heading 7"/>
    <w:basedOn w:val="Normalny"/>
    <w:next w:val="Normalny"/>
    <w:link w:val="Nagwek7Znak"/>
    <w:uiPriority w:val="99"/>
    <w:qFormat/>
    <w:locked/>
    <w:rsid w:val="00D66D56"/>
    <w:pPr>
      <w:spacing w:before="240" w:after="60"/>
      <w:outlineLvl w:val="6"/>
    </w:pPr>
    <w:rPr>
      <w:sz w:val="24"/>
      <w:szCs w:val="24"/>
    </w:rPr>
  </w:style>
  <w:style w:type="paragraph" w:styleId="Nagwek8">
    <w:name w:val="heading 8"/>
    <w:basedOn w:val="Normalny"/>
    <w:next w:val="Normalny"/>
    <w:link w:val="Nagwek8Znak"/>
    <w:uiPriority w:val="99"/>
    <w:qFormat/>
    <w:rsid w:val="00FD3A8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B24CA"/>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BB24CA"/>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BB24CA"/>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BB24CA"/>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BB24CA"/>
    <w:rPr>
      <w:rFonts w:ascii="Calibri" w:hAnsi="Calibri" w:cs="Times New Roman"/>
      <w:b/>
      <w:bCs/>
      <w:i/>
      <w:iCs/>
      <w:sz w:val="26"/>
      <w:szCs w:val="26"/>
    </w:rPr>
  </w:style>
  <w:style w:type="character" w:customStyle="1" w:styleId="Nagwek7Znak">
    <w:name w:val="Nagłówek 7 Znak"/>
    <w:basedOn w:val="Domylnaczcionkaakapitu"/>
    <w:link w:val="Nagwek7"/>
    <w:uiPriority w:val="99"/>
    <w:locked/>
    <w:rsid w:val="00D66D56"/>
    <w:rPr>
      <w:rFonts w:cs="Times New Roman"/>
      <w:sz w:val="24"/>
      <w:szCs w:val="24"/>
      <w:lang w:val="pl-PL" w:eastAsia="pl-PL" w:bidi="ar-SA"/>
    </w:rPr>
  </w:style>
  <w:style w:type="character" w:customStyle="1" w:styleId="Nagwek8Znak">
    <w:name w:val="Nagłówek 8 Znak"/>
    <w:basedOn w:val="Domylnaczcionkaakapitu"/>
    <w:link w:val="Nagwek8"/>
    <w:uiPriority w:val="99"/>
    <w:semiHidden/>
    <w:locked/>
    <w:rsid w:val="00BB24CA"/>
    <w:rPr>
      <w:rFonts w:ascii="Calibri" w:hAnsi="Calibri" w:cs="Times New Roman"/>
      <w:i/>
      <w:iCs/>
      <w:sz w:val="24"/>
      <w:szCs w:val="24"/>
    </w:rPr>
  </w:style>
  <w:style w:type="paragraph" w:styleId="Nagwek">
    <w:name w:val="header"/>
    <w:basedOn w:val="Normalny"/>
    <w:link w:val="NagwekZnak"/>
    <w:uiPriority w:val="99"/>
    <w:rsid w:val="00FD3A86"/>
    <w:pPr>
      <w:tabs>
        <w:tab w:val="center" w:pos="4536"/>
        <w:tab w:val="right" w:pos="9072"/>
      </w:tabs>
    </w:pPr>
  </w:style>
  <w:style w:type="character" w:customStyle="1" w:styleId="NagwekZnak">
    <w:name w:val="Nagłówek Znak"/>
    <w:basedOn w:val="Domylnaczcionkaakapitu"/>
    <w:link w:val="Nagwek"/>
    <w:uiPriority w:val="99"/>
    <w:semiHidden/>
    <w:locked/>
    <w:rsid w:val="00BB24CA"/>
    <w:rPr>
      <w:rFonts w:cs="Times New Roman"/>
      <w:sz w:val="20"/>
      <w:szCs w:val="20"/>
    </w:rPr>
  </w:style>
  <w:style w:type="paragraph" w:styleId="Tekstpodstawowywcity">
    <w:name w:val="Body Text Indent"/>
    <w:basedOn w:val="Normalny"/>
    <w:link w:val="TekstpodstawowywcityZnak"/>
    <w:uiPriority w:val="99"/>
    <w:rsid w:val="00FD3A86"/>
    <w:pPr>
      <w:ind w:left="1080"/>
    </w:pPr>
    <w:rPr>
      <w:sz w:val="24"/>
      <w:szCs w:val="24"/>
    </w:rPr>
  </w:style>
  <w:style w:type="character" w:customStyle="1" w:styleId="TekstpodstawowywcityZnak">
    <w:name w:val="Tekst podstawowy wcięty Znak"/>
    <w:basedOn w:val="Domylnaczcionkaakapitu"/>
    <w:link w:val="Tekstpodstawowywcity"/>
    <w:uiPriority w:val="99"/>
    <w:locked/>
    <w:rsid w:val="00280047"/>
    <w:rPr>
      <w:rFonts w:cs="Times New Roman"/>
      <w:sz w:val="24"/>
    </w:rPr>
  </w:style>
  <w:style w:type="paragraph" w:styleId="Tytu">
    <w:name w:val="Title"/>
    <w:basedOn w:val="Normalny"/>
    <w:link w:val="TytuZnak"/>
    <w:uiPriority w:val="99"/>
    <w:qFormat/>
    <w:rsid w:val="00FD3A86"/>
    <w:pPr>
      <w:jc w:val="center"/>
    </w:pPr>
    <w:rPr>
      <w:b/>
      <w:bCs/>
      <w:sz w:val="28"/>
      <w:szCs w:val="24"/>
    </w:rPr>
  </w:style>
  <w:style w:type="character" w:customStyle="1" w:styleId="TytuZnak">
    <w:name w:val="Tytuł Znak"/>
    <w:basedOn w:val="Domylnaczcionkaakapitu"/>
    <w:link w:val="Tytu"/>
    <w:uiPriority w:val="99"/>
    <w:locked/>
    <w:rsid w:val="00BB24CA"/>
    <w:rPr>
      <w:rFonts w:ascii="Cambria" w:hAnsi="Cambria" w:cs="Times New Roman"/>
      <w:b/>
      <w:bCs/>
      <w:kern w:val="28"/>
      <w:sz w:val="32"/>
      <w:szCs w:val="32"/>
    </w:rPr>
  </w:style>
  <w:style w:type="paragraph" w:styleId="Tekstpodstawowy">
    <w:name w:val="Body Text"/>
    <w:basedOn w:val="Normalny"/>
    <w:link w:val="TekstpodstawowyZnak"/>
    <w:uiPriority w:val="99"/>
    <w:rsid w:val="00FD3A86"/>
    <w:pPr>
      <w:jc w:val="both"/>
    </w:pPr>
    <w:rPr>
      <w:b/>
      <w:bCs/>
      <w:sz w:val="28"/>
      <w:szCs w:val="24"/>
    </w:rPr>
  </w:style>
  <w:style w:type="character" w:customStyle="1" w:styleId="TekstpodstawowyZnak">
    <w:name w:val="Tekst podstawowy Znak"/>
    <w:basedOn w:val="Domylnaczcionkaakapitu"/>
    <w:link w:val="Tekstpodstawowy"/>
    <w:uiPriority w:val="99"/>
    <w:semiHidden/>
    <w:locked/>
    <w:rsid w:val="00BB24CA"/>
    <w:rPr>
      <w:rFonts w:cs="Times New Roman"/>
      <w:sz w:val="20"/>
      <w:szCs w:val="20"/>
    </w:rPr>
  </w:style>
  <w:style w:type="paragraph" w:styleId="Stopka">
    <w:name w:val="footer"/>
    <w:basedOn w:val="Normalny"/>
    <w:link w:val="StopkaZnak"/>
    <w:uiPriority w:val="99"/>
    <w:rsid w:val="00FD3A86"/>
    <w:pPr>
      <w:tabs>
        <w:tab w:val="center" w:pos="4536"/>
        <w:tab w:val="right" w:pos="9072"/>
      </w:tabs>
    </w:pPr>
  </w:style>
  <w:style w:type="character" w:customStyle="1" w:styleId="StopkaZnak">
    <w:name w:val="Stopka Znak"/>
    <w:basedOn w:val="Domylnaczcionkaakapitu"/>
    <w:link w:val="Stopka"/>
    <w:uiPriority w:val="99"/>
    <w:locked/>
    <w:rsid w:val="00F90D00"/>
    <w:rPr>
      <w:rFonts w:cs="Times New Roman"/>
    </w:rPr>
  </w:style>
  <w:style w:type="character" w:styleId="Numerstrony">
    <w:name w:val="page number"/>
    <w:basedOn w:val="Domylnaczcionkaakapitu"/>
    <w:uiPriority w:val="99"/>
    <w:rsid w:val="00FD3A86"/>
    <w:rPr>
      <w:rFonts w:cs="Times New Roman"/>
    </w:rPr>
  </w:style>
  <w:style w:type="paragraph" w:styleId="Tekstpodstawowywcity2">
    <w:name w:val="Body Text Indent 2"/>
    <w:basedOn w:val="Normalny"/>
    <w:link w:val="Tekstpodstawowywcity2Znak"/>
    <w:uiPriority w:val="99"/>
    <w:rsid w:val="00FD3A8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B24CA"/>
    <w:rPr>
      <w:rFonts w:cs="Times New Roman"/>
      <w:sz w:val="20"/>
      <w:szCs w:val="20"/>
    </w:rPr>
  </w:style>
  <w:style w:type="paragraph" w:styleId="Tekstpodstawowy2">
    <w:name w:val="Body Text 2"/>
    <w:basedOn w:val="Normalny"/>
    <w:link w:val="Tekstpodstawowy2Znak"/>
    <w:uiPriority w:val="99"/>
    <w:rsid w:val="00FD3A86"/>
    <w:pPr>
      <w:spacing w:after="120" w:line="480" w:lineRule="auto"/>
    </w:pPr>
  </w:style>
  <w:style w:type="character" w:customStyle="1" w:styleId="Tekstpodstawowy2Znak">
    <w:name w:val="Tekst podstawowy 2 Znak"/>
    <w:basedOn w:val="Domylnaczcionkaakapitu"/>
    <w:link w:val="Tekstpodstawowy2"/>
    <w:uiPriority w:val="99"/>
    <w:locked/>
    <w:rsid w:val="00B84093"/>
    <w:rPr>
      <w:rFonts w:cs="Times New Roman"/>
    </w:rPr>
  </w:style>
  <w:style w:type="paragraph" w:styleId="Tekstdymka">
    <w:name w:val="Balloon Text"/>
    <w:basedOn w:val="Normalny"/>
    <w:link w:val="TekstdymkaZnak"/>
    <w:uiPriority w:val="99"/>
    <w:semiHidden/>
    <w:rsid w:val="00FD3A8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B24CA"/>
    <w:rPr>
      <w:rFonts w:cs="Times New Roman"/>
      <w:sz w:val="2"/>
    </w:rPr>
  </w:style>
  <w:style w:type="paragraph" w:customStyle="1" w:styleId="pkt">
    <w:name w:val="pkt"/>
    <w:basedOn w:val="Normalny"/>
    <w:rsid w:val="00FD3A86"/>
    <w:pPr>
      <w:spacing w:before="60" w:after="60"/>
      <w:ind w:left="851" w:hanging="295"/>
      <w:jc w:val="both"/>
    </w:pPr>
    <w:rPr>
      <w:sz w:val="24"/>
    </w:rPr>
  </w:style>
  <w:style w:type="paragraph" w:customStyle="1" w:styleId="ust">
    <w:name w:val="ust"/>
    <w:uiPriority w:val="99"/>
    <w:rsid w:val="00FD3A86"/>
    <w:pPr>
      <w:spacing w:before="60" w:after="60"/>
      <w:ind w:left="426" w:hanging="284"/>
      <w:jc w:val="both"/>
    </w:pPr>
    <w:rPr>
      <w:sz w:val="24"/>
      <w:szCs w:val="20"/>
    </w:rPr>
  </w:style>
  <w:style w:type="paragraph" w:customStyle="1" w:styleId="tyt">
    <w:name w:val="tyt"/>
    <w:basedOn w:val="Normalny"/>
    <w:uiPriority w:val="99"/>
    <w:rsid w:val="00FD3A86"/>
    <w:pPr>
      <w:keepNext/>
      <w:spacing w:before="60" w:after="60"/>
      <w:jc w:val="center"/>
    </w:pPr>
    <w:rPr>
      <w:b/>
      <w:sz w:val="24"/>
    </w:rPr>
  </w:style>
  <w:style w:type="paragraph" w:customStyle="1" w:styleId="pkt1">
    <w:name w:val="pkt1"/>
    <w:basedOn w:val="pkt"/>
    <w:uiPriority w:val="99"/>
    <w:rsid w:val="00FD3A86"/>
    <w:pPr>
      <w:ind w:left="850" w:hanging="425"/>
    </w:pPr>
  </w:style>
  <w:style w:type="paragraph" w:customStyle="1" w:styleId="lit1">
    <w:name w:val="lit1"/>
    <w:basedOn w:val="Normalny"/>
    <w:uiPriority w:val="99"/>
    <w:rsid w:val="00FD3A86"/>
    <w:pPr>
      <w:spacing w:before="60" w:after="60"/>
      <w:ind w:left="1276" w:hanging="340"/>
      <w:jc w:val="both"/>
    </w:pPr>
    <w:rPr>
      <w:sz w:val="24"/>
    </w:rPr>
  </w:style>
  <w:style w:type="paragraph" w:customStyle="1" w:styleId="tekst">
    <w:name w:val="tekst"/>
    <w:basedOn w:val="Normalny"/>
    <w:uiPriority w:val="99"/>
    <w:rsid w:val="00FD3A86"/>
    <w:pPr>
      <w:suppressLineNumbers/>
      <w:spacing w:before="60" w:after="60"/>
      <w:jc w:val="both"/>
    </w:pPr>
    <w:rPr>
      <w:sz w:val="24"/>
    </w:rPr>
  </w:style>
  <w:style w:type="paragraph" w:styleId="Tekstpodstawowy3">
    <w:name w:val="Body Text 3"/>
    <w:basedOn w:val="Normalny"/>
    <w:link w:val="Tekstpodstawowy3Znak"/>
    <w:uiPriority w:val="99"/>
    <w:rsid w:val="00FD3A86"/>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BB24CA"/>
    <w:rPr>
      <w:rFonts w:cs="Times New Roman"/>
      <w:sz w:val="16"/>
      <w:szCs w:val="16"/>
    </w:rPr>
  </w:style>
  <w:style w:type="character" w:customStyle="1" w:styleId="akapitdomyslny">
    <w:name w:val="akapitdomyslny"/>
    <w:uiPriority w:val="99"/>
    <w:rsid w:val="00FD3A86"/>
    <w:rPr>
      <w:sz w:val="20"/>
    </w:rPr>
  </w:style>
  <w:style w:type="character" w:styleId="Hipercze">
    <w:name w:val="Hyperlink"/>
    <w:basedOn w:val="Domylnaczcionkaakapitu"/>
    <w:uiPriority w:val="99"/>
    <w:rsid w:val="00FD3A86"/>
    <w:rPr>
      <w:rFonts w:cs="Times New Roman"/>
      <w:color w:val="0000FF"/>
      <w:u w:val="single"/>
    </w:rPr>
  </w:style>
  <w:style w:type="paragraph" w:styleId="Tekstpodstawowywcity3">
    <w:name w:val="Body Text Indent 3"/>
    <w:basedOn w:val="Normalny"/>
    <w:link w:val="Tekstpodstawowywcity3Znak"/>
    <w:uiPriority w:val="99"/>
    <w:rsid w:val="00FD3A86"/>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BB24CA"/>
    <w:rPr>
      <w:rFonts w:cs="Times New Roman"/>
      <w:sz w:val="16"/>
      <w:szCs w:val="16"/>
    </w:rPr>
  </w:style>
  <w:style w:type="paragraph" w:styleId="Zwykytekst">
    <w:name w:val="Plain Text"/>
    <w:basedOn w:val="Normalny"/>
    <w:link w:val="ZwykytekstZnak"/>
    <w:uiPriority w:val="99"/>
    <w:rsid w:val="00F0072A"/>
    <w:rPr>
      <w:rFonts w:ascii="Courier New" w:hAnsi="Courier New" w:cs="Optima"/>
    </w:rPr>
  </w:style>
  <w:style w:type="character" w:customStyle="1" w:styleId="ZwykytekstZnak">
    <w:name w:val="Zwykły tekst Znak"/>
    <w:basedOn w:val="Domylnaczcionkaakapitu"/>
    <w:link w:val="Zwykytekst"/>
    <w:uiPriority w:val="99"/>
    <w:semiHidden/>
    <w:locked/>
    <w:rsid w:val="00BB24CA"/>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BB24CA"/>
    <w:rPr>
      <w:rFonts w:cs="Times New Roman"/>
      <w:sz w:val="20"/>
      <w:szCs w:val="20"/>
    </w:rPr>
  </w:style>
  <w:style w:type="character" w:styleId="Odwoanieprzypisukocowego">
    <w:name w:val="endnote reference"/>
    <w:basedOn w:val="Domylnaczcionkaakapitu"/>
    <w:uiPriority w:val="99"/>
    <w:semiHidden/>
    <w:rsid w:val="00F60102"/>
    <w:rPr>
      <w:rFonts w:cs="Times New Roman"/>
      <w:vertAlign w:val="superscript"/>
    </w:rPr>
  </w:style>
  <w:style w:type="paragraph" w:customStyle="1" w:styleId="Style">
    <w:name w:val="Style"/>
    <w:basedOn w:val="Normalny"/>
    <w:uiPriority w:val="99"/>
    <w:rsid w:val="00472394"/>
    <w:rPr>
      <w:sz w:val="24"/>
      <w:szCs w:val="24"/>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567443"/>
  </w:style>
  <w:style w:type="character" w:customStyle="1" w:styleId="TekstprzypisudolnegoZnak">
    <w:name w:val="Tekst przypisu dolnego Znak"/>
    <w:basedOn w:val="Domylnaczcionkaakapitu"/>
    <w:link w:val="Tekstprzypisudolnego"/>
    <w:uiPriority w:val="99"/>
    <w:locked/>
    <w:rsid w:val="00875BC4"/>
    <w:rPr>
      <w:rFonts w:cs="Times New Roman"/>
    </w:rPr>
  </w:style>
  <w:style w:type="character" w:styleId="Odwoanieprzypisudolnego">
    <w:name w:val="footnote reference"/>
    <w:basedOn w:val="Domylnaczcionkaakapitu"/>
    <w:uiPriority w:val="99"/>
    <w:semiHidden/>
    <w:rsid w:val="00567443"/>
    <w:rPr>
      <w:rFonts w:cs="Times New Roman"/>
      <w:vertAlign w:val="superscript"/>
    </w:rPr>
  </w:style>
  <w:style w:type="paragraph" w:styleId="NormalnyWeb">
    <w:name w:val="Normal (Web)"/>
    <w:basedOn w:val="Normalny"/>
    <w:uiPriority w:val="99"/>
    <w:rsid w:val="0044493E"/>
    <w:pPr>
      <w:spacing w:before="100" w:after="100"/>
      <w:jc w:val="both"/>
    </w:pPr>
  </w:style>
  <w:style w:type="paragraph" w:styleId="Akapitzlist">
    <w:name w:val="List Paragraph"/>
    <w:basedOn w:val="Normalny"/>
    <w:link w:val="AkapitzlistZnak"/>
    <w:uiPriority w:val="34"/>
    <w:qFormat/>
    <w:rsid w:val="009A6A88"/>
    <w:pPr>
      <w:ind w:left="708"/>
    </w:pPr>
  </w:style>
  <w:style w:type="paragraph" w:customStyle="1" w:styleId="Akapitzlist1">
    <w:name w:val="Akapit z listą1"/>
    <w:basedOn w:val="Normalny"/>
    <w:rsid w:val="00A8190E"/>
    <w:pPr>
      <w:spacing w:after="200" w:line="276" w:lineRule="auto"/>
      <w:ind w:left="720"/>
      <w:contextualSpacing/>
    </w:pPr>
    <w:rPr>
      <w:rFonts w:ascii="Calibri" w:hAnsi="Calibri"/>
      <w:sz w:val="22"/>
      <w:szCs w:val="22"/>
      <w:lang w:eastAsia="en-US"/>
    </w:rPr>
  </w:style>
  <w:style w:type="character" w:customStyle="1" w:styleId="DeltaViewInsertion">
    <w:name w:val="DeltaView Insertion"/>
    <w:uiPriority w:val="99"/>
    <w:rsid w:val="0093197C"/>
    <w:rPr>
      <w:b/>
      <w:i/>
      <w:spacing w:val="0"/>
    </w:rPr>
  </w:style>
  <w:style w:type="character" w:customStyle="1" w:styleId="TekstprzypisudolnegoZnak1">
    <w:name w:val="Tekst przypisu dolnego Znak1"/>
    <w:uiPriority w:val="99"/>
    <w:semiHidden/>
    <w:rsid w:val="004C1FB0"/>
    <w:rPr>
      <w:lang w:val="pl-PL" w:eastAsia="pl-PL"/>
    </w:rPr>
  </w:style>
  <w:style w:type="paragraph" w:customStyle="1" w:styleId="Tekstpodstawowywcity21">
    <w:name w:val="Tekst podstawowy wcięty 21"/>
    <w:basedOn w:val="Normalny"/>
    <w:uiPriority w:val="99"/>
    <w:rsid w:val="0089541A"/>
    <w:pPr>
      <w:suppressAutoHyphens/>
      <w:overflowPunct w:val="0"/>
      <w:autoSpaceDE w:val="0"/>
      <w:ind w:left="360" w:hanging="360"/>
      <w:jc w:val="both"/>
    </w:pPr>
    <w:rPr>
      <w:sz w:val="24"/>
      <w:szCs w:val="24"/>
      <w:lang w:eastAsia="ar-SA"/>
    </w:rPr>
  </w:style>
  <w:style w:type="paragraph" w:customStyle="1" w:styleId="Akapitzlist2">
    <w:name w:val="Akapit z listą2"/>
    <w:basedOn w:val="Normalny"/>
    <w:uiPriority w:val="99"/>
    <w:rsid w:val="0089541A"/>
    <w:pPr>
      <w:suppressAutoHyphens/>
      <w:ind w:left="720"/>
    </w:pPr>
    <w:rPr>
      <w:lang w:eastAsia="ar-SA"/>
    </w:rPr>
  </w:style>
  <w:style w:type="paragraph" w:customStyle="1" w:styleId="w4ustart">
    <w:name w:val="w4_ust_art"/>
    <w:uiPriority w:val="99"/>
    <w:rsid w:val="0089541A"/>
    <w:pPr>
      <w:spacing w:before="60" w:after="60"/>
      <w:ind w:left="1843" w:hanging="255"/>
      <w:jc w:val="both"/>
      <w:outlineLvl w:val="5"/>
    </w:pPr>
    <w:rPr>
      <w:sz w:val="24"/>
      <w:lang w:eastAsia="en-US"/>
    </w:rPr>
  </w:style>
  <w:style w:type="character" w:customStyle="1" w:styleId="AkapitzlistZnak">
    <w:name w:val="Akapit z listą Znak"/>
    <w:link w:val="Akapitzlist"/>
    <w:uiPriority w:val="34"/>
    <w:qFormat/>
    <w:locked/>
    <w:rsid w:val="0089541A"/>
    <w:rPr>
      <w:lang w:val="pl-PL" w:eastAsia="pl-PL"/>
    </w:rPr>
  </w:style>
  <w:style w:type="paragraph" w:customStyle="1" w:styleId="ListParagraph1">
    <w:name w:val="List Paragraph1"/>
    <w:basedOn w:val="Normalny"/>
    <w:link w:val="ListParagraphChar"/>
    <w:uiPriority w:val="99"/>
    <w:rsid w:val="00E96D06"/>
    <w:pPr>
      <w:ind w:left="708"/>
    </w:pPr>
  </w:style>
  <w:style w:type="character" w:customStyle="1" w:styleId="ListParagraphChar">
    <w:name w:val="List Paragraph Char"/>
    <w:link w:val="ListParagraph1"/>
    <w:uiPriority w:val="99"/>
    <w:locked/>
    <w:rsid w:val="00E96D06"/>
    <w:rPr>
      <w:sz w:val="20"/>
    </w:rPr>
  </w:style>
  <w:style w:type="paragraph" w:customStyle="1" w:styleId="msolistparagraph0">
    <w:name w:val="msolistparagraph"/>
    <w:basedOn w:val="Normalny"/>
    <w:uiPriority w:val="99"/>
    <w:rsid w:val="002E2D9F"/>
    <w:pPr>
      <w:ind w:left="720"/>
    </w:pPr>
  </w:style>
  <w:style w:type="character" w:customStyle="1" w:styleId="Znakiprzypiswdolnych">
    <w:name w:val="Znaki przypisów dolnych"/>
    <w:rsid w:val="00EC1D60"/>
    <w:rPr>
      <w:vertAlign w:val="superscript"/>
    </w:rPr>
  </w:style>
  <w:style w:type="character" w:customStyle="1" w:styleId="Hyperlink0">
    <w:name w:val="Hyperlink.0"/>
    <w:rsid w:val="00EC1D60"/>
    <w:rPr>
      <w:rFonts w:ascii="Arial" w:eastAsia="Arial" w:hAnsi="Arial" w:cs="Arial"/>
      <w:color w:val="0000FF"/>
      <w:sz w:val="20"/>
      <w:szCs w:val="20"/>
      <w:u w:val="single" w:color="0000FF"/>
    </w:rPr>
  </w:style>
  <w:style w:type="paragraph" w:customStyle="1" w:styleId="Akapitzlist3">
    <w:name w:val="Akapit z listą3"/>
    <w:basedOn w:val="Normalny"/>
    <w:rsid w:val="00910962"/>
    <w:pPr>
      <w:suppressAutoHyphens/>
      <w:ind w:left="72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313138">
      <w:bodyDiv w:val="1"/>
      <w:marLeft w:val="0"/>
      <w:marRight w:val="0"/>
      <w:marTop w:val="0"/>
      <w:marBottom w:val="0"/>
      <w:divBdr>
        <w:top w:val="none" w:sz="0" w:space="0" w:color="auto"/>
        <w:left w:val="none" w:sz="0" w:space="0" w:color="auto"/>
        <w:bottom w:val="none" w:sz="0" w:space="0" w:color="auto"/>
        <w:right w:val="none" w:sz="0" w:space="0" w:color="auto"/>
      </w:divBdr>
    </w:div>
    <w:div w:id="1830175944">
      <w:bodyDiv w:val="1"/>
      <w:marLeft w:val="0"/>
      <w:marRight w:val="0"/>
      <w:marTop w:val="0"/>
      <w:marBottom w:val="0"/>
      <w:divBdr>
        <w:top w:val="none" w:sz="0" w:space="0" w:color="auto"/>
        <w:left w:val="none" w:sz="0" w:space="0" w:color="auto"/>
        <w:bottom w:val="none" w:sz="0" w:space="0" w:color="auto"/>
        <w:right w:val="none" w:sz="0" w:space="0" w:color="auto"/>
      </w:divBdr>
    </w:div>
    <w:div w:id="1952932964">
      <w:marLeft w:val="0"/>
      <w:marRight w:val="0"/>
      <w:marTop w:val="0"/>
      <w:marBottom w:val="0"/>
      <w:divBdr>
        <w:top w:val="none" w:sz="0" w:space="0" w:color="auto"/>
        <w:left w:val="none" w:sz="0" w:space="0" w:color="auto"/>
        <w:bottom w:val="none" w:sz="0" w:space="0" w:color="auto"/>
        <w:right w:val="none" w:sz="0" w:space="0" w:color="auto"/>
      </w:divBdr>
    </w:div>
    <w:div w:id="1952932969">
      <w:marLeft w:val="0"/>
      <w:marRight w:val="0"/>
      <w:marTop w:val="0"/>
      <w:marBottom w:val="0"/>
      <w:divBdr>
        <w:top w:val="none" w:sz="0" w:space="0" w:color="auto"/>
        <w:left w:val="none" w:sz="0" w:space="0" w:color="auto"/>
        <w:bottom w:val="none" w:sz="0" w:space="0" w:color="auto"/>
        <w:right w:val="none" w:sz="0" w:space="0" w:color="auto"/>
      </w:divBdr>
    </w:div>
    <w:div w:id="1952932970">
      <w:marLeft w:val="0"/>
      <w:marRight w:val="0"/>
      <w:marTop w:val="0"/>
      <w:marBottom w:val="0"/>
      <w:divBdr>
        <w:top w:val="none" w:sz="0" w:space="0" w:color="auto"/>
        <w:left w:val="none" w:sz="0" w:space="0" w:color="auto"/>
        <w:bottom w:val="none" w:sz="0" w:space="0" w:color="auto"/>
        <w:right w:val="none" w:sz="0" w:space="0" w:color="auto"/>
      </w:divBdr>
    </w:div>
    <w:div w:id="1952932972">
      <w:marLeft w:val="0"/>
      <w:marRight w:val="0"/>
      <w:marTop w:val="0"/>
      <w:marBottom w:val="0"/>
      <w:divBdr>
        <w:top w:val="none" w:sz="0" w:space="0" w:color="auto"/>
        <w:left w:val="none" w:sz="0" w:space="0" w:color="auto"/>
        <w:bottom w:val="none" w:sz="0" w:space="0" w:color="auto"/>
        <w:right w:val="none" w:sz="0" w:space="0" w:color="auto"/>
      </w:divBdr>
    </w:div>
    <w:div w:id="1952932987">
      <w:marLeft w:val="0"/>
      <w:marRight w:val="0"/>
      <w:marTop w:val="0"/>
      <w:marBottom w:val="0"/>
      <w:divBdr>
        <w:top w:val="none" w:sz="0" w:space="0" w:color="auto"/>
        <w:left w:val="none" w:sz="0" w:space="0" w:color="auto"/>
        <w:bottom w:val="none" w:sz="0" w:space="0" w:color="auto"/>
        <w:right w:val="none" w:sz="0" w:space="0" w:color="auto"/>
      </w:divBdr>
    </w:div>
    <w:div w:id="1952932988">
      <w:marLeft w:val="0"/>
      <w:marRight w:val="0"/>
      <w:marTop w:val="0"/>
      <w:marBottom w:val="0"/>
      <w:divBdr>
        <w:top w:val="none" w:sz="0" w:space="0" w:color="auto"/>
        <w:left w:val="none" w:sz="0" w:space="0" w:color="auto"/>
        <w:bottom w:val="none" w:sz="0" w:space="0" w:color="auto"/>
        <w:right w:val="none" w:sz="0" w:space="0" w:color="auto"/>
      </w:divBdr>
    </w:div>
    <w:div w:id="1952932995">
      <w:marLeft w:val="0"/>
      <w:marRight w:val="0"/>
      <w:marTop w:val="0"/>
      <w:marBottom w:val="0"/>
      <w:divBdr>
        <w:top w:val="none" w:sz="0" w:space="0" w:color="auto"/>
        <w:left w:val="none" w:sz="0" w:space="0" w:color="auto"/>
        <w:bottom w:val="none" w:sz="0" w:space="0" w:color="auto"/>
        <w:right w:val="none" w:sz="0" w:space="0" w:color="auto"/>
      </w:divBdr>
    </w:div>
    <w:div w:id="1952932998">
      <w:marLeft w:val="0"/>
      <w:marRight w:val="0"/>
      <w:marTop w:val="0"/>
      <w:marBottom w:val="0"/>
      <w:divBdr>
        <w:top w:val="none" w:sz="0" w:space="0" w:color="auto"/>
        <w:left w:val="none" w:sz="0" w:space="0" w:color="auto"/>
        <w:bottom w:val="none" w:sz="0" w:space="0" w:color="auto"/>
        <w:right w:val="none" w:sz="0" w:space="0" w:color="auto"/>
      </w:divBdr>
    </w:div>
    <w:div w:id="1952933000">
      <w:marLeft w:val="0"/>
      <w:marRight w:val="0"/>
      <w:marTop w:val="0"/>
      <w:marBottom w:val="0"/>
      <w:divBdr>
        <w:top w:val="none" w:sz="0" w:space="0" w:color="auto"/>
        <w:left w:val="none" w:sz="0" w:space="0" w:color="auto"/>
        <w:bottom w:val="none" w:sz="0" w:space="0" w:color="auto"/>
        <w:right w:val="none" w:sz="0" w:space="0" w:color="auto"/>
      </w:divBdr>
    </w:div>
    <w:div w:id="1952933005">
      <w:marLeft w:val="0"/>
      <w:marRight w:val="0"/>
      <w:marTop w:val="0"/>
      <w:marBottom w:val="0"/>
      <w:divBdr>
        <w:top w:val="none" w:sz="0" w:space="0" w:color="auto"/>
        <w:left w:val="none" w:sz="0" w:space="0" w:color="auto"/>
        <w:bottom w:val="none" w:sz="0" w:space="0" w:color="auto"/>
        <w:right w:val="none" w:sz="0" w:space="0" w:color="auto"/>
      </w:divBdr>
    </w:div>
    <w:div w:id="1952933007">
      <w:marLeft w:val="0"/>
      <w:marRight w:val="0"/>
      <w:marTop w:val="0"/>
      <w:marBottom w:val="0"/>
      <w:divBdr>
        <w:top w:val="none" w:sz="0" w:space="0" w:color="auto"/>
        <w:left w:val="none" w:sz="0" w:space="0" w:color="auto"/>
        <w:bottom w:val="none" w:sz="0" w:space="0" w:color="auto"/>
        <w:right w:val="none" w:sz="0" w:space="0" w:color="auto"/>
      </w:divBdr>
    </w:div>
    <w:div w:id="1952933012">
      <w:marLeft w:val="0"/>
      <w:marRight w:val="0"/>
      <w:marTop w:val="0"/>
      <w:marBottom w:val="0"/>
      <w:divBdr>
        <w:top w:val="none" w:sz="0" w:space="0" w:color="auto"/>
        <w:left w:val="none" w:sz="0" w:space="0" w:color="auto"/>
        <w:bottom w:val="none" w:sz="0" w:space="0" w:color="auto"/>
        <w:right w:val="none" w:sz="0" w:space="0" w:color="auto"/>
      </w:divBdr>
    </w:div>
    <w:div w:id="1952933015">
      <w:marLeft w:val="0"/>
      <w:marRight w:val="0"/>
      <w:marTop w:val="0"/>
      <w:marBottom w:val="0"/>
      <w:divBdr>
        <w:top w:val="none" w:sz="0" w:space="0" w:color="auto"/>
        <w:left w:val="none" w:sz="0" w:space="0" w:color="auto"/>
        <w:bottom w:val="none" w:sz="0" w:space="0" w:color="auto"/>
        <w:right w:val="none" w:sz="0" w:space="0" w:color="auto"/>
      </w:divBdr>
    </w:div>
    <w:div w:id="1952933016">
      <w:marLeft w:val="0"/>
      <w:marRight w:val="0"/>
      <w:marTop w:val="0"/>
      <w:marBottom w:val="0"/>
      <w:divBdr>
        <w:top w:val="none" w:sz="0" w:space="0" w:color="auto"/>
        <w:left w:val="none" w:sz="0" w:space="0" w:color="auto"/>
        <w:bottom w:val="none" w:sz="0" w:space="0" w:color="auto"/>
        <w:right w:val="none" w:sz="0" w:space="0" w:color="auto"/>
      </w:divBdr>
    </w:div>
    <w:div w:id="1952933017">
      <w:marLeft w:val="0"/>
      <w:marRight w:val="0"/>
      <w:marTop w:val="0"/>
      <w:marBottom w:val="0"/>
      <w:divBdr>
        <w:top w:val="none" w:sz="0" w:space="0" w:color="auto"/>
        <w:left w:val="none" w:sz="0" w:space="0" w:color="auto"/>
        <w:bottom w:val="none" w:sz="0" w:space="0" w:color="auto"/>
        <w:right w:val="none" w:sz="0" w:space="0" w:color="auto"/>
      </w:divBdr>
      <w:divsChild>
        <w:div w:id="1952933031">
          <w:marLeft w:val="0"/>
          <w:marRight w:val="0"/>
          <w:marTop w:val="0"/>
          <w:marBottom w:val="0"/>
          <w:divBdr>
            <w:top w:val="none" w:sz="0" w:space="0" w:color="auto"/>
            <w:left w:val="none" w:sz="0" w:space="0" w:color="auto"/>
            <w:bottom w:val="none" w:sz="0" w:space="0" w:color="auto"/>
            <w:right w:val="none" w:sz="0" w:space="0" w:color="auto"/>
          </w:divBdr>
        </w:div>
        <w:div w:id="1952933033">
          <w:marLeft w:val="0"/>
          <w:marRight w:val="0"/>
          <w:marTop w:val="0"/>
          <w:marBottom w:val="0"/>
          <w:divBdr>
            <w:top w:val="none" w:sz="0" w:space="0" w:color="auto"/>
            <w:left w:val="none" w:sz="0" w:space="0" w:color="auto"/>
            <w:bottom w:val="none" w:sz="0" w:space="0" w:color="auto"/>
            <w:right w:val="none" w:sz="0" w:space="0" w:color="auto"/>
          </w:divBdr>
        </w:div>
        <w:div w:id="1952933041">
          <w:marLeft w:val="0"/>
          <w:marRight w:val="0"/>
          <w:marTop w:val="0"/>
          <w:marBottom w:val="0"/>
          <w:divBdr>
            <w:top w:val="none" w:sz="0" w:space="0" w:color="auto"/>
            <w:left w:val="none" w:sz="0" w:space="0" w:color="auto"/>
            <w:bottom w:val="none" w:sz="0" w:space="0" w:color="auto"/>
            <w:right w:val="none" w:sz="0" w:space="0" w:color="auto"/>
          </w:divBdr>
        </w:div>
        <w:div w:id="1952933048">
          <w:marLeft w:val="0"/>
          <w:marRight w:val="0"/>
          <w:marTop w:val="0"/>
          <w:marBottom w:val="0"/>
          <w:divBdr>
            <w:top w:val="none" w:sz="0" w:space="0" w:color="auto"/>
            <w:left w:val="none" w:sz="0" w:space="0" w:color="auto"/>
            <w:bottom w:val="none" w:sz="0" w:space="0" w:color="auto"/>
            <w:right w:val="none" w:sz="0" w:space="0" w:color="auto"/>
          </w:divBdr>
        </w:div>
        <w:div w:id="1952933053">
          <w:marLeft w:val="0"/>
          <w:marRight w:val="0"/>
          <w:marTop w:val="0"/>
          <w:marBottom w:val="0"/>
          <w:divBdr>
            <w:top w:val="none" w:sz="0" w:space="0" w:color="auto"/>
            <w:left w:val="none" w:sz="0" w:space="0" w:color="auto"/>
            <w:bottom w:val="none" w:sz="0" w:space="0" w:color="auto"/>
            <w:right w:val="none" w:sz="0" w:space="0" w:color="auto"/>
          </w:divBdr>
        </w:div>
        <w:div w:id="1952933066">
          <w:marLeft w:val="0"/>
          <w:marRight w:val="0"/>
          <w:marTop w:val="0"/>
          <w:marBottom w:val="0"/>
          <w:divBdr>
            <w:top w:val="none" w:sz="0" w:space="0" w:color="auto"/>
            <w:left w:val="none" w:sz="0" w:space="0" w:color="auto"/>
            <w:bottom w:val="none" w:sz="0" w:space="0" w:color="auto"/>
            <w:right w:val="none" w:sz="0" w:space="0" w:color="auto"/>
          </w:divBdr>
        </w:div>
        <w:div w:id="1952933069">
          <w:marLeft w:val="0"/>
          <w:marRight w:val="0"/>
          <w:marTop w:val="0"/>
          <w:marBottom w:val="0"/>
          <w:divBdr>
            <w:top w:val="none" w:sz="0" w:space="0" w:color="auto"/>
            <w:left w:val="none" w:sz="0" w:space="0" w:color="auto"/>
            <w:bottom w:val="none" w:sz="0" w:space="0" w:color="auto"/>
            <w:right w:val="none" w:sz="0" w:space="0" w:color="auto"/>
          </w:divBdr>
        </w:div>
      </w:divsChild>
    </w:div>
    <w:div w:id="1952933022">
      <w:marLeft w:val="0"/>
      <w:marRight w:val="0"/>
      <w:marTop w:val="0"/>
      <w:marBottom w:val="0"/>
      <w:divBdr>
        <w:top w:val="none" w:sz="0" w:space="0" w:color="auto"/>
        <w:left w:val="none" w:sz="0" w:space="0" w:color="auto"/>
        <w:bottom w:val="none" w:sz="0" w:space="0" w:color="auto"/>
        <w:right w:val="none" w:sz="0" w:space="0" w:color="auto"/>
      </w:divBdr>
    </w:div>
    <w:div w:id="1952933028">
      <w:marLeft w:val="0"/>
      <w:marRight w:val="0"/>
      <w:marTop w:val="0"/>
      <w:marBottom w:val="0"/>
      <w:divBdr>
        <w:top w:val="none" w:sz="0" w:space="0" w:color="auto"/>
        <w:left w:val="none" w:sz="0" w:space="0" w:color="auto"/>
        <w:bottom w:val="none" w:sz="0" w:space="0" w:color="auto"/>
        <w:right w:val="none" w:sz="0" w:space="0" w:color="auto"/>
      </w:divBdr>
    </w:div>
    <w:div w:id="1952933029">
      <w:marLeft w:val="0"/>
      <w:marRight w:val="0"/>
      <w:marTop w:val="0"/>
      <w:marBottom w:val="0"/>
      <w:divBdr>
        <w:top w:val="none" w:sz="0" w:space="0" w:color="auto"/>
        <w:left w:val="none" w:sz="0" w:space="0" w:color="auto"/>
        <w:bottom w:val="none" w:sz="0" w:space="0" w:color="auto"/>
        <w:right w:val="none" w:sz="0" w:space="0" w:color="auto"/>
      </w:divBdr>
    </w:div>
    <w:div w:id="1952933032">
      <w:marLeft w:val="0"/>
      <w:marRight w:val="0"/>
      <w:marTop w:val="0"/>
      <w:marBottom w:val="0"/>
      <w:divBdr>
        <w:top w:val="none" w:sz="0" w:space="0" w:color="auto"/>
        <w:left w:val="none" w:sz="0" w:space="0" w:color="auto"/>
        <w:bottom w:val="none" w:sz="0" w:space="0" w:color="auto"/>
        <w:right w:val="none" w:sz="0" w:space="0" w:color="auto"/>
      </w:divBdr>
    </w:div>
    <w:div w:id="1952933037">
      <w:marLeft w:val="0"/>
      <w:marRight w:val="0"/>
      <w:marTop w:val="0"/>
      <w:marBottom w:val="0"/>
      <w:divBdr>
        <w:top w:val="none" w:sz="0" w:space="0" w:color="auto"/>
        <w:left w:val="none" w:sz="0" w:space="0" w:color="auto"/>
        <w:bottom w:val="none" w:sz="0" w:space="0" w:color="auto"/>
        <w:right w:val="none" w:sz="0" w:space="0" w:color="auto"/>
      </w:divBdr>
    </w:div>
    <w:div w:id="1952933039">
      <w:marLeft w:val="0"/>
      <w:marRight w:val="0"/>
      <w:marTop w:val="0"/>
      <w:marBottom w:val="0"/>
      <w:divBdr>
        <w:top w:val="none" w:sz="0" w:space="0" w:color="auto"/>
        <w:left w:val="none" w:sz="0" w:space="0" w:color="auto"/>
        <w:bottom w:val="none" w:sz="0" w:space="0" w:color="auto"/>
        <w:right w:val="none" w:sz="0" w:space="0" w:color="auto"/>
      </w:divBdr>
    </w:div>
    <w:div w:id="1952933040">
      <w:marLeft w:val="0"/>
      <w:marRight w:val="0"/>
      <w:marTop w:val="0"/>
      <w:marBottom w:val="0"/>
      <w:divBdr>
        <w:top w:val="none" w:sz="0" w:space="0" w:color="auto"/>
        <w:left w:val="none" w:sz="0" w:space="0" w:color="auto"/>
        <w:bottom w:val="none" w:sz="0" w:space="0" w:color="auto"/>
        <w:right w:val="none" w:sz="0" w:space="0" w:color="auto"/>
      </w:divBdr>
    </w:div>
    <w:div w:id="1952933044">
      <w:marLeft w:val="0"/>
      <w:marRight w:val="0"/>
      <w:marTop w:val="0"/>
      <w:marBottom w:val="0"/>
      <w:divBdr>
        <w:top w:val="none" w:sz="0" w:space="0" w:color="auto"/>
        <w:left w:val="none" w:sz="0" w:space="0" w:color="auto"/>
        <w:bottom w:val="none" w:sz="0" w:space="0" w:color="auto"/>
        <w:right w:val="none" w:sz="0" w:space="0" w:color="auto"/>
      </w:divBdr>
    </w:div>
    <w:div w:id="1952933045">
      <w:marLeft w:val="0"/>
      <w:marRight w:val="0"/>
      <w:marTop w:val="0"/>
      <w:marBottom w:val="0"/>
      <w:divBdr>
        <w:top w:val="none" w:sz="0" w:space="0" w:color="auto"/>
        <w:left w:val="none" w:sz="0" w:space="0" w:color="auto"/>
        <w:bottom w:val="none" w:sz="0" w:space="0" w:color="auto"/>
        <w:right w:val="none" w:sz="0" w:space="0" w:color="auto"/>
      </w:divBdr>
    </w:div>
    <w:div w:id="1952933047">
      <w:marLeft w:val="0"/>
      <w:marRight w:val="0"/>
      <w:marTop w:val="0"/>
      <w:marBottom w:val="0"/>
      <w:divBdr>
        <w:top w:val="none" w:sz="0" w:space="0" w:color="auto"/>
        <w:left w:val="none" w:sz="0" w:space="0" w:color="auto"/>
        <w:bottom w:val="none" w:sz="0" w:space="0" w:color="auto"/>
        <w:right w:val="none" w:sz="0" w:space="0" w:color="auto"/>
      </w:divBdr>
    </w:div>
    <w:div w:id="1952933049">
      <w:marLeft w:val="0"/>
      <w:marRight w:val="0"/>
      <w:marTop w:val="0"/>
      <w:marBottom w:val="0"/>
      <w:divBdr>
        <w:top w:val="none" w:sz="0" w:space="0" w:color="auto"/>
        <w:left w:val="none" w:sz="0" w:space="0" w:color="auto"/>
        <w:bottom w:val="none" w:sz="0" w:space="0" w:color="auto"/>
        <w:right w:val="none" w:sz="0" w:space="0" w:color="auto"/>
      </w:divBdr>
    </w:div>
    <w:div w:id="1952933050">
      <w:marLeft w:val="0"/>
      <w:marRight w:val="0"/>
      <w:marTop w:val="0"/>
      <w:marBottom w:val="0"/>
      <w:divBdr>
        <w:top w:val="none" w:sz="0" w:space="0" w:color="auto"/>
        <w:left w:val="none" w:sz="0" w:space="0" w:color="auto"/>
        <w:bottom w:val="none" w:sz="0" w:space="0" w:color="auto"/>
        <w:right w:val="none" w:sz="0" w:space="0" w:color="auto"/>
      </w:divBdr>
    </w:div>
    <w:div w:id="1952933052">
      <w:marLeft w:val="0"/>
      <w:marRight w:val="0"/>
      <w:marTop w:val="0"/>
      <w:marBottom w:val="0"/>
      <w:divBdr>
        <w:top w:val="none" w:sz="0" w:space="0" w:color="auto"/>
        <w:left w:val="none" w:sz="0" w:space="0" w:color="auto"/>
        <w:bottom w:val="none" w:sz="0" w:space="0" w:color="auto"/>
        <w:right w:val="none" w:sz="0" w:space="0" w:color="auto"/>
      </w:divBdr>
    </w:div>
    <w:div w:id="1952933054">
      <w:marLeft w:val="0"/>
      <w:marRight w:val="0"/>
      <w:marTop w:val="0"/>
      <w:marBottom w:val="0"/>
      <w:divBdr>
        <w:top w:val="none" w:sz="0" w:space="0" w:color="auto"/>
        <w:left w:val="none" w:sz="0" w:space="0" w:color="auto"/>
        <w:bottom w:val="none" w:sz="0" w:space="0" w:color="auto"/>
        <w:right w:val="none" w:sz="0" w:space="0" w:color="auto"/>
      </w:divBdr>
    </w:div>
    <w:div w:id="1952933055">
      <w:marLeft w:val="0"/>
      <w:marRight w:val="0"/>
      <w:marTop w:val="0"/>
      <w:marBottom w:val="0"/>
      <w:divBdr>
        <w:top w:val="none" w:sz="0" w:space="0" w:color="auto"/>
        <w:left w:val="none" w:sz="0" w:space="0" w:color="auto"/>
        <w:bottom w:val="none" w:sz="0" w:space="0" w:color="auto"/>
        <w:right w:val="none" w:sz="0" w:space="0" w:color="auto"/>
      </w:divBdr>
      <w:divsChild>
        <w:div w:id="1952932962">
          <w:marLeft w:val="0"/>
          <w:marRight w:val="0"/>
          <w:marTop w:val="0"/>
          <w:marBottom w:val="0"/>
          <w:divBdr>
            <w:top w:val="none" w:sz="0" w:space="0" w:color="auto"/>
            <w:left w:val="none" w:sz="0" w:space="0" w:color="auto"/>
            <w:bottom w:val="none" w:sz="0" w:space="0" w:color="auto"/>
            <w:right w:val="none" w:sz="0" w:space="0" w:color="auto"/>
          </w:divBdr>
        </w:div>
        <w:div w:id="1952932976">
          <w:marLeft w:val="0"/>
          <w:marRight w:val="0"/>
          <w:marTop w:val="0"/>
          <w:marBottom w:val="0"/>
          <w:divBdr>
            <w:top w:val="none" w:sz="0" w:space="0" w:color="auto"/>
            <w:left w:val="none" w:sz="0" w:space="0" w:color="auto"/>
            <w:bottom w:val="none" w:sz="0" w:space="0" w:color="auto"/>
            <w:right w:val="none" w:sz="0" w:space="0" w:color="auto"/>
          </w:divBdr>
        </w:div>
        <w:div w:id="1952932992">
          <w:marLeft w:val="0"/>
          <w:marRight w:val="0"/>
          <w:marTop w:val="0"/>
          <w:marBottom w:val="0"/>
          <w:divBdr>
            <w:top w:val="none" w:sz="0" w:space="0" w:color="auto"/>
            <w:left w:val="none" w:sz="0" w:space="0" w:color="auto"/>
            <w:bottom w:val="none" w:sz="0" w:space="0" w:color="auto"/>
            <w:right w:val="none" w:sz="0" w:space="0" w:color="auto"/>
          </w:divBdr>
        </w:div>
        <w:div w:id="1952933008">
          <w:marLeft w:val="0"/>
          <w:marRight w:val="0"/>
          <w:marTop w:val="0"/>
          <w:marBottom w:val="0"/>
          <w:divBdr>
            <w:top w:val="none" w:sz="0" w:space="0" w:color="auto"/>
            <w:left w:val="none" w:sz="0" w:space="0" w:color="auto"/>
            <w:bottom w:val="none" w:sz="0" w:space="0" w:color="auto"/>
            <w:right w:val="none" w:sz="0" w:space="0" w:color="auto"/>
          </w:divBdr>
        </w:div>
        <w:div w:id="1952933011">
          <w:marLeft w:val="0"/>
          <w:marRight w:val="0"/>
          <w:marTop w:val="0"/>
          <w:marBottom w:val="0"/>
          <w:divBdr>
            <w:top w:val="none" w:sz="0" w:space="0" w:color="auto"/>
            <w:left w:val="none" w:sz="0" w:space="0" w:color="auto"/>
            <w:bottom w:val="none" w:sz="0" w:space="0" w:color="auto"/>
            <w:right w:val="none" w:sz="0" w:space="0" w:color="auto"/>
          </w:divBdr>
        </w:div>
      </w:divsChild>
    </w:div>
    <w:div w:id="1952933056">
      <w:marLeft w:val="0"/>
      <w:marRight w:val="0"/>
      <w:marTop w:val="0"/>
      <w:marBottom w:val="0"/>
      <w:divBdr>
        <w:top w:val="none" w:sz="0" w:space="0" w:color="auto"/>
        <w:left w:val="none" w:sz="0" w:space="0" w:color="auto"/>
        <w:bottom w:val="none" w:sz="0" w:space="0" w:color="auto"/>
        <w:right w:val="none" w:sz="0" w:space="0" w:color="auto"/>
      </w:divBdr>
    </w:div>
    <w:div w:id="1952933058">
      <w:marLeft w:val="0"/>
      <w:marRight w:val="0"/>
      <w:marTop w:val="0"/>
      <w:marBottom w:val="0"/>
      <w:divBdr>
        <w:top w:val="none" w:sz="0" w:space="0" w:color="auto"/>
        <w:left w:val="none" w:sz="0" w:space="0" w:color="auto"/>
        <w:bottom w:val="none" w:sz="0" w:space="0" w:color="auto"/>
        <w:right w:val="none" w:sz="0" w:space="0" w:color="auto"/>
      </w:divBdr>
    </w:div>
    <w:div w:id="1952933059">
      <w:marLeft w:val="0"/>
      <w:marRight w:val="0"/>
      <w:marTop w:val="0"/>
      <w:marBottom w:val="0"/>
      <w:divBdr>
        <w:top w:val="none" w:sz="0" w:space="0" w:color="auto"/>
        <w:left w:val="none" w:sz="0" w:space="0" w:color="auto"/>
        <w:bottom w:val="none" w:sz="0" w:space="0" w:color="auto"/>
        <w:right w:val="none" w:sz="0" w:space="0" w:color="auto"/>
      </w:divBdr>
    </w:div>
    <w:div w:id="1952933060">
      <w:marLeft w:val="0"/>
      <w:marRight w:val="0"/>
      <w:marTop w:val="0"/>
      <w:marBottom w:val="0"/>
      <w:divBdr>
        <w:top w:val="none" w:sz="0" w:space="0" w:color="auto"/>
        <w:left w:val="none" w:sz="0" w:space="0" w:color="auto"/>
        <w:bottom w:val="none" w:sz="0" w:space="0" w:color="auto"/>
        <w:right w:val="none" w:sz="0" w:space="0" w:color="auto"/>
      </w:divBdr>
    </w:div>
    <w:div w:id="1952933067">
      <w:marLeft w:val="0"/>
      <w:marRight w:val="0"/>
      <w:marTop w:val="0"/>
      <w:marBottom w:val="0"/>
      <w:divBdr>
        <w:top w:val="none" w:sz="0" w:space="0" w:color="auto"/>
        <w:left w:val="none" w:sz="0" w:space="0" w:color="auto"/>
        <w:bottom w:val="none" w:sz="0" w:space="0" w:color="auto"/>
        <w:right w:val="none" w:sz="0" w:space="0" w:color="auto"/>
      </w:divBdr>
    </w:div>
    <w:div w:id="1952933070">
      <w:marLeft w:val="0"/>
      <w:marRight w:val="0"/>
      <w:marTop w:val="0"/>
      <w:marBottom w:val="0"/>
      <w:divBdr>
        <w:top w:val="none" w:sz="0" w:space="0" w:color="auto"/>
        <w:left w:val="none" w:sz="0" w:space="0" w:color="auto"/>
        <w:bottom w:val="none" w:sz="0" w:space="0" w:color="auto"/>
        <w:right w:val="none" w:sz="0" w:space="0" w:color="auto"/>
      </w:divBdr>
      <w:divsChild>
        <w:div w:id="1952932959">
          <w:marLeft w:val="0"/>
          <w:marRight w:val="0"/>
          <w:marTop w:val="0"/>
          <w:marBottom w:val="0"/>
          <w:divBdr>
            <w:top w:val="none" w:sz="0" w:space="0" w:color="auto"/>
            <w:left w:val="none" w:sz="0" w:space="0" w:color="auto"/>
            <w:bottom w:val="none" w:sz="0" w:space="0" w:color="auto"/>
            <w:right w:val="none" w:sz="0" w:space="0" w:color="auto"/>
          </w:divBdr>
        </w:div>
        <w:div w:id="1952932960">
          <w:marLeft w:val="0"/>
          <w:marRight w:val="0"/>
          <w:marTop w:val="0"/>
          <w:marBottom w:val="0"/>
          <w:divBdr>
            <w:top w:val="none" w:sz="0" w:space="0" w:color="auto"/>
            <w:left w:val="none" w:sz="0" w:space="0" w:color="auto"/>
            <w:bottom w:val="none" w:sz="0" w:space="0" w:color="auto"/>
            <w:right w:val="none" w:sz="0" w:space="0" w:color="auto"/>
          </w:divBdr>
        </w:div>
        <w:div w:id="1952932961">
          <w:marLeft w:val="0"/>
          <w:marRight w:val="0"/>
          <w:marTop w:val="0"/>
          <w:marBottom w:val="0"/>
          <w:divBdr>
            <w:top w:val="none" w:sz="0" w:space="0" w:color="auto"/>
            <w:left w:val="none" w:sz="0" w:space="0" w:color="auto"/>
            <w:bottom w:val="none" w:sz="0" w:space="0" w:color="auto"/>
            <w:right w:val="none" w:sz="0" w:space="0" w:color="auto"/>
          </w:divBdr>
        </w:div>
        <w:div w:id="1952932963">
          <w:marLeft w:val="0"/>
          <w:marRight w:val="0"/>
          <w:marTop w:val="0"/>
          <w:marBottom w:val="0"/>
          <w:divBdr>
            <w:top w:val="none" w:sz="0" w:space="0" w:color="auto"/>
            <w:left w:val="none" w:sz="0" w:space="0" w:color="auto"/>
            <w:bottom w:val="none" w:sz="0" w:space="0" w:color="auto"/>
            <w:right w:val="none" w:sz="0" w:space="0" w:color="auto"/>
          </w:divBdr>
        </w:div>
        <w:div w:id="1952932965">
          <w:marLeft w:val="0"/>
          <w:marRight w:val="0"/>
          <w:marTop w:val="0"/>
          <w:marBottom w:val="0"/>
          <w:divBdr>
            <w:top w:val="none" w:sz="0" w:space="0" w:color="auto"/>
            <w:left w:val="none" w:sz="0" w:space="0" w:color="auto"/>
            <w:bottom w:val="none" w:sz="0" w:space="0" w:color="auto"/>
            <w:right w:val="none" w:sz="0" w:space="0" w:color="auto"/>
          </w:divBdr>
        </w:div>
        <w:div w:id="1952932966">
          <w:marLeft w:val="0"/>
          <w:marRight w:val="0"/>
          <w:marTop w:val="0"/>
          <w:marBottom w:val="0"/>
          <w:divBdr>
            <w:top w:val="none" w:sz="0" w:space="0" w:color="auto"/>
            <w:left w:val="none" w:sz="0" w:space="0" w:color="auto"/>
            <w:bottom w:val="none" w:sz="0" w:space="0" w:color="auto"/>
            <w:right w:val="none" w:sz="0" w:space="0" w:color="auto"/>
          </w:divBdr>
        </w:div>
        <w:div w:id="1952932967">
          <w:marLeft w:val="0"/>
          <w:marRight w:val="0"/>
          <w:marTop w:val="0"/>
          <w:marBottom w:val="0"/>
          <w:divBdr>
            <w:top w:val="none" w:sz="0" w:space="0" w:color="auto"/>
            <w:left w:val="none" w:sz="0" w:space="0" w:color="auto"/>
            <w:bottom w:val="none" w:sz="0" w:space="0" w:color="auto"/>
            <w:right w:val="none" w:sz="0" w:space="0" w:color="auto"/>
          </w:divBdr>
        </w:div>
        <w:div w:id="1952932968">
          <w:marLeft w:val="0"/>
          <w:marRight w:val="0"/>
          <w:marTop w:val="0"/>
          <w:marBottom w:val="0"/>
          <w:divBdr>
            <w:top w:val="none" w:sz="0" w:space="0" w:color="auto"/>
            <w:left w:val="none" w:sz="0" w:space="0" w:color="auto"/>
            <w:bottom w:val="none" w:sz="0" w:space="0" w:color="auto"/>
            <w:right w:val="none" w:sz="0" w:space="0" w:color="auto"/>
          </w:divBdr>
        </w:div>
        <w:div w:id="1952932971">
          <w:marLeft w:val="0"/>
          <w:marRight w:val="0"/>
          <w:marTop w:val="0"/>
          <w:marBottom w:val="0"/>
          <w:divBdr>
            <w:top w:val="none" w:sz="0" w:space="0" w:color="auto"/>
            <w:left w:val="none" w:sz="0" w:space="0" w:color="auto"/>
            <w:bottom w:val="none" w:sz="0" w:space="0" w:color="auto"/>
            <w:right w:val="none" w:sz="0" w:space="0" w:color="auto"/>
          </w:divBdr>
        </w:div>
        <w:div w:id="1952932973">
          <w:marLeft w:val="0"/>
          <w:marRight w:val="0"/>
          <w:marTop w:val="0"/>
          <w:marBottom w:val="0"/>
          <w:divBdr>
            <w:top w:val="none" w:sz="0" w:space="0" w:color="auto"/>
            <w:left w:val="none" w:sz="0" w:space="0" w:color="auto"/>
            <w:bottom w:val="none" w:sz="0" w:space="0" w:color="auto"/>
            <w:right w:val="none" w:sz="0" w:space="0" w:color="auto"/>
          </w:divBdr>
        </w:div>
        <w:div w:id="1952932974">
          <w:marLeft w:val="0"/>
          <w:marRight w:val="0"/>
          <w:marTop w:val="0"/>
          <w:marBottom w:val="0"/>
          <w:divBdr>
            <w:top w:val="none" w:sz="0" w:space="0" w:color="auto"/>
            <w:left w:val="none" w:sz="0" w:space="0" w:color="auto"/>
            <w:bottom w:val="none" w:sz="0" w:space="0" w:color="auto"/>
            <w:right w:val="none" w:sz="0" w:space="0" w:color="auto"/>
          </w:divBdr>
        </w:div>
        <w:div w:id="1952932975">
          <w:marLeft w:val="0"/>
          <w:marRight w:val="0"/>
          <w:marTop w:val="0"/>
          <w:marBottom w:val="0"/>
          <w:divBdr>
            <w:top w:val="none" w:sz="0" w:space="0" w:color="auto"/>
            <w:left w:val="none" w:sz="0" w:space="0" w:color="auto"/>
            <w:bottom w:val="none" w:sz="0" w:space="0" w:color="auto"/>
            <w:right w:val="none" w:sz="0" w:space="0" w:color="auto"/>
          </w:divBdr>
        </w:div>
        <w:div w:id="1952932977">
          <w:marLeft w:val="0"/>
          <w:marRight w:val="0"/>
          <w:marTop w:val="0"/>
          <w:marBottom w:val="0"/>
          <w:divBdr>
            <w:top w:val="none" w:sz="0" w:space="0" w:color="auto"/>
            <w:left w:val="none" w:sz="0" w:space="0" w:color="auto"/>
            <w:bottom w:val="none" w:sz="0" w:space="0" w:color="auto"/>
            <w:right w:val="none" w:sz="0" w:space="0" w:color="auto"/>
          </w:divBdr>
        </w:div>
        <w:div w:id="1952932978">
          <w:marLeft w:val="0"/>
          <w:marRight w:val="0"/>
          <w:marTop w:val="0"/>
          <w:marBottom w:val="0"/>
          <w:divBdr>
            <w:top w:val="none" w:sz="0" w:space="0" w:color="auto"/>
            <w:left w:val="none" w:sz="0" w:space="0" w:color="auto"/>
            <w:bottom w:val="none" w:sz="0" w:space="0" w:color="auto"/>
            <w:right w:val="none" w:sz="0" w:space="0" w:color="auto"/>
          </w:divBdr>
        </w:div>
        <w:div w:id="1952932979">
          <w:marLeft w:val="0"/>
          <w:marRight w:val="0"/>
          <w:marTop w:val="0"/>
          <w:marBottom w:val="0"/>
          <w:divBdr>
            <w:top w:val="none" w:sz="0" w:space="0" w:color="auto"/>
            <w:left w:val="none" w:sz="0" w:space="0" w:color="auto"/>
            <w:bottom w:val="none" w:sz="0" w:space="0" w:color="auto"/>
            <w:right w:val="none" w:sz="0" w:space="0" w:color="auto"/>
          </w:divBdr>
        </w:div>
        <w:div w:id="1952932980">
          <w:marLeft w:val="0"/>
          <w:marRight w:val="0"/>
          <w:marTop w:val="0"/>
          <w:marBottom w:val="0"/>
          <w:divBdr>
            <w:top w:val="none" w:sz="0" w:space="0" w:color="auto"/>
            <w:left w:val="none" w:sz="0" w:space="0" w:color="auto"/>
            <w:bottom w:val="none" w:sz="0" w:space="0" w:color="auto"/>
            <w:right w:val="none" w:sz="0" w:space="0" w:color="auto"/>
          </w:divBdr>
        </w:div>
        <w:div w:id="1952932981">
          <w:marLeft w:val="0"/>
          <w:marRight w:val="0"/>
          <w:marTop w:val="0"/>
          <w:marBottom w:val="0"/>
          <w:divBdr>
            <w:top w:val="none" w:sz="0" w:space="0" w:color="auto"/>
            <w:left w:val="none" w:sz="0" w:space="0" w:color="auto"/>
            <w:bottom w:val="none" w:sz="0" w:space="0" w:color="auto"/>
            <w:right w:val="none" w:sz="0" w:space="0" w:color="auto"/>
          </w:divBdr>
        </w:div>
        <w:div w:id="1952932982">
          <w:marLeft w:val="0"/>
          <w:marRight w:val="0"/>
          <w:marTop w:val="0"/>
          <w:marBottom w:val="0"/>
          <w:divBdr>
            <w:top w:val="none" w:sz="0" w:space="0" w:color="auto"/>
            <w:left w:val="none" w:sz="0" w:space="0" w:color="auto"/>
            <w:bottom w:val="none" w:sz="0" w:space="0" w:color="auto"/>
            <w:right w:val="none" w:sz="0" w:space="0" w:color="auto"/>
          </w:divBdr>
        </w:div>
        <w:div w:id="1952932983">
          <w:marLeft w:val="0"/>
          <w:marRight w:val="0"/>
          <w:marTop w:val="0"/>
          <w:marBottom w:val="0"/>
          <w:divBdr>
            <w:top w:val="none" w:sz="0" w:space="0" w:color="auto"/>
            <w:left w:val="none" w:sz="0" w:space="0" w:color="auto"/>
            <w:bottom w:val="none" w:sz="0" w:space="0" w:color="auto"/>
            <w:right w:val="none" w:sz="0" w:space="0" w:color="auto"/>
          </w:divBdr>
        </w:div>
        <w:div w:id="1952932984">
          <w:marLeft w:val="0"/>
          <w:marRight w:val="0"/>
          <w:marTop w:val="0"/>
          <w:marBottom w:val="0"/>
          <w:divBdr>
            <w:top w:val="none" w:sz="0" w:space="0" w:color="auto"/>
            <w:left w:val="none" w:sz="0" w:space="0" w:color="auto"/>
            <w:bottom w:val="none" w:sz="0" w:space="0" w:color="auto"/>
            <w:right w:val="none" w:sz="0" w:space="0" w:color="auto"/>
          </w:divBdr>
        </w:div>
        <w:div w:id="1952932985">
          <w:marLeft w:val="0"/>
          <w:marRight w:val="0"/>
          <w:marTop w:val="0"/>
          <w:marBottom w:val="0"/>
          <w:divBdr>
            <w:top w:val="none" w:sz="0" w:space="0" w:color="auto"/>
            <w:left w:val="none" w:sz="0" w:space="0" w:color="auto"/>
            <w:bottom w:val="none" w:sz="0" w:space="0" w:color="auto"/>
            <w:right w:val="none" w:sz="0" w:space="0" w:color="auto"/>
          </w:divBdr>
        </w:div>
        <w:div w:id="1952932986">
          <w:marLeft w:val="0"/>
          <w:marRight w:val="0"/>
          <w:marTop w:val="0"/>
          <w:marBottom w:val="0"/>
          <w:divBdr>
            <w:top w:val="none" w:sz="0" w:space="0" w:color="auto"/>
            <w:left w:val="none" w:sz="0" w:space="0" w:color="auto"/>
            <w:bottom w:val="none" w:sz="0" w:space="0" w:color="auto"/>
            <w:right w:val="none" w:sz="0" w:space="0" w:color="auto"/>
          </w:divBdr>
        </w:div>
        <w:div w:id="1952932989">
          <w:marLeft w:val="0"/>
          <w:marRight w:val="0"/>
          <w:marTop w:val="0"/>
          <w:marBottom w:val="0"/>
          <w:divBdr>
            <w:top w:val="none" w:sz="0" w:space="0" w:color="auto"/>
            <w:left w:val="none" w:sz="0" w:space="0" w:color="auto"/>
            <w:bottom w:val="none" w:sz="0" w:space="0" w:color="auto"/>
            <w:right w:val="none" w:sz="0" w:space="0" w:color="auto"/>
          </w:divBdr>
        </w:div>
        <w:div w:id="1952932990">
          <w:marLeft w:val="0"/>
          <w:marRight w:val="0"/>
          <w:marTop w:val="0"/>
          <w:marBottom w:val="0"/>
          <w:divBdr>
            <w:top w:val="none" w:sz="0" w:space="0" w:color="auto"/>
            <w:left w:val="none" w:sz="0" w:space="0" w:color="auto"/>
            <w:bottom w:val="none" w:sz="0" w:space="0" w:color="auto"/>
            <w:right w:val="none" w:sz="0" w:space="0" w:color="auto"/>
          </w:divBdr>
        </w:div>
        <w:div w:id="1952932991">
          <w:marLeft w:val="0"/>
          <w:marRight w:val="0"/>
          <w:marTop w:val="0"/>
          <w:marBottom w:val="0"/>
          <w:divBdr>
            <w:top w:val="none" w:sz="0" w:space="0" w:color="auto"/>
            <w:left w:val="none" w:sz="0" w:space="0" w:color="auto"/>
            <w:bottom w:val="none" w:sz="0" w:space="0" w:color="auto"/>
            <w:right w:val="none" w:sz="0" w:space="0" w:color="auto"/>
          </w:divBdr>
        </w:div>
        <w:div w:id="1952932993">
          <w:marLeft w:val="0"/>
          <w:marRight w:val="0"/>
          <w:marTop w:val="0"/>
          <w:marBottom w:val="0"/>
          <w:divBdr>
            <w:top w:val="none" w:sz="0" w:space="0" w:color="auto"/>
            <w:left w:val="none" w:sz="0" w:space="0" w:color="auto"/>
            <w:bottom w:val="none" w:sz="0" w:space="0" w:color="auto"/>
            <w:right w:val="none" w:sz="0" w:space="0" w:color="auto"/>
          </w:divBdr>
        </w:div>
        <w:div w:id="1952932994">
          <w:marLeft w:val="0"/>
          <w:marRight w:val="0"/>
          <w:marTop w:val="0"/>
          <w:marBottom w:val="0"/>
          <w:divBdr>
            <w:top w:val="none" w:sz="0" w:space="0" w:color="auto"/>
            <w:left w:val="none" w:sz="0" w:space="0" w:color="auto"/>
            <w:bottom w:val="none" w:sz="0" w:space="0" w:color="auto"/>
            <w:right w:val="none" w:sz="0" w:space="0" w:color="auto"/>
          </w:divBdr>
        </w:div>
        <w:div w:id="1952932996">
          <w:marLeft w:val="0"/>
          <w:marRight w:val="0"/>
          <w:marTop w:val="0"/>
          <w:marBottom w:val="0"/>
          <w:divBdr>
            <w:top w:val="none" w:sz="0" w:space="0" w:color="auto"/>
            <w:left w:val="none" w:sz="0" w:space="0" w:color="auto"/>
            <w:bottom w:val="none" w:sz="0" w:space="0" w:color="auto"/>
            <w:right w:val="none" w:sz="0" w:space="0" w:color="auto"/>
          </w:divBdr>
        </w:div>
        <w:div w:id="1952932997">
          <w:marLeft w:val="0"/>
          <w:marRight w:val="0"/>
          <w:marTop w:val="0"/>
          <w:marBottom w:val="0"/>
          <w:divBdr>
            <w:top w:val="none" w:sz="0" w:space="0" w:color="auto"/>
            <w:left w:val="none" w:sz="0" w:space="0" w:color="auto"/>
            <w:bottom w:val="none" w:sz="0" w:space="0" w:color="auto"/>
            <w:right w:val="none" w:sz="0" w:space="0" w:color="auto"/>
          </w:divBdr>
        </w:div>
        <w:div w:id="1952932999">
          <w:marLeft w:val="0"/>
          <w:marRight w:val="0"/>
          <w:marTop w:val="0"/>
          <w:marBottom w:val="0"/>
          <w:divBdr>
            <w:top w:val="none" w:sz="0" w:space="0" w:color="auto"/>
            <w:left w:val="none" w:sz="0" w:space="0" w:color="auto"/>
            <w:bottom w:val="none" w:sz="0" w:space="0" w:color="auto"/>
            <w:right w:val="none" w:sz="0" w:space="0" w:color="auto"/>
          </w:divBdr>
        </w:div>
        <w:div w:id="1952933001">
          <w:marLeft w:val="0"/>
          <w:marRight w:val="0"/>
          <w:marTop w:val="0"/>
          <w:marBottom w:val="0"/>
          <w:divBdr>
            <w:top w:val="none" w:sz="0" w:space="0" w:color="auto"/>
            <w:left w:val="none" w:sz="0" w:space="0" w:color="auto"/>
            <w:bottom w:val="none" w:sz="0" w:space="0" w:color="auto"/>
            <w:right w:val="none" w:sz="0" w:space="0" w:color="auto"/>
          </w:divBdr>
        </w:div>
        <w:div w:id="1952933002">
          <w:marLeft w:val="0"/>
          <w:marRight w:val="0"/>
          <w:marTop w:val="0"/>
          <w:marBottom w:val="0"/>
          <w:divBdr>
            <w:top w:val="none" w:sz="0" w:space="0" w:color="auto"/>
            <w:left w:val="none" w:sz="0" w:space="0" w:color="auto"/>
            <w:bottom w:val="none" w:sz="0" w:space="0" w:color="auto"/>
            <w:right w:val="none" w:sz="0" w:space="0" w:color="auto"/>
          </w:divBdr>
        </w:div>
        <w:div w:id="1952933003">
          <w:marLeft w:val="0"/>
          <w:marRight w:val="0"/>
          <w:marTop w:val="0"/>
          <w:marBottom w:val="0"/>
          <w:divBdr>
            <w:top w:val="none" w:sz="0" w:space="0" w:color="auto"/>
            <w:left w:val="none" w:sz="0" w:space="0" w:color="auto"/>
            <w:bottom w:val="none" w:sz="0" w:space="0" w:color="auto"/>
            <w:right w:val="none" w:sz="0" w:space="0" w:color="auto"/>
          </w:divBdr>
        </w:div>
        <w:div w:id="1952933004">
          <w:marLeft w:val="0"/>
          <w:marRight w:val="0"/>
          <w:marTop w:val="0"/>
          <w:marBottom w:val="0"/>
          <w:divBdr>
            <w:top w:val="none" w:sz="0" w:space="0" w:color="auto"/>
            <w:left w:val="none" w:sz="0" w:space="0" w:color="auto"/>
            <w:bottom w:val="none" w:sz="0" w:space="0" w:color="auto"/>
            <w:right w:val="none" w:sz="0" w:space="0" w:color="auto"/>
          </w:divBdr>
        </w:div>
        <w:div w:id="1952933006">
          <w:marLeft w:val="0"/>
          <w:marRight w:val="0"/>
          <w:marTop w:val="0"/>
          <w:marBottom w:val="0"/>
          <w:divBdr>
            <w:top w:val="none" w:sz="0" w:space="0" w:color="auto"/>
            <w:left w:val="none" w:sz="0" w:space="0" w:color="auto"/>
            <w:bottom w:val="none" w:sz="0" w:space="0" w:color="auto"/>
            <w:right w:val="none" w:sz="0" w:space="0" w:color="auto"/>
          </w:divBdr>
        </w:div>
        <w:div w:id="1952933009">
          <w:marLeft w:val="0"/>
          <w:marRight w:val="0"/>
          <w:marTop w:val="0"/>
          <w:marBottom w:val="0"/>
          <w:divBdr>
            <w:top w:val="none" w:sz="0" w:space="0" w:color="auto"/>
            <w:left w:val="none" w:sz="0" w:space="0" w:color="auto"/>
            <w:bottom w:val="none" w:sz="0" w:space="0" w:color="auto"/>
            <w:right w:val="none" w:sz="0" w:space="0" w:color="auto"/>
          </w:divBdr>
        </w:div>
        <w:div w:id="1952933010">
          <w:marLeft w:val="0"/>
          <w:marRight w:val="0"/>
          <w:marTop w:val="0"/>
          <w:marBottom w:val="0"/>
          <w:divBdr>
            <w:top w:val="none" w:sz="0" w:space="0" w:color="auto"/>
            <w:left w:val="none" w:sz="0" w:space="0" w:color="auto"/>
            <w:bottom w:val="none" w:sz="0" w:space="0" w:color="auto"/>
            <w:right w:val="none" w:sz="0" w:space="0" w:color="auto"/>
          </w:divBdr>
        </w:div>
        <w:div w:id="1952933013">
          <w:marLeft w:val="0"/>
          <w:marRight w:val="0"/>
          <w:marTop w:val="0"/>
          <w:marBottom w:val="0"/>
          <w:divBdr>
            <w:top w:val="none" w:sz="0" w:space="0" w:color="auto"/>
            <w:left w:val="none" w:sz="0" w:space="0" w:color="auto"/>
            <w:bottom w:val="none" w:sz="0" w:space="0" w:color="auto"/>
            <w:right w:val="none" w:sz="0" w:space="0" w:color="auto"/>
          </w:divBdr>
        </w:div>
        <w:div w:id="1952933014">
          <w:marLeft w:val="0"/>
          <w:marRight w:val="0"/>
          <w:marTop w:val="0"/>
          <w:marBottom w:val="0"/>
          <w:divBdr>
            <w:top w:val="none" w:sz="0" w:space="0" w:color="auto"/>
            <w:left w:val="none" w:sz="0" w:space="0" w:color="auto"/>
            <w:bottom w:val="none" w:sz="0" w:space="0" w:color="auto"/>
            <w:right w:val="none" w:sz="0" w:space="0" w:color="auto"/>
          </w:divBdr>
        </w:div>
        <w:div w:id="1952933018">
          <w:marLeft w:val="0"/>
          <w:marRight w:val="0"/>
          <w:marTop w:val="0"/>
          <w:marBottom w:val="0"/>
          <w:divBdr>
            <w:top w:val="none" w:sz="0" w:space="0" w:color="auto"/>
            <w:left w:val="none" w:sz="0" w:space="0" w:color="auto"/>
            <w:bottom w:val="none" w:sz="0" w:space="0" w:color="auto"/>
            <w:right w:val="none" w:sz="0" w:space="0" w:color="auto"/>
          </w:divBdr>
        </w:div>
        <w:div w:id="1952933019">
          <w:marLeft w:val="0"/>
          <w:marRight w:val="0"/>
          <w:marTop w:val="0"/>
          <w:marBottom w:val="0"/>
          <w:divBdr>
            <w:top w:val="none" w:sz="0" w:space="0" w:color="auto"/>
            <w:left w:val="none" w:sz="0" w:space="0" w:color="auto"/>
            <w:bottom w:val="none" w:sz="0" w:space="0" w:color="auto"/>
            <w:right w:val="none" w:sz="0" w:space="0" w:color="auto"/>
          </w:divBdr>
        </w:div>
        <w:div w:id="1952933020">
          <w:marLeft w:val="0"/>
          <w:marRight w:val="0"/>
          <w:marTop w:val="0"/>
          <w:marBottom w:val="0"/>
          <w:divBdr>
            <w:top w:val="none" w:sz="0" w:space="0" w:color="auto"/>
            <w:left w:val="none" w:sz="0" w:space="0" w:color="auto"/>
            <w:bottom w:val="none" w:sz="0" w:space="0" w:color="auto"/>
            <w:right w:val="none" w:sz="0" w:space="0" w:color="auto"/>
          </w:divBdr>
        </w:div>
        <w:div w:id="1952933021">
          <w:marLeft w:val="0"/>
          <w:marRight w:val="0"/>
          <w:marTop w:val="0"/>
          <w:marBottom w:val="0"/>
          <w:divBdr>
            <w:top w:val="none" w:sz="0" w:space="0" w:color="auto"/>
            <w:left w:val="none" w:sz="0" w:space="0" w:color="auto"/>
            <w:bottom w:val="none" w:sz="0" w:space="0" w:color="auto"/>
            <w:right w:val="none" w:sz="0" w:space="0" w:color="auto"/>
          </w:divBdr>
        </w:div>
        <w:div w:id="1952933023">
          <w:marLeft w:val="0"/>
          <w:marRight w:val="0"/>
          <w:marTop w:val="0"/>
          <w:marBottom w:val="0"/>
          <w:divBdr>
            <w:top w:val="none" w:sz="0" w:space="0" w:color="auto"/>
            <w:left w:val="none" w:sz="0" w:space="0" w:color="auto"/>
            <w:bottom w:val="none" w:sz="0" w:space="0" w:color="auto"/>
            <w:right w:val="none" w:sz="0" w:space="0" w:color="auto"/>
          </w:divBdr>
        </w:div>
        <w:div w:id="1952933024">
          <w:marLeft w:val="0"/>
          <w:marRight w:val="0"/>
          <w:marTop w:val="0"/>
          <w:marBottom w:val="0"/>
          <w:divBdr>
            <w:top w:val="none" w:sz="0" w:space="0" w:color="auto"/>
            <w:left w:val="none" w:sz="0" w:space="0" w:color="auto"/>
            <w:bottom w:val="none" w:sz="0" w:space="0" w:color="auto"/>
            <w:right w:val="none" w:sz="0" w:space="0" w:color="auto"/>
          </w:divBdr>
        </w:div>
        <w:div w:id="1952933025">
          <w:marLeft w:val="0"/>
          <w:marRight w:val="0"/>
          <w:marTop w:val="0"/>
          <w:marBottom w:val="0"/>
          <w:divBdr>
            <w:top w:val="none" w:sz="0" w:space="0" w:color="auto"/>
            <w:left w:val="none" w:sz="0" w:space="0" w:color="auto"/>
            <w:bottom w:val="none" w:sz="0" w:space="0" w:color="auto"/>
            <w:right w:val="none" w:sz="0" w:space="0" w:color="auto"/>
          </w:divBdr>
        </w:div>
        <w:div w:id="1952933026">
          <w:marLeft w:val="0"/>
          <w:marRight w:val="0"/>
          <w:marTop w:val="0"/>
          <w:marBottom w:val="0"/>
          <w:divBdr>
            <w:top w:val="none" w:sz="0" w:space="0" w:color="auto"/>
            <w:left w:val="none" w:sz="0" w:space="0" w:color="auto"/>
            <w:bottom w:val="none" w:sz="0" w:space="0" w:color="auto"/>
            <w:right w:val="none" w:sz="0" w:space="0" w:color="auto"/>
          </w:divBdr>
        </w:div>
        <w:div w:id="1952933027">
          <w:marLeft w:val="0"/>
          <w:marRight w:val="0"/>
          <w:marTop w:val="0"/>
          <w:marBottom w:val="0"/>
          <w:divBdr>
            <w:top w:val="none" w:sz="0" w:space="0" w:color="auto"/>
            <w:left w:val="none" w:sz="0" w:space="0" w:color="auto"/>
            <w:bottom w:val="none" w:sz="0" w:space="0" w:color="auto"/>
            <w:right w:val="none" w:sz="0" w:space="0" w:color="auto"/>
          </w:divBdr>
        </w:div>
        <w:div w:id="1952933030">
          <w:marLeft w:val="0"/>
          <w:marRight w:val="0"/>
          <w:marTop w:val="0"/>
          <w:marBottom w:val="0"/>
          <w:divBdr>
            <w:top w:val="none" w:sz="0" w:space="0" w:color="auto"/>
            <w:left w:val="none" w:sz="0" w:space="0" w:color="auto"/>
            <w:bottom w:val="none" w:sz="0" w:space="0" w:color="auto"/>
            <w:right w:val="none" w:sz="0" w:space="0" w:color="auto"/>
          </w:divBdr>
        </w:div>
        <w:div w:id="1952933034">
          <w:marLeft w:val="0"/>
          <w:marRight w:val="0"/>
          <w:marTop w:val="0"/>
          <w:marBottom w:val="0"/>
          <w:divBdr>
            <w:top w:val="none" w:sz="0" w:space="0" w:color="auto"/>
            <w:left w:val="none" w:sz="0" w:space="0" w:color="auto"/>
            <w:bottom w:val="none" w:sz="0" w:space="0" w:color="auto"/>
            <w:right w:val="none" w:sz="0" w:space="0" w:color="auto"/>
          </w:divBdr>
        </w:div>
        <w:div w:id="1952933035">
          <w:marLeft w:val="0"/>
          <w:marRight w:val="0"/>
          <w:marTop w:val="0"/>
          <w:marBottom w:val="0"/>
          <w:divBdr>
            <w:top w:val="none" w:sz="0" w:space="0" w:color="auto"/>
            <w:left w:val="none" w:sz="0" w:space="0" w:color="auto"/>
            <w:bottom w:val="none" w:sz="0" w:space="0" w:color="auto"/>
            <w:right w:val="none" w:sz="0" w:space="0" w:color="auto"/>
          </w:divBdr>
        </w:div>
        <w:div w:id="1952933036">
          <w:marLeft w:val="0"/>
          <w:marRight w:val="0"/>
          <w:marTop w:val="0"/>
          <w:marBottom w:val="0"/>
          <w:divBdr>
            <w:top w:val="none" w:sz="0" w:space="0" w:color="auto"/>
            <w:left w:val="none" w:sz="0" w:space="0" w:color="auto"/>
            <w:bottom w:val="none" w:sz="0" w:space="0" w:color="auto"/>
            <w:right w:val="none" w:sz="0" w:space="0" w:color="auto"/>
          </w:divBdr>
        </w:div>
        <w:div w:id="1952933038">
          <w:marLeft w:val="0"/>
          <w:marRight w:val="0"/>
          <w:marTop w:val="0"/>
          <w:marBottom w:val="0"/>
          <w:divBdr>
            <w:top w:val="none" w:sz="0" w:space="0" w:color="auto"/>
            <w:left w:val="none" w:sz="0" w:space="0" w:color="auto"/>
            <w:bottom w:val="none" w:sz="0" w:space="0" w:color="auto"/>
            <w:right w:val="none" w:sz="0" w:space="0" w:color="auto"/>
          </w:divBdr>
        </w:div>
        <w:div w:id="1952933042">
          <w:marLeft w:val="0"/>
          <w:marRight w:val="0"/>
          <w:marTop w:val="0"/>
          <w:marBottom w:val="0"/>
          <w:divBdr>
            <w:top w:val="none" w:sz="0" w:space="0" w:color="auto"/>
            <w:left w:val="none" w:sz="0" w:space="0" w:color="auto"/>
            <w:bottom w:val="none" w:sz="0" w:space="0" w:color="auto"/>
            <w:right w:val="none" w:sz="0" w:space="0" w:color="auto"/>
          </w:divBdr>
        </w:div>
        <w:div w:id="1952933043">
          <w:marLeft w:val="0"/>
          <w:marRight w:val="0"/>
          <w:marTop w:val="0"/>
          <w:marBottom w:val="0"/>
          <w:divBdr>
            <w:top w:val="none" w:sz="0" w:space="0" w:color="auto"/>
            <w:left w:val="none" w:sz="0" w:space="0" w:color="auto"/>
            <w:bottom w:val="none" w:sz="0" w:space="0" w:color="auto"/>
            <w:right w:val="none" w:sz="0" w:space="0" w:color="auto"/>
          </w:divBdr>
        </w:div>
        <w:div w:id="1952933046">
          <w:marLeft w:val="0"/>
          <w:marRight w:val="0"/>
          <w:marTop w:val="0"/>
          <w:marBottom w:val="0"/>
          <w:divBdr>
            <w:top w:val="none" w:sz="0" w:space="0" w:color="auto"/>
            <w:left w:val="none" w:sz="0" w:space="0" w:color="auto"/>
            <w:bottom w:val="none" w:sz="0" w:space="0" w:color="auto"/>
            <w:right w:val="none" w:sz="0" w:space="0" w:color="auto"/>
          </w:divBdr>
        </w:div>
        <w:div w:id="1952933051">
          <w:marLeft w:val="0"/>
          <w:marRight w:val="0"/>
          <w:marTop w:val="0"/>
          <w:marBottom w:val="0"/>
          <w:divBdr>
            <w:top w:val="none" w:sz="0" w:space="0" w:color="auto"/>
            <w:left w:val="none" w:sz="0" w:space="0" w:color="auto"/>
            <w:bottom w:val="none" w:sz="0" w:space="0" w:color="auto"/>
            <w:right w:val="none" w:sz="0" w:space="0" w:color="auto"/>
          </w:divBdr>
        </w:div>
        <w:div w:id="1952933057">
          <w:marLeft w:val="0"/>
          <w:marRight w:val="0"/>
          <w:marTop w:val="0"/>
          <w:marBottom w:val="0"/>
          <w:divBdr>
            <w:top w:val="none" w:sz="0" w:space="0" w:color="auto"/>
            <w:left w:val="none" w:sz="0" w:space="0" w:color="auto"/>
            <w:bottom w:val="none" w:sz="0" w:space="0" w:color="auto"/>
            <w:right w:val="none" w:sz="0" w:space="0" w:color="auto"/>
          </w:divBdr>
        </w:div>
        <w:div w:id="1952933061">
          <w:marLeft w:val="0"/>
          <w:marRight w:val="0"/>
          <w:marTop w:val="0"/>
          <w:marBottom w:val="0"/>
          <w:divBdr>
            <w:top w:val="none" w:sz="0" w:space="0" w:color="auto"/>
            <w:left w:val="none" w:sz="0" w:space="0" w:color="auto"/>
            <w:bottom w:val="none" w:sz="0" w:space="0" w:color="auto"/>
            <w:right w:val="none" w:sz="0" w:space="0" w:color="auto"/>
          </w:divBdr>
        </w:div>
        <w:div w:id="1952933062">
          <w:marLeft w:val="0"/>
          <w:marRight w:val="0"/>
          <w:marTop w:val="0"/>
          <w:marBottom w:val="0"/>
          <w:divBdr>
            <w:top w:val="none" w:sz="0" w:space="0" w:color="auto"/>
            <w:left w:val="none" w:sz="0" w:space="0" w:color="auto"/>
            <w:bottom w:val="none" w:sz="0" w:space="0" w:color="auto"/>
            <w:right w:val="none" w:sz="0" w:space="0" w:color="auto"/>
          </w:divBdr>
        </w:div>
        <w:div w:id="1952933063">
          <w:marLeft w:val="0"/>
          <w:marRight w:val="0"/>
          <w:marTop w:val="0"/>
          <w:marBottom w:val="0"/>
          <w:divBdr>
            <w:top w:val="none" w:sz="0" w:space="0" w:color="auto"/>
            <w:left w:val="none" w:sz="0" w:space="0" w:color="auto"/>
            <w:bottom w:val="none" w:sz="0" w:space="0" w:color="auto"/>
            <w:right w:val="none" w:sz="0" w:space="0" w:color="auto"/>
          </w:divBdr>
        </w:div>
        <w:div w:id="1952933064">
          <w:marLeft w:val="0"/>
          <w:marRight w:val="0"/>
          <w:marTop w:val="0"/>
          <w:marBottom w:val="0"/>
          <w:divBdr>
            <w:top w:val="none" w:sz="0" w:space="0" w:color="auto"/>
            <w:left w:val="none" w:sz="0" w:space="0" w:color="auto"/>
            <w:bottom w:val="none" w:sz="0" w:space="0" w:color="auto"/>
            <w:right w:val="none" w:sz="0" w:space="0" w:color="auto"/>
          </w:divBdr>
        </w:div>
        <w:div w:id="1952933065">
          <w:marLeft w:val="0"/>
          <w:marRight w:val="0"/>
          <w:marTop w:val="0"/>
          <w:marBottom w:val="0"/>
          <w:divBdr>
            <w:top w:val="none" w:sz="0" w:space="0" w:color="auto"/>
            <w:left w:val="none" w:sz="0" w:space="0" w:color="auto"/>
            <w:bottom w:val="none" w:sz="0" w:space="0" w:color="auto"/>
            <w:right w:val="none" w:sz="0" w:space="0" w:color="auto"/>
          </w:divBdr>
        </w:div>
        <w:div w:id="1952933068">
          <w:marLeft w:val="0"/>
          <w:marRight w:val="0"/>
          <w:marTop w:val="0"/>
          <w:marBottom w:val="0"/>
          <w:divBdr>
            <w:top w:val="none" w:sz="0" w:space="0" w:color="auto"/>
            <w:left w:val="none" w:sz="0" w:space="0" w:color="auto"/>
            <w:bottom w:val="none" w:sz="0" w:space="0" w:color="auto"/>
            <w:right w:val="none" w:sz="0" w:space="0" w:color="auto"/>
          </w:divBdr>
        </w:div>
        <w:div w:id="1952933072">
          <w:marLeft w:val="0"/>
          <w:marRight w:val="0"/>
          <w:marTop w:val="0"/>
          <w:marBottom w:val="0"/>
          <w:divBdr>
            <w:top w:val="none" w:sz="0" w:space="0" w:color="auto"/>
            <w:left w:val="none" w:sz="0" w:space="0" w:color="auto"/>
            <w:bottom w:val="none" w:sz="0" w:space="0" w:color="auto"/>
            <w:right w:val="none" w:sz="0" w:space="0" w:color="auto"/>
          </w:divBdr>
        </w:div>
      </w:divsChild>
    </w:div>
    <w:div w:id="1952933071">
      <w:marLeft w:val="0"/>
      <w:marRight w:val="0"/>
      <w:marTop w:val="0"/>
      <w:marBottom w:val="0"/>
      <w:divBdr>
        <w:top w:val="none" w:sz="0" w:space="0" w:color="auto"/>
        <w:left w:val="none" w:sz="0" w:space="0" w:color="auto"/>
        <w:bottom w:val="none" w:sz="0" w:space="0" w:color="auto"/>
        <w:right w:val="none" w:sz="0" w:space="0" w:color="auto"/>
      </w:divBdr>
    </w:div>
    <w:div w:id="1952933073">
      <w:marLeft w:val="0"/>
      <w:marRight w:val="0"/>
      <w:marTop w:val="0"/>
      <w:marBottom w:val="0"/>
      <w:divBdr>
        <w:top w:val="none" w:sz="0" w:space="0" w:color="auto"/>
        <w:left w:val="none" w:sz="0" w:space="0" w:color="auto"/>
        <w:bottom w:val="none" w:sz="0" w:space="0" w:color="auto"/>
        <w:right w:val="none" w:sz="0" w:space="0" w:color="auto"/>
      </w:divBdr>
    </w:div>
    <w:div w:id="1952933074">
      <w:marLeft w:val="0"/>
      <w:marRight w:val="0"/>
      <w:marTop w:val="0"/>
      <w:marBottom w:val="0"/>
      <w:divBdr>
        <w:top w:val="none" w:sz="0" w:space="0" w:color="auto"/>
        <w:left w:val="none" w:sz="0" w:space="0" w:color="auto"/>
        <w:bottom w:val="none" w:sz="0" w:space="0" w:color="auto"/>
        <w:right w:val="none" w:sz="0" w:space="0" w:color="auto"/>
      </w:divBdr>
    </w:div>
    <w:div w:id="1952933075">
      <w:marLeft w:val="0"/>
      <w:marRight w:val="0"/>
      <w:marTop w:val="0"/>
      <w:marBottom w:val="0"/>
      <w:divBdr>
        <w:top w:val="none" w:sz="0" w:space="0" w:color="auto"/>
        <w:left w:val="none" w:sz="0" w:space="0" w:color="auto"/>
        <w:bottom w:val="none" w:sz="0" w:space="0" w:color="auto"/>
        <w:right w:val="none" w:sz="0" w:space="0" w:color="auto"/>
      </w:divBdr>
    </w:div>
    <w:div w:id="1952933076">
      <w:marLeft w:val="0"/>
      <w:marRight w:val="0"/>
      <w:marTop w:val="0"/>
      <w:marBottom w:val="0"/>
      <w:divBdr>
        <w:top w:val="none" w:sz="0" w:space="0" w:color="auto"/>
        <w:left w:val="none" w:sz="0" w:space="0" w:color="auto"/>
        <w:bottom w:val="none" w:sz="0" w:space="0" w:color="auto"/>
        <w:right w:val="none" w:sz="0" w:space="0" w:color="auto"/>
      </w:divBdr>
    </w:div>
    <w:div w:id="1952933077">
      <w:marLeft w:val="0"/>
      <w:marRight w:val="0"/>
      <w:marTop w:val="0"/>
      <w:marBottom w:val="0"/>
      <w:divBdr>
        <w:top w:val="none" w:sz="0" w:space="0" w:color="auto"/>
        <w:left w:val="none" w:sz="0" w:space="0" w:color="auto"/>
        <w:bottom w:val="none" w:sz="0" w:space="0" w:color="auto"/>
        <w:right w:val="none" w:sz="0" w:space="0" w:color="auto"/>
      </w:divBdr>
    </w:div>
    <w:div w:id="1952933078">
      <w:marLeft w:val="0"/>
      <w:marRight w:val="0"/>
      <w:marTop w:val="0"/>
      <w:marBottom w:val="0"/>
      <w:divBdr>
        <w:top w:val="none" w:sz="0" w:space="0" w:color="auto"/>
        <w:left w:val="none" w:sz="0" w:space="0" w:color="auto"/>
        <w:bottom w:val="none" w:sz="0" w:space="0" w:color="auto"/>
        <w:right w:val="none" w:sz="0" w:space="0" w:color="auto"/>
      </w:divBdr>
    </w:div>
    <w:div w:id="1952933079">
      <w:marLeft w:val="0"/>
      <w:marRight w:val="0"/>
      <w:marTop w:val="0"/>
      <w:marBottom w:val="0"/>
      <w:divBdr>
        <w:top w:val="none" w:sz="0" w:space="0" w:color="auto"/>
        <w:left w:val="none" w:sz="0" w:space="0" w:color="auto"/>
        <w:bottom w:val="none" w:sz="0" w:space="0" w:color="auto"/>
        <w:right w:val="none" w:sz="0" w:space="0" w:color="auto"/>
      </w:divBdr>
    </w:div>
    <w:div w:id="1952933080">
      <w:marLeft w:val="0"/>
      <w:marRight w:val="0"/>
      <w:marTop w:val="0"/>
      <w:marBottom w:val="0"/>
      <w:divBdr>
        <w:top w:val="none" w:sz="0" w:space="0" w:color="auto"/>
        <w:left w:val="none" w:sz="0" w:space="0" w:color="auto"/>
        <w:bottom w:val="none" w:sz="0" w:space="0" w:color="auto"/>
        <w:right w:val="none" w:sz="0" w:space="0" w:color="auto"/>
      </w:divBdr>
    </w:div>
    <w:div w:id="1952933081">
      <w:marLeft w:val="0"/>
      <w:marRight w:val="0"/>
      <w:marTop w:val="0"/>
      <w:marBottom w:val="0"/>
      <w:divBdr>
        <w:top w:val="none" w:sz="0" w:space="0" w:color="auto"/>
        <w:left w:val="none" w:sz="0" w:space="0" w:color="auto"/>
        <w:bottom w:val="none" w:sz="0" w:space="0" w:color="auto"/>
        <w:right w:val="none" w:sz="0" w:space="0" w:color="auto"/>
      </w:divBdr>
    </w:div>
    <w:div w:id="1952933082">
      <w:marLeft w:val="0"/>
      <w:marRight w:val="0"/>
      <w:marTop w:val="0"/>
      <w:marBottom w:val="0"/>
      <w:divBdr>
        <w:top w:val="none" w:sz="0" w:space="0" w:color="auto"/>
        <w:left w:val="none" w:sz="0" w:space="0" w:color="auto"/>
        <w:bottom w:val="none" w:sz="0" w:space="0" w:color="auto"/>
        <w:right w:val="none" w:sz="0" w:space="0" w:color="auto"/>
      </w:divBdr>
    </w:div>
    <w:div w:id="1952933139">
      <w:marLeft w:val="0"/>
      <w:marRight w:val="0"/>
      <w:marTop w:val="0"/>
      <w:marBottom w:val="0"/>
      <w:divBdr>
        <w:top w:val="none" w:sz="0" w:space="0" w:color="auto"/>
        <w:left w:val="none" w:sz="0" w:space="0" w:color="auto"/>
        <w:bottom w:val="none" w:sz="0" w:space="0" w:color="auto"/>
        <w:right w:val="none" w:sz="0" w:space="0" w:color="auto"/>
      </w:divBdr>
      <w:divsChild>
        <w:div w:id="1952933093">
          <w:marLeft w:val="0"/>
          <w:marRight w:val="0"/>
          <w:marTop w:val="0"/>
          <w:marBottom w:val="0"/>
          <w:divBdr>
            <w:top w:val="none" w:sz="0" w:space="0" w:color="auto"/>
            <w:left w:val="none" w:sz="0" w:space="0" w:color="auto"/>
            <w:bottom w:val="none" w:sz="0" w:space="0" w:color="auto"/>
            <w:right w:val="none" w:sz="0" w:space="0" w:color="auto"/>
          </w:divBdr>
        </w:div>
        <w:div w:id="1952933102">
          <w:marLeft w:val="0"/>
          <w:marRight w:val="0"/>
          <w:marTop w:val="0"/>
          <w:marBottom w:val="0"/>
          <w:divBdr>
            <w:top w:val="none" w:sz="0" w:space="0" w:color="auto"/>
            <w:left w:val="none" w:sz="0" w:space="0" w:color="auto"/>
            <w:bottom w:val="none" w:sz="0" w:space="0" w:color="auto"/>
            <w:right w:val="none" w:sz="0" w:space="0" w:color="auto"/>
          </w:divBdr>
        </w:div>
        <w:div w:id="1952933105">
          <w:marLeft w:val="0"/>
          <w:marRight w:val="0"/>
          <w:marTop w:val="0"/>
          <w:marBottom w:val="0"/>
          <w:divBdr>
            <w:top w:val="none" w:sz="0" w:space="0" w:color="auto"/>
            <w:left w:val="none" w:sz="0" w:space="0" w:color="auto"/>
            <w:bottom w:val="none" w:sz="0" w:space="0" w:color="auto"/>
            <w:right w:val="none" w:sz="0" w:space="0" w:color="auto"/>
          </w:divBdr>
        </w:div>
        <w:div w:id="1952933133">
          <w:marLeft w:val="0"/>
          <w:marRight w:val="0"/>
          <w:marTop w:val="0"/>
          <w:marBottom w:val="0"/>
          <w:divBdr>
            <w:top w:val="none" w:sz="0" w:space="0" w:color="auto"/>
            <w:left w:val="none" w:sz="0" w:space="0" w:color="auto"/>
            <w:bottom w:val="none" w:sz="0" w:space="0" w:color="auto"/>
            <w:right w:val="none" w:sz="0" w:space="0" w:color="auto"/>
          </w:divBdr>
        </w:div>
        <w:div w:id="1952933163">
          <w:marLeft w:val="0"/>
          <w:marRight w:val="0"/>
          <w:marTop w:val="0"/>
          <w:marBottom w:val="0"/>
          <w:divBdr>
            <w:top w:val="none" w:sz="0" w:space="0" w:color="auto"/>
            <w:left w:val="none" w:sz="0" w:space="0" w:color="auto"/>
            <w:bottom w:val="none" w:sz="0" w:space="0" w:color="auto"/>
            <w:right w:val="none" w:sz="0" w:space="0" w:color="auto"/>
          </w:divBdr>
        </w:div>
        <w:div w:id="1952933167">
          <w:marLeft w:val="0"/>
          <w:marRight w:val="0"/>
          <w:marTop w:val="0"/>
          <w:marBottom w:val="0"/>
          <w:divBdr>
            <w:top w:val="none" w:sz="0" w:space="0" w:color="auto"/>
            <w:left w:val="none" w:sz="0" w:space="0" w:color="auto"/>
            <w:bottom w:val="none" w:sz="0" w:space="0" w:color="auto"/>
            <w:right w:val="none" w:sz="0" w:space="0" w:color="auto"/>
          </w:divBdr>
        </w:div>
        <w:div w:id="1952933172">
          <w:marLeft w:val="0"/>
          <w:marRight w:val="0"/>
          <w:marTop w:val="0"/>
          <w:marBottom w:val="0"/>
          <w:divBdr>
            <w:top w:val="none" w:sz="0" w:space="0" w:color="auto"/>
            <w:left w:val="none" w:sz="0" w:space="0" w:color="auto"/>
            <w:bottom w:val="none" w:sz="0" w:space="0" w:color="auto"/>
            <w:right w:val="none" w:sz="0" w:space="0" w:color="auto"/>
          </w:divBdr>
        </w:div>
        <w:div w:id="1952933185">
          <w:marLeft w:val="0"/>
          <w:marRight w:val="0"/>
          <w:marTop w:val="0"/>
          <w:marBottom w:val="0"/>
          <w:divBdr>
            <w:top w:val="none" w:sz="0" w:space="0" w:color="auto"/>
            <w:left w:val="none" w:sz="0" w:space="0" w:color="auto"/>
            <w:bottom w:val="none" w:sz="0" w:space="0" w:color="auto"/>
            <w:right w:val="none" w:sz="0" w:space="0" w:color="auto"/>
          </w:divBdr>
        </w:div>
        <w:div w:id="1952933203">
          <w:marLeft w:val="0"/>
          <w:marRight w:val="0"/>
          <w:marTop w:val="0"/>
          <w:marBottom w:val="0"/>
          <w:divBdr>
            <w:top w:val="none" w:sz="0" w:space="0" w:color="auto"/>
            <w:left w:val="none" w:sz="0" w:space="0" w:color="auto"/>
            <w:bottom w:val="none" w:sz="0" w:space="0" w:color="auto"/>
            <w:right w:val="none" w:sz="0" w:space="0" w:color="auto"/>
          </w:divBdr>
        </w:div>
        <w:div w:id="1952933205">
          <w:marLeft w:val="0"/>
          <w:marRight w:val="0"/>
          <w:marTop w:val="0"/>
          <w:marBottom w:val="0"/>
          <w:divBdr>
            <w:top w:val="none" w:sz="0" w:space="0" w:color="auto"/>
            <w:left w:val="none" w:sz="0" w:space="0" w:color="auto"/>
            <w:bottom w:val="none" w:sz="0" w:space="0" w:color="auto"/>
            <w:right w:val="none" w:sz="0" w:space="0" w:color="auto"/>
          </w:divBdr>
        </w:div>
        <w:div w:id="1952933234">
          <w:marLeft w:val="0"/>
          <w:marRight w:val="0"/>
          <w:marTop w:val="0"/>
          <w:marBottom w:val="0"/>
          <w:divBdr>
            <w:top w:val="none" w:sz="0" w:space="0" w:color="auto"/>
            <w:left w:val="none" w:sz="0" w:space="0" w:color="auto"/>
            <w:bottom w:val="none" w:sz="0" w:space="0" w:color="auto"/>
            <w:right w:val="none" w:sz="0" w:space="0" w:color="auto"/>
          </w:divBdr>
        </w:div>
        <w:div w:id="1952933256">
          <w:marLeft w:val="0"/>
          <w:marRight w:val="0"/>
          <w:marTop w:val="0"/>
          <w:marBottom w:val="0"/>
          <w:divBdr>
            <w:top w:val="none" w:sz="0" w:space="0" w:color="auto"/>
            <w:left w:val="none" w:sz="0" w:space="0" w:color="auto"/>
            <w:bottom w:val="none" w:sz="0" w:space="0" w:color="auto"/>
            <w:right w:val="none" w:sz="0" w:space="0" w:color="auto"/>
          </w:divBdr>
        </w:div>
        <w:div w:id="1952933262">
          <w:marLeft w:val="0"/>
          <w:marRight w:val="0"/>
          <w:marTop w:val="0"/>
          <w:marBottom w:val="0"/>
          <w:divBdr>
            <w:top w:val="none" w:sz="0" w:space="0" w:color="auto"/>
            <w:left w:val="none" w:sz="0" w:space="0" w:color="auto"/>
            <w:bottom w:val="none" w:sz="0" w:space="0" w:color="auto"/>
            <w:right w:val="none" w:sz="0" w:space="0" w:color="auto"/>
          </w:divBdr>
        </w:div>
        <w:div w:id="1952933264">
          <w:marLeft w:val="0"/>
          <w:marRight w:val="0"/>
          <w:marTop w:val="0"/>
          <w:marBottom w:val="0"/>
          <w:divBdr>
            <w:top w:val="none" w:sz="0" w:space="0" w:color="auto"/>
            <w:left w:val="none" w:sz="0" w:space="0" w:color="auto"/>
            <w:bottom w:val="none" w:sz="0" w:space="0" w:color="auto"/>
            <w:right w:val="none" w:sz="0" w:space="0" w:color="auto"/>
          </w:divBdr>
        </w:div>
        <w:div w:id="1952933265">
          <w:marLeft w:val="0"/>
          <w:marRight w:val="0"/>
          <w:marTop w:val="0"/>
          <w:marBottom w:val="0"/>
          <w:divBdr>
            <w:top w:val="none" w:sz="0" w:space="0" w:color="auto"/>
            <w:left w:val="none" w:sz="0" w:space="0" w:color="auto"/>
            <w:bottom w:val="none" w:sz="0" w:space="0" w:color="auto"/>
            <w:right w:val="none" w:sz="0" w:space="0" w:color="auto"/>
          </w:divBdr>
        </w:div>
        <w:div w:id="1952933267">
          <w:marLeft w:val="0"/>
          <w:marRight w:val="0"/>
          <w:marTop w:val="0"/>
          <w:marBottom w:val="0"/>
          <w:divBdr>
            <w:top w:val="none" w:sz="0" w:space="0" w:color="auto"/>
            <w:left w:val="none" w:sz="0" w:space="0" w:color="auto"/>
            <w:bottom w:val="none" w:sz="0" w:space="0" w:color="auto"/>
            <w:right w:val="none" w:sz="0" w:space="0" w:color="auto"/>
          </w:divBdr>
        </w:div>
        <w:div w:id="1952933275">
          <w:marLeft w:val="0"/>
          <w:marRight w:val="0"/>
          <w:marTop w:val="0"/>
          <w:marBottom w:val="0"/>
          <w:divBdr>
            <w:top w:val="none" w:sz="0" w:space="0" w:color="auto"/>
            <w:left w:val="none" w:sz="0" w:space="0" w:color="auto"/>
            <w:bottom w:val="none" w:sz="0" w:space="0" w:color="auto"/>
            <w:right w:val="none" w:sz="0" w:space="0" w:color="auto"/>
          </w:divBdr>
        </w:div>
        <w:div w:id="1952933283">
          <w:marLeft w:val="0"/>
          <w:marRight w:val="0"/>
          <w:marTop w:val="0"/>
          <w:marBottom w:val="0"/>
          <w:divBdr>
            <w:top w:val="none" w:sz="0" w:space="0" w:color="auto"/>
            <w:left w:val="none" w:sz="0" w:space="0" w:color="auto"/>
            <w:bottom w:val="none" w:sz="0" w:space="0" w:color="auto"/>
            <w:right w:val="none" w:sz="0" w:space="0" w:color="auto"/>
          </w:divBdr>
          <w:divsChild>
            <w:div w:id="1952933211">
              <w:marLeft w:val="0"/>
              <w:marRight w:val="0"/>
              <w:marTop w:val="0"/>
              <w:marBottom w:val="0"/>
              <w:divBdr>
                <w:top w:val="none" w:sz="0" w:space="0" w:color="auto"/>
                <w:left w:val="none" w:sz="0" w:space="0" w:color="auto"/>
                <w:bottom w:val="none" w:sz="0" w:space="0" w:color="auto"/>
                <w:right w:val="none" w:sz="0" w:space="0" w:color="auto"/>
              </w:divBdr>
              <w:divsChild>
                <w:div w:id="1952933161">
                  <w:marLeft w:val="0"/>
                  <w:marRight w:val="0"/>
                  <w:marTop w:val="0"/>
                  <w:marBottom w:val="0"/>
                  <w:divBdr>
                    <w:top w:val="none" w:sz="0" w:space="0" w:color="auto"/>
                    <w:left w:val="none" w:sz="0" w:space="0" w:color="auto"/>
                    <w:bottom w:val="none" w:sz="0" w:space="0" w:color="auto"/>
                    <w:right w:val="none" w:sz="0" w:space="0" w:color="auto"/>
                  </w:divBdr>
                </w:div>
                <w:div w:id="1952933192">
                  <w:marLeft w:val="0"/>
                  <w:marRight w:val="0"/>
                  <w:marTop w:val="0"/>
                  <w:marBottom w:val="0"/>
                  <w:divBdr>
                    <w:top w:val="none" w:sz="0" w:space="0" w:color="auto"/>
                    <w:left w:val="none" w:sz="0" w:space="0" w:color="auto"/>
                    <w:bottom w:val="none" w:sz="0" w:space="0" w:color="auto"/>
                    <w:right w:val="none" w:sz="0" w:space="0" w:color="auto"/>
                  </w:divBdr>
                </w:div>
                <w:div w:id="1952933222">
                  <w:marLeft w:val="0"/>
                  <w:marRight w:val="0"/>
                  <w:marTop w:val="0"/>
                  <w:marBottom w:val="0"/>
                  <w:divBdr>
                    <w:top w:val="none" w:sz="0" w:space="0" w:color="auto"/>
                    <w:left w:val="none" w:sz="0" w:space="0" w:color="auto"/>
                    <w:bottom w:val="none" w:sz="0" w:space="0" w:color="auto"/>
                    <w:right w:val="none" w:sz="0" w:space="0" w:color="auto"/>
                  </w:divBdr>
                </w:div>
                <w:div w:id="1952933237">
                  <w:marLeft w:val="0"/>
                  <w:marRight w:val="0"/>
                  <w:marTop w:val="0"/>
                  <w:marBottom w:val="0"/>
                  <w:divBdr>
                    <w:top w:val="none" w:sz="0" w:space="0" w:color="auto"/>
                    <w:left w:val="none" w:sz="0" w:space="0" w:color="auto"/>
                    <w:bottom w:val="none" w:sz="0" w:space="0" w:color="auto"/>
                    <w:right w:val="none" w:sz="0" w:space="0" w:color="auto"/>
                  </w:divBdr>
                </w:div>
                <w:div w:id="1952933238">
                  <w:marLeft w:val="0"/>
                  <w:marRight w:val="0"/>
                  <w:marTop w:val="0"/>
                  <w:marBottom w:val="0"/>
                  <w:divBdr>
                    <w:top w:val="none" w:sz="0" w:space="0" w:color="auto"/>
                    <w:left w:val="none" w:sz="0" w:space="0" w:color="auto"/>
                    <w:bottom w:val="none" w:sz="0" w:space="0" w:color="auto"/>
                    <w:right w:val="none" w:sz="0" w:space="0" w:color="auto"/>
                  </w:divBdr>
                </w:div>
                <w:div w:id="1952933266">
                  <w:marLeft w:val="0"/>
                  <w:marRight w:val="0"/>
                  <w:marTop w:val="0"/>
                  <w:marBottom w:val="0"/>
                  <w:divBdr>
                    <w:top w:val="none" w:sz="0" w:space="0" w:color="auto"/>
                    <w:left w:val="none" w:sz="0" w:space="0" w:color="auto"/>
                    <w:bottom w:val="none" w:sz="0" w:space="0" w:color="auto"/>
                    <w:right w:val="none" w:sz="0" w:space="0" w:color="auto"/>
                  </w:divBdr>
                </w:div>
                <w:div w:id="1952933294">
                  <w:marLeft w:val="0"/>
                  <w:marRight w:val="0"/>
                  <w:marTop w:val="0"/>
                  <w:marBottom w:val="0"/>
                  <w:divBdr>
                    <w:top w:val="none" w:sz="0" w:space="0" w:color="auto"/>
                    <w:left w:val="none" w:sz="0" w:space="0" w:color="auto"/>
                    <w:bottom w:val="none" w:sz="0" w:space="0" w:color="auto"/>
                    <w:right w:val="none" w:sz="0" w:space="0" w:color="auto"/>
                  </w:divBdr>
                </w:div>
                <w:div w:id="1952933308">
                  <w:marLeft w:val="0"/>
                  <w:marRight w:val="0"/>
                  <w:marTop w:val="0"/>
                  <w:marBottom w:val="0"/>
                  <w:divBdr>
                    <w:top w:val="none" w:sz="0" w:space="0" w:color="auto"/>
                    <w:left w:val="none" w:sz="0" w:space="0" w:color="auto"/>
                    <w:bottom w:val="none" w:sz="0" w:space="0" w:color="auto"/>
                    <w:right w:val="none" w:sz="0" w:space="0" w:color="auto"/>
                  </w:divBdr>
                </w:div>
                <w:div w:id="1952933315">
                  <w:marLeft w:val="0"/>
                  <w:marRight w:val="0"/>
                  <w:marTop w:val="0"/>
                  <w:marBottom w:val="0"/>
                  <w:divBdr>
                    <w:top w:val="none" w:sz="0" w:space="0" w:color="auto"/>
                    <w:left w:val="none" w:sz="0" w:space="0" w:color="auto"/>
                    <w:bottom w:val="none" w:sz="0" w:space="0" w:color="auto"/>
                    <w:right w:val="none" w:sz="0" w:space="0" w:color="auto"/>
                  </w:divBdr>
                </w:div>
                <w:div w:id="1952933332">
                  <w:marLeft w:val="0"/>
                  <w:marRight w:val="0"/>
                  <w:marTop w:val="0"/>
                  <w:marBottom w:val="0"/>
                  <w:divBdr>
                    <w:top w:val="none" w:sz="0" w:space="0" w:color="auto"/>
                    <w:left w:val="none" w:sz="0" w:space="0" w:color="auto"/>
                    <w:bottom w:val="none" w:sz="0" w:space="0" w:color="auto"/>
                    <w:right w:val="none" w:sz="0" w:space="0" w:color="auto"/>
                  </w:divBdr>
                </w:div>
                <w:div w:id="1952933354">
                  <w:marLeft w:val="0"/>
                  <w:marRight w:val="0"/>
                  <w:marTop w:val="0"/>
                  <w:marBottom w:val="0"/>
                  <w:divBdr>
                    <w:top w:val="none" w:sz="0" w:space="0" w:color="auto"/>
                    <w:left w:val="none" w:sz="0" w:space="0" w:color="auto"/>
                    <w:bottom w:val="none" w:sz="0" w:space="0" w:color="auto"/>
                    <w:right w:val="none" w:sz="0" w:space="0" w:color="auto"/>
                  </w:divBdr>
                </w:div>
                <w:div w:id="1952933384">
                  <w:marLeft w:val="0"/>
                  <w:marRight w:val="0"/>
                  <w:marTop w:val="0"/>
                  <w:marBottom w:val="0"/>
                  <w:divBdr>
                    <w:top w:val="none" w:sz="0" w:space="0" w:color="auto"/>
                    <w:left w:val="none" w:sz="0" w:space="0" w:color="auto"/>
                    <w:bottom w:val="none" w:sz="0" w:space="0" w:color="auto"/>
                    <w:right w:val="none" w:sz="0" w:space="0" w:color="auto"/>
                  </w:divBdr>
                </w:div>
                <w:div w:id="1952933412">
                  <w:marLeft w:val="0"/>
                  <w:marRight w:val="0"/>
                  <w:marTop w:val="0"/>
                  <w:marBottom w:val="0"/>
                  <w:divBdr>
                    <w:top w:val="none" w:sz="0" w:space="0" w:color="auto"/>
                    <w:left w:val="none" w:sz="0" w:space="0" w:color="auto"/>
                    <w:bottom w:val="none" w:sz="0" w:space="0" w:color="auto"/>
                    <w:right w:val="none" w:sz="0" w:space="0" w:color="auto"/>
                  </w:divBdr>
                </w:div>
                <w:div w:id="1952933430">
                  <w:marLeft w:val="0"/>
                  <w:marRight w:val="0"/>
                  <w:marTop w:val="0"/>
                  <w:marBottom w:val="0"/>
                  <w:divBdr>
                    <w:top w:val="none" w:sz="0" w:space="0" w:color="auto"/>
                    <w:left w:val="none" w:sz="0" w:space="0" w:color="auto"/>
                    <w:bottom w:val="none" w:sz="0" w:space="0" w:color="auto"/>
                    <w:right w:val="none" w:sz="0" w:space="0" w:color="auto"/>
                  </w:divBdr>
                </w:div>
                <w:div w:id="1952933445">
                  <w:marLeft w:val="0"/>
                  <w:marRight w:val="0"/>
                  <w:marTop w:val="0"/>
                  <w:marBottom w:val="0"/>
                  <w:divBdr>
                    <w:top w:val="none" w:sz="0" w:space="0" w:color="auto"/>
                    <w:left w:val="none" w:sz="0" w:space="0" w:color="auto"/>
                    <w:bottom w:val="none" w:sz="0" w:space="0" w:color="auto"/>
                    <w:right w:val="none" w:sz="0" w:space="0" w:color="auto"/>
                  </w:divBdr>
                </w:div>
                <w:div w:id="195293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3291">
          <w:marLeft w:val="0"/>
          <w:marRight w:val="0"/>
          <w:marTop w:val="0"/>
          <w:marBottom w:val="0"/>
          <w:divBdr>
            <w:top w:val="none" w:sz="0" w:space="0" w:color="auto"/>
            <w:left w:val="none" w:sz="0" w:space="0" w:color="auto"/>
            <w:bottom w:val="none" w:sz="0" w:space="0" w:color="auto"/>
            <w:right w:val="none" w:sz="0" w:space="0" w:color="auto"/>
          </w:divBdr>
        </w:div>
        <w:div w:id="1952933293">
          <w:marLeft w:val="0"/>
          <w:marRight w:val="0"/>
          <w:marTop w:val="0"/>
          <w:marBottom w:val="0"/>
          <w:divBdr>
            <w:top w:val="none" w:sz="0" w:space="0" w:color="auto"/>
            <w:left w:val="none" w:sz="0" w:space="0" w:color="auto"/>
            <w:bottom w:val="none" w:sz="0" w:space="0" w:color="auto"/>
            <w:right w:val="none" w:sz="0" w:space="0" w:color="auto"/>
          </w:divBdr>
        </w:div>
        <w:div w:id="1952933297">
          <w:marLeft w:val="0"/>
          <w:marRight w:val="0"/>
          <w:marTop w:val="0"/>
          <w:marBottom w:val="0"/>
          <w:divBdr>
            <w:top w:val="none" w:sz="0" w:space="0" w:color="auto"/>
            <w:left w:val="none" w:sz="0" w:space="0" w:color="auto"/>
            <w:bottom w:val="none" w:sz="0" w:space="0" w:color="auto"/>
            <w:right w:val="none" w:sz="0" w:space="0" w:color="auto"/>
          </w:divBdr>
        </w:div>
        <w:div w:id="1952933309">
          <w:marLeft w:val="0"/>
          <w:marRight w:val="0"/>
          <w:marTop w:val="0"/>
          <w:marBottom w:val="0"/>
          <w:divBdr>
            <w:top w:val="none" w:sz="0" w:space="0" w:color="auto"/>
            <w:left w:val="none" w:sz="0" w:space="0" w:color="auto"/>
            <w:bottom w:val="none" w:sz="0" w:space="0" w:color="auto"/>
            <w:right w:val="none" w:sz="0" w:space="0" w:color="auto"/>
          </w:divBdr>
        </w:div>
        <w:div w:id="1952933317">
          <w:marLeft w:val="0"/>
          <w:marRight w:val="0"/>
          <w:marTop w:val="0"/>
          <w:marBottom w:val="0"/>
          <w:divBdr>
            <w:top w:val="none" w:sz="0" w:space="0" w:color="auto"/>
            <w:left w:val="none" w:sz="0" w:space="0" w:color="auto"/>
            <w:bottom w:val="none" w:sz="0" w:space="0" w:color="auto"/>
            <w:right w:val="none" w:sz="0" w:space="0" w:color="auto"/>
          </w:divBdr>
        </w:div>
        <w:div w:id="1952933327">
          <w:marLeft w:val="0"/>
          <w:marRight w:val="0"/>
          <w:marTop w:val="0"/>
          <w:marBottom w:val="0"/>
          <w:divBdr>
            <w:top w:val="none" w:sz="0" w:space="0" w:color="auto"/>
            <w:left w:val="none" w:sz="0" w:space="0" w:color="auto"/>
            <w:bottom w:val="none" w:sz="0" w:space="0" w:color="auto"/>
            <w:right w:val="none" w:sz="0" w:space="0" w:color="auto"/>
          </w:divBdr>
        </w:div>
        <w:div w:id="1952933338">
          <w:marLeft w:val="0"/>
          <w:marRight w:val="0"/>
          <w:marTop w:val="0"/>
          <w:marBottom w:val="0"/>
          <w:divBdr>
            <w:top w:val="none" w:sz="0" w:space="0" w:color="auto"/>
            <w:left w:val="none" w:sz="0" w:space="0" w:color="auto"/>
            <w:bottom w:val="none" w:sz="0" w:space="0" w:color="auto"/>
            <w:right w:val="none" w:sz="0" w:space="0" w:color="auto"/>
          </w:divBdr>
        </w:div>
        <w:div w:id="1952933355">
          <w:marLeft w:val="0"/>
          <w:marRight w:val="0"/>
          <w:marTop w:val="0"/>
          <w:marBottom w:val="0"/>
          <w:divBdr>
            <w:top w:val="none" w:sz="0" w:space="0" w:color="auto"/>
            <w:left w:val="none" w:sz="0" w:space="0" w:color="auto"/>
            <w:bottom w:val="none" w:sz="0" w:space="0" w:color="auto"/>
            <w:right w:val="none" w:sz="0" w:space="0" w:color="auto"/>
          </w:divBdr>
        </w:div>
        <w:div w:id="1952933360">
          <w:marLeft w:val="0"/>
          <w:marRight w:val="0"/>
          <w:marTop w:val="0"/>
          <w:marBottom w:val="0"/>
          <w:divBdr>
            <w:top w:val="none" w:sz="0" w:space="0" w:color="auto"/>
            <w:left w:val="none" w:sz="0" w:space="0" w:color="auto"/>
            <w:bottom w:val="none" w:sz="0" w:space="0" w:color="auto"/>
            <w:right w:val="none" w:sz="0" w:space="0" w:color="auto"/>
          </w:divBdr>
        </w:div>
        <w:div w:id="1952933369">
          <w:marLeft w:val="0"/>
          <w:marRight w:val="0"/>
          <w:marTop w:val="0"/>
          <w:marBottom w:val="0"/>
          <w:divBdr>
            <w:top w:val="none" w:sz="0" w:space="0" w:color="auto"/>
            <w:left w:val="none" w:sz="0" w:space="0" w:color="auto"/>
            <w:bottom w:val="none" w:sz="0" w:space="0" w:color="auto"/>
            <w:right w:val="none" w:sz="0" w:space="0" w:color="auto"/>
          </w:divBdr>
        </w:div>
        <w:div w:id="1952933375">
          <w:marLeft w:val="0"/>
          <w:marRight w:val="0"/>
          <w:marTop w:val="0"/>
          <w:marBottom w:val="0"/>
          <w:divBdr>
            <w:top w:val="none" w:sz="0" w:space="0" w:color="auto"/>
            <w:left w:val="none" w:sz="0" w:space="0" w:color="auto"/>
            <w:bottom w:val="none" w:sz="0" w:space="0" w:color="auto"/>
            <w:right w:val="none" w:sz="0" w:space="0" w:color="auto"/>
          </w:divBdr>
        </w:div>
        <w:div w:id="1952933380">
          <w:marLeft w:val="0"/>
          <w:marRight w:val="0"/>
          <w:marTop w:val="0"/>
          <w:marBottom w:val="0"/>
          <w:divBdr>
            <w:top w:val="none" w:sz="0" w:space="0" w:color="auto"/>
            <w:left w:val="none" w:sz="0" w:space="0" w:color="auto"/>
            <w:bottom w:val="none" w:sz="0" w:space="0" w:color="auto"/>
            <w:right w:val="none" w:sz="0" w:space="0" w:color="auto"/>
          </w:divBdr>
        </w:div>
        <w:div w:id="1952933381">
          <w:marLeft w:val="0"/>
          <w:marRight w:val="0"/>
          <w:marTop w:val="0"/>
          <w:marBottom w:val="0"/>
          <w:divBdr>
            <w:top w:val="none" w:sz="0" w:space="0" w:color="auto"/>
            <w:left w:val="none" w:sz="0" w:space="0" w:color="auto"/>
            <w:bottom w:val="none" w:sz="0" w:space="0" w:color="auto"/>
            <w:right w:val="none" w:sz="0" w:space="0" w:color="auto"/>
          </w:divBdr>
        </w:div>
        <w:div w:id="1952933383">
          <w:marLeft w:val="0"/>
          <w:marRight w:val="0"/>
          <w:marTop w:val="0"/>
          <w:marBottom w:val="0"/>
          <w:divBdr>
            <w:top w:val="none" w:sz="0" w:space="0" w:color="auto"/>
            <w:left w:val="none" w:sz="0" w:space="0" w:color="auto"/>
            <w:bottom w:val="none" w:sz="0" w:space="0" w:color="auto"/>
            <w:right w:val="none" w:sz="0" w:space="0" w:color="auto"/>
          </w:divBdr>
        </w:div>
        <w:div w:id="1952933394">
          <w:marLeft w:val="0"/>
          <w:marRight w:val="0"/>
          <w:marTop w:val="0"/>
          <w:marBottom w:val="0"/>
          <w:divBdr>
            <w:top w:val="none" w:sz="0" w:space="0" w:color="auto"/>
            <w:left w:val="none" w:sz="0" w:space="0" w:color="auto"/>
            <w:bottom w:val="none" w:sz="0" w:space="0" w:color="auto"/>
            <w:right w:val="none" w:sz="0" w:space="0" w:color="auto"/>
          </w:divBdr>
        </w:div>
        <w:div w:id="1952933398">
          <w:marLeft w:val="0"/>
          <w:marRight w:val="0"/>
          <w:marTop w:val="0"/>
          <w:marBottom w:val="0"/>
          <w:divBdr>
            <w:top w:val="none" w:sz="0" w:space="0" w:color="auto"/>
            <w:left w:val="none" w:sz="0" w:space="0" w:color="auto"/>
            <w:bottom w:val="none" w:sz="0" w:space="0" w:color="auto"/>
            <w:right w:val="none" w:sz="0" w:space="0" w:color="auto"/>
          </w:divBdr>
        </w:div>
        <w:div w:id="1952933400">
          <w:marLeft w:val="0"/>
          <w:marRight w:val="0"/>
          <w:marTop w:val="0"/>
          <w:marBottom w:val="0"/>
          <w:divBdr>
            <w:top w:val="none" w:sz="0" w:space="0" w:color="auto"/>
            <w:left w:val="none" w:sz="0" w:space="0" w:color="auto"/>
            <w:bottom w:val="none" w:sz="0" w:space="0" w:color="auto"/>
            <w:right w:val="none" w:sz="0" w:space="0" w:color="auto"/>
          </w:divBdr>
        </w:div>
        <w:div w:id="1952933418">
          <w:marLeft w:val="0"/>
          <w:marRight w:val="0"/>
          <w:marTop w:val="0"/>
          <w:marBottom w:val="0"/>
          <w:divBdr>
            <w:top w:val="none" w:sz="0" w:space="0" w:color="auto"/>
            <w:left w:val="none" w:sz="0" w:space="0" w:color="auto"/>
            <w:bottom w:val="none" w:sz="0" w:space="0" w:color="auto"/>
            <w:right w:val="none" w:sz="0" w:space="0" w:color="auto"/>
          </w:divBdr>
        </w:div>
        <w:div w:id="1952933424">
          <w:marLeft w:val="0"/>
          <w:marRight w:val="0"/>
          <w:marTop w:val="0"/>
          <w:marBottom w:val="0"/>
          <w:divBdr>
            <w:top w:val="none" w:sz="0" w:space="0" w:color="auto"/>
            <w:left w:val="none" w:sz="0" w:space="0" w:color="auto"/>
            <w:bottom w:val="none" w:sz="0" w:space="0" w:color="auto"/>
            <w:right w:val="none" w:sz="0" w:space="0" w:color="auto"/>
          </w:divBdr>
        </w:div>
        <w:div w:id="1952933433">
          <w:marLeft w:val="0"/>
          <w:marRight w:val="0"/>
          <w:marTop w:val="0"/>
          <w:marBottom w:val="0"/>
          <w:divBdr>
            <w:top w:val="none" w:sz="0" w:space="0" w:color="auto"/>
            <w:left w:val="none" w:sz="0" w:space="0" w:color="auto"/>
            <w:bottom w:val="none" w:sz="0" w:space="0" w:color="auto"/>
            <w:right w:val="none" w:sz="0" w:space="0" w:color="auto"/>
          </w:divBdr>
        </w:div>
        <w:div w:id="1952933438">
          <w:marLeft w:val="0"/>
          <w:marRight w:val="0"/>
          <w:marTop w:val="0"/>
          <w:marBottom w:val="0"/>
          <w:divBdr>
            <w:top w:val="none" w:sz="0" w:space="0" w:color="auto"/>
            <w:left w:val="none" w:sz="0" w:space="0" w:color="auto"/>
            <w:bottom w:val="none" w:sz="0" w:space="0" w:color="auto"/>
            <w:right w:val="none" w:sz="0" w:space="0" w:color="auto"/>
          </w:divBdr>
        </w:div>
        <w:div w:id="1952933442">
          <w:marLeft w:val="0"/>
          <w:marRight w:val="0"/>
          <w:marTop w:val="0"/>
          <w:marBottom w:val="0"/>
          <w:divBdr>
            <w:top w:val="none" w:sz="0" w:space="0" w:color="auto"/>
            <w:left w:val="none" w:sz="0" w:space="0" w:color="auto"/>
            <w:bottom w:val="none" w:sz="0" w:space="0" w:color="auto"/>
            <w:right w:val="none" w:sz="0" w:space="0" w:color="auto"/>
          </w:divBdr>
        </w:div>
        <w:div w:id="1952933453">
          <w:marLeft w:val="0"/>
          <w:marRight w:val="0"/>
          <w:marTop w:val="0"/>
          <w:marBottom w:val="0"/>
          <w:divBdr>
            <w:top w:val="none" w:sz="0" w:space="0" w:color="auto"/>
            <w:left w:val="none" w:sz="0" w:space="0" w:color="auto"/>
            <w:bottom w:val="none" w:sz="0" w:space="0" w:color="auto"/>
            <w:right w:val="none" w:sz="0" w:space="0" w:color="auto"/>
          </w:divBdr>
        </w:div>
        <w:div w:id="1952933465">
          <w:marLeft w:val="0"/>
          <w:marRight w:val="0"/>
          <w:marTop w:val="0"/>
          <w:marBottom w:val="0"/>
          <w:divBdr>
            <w:top w:val="none" w:sz="0" w:space="0" w:color="auto"/>
            <w:left w:val="none" w:sz="0" w:space="0" w:color="auto"/>
            <w:bottom w:val="none" w:sz="0" w:space="0" w:color="auto"/>
            <w:right w:val="none" w:sz="0" w:space="0" w:color="auto"/>
          </w:divBdr>
        </w:div>
        <w:div w:id="1952933466">
          <w:marLeft w:val="0"/>
          <w:marRight w:val="0"/>
          <w:marTop w:val="0"/>
          <w:marBottom w:val="0"/>
          <w:divBdr>
            <w:top w:val="none" w:sz="0" w:space="0" w:color="auto"/>
            <w:left w:val="none" w:sz="0" w:space="0" w:color="auto"/>
            <w:bottom w:val="none" w:sz="0" w:space="0" w:color="auto"/>
            <w:right w:val="none" w:sz="0" w:space="0" w:color="auto"/>
          </w:divBdr>
        </w:div>
        <w:div w:id="1952933473">
          <w:marLeft w:val="0"/>
          <w:marRight w:val="0"/>
          <w:marTop w:val="0"/>
          <w:marBottom w:val="0"/>
          <w:divBdr>
            <w:top w:val="none" w:sz="0" w:space="0" w:color="auto"/>
            <w:left w:val="none" w:sz="0" w:space="0" w:color="auto"/>
            <w:bottom w:val="none" w:sz="0" w:space="0" w:color="auto"/>
            <w:right w:val="none" w:sz="0" w:space="0" w:color="auto"/>
          </w:divBdr>
        </w:div>
      </w:divsChild>
    </w:div>
    <w:div w:id="1952933146">
      <w:marLeft w:val="0"/>
      <w:marRight w:val="0"/>
      <w:marTop w:val="0"/>
      <w:marBottom w:val="0"/>
      <w:divBdr>
        <w:top w:val="none" w:sz="0" w:space="0" w:color="auto"/>
        <w:left w:val="none" w:sz="0" w:space="0" w:color="auto"/>
        <w:bottom w:val="none" w:sz="0" w:space="0" w:color="auto"/>
        <w:right w:val="none" w:sz="0" w:space="0" w:color="auto"/>
      </w:divBdr>
      <w:divsChild>
        <w:div w:id="1952933183">
          <w:marLeft w:val="0"/>
          <w:marRight w:val="0"/>
          <w:marTop w:val="0"/>
          <w:marBottom w:val="0"/>
          <w:divBdr>
            <w:top w:val="none" w:sz="0" w:space="0" w:color="auto"/>
            <w:left w:val="none" w:sz="0" w:space="0" w:color="auto"/>
            <w:bottom w:val="none" w:sz="0" w:space="0" w:color="auto"/>
            <w:right w:val="none" w:sz="0" w:space="0" w:color="auto"/>
          </w:divBdr>
          <w:divsChild>
            <w:div w:id="1952933104">
              <w:marLeft w:val="0"/>
              <w:marRight w:val="0"/>
              <w:marTop w:val="0"/>
              <w:marBottom w:val="0"/>
              <w:divBdr>
                <w:top w:val="none" w:sz="0" w:space="0" w:color="auto"/>
                <w:left w:val="none" w:sz="0" w:space="0" w:color="auto"/>
                <w:bottom w:val="none" w:sz="0" w:space="0" w:color="auto"/>
                <w:right w:val="none" w:sz="0" w:space="0" w:color="auto"/>
              </w:divBdr>
            </w:div>
            <w:div w:id="1952933112">
              <w:marLeft w:val="0"/>
              <w:marRight w:val="0"/>
              <w:marTop w:val="0"/>
              <w:marBottom w:val="0"/>
              <w:divBdr>
                <w:top w:val="none" w:sz="0" w:space="0" w:color="auto"/>
                <w:left w:val="none" w:sz="0" w:space="0" w:color="auto"/>
                <w:bottom w:val="none" w:sz="0" w:space="0" w:color="auto"/>
                <w:right w:val="none" w:sz="0" w:space="0" w:color="auto"/>
              </w:divBdr>
            </w:div>
            <w:div w:id="1952933114">
              <w:marLeft w:val="0"/>
              <w:marRight w:val="0"/>
              <w:marTop w:val="0"/>
              <w:marBottom w:val="0"/>
              <w:divBdr>
                <w:top w:val="none" w:sz="0" w:space="0" w:color="auto"/>
                <w:left w:val="none" w:sz="0" w:space="0" w:color="auto"/>
                <w:bottom w:val="none" w:sz="0" w:space="0" w:color="auto"/>
                <w:right w:val="none" w:sz="0" w:space="0" w:color="auto"/>
              </w:divBdr>
            </w:div>
            <w:div w:id="1952933116">
              <w:marLeft w:val="0"/>
              <w:marRight w:val="0"/>
              <w:marTop w:val="0"/>
              <w:marBottom w:val="0"/>
              <w:divBdr>
                <w:top w:val="none" w:sz="0" w:space="0" w:color="auto"/>
                <w:left w:val="none" w:sz="0" w:space="0" w:color="auto"/>
                <w:bottom w:val="none" w:sz="0" w:space="0" w:color="auto"/>
                <w:right w:val="none" w:sz="0" w:space="0" w:color="auto"/>
              </w:divBdr>
            </w:div>
            <w:div w:id="1952933117">
              <w:marLeft w:val="0"/>
              <w:marRight w:val="0"/>
              <w:marTop w:val="0"/>
              <w:marBottom w:val="0"/>
              <w:divBdr>
                <w:top w:val="none" w:sz="0" w:space="0" w:color="auto"/>
                <w:left w:val="none" w:sz="0" w:space="0" w:color="auto"/>
                <w:bottom w:val="none" w:sz="0" w:space="0" w:color="auto"/>
                <w:right w:val="none" w:sz="0" w:space="0" w:color="auto"/>
              </w:divBdr>
            </w:div>
            <w:div w:id="195293312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952933155">
              <w:marLeft w:val="0"/>
              <w:marRight w:val="0"/>
              <w:marTop w:val="0"/>
              <w:marBottom w:val="0"/>
              <w:divBdr>
                <w:top w:val="none" w:sz="0" w:space="0" w:color="auto"/>
                <w:left w:val="none" w:sz="0" w:space="0" w:color="auto"/>
                <w:bottom w:val="none" w:sz="0" w:space="0" w:color="auto"/>
                <w:right w:val="none" w:sz="0" w:space="0" w:color="auto"/>
              </w:divBdr>
            </w:div>
            <w:div w:id="1952933158">
              <w:marLeft w:val="0"/>
              <w:marRight w:val="0"/>
              <w:marTop w:val="0"/>
              <w:marBottom w:val="0"/>
              <w:divBdr>
                <w:top w:val="none" w:sz="0" w:space="0" w:color="auto"/>
                <w:left w:val="none" w:sz="0" w:space="0" w:color="auto"/>
                <w:bottom w:val="none" w:sz="0" w:space="0" w:color="auto"/>
                <w:right w:val="none" w:sz="0" w:space="0" w:color="auto"/>
              </w:divBdr>
            </w:div>
            <w:div w:id="1952933174">
              <w:marLeft w:val="0"/>
              <w:marRight w:val="0"/>
              <w:marTop w:val="0"/>
              <w:marBottom w:val="0"/>
              <w:divBdr>
                <w:top w:val="none" w:sz="0" w:space="0" w:color="auto"/>
                <w:left w:val="none" w:sz="0" w:space="0" w:color="auto"/>
                <w:bottom w:val="none" w:sz="0" w:space="0" w:color="auto"/>
                <w:right w:val="none" w:sz="0" w:space="0" w:color="auto"/>
              </w:divBdr>
            </w:div>
            <w:div w:id="1952933175">
              <w:marLeft w:val="0"/>
              <w:marRight w:val="0"/>
              <w:marTop w:val="0"/>
              <w:marBottom w:val="0"/>
              <w:divBdr>
                <w:top w:val="none" w:sz="0" w:space="0" w:color="auto"/>
                <w:left w:val="none" w:sz="0" w:space="0" w:color="auto"/>
                <w:bottom w:val="none" w:sz="0" w:space="0" w:color="auto"/>
                <w:right w:val="none" w:sz="0" w:space="0" w:color="auto"/>
              </w:divBdr>
            </w:div>
            <w:div w:id="1952933176">
              <w:marLeft w:val="0"/>
              <w:marRight w:val="0"/>
              <w:marTop w:val="0"/>
              <w:marBottom w:val="0"/>
              <w:divBdr>
                <w:top w:val="none" w:sz="0" w:space="0" w:color="auto"/>
                <w:left w:val="none" w:sz="0" w:space="0" w:color="auto"/>
                <w:bottom w:val="none" w:sz="0" w:space="0" w:color="auto"/>
                <w:right w:val="none" w:sz="0" w:space="0" w:color="auto"/>
              </w:divBdr>
            </w:div>
            <w:div w:id="1952933198">
              <w:marLeft w:val="0"/>
              <w:marRight w:val="0"/>
              <w:marTop w:val="0"/>
              <w:marBottom w:val="0"/>
              <w:divBdr>
                <w:top w:val="none" w:sz="0" w:space="0" w:color="auto"/>
                <w:left w:val="none" w:sz="0" w:space="0" w:color="auto"/>
                <w:bottom w:val="none" w:sz="0" w:space="0" w:color="auto"/>
                <w:right w:val="none" w:sz="0" w:space="0" w:color="auto"/>
              </w:divBdr>
            </w:div>
            <w:div w:id="1952933202">
              <w:marLeft w:val="0"/>
              <w:marRight w:val="0"/>
              <w:marTop w:val="0"/>
              <w:marBottom w:val="0"/>
              <w:divBdr>
                <w:top w:val="none" w:sz="0" w:space="0" w:color="auto"/>
                <w:left w:val="none" w:sz="0" w:space="0" w:color="auto"/>
                <w:bottom w:val="none" w:sz="0" w:space="0" w:color="auto"/>
                <w:right w:val="none" w:sz="0" w:space="0" w:color="auto"/>
              </w:divBdr>
            </w:div>
            <w:div w:id="1952933214">
              <w:marLeft w:val="0"/>
              <w:marRight w:val="0"/>
              <w:marTop w:val="0"/>
              <w:marBottom w:val="0"/>
              <w:divBdr>
                <w:top w:val="none" w:sz="0" w:space="0" w:color="auto"/>
                <w:left w:val="none" w:sz="0" w:space="0" w:color="auto"/>
                <w:bottom w:val="none" w:sz="0" w:space="0" w:color="auto"/>
                <w:right w:val="none" w:sz="0" w:space="0" w:color="auto"/>
              </w:divBdr>
            </w:div>
            <w:div w:id="1952933233">
              <w:marLeft w:val="0"/>
              <w:marRight w:val="0"/>
              <w:marTop w:val="0"/>
              <w:marBottom w:val="0"/>
              <w:divBdr>
                <w:top w:val="none" w:sz="0" w:space="0" w:color="auto"/>
                <w:left w:val="none" w:sz="0" w:space="0" w:color="auto"/>
                <w:bottom w:val="none" w:sz="0" w:space="0" w:color="auto"/>
                <w:right w:val="none" w:sz="0" w:space="0" w:color="auto"/>
              </w:divBdr>
            </w:div>
            <w:div w:id="1952933235">
              <w:marLeft w:val="0"/>
              <w:marRight w:val="0"/>
              <w:marTop w:val="0"/>
              <w:marBottom w:val="0"/>
              <w:divBdr>
                <w:top w:val="none" w:sz="0" w:space="0" w:color="auto"/>
                <w:left w:val="none" w:sz="0" w:space="0" w:color="auto"/>
                <w:bottom w:val="none" w:sz="0" w:space="0" w:color="auto"/>
                <w:right w:val="none" w:sz="0" w:space="0" w:color="auto"/>
              </w:divBdr>
            </w:div>
            <w:div w:id="1952933241">
              <w:marLeft w:val="0"/>
              <w:marRight w:val="0"/>
              <w:marTop w:val="0"/>
              <w:marBottom w:val="0"/>
              <w:divBdr>
                <w:top w:val="none" w:sz="0" w:space="0" w:color="auto"/>
                <w:left w:val="none" w:sz="0" w:space="0" w:color="auto"/>
                <w:bottom w:val="none" w:sz="0" w:space="0" w:color="auto"/>
                <w:right w:val="none" w:sz="0" w:space="0" w:color="auto"/>
              </w:divBdr>
            </w:div>
            <w:div w:id="1952933245">
              <w:marLeft w:val="0"/>
              <w:marRight w:val="0"/>
              <w:marTop w:val="0"/>
              <w:marBottom w:val="0"/>
              <w:divBdr>
                <w:top w:val="none" w:sz="0" w:space="0" w:color="auto"/>
                <w:left w:val="none" w:sz="0" w:space="0" w:color="auto"/>
                <w:bottom w:val="none" w:sz="0" w:space="0" w:color="auto"/>
                <w:right w:val="none" w:sz="0" w:space="0" w:color="auto"/>
              </w:divBdr>
            </w:div>
            <w:div w:id="1952933252">
              <w:marLeft w:val="0"/>
              <w:marRight w:val="0"/>
              <w:marTop w:val="0"/>
              <w:marBottom w:val="0"/>
              <w:divBdr>
                <w:top w:val="none" w:sz="0" w:space="0" w:color="auto"/>
                <w:left w:val="none" w:sz="0" w:space="0" w:color="auto"/>
                <w:bottom w:val="none" w:sz="0" w:space="0" w:color="auto"/>
                <w:right w:val="none" w:sz="0" w:space="0" w:color="auto"/>
              </w:divBdr>
            </w:div>
            <w:div w:id="1952933261">
              <w:marLeft w:val="0"/>
              <w:marRight w:val="0"/>
              <w:marTop w:val="0"/>
              <w:marBottom w:val="0"/>
              <w:divBdr>
                <w:top w:val="none" w:sz="0" w:space="0" w:color="auto"/>
                <w:left w:val="none" w:sz="0" w:space="0" w:color="auto"/>
                <w:bottom w:val="none" w:sz="0" w:space="0" w:color="auto"/>
                <w:right w:val="none" w:sz="0" w:space="0" w:color="auto"/>
              </w:divBdr>
            </w:div>
            <w:div w:id="1952933263">
              <w:marLeft w:val="0"/>
              <w:marRight w:val="0"/>
              <w:marTop w:val="0"/>
              <w:marBottom w:val="0"/>
              <w:divBdr>
                <w:top w:val="none" w:sz="0" w:space="0" w:color="auto"/>
                <w:left w:val="none" w:sz="0" w:space="0" w:color="auto"/>
                <w:bottom w:val="none" w:sz="0" w:space="0" w:color="auto"/>
                <w:right w:val="none" w:sz="0" w:space="0" w:color="auto"/>
              </w:divBdr>
            </w:div>
            <w:div w:id="1952933268">
              <w:marLeft w:val="0"/>
              <w:marRight w:val="0"/>
              <w:marTop w:val="0"/>
              <w:marBottom w:val="0"/>
              <w:divBdr>
                <w:top w:val="none" w:sz="0" w:space="0" w:color="auto"/>
                <w:left w:val="none" w:sz="0" w:space="0" w:color="auto"/>
                <w:bottom w:val="none" w:sz="0" w:space="0" w:color="auto"/>
                <w:right w:val="none" w:sz="0" w:space="0" w:color="auto"/>
              </w:divBdr>
            </w:div>
            <w:div w:id="1952933269">
              <w:marLeft w:val="0"/>
              <w:marRight w:val="0"/>
              <w:marTop w:val="0"/>
              <w:marBottom w:val="0"/>
              <w:divBdr>
                <w:top w:val="none" w:sz="0" w:space="0" w:color="auto"/>
                <w:left w:val="none" w:sz="0" w:space="0" w:color="auto"/>
                <w:bottom w:val="none" w:sz="0" w:space="0" w:color="auto"/>
                <w:right w:val="none" w:sz="0" w:space="0" w:color="auto"/>
              </w:divBdr>
            </w:div>
            <w:div w:id="1952933273">
              <w:marLeft w:val="0"/>
              <w:marRight w:val="0"/>
              <w:marTop w:val="0"/>
              <w:marBottom w:val="0"/>
              <w:divBdr>
                <w:top w:val="none" w:sz="0" w:space="0" w:color="auto"/>
                <w:left w:val="none" w:sz="0" w:space="0" w:color="auto"/>
                <w:bottom w:val="none" w:sz="0" w:space="0" w:color="auto"/>
                <w:right w:val="none" w:sz="0" w:space="0" w:color="auto"/>
              </w:divBdr>
            </w:div>
            <w:div w:id="1952933278">
              <w:marLeft w:val="0"/>
              <w:marRight w:val="0"/>
              <w:marTop w:val="0"/>
              <w:marBottom w:val="0"/>
              <w:divBdr>
                <w:top w:val="none" w:sz="0" w:space="0" w:color="auto"/>
                <w:left w:val="none" w:sz="0" w:space="0" w:color="auto"/>
                <w:bottom w:val="none" w:sz="0" w:space="0" w:color="auto"/>
                <w:right w:val="none" w:sz="0" w:space="0" w:color="auto"/>
              </w:divBdr>
            </w:div>
            <w:div w:id="1952933280">
              <w:marLeft w:val="0"/>
              <w:marRight w:val="0"/>
              <w:marTop w:val="0"/>
              <w:marBottom w:val="0"/>
              <w:divBdr>
                <w:top w:val="none" w:sz="0" w:space="0" w:color="auto"/>
                <w:left w:val="none" w:sz="0" w:space="0" w:color="auto"/>
                <w:bottom w:val="none" w:sz="0" w:space="0" w:color="auto"/>
                <w:right w:val="none" w:sz="0" w:space="0" w:color="auto"/>
              </w:divBdr>
            </w:div>
            <w:div w:id="1952933284">
              <w:marLeft w:val="0"/>
              <w:marRight w:val="0"/>
              <w:marTop w:val="0"/>
              <w:marBottom w:val="0"/>
              <w:divBdr>
                <w:top w:val="none" w:sz="0" w:space="0" w:color="auto"/>
                <w:left w:val="none" w:sz="0" w:space="0" w:color="auto"/>
                <w:bottom w:val="none" w:sz="0" w:space="0" w:color="auto"/>
                <w:right w:val="none" w:sz="0" w:space="0" w:color="auto"/>
              </w:divBdr>
            </w:div>
            <w:div w:id="1952933296">
              <w:marLeft w:val="0"/>
              <w:marRight w:val="0"/>
              <w:marTop w:val="0"/>
              <w:marBottom w:val="0"/>
              <w:divBdr>
                <w:top w:val="none" w:sz="0" w:space="0" w:color="auto"/>
                <w:left w:val="none" w:sz="0" w:space="0" w:color="auto"/>
                <w:bottom w:val="none" w:sz="0" w:space="0" w:color="auto"/>
                <w:right w:val="none" w:sz="0" w:space="0" w:color="auto"/>
              </w:divBdr>
            </w:div>
            <w:div w:id="1952933298">
              <w:marLeft w:val="0"/>
              <w:marRight w:val="0"/>
              <w:marTop w:val="0"/>
              <w:marBottom w:val="0"/>
              <w:divBdr>
                <w:top w:val="none" w:sz="0" w:space="0" w:color="auto"/>
                <w:left w:val="none" w:sz="0" w:space="0" w:color="auto"/>
                <w:bottom w:val="none" w:sz="0" w:space="0" w:color="auto"/>
                <w:right w:val="none" w:sz="0" w:space="0" w:color="auto"/>
              </w:divBdr>
            </w:div>
            <w:div w:id="1952933312">
              <w:marLeft w:val="0"/>
              <w:marRight w:val="0"/>
              <w:marTop w:val="0"/>
              <w:marBottom w:val="0"/>
              <w:divBdr>
                <w:top w:val="none" w:sz="0" w:space="0" w:color="auto"/>
                <w:left w:val="none" w:sz="0" w:space="0" w:color="auto"/>
                <w:bottom w:val="none" w:sz="0" w:space="0" w:color="auto"/>
                <w:right w:val="none" w:sz="0" w:space="0" w:color="auto"/>
              </w:divBdr>
            </w:div>
            <w:div w:id="1952933319">
              <w:marLeft w:val="0"/>
              <w:marRight w:val="0"/>
              <w:marTop w:val="0"/>
              <w:marBottom w:val="0"/>
              <w:divBdr>
                <w:top w:val="none" w:sz="0" w:space="0" w:color="auto"/>
                <w:left w:val="none" w:sz="0" w:space="0" w:color="auto"/>
                <w:bottom w:val="none" w:sz="0" w:space="0" w:color="auto"/>
                <w:right w:val="none" w:sz="0" w:space="0" w:color="auto"/>
              </w:divBdr>
            </w:div>
            <w:div w:id="1952933325">
              <w:marLeft w:val="0"/>
              <w:marRight w:val="0"/>
              <w:marTop w:val="0"/>
              <w:marBottom w:val="0"/>
              <w:divBdr>
                <w:top w:val="none" w:sz="0" w:space="0" w:color="auto"/>
                <w:left w:val="none" w:sz="0" w:space="0" w:color="auto"/>
                <w:bottom w:val="none" w:sz="0" w:space="0" w:color="auto"/>
                <w:right w:val="none" w:sz="0" w:space="0" w:color="auto"/>
              </w:divBdr>
            </w:div>
            <w:div w:id="1952933326">
              <w:marLeft w:val="0"/>
              <w:marRight w:val="0"/>
              <w:marTop w:val="0"/>
              <w:marBottom w:val="0"/>
              <w:divBdr>
                <w:top w:val="none" w:sz="0" w:space="0" w:color="auto"/>
                <w:left w:val="none" w:sz="0" w:space="0" w:color="auto"/>
                <w:bottom w:val="none" w:sz="0" w:space="0" w:color="auto"/>
                <w:right w:val="none" w:sz="0" w:space="0" w:color="auto"/>
              </w:divBdr>
            </w:div>
            <w:div w:id="1952933329">
              <w:marLeft w:val="0"/>
              <w:marRight w:val="0"/>
              <w:marTop w:val="0"/>
              <w:marBottom w:val="0"/>
              <w:divBdr>
                <w:top w:val="none" w:sz="0" w:space="0" w:color="auto"/>
                <w:left w:val="none" w:sz="0" w:space="0" w:color="auto"/>
                <w:bottom w:val="none" w:sz="0" w:space="0" w:color="auto"/>
                <w:right w:val="none" w:sz="0" w:space="0" w:color="auto"/>
              </w:divBdr>
            </w:div>
            <w:div w:id="1952933331">
              <w:marLeft w:val="0"/>
              <w:marRight w:val="0"/>
              <w:marTop w:val="0"/>
              <w:marBottom w:val="0"/>
              <w:divBdr>
                <w:top w:val="none" w:sz="0" w:space="0" w:color="auto"/>
                <w:left w:val="none" w:sz="0" w:space="0" w:color="auto"/>
                <w:bottom w:val="none" w:sz="0" w:space="0" w:color="auto"/>
                <w:right w:val="none" w:sz="0" w:space="0" w:color="auto"/>
              </w:divBdr>
            </w:div>
            <w:div w:id="1952933333">
              <w:marLeft w:val="0"/>
              <w:marRight w:val="0"/>
              <w:marTop w:val="0"/>
              <w:marBottom w:val="0"/>
              <w:divBdr>
                <w:top w:val="none" w:sz="0" w:space="0" w:color="auto"/>
                <w:left w:val="none" w:sz="0" w:space="0" w:color="auto"/>
                <w:bottom w:val="none" w:sz="0" w:space="0" w:color="auto"/>
                <w:right w:val="none" w:sz="0" w:space="0" w:color="auto"/>
              </w:divBdr>
            </w:div>
            <w:div w:id="1952933351">
              <w:marLeft w:val="0"/>
              <w:marRight w:val="0"/>
              <w:marTop w:val="0"/>
              <w:marBottom w:val="0"/>
              <w:divBdr>
                <w:top w:val="none" w:sz="0" w:space="0" w:color="auto"/>
                <w:left w:val="none" w:sz="0" w:space="0" w:color="auto"/>
                <w:bottom w:val="none" w:sz="0" w:space="0" w:color="auto"/>
                <w:right w:val="none" w:sz="0" w:space="0" w:color="auto"/>
              </w:divBdr>
            </w:div>
            <w:div w:id="1952933358">
              <w:marLeft w:val="0"/>
              <w:marRight w:val="0"/>
              <w:marTop w:val="0"/>
              <w:marBottom w:val="0"/>
              <w:divBdr>
                <w:top w:val="none" w:sz="0" w:space="0" w:color="auto"/>
                <w:left w:val="none" w:sz="0" w:space="0" w:color="auto"/>
                <w:bottom w:val="none" w:sz="0" w:space="0" w:color="auto"/>
                <w:right w:val="none" w:sz="0" w:space="0" w:color="auto"/>
              </w:divBdr>
            </w:div>
            <w:div w:id="1952933370">
              <w:marLeft w:val="0"/>
              <w:marRight w:val="0"/>
              <w:marTop w:val="0"/>
              <w:marBottom w:val="0"/>
              <w:divBdr>
                <w:top w:val="none" w:sz="0" w:space="0" w:color="auto"/>
                <w:left w:val="none" w:sz="0" w:space="0" w:color="auto"/>
                <w:bottom w:val="none" w:sz="0" w:space="0" w:color="auto"/>
                <w:right w:val="none" w:sz="0" w:space="0" w:color="auto"/>
              </w:divBdr>
            </w:div>
            <w:div w:id="1952933389">
              <w:marLeft w:val="0"/>
              <w:marRight w:val="0"/>
              <w:marTop w:val="0"/>
              <w:marBottom w:val="0"/>
              <w:divBdr>
                <w:top w:val="none" w:sz="0" w:space="0" w:color="auto"/>
                <w:left w:val="none" w:sz="0" w:space="0" w:color="auto"/>
                <w:bottom w:val="none" w:sz="0" w:space="0" w:color="auto"/>
                <w:right w:val="none" w:sz="0" w:space="0" w:color="auto"/>
              </w:divBdr>
            </w:div>
            <w:div w:id="1952933401">
              <w:marLeft w:val="0"/>
              <w:marRight w:val="0"/>
              <w:marTop w:val="0"/>
              <w:marBottom w:val="0"/>
              <w:divBdr>
                <w:top w:val="none" w:sz="0" w:space="0" w:color="auto"/>
                <w:left w:val="none" w:sz="0" w:space="0" w:color="auto"/>
                <w:bottom w:val="none" w:sz="0" w:space="0" w:color="auto"/>
                <w:right w:val="none" w:sz="0" w:space="0" w:color="auto"/>
              </w:divBdr>
            </w:div>
            <w:div w:id="1952933411">
              <w:marLeft w:val="0"/>
              <w:marRight w:val="0"/>
              <w:marTop w:val="0"/>
              <w:marBottom w:val="0"/>
              <w:divBdr>
                <w:top w:val="none" w:sz="0" w:space="0" w:color="auto"/>
                <w:left w:val="none" w:sz="0" w:space="0" w:color="auto"/>
                <w:bottom w:val="none" w:sz="0" w:space="0" w:color="auto"/>
                <w:right w:val="none" w:sz="0" w:space="0" w:color="auto"/>
              </w:divBdr>
            </w:div>
            <w:div w:id="1952933419">
              <w:marLeft w:val="0"/>
              <w:marRight w:val="0"/>
              <w:marTop w:val="0"/>
              <w:marBottom w:val="0"/>
              <w:divBdr>
                <w:top w:val="none" w:sz="0" w:space="0" w:color="auto"/>
                <w:left w:val="none" w:sz="0" w:space="0" w:color="auto"/>
                <w:bottom w:val="none" w:sz="0" w:space="0" w:color="auto"/>
                <w:right w:val="none" w:sz="0" w:space="0" w:color="auto"/>
              </w:divBdr>
            </w:div>
            <w:div w:id="1952933421">
              <w:marLeft w:val="0"/>
              <w:marRight w:val="0"/>
              <w:marTop w:val="0"/>
              <w:marBottom w:val="0"/>
              <w:divBdr>
                <w:top w:val="none" w:sz="0" w:space="0" w:color="auto"/>
                <w:left w:val="none" w:sz="0" w:space="0" w:color="auto"/>
                <w:bottom w:val="none" w:sz="0" w:space="0" w:color="auto"/>
                <w:right w:val="none" w:sz="0" w:space="0" w:color="auto"/>
              </w:divBdr>
            </w:div>
            <w:div w:id="1952933422">
              <w:marLeft w:val="0"/>
              <w:marRight w:val="0"/>
              <w:marTop w:val="0"/>
              <w:marBottom w:val="0"/>
              <w:divBdr>
                <w:top w:val="none" w:sz="0" w:space="0" w:color="auto"/>
                <w:left w:val="none" w:sz="0" w:space="0" w:color="auto"/>
                <w:bottom w:val="none" w:sz="0" w:space="0" w:color="auto"/>
                <w:right w:val="none" w:sz="0" w:space="0" w:color="auto"/>
              </w:divBdr>
            </w:div>
            <w:div w:id="1952933425">
              <w:marLeft w:val="0"/>
              <w:marRight w:val="0"/>
              <w:marTop w:val="0"/>
              <w:marBottom w:val="0"/>
              <w:divBdr>
                <w:top w:val="none" w:sz="0" w:space="0" w:color="auto"/>
                <w:left w:val="none" w:sz="0" w:space="0" w:color="auto"/>
                <w:bottom w:val="none" w:sz="0" w:space="0" w:color="auto"/>
                <w:right w:val="none" w:sz="0" w:space="0" w:color="auto"/>
              </w:divBdr>
            </w:div>
            <w:div w:id="1952933434">
              <w:marLeft w:val="0"/>
              <w:marRight w:val="0"/>
              <w:marTop w:val="0"/>
              <w:marBottom w:val="0"/>
              <w:divBdr>
                <w:top w:val="none" w:sz="0" w:space="0" w:color="auto"/>
                <w:left w:val="none" w:sz="0" w:space="0" w:color="auto"/>
                <w:bottom w:val="none" w:sz="0" w:space="0" w:color="auto"/>
                <w:right w:val="none" w:sz="0" w:space="0" w:color="auto"/>
              </w:divBdr>
            </w:div>
            <w:div w:id="1952933436">
              <w:marLeft w:val="0"/>
              <w:marRight w:val="0"/>
              <w:marTop w:val="0"/>
              <w:marBottom w:val="0"/>
              <w:divBdr>
                <w:top w:val="none" w:sz="0" w:space="0" w:color="auto"/>
                <w:left w:val="none" w:sz="0" w:space="0" w:color="auto"/>
                <w:bottom w:val="none" w:sz="0" w:space="0" w:color="auto"/>
                <w:right w:val="none" w:sz="0" w:space="0" w:color="auto"/>
              </w:divBdr>
            </w:div>
            <w:div w:id="1952933443">
              <w:marLeft w:val="0"/>
              <w:marRight w:val="0"/>
              <w:marTop w:val="0"/>
              <w:marBottom w:val="0"/>
              <w:divBdr>
                <w:top w:val="none" w:sz="0" w:space="0" w:color="auto"/>
                <w:left w:val="none" w:sz="0" w:space="0" w:color="auto"/>
                <w:bottom w:val="none" w:sz="0" w:space="0" w:color="auto"/>
                <w:right w:val="none" w:sz="0" w:space="0" w:color="auto"/>
              </w:divBdr>
            </w:div>
            <w:div w:id="1952933448">
              <w:marLeft w:val="0"/>
              <w:marRight w:val="0"/>
              <w:marTop w:val="0"/>
              <w:marBottom w:val="0"/>
              <w:divBdr>
                <w:top w:val="none" w:sz="0" w:space="0" w:color="auto"/>
                <w:left w:val="none" w:sz="0" w:space="0" w:color="auto"/>
                <w:bottom w:val="none" w:sz="0" w:space="0" w:color="auto"/>
                <w:right w:val="none" w:sz="0" w:space="0" w:color="auto"/>
              </w:divBdr>
            </w:div>
            <w:div w:id="1952933476">
              <w:marLeft w:val="0"/>
              <w:marRight w:val="0"/>
              <w:marTop w:val="0"/>
              <w:marBottom w:val="0"/>
              <w:divBdr>
                <w:top w:val="none" w:sz="0" w:space="0" w:color="auto"/>
                <w:left w:val="none" w:sz="0" w:space="0" w:color="auto"/>
                <w:bottom w:val="none" w:sz="0" w:space="0" w:color="auto"/>
                <w:right w:val="none" w:sz="0" w:space="0" w:color="auto"/>
              </w:divBdr>
            </w:div>
            <w:div w:id="195293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3169">
      <w:marLeft w:val="0"/>
      <w:marRight w:val="0"/>
      <w:marTop w:val="0"/>
      <w:marBottom w:val="0"/>
      <w:divBdr>
        <w:top w:val="none" w:sz="0" w:space="0" w:color="auto"/>
        <w:left w:val="none" w:sz="0" w:space="0" w:color="auto"/>
        <w:bottom w:val="none" w:sz="0" w:space="0" w:color="auto"/>
        <w:right w:val="none" w:sz="0" w:space="0" w:color="auto"/>
      </w:divBdr>
    </w:div>
    <w:div w:id="1952933184">
      <w:marLeft w:val="0"/>
      <w:marRight w:val="0"/>
      <w:marTop w:val="0"/>
      <w:marBottom w:val="0"/>
      <w:divBdr>
        <w:top w:val="none" w:sz="0" w:space="0" w:color="auto"/>
        <w:left w:val="none" w:sz="0" w:space="0" w:color="auto"/>
        <w:bottom w:val="none" w:sz="0" w:space="0" w:color="auto"/>
        <w:right w:val="none" w:sz="0" w:space="0" w:color="auto"/>
      </w:divBdr>
      <w:divsChild>
        <w:div w:id="1952933322">
          <w:marLeft w:val="0"/>
          <w:marRight w:val="0"/>
          <w:marTop w:val="0"/>
          <w:marBottom w:val="0"/>
          <w:divBdr>
            <w:top w:val="none" w:sz="0" w:space="0" w:color="auto"/>
            <w:left w:val="none" w:sz="0" w:space="0" w:color="auto"/>
            <w:bottom w:val="none" w:sz="0" w:space="0" w:color="auto"/>
            <w:right w:val="none" w:sz="0" w:space="0" w:color="auto"/>
          </w:divBdr>
          <w:divsChild>
            <w:div w:id="1952933094">
              <w:marLeft w:val="0"/>
              <w:marRight w:val="0"/>
              <w:marTop w:val="0"/>
              <w:marBottom w:val="0"/>
              <w:divBdr>
                <w:top w:val="none" w:sz="0" w:space="0" w:color="auto"/>
                <w:left w:val="none" w:sz="0" w:space="0" w:color="auto"/>
                <w:bottom w:val="none" w:sz="0" w:space="0" w:color="auto"/>
                <w:right w:val="none" w:sz="0" w:space="0" w:color="auto"/>
              </w:divBdr>
            </w:div>
            <w:div w:id="1952933096">
              <w:marLeft w:val="0"/>
              <w:marRight w:val="0"/>
              <w:marTop w:val="0"/>
              <w:marBottom w:val="0"/>
              <w:divBdr>
                <w:top w:val="none" w:sz="0" w:space="0" w:color="auto"/>
                <w:left w:val="none" w:sz="0" w:space="0" w:color="auto"/>
                <w:bottom w:val="none" w:sz="0" w:space="0" w:color="auto"/>
                <w:right w:val="none" w:sz="0" w:space="0" w:color="auto"/>
              </w:divBdr>
            </w:div>
            <w:div w:id="1952933100">
              <w:marLeft w:val="0"/>
              <w:marRight w:val="0"/>
              <w:marTop w:val="0"/>
              <w:marBottom w:val="0"/>
              <w:divBdr>
                <w:top w:val="none" w:sz="0" w:space="0" w:color="auto"/>
                <w:left w:val="none" w:sz="0" w:space="0" w:color="auto"/>
                <w:bottom w:val="none" w:sz="0" w:space="0" w:color="auto"/>
                <w:right w:val="none" w:sz="0" w:space="0" w:color="auto"/>
              </w:divBdr>
            </w:div>
            <w:div w:id="1952933103">
              <w:marLeft w:val="0"/>
              <w:marRight w:val="0"/>
              <w:marTop w:val="0"/>
              <w:marBottom w:val="0"/>
              <w:divBdr>
                <w:top w:val="none" w:sz="0" w:space="0" w:color="auto"/>
                <w:left w:val="none" w:sz="0" w:space="0" w:color="auto"/>
                <w:bottom w:val="none" w:sz="0" w:space="0" w:color="auto"/>
                <w:right w:val="none" w:sz="0" w:space="0" w:color="auto"/>
              </w:divBdr>
            </w:div>
            <w:div w:id="1952933129">
              <w:marLeft w:val="0"/>
              <w:marRight w:val="0"/>
              <w:marTop w:val="0"/>
              <w:marBottom w:val="0"/>
              <w:divBdr>
                <w:top w:val="none" w:sz="0" w:space="0" w:color="auto"/>
                <w:left w:val="none" w:sz="0" w:space="0" w:color="auto"/>
                <w:bottom w:val="none" w:sz="0" w:space="0" w:color="auto"/>
                <w:right w:val="none" w:sz="0" w:space="0" w:color="auto"/>
              </w:divBdr>
            </w:div>
            <w:div w:id="1952933140">
              <w:marLeft w:val="0"/>
              <w:marRight w:val="0"/>
              <w:marTop w:val="0"/>
              <w:marBottom w:val="0"/>
              <w:divBdr>
                <w:top w:val="none" w:sz="0" w:space="0" w:color="auto"/>
                <w:left w:val="none" w:sz="0" w:space="0" w:color="auto"/>
                <w:bottom w:val="none" w:sz="0" w:space="0" w:color="auto"/>
                <w:right w:val="none" w:sz="0" w:space="0" w:color="auto"/>
              </w:divBdr>
            </w:div>
            <w:div w:id="1952933142">
              <w:marLeft w:val="0"/>
              <w:marRight w:val="0"/>
              <w:marTop w:val="0"/>
              <w:marBottom w:val="0"/>
              <w:divBdr>
                <w:top w:val="none" w:sz="0" w:space="0" w:color="auto"/>
                <w:left w:val="none" w:sz="0" w:space="0" w:color="auto"/>
                <w:bottom w:val="none" w:sz="0" w:space="0" w:color="auto"/>
                <w:right w:val="none" w:sz="0" w:space="0" w:color="auto"/>
              </w:divBdr>
            </w:div>
            <w:div w:id="1952933148">
              <w:marLeft w:val="0"/>
              <w:marRight w:val="0"/>
              <w:marTop w:val="0"/>
              <w:marBottom w:val="0"/>
              <w:divBdr>
                <w:top w:val="none" w:sz="0" w:space="0" w:color="auto"/>
                <w:left w:val="none" w:sz="0" w:space="0" w:color="auto"/>
                <w:bottom w:val="none" w:sz="0" w:space="0" w:color="auto"/>
                <w:right w:val="none" w:sz="0" w:space="0" w:color="auto"/>
              </w:divBdr>
            </w:div>
            <w:div w:id="1952933159">
              <w:marLeft w:val="0"/>
              <w:marRight w:val="0"/>
              <w:marTop w:val="0"/>
              <w:marBottom w:val="0"/>
              <w:divBdr>
                <w:top w:val="none" w:sz="0" w:space="0" w:color="auto"/>
                <w:left w:val="none" w:sz="0" w:space="0" w:color="auto"/>
                <w:bottom w:val="none" w:sz="0" w:space="0" w:color="auto"/>
                <w:right w:val="none" w:sz="0" w:space="0" w:color="auto"/>
              </w:divBdr>
            </w:div>
            <w:div w:id="1952933170">
              <w:marLeft w:val="0"/>
              <w:marRight w:val="0"/>
              <w:marTop w:val="0"/>
              <w:marBottom w:val="0"/>
              <w:divBdr>
                <w:top w:val="none" w:sz="0" w:space="0" w:color="auto"/>
                <w:left w:val="none" w:sz="0" w:space="0" w:color="auto"/>
                <w:bottom w:val="none" w:sz="0" w:space="0" w:color="auto"/>
                <w:right w:val="none" w:sz="0" w:space="0" w:color="auto"/>
              </w:divBdr>
            </w:div>
            <w:div w:id="1952933187">
              <w:marLeft w:val="0"/>
              <w:marRight w:val="0"/>
              <w:marTop w:val="0"/>
              <w:marBottom w:val="0"/>
              <w:divBdr>
                <w:top w:val="none" w:sz="0" w:space="0" w:color="auto"/>
                <w:left w:val="none" w:sz="0" w:space="0" w:color="auto"/>
                <w:bottom w:val="none" w:sz="0" w:space="0" w:color="auto"/>
                <w:right w:val="none" w:sz="0" w:space="0" w:color="auto"/>
              </w:divBdr>
            </w:div>
            <w:div w:id="1952933190">
              <w:marLeft w:val="0"/>
              <w:marRight w:val="0"/>
              <w:marTop w:val="0"/>
              <w:marBottom w:val="0"/>
              <w:divBdr>
                <w:top w:val="none" w:sz="0" w:space="0" w:color="auto"/>
                <w:left w:val="none" w:sz="0" w:space="0" w:color="auto"/>
                <w:bottom w:val="none" w:sz="0" w:space="0" w:color="auto"/>
                <w:right w:val="none" w:sz="0" w:space="0" w:color="auto"/>
              </w:divBdr>
            </w:div>
            <w:div w:id="1952933195">
              <w:marLeft w:val="0"/>
              <w:marRight w:val="0"/>
              <w:marTop w:val="0"/>
              <w:marBottom w:val="0"/>
              <w:divBdr>
                <w:top w:val="none" w:sz="0" w:space="0" w:color="auto"/>
                <w:left w:val="none" w:sz="0" w:space="0" w:color="auto"/>
                <w:bottom w:val="none" w:sz="0" w:space="0" w:color="auto"/>
                <w:right w:val="none" w:sz="0" w:space="0" w:color="auto"/>
              </w:divBdr>
            </w:div>
            <w:div w:id="1952933199">
              <w:marLeft w:val="0"/>
              <w:marRight w:val="0"/>
              <w:marTop w:val="0"/>
              <w:marBottom w:val="0"/>
              <w:divBdr>
                <w:top w:val="none" w:sz="0" w:space="0" w:color="auto"/>
                <w:left w:val="none" w:sz="0" w:space="0" w:color="auto"/>
                <w:bottom w:val="none" w:sz="0" w:space="0" w:color="auto"/>
                <w:right w:val="none" w:sz="0" w:space="0" w:color="auto"/>
              </w:divBdr>
            </w:div>
            <w:div w:id="1952933200">
              <w:marLeft w:val="0"/>
              <w:marRight w:val="0"/>
              <w:marTop w:val="0"/>
              <w:marBottom w:val="0"/>
              <w:divBdr>
                <w:top w:val="none" w:sz="0" w:space="0" w:color="auto"/>
                <w:left w:val="none" w:sz="0" w:space="0" w:color="auto"/>
                <w:bottom w:val="none" w:sz="0" w:space="0" w:color="auto"/>
                <w:right w:val="none" w:sz="0" w:space="0" w:color="auto"/>
              </w:divBdr>
            </w:div>
            <w:div w:id="1952933207">
              <w:marLeft w:val="0"/>
              <w:marRight w:val="0"/>
              <w:marTop w:val="0"/>
              <w:marBottom w:val="0"/>
              <w:divBdr>
                <w:top w:val="none" w:sz="0" w:space="0" w:color="auto"/>
                <w:left w:val="none" w:sz="0" w:space="0" w:color="auto"/>
                <w:bottom w:val="none" w:sz="0" w:space="0" w:color="auto"/>
                <w:right w:val="none" w:sz="0" w:space="0" w:color="auto"/>
              </w:divBdr>
            </w:div>
            <w:div w:id="1952933212">
              <w:marLeft w:val="0"/>
              <w:marRight w:val="0"/>
              <w:marTop w:val="0"/>
              <w:marBottom w:val="0"/>
              <w:divBdr>
                <w:top w:val="none" w:sz="0" w:space="0" w:color="auto"/>
                <w:left w:val="none" w:sz="0" w:space="0" w:color="auto"/>
                <w:bottom w:val="none" w:sz="0" w:space="0" w:color="auto"/>
                <w:right w:val="none" w:sz="0" w:space="0" w:color="auto"/>
              </w:divBdr>
            </w:div>
            <w:div w:id="1952933213">
              <w:marLeft w:val="0"/>
              <w:marRight w:val="0"/>
              <w:marTop w:val="0"/>
              <w:marBottom w:val="0"/>
              <w:divBdr>
                <w:top w:val="none" w:sz="0" w:space="0" w:color="auto"/>
                <w:left w:val="none" w:sz="0" w:space="0" w:color="auto"/>
                <w:bottom w:val="none" w:sz="0" w:space="0" w:color="auto"/>
                <w:right w:val="none" w:sz="0" w:space="0" w:color="auto"/>
              </w:divBdr>
            </w:div>
            <w:div w:id="1952933230">
              <w:marLeft w:val="0"/>
              <w:marRight w:val="0"/>
              <w:marTop w:val="0"/>
              <w:marBottom w:val="0"/>
              <w:divBdr>
                <w:top w:val="none" w:sz="0" w:space="0" w:color="auto"/>
                <w:left w:val="none" w:sz="0" w:space="0" w:color="auto"/>
                <w:bottom w:val="none" w:sz="0" w:space="0" w:color="auto"/>
                <w:right w:val="none" w:sz="0" w:space="0" w:color="auto"/>
              </w:divBdr>
            </w:div>
            <w:div w:id="1952933236">
              <w:marLeft w:val="0"/>
              <w:marRight w:val="0"/>
              <w:marTop w:val="0"/>
              <w:marBottom w:val="0"/>
              <w:divBdr>
                <w:top w:val="none" w:sz="0" w:space="0" w:color="auto"/>
                <w:left w:val="none" w:sz="0" w:space="0" w:color="auto"/>
                <w:bottom w:val="none" w:sz="0" w:space="0" w:color="auto"/>
                <w:right w:val="none" w:sz="0" w:space="0" w:color="auto"/>
              </w:divBdr>
            </w:div>
            <w:div w:id="1952933247">
              <w:marLeft w:val="0"/>
              <w:marRight w:val="0"/>
              <w:marTop w:val="0"/>
              <w:marBottom w:val="0"/>
              <w:divBdr>
                <w:top w:val="none" w:sz="0" w:space="0" w:color="auto"/>
                <w:left w:val="none" w:sz="0" w:space="0" w:color="auto"/>
                <w:bottom w:val="none" w:sz="0" w:space="0" w:color="auto"/>
                <w:right w:val="none" w:sz="0" w:space="0" w:color="auto"/>
              </w:divBdr>
            </w:div>
            <w:div w:id="1952933271">
              <w:marLeft w:val="0"/>
              <w:marRight w:val="0"/>
              <w:marTop w:val="0"/>
              <w:marBottom w:val="0"/>
              <w:divBdr>
                <w:top w:val="none" w:sz="0" w:space="0" w:color="auto"/>
                <w:left w:val="none" w:sz="0" w:space="0" w:color="auto"/>
                <w:bottom w:val="none" w:sz="0" w:space="0" w:color="auto"/>
                <w:right w:val="none" w:sz="0" w:space="0" w:color="auto"/>
              </w:divBdr>
            </w:div>
            <w:div w:id="1952933279">
              <w:marLeft w:val="0"/>
              <w:marRight w:val="0"/>
              <w:marTop w:val="0"/>
              <w:marBottom w:val="0"/>
              <w:divBdr>
                <w:top w:val="none" w:sz="0" w:space="0" w:color="auto"/>
                <w:left w:val="none" w:sz="0" w:space="0" w:color="auto"/>
                <w:bottom w:val="none" w:sz="0" w:space="0" w:color="auto"/>
                <w:right w:val="none" w:sz="0" w:space="0" w:color="auto"/>
              </w:divBdr>
            </w:div>
            <w:div w:id="1952933281">
              <w:marLeft w:val="0"/>
              <w:marRight w:val="0"/>
              <w:marTop w:val="0"/>
              <w:marBottom w:val="0"/>
              <w:divBdr>
                <w:top w:val="none" w:sz="0" w:space="0" w:color="auto"/>
                <w:left w:val="none" w:sz="0" w:space="0" w:color="auto"/>
                <w:bottom w:val="none" w:sz="0" w:space="0" w:color="auto"/>
                <w:right w:val="none" w:sz="0" w:space="0" w:color="auto"/>
              </w:divBdr>
            </w:div>
            <w:div w:id="1952933286">
              <w:marLeft w:val="0"/>
              <w:marRight w:val="0"/>
              <w:marTop w:val="0"/>
              <w:marBottom w:val="0"/>
              <w:divBdr>
                <w:top w:val="none" w:sz="0" w:space="0" w:color="auto"/>
                <w:left w:val="none" w:sz="0" w:space="0" w:color="auto"/>
                <w:bottom w:val="none" w:sz="0" w:space="0" w:color="auto"/>
                <w:right w:val="none" w:sz="0" w:space="0" w:color="auto"/>
              </w:divBdr>
            </w:div>
            <w:div w:id="1952933299">
              <w:marLeft w:val="0"/>
              <w:marRight w:val="0"/>
              <w:marTop w:val="0"/>
              <w:marBottom w:val="0"/>
              <w:divBdr>
                <w:top w:val="none" w:sz="0" w:space="0" w:color="auto"/>
                <w:left w:val="none" w:sz="0" w:space="0" w:color="auto"/>
                <w:bottom w:val="none" w:sz="0" w:space="0" w:color="auto"/>
                <w:right w:val="none" w:sz="0" w:space="0" w:color="auto"/>
              </w:divBdr>
            </w:div>
            <w:div w:id="1952933305">
              <w:marLeft w:val="0"/>
              <w:marRight w:val="0"/>
              <w:marTop w:val="0"/>
              <w:marBottom w:val="0"/>
              <w:divBdr>
                <w:top w:val="none" w:sz="0" w:space="0" w:color="auto"/>
                <w:left w:val="none" w:sz="0" w:space="0" w:color="auto"/>
                <w:bottom w:val="none" w:sz="0" w:space="0" w:color="auto"/>
                <w:right w:val="none" w:sz="0" w:space="0" w:color="auto"/>
              </w:divBdr>
            </w:div>
            <w:div w:id="1952933318">
              <w:marLeft w:val="0"/>
              <w:marRight w:val="0"/>
              <w:marTop w:val="0"/>
              <w:marBottom w:val="0"/>
              <w:divBdr>
                <w:top w:val="none" w:sz="0" w:space="0" w:color="auto"/>
                <w:left w:val="none" w:sz="0" w:space="0" w:color="auto"/>
                <w:bottom w:val="none" w:sz="0" w:space="0" w:color="auto"/>
                <w:right w:val="none" w:sz="0" w:space="0" w:color="auto"/>
              </w:divBdr>
            </w:div>
            <w:div w:id="1952933336">
              <w:marLeft w:val="0"/>
              <w:marRight w:val="0"/>
              <w:marTop w:val="0"/>
              <w:marBottom w:val="0"/>
              <w:divBdr>
                <w:top w:val="none" w:sz="0" w:space="0" w:color="auto"/>
                <w:left w:val="none" w:sz="0" w:space="0" w:color="auto"/>
                <w:bottom w:val="none" w:sz="0" w:space="0" w:color="auto"/>
                <w:right w:val="none" w:sz="0" w:space="0" w:color="auto"/>
              </w:divBdr>
            </w:div>
            <w:div w:id="1952933339">
              <w:marLeft w:val="0"/>
              <w:marRight w:val="0"/>
              <w:marTop w:val="0"/>
              <w:marBottom w:val="0"/>
              <w:divBdr>
                <w:top w:val="none" w:sz="0" w:space="0" w:color="auto"/>
                <w:left w:val="none" w:sz="0" w:space="0" w:color="auto"/>
                <w:bottom w:val="none" w:sz="0" w:space="0" w:color="auto"/>
                <w:right w:val="none" w:sz="0" w:space="0" w:color="auto"/>
              </w:divBdr>
            </w:div>
            <w:div w:id="1952933341">
              <w:marLeft w:val="0"/>
              <w:marRight w:val="0"/>
              <w:marTop w:val="0"/>
              <w:marBottom w:val="0"/>
              <w:divBdr>
                <w:top w:val="none" w:sz="0" w:space="0" w:color="auto"/>
                <w:left w:val="none" w:sz="0" w:space="0" w:color="auto"/>
                <w:bottom w:val="none" w:sz="0" w:space="0" w:color="auto"/>
                <w:right w:val="none" w:sz="0" w:space="0" w:color="auto"/>
              </w:divBdr>
            </w:div>
            <w:div w:id="1952933350">
              <w:marLeft w:val="0"/>
              <w:marRight w:val="0"/>
              <w:marTop w:val="0"/>
              <w:marBottom w:val="0"/>
              <w:divBdr>
                <w:top w:val="none" w:sz="0" w:space="0" w:color="auto"/>
                <w:left w:val="none" w:sz="0" w:space="0" w:color="auto"/>
                <w:bottom w:val="none" w:sz="0" w:space="0" w:color="auto"/>
                <w:right w:val="none" w:sz="0" w:space="0" w:color="auto"/>
              </w:divBdr>
            </w:div>
            <w:div w:id="1952933362">
              <w:marLeft w:val="0"/>
              <w:marRight w:val="0"/>
              <w:marTop w:val="0"/>
              <w:marBottom w:val="0"/>
              <w:divBdr>
                <w:top w:val="none" w:sz="0" w:space="0" w:color="auto"/>
                <w:left w:val="none" w:sz="0" w:space="0" w:color="auto"/>
                <w:bottom w:val="none" w:sz="0" w:space="0" w:color="auto"/>
                <w:right w:val="none" w:sz="0" w:space="0" w:color="auto"/>
              </w:divBdr>
            </w:div>
            <w:div w:id="1952933363">
              <w:marLeft w:val="0"/>
              <w:marRight w:val="0"/>
              <w:marTop w:val="0"/>
              <w:marBottom w:val="0"/>
              <w:divBdr>
                <w:top w:val="none" w:sz="0" w:space="0" w:color="auto"/>
                <w:left w:val="none" w:sz="0" w:space="0" w:color="auto"/>
                <w:bottom w:val="none" w:sz="0" w:space="0" w:color="auto"/>
                <w:right w:val="none" w:sz="0" w:space="0" w:color="auto"/>
              </w:divBdr>
            </w:div>
            <w:div w:id="1952933379">
              <w:marLeft w:val="0"/>
              <w:marRight w:val="0"/>
              <w:marTop w:val="0"/>
              <w:marBottom w:val="0"/>
              <w:divBdr>
                <w:top w:val="none" w:sz="0" w:space="0" w:color="auto"/>
                <w:left w:val="none" w:sz="0" w:space="0" w:color="auto"/>
                <w:bottom w:val="none" w:sz="0" w:space="0" w:color="auto"/>
                <w:right w:val="none" w:sz="0" w:space="0" w:color="auto"/>
              </w:divBdr>
            </w:div>
            <w:div w:id="1952933385">
              <w:marLeft w:val="0"/>
              <w:marRight w:val="0"/>
              <w:marTop w:val="0"/>
              <w:marBottom w:val="0"/>
              <w:divBdr>
                <w:top w:val="none" w:sz="0" w:space="0" w:color="auto"/>
                <w:left w:val="none" w:sz="0" w:space="0" w:color="auto"/>
                <w:bottom w:val="none" w:sz="0" w:space="0" w:color="auto"/>
                <w:right w:val="none" w:sz="0" w:space="0" w:color="auto"/>
              </w:divBdr>
            </w:div>
            <w:div w:id="1952933395">
              <w:marLeft w:val="0"/>
              <w:marRight w:val="0"/>
              <w:marTop w:val="0"/>
              <w:marBottom w:val="0"/>
              <w:divBdr>
                <w:top w:val="none" w:sz="0" w:space="0" w:color="auto"/>
                <w:left w:val="none" w:sz="0" w:space="0" w:color="auto"/>
                <w:bottom w:val="none" w:sz="0" w:space="0" w:color="auto"/>
                <w:right w:val="none" w:sz="0" w:space="0" w:color="auto"/>
              </w:divBdr>
            </w:div>
            <w:div w:id="1952933404">
              <w:marLeft w:val="0"/>
              <w:marRight w:val="0"/>
              <w:marTop w:val="0"/>
              <w:marBottom w:val="0"/>
              <w:divBdr>
                <w:top w:val="none" w:sz="0" w:space="0" w:color="auto"/>
                <w:left w:val="none" w:sz="0" w:space="0" w:color="auto"/>
                <w:bottom w:val="none" w:sz="0" w:space="0" w:color="auto"/>
                <w:right w:val="none" w:sz="0" w:space="0" w:color="auto"/>
              </w:divBdr>
            </w:div>
            <w:div w:id="1952933407">
              <w:marLeft w:val="0"/>
              <w:marRight w:val="0"/>
              <w:marTop w:val="0"/>
              <w:marBottom w:val="0"/>
              <w:divBdr>
                <w:top w:val="none" w:sz="0" w:space="0" w:color="auto"/>
                <w:left w:val="none" w:sz="0" w:space="0" w:color="auto"/>
                <w:bottom w:val="none" w:sz="0" w:space="0" w:color="auto"/>
                <w:right w:val="none" w:sz="0" w:space="0" w:color="auto"/>
              </w:divBdr>
            </w:div>
            <w:div w:id="1952933409">
              <w:marLeft w:val="0"/>
              <w:marRight w:val="0"/>
              <w:marTop w:val="0"/>
              <w:marBottom w:val="0"/>
              <w:divBdr>
                <w:top w:val="none" w:sz="0" w:space="0" w:color="auto"/>
                <w:left w:val="none" w:sz="0" w:space="0" w:color="auto"/>
                <w:bottom w:val="none" w:sz="0" w:space="0" w:color="auto"/>
                <w:right w:val="none" w:sz="0" w:space="0" w:color="auto"/>
              </w:divBdr>
            </w:div>
            <w:div w:id="1952933414">
              <w:marLeft w:val="0"/>
              <w:marRight w:val="0"/>
              <w:marTop w:val="0"/>
              <w:marBottom w:val="0"/>
              <w:divBdr>
                <w:top w:val="none" w:sz="0" w:space="0" w:color="auto"/>
                <w:left w:val="none" w:sz="0" w:space="0" w:color="auto"/>
                <w:bottom w:val="none" w:sz="0" w:space="0" w:color="auto"/>
                <w:right w:val="none" w:sz="0" w:space="0" w:color="auto"/>
              </w:divBdr>
            </w:div>
            <w:div w:id="1952933415">
              <w:marLeft w:val="0"/>
              <w:marRight w:val="0"/>
              <w:marTop w:val="0"/>
              <w:marBottom w:val="0"/>
              <w:divBdr>
                <w:top w:val="none" w:sz="0" w:space="0" w:color="auto"/>
                <w:left w:val="none" w:sz="0" w:space="0" w:color="auto"/>
                <w:bottom w:val="none" w:sz="0" w:space="0" w:color="auto"/>
                <w:right w:val="none" w:sz="0" w:space="0" w:color="auto"/>
              </w:divBdr>
            </w:div>
            <w:div w:id="1952933416">
              <w:marLeft w:val="0"/>
              <w:marRight w:val="0"/>
              <w:marTop w:val="0"/>
              <w:marBottom w:val="0"/>
              <w:divBdr>
                <w:top w:val="none" w:sz="0" w:space="0" w:color="auto"/>
                <w:left w:val="none" w:sz="0" w:space="0" w:color="auto"/>
                <w:bottom w:val="none" w:sz="0" w:space="0" w:color="auto"/>
                <w:right w:val="none" w:sz="0" w:space="0" w:color="auto"/>
              </w:divBdr>
            </w:div>
            <w:div w:id="1952933420">
              <w:marLeft w:val="0"/>
              <w:marRight w:val="0"/>
              <w:marTop w:val="0"/>
              <w:marBottom w:val="0"/>
              <w:divBdr>
                <w:top w:val="none" w:sz="0" w:space="0" w:color="auto"/>
                <w:left w:val="none" w:sz="0" w:space="0" w:color="auto"/>
                <w:bottom w:val="none" w:sz="0" w:space="0" w:color="auto"/>
                <w:right w:val="none" w:sz="0" w:space="0" w:color="auto"/>
              </w:divBdr>
            </w:div>
            <w:div w:id="1952933427">
              <w:marLeft w:val="0"/>
              <w:marRight w:val="0"/>
              <w:marTop w:val="0"/>
              <w:marBottom w:val="0"/>
              <w:divBdr>
                <w:top w:val="none" w:sz="0" w:space="0" w:color="auto"/>
                <w:left w:val="none" w:sz="0" w:space="0" w:color="auto"/>
                <w:bottom w:val="none" w:sz="0" w:space="0" w:color="auto"/>
                <w:right w:val="none" w:sz="0" w:space="0" w:color="auto"/>
              </w:divBdr>
            </w:div>
            <w:div w:id="1952933437">
              <w:marLeft w:val="0"/>
              <w:marRight w:val="0"/>
              <w:marTop w:val="0"/>
              <w:marBottom w:val="0"/>
              <w:divBdr>
                <w:top w:val="none" w:sz="0" w:space="0" w:color="auto"/>
                <w:left w:val="none" w:sz="0" w:space="0" w:color="auto"/>
                <w:bottom w:val="none" w:sz="0" w:space="0" w:color="auto"/>
                <w:right w:val="none" w:sz="0" w:space="0" w:color="auto"/>
              </w:divBdr>
            </w:div>
            <w:div w:id="1952933440">
              <w:marLeft w:val="0"/>
              <w:marRight w:val="0"/>
              <w:marTop w:val="0"/>
              <w:marBottom w:val="0"/>
              <w:divBdr>
                <w:top w:val="none" w:sz="0" w:space="0" w:color="auto"/>
                <w:left w:val="none" w:sz="0" w:space="0" w:color="auto"/>
                <w:bottom w:val="none" w:sz="0" w:space="0" w:color="auto"/>
                <w:right w:val="none" w:sz="0" w:space="0" w:color="auto"/>
              </w:divBdr>
            </w:div>
            <w:div w:id="1952933446">
              <w:marLeft w:val="0"/>
              <w:marRight w:val="0"/>
              <w:marTop w:val="0"/>
              <w:marBottom w:val="0"/>
              <w:divBdr>
                <w:top w:val="none" w:sz="0" w:space="0" w:color="auto"/>
                <w:left w:val="none" w:sz="0" w:space="0" w:color="auto"/>
                <w:bottom w:val="none" w:sz="0" w:space="0" w:color="auto"/>
                <w:right w:val="none" w:sz="0" w:space="0" w:color="auto"/>
              </w:divBdr>
            </w:div>
            <w:div w:id="1952933451">
              <w:marLeft w:val="0"/>
              <w:marRight w:val="0"/>
              <w:marTop w:val="0"/>
              <w:marBottom w:val="0"/>
              <w:divBdr>
                <w:top w:val="none" w:sz="0" w:space="0" w:color="auto"/>
                <w:left w:val="none" w:sz="0" w:space="0" w:color="auto"/>
                <w:bottom w:val="none" w:sz="0" w:space="0" w:color="auto"/>
                <w:right w:val="none" w:sz="0" w:space="0" w:color="auto"/>
              </w:divBdr>
            </w:div>
            <w:div w:id="1952933455">
              <w:marLeft w:val="0"/>
              <w:marRight w:val="0"/>
              <w:marTop w:val="0"/>
              <w:marBottom w:val="0"/>
              <w:divBdr>
                <w:top w:val="none" w:sz="0" w:space="0" w:color="auto"/>
                <w:left w:val="none" w:sz="0" w:space="0" w:color="auto"/>
                <w:bottom w:val="none" w:sz="0" w:space="0" w:color="auto"/>
                <w:right w:val="none" w:sz="0" w:space="0" w:color="auto"/>
              </w:divBdr>
            </w:div>
            <w:div w:id="1952933457">
              <w:marLeft w:val="0"/>
              <w:marRight w:val="0"/>
              <w:marTop w:val="0"/>
              <w:marBottom w:val="0"/>
              <w:divBdr>
                <w:top w:val="none" w:sz="0" w:space="0" w:color="auto"/>
                <w:left w:val="none" w:sz="0" w:space="0" w:color="auto"/>
                <w:bottom w:val="none" w:sz="0" w:space="0" w:color="auto"/>
                <w:right w:val="none" w:sz="0" w:space="0" w:color="auto"/>
              </w:divBdr>
            </w:div>
            <w:div w:id="1952933474">
              <w:marLeft w:val="0"/>
              <w:marRight w:val="0"/>
              <w:marTop w:val="0"/>
              <w:marBottom w:val="0"/>
              <w:divBdr>
                <w:top w:val="none" w:sz="0" w:space="0" w:color="auto"/>
                <w:left w:val="none" w:sz="0" w:space="0" w:color="auto"/>
                <w:bottom w:val="none" w:sz="0" w:space="0" w:color="auto"/>
                <w:right w:val="none" w:sz="0" w:space="0" w:color="auto"/>
              </w:divBdr>
            </w:div>
            <w:div w:id="195293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3209">
      <w:marLeft w:val="0"/>
      <w:marRight w:val="0"/>
      <w:marTop w:val="0"/>
      <w:marBottom w:val="0"/>
      <w:divBdr>
        <w:top w:val="none" w:sz="0" w:space="0" w:color="auto"/>
        <w:left w:val="none" w:sz="0" w:space="0" w:color="auto"/>
        <w:bottom w:val="none" w:sz="0" w:space="0" w:color="auto"/>
        <w:right w:val="none" w:sz="0" w:space="0" w:color="auto"/>
      </w:divBdr>
      <w:divsChild>
        <w:div w:id="1952933098">
          <w:marLeft w:val="0"/>
          <w:marRight w:val="0"/>
          <w:marTop w:val="0"/>
          <w:marBottom w:val="0"/>
          <w:divBdr>
            <w:top w:val="none" w:sz="0" w:space="0" w:color="auto"/>
            <w:left w:val="none" w:sz="0" w:space="0" w:color="auto"/>
            <w:bottom w:val="none" w:sz="0" w:space="0" w:color="auto"/>
            <w:right w:val="none" w:sz="0" w:space="0" w:color="auto"/>
          </w:divBdr>
        </w:div>
        <w:div w:id="1952933115">
          <w:marLeft w:val="0"/>
          <w:marRight w:val="0"/>
          <w:marTop w:val="0"/>
          <w:marBottom w:val="0"/>
          <w:divBdr>
            <w:top w:val="none" w:sz="0" w:space="0" w:color="auto"/>
            <w:left w:val="none" w:sz="0" w:space="0" w:color="auto"/>
            <w:bottom w:val="none" w:sz="0" w:space="0" w:color="auto"/>
            <w:right w:val="none" w:sz="0" w:space="0" w:color="auto"/>
          </w:divBdr>
        </w:div>
        <w:div w:id="1952933123">
          <w:marLeft w:val="0"/>
          <w:marRight w:val="0"/>
          <w:marTop w:val="0"/>
          <w:marBottom w:val="0"/>
          <w:divBdr>
            <w:top w:val="none" w:sz="0" w:space="0" w:color="auto"/>
            <w:left w:val="none" w:sz="0" w:space="0" w:color="auto"/>
            <w:bottom w:val="none" w:sz="0" w:space="0" w:color="auto"/>
            <w:right w:val="none" w:sz="0" w:space="0" w:color="auto"/>
          </w:divBdr>
        </w:div>
        <w:div w:id="1952933154">
          <w:marLeft w:val="0"/>
          <w:marRight w:val="0"/>
          <w:marTop w:val="0"/>
          <w:marBottom w:val="0"/>
          <w:divBdr>
            <w:top w:val="none" w:sz="0" w:space="0" w:color="auto"/>
            <w:left w:val="none" w:sz="0" w:space="0" w:color="auto"/>
            <w:bottom w:val="none" w:sz="0" w:space="0" w:color="auto"/>
            <w:right w:val="none" w:sz="0" w:space="0" w:color="auto"/>
          </w:divBdr>
        </w:div>
        <w:div w:id="1952933157">
          <w:marLeft w:val="0"/>
          <w:marRight w:val="0"/>
          <w:marTop w:val="0"/>
          <w:marBottom w:val="0"/>
          <w:divBdr>
            <w:top w:val="none" w:sz="0" w:space="0" w:color="auto"/>
            <w:left w:val="none" w:sz="0" w:space="0" w:color="auto"/>
            <w:bottom w:val="none" w:sz="0" w:space="0" w:color="auto"/>
            <w:right w:val="none" w:sz="0" w:space="0" w:color="auto"/>
          </w:divBdr>
        </w:div>
        <w:div w:id="1952933166">
          <w:marLeft w:val="0"/>
          <w:marRight w:val="0"/>
          <w:marTop w:val="0"/>
          <w:marBottom w:val="0"/>
          <w:divBdr>
            <w:top w:val="none" w:sz="0" w:space="0" w:color="auto"/>
            <w:left w:val="none" w:sz="0" w:space="0" w:color="auto"/>
            <w:bottom w:val="none" w:sz="0" w:space="0" w:color="auto"/>
            <w:right w:val="none" w:sz="0" w:space="0" w:color="auto"/>
          </w:divBdr>
        </w:div>
        <w:div w:id="1952933178">
          <w:marLeft w:val="0"/>
          <w:marRight w:val="0"/>
          <w:marTop w:val="0"/>
          <w:marBottom w:val="0"/>
          <w:divBdr>
            <w:top w:val="none" w:sz="0" w:space="0" w:color="auto"/>
            <w:left w:val="none" w:sz="0" w:space="0" w:color="auto"/>
            <w:bottom w:val="none" w:sz="0" w:space="0" w:color="auto"/>
            <w:right w:val="none" w:sz="0" w:space="0" w:color="auto"/>
          </w:divBdr>
        </w:div>
        <w:div w:id="1952933180">
          <w:marLeft w:val="0"/>
          <w:marRight w:val="0"/>
          <w:marTop w:val="0"/>
          <w:marBottom w:val="0"/>
          <w:divBdr>
            <w:top w:val="none" w:sz="0" w:space="0" w:color="auto"/>
            <w:left w:val="none" w:sz="0" w:space="0" w:color="auto"/>
            <w:bottom w:val="none" w:sz="0" w:space="0" w:color="auto"/>
            <w:right w:val="none" w:sz="0" w:space="0" w:color="auto"/>
          </w:divBdr>
        </w:div>
        <w:div w:id="1952933191">
          <w:marLeft w:val="0"/>
          <w:marRight w:val="0"/>
          <w:marTop w:val="0"/>
          <w:marBottom w:val="0"/>
          <w:divBdr>
            <w:top w:val="none" w:sz="0" w:space="0" w:color="auto"/>
            <w:left w:val="none" w:sz="0" w:space="0" w:color="auto"/>
            <w:bottom w:val="none" w:sz="0" w:space="0" w:color="auto"/>
            <w:right w:val="none" w:sz="0" w:space="0" w:color="auto"/>
          </w:divBdr>
        </w:div>
        <w:div w:id="1952933197">
          <w:marLeft w:val="0"/>
          <w:marRight w:val="0"/>
          <w:marTop w:val="0"/>
          <w:marBottom w:val="0"/>
          <w:divBdr>
            <w:top w:val="none" w:sz="0" w:space="0" w:color="auto"/>
            <w:left w:val="none" w:sz="0" w:space="0" w:color="auto"/>
            <w:bottom w:val="none" w:sz="0" w:space="0" w:color="auto"/>
            <w:right w:val="none" w:sz="0" w:space="0" w:color="auto"/>
          </w:divBdr>
        </w:div>
        <w:div w:id="1952933223">
          <w:marLeft w:val="0"/>
          <w:marRight w:val="0"/>
          <w:marTop w:val="0"/>
          <w:marBottom w:val="0"/>
          <w:divBdr>
            <w:top w:val="none" w:sz="0" w:space="0" w:color="auto"/>
            <w:left w:val="none" w:sz="0" w:space="0" w:color="auto"/>
            <w:bottom w:val="none" w:sz="0" w:space="0" w:color="auto"/>
            <w:right w:val="none" w:sz="0" w:space="0" w:color="auto"/>
          </w:divBdr>
        </w:div>
        <w:div w:id="1952933224">
          <w:marLeft w:val="0"/>
          <w:marRight w:val="0"/>
          <w:marTop w:val="0"/>
          <w:marBottom w:val="0"/>
          <w:divBdr>
            <w:top w:val="none" w:sz="0" w:space="0" w:color="auto"/>
            <w:left w:val="none" w:sz="0" w:space="0" w:color="auto"/>
            <w:bottom w:val="none" w:sz="0" w:space="0" w:color="auto"/>
            <w:right w:val="none" w:sz="0" w:space="0" w:color="auto"/>
          </w:divBdr>
        </w:div>
        <w:div w:id="1952933270">
          <w:marLeft w:val="0"/>
          <w:marRight w:val="0"/>
          <w:marTop w:val="0"/>
          <w:marBottom w:val="0"/>
          <w:divBdr>
            <w:top w:val="none" w:sz="0" w:space="0" w:color="auto"/>
            <w:left w:val="none" w:sz="0" w:space="0" w:color="auto"/>
            <w:bottom w:val="none" w:sz="0" w:space="0" w:color="auto"/>
            <w:right w:val="none" w:sz="0" w:space="0" w:color="auto"/>
          </w:divBdr>
        </w:div>
        <w:div w:id="1952933303">
          <w:marLeft w:val="0"/>
          <w:marRight w:val="0"/>
          <w:marTop w:val="0"/>
          <w:marBottom w:val="0"/>
          <w:divBdr>
            <w:top w:val="none" w:sz="0" w:space="0" w:color="auto"/>
            <w:left w:val="none" w:sz="0" w:space="0" w:color="auto"/>
            <w:bottom w:val="none" w:sz="0" w:space="0" w:color="auto"/>
            <w:right w:val="none" w:sz="0" w:space="0" w:color="auto"/>
          </w:divBdr>
        </w:div>
        <w:div w:id="1952933324">
          <w:marLeft w:val="0"/>
          <w:marRight w:val="0"/>
          <w:marTop w:val="0"/>
          <w:marBottom w:val="0"/>
          <w:divBdr>
            <w:top w:val="none" w:sz="0" w:space="0" w:color="auto"/>
            <w:left w:val="none" w:sz="0" w:space="0" w:color="auto"/>
            <w:bottom w:val="none" w:sz="0" w:space="0" w:color="auto"/>
            <w:right w:val="none" w:sz="0" w:space="0" w:color="auto"/>
          </w:divBdr>
        </w:div>
        <w:div w:id="1952933343">
          <w:marLeft w:val="0"/>
          <w:marRight w:val="0"/>
          <w:marTop w:val="0"/>
          <w:marBottom w:val="0"/>
          <w:divBdr>
            <w:top w:val="none" w:sz="0" w:space="0" w:color="auto"/>
            <w:left w:val="none" w:sz="0" w:space="0" w:color="auto"/>
            <w:bottom w:val="none" w:sz="0" w:space="0" w:color="auto"/>
            <w:right w:val="none" w:sz="0" w:space="0" w:color="auto"/>
          </w:divBdr>
        </w:div>
        <w:div w:id="1952933352">
          <w:marLeft w:val="0"/>
          <w:marRight w:val="0"/>
          <w:marTop w:val="0"/>
          <w:marBottom w:val="0"/>
          <w:divBdr>
            <w:top w:val="none" w:sz="0" w:space="0" w:color="auto"/>
            <w:left w:val="none" w:sz="0" w:space="0" w:color="auto"/>
            <w:bottom w:val="none" w:sz="0" w:space="0" w:color="auto"/>
            <w:right w:val="none" w:sz="0" w:space="0" w:color="auto"/>
          </w:divBdr>
        </w:div>
        <w:div w:id="1952933382">
          <w:marLeft w:val="0"/>
          <w:marRight w:val="0"/>
          <w:marTop w:val="0"/>
          <w:marBottom w:val="0"/>
          <w:divBdr>
            <w:top w:val="none" w:sz="0" w:space="0" w:color="auto"/>
            <w:left w:val="none" w:sz="0" w:space="0" w:color="auto"/>
            <w:bottom w:val="none" w:sz="0" w:space="0" w:color="auto"/>
            <w:right w:val="none" w:sz="0" w:space="0" w:color="auto"/>
          </w:divBdr>
        </w:div>
        <w:div w:id="1952933410">
          <w:marLeft w:val="0"/>
          <w:marRight w:val="0"/>
          <w:marTop w:val="0"/>
          <w:marBottom w:val="0"/>
          <w:divBdr>
            <w:top w:val="none" w:sz="0" w:space="0" w:color="auto"/>
            <w:left w:val="none" w:sz="0" w:space="0" w:color="auto"/>
            <w:bottom w:val="none" w:sz="0" w:space="0" w:color="auto"/>
            <w:right w:val="none" w:sz="0" w:space="0" w:color="auto"/>
          </w:divBdr>
        </w:div>
        <w:div w:id="1952933456">
          <w:marLeft w:val="0"/>
          <w:marRight w:val="0"/>
          <w:marTop w:val="0"/>
          <w:marBottom w:val="0"/>
          <w:divBdr>
            <w:top w:val="none" w:sz="0" w:space="0" w:color="auto"/>
            <w:left w:val="none" w:sz="0" w:space="0" w:color="auto"/>
            <w:bottom w:val="none" w:sz="0" w:space="0" w:color="auto"/>
            <w:right w:val="none" w:sz="0" w:space="0" w:color="auto"/>
          </w:divBdr>
        </w:div>
      </w:divsChild>
    </w:div>
    <w:div w:id="1952933244">
      <w:marLeft w:val="0"/>
      <w:marRight w:val="0"/>
      <w:marTop w:val="0"/>
      <w:marBottom w:val="0"/>
      <w:divBdr>
        <w:top w:val="none" w:sz="0" w:space="0" w:color="auto"/>
        <w:left w:val="none" w:sz="0" w:space="0" w:color="auto"/>
        <w:bottom w:val="none" w:sz="0" w:space="0" w:color="auto"/>
        <w:right w:val="none" w:sz="0" w:space="0" w:color="auto"/>
      </w:divBdr>
      <w:divsChild>
        <w:div w:id="1952933255">
          <w:marLeft w:val="0"/>
          <w:marRight w:val="0"/>
          <w:marTop w:val="0"/>
          <w:marBottom w:val="0"/>
          <w:divBdr>
            <w:top w:val="none" w:sz="0" w:space="0" w:color="auto"/>
            <w:left w:val="none" w:sz="0" w:space="0" w:color="auto"/>
            <w:bottom w:val="none" w:sz="0" w:space="0" w:color="auto"/>
            <w:right w:val="none" w:sz="0" w:space="0" w:color="auto"/>
          </w:divBdr>
        </w:div>
        <w:div w:id="1952933307">
          <w:marLeft w:val="0"/>
          <w:marRight w:val="0"/>
          <w:marTop w:val="0"/>
          <w:marBottom w:val="0"/>
          <w:divBdr>
            <w:top w:val="none" w:sz="0" w:space="0" w:color="auto"/>
            <w:left w:val="none" w:sz="0" w:space="0" w:color="auto"/>
            <w:bottom w:val="none" w:sz="0" w:space="0" w:color="auto"/>
            <w:right w:val="none" w:sz="0" w:space="0" w:color="auto"/>
          </w:divBdr>
        </w:div>
        <w:div w:id="1952933368">
          <w:marLeft w:val="0"/>
          <w:marRight w:val="0"/>
          <w:marTop w:val="0"/>
          <w:marBottom w:val="0"/>
          <w:divBdr>
            <w:top w:val="none" w:sz="0" w:space="0" w:color="auto"/>
            <w:left w:val="none" w:sz="0" w:space="0" w:color="auto"/>
            <w:bottom w:val="none" w:sz="0" w:space="0" w:color="auto"/>
            <w:right w:val="none" w:sz="0" w:space="0" w:color="auto"/>
          </w:divBdr>
        </w:div>
        <w:div w:id="1952933390">
          <w:marLeft w:val="0"/>
          <w:marRight w:val="0"/>
          <w:marTop w:val="0"/>
          <w:marBottom w:val="0"/>
          <w:divBdr>
            <w:top w:val="none" w:sz="0" w:space="0" w:color="auto"/>
            <w:left w:val="none" w:sz="0" w:space="0" w:color="auto"/>
            <w:bottom w:val="none" w:sz="0" w:space="0" w:color="auto"/>
            <w:right w:val="none" w:sz="0" w:space="0" w:color="auto"/>
          </w:divBdr>
        </w:div>
        <w:div w:id="1952933391">
          <w:marLeft w:val="0"/>
          <w:marRight w:val="0"/>
          <w:marTop w:val="0"/>
          <w:marBottom w:val="0"/>
          <w:divBdr>
            <w:top w:val="none" w:sz="0" w:space="0" w:color="auto"/>
            <w:left w:val="none" w:sz="0" w:space="0" w:color="auto"/>
            <w:bottom w:val="none" w:sz="0" w:space="0" w:color="auto"/>
            <w:right w:val="none" w:sz="0" w:space="0" w:color="auto"/>
          </w:divBdr>
          <w:divsChild>
            <w:div w:id="1952933464">
              <w:marLeft w:val="0"/>
              <w:marRight w:val="0"/>
              <w:marTop w:val="0"/>
              <w:marBottom w:val="0"/>
              <w:divBdr>
                <w:top w:val="none" w:sz="0" w:space="0" w:color="auto"/>
                <w:left w:val="none" w:sz="0" w:space="0" w:color="auto"/>
                <w:bottom w:val="none" w:sz="0" w:space="0" w:color="auto"/>
                <w:right w:val="none" w:sz="0" w:space="0" w:color="auto"/>
              </w:divBdr>
              <w:divsChild>
                <w:div w:id="1952933181">
                  <w:marLeft w:val="0"/>
                  <w:marRight w:val="0"/>
                  <w:marTop w:val="0"/>
                  <w:marBottom w:val="0"/>
                  <w:divBdr>
                    <w:top w:val="none" w:sz="0" w:space="0" w:color="auto"/>
                    <w:left w:val="none" w:sz="0" w:space="0" w:color="auto"/>
                    <w:bottom w:val="none" w:sz="0" w:space="0" w:color="auto"/>
                    <w:right w:val="none" w:sz="0" w:space="0" w:color="auto"/>
                  </w:divBdr>
                </w:div>
                <w:div w:id="1952933320">
                  <w:marLeft w:val="0"/>
                  <w:marRight w:val="0"/>
                  <w:marTop w:val="0"/>
                  <w:marBottom w:val="0"/>
                  <w:divBdr>
                    <w:top w:val="none" w:sz="0" w:space="0" w:color="auto"/>
                    <w:left w:val="none" w:sz="0" w:space="0" w:color="auto"/>
                    <w:bottom w:val="none" w:sz="0" w:space="0" w:color="auto"/>
                    <w:right w:val="none" w:sz="0" w:space="0" w:color="auto"/>
                  </w:divBdr>
                </w:div>
                <w:div w:id="1952933345">
                  <w:marLeft w:val="0"/>
                  <w:marRight w:val="0"/>
                  <w:marTop w:val="0"/>
                  <w:marBottom w:val="0"/>
                  <w:divBdr>
                    <w:top w:val="none" w:sz="0" w:space="0" w:color="auto"/>
                    <w:left w:val="none" w:sz="0" w:space="0" w:color="auto"/>
                    <w:bottom w:val="none" w:sz="0" w:space="0" w:color="auto"/>
                    <w:right w:val="none" w:sz="0" w:space="0" w:color="auto"/>
                  </w:divBdr>
                </w:div>
                <w:div w:id="195293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3423">
          <w:marLeft w:val="0"/>
          <w:marRight w:val="0"/>
          <w:marTop w:val="0"/>
          <w:marBottom w:val="0"/>
          <w:divBdr>
            <w:top w:val="none" w:sz="0" w:space="0" w:color="auto"/>
            <w:left w:val="none" w:sz="0" w:space="0" w:color="auto"/>
            <w:bottom w:val="none" w:sz="0" w:space="0" w:color="auto"/>
            <w:right w:val="none" w:sz="0" w:space="0" w:color="auto"/>
          </w:divBdr>
        </w:div>
        <w:div w:id="1952933471">
          <w:marLeft w:val="0"/>
          <w:marRight w:val="0"/>
          <w:marTop w:val="0"/>
          <w:marBottom w:val="0"/>
          <w:divBdr>
            <w:top w:val="none" w:sz="0" w:space="0" w:color="auto"/>
            <w:left w:val="none" w:sz="0" w:space="0" w:color="auto"/>
            <w:bottom w:val="none" w:sz="0" w:space="0" w:color="auto"/>
            <w:right w:val="none" w:sz="0" w:space="0" w:color="auto"/>
          </w:divBdr>
        </w:div>
      </w:divsChild>
    </w:div>
    <w:div w:id="1952933251">
      <w:marLeft w:val="0"/>
      <w:marRight w:val="0"/>
      <w:marTop w:val="0"/>
      <w:marBottom w:val="0"/>
      <w:divBdr>
        <w:top w:val="none" w:sz="0" w:space="0" w:color="auto"/>
        <w:left w:val="none" w:sz="0" w:space="0" w:color="auto"/>
        <w:bottom w:val="none" w:sz="0" w:space="0" w:color="auto"/>
        <w:right w:val="none" w:sz="0" w:space="0" w:color="auto"/>
      </w:divBdr>
      <w:divsChild>
        <w:div w:id="1952933086">
          <w:marLeft w:val="0"/>
          <w:marRight w:val="0"/>
          <w:marTop w:val="0"/>
          <w:marBottom w:val="0"/>
          <w:divBdr>
            <w:top w:val="none" w:sz="0" w:space="0" w:color="auto"/>
            <w:left w:val="none" w:sz="0" w:space="0" w:color="auto"/>
            <w:bottom w:val="none" w:sz="0" w:space="0" w:color="auto"/>
            <w:right w:val="none" w:sz="0" w:space="0" w:color="auto"/>
          </w:divBdr>
        </w:div>
        <w:div w:id="1952933113">
          <w:marLeft w:val="0"/>
          <w:marRight w:val="0"/>
          <w:marTop w:val="0"/>
          <w:marBottom w:val="0"/>
          <w:divBdr>
            <w:top w:val="none" w:sz="0" w:space="0" w:color="auto"/>
            <w:left w:val="none" w:sz="0" w:space="0" w:color="auto"/>
            <w:bottom w:val="none" w:sz="0" w:space="0" w:color="auto"/>
            <w:right w:val="none" w:sz="0" w:space="0" w:color="auto"/>
          </w:divBdr>
        </w:div>
        <w:div w:id="1952933130">
          <w:marLeft w:val="0"/>
          <w:marRight w:val="0"/>
          <w:marTop w:val="0"/>
          <w:marBottom w:val="0"/>
          <w:divBdr>
            <w:top w:val="none" w:sz="0" w:space="0" w:color="auto"/>
            <w:left w:val="none" w:sz="0" w:space="0" w:color="auto"/>
            <w:bottom w:val="none" w:sz="0" w:space="0" w:color="auto"/>
            <w:right w:val="none" w:sz="0" w:space="0" w:color="auto"/>
          </w:divBdr>
        </w:div>
        <w:div w:id="1952933136">
          <w:marLeft w:val="0"/>
          <w:marRight w:val="0"/>
          <w:marTop w:val="0"/>
          <w:marBottom w:val="0"/>
          <w:divBdr>
            <w:top w:val="none" w:sz="0" w:space="0" w:color="auto"/>
            <w:left w:val="none" w:sz="0" w:space="0" w:color="auto"/>
            <w:bottom w:val="none" w:sz="0" w:space="0" w:color="auto"/>
            <w:right w:val="none" w:sz="0" w:space="0" w:color="auto"/>
          </w:divBdr>
        </w:div>
        <w:div w:id="1952933147">
          <w:marLeft w:val="0"/>
          <w:marRight w:val="0"/>
          <w:marTop w:val="0"/>
          <w:marBottom w:val="0"/>
          <w:divBdr>
            <w:top w:val="none" w:sz="0" w:space="0" w:color="auto"/>
            <w:left w:val="none" w:sz="0" w:space="0" w:color="auto"/>
            <w:bottom w:val="none" w:sz="0" w:space="0" w:color="auto"/>
            <w:right w:val="none" w:sz="0" w:space="0" w:color="auto"/>
          </w:divBdr>
        </w:div>
        <w:div w:id="1952933201">
          <w:marLeft w:val="0"/>
          <w:marRight w:val="0"/>
          <w:marTop w:val="0"/>
          <w:marBottom w:val="0"/>
          <w:divBdr>
            <w:top w:val="none" w:sz="0" w:space="0" w:color="auto"/>
            <w:left w:val="none" w:sz="0" w:space="0" w:color="auto"/>
            <w:bottom w:val="none" w:sz="0" w:space="0" w:color="auto"/>
            <w:right w:val="none" w:sz="0" w:space="0" w:color="auto"/>
          </w:divBdr>
        </w:div>
        <w:div w:id="1952933210">
          <w:marLeft w:val="0"/>
          <w:marRight w:val="0"/>
          <w:marTop w:val="0"/>
          <w:marBottom w:val="0"/>
          <w:divBdr>
            <w:top w:val="none" w:sz="0" w:space="0" w:color="auto"/>
            <w:left w:val="none" w:sz="0" w:space="0" w:color="auto"/>
            <w:bottom w:val="none" w:sz="0" w:space="0" w:color="auto"/>
            <w:right w:val="none" w:sz="0" w:space="0" w:color="auto"/>
          </w:divBdr>
        </w:div>
        <w:div w:id="1952933225">
          <w:marLeft w:val="0"/>
          <w:marRight w:val="0"/>
          <w:marTop w:val="0"/>
          <w:marBottom w:val="0"/>
          <w:divBdr>
            <w:top w:val="none" w:sz="0" w:space="0" w:color="auto"/>
            <w:left w:val="none" w:sz="0" w:space="0" w:color="auto"/>
            <w:bottom w:val="none" w:sz="0" w:space="0" w:color="auto"/>
            <w:right w:val="none" w:sz="0" w:space="0" w:color="auto"/>
          </w:divBdr>
          <w:divsChild>
            <w:div w:id="1952933348">
              <w:marLeft w:val="0"/>
              <w:marRight w:val="0"/>
              <w:marTop w:val="0"/>
              <w:marBottom w:val="0"/>
              <w:divBdr>
                <w:top w:val="none" w:sz="0" w:space="0" w:color="auto"/>
                <w:left w:val="none" w:sz="0" w:space="0" w:color="auto"/>
                <w:bottom w:val="none" w:sz="0" w:space="0" w:color="auto"/>
                <w:right w:val="none" w:sz="0" w:space="0" w:color="auto"/>
              </w:divBdr>
              <w:divsChild>
                <w:div w:id="1952933249">
                  <w:marLeft w:val="0"/>
                  <w:marRight w:val="0"/>
                  <w:marTop w:val="0"/>
                  <w:marBottom w:val="0"/>
                  <w:divBdr>
                    <w:top w:val="none" w:sz="0" w:space="0" w:color="auto"/>
                    <w:left w:val="none" w:sz="0" w:space="0" w:color="auto"/>
                    <w:bottom w:val="none" w:sz="0" w:space="0" w:color="auto"/>
                    <w:right w:val="none" w:sz="0" w:space="0" w:color="auto"/>
                  </w:divBdr>
                </w:div>
                <w:div w:id="1952933323">
                  <w:marLeft w:val="0"/>
                  <w:marRight w:val="0"/>
                  <w:marTop w:val="0"/>
                  <w:marBottom w:val="0"/>
                  <w:divBdr>
                    <w:top w:val="none" w:sz="0" w:space="0" w:color="auto"/>
                    <w:left w:val="none" w:sz="0" w:space="0" w:color="auto"/>
                    <w:bottom w:val="none" w:sz="0" w:space="0" w:color="auto"/>
                    <w:right w:val="none" w:sz="0" w:space="0" w:color="auto"/>
                  </w:divBdr>
                </w:div>
                <w:div w:id="1952933337">
                  <w:marLeft w:val="0"/>
                  <w:marRight w:val="0"/>
                  <w:marTop w:val="0"/>
                  <w:marBottom w:val="0"/>
                  <w:divBdr>
                    <w:top w:val="none" w:sz="0" w:space="0" w:color="auto"/>
                    <w:left w:val="none" w:sz="0" w:space="0" w:color="auto"/>
                    <w:bottom w:val="none" w:sz="0" w:space="0" w:color="auto"/>
                    <w:right w:val="none" w:sz="0" w:space="0" w:color="auto"/>
                  </w:divBdr>
                </w:div>
                <w:div w:id="1952933349">
                  <w:marLeft w:val="0"/>
                  <w:marRight w:val="0"/>
                  <w:marTop w:val="0"/>
                  <w:marBottom w:val="0"/>
                  <w:divBdr>
                    <w:top w:val="none" w:sz="0" w:space="0" w:color="auto"/>
                    <w:left w:val="none" w:sz="0" w:space="0" w:color="auto"/>
                    <w:bottom w:val="none" w:sz="0" w:space="0" w:color="auto"/>
                    <w:right w:val="none" w:sz="0" w:space="0" w:color="auto"/>
                  </w:divBdr>
                </w:div>
                <w:div w:id="1952933378">
                  <w:marLeft w:val="0"/>
                  <w:marRight w:val="0"/>
                  <w:marTop w:val="0"/>
                  <w:marBottom w:val="0"/>
                  <w:divBdr>
                    <w:top w:val="none" w:sz="0" w:space="0" w:color="auto"/>
                    <w:left w:val="none" w:sz="0" w:space="0" w:color="auto"/>
                    <w:bottom w:val="none" w:sz="0" w:space="0" w:color="auto"/>
                    <w:right w:val="none" w:sz="0" w:space="0" w:color="auto"/>
                  </w:divBdr>
                </w:div>
                <w:div w:id="1952933429">
                  <w:marLeft w:val="0"/>
                  <w:marRight w:val="0"/>
                  <w:marTop w:val="0"/>
                  <w:marBottom w:val="0"/>
                  <w:divBdr>
                    <w:top w:val="none" w:sz="0" w:space="0" w:color="auto"/>
                    <w:left w:val="none" w:sz="0" w:space="0" w:color="auto"/>
                    <w:bottom w:val="none" w:sz="0" w:space="0" w:color="auto"/>
                    <w:right w:val="none" w:sz="0" w:space="0" w:color="auto"/>
                  </w:divBdr>
                </w:div>
                <w:div w:id="19529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3243">
          <w:marLeft w:val="0"/>
          <w:marRight w:val="0"/>
          <w:marTop w:val="0"/>
          <w:marBottom w:val="0"/>
          <w:divBdr>
            <w:top w:val="none" w:sz="0" w:space="0" w:color="auto"/>
            <w:left w:val="none" w:sz="0" w:space="0" w:color="auto"/>
            <w:bottom w:val="none" w:sz="0" w:space="0" w:color="auto"/>
            <w:right w:val="none" w:sz="0" w:space="0" w:color="auto"/>
          </w:divBdr>
        </w:div>
        <w:div w:id="1952933254">
          <w:marLeft w:val="0"/>
          <w:marRight w:val="0"/>
          <w:marTop w:val="0"/>
          <w:marBottom w:val="0"/>
          <w:divBdr>
            <w:top w:val="none" w:sz="0" w:space="0" w:color="auto"/>
            <w:left w:val="none" w:sz="0" w:space="0" w:color="auto"/>
            <w:bottom w:val="none" w:sz="0" w:space="0" w:color="auto"/>
            <w:right w:val="none" w:sz="0" w:space="0" w:color="auto"/>
          </w:divBdr>
        </w:div>
        <w:div w:id="1952933289">
          <w:marLeft w:val="0"/>
          <w:marRight w:val="0"/>
          <w:marTop w:val="0"/>
          <w:marBottom w:val="0"/>
          <w:divBdr>
            <w:top w:val="none" w:sz="0" w:space="0" w:color="auto"/>
            <w:left w:val="none" w:sz="0" w:space="0" w:color="auto"/>
            <w:bottom w:val="none" w:sz="0" w:space="0" w:color="auto"/>
            <w:right w:val="none" w:sz="0" w:space="0" w:color="auto"/>
          </w:divBdr>
        </w:div>
        <w:div w:id="1952933306">
          <w:marLeft w:val="0"/>
          <w:marRight w:val="0"/>
          <w:marTop w:val="0"/>
          <w:marBottom w:val="0"/>
          <w:divBdr>
            <w:top w:val="none" w:sz="0" w:space="0" w:color="auto"/>
            <w:left w:val="none" w:sz="0" w:space="0" w:color="auto"/>
            <w:bottom w:val="none" w:sz="0" w:space="0" w:color="auto"/>
            <w:right w:val="none" w:sz="0" w:space="0" w:color="auto"/>
          </w:divBdr>
        </w:div>
        <w:div w:id="1952933435">
          <w:marLeft w:val="0"/>
          <w:marRight w:val="0"/>
          <w:marTop w:val="0"/>
          <w:marBottom w:val="0"/>
          <w:divBdr>
            <w:top w:val="none" w:sz="0" w:space="0" w:color="auto"/>
            <w:left w:val="none" w:sz="0" w:space="0" w:color="auto"/>
            <w:bottom w:val="none" w:sz="0" w:space="0" w:color="auto"/>
            <w:right w:val="none" w:sz="0" w:space="0" w:color="auto"/>
          </w:divBdr>
        </w:div>
        <w:div w:id="1952933449">
          <w:marLeft w:val="0"/>
          <w:marRight w:val="0"/>
          <w:marTop w:val="0"/>
          <w:marBottom w:val="0"/>
          <w:divBdr>
            <w:top w:val="none" w:sz="0" w:space="0" w:color="auto"/>
            <w:left w:val="none" w:sz="0" w:space="0" w:color="auto"/>
            <w:bottom w:val="none" w:sz="0" w:space="0" w:color="auto"/>
            <w:right w:val="none" w:sz="0" w:space="0" w:color="auto"/>
          </w:divBdr>
        </w:div>
      </w:divsChild>
    </w:div>
    <w:div w:id="1952933288">
      <w:marLeft w:val="0"/>
      <w:marRight w:val="0"/>
      <w:marTop w:val="0"/>
      <w:marBottom w:val="0"/>
      <w:divBdr>
        <w:top w:val="none" w:sz="0" w:space="0" w:color="auto"/>
        <w:left w:val="none" w:sz="0" w:space="0" w:color="auto"/>
        <w:bottom w:val="none" w:sz="0" w:space="0" w:color="auto"/>
        <w:right w:val="none" w:sz="0" w:space="0" w:color="auto"/>
      </w:divBdr>
      <w:divsChild>
        <w:div w:id="1952933460">
          <w:marLeft w:val="0"/>
          <w:marRight w:val="0"/>
          <w:marTop w:val="0"/>
          <w:marBottom w:val="0"/>
          <w:divBdr>
            <w:top w:val="none" w:sz="0" w:space="0" w:color="auto"/>
            <w:left w:val="none" w:sz="0" w:space="0" w:color="auto"/>
            <w:bottom w:val="none" w:sz="0" w:space="0" w:color="auto"/>
            <w:right w:val="none" w:sz="0" w:space="0" w:color="auto"/>
          </w:divBdr>
          <w:divsChild>
            <w:div w:id="1952933084">
              <w:marLeft w:val="0"/>
              <w:marRight w:val="0"/>
              <w:marTop w:val="0"/>
              <w:marBottom w:val="0"/>
              <w:divBdr>
                <w:top w:val="none" w:sz="0" w:space="0" w:color="auto"/>
                <w:left w:val="none" w:sz="0" w:space="0" w:color="auto"/>
                <w:bottom w:val="none" w:sz="0" w:space="0" w:color="auto"/>
                <w:right w:val="none" w:sz="0" w:space="0" w:color="auto"/>
              </w:divBdr>
            </w:div>
            <w:div w:id="1952933088">
              <w:marLeft w:val="0"/>
              <w:marRight w:val="0"/>
              <w:marTop w:val="0"/>
              <w:marBottom w:val="0"/>
              <w:divBdr>
                <w:top w:val="none" w:sz="0" w:space="0" w:color="auto"/>
                <w:left w:val="none" w:sz="0" w:space="0" w:color="auto"/>
                <w:bottom w:val="none" w:sz="0" w:space="0" w:color="auto"/>
                <w:right w:val="none" w:sz="0" w:space="0" w:color="auto"/>
              </w:divBdr>
            </w:div>
            <w:div w:id="1952933089">
              <w:marLeft w:val="0"/>
              <w:marRight w:val="0"/>
              <w:marTop w:val="0"/>
              <w:marBottom w:val="0"/>
              <w:divBdr>
                <w:top w:val="none" w:sz="0" w:space="0" w:color="auto"/>
                <w:left w:val="none" w:sz="0" w:space="0" w:color="auto"/>
                <w:bottom w:val="none" w:sz="0" w:space="0" w:color="auto"/>
                <w:right w:val="none" w:sz="0" w:space="0" w:color="auto"/>
              </w:divBdr>
            </w:div>
            <w:div w:id="1952933097">
              <w:marLeft w:val="0"/>
              <w:marRight w:val="0"/>
              <w:marTop w:val="0"/>
              <w:marBottom w:val="0"/>
              <w:divBdr>
                <w:top w:val="none" w:sz="0" w:space="0" w:color="auto"/>
                <w:left w:val="none" w:sz="0" w:space="0" w:color="auto"/>
                <w:bottom w:val="none" w:sz="0" w:space="0" w:color="auto"/>
                <w:right w:val="none" w:sz="0" w:space="0" w:color="auto"/>
              </w:divBdr>
            </w:div>
            <w:div w:id="1952933106">
              <w:marLeft w:val="0"/>
              <w:marRight w:val="0"/>
              <w:marTop w:val="0"/>
              <w:marBottom w:val="0"/>
              <w:divBdr>
                <w:top w:val="none" w:sz="0" w:space="0" w:color="auto"/>
                <w:left w:val="none" w:sz="0" w:space="0" w:color="auto"/>
                <w:bottom w:val="none" w:sz="0" w:space="0" w:color="auto"/>
                <w:right w:val="none" w:sz="0" w:space="0" w:color="auto"/>
              </w:divBdr>
            </w:div>
            <w:div w:id="1952933111">
              <w:marLeft w:val="0"/>
              <w:marRight w:val="0"/>
              <w:marTop w:val="0"/>
              <w:marBottom w:val="0"/>
              <w:divBdr>
                <w:top w:val="none" w:sz="0" w:space="0" w:color="auto"/>
                <w:left w:val="none" w:sz="0" w:space="0" w:color="auto"/>
                <w:bottom w:val="none" w:sz="0" w:space="0" w:color="auto"/>
                <w:right w:val="none" w:sz="0" w:space="0" w:color="auto"/>
              </w:divBdr>
            </w:div>
            <w:div w:id="1952933122">
              <w:marLeft w:val="0"/>
              <w:marRight w:val="0"/>
              <w:marTop w:val="0"/>
              <w:marBottom w:val="0"/>
              <w:divBdr>
                <w:top w:val="none" w:sz="0" w:space="0" w:color="auto"/>
                <w:left w:val="none" w:sz="0" w:space="0" w:color="auto"/>
                <w:bottom w:val="none" w:sz="0" w:space="0" w:color="auto"/>
                <w:right w:val="none" w:sz="0" w:space="0" w:color="auto"/>
              </w:divBdr>
            </w:div>
            <w:div w:id="1952933126">
              <w:marLeft w:val="0"/>
              <w:marRight w:val="0"/>
              <w:marTop w:val="0"/>
              <w:marBottom w:val="0"/>
              <w:divBdr>
                <w:top w:val="none" w:sz="0" w:space="0" w:color="auto"/>
                <w:left w:val="none" w:sz="0" w:space="0" w:color="auto"/>
                <w:bottom w:val="none" w:sz="0" w:space="0" w:color="auto"/>
                <w:right w:val="none" w:sz="0" w:space="0" w:color="auto"/>
              </w:divBdr>
            </w:div>
            <w:div w:id="1952933128">
              <w:marLeft w:val="0"/>
              <w:marRight w:val="0"/>
              <w:marTop w:val="0"/>
              <w:marBottom w:val="0"/>
              <w:divBdr>
                <w:top w:val="none" w:sz="0" w:space="0" w:color="auto"/>
                <w:left w:val="none" w:sz="0" w:space="0" w:color="auto"/>
                <w:bottom w:val="none" w:sz="0" w:space="0" w:color="auto"/>
                <w:right w:val="none" w:sz="0" w:space="0" w:color="auto"/>
              </w:divBdr>
            </w:div>
            <w:div w:id="1952933135">
              <w:marLeft w:val="0"/>
              <w:marRight w:val="0"/>
              <w:marTop w:val="0"/>
              <w:marBottom w:val="0"/>
              <w:divBdr>
                <w:top w:val="none" w:sz="0" w:space="0" w:color="auto"/>
                <w:left w:val="none" w:sz="0" w:space="0" w:color="auto"/>
                <w:bottom w:val="none" w:sz="0" w:space="0" w:color="auto"/>
                <w:right w:val="none" w:sz="0" w:space="0" w:color="auto"/>
              </w:divBdr>
            </w:div>
            <w:div w:id="1952933137">
              <w:marLeft w:val="0"/>
              <w:marRight w:val="0"/>
              <w:marTop w:val="0"/>
              <w:marBottom w:val="0"/>
              <w:divBdr>
                <w:top w:val="none" w:sz="0" w:space="0" w:color="auto"/>
                <w:left w:val="none" w:sz="0" w:space="0" w:color="auto"/>
                <w:bottom w:val="none" w:sz="0" w:space="0" w:color="auto"/>
                <w:right w:val="none" w:sz="0" w:space="0" w:color="auto"/>
              </w:divBdr>
            </w:div>
            <w:div w:id="1952933144">
              <w:marLeft w:val="0"/>
              <w:marRight w:val="0"/>
              <w:marTop w:val="0"/>
              <w:marBottom w:val="0"/>
              <w:divBdr>
                <w:top w:val="none" w:sz="0" w:space="0" w:color="auto"/>
                <w:left w:val="none" w:sz="0" w:space="0" w:color="auto"/>
                <w:bottom w:val="none" w:sz="0" w:space="0" w:color="auto"/>
                <w:right w:val="none" w:sz="0" w:space="0" w:color="auto"/>
              </w:divBdr>
            </w:div>
            <w:div w:id="1952933151">
              <w:marLeft w:val="0"/>
              <w:marRight w:val="0"/>
              <w:marTop w:val="0"/>
              <w:marBottom w:val="0"/>
              <w:divBdr>
                <w:top w:val="none" w:sz="0" w:space="0" w:color="auto"/>
                <w:left w:val="none" w:sz="0" w:space="0" w:color="auto"/>
                <w:bottom w:val="none" w:sz="0" w:space="0" w:color="auto"/>
                <w:right w:val="none" w:sz="0" w:space="0" w:color="auto"/>
              </w:divBdr>
            </w:div>
            <w:div w:id="1952933156">
              <w:marLeft w:val="0"/>
              <w:marRight w:val="0"/>
              <w:marTop w:val="0"/>
              <w:marBottom w:val="0"/>
              <w:divBdr>
                <w:top w:val="none" w:sz="0" w:space="0" w:color="auto"/>
                <w:left w:val="none" w:sz="0" w:space="0" w:color="auto"/>
                <w:bottom w:val="none" w:sz="0" w:space="0" w:color="auto"/>
                <w:right w:val="none" w:sz="0" w:space="0" w:color="auto"/>
              </w:divBdr>
            </w:div>
            <w:div w:id="1952933164">
              <w:marLeft w:val="0"/>
              <w:marRight w:val="0"/>
              <w:marTop w:val="0"/>
              <w:marBottom w:val="0"/>
              <w:divBdr>
                <w:top w:val="none" w:sz="0" w:space="0" w:color="auto"/>
                <w:left w:val="none" w:sz="0" w:space="0" w:color="auto"/>
                <w:bottom w:val="none" w:sz="0" w:space="0" w:color="auto"/>
                <w:right w:val="none" w:sz="0" w:space="0" w:color="auto"/>
              </w:divBdr>
            </w:div>
            <w:div w:id="1952933171">
              <w:marLeft w:val="0"/>
              <w:marRight w:val="0"/>
              <w:marTop w:val="0"/>
              <w:marBottom w:val="0"/>
              <w:divBdr>
                <w:top w:val="none" w:sz="0" w:space="0" w:color="auto"/>
                <w:left w:val="none" w:sz="0" w:space="0" w:color="auto"/>
                <w:bottom w:val="none" w:sz="0" w:space="0" w:color="auto"/>
                <w:right w:val="none" w:sz="0" w:space="0" w:color="auto"/>
              </w:divBdr>
            </w:div>
            <w:div w:id="1952933179">
              <w:marLeft w:val="0"/>
              <w:marRight w:val="0"/>
              <w:marTop w:val="0"/>
              <w:marBottom w:val="0"/>
              <w:divBdr>
                <w:top w:val="none" w:sz="0" w:space="0" w:color="auto"/>
                <w:left w:val="none" w:sz="0" w:space="0" w:color="auto"/>
                <w:bottom w:val="none" w:sz="0" w:space="0" w:color="auto"/>
                <w:right w:val="none" w:sz="0" w:space="0" w:color="auto"/>
              </w:divBdr>
            </w:div>
            <w:div w:id="1952933186">
              <w:marLeft w:val="0"/>
              <w:marRight w:val="0"/>
              <w:marTop w:val="0"/>
              <w:marBottom w:val="0"/>
              <w:divBdr>
                <w:top w:val="none" w:sz="0" w:space="0" w:color="auto"/>
                <w:left w:val="none" w:sz="0" w:space="0" w:color="auto"/>
                <w:bottom w:val="none" w:sz="0" w:space="0" w:color="auto"/>
                <w:right w:val="none" w:sz="0" w:space="0" w:color="auto"/>
              </w:divBdr>
            </w:div>
            <w:div w:id="1952933193">
              <w:marLeft w:val="0"/>
              <w:marRight w:val="0"/>
              <w:marTop w:val="0"/>
              <w:marBottom w:val="0"/>
              <w:divBdr>
                <w:top w:val="none" w:sz="0" w:space="0" w:color="auto"/>
                <w:left w:val="none" w:sz="0" w:space="0" w:color="auto"/>
                <w:bottom w:val="none" w:sz="0" w:space="0" w:color="auto"/>
                <w:right w:val="none" w:sz="0" w:space="0" w:color="auto"/>
              </w:divBdr>
            </w:div>
            <w:div w:id="1952933196">
              <w:marLeft w:val="0"/>
              <w:marRight w:val="0"/>
              <w:marTop w:val="0"/>
              <w:marBottom w:val="0"/>
              <w:divBdr>
                <w:top w:val="none" w:sz="0" w:space="0" w:color="auto"/>
                <w:left w:val="none" w:sz="0" w:space="0" w:color="auto"/>
                <w:bottom w:val="none" w:sz="0" w:space="0" w:color="auto"/>
                <w:right w:val="none" w:sz="0" w:space="0" w:color="auto"/>
              </w:divBdr>
            </w:div>
            <w:div w:id="1952933204">
              <w:marLeft w:val="0"/>
              <w:marRight w:val="0"/>
              <w:marTop w:val="0"/>
              <w:marBottom w:val="0"/>
              <w:divBdr>
                <w:top w:val="none" w:sz="0" w:space="0" w:color="auto"/>
                <w:left w:val="none" w:sz="0" w:space="0" w:color="auto"/>
                <w:bottom w:val="none" w:sz="0" w:space="0" w:color="auto"/>
                <w:right w:val="none" w:sz="0" w:space="0" w:color="auto"/>
              </w:divBdr>
            </w:div>
            <w:div w:id="1952933206">
              <w:marLeft w:val="0"/>
              <w:marRight w:val="0"/>
              <w:marTop w:val="0"/>
              <w:marBottom w:val="0"/>
              <w:divBdr>
                <w:top w:val="none" w:sz="0" w:space="0" w:color="auto"/>
                <w:left w:val="none" w:sz="0" w:space="0" w:color="auto"/>
                <w:bottom w:val="none" w:sz="0" w:space="0" w:color="auto"/>
                <w:right w:val="none" w:sz="0" w:space="0" w:color="auto"/>
              </w:divBdr>
            </w:div>
            <w:div w:id="1952933215">
              <w:marLeft w:val="0"/>
              <w:marRight w:val="0"/>
              <w:marTop w:val="0"/>
              <w:marBottom w:val="0"/>
              <w:divBdr>
                <w:top w:val="none" w:sz="0" w:space="0" w:color="auto"/>
                <w:left w:val="none" w:sz="0" w:space="0" w:color="auto"/>
                <w:bottom w:val="none" w:sz="0" w:space="0" w:color="auto"/>
                <w:right w:val="none" w:sz="0" w:space="0" w:color="auto"/>
              </w:divBdr>
            </w:div>
            <w:div w:id="1952933228">
              <w:marLeft w:val="0"/>
              <w:marRight w:val="0"/>
              <w:marTop w:val="0"/>
              <w:marBottom w:val="0"/>
              <w:divBdr>
                <w:top w:val="none" w:sz="0" w:space="0" w:color="auto"/>
                <w:left w:val="none" w:sz="0" w:space="0" w:color="auto"/>
                <w:bottom w:val="none" w:sz="0" w:space="0" w:color="auto"/>
                <w:right w:val="none" w:sz="0" w:space="0" w:color="auto"/>
              </w:divBdr>
            </w:div>
            <w:div w:id="1952933232">
              <w:marLeft w:val="0"/>
              <w:marRight w:val="0"/>
              <w:marTop w:val="0"/>
              <w:marBottom w:val="0"/>
              <w:divBdr>
                <w:top w:val="none" w:sz="0" w:space="0" w:color="auto"/>
                <w:left w:val="none" w:sz="0" w:space="0" w:color="auto"/>
                <w:bottom w:val="none" w:sz="0" w:space="0" w:color="auto"/>
                <w:right w:val="none" w:sz="0" w:space="0" w:color="auto"/>
              </w:divBdr>
            </w:div>
            <w:div w:id="1952933248">
              <w:marLeft w:val="0"/>
              <w:marRight w:val="0"/>
              <w:marTop w:val="0"/>
              <w:marBottom w:val="0"/>
              <w:divBdr>
                <w:top w:val="none" w:sz="0" w:space="0" w:color="auto"/>
                <w:left w:val="none" w:sz="0" w:space="0" w:color="auto"/>
                <w:bottom w:val="none" w:sz="0" w:space="0" w:color="auto"/>
                <w:right w:val="none" w:sz="0" w:space="0" w:color="auto"/>
              </w:divBdr>
            </w:div>
            <w:div w:id="1952933253">
              <w:marLeft w:val="0"/>
              <w:marRight w:val="0"/>
              <w:marTop w:val="0"/>
              <w:marBottom w:val="0"/>
              <w:divBdr>
                <w:top w:val="none" w:sz="0" w:space="0" w:color="auto"/>
                <w:left w:val="none" w:sz="0" w:space="0" w:color="auto"/>
                <w:bottom w:val="none" w:sz="0" w:space="0" w:color="auto"/>
                <w:right w:val="none" w:sz="0" w:space="0" w:color="auto"/>
              </w:divBdr>
            </w:div>
            <w:div w:id="1952933257">
              <w:marLeft w:val="0"/>
              <w:marRight w:val="0"/>
              <w:marTop w:val="0"/>
              <w:marBottom w:val="0"/>
              <w:divBdr>
                <w:top w:val="none" w:sz="0" w:space="0" w:color="auto"/>
                <w:left w:val="none" w:sz="0" w:space="0" w:color="auto"/>
                <w:bottom w:val="none" w:sz="0" w:space="0" w:color="auto"/>
                <w:right w:val="none" w:sz="0" w:space="0" w:color="auto"/>
              </w:divBdr>
            </w:div>
            <w:div w:id="1952933259">
              <w:marLeft w:val="0"/>
              <w:marRight w:val="0"/>
              <w:marTop w:val="0"/>
              <w:marBottom w:val="0"/>
              <w:divBdr>
                <w:top w:val="none" w:sz="0" w:space="0" w:color="auto"/>
                <w:left w:val="none" w:sz="0" w:space="0" w:color="auto"/>
                <w:bottom w:val="none" w:sz="0" w:space="0" w:color="auto"/>
                <w:right w:val="none" w:sz="0" w:space="0" w:color="auto"/>
              </w:divBdr>
            </w:div>
            <w:div w:id="1952933290">
              <w:marLeft w:val="0"/>
              <w:marRight w:val="0"/>
              <w:marTop w:val="0"/>
              <w:marBottom w:val="0"/>
              <w:divBdr>
                <w:top w:val="none" w:sz="0" w:space="0" w:color="auto"/>
                <w:left w:val="none" w:sz="0" w:space="0" w:color="auto"/>
                <w:bottom w:val="none" w:sz="0" w:space="0" w:color="auto"/>
                <w:right w:val="none" w:sz="0" w:space="0" w:color="auto"/>
              </w:divBdr>
            </w:div>
            <w:div w:id="1952933295">
              <w:marLeft w:val="0"/>
              <w:marRight w:val="0"/>
              <w:marTop w:val="0"/>
              <w:marBottom w:val="0"/>
              <w:divBdr>
                <w:top w:val="none" w:sz="0" w:space="0" w:color="auto"/>
                <w:left w:val="none" w:sz="0" w:space="0" w:color="auto"/>
                <w:bottom w:val="none" w:sz="0" w:space="0" w:color="auto"/>
                <w:right w:val="none" w:sz="0" w:space="0" w:color="auto"/>
              </w:divBdr>
            </w:div>
            <w:div w:id="1952933300">
              <w:marLeft w:val="0"/>
              <w:marRight w:val="0"/>
              <w:marTop w:val="0"/>
              <w:marBottom w:val="0"/>
              <w:divBdr>
                <w:top w:val="none" w:sz="0" w:space="0" w:color="auto"/>
                <w:left w:val="none" w:sz="0" w:space="0" w:color="auto"/>
                <w:bottom w:val="none" w:sz="0" w:space="0" w:color="auto"/>
                <w:right w:val="none" w:sz="0" w:space="0" w:color="auto"/>
              </w:divBdr>
            </w:div>
            <w:div w:id="1952933302">
              <w:marLeft w:val="0"/>
              <w:marRight w:val="0"/>
              <w:marTop w:val="0"/>
              <w:marBottom w:val="0"/>
              <w:divBdr>
                <w:top w:val="none" w:sz="0" w:space="0" w:color="auto"/>
                <w:left w:val="none" w:sz="0" w:space="0" w:color="auto"/>
                <w:bottom w:val="none" w:sz="0" w:space="0" w:color="auto"/>
                <w:right w:val="none" w:sz="0" w:space="0" w:color="auto"/>
              </w:divBdr>
            </w:div>
            <w:div w:id="1952933314">
              <w:marLeft w:val="0"/>
              <w:marRight w:val="0"/>
              <w:marTop w:val="0"/>
              <w:marBottom w:val="0"/>
              <w:divBdr>
                <w:top w:val="none" w:sz="0" w:space="0" w:color="auto"/>
                <w:left w:val="none" w:sz="0" w:space="0" w:color="auto"/>
                <w:bottom w:val="none" w:sz="0" w:space="0" w:color="auto"/>
                <w:right w:val="none" w:sz="0" w:space="0" w:color="auto"/>
              </w:divBdr>
            </w:div>
            <w:div w:id="1952933321">
              <w:marLeft w:val="0"/>
              <w:marRight w:val="0"/>
              <w:marTop w:val="0"/>
              <w:marBottom w:val="0"/>
              <w:divBdr>
                <w:top w:val="none" w:sz="0" w:space="0" w:color="auto"/>
                <w:left w:val="none" w:sz="0" w:space="0" w:color="auto"/>
                <w:bottom w:val="none" w:sz="0" w:space="0" w:color="auto"/>
                <w:right w:val="none" w:sz="0" w:space="0" w:color="auto"/>
              </w:divBdr>
            </w:div>
            <w:div w:id="1952933340">
              <w:marLeft w:val="0"/>
              <w:marRight w:val="0"/>
              <w:marTop w:val="0"/>
              <w:marBottom w:val="0"/>
              <w:divBdr>
                <w:top w:val="none" w:sz="0" w:space="0" w:color="auto"/>
                <w:left w:val="none" w:sz="0" w:space="0" w:color="auto"/>
                <w:bottom w:val="none" w:sz="0" w:space="0" w:color="auto"/>
                <w:right w:val="none" w:sz="0" w:space="0" w:color="auto"/>
              </w:divBdr>
            </w:div>
            <w:div w:id="1952933357">
              <w:marLeft w:val="0"/>
              <w:marRight w:val="0"/>
              <w:marTop w:val="0"/>
              <w:marBottom w:val="0"/>
              <w:divBdr>
                <w:top w:val="none" w:sz="0" w:space="0" w:color="auto"/>
                <w:left w:val="none" w:sz="0" w:space="0" w:color="auto"/>
                <w:bottom w:val="none" w:sz="0" w:space="0" w:color="auto"/>
                <w:right w:val="none" w:sz="0" w:space="0" w:color="auto"/>
              </w:divBdr>
            </w:div>
            <w:div w:id="1952933367">
              <w:marLeft w:val="0"/>
              <w:marRight w:val="0"/>
              <w:marTop w:val="0"/>
              <w:marBottom w:val="0"/>
              <w:divBdr>
                <w:top w:val="none" w:sz="0" w:space="0" w:color="auto"/>
                <w:left w:val="none" w:sz="0" w:space="0" w:color="auto"/>
                <w:bottom w:val="none" w:sz="0" w:space="0" w:color="auto"/>
                <w:right w:val="none" w:sz="0" w:space="0" w:color="auto"/>
              </w:divBdr>
            </w:div>
            <w:div w:id="1952933371">
              <w:marLeft w:val="0"/>
              <w:marRight w:val="0"/>
              <w:marTop w:val="0"/>
              <w:marBottom w:val="0"/>
              <w:divBdr>
                <w:top w:val="none" w:sz="0" w:space="0" w:color="auto"/>
                <w:left w:val="none" w:sz="0" w:space="0" w:color="auto"/>
                <w:bottom w:val="none" w:sz="0" w:space="0" w:color="auto"/>
                <w:right w:val="none" w:sz="0" w:space="0" w:color="auto"/>
              </w:divBdr>
            </w:div>
            <w:div w:id="1952933373">
              <w:marLeft w:val="0"/>
              <w:marRight w:val="0"/>
              <w:marTop w:val="0"/>
              <w:marBottom w:val="0"/>
              <w:divBdr>
                <w:top w:val="none" w:sz="0" w:space="0" w:color="auto"/>
                <w:left w:val="none" w:sz="0" w:space="0" w:color="auto"/>
                <w:bottom w:val="none" w:sz="0" w:space="0" w:color="auto"/>
                <w:right w:val="none" w:sz="0" w:space="0" w:color="auto"/>
              </w:divBdr>
            </w:div>
            <w:div w:id="1952933374">
              <w:marLeft w:val="0"/>
              <w:marRight w:val="0"/>
              <w:marTop w:val="0"/>
              <w:marBottom w:val="0"/>
              <w:divBdr>
                <w:top w:val="none" w:sz="0" w:space="0" w:color="auto"/>
                <w:left w:val="none" w:sz="0" w:space="0" w:color="auto"/>
                <w:bottom w:val="none" w:sz="0" w:space="0" w:color="auto"/>
                <w:right w:val="none" w:sz="0" w:space="0" w:color="auto"/>
              </w:divBdr>
            </w:div>
            <w:div w:id="1952933377">
              <w:marLeft w:val="0"/>
              <w:marRight w:val="0"/>
              <w:marTop w:val="0"/>
              <w:marBottom w:val="0"/>
              <w:divBdr>
                <w:top w:val="none" w:sz="0" w:space="0" w:color="auto"/>
                <w:left w:val="none" w:sz="0" w:space="0" w:color="auto"/>
                <w:bottom w:val="none" w:sz="0" w:space="0" w:color="auto"/>
                <w:right w:val="none" w:sz="0" w:space="0" w:color="auto"/>
              </w:divBdr>
            </w:div>
            <w:div w:id="1952933387">
              <w:marLeft w:val="0"/>
              <w:marRight w:val="0"/>
              <w:marTop w:val="0"/>
              <w:marBottom w:val="0"/>
              <w:divBdr>
                <w:top w:val="none" w:sz="0" w:space="0" w:color="auto"/>
                <w:left w:val="none" w:sz="0" w:space="0" w:color="auto"/>
                <w:bottom w:val="none" w:sz="0" w:space="0" w:color="auto"/>
                <w:right w:val="none" w:sz="0" w:space="0" w:color="auto"/>
              </w:divBdr>
            </w:div>
            <w:div w:id="1952933396">
              <w:marLeft w:val="0"/>
              <w:marRight w:val="0"/>
              <w:marTop w:val="0"/>
              <w:marBottom w:val="0"/>
              <w:divBdr>
                <w:top w:val="none" w:sz="0" w:space="0" w:color="auto"/>
                <w:left w:val="none" w:sz="0" w:space="0" w:color="auto"/>
                <w:bottom w:val="none" w:sz="0" w:space="0" w:color="auto"/>
                <w:right w:val="none" w:sz="0" w:space="0" w:color="auto"/>
              </w:divBdr>
            </w:div>
            <w:div w:id="1952933417">
              <w:marLeft w:val="0"/>
              <w:marRight w:val="0"/>
              <w:marTop w:val="0"/>
              <w:marBottom w:val="0"/>
              <w:divBdr>
                <w:top w:val="none" w:sz="0" w:space="0" w:color="auto"/>
                <w:left w:val="none" w:sz="0" w:space="0" w:color="auto"/>
                <w:bottom w:val="none" w:sz="0" w:space="0" w:color="auto"/>
                <w:right w:val="none" w:sz="0" w:space="0" w:color="auto"/>
              </w:divBdr>
            </w:div>
            <w:div w:id="1952933428">
              <w:marLeft w:val="0"/>
              <w:marRight w:val="0"/>
              <w:marTop w:val="0"/>
              <w:marBottom w:val="0"/>
              <w:divBdr>
                <w:top w:val="none" w:sz="0" w:space="0" w:color="auto"/>
                <w:left w:val="none" w:sz="0" w:space="0" w:color="auto"/>
                <w:bottom w:val="none" w:sz="0" w:space="0" w:color="auto"/>
                <w:right w:val="none" w:sz="0" w:space="0" w:color="auto"/>
              </w:divBdr>
            </w:div>
            <w:div w:id="1952933431">
              <w:marLeft w:val="0"/>
              <w:marRight w:val="0"/>
              <w:marTop w:val="0"/>
              <w:marBottom w:val="0"/>
              <w:divBdr>
                <w:top w:val="none" w:sz="0" w:space="0" w:color="auto"/>
                <w:left w:val="none" w:sz="0" w:space="0" w:color="auto"/>
                <w:bottom w:val="none" w:sz="0" w:space="0" w:color="auto"/>
                <w:right w:val="none" w:sz="0" w:space="0" w:color="auto"/>
              </w:divBdr>
            </w:div>
            <w:div w:id="1952933432">
              <w:marLeft w:val="0"/>
              <w:marRight w:val="0"/>
              <w:marTop w:val="0"/>
              <w:marBottom w:val="0"/>
              <w:divBdr>
                <w:top w:val="none" w:sz="0" w:space="0" w:color="auto"/>
                <w:left w:val="none" w:sz="0" w:space="0" w:color="auto"/>
                <w:bottom w:val="none" w:sz="0" w:space="0" w:color="auto"/>
                <w:right w:val="none" w:sz="0" w:space="0" w:color="auto"/>
              </w:divBdr>
            </w:div>
            <w:div w:id="1952933452">
              <w:marLeft w:val="0"/>
              <w:marRight w:val="0"/>
              <w:marTop w:val="0"/>
              <w:marBottom w:val="0"/>
              <w:divBdr>
                <w:top w:val="none" w:sz="0" w:space="0" w:color="auto"/>
                <w:left w:val="none" w:sz="0" w:space="0" w:color="auto"/>
                <w:bottom w:val="none" w:sz="0" w:space="0" w:color="auto"/>
                <w:right w:val="none" w:sz="0" w:space="0" w:color="auto"/>
              </w:divBdr>
            </w:div>
            <w:div w:id="1952933454">
              <w:marLeft w:val="0"/>
              <w:marRight w:val="0"/>
              <w:marTop w:val="0"/>
              <w:marBottom w:val="0"/>
              <w:divBdr>
                <w:top w:val="none" w:sz="0" w:space="0" w:color="auto"/>
                <w:left w:val="none" w:sz="0" w:space="0" w:color="auto"/>
                <w:bottom w:val="none" w:sz="0" w:space="0" w:color="auto"/>
                <w:right w:val="none" w:sz="0" w:space="0" w:color="auto"/>
              </w:divBdr>
            </w:div>
            <w:div w:id="1952933459">
              <w:marLeft w:val="0"/>
              <w:marRight w:val="0"/>
              <w:marTop w:val="0"/>
              <w:marBottom w:val="0"/>
              <w:divBdr>
                <w:top w:val="none" w:sz="0" w:space="0" w:color="auto"/>
                <w:left w:val="none" w:sz="0" w:space="0" w:color="auto"/>
                <w:bottom w:val="none" w:sz="0" w:space="0" w:color="auto"/>
                <w:right w:val="none" w:sz="0" w:space="0" w:color="auto"/>
              </w:divBdr>
            </w:div>
            <w:div w:id="1952933468">
              <w:marLeft w:val="0"/>
              <w:marRight w:val="0"/>
              <w:marTop w:val="0"/>
              <w:marBottom w:val="0"/>
              <w:divBdr>
                <w:top w:val="none" w:sz="0" w:space="0" w:color="auto"/>
                <w:left w:val="none" w:sz="0" w:space="0" w:color="auto"/>
                <w:bottom w:val="none" w:sz="0" w:space="0" w:color="auto"/>
                <w:right w:val="none" w:sz="0" w:space="0" w:color="auto"/>
              </w:divBdr>
            </w:div>
            <w:div w:id="195293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3311">
      <w:marLeft w:val="0"/>
      <w:marRight w:val="0"/>
      <w:marTop w:val="0"/>
      <w:marBottom w:val="0"/>
      <w:divBdr>
        <w:top w:val="none" w:sz="0" w:space="0" w:color="auto"/>
        <w:left w:val="none" w:sz="0" w:space="0" w:color="auto"/>
        <w:bottom w:val="none" w:sz="0" w:space="0" w:color="auto"/>
        <w:right w:val="none" w:sz="0" w:space="0" w:color="auto"/>
      </w:divBdr>
      <w:divsChild>
        <w:div w:id="1952933083">
          <w:marLeft w:val="0"/>
          <w:marRight w:val="0"/>
          <w:marTop w:val="0"/>
          <w:marBottom w:val="0"/>
          <w:divBdr>
            <w:top w:val="none" w:sz="0" w:space="0" w:color="auto"/>
            <w:left w:val="none" w:sz="0" w:space="0" w:color="auto"/>
            <w:bottom w:val="none" w:sz="0" w:space="0" w:color="auto"/>
            <w:right w:val="none" w:sz="0" w:space="0" w:color="auto"/>
          </w:divBdr>
        </w:div>
        <w:div w:id="1952933090">
          <w:marLeft w:val="0"/>
          <w:marRight w:val="0"/>
          <w:marTop w:val="0"/>
          <w:marBottom w:val="0"/>
          <w:divBdr>
            <w:top w:val="none" w:sz="0" w:space="0" w:color="auto"/>
            <w:left w:val="none" w:sz="0" w:space="0" w:color="auto"/>
            <w:bottom w:val="none" w:sz="0" w:space="0" w:color="auto"/>
            <w:right w:val="none" w:sz="0" w:space="0" w:color="auto"/>
          </w:divBdr>
        </w:div>
        <w:div w:id="1952933101">
          <w:marLeft w:val="0"/>
          <w:marRight w:val="0"/>
          <w:marTop w:val="0"/>
          <w:marBottom w:val="0"/>
          <w:divBdr>
            <w:top w:val="none" w:sz="0" w:space="0" w:color="auto"/>
            <w:left w:val="none" w:sz="0" w:space="0" w:color="auto"/>
            <w:bottom w:val="none" w:sz="0" w:space="0" w:color="auto"/>
            <w:right w:val="none" w:sz="0" w:space="0" w:color="auto"/>
          </w:divBdr>
        </w:div>
        <w:div w:id="1952933110">
          <w:marLeft w:val="0"/>
          <w:marRight w:val="0"/>
          <w:marTop w:val="0"/>
          <w:marBottom w:val="0"/>
          <w:divBdr>
            <w:top w:val="none" w:sz="0" w:space="0" w:color="auto"/>
            <w:left w:val="none" w:sz="0" w:space="0" w:color="auto"/>
            <w:bottom w:val="none" w:sz="0" w:space="0" w:color="auto"/>
            <w:right w:val="none" w:sz="0" w:space="0" w:color="auto"/>
          </w:divBdr>
        </w:div>
        <w:div w:id="1952933118">
          <w:marLeft w:val="0"/>
          <w:marRight w:val="0"/>
          <w:marTop w:val="0"/>
          <w:marBottom w:val="0"/>
          <w:divBdr>
            <w:top w:val="none" w:sz="0" w:space="0" w:color="auto"/>
            <w:left w:val="none" w:sz="0" w:space="0" w:color="auto"/>
            <w:bottom w:val="none" w:sz="0" w:space="0" w:color="auto"/>
            <w:right w:val="none" w:sz="0" w:space="0" w:color="auto"/>
          </w:divBdr>
        </w:div>
        <w:div w:id="1952933149">
          <w:marLeft w:val="0"/>
          <w:marRight w:val="0"/>
          <w:marTop w:val="0"/>
          <w:marBottom w:val="0"/>
          <w:divBdr>
            <w:top w:val="none" w:sz="0" w:space="0" w:color="auto"/>
            <w:left w:val="none" w:sz="0" w:space="0" w:color="auto"/>
            <w:bottom w:val="none" w:sz="0" w:space="0" w:color="auto"/>
            <w:right w:val="none" w:sz="0" w:space="0" w:color="auto"/>
          </w:divBdr>
        </w:div>
        <w:div w:id="1952933160">
          <w:marLeft w:val="0"/>
          <w:marRight w:val="0"/>
          <w:marTop w:val="0"/>
          <w:marBottom w:val="0"/>
          <w:divBdr>
            <w:top w:val="none" w:sz="0" w:space="0" w:color="auto"/>
            <w:left w:val="none" w:sz="0" w:space="0" w:color="auto"/>
            <w:bottom w:val="none" w:sz="0" w:space="0" w:color="auto"/>
            <w:right w:val="none" w:sz="0" w:space="0" w:color="auto"/>
          </w:divBdr>
        </w:div>
        <w:div w:id="1952933194">
          <w:marLeft w:val="0"/>
          <w:marRight w:val="0"/>
          <w:marTop w:val="0"/>
          <w:marBottom w:val="0"/>
          <w:divBdr>
            <w:top w:val="none" w:sz="0" w:space="0" w:color="auto"/>
            <w:left w:val="none" w:sz="0" w:space="0" w:color="auto"/>
            <w:bottom w:val="none" w:sz="0" w:space="0" w:color="auto"/>
            <w:right w:val="none" w:sz="0" w:space="0" w:color="auto"/>
          </w:divBdr>
        </w:div>
        <w:div w:id="1952933218">
          <w:marLeft w:val="0"/>
          <w:marRight w:val="0"/>
          <w:marTop w:val="0"/>
          <w:marBottom w:val="0"/>
          <w:divBdr>
            <w:top w:val="none" w:sz="0" w:space="0" w:color="auto"/>
            <w:left w:val="none" w:sz="0" w:space="0" w:color="auto"/>
            <w:bottom w:val="none" w:sz="0" w:space="0" w:color="auto"/>
            <w:right w:val="none" w:sz="0" w:space="0" w:color="auto"/>
          </w:divBdr>
        </w:div>
        <w:div w:id="1952933227">
          <w:marLeft w:val="0"/>
          <w:marRight w:val="0"/>
          <w:marTop w:val="0"/>
          <w:marBottom w:val="0"/>
          <w:divBdr>
            <w:top w:val="none" w:sz="0" w:space="0" w:color="auto"/>
            <w:left w:val="none" w:sz="0" w:space="0" w:color="auto"/>
            <w:bottom w:val="none" w:sz="0" w:space="0" w:color="auto"/>
            <w:right w:val="none" w:sz="0" w:space="0" w:color="auto"/>
          </w:divBdr>
        </w:div>
        <w:div w:id="1952933277">
          <w:marLeft w:val="0"/>
          <w:marRight w:val="0"/>
          <w:marTop w:val="0"/>
          <w:marBottom w:val="0"/>
          <w:divBdr>
            <w:top w:val="none" w:sz="0" w:space="0" w:color="auto"/>
            <w:left w:val="none" w:sz="0" w:space="0" w:color="auto"/>
            <w:bottom w:val="none" w:sz="0" w:space="0" w:color="auto"/>
            <w:right w:val="none" w:sz="0" w:space="0" w:color="auto"/>
          </w:divBdr>
        </w:div>
        <w:div w:id="1952933330">
          <w:marLeft w:val="0"/>
          <w:marRight w:val="0"/>
          <w:marTop w:val="0"/>
          <w:marBottom w:val="0"/>
          <w:divBdr>
            <w:top w:val="none" w:sz="0" w:space="0" w:color="auto"/>
            <w:left w:val="none" w:sz="0" w:space="0" w:color="auto"/>
            <w:bottom w:val="none" w:sz="0" w:space="0" w:color="auto"/>
            <w:right w:val="none" w:sz="0" w:space="0" w:color="auto"/>
          </w:divBdr>
        </w:div>
        <w:div w:id="1952933346">
          <w:marLeft w:val="0"/>
          <w:marRight w:val="0"/>
          <w:marTop w:val="0"/>
          <w:marBottom w:val="0"/>
          <w:divBdr>
            <w:top w:val="none" w:sz="0" w:space="0" w:color="auto"/>
            <w:left w:val="none" w:sz="0" w:space="0" w:color="auto"/>
            <w:bottom w:val="none" w:sz="0" w:space="0" w:color="auto"/>
            <w:right w:val="none" w:sz="0" w:space="0" w:color="auto"/>
          </w:divBdr>
        </w:div>
        <w:div w:id="1952933365">
          <w:marLeft w:val="0"/>
          <w:marRight w:val="0"/>
          <w:marTop w:val="0"/>
          <w:marBottom w:val="0"/>
          <w:divBdr>
            <w:top w:val="none" w:sz="0" w:space="0" w:color="auto"/>
            <w:left w:val="none" w:sz="0" w:space="0" w:color="auto"/>
            <w:bottom w:val="none" w:sz="0" w:space="0" w:color="auto"/>
            <w:right w:val="none" w:sz="0" w:space="0" w:color="auto"/>
          </w:divBdr>
        </w:div>
        <w:div w:id="1952933397">
          <w:marLeft w:val="0"/>
          <w:marRight w:val="0"/>
          <w:marTop w:val="0"/>
          <w:marBottom w:val="0"/>
          <w:divBdr>
            <w:top w:val="none" w:sz="0" w:space="0" w:color="auto"/>
            <w:left w:val="none" w:sz="0" w:space="0" w:color="auto"/>
            <w:bottom w:val="none" w:sz="0" w:space="0" w:color="auto"/>
            <w:right w:val="none" w:sz="0" w:space="0" w:color="auto"/>
          </w:divBdr>
        </w:div>
        <w:div w:id="1952933426">
          <w:marLeft w:val="0"/>
          <w:marRight w:val="0"/>
          <w:marTop w:val="0"/>
          <w:marBottom w:val="0"/>
          <w:divBdr>
            <w:top w:val="none" w:sz="0" w:space="0" w:color="auto"/>
            <w:left w:val="none" w:sz="0" w:space="0" w:color="auto"/>
            <w:bottom w:val="none" w:sz="0" w:space="0" w:color="auto"/>
            <w:right w:val="none" w:sz="0" w:space="0" w:color="auto"/>
          </w:divBdr>
        </w:div>
        <w:div w:id="1952933439">
          <w:marLeft w:val="0"/>
          <w:marRight w:val="0"/>
          <w:marTop w:val="0"/>
          <w:marBottom w:val="0"/>
          <w:divBdr>
            <w:top w:val="none" w:sz="0" w:space="0" w:color="auto"/>
            <w:left w:val="none" w:sz="0" w:space="0" w:color="auto"/>
            <w:bottom w:val="none" w:sz="0" w:space="0" w:color="auto"/>
            <w:right w:val="none" w:sz="0" w:space="0" w:color="auto"/>
          </w:divBdr>
        </w:div>
        <w:div w:id="1952933441">
          <w:marLeft w:val="0"/>
          <w:marRight w:val="0"/>
          <w:marTop w:val="0"/>
          <w:marBottom w:val="0"/>
          <w:divBdr>
            <w:top w:val="none" w:sz="0" w:space="0" w:color="auto"/>
            <w:left w:val="none" w:sz="0" w:space="0" w:color="auto"/>
            <w:bottom w:val="none" w:sz="0" w:space="0" w:color="auto"/>
            <w:right w:val="none" w:sz="0" w:space="0" w:color="auto"/>
          </w:divBdr>
        </w:div>
        <w:div w:id="1952933467">
          <w:marLeft w:val="0"/>
          <w:marRight w:val="0"/>
          <w:marTop w:val="0"/>
          <w:marBottom w:val="0"/>
          <w:divBdr>
            <w:top w:val="none" w:sz="0" w:space="0" w:color="auto"/>
            <w:left w:val="none" w:sz="0" w:space="0" w:color="auto"/>
            <w:bottom w:val="none" w:sz="0" w:space="0" w:color="auto"/>
            <w:right w:val="none" w:sz="0" w:space="0" w:color="auto"/>
          </w:divBdr>
        </w:div>
        <w:div w:id="1952933469">
          <w:marLeft w:val="0"/>
          <w:marRight w:val="0"/>
          <w:marTop w:val="0"/>
          <w:marBottom w:val="0"/>
          <w:divBdr>
            <w:top w:val="none" w:sz="0" w:space="0" w:color="auto"/>
            <w:left w:val="none" w:sz="0" w:space="0" w:color="auto"/>
            <w:bottom w:val="none" w:sz="0" w:space="0" w:color="auto"/>
            <w:right w:val="none" w:sz="0" w:space="0" w:color="auto"/>
          </w:divBdr>
        </w:div>
      </w:divsChild>
    </w:div>
    <w:div w:id="1952933366">
      <w:marLeft w:val="0"/>
      <w:marRight w:val="0"/>
      <w:marTop w:val="0"/>
      <w:marBottom w:val="0"/>
      <w:divBdr>
        <w:top w:val="none" w:sz="0" w:space="0" w:color="auto"/>
        <w:left w:val="none" w:sz="0" w:space="0" w:color="auto"/>
        <w:bottom w:val="none" w:sz="0" w:space="0" w:color="auto"/>
        <w:right w:val="none" w:sz="0" w:space="0" w:color="auto"/>
      </w:divBdr>
      <w:divsChild>
        <w:div w:id="1952933229">
          <w:marLeft w:val="0"/>
          <w:marRight w:val="0"/>
          <w:marTop w:val="0"/>
          <w:marBottom w:val="0"/>
          <w:divBdr>
            <w:top w:val="none" w:sz="0" w:space="0" w:color="auto"/>
            <w:left w:val="none" w:sz="0" w:space="0" w:color="auto"/>
            <w:bottom w:val="none" w:sz="0" w:space="0" w:color="auto"/>
            <w:right w:val="none" w:sz="0" w:space="0" w:color="auto"/>
          </w:divBdr>
          <w:divsChild>
            <w:div w:id="1952933085">
              <w:marLeft w:val="0"/>
              <w:marRight w:val="0"/>
              <w:marTop w:val="0"/>
              <w:marBottom w:val="0"/>
              <w:divBdr>
                <w:top w:val="none" w:sz="0" w:space="0" w:color="auto"/>
                <w:left w:val="none" w:sz="0" w:space="0" w:color="auto"/>
                <w:bottom w:val="none" w:sz="0" w:space="0" w:color="auto"/>
                <w:right w:val="none" w:sz="0" w:space="0" w:color="auto"/>
              </w:divBdr>
            </w:div>
            <w:div w:id="1952933087">
              <w:marLeft w:val="0"/>
              <w:marRight w:val="0"/>
              <w:marTop w:val="0"/>
              <w:marBottom w:val="0"/>
              <w:divBdr>
                <w:top w:val="none" w:sz="0" w:space="0" w:color="auto"/>
                <w:left w:val="none" w:sz="0" w:space="0" w:color="auto"/>
                <w:bottom w:val="none" w:sz="0" w:space="0" w:color="auto"/>
                <w:right w:val="none" w:sz="0" w:space="0" w:color="auto"/>
              </w:divBdr>
            </w:div>
            <w:div w:id="1952933091">
              <w:marLeft w:val="0"/>
              <w:marRight w:val="0"/>
              <w:marTop w:val="0"/>
              <w:marBottom w:val="0"/>
              <w:divBdr>
                <w:top w:val="none" w:sz="0" w:space="0" w:color="auto"/>
                <w:left w:val="none" w:sz="0" w:space="0" w:color="auto"/>
                <w:bottom w:val="none" w:sz="0" w:space="0" w:color="auto"/>
                <w:right w:val="none" w:sz="0" w:space="0" w:color="auto"/>
              </w:divBdr>
            </w:div>
            <w:div w:id="1952933092">
              <w:marLeft w:val="0"/>
              <w:marRight w:val="0"/>
              <w:marTop w:val="0"/>
              <w:marBottom w:val="0"/>
              <w:divBdr>
                <w:top w:val="none" w:sz="0" w:space="0" w:color="auto"/>
                <w:left w:val="none" w:sz="0" w:space="0" w:color="auto"/>
                <w:bottom w:val="none" w:sz="0" w:space="0" w:color="auto"/>
                <w:right w:val="none" w:sz="0" w:space="0" w:color="auto"/>
              </w:divBdr>
            </w:div>
            <w:div w:id="1952933095">
              <w:marLeft w:val="0"/>
              <w:marRight w:val="0"/>
              <w:marTop w:val="0"/>
              <w:marBottom w:val="0"/>
              <w:divBdr>
                <w:top w:val="none" w:sz="0" w:space="0" w:color="auto"/>
                <w:left w:val="none" w:sz="0" w:space="0" w:color="auto"/>
                <w:bottom w:val="none" w:sz="0" w:space="0" w:color="auto"/>
                <w:right w:val="none" w:sz="0" w:space="0" w:color="auto"/>
              </w:divBdr>
            </w:div>
            <w:div w:id="1952933099">
              <w:marLeft w:val="0"/>
              <w:marRight w:val="0"/>
              <w:marTop w:val="0"/>
              <w:marBottom w:val="0"/>
              <w:divBdr>
                <w:top w:val="none" w:sz="0" w:space="0" w:color="auto"/>
                <w:left w:val="none" w:sz="0" w:space="0" w:color="auto"/>
                <w:bottom w:val="none" w:sz="0" w:space="0" w:color="auto"/>
                <w:right w:val="none" w:sz="0" w:space="0" w:color="auto"/>
              </w:divBdr>
            </w:div>
            <w:div w:id="1952933107">
              <w:marLeft w:val="0"/>
              <w:marRight w:val="0"/>
              <w:marTop w:val="0"/>
              <w:marBottom w:val="0"/>
              <w:divBdr>
                <w:top w:val="none" w:sz="0" w:space="0" w:color="auto"/>
                <w:left w:val="none" w:sz="0" w:space="0" w:color="auto"/>
                <w:bottom w:val="none" w:sz="0" w:space="0" w:color="auto"/>
                <w:right w:val="none" w:sz="0" w:space="0" w:color="auto"/>
              </w:divBdr>
            </w:div>
            <w:div w:id="1952933109">
              <w:marLeft w:val="0"/>
              <w:marRight w:val="0"/>
              <w:marTop w:val="0"/>
              <w:marBottom w:val="0"/>
              <w:divBdr>
                <w:top w:val="none" w:sz="0" w:space="0" w:color="auto"/>
                <w:left w:val="none" w:sz="0" w:space="0" w:color="auto"/>
                <w:bottom w:val="none" w:sz="0" w:space="0" w:color="auto"/>
                <w:right w:val="none" w:sz="0" w:space="0" w:color="auto"/>
              </w:divBdr>
            </w:div>
            <w:div w:id="1952933120">
              <w:marLeft w:val="0"/>
              <w:marRight w:val="0"/>
              <w:marTop w:val="0"/>
              <w:marBottom w:val="0"/>
              <w:divBdr>
                <w:top w:val="none" w:sz="0" w:space="0" w:color="auto"/>
                <w:left w:val="none" w:sz="0" w:space="0" w:color="auto"/>
                <w:bottom w:val="none" w:sz="0" w:space="0" w:color="auto"/>
                <w:right w:val="none" w:sz="0" w:space="0" w:color="auto"/>
              </w:divBdr>
            </w:div>
            <w:div w:id="1952933127">
              <w:marLeft w:val="0"/>
              <w:marRight w:val="0"/>
              <w:marTop w:val="0"/>
              <w:marBottom w:val="0"/>
              <w:divBdr>
                <w:top w:val="none" w:sz="0" w:space="0" w:color="auto"/>
                <w:left w:val="none" w:sz="0" w:space="0" w:color="auto"/>
                <w:bottom w:val="none" w:sz="0" w:space="0" w:color="auto"/>
                <w:right w:val="none" w:sz="0" w:space="0" w:color="auto"/>
              </w:divBdr>
            </w:div>
            <w:div w:id="1952933134">
              <w:marLeft w:val="0"/>
              <w:marRight w:val="0"/>
              <w:marTop w:val="0"/>
              <w:marBottom w:val="0"/>
              <w:divBdr>
                <w:top w:val="none" w:sz="0" w:space="0" w:color="auto"/>
                <w:left w:val="none" w:sz="0" w:space="0" w:color="auto"/>
                <w:bottom w:val="none" w:sz="0" w:space="0" w:color="auto"/>
                <w:right w:val="none" w:sz="0" w:space="0" w:color="auto"/>
              </w:divBdr>
            </w:div>
            <w:div w:id="1952933138">
              <w:marLeft w:val="0"/>
              <w:marRight w:val="0"/>
              <w:marTop w:val="0"/>
              <w:marBottom w:val="0"/>
              <w:divBdr>
                <w:top w:val="none" w:sz="0" w:space="0" w:color="auto"/>
                <w:left w:val="none" w:sz="0" w:space="0" w:color="auto"/>
                <w:bottom w:val="none" w:sz="0" w:space="0" w:color="auto"/>
                <w:right w:val="none" w:sz="0" w:space="0" w:color="auto"/>
              </w:divBdr>
            </w:div>
            <w:div w:id="1952933145">
              <w:marLeft w:val="0"/>
              <w:marRight w:val="0"/>
              <w:marTop w:val="0"/>
              <w:marBottom w:val="0"/>
              <w:divBdr>
                <w:top w:val="none" w:sz="0" w:space="0" w:color="auto"/>
                <w:left w:val="none" w:sz="0" w:space="0" w:color="auto"/>
                <w:bottom w:val="none" w:sz="0" w:space="0" w:color="auto"/>
                <w:right w:val="none" w:sz="0" w:space="0" w:color="auto"/>
              </w:divBdr>
            </w:div>
            <w:div w:id="1952933150">
              <w:marLeft w:val="0"/>
              <w:marRight w:val="0"/>
              <w:marTop w:val="0"/>
              <w:marBottom w:val="0"/>
              <w:divBdr>
                <w:top w:val="none" w:sz="0" w:space="0" w:color="auto"/>
                <w:left w:val="none" w:sz="0" w:space="0" w:color="auto"/>
                <w:bottom w:val="none" w:sz="0" w:space="0" w:color="auto"/>
                <w:right w:val="none" w:sz="0" w:space="0" w:color="auto"/>
              </w:divBdr>
            </w:div>
            <w:div w:id="1952933153">
              <w:marLeft w:val="0"/>
              <w:marRight w:val="0"/>
              <w:marTop w:val="0"/>
              <w:marBottom w:val="0"/>
              <w:divBdr>
                <w:top w:val="none" w:sz="0" w:space="0" w:color="auto"/>
                <w:left w:val="none" w:sz="0" w:space="0" w:color="auto"/>
                <w:bottom w:val="none" w:sz="0" w:space="0" w:color="auto"/>
                <w:right w:val="none" w:sz="0" w:space="0" w:color="auto"/>
              </w:divBdr>
            </w:div>
            <w:div w:id="1952933165">
              <w:marLeft w:val="0"/>
              <w:marRight w:val="0"/>
              <w:marTop w:val="0"/>
              <w:marBottom w:val="0"/>
              <w:divBdr>
                <w:top w:val="none" w:sz="0" w:space="0" w:color="auto"/>
                <w:left w:val="none" w:sz="0" w:space="0" w:color="auto"/>
                <w:bottom w:val="none" w:sz="0" w:space="0" w:color="auto"/>
                <w:right w:val="none" w:sz="0" w:space="0" w:color="auto"/>
              </w:divBdr>
            </w:div>
            <w:div w:id="1952933168">
              <w:marLeft w:val="0"/>
              <w:marRight w:val="0"/>
              <w:marTop w:val="0"/>
              <w:marBottom w:val="0"/>
              <w:divBdr>
                <w:top w:val="none" w:sz="0" w:space="0" w:color="auto"/>
                <w:left w:val="none" w:sz="0" w:space="0" w:color="auto"/>
                <w:bottom w:val="none" w:sz="0" w:space="0" w:color="auto"/>
                <w:right w:val="none" w:sz="0" w:space="0" w:color="auto"/>
              </w:divBdr>
            </w:div>
            <w:div w:id="1952933188">
              <w:marLeft w:val="0"/>
              <w:marRight w:val="0"/>
              <w:marTop w:val="0"/>
              <w:marBottom w:val="0"/>
              <w:divBdr>
                <w:top w:val="none" w:sz="0" w:space="0" w:color="auto"/>
                <w:left w:val="none" w:sz="0" w:space="0" w:color="auto"/>
                <w:bottom w:val="none" w:sz="0" w:space="0" w:color="auto"/>
                <w:right w:val="none" w:sz="0" w:space="0" w:color="auto"/>
              </w:divBdr>
            </w:div>
            <w:div w:id="1952933208">
              <w:marLeft w:val="0"/>
              <w:marRight w:val="0"/>
              <w:marTop w:val="0"/>
              <w:marBottom w:val="0"/>
              <w:divBdr>
                <w:top w:val="none" w:sz="0" w:space="0" w:color="auto"/>
                <w:left w:val="none" w:sz="0" w:space="0" w:color="auto"/>
                <w:bottom w:val="none" w:sz="0" w:space="0" w:color="auto"/>
                <w:right w:val="none" w:sz="0" w:space="0" w:color="auto"/>
              </w:divBdr>
            </w:div>
            <w:div w:id="1952933217">
              <w:marLeft w:val="0"/>
              <w:marRight w:val="0"/>
              <w:marTop w:val="0"/>
              <w:marBottom w:val="0"/>
              <w:divBdr>
                <w:top w:val="none" w:sz="0" w:space="0" w:color="auto"/>
                <w:left w:val="none" w:sz="0" w:space="0" w:color="auto"/>
                <w:bottom w:val="none" w:sz="0" w:space="0" w:color="auto"/>
                <w:right w:val="none" w:sz="0" w:space="0" w:color="auto"/>
              </w:divBdr>
            </w:div>
            <w:div w:id="1952933220">
              <w:marLeft w:val="0"/>
              <w:marRight w:val="0"/>
              <w:marTop w:val="0"/>
              <w:marBottom w:val="0"/>
              <w:divBdr>
                <w:top w:val="none" w:sz="0" w:space="0" w:color="auto"/>
                <w:left w:val="none" w:sz="0" w:space="0" w:color="auto"/>
                <w:bottom w:val="none" w:sz="0" w:space="0" w:color="auto"/>
                <w:right w:val="none" w:sz="0" w:space="0" w:color="auto"/>
              </w:divBdr>
            </w:div>
            <w:div w:id="1952933226">
              <w:marLeft w:val="0"/>
              <w:marRight w:val="0"/>
              <w:marTop w:val="0"/>
              <w:marBottom w:val="0"/>
              <w:divBdr>
                <w:top w:val="none" w:sz="0" w:space="0" w:color="auto"/>
                <w:left w:val="none" w:sz="0" w:space="0" w:color="auto"/>
                <w:bottom w:val="none" w:sz="0" w:space="0" w:color="auto"/>
                <w:right w:val="none" w:sz="0" w:space="0" w:color="auto"/>
              </w:divBdr>
            </w:div>
            <w:div w:id="1952933239">
              <w:marLeft w:val="0"/>
              <w:marRight w:val="0"/>
              <w:marTop w:val="0"/>
              <w:marBottom w:val="0"/>
              <w:divBdr>
                <w:top w:val="none" w:sz="0" w:space="0" w:color="auto"/>
                <w:left w:val="none" w:sz="0" w:space="0" w:color="auto"/>
                <w:bottom w:val="none" w:sz="0" w:space="0" w:color="auto"/>
                <w:right w:val="none" w:sz="0" w:space="0" w:color="auto"/>
              </w:divBdr>
            </w:div>
            <w:div w:id="1952933240">
              <w:marLeft w:val="0"/>
              <w:marRight w:val="0"/>
              <w:marTop w:val="0"/>
              <w:marBottom w:val="0"/>
              <w:divBdr>
                <w:top w:val="none" w:sz="0" w:space="0" w:color="auto"/>
                <w:left w:val="none" w:sz="0" w:space="0" w:color="auto"/>
                <w:bottom w:val="none" w:sz="0" w:space="0" w:color="auto"/>
                <w:right w:val="none" w:sz="0" w:space="0" w:color="auto"/>
              </w:divBdr>
            </w:div>
            <w:div w:id="1952933246">
              <w:marLeft w:val="0"/>
              <w:marRight w:val="0"/>
              <w:marTop w:val="0"/>
              <w:marBottom w:val="0"/>
              <w:divBdr>
                <w:top w:val="none" w:sz="0" w:space="0" w:color="auto"/>
                <w:left w:val="none" w:sz="0" w:space="0" w:color="auto"/>
                <w:bottom w:val="none" w:sz="0" w:space="0" w:color="auto"/>
                <w:right w:val="none" w:sz="0" w:space="0" w:color="auto"/>
              </w:divBdr>
            </w:div>
            <w:div w:id="1952933250">
              <w:marLeft w:val="0"/>
              <w:marRight w:val="0"/>
              <w:marTop w:val="0"/>
              <w:marBottom w:val="0"/>
              <w:divBdr>
                <w:top w:val="none" w:sz="0" w:space="0" w:color="auto"/>
                <w:left w:val="none" w:sz="0" w:space="0" w:color="auto"/>
                <w:bottom w:val="none" w:sz="0" w:space="0" w:color="auto"/>
                <w:right w:val="none" w:sz="0" w:space="0" w:color="auto"/>
              </w:divBdr>
            </w:div>
            <w:div w:id="1952933258">
              <w:marLeft w:val="0"/>
              <w:marRight w:val="0"/>
              <w:marTop w:val="0"/>
              <w:marBottom w:val="0"/>
              <w:divBdr>
                <w:top w:val="none" w:sz="0" w:space="0" w:color="auto"/>
                <w:left w:val="none" w:sz="0" w:space="0" w:color="auto"/>
                <w:bottom w:val="none" w:sz="0" w:space="0" w:color="auto"/>
                <w:right w:val="none" w:sz="0" w:space="0" w:color="auto"/>
              </w:divBdr>
            </w:div>
            <w:div w:id="1952933260">
              <w:marLeft w:val="0"/>
              <w:marRight w:val="0"/>
              <w:marTop w:val="0"/>
              <w:marBottom w:val="0"/>
              <w:divBdr>
                <w:top w:val="none" w:sz="0" w:space="0" w:color="auto"/>
                <w:left w:val="none" w:sz="0" w:space="0" w:color="auto"/>
                <w:bottom w:val="none" w:sz="0" w:space="0" w:color="auto"/>
                <w:right w:val="none" w:sz="0" w:space="0" w:color="auto"/>
              </w:divBdr>
            </w:div>
            <w:div w:id="1952933274">
              <w:marLeft w:val="0"/>
              <w:marRight w:val="0"/>
              <w:marTop w:val="0"/>
              <w:marBottom w:val="0"/>
              <w:divBdr>
                <w:top w:val="none" w:sz="0" w:space="0" w:color="auto"/>
                <w:left w:val="none" w:sz="0" w:space="0" w:color="auto"/>
                <w:bottom w:val="none" w:sz="0" w:space="0" w:color="auto"/>
                <w:right w:val="none" w:sz="0" w:space="0" w:color="auto"/>
              </w:divBdr>
            </w:div>
            <w:div w:id="1952933282">
              <w:marLeft w:val="0"/>
              <w:marRight w:val="0"/>
              <w:marTop w:val="0"/>
              <w:marBottom w:val="0"/>
              <w:divBdr>
                <w:top w:val="none" w:sz="0" w:space="0" w:color="auto"/>
                <w:left w:val="none" w:sz="0" w:space="0" w:color="auto"/>
                <w:bottom w:val="none" w:sz="0" w:space="0" w:color="auto"/>
                <w:right w:val="none" w:sz="0" w:space="0" w:color="auto"/>
              </w:divBdr>
            </w:div>
            <w:div w:id="1952933285">
              <w:marLeft w:val="0"/>
              <w:marRight w:val="0"/>
              <w:marTop w:val="0"/>
              <w:marBottom w:val="0"/>
              <w:divBdr>
                <w:top w:val="none" w:sz="0" w:space="0" w:color="auto"/>
                <w:left w:val="none" w:sz="0" w:space="0" w:color="auto"/>
                <w:bottom w:val="none" w:sz="0" w:space="0" w:color="auto"/>
                <w:right w:val="none" w:sz="0" w:space="0" w:color="auto"/>
              </w:divBdr>
            </w:div>
            <w:div w:id="1952933287">
              <w:marLeft w:val="0"/>
              <w:marRight w:val="0"/>
              <w:marTop w:val="0"/>
              <w:marBottom w:val="0"/>
              <w:divBdr>
                <w:top w:val="none" w:sz="0" w:space="0" w:color="auto"/>
                <w:left w:val="none" w:sz="0" w:space="0" w:color="auto"/>
                <w:bottom w:val="none" w:sz="0" w:space="0" w:color="auto"/>
                <w:right w:val="none" w:sz="0" w:space="0" w:color="auto"/>
              </w:divBdr>
            </w:div>
            <w:div w:id="1952933292">
              <w:marLeft w:val="0"/>
              <w:marRight w:val="0"/>
              <w:marTop w:val="0"/>
              <w:marBottom w:val="0"/>
              <w:divBdr>
                <w:top w:val="none" w:sz="0" w:space="0" w:color="auto"/>
                <w:left w:val="none" w:sz="0" w:space="0" w:color="auto"/>
                <w:bottom w:val="none" w:sz="0" w:space="0" w:color="auto"/>
                <w:right w:val="none" w:sz="0" w:space="0" w:color="auto"/>
              </w:divBdr>
            </w:div>
            <w:div w:id="1952933304">
              <w:marLeft w:val="0"/>
              <w:marRight w:val="0"/>
              <w:marTop w:val="0"/>
              <w:marBottom w:val="0"/>
              <w:divBdr>
                <w:top w:val="none" w:sz="0" w:space="0" w:color="auto"/>
                <w:left w:val="none" w:sz="0" w:space="0" w:color="auto"/>
                <w:bottom w:val="none" w:sz="0" w:space="0" w:color="auto"/>
                <w:right w:val="none" w:sz="0" w:space="0" w:color="auto"/>
              </w:divBdr>
            </w:div>
            <w:div w:id="1952933316">
              <w:marLeft w:val="0"/>
              <w:marRight w:val="0"/>
              <w:marTop w:val="0"/>
              <w:marBottom w:val="0"/>
              <w:divBdr>
                <w:top w:val="none" w:sz="0" w:space="0" w:color="auto"/>
                <w:left w:val="none" w:sz="0" w:space="0" w:color="auto"/>
                <w:bottom w:val="none" w:sz="0" w:space="0" w:color="auto"/>
                <w:right w:val="none" w:sz="0" w:space="0" w:color="auto"/>
              </w:divBdr>
            </w:div>
            <w:div w:id="1952933328">
              <w:marLeft w:val="0"/>
              <w:marRight w:val="0"/>
              <w:marTop w:val="0"/>
              <w:marBottom w:val="0"/>
              <w:divBdr>
                <w:top w:val="none" w:sz="0" w:space="0" w:color="auto"/>
                <w:left w:val="none" w:sz="0" w:space="0" w:color="auto"/>
                <w:bottom w:val="none" w:sz="0" w:space="0" w:color="auto"/>
                <w:right w:val="none" w:sz="0" w:space="0" w:color="auto"/>
              </w:divBdr>
            </w:div>
            <w:div w:id="1952933334">
              <w:marLeft w:val="0"/>
              <w:marRight w:val="0"/>
              <w:marTop w:val="0"/>
              <w:marBottom w:val="0"/>
              <w:divBdr>
                <w:top w:val="none" w:sz="0" w:space="0" w:color="auto"/>
                <w:left w:val="none" w:sz="0" w:space="0" w:color="auto"/>
                <w:bottom w:val="none" w:sz="0" w:space="0" w:color="auto"/>
                <w:right w:val="none" w:sz="0" w:space="0" w:color="auto"/>
              </w:divBdr>
            </w:div>
            <w:div w:id="1952933344">
              <w:marLeft w:val="0"/>
              <w:marRight w:val="0"/>
              <w:marTop w:val="0"/>
              <w:marBottom w:val="0"/>
              <w:divBdr>
                <w:top w:val="none" w:sz="0" w:space="0" w:color="auto"/>
                <w:left w:val="none" w:sz="0" w:space="0" w:color="auto"/>
                <w:bottom w:val="none" w:sz="0" w:space="0" w:color="auto"/>
                <w:right w:val="none" w:sz="0" w:space="0" w:color="auto"/>
              </w:divBdr>
            </w:div>
            <w:div w:id="1952933356">
              <w:marLeft w:val="0"/>
              <w:marRight w:val="0"/>
              <w:marTop w:val="0"/>
              <w:marBottom w:val="0"/>
              <w:divBdr>
                <w:top w:val="none" w:sz="0" w:space="0" w:color="auto"/>
                <w:left w:val="none" w:sz="0" w:space="0" w:color="auto"/>
                <w:bottom w:val="none" w:sz="0" w:space="0" w:color="auto"/>
                <w:right w:val="none" w:sz="0" w:space="0" w:color="auto"/>
              </w:divBdr>
            </w:div>
            <w:div w:id="1952933364">
              <w:marLeft w:val="0"/>
              <w:marRight w:val="0"/>
              <w:marTop w:val="0"/>
              <w:marBottom w:val="0"/>
              <w:divBdr>
                <w:top w:val="none" w:sz="0" w:space="0" w:color="auto"/>
                <w:left w:val="none" w:sz="0" w:space="0" w:color="auto"/>
                <w:bottom w:val="none" w:sz="0" w:space="0" w:color="auto"/>
                <w:right w:val="none" w:sz="0" w:space="0" w:color="auto"/>
              </w:divBdr>
            </w:div>
            <w:div w:id="1952933376">
              <w:marLeft w:val="0"/>
              <w:marRight w:val="0"/>
              <w:marTop w:val="0"/>
              <w:marBottom w:val="0"/>
              <w:divBdr>
                <w:top w:val="none" w:sz="0" w:space="0" w:color="auto"/>
                <w:left w:val="none" w:sz="0" w:space="0" w:color="auto"/>
                <w:bottom w:val="none" w:sz="0" w:space="0" w:color="auto"/>
                <w:right w:val="none" w:sz="0" w:space="0" w:color="auto"/>
              </w:divBdr>
            </w:div>
            <w:div w:id="1952933388">
              <w:marLeft w:val="0"/>
              <w:marRight w:val="0"/>
              <w:marTop w:val="0"/>
              <w:marBottom w:val="0"/>
              <w:divBdr>
                <w:top w:val="none" w:sz="0" w:space="0" w:color="auto"/>
                <w:left w:val="none" w:sz="0" w:space="0" w:color="auto"/>
                <w:bottom w:val="none" w:sz="0" w:space="0" w:color="auto"/>
                <w:right w:val="none" w:sz="0" w:space="0" w:color="auto"/>
              </w:divBdr>
            </w:div>
            <w:div w:id="1952933392">
              <w:marLeft w:val="0"/>
              <w:marRight w:val="0"/>
              <w:marTop w:val="0"/>
              <w:marBottom w:val="0"/>
              <w:divBdr>
                <w:top w:val="none" w:sz="0" w:space="0" w:color="auto"/>
                <w:left w:val="none" w:sz="0" w:space="0" w:color="auto"/>
                <w:bottom w:val="none" w:sz="0" w:space="0" w:color="auto"/>
                <w:right w:val="none" w:sz="0" w:space="0" w:color="auto"/>
              </w:divBdr>
            </w:div>
            <w:div w:id="1952933393">
              <w:marLeft w:val="0"/>
              <w:marRight w:val="0"/>
              <w:marTop w:val="0"/>
              <w:marBottom w:val="0"/>
              <w:divBdr>
                <w:top w:val="none" w:sz="0" w:space="0" w:color="auto"/>
                <w:left w:val="none" w:sz="0" w:space="0" w:color="auto"/>
                <w:bottom w:val="none" w:sz="0" w:space="0" w:color="auto"/>
                <w:right w:val="none" w:sz="0" w:space="0" w:color="auto"/>
              </w:divBdr>
            </w:div>
            <w:div w:id="1952933399">
              <w:marLeft w:val="0"/>
              <w:marRight w:val="0"/>
              <w:marTop w:val="0"/>
              <w:marBottom w:val="0"/>
              <w:divBdr>
                <w:top w:val="none" w:sz="0" w:space="0" w:color="auto"/>
                <w:left w:val="none" w:sz="0" w:space="0" w:color="auto"/>
                <w:bottom w:val="none" w:sz="0" w:space="0" w:color="auto"/>
                <w:right w:val="none" w:sz="0" w:space="0" w:color="auto"/>
              </w:divBdr>
            </w:div>
            <w:div w:id="1952933402">
              <w:marLeft w:val="0"/>
              <w:marRight w:val="0"/>
              <w:marTop w:val="0"/>
              <w:marBottom w:val="0"/>
              <w:divBdr>
                <w:top w:val="none" w:sz="0" w:space="0" w:color="auto"/>
                <w:left w:val="none" w:sz="0" w:space="0" w:color="auto"/>
                <w:bottom w:val="none" w:sz="0" w:space="0" w:color="auto"/>
                <w:right w:val="none" w:sz="0" w:space="0" w:color="auto"/>
              </w:divBdr>
            </w:div>
            <w:div w:id="1952933403">
              <w:marLeft w:val="0"/>
              <w:marRight w:val="0"/>
              <w:marTop w:val="0"/>
              <w:marBottom w:val="0"/>
              <w:divBdr>
                <w:top w:val="none" w:sz="0" w:space="0" w:color="auto"/>
                <w:left w:val="none" w:sz="0" w:space="0" w:color="auto"/>
                <w:bottom w:val="none" w:sz="0" w:space="0" w:color="auto"/>
                <w:right w:val="none" w:sz="0" w:space="0" w:color="auto"/>
              </w:divBdr>
            </w:div>
            <w:div w:id="1952933406">
              <w:marLeft w:val="0"/>
              <w:marRight w:val="0"/>
              <w:marTop w:val="0"/>
              <w:marBottom w:val="0"/>
              <w:divBdr>
                <w:top w:val="none" w:sz="0" w:space="0" w:color="auto"/>
                <w:left w:val="none" w:sz="0" w:space="0" w:color="auto"/>
                <w:bottom w:val="none" w:sz="0" w:space="0" w:color="auto"/>
                <w:right w:val="none" w:sz="0" w:space="0" w:color="auto"/>
              </w:divBdr>
            </w:div>
            <w:div w:id="1952933413">
              <w:marLeft w:val="0"/>
              <w:marRight w:val="0"/>
              <w:marTop w:val="0"/>
              <w:marBottom w:val="0"/>
              <w:divBdr>
                <w:top w:val="none" w:sz="0" w:space="0" w:color="auto"/>
                <w:left w:val="none" w:sz="0" w:space="0" w:color="auto"/>
                <w:bottom w:val="none" w:sz="0" w:space="0" w:color="auto"/>
                <w:right w:val="none" w:sz="0" w:space="0" w:color="auto"/>
              </w:divBdr>
            </w:div>
            <w:div w:id="1952933447">
              <w:marLeft w:val="0"/>
              <w:marRight w:val="0"/>
              <w:marTop w:val="0"/>
              <w:marBottom w:val="0"/>
              <w:divBdr>
                <w:top w:val="none" w:sz="0" w:space="0" w:color="auto"/>
                <w:left w:val="none" w:sz="0" w:space="0" w:color="auto"/>
                <w:bottom w:val="none" w:sz="0" w:space="0" w:color="auto"/>
                <w:right w:val="none" w:sz="0" w:space="0" w:color="auto"/>
              </w:divBdr>
            </w:div>
            <w:div w:id="1952933458">
              <w:marLeft w:val="0"/>
              <w:marRight w:val="0"/>
              <w:marTop w:val="0"/>
              <w:marBottom w:val="0"/>
              <w:divBdr>
                <w:top w:val="none" w:sz="0" w:space="0" w:color="auto"/>
                <w:left w:val="none" w:sz="0" w:space="0" w:color="auto"/>
                <w:bottom w:val="none" w:sz="0" w:space="0" w:color="auto"/>
                <w:right w:val="none" w:sz="0" w:space="0" w:color="auto"/>
              </w:divBdr>
            </w:div>
            <w:div w:id="1952933462">
              <w:marLeft w:val="0"/>
              <w:marRight w:val="0"/>
              <w:marTop w:val="0"/>
              <w:marBottom w:val="0"/>
              <w:divBdr>
                <w:top w:val="none" w:sz="0" w:space="0" w:color="auto"/>
                <w:left w:val="none" w:sz="0" w:space="0" w:color="auto"/>
                <w:bottom w:val="none" w:sz="0" w:space="0" w:color="auto"/>
                <w:right w:val="none" w:sz="0" w:space="0" w:color="auto"/>
              </w:divBdr>
            </w:div>
            <w:div w:id="195293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3372">
      <w:marLeft w:val="0"/>
      <w:marRight w:val="0"/>
      <w:marTop w:val="0"/>
      <w:marBottom w:val="0"/>
      <w:divBdr>
        <w:top w:val="none" w:sz="0" w:space="0" w:color="auto"/>
        <w:left w:val="none" w:sz="0" w:space="0" w:color="auto"/>
        <w:bottom w:val="none" w:sz="0" w:space="0" w:color="auto"/>
        <w:right w:val="none" w:sz="0" w:space="0" w:color="auto"/>
      </w:divBdr>
      <w:divsChild>
        <w:div w:id="1952933108">
          <w:marLeft w:val="0"/>
          <w:marRight w:val="0"/>
          <w:marTop w:val="0"/>
          <w:marBottom w:val="0"/>
          <w:divBdr>
            <w:top w:val="none" w:sz="0" w:space="0" w:color="auto"/>
            <w:left w:val="none" w:sz="0" w:space="0" w:color="auto"/>
            <w:bottom w:val="none" w:sz="0" w:space="0" w:color="auto"/>
            <w:right w:val="none" w:sz="0" w:space="0" w:color="auto"/>
          </w:divBdr>
        </w:div>
        <w:div w:id="1952933119">
          <w:marLeft w:val="0"/>
          <w:marRight w:val="0"/>
          <w:marTop w:val="0"/>
          <w:marBottom w:val="0"/>
          <w:divBdr>
            <w:top w:val="none" w:sz="0" w:space="0" w:color="auto"/>
            <w:left w:val="none" w:sz="0" w:space="0" w:color="auto"/>
            <w:bottom w:val="none" w:sz="0" w:space="0" w:color="auto"/>
            <w:right w:val="none" w:sz="0" w:space="0" w:color="auto"/>
          </w:divBdr>
        </w:div>
        <w:div w:id="1952933121">
          <w:marLeft w:val="0"/>
          <w:marRight w:val="0"/>
          <w:marTop w:val="0"/>
          <w:marBottom w:val="0"/>
          <w:divBdr>
            <w:top w:val="none" w:sz="0" w:space="0" w:color="auto"/>
            <w:left w:val="none" w:sz="0" w:space="0" w:color="auto"/>
            <w:bottom w:val="none" w:sz="0" w:space="0" w:color="auto"/>
            <w:right w:val="none" w:sz="0" w:space="0" w:color="auto"/>
          </w:divBdr>
        </w:div>
        <w:div w:id="1952933124">
          <w:marLeft w:val="0"/>
          <w:marRight w:val="0"/>
          <w:marTop w:val="0"/>
          <w:marBottom w:val="0"/>
          <w:divBdr>
            <w:top w:val="none" w:sz="0" w:space="0" w:color="auto"/>
            <w:left w:val="none" w:sz="0" w:space="0" w:color="auto"/>
            <w:bottom w:val="none" w:sz="0" w:space="0" w:color="auto"/>
            <w:right w:val="none" w:sz="0" w:space="0" w:color="auto"/>
          </w:divBdr>
        </w:div>
        <w:div w:id="1952933132">
          <w:marLeft w:val="0"/>
          <w:marRight w:val="0"/>
          <w:marTop w:val="0"/>
          <w:marBottom w:val="0"/>
          <w:divBdr>
            <w:top w:val="none" w:sz="0" w:space="0" w:color="auto"/>
            <w:left w:val="none" w:sz="0" w:space="0" w:color="auto"/>
            <w:bottom w:val="none" w:sz="0" w:space="0" w:color="auto"/>
            <w:right w:val="none" w:sz="0" w:space="0" w:color="auto"/>
          </w:divBdr>
        </w:div>
        <w:div w:id="1952933141">
          <w:marLeft w:val="0"/>
          <w:marRight w:val="0"/>
          <w:marTop w:val="0"/>
          <w:marBottom w:val="0"/>
          <w:divBdr>
            <w:top w:val="none" w:sz="0" w:space="0" w:color="auto"/>
            <w:left w:val="none" w:sz="0" w:space="0" w:color="auto"/>
            <w:bottom w:val="none" w:sz="0" w:space="0" w:color="auto"/>
            <w:right w:val="none" w:sz="0" w:space="0" w:color="auto"/>
          </w:divBdr>
        </w:div>
        <w:div w:id="1952933173">
          <w:marLeft w:val="0"/>
          <w:marRight w:val="0"/>
          <w:marTop w:val="0"/>
          <w:marBottom w:val="0"/>
          <w:divBdr>
            <w:top w:val="none" w:sz="0" w:space="0" w:color="auto"/>
            <w:left w:val="none" w:sz="0" w:space="0" w:color="auto"/>
            <w:bottom w:val="none" w:sz="0" w:space="0" w:color="auto"/>
            <w:right w:val="none" w:sz="0" w:space="0" w:color="auto"/>
          </w:divBdr>
        </w:div>
        <w:div w:id="1952933177">
          <w:marLeft w:val="0"/>
          <w:marRight w:val="0"/>
          <w:marTop w:val="0"/>
          <w:marBottom w:val="0"/>
          <w:divBdr>
            <w:top w:val="none" w:sz="0" w:space="0" w:color="auto"/>
            <w:left w:val="none" w:sz="0" w:space="0" w:color="auto"/>
            <w:bottom w:val="none" w:sz="0" w:space="0" w:color="auto"/>
            <w:right w:val="none" w:sz="0" w:space="0" w:color="auto"/>
          </w:divBdr>
        </w:div>
        <w:div w:id="1952933182">
          <w:marLeft w:val="0"/>
          <w:marRight w:val="0"/>
          <w:marTop w:val="0"/>
          <w:marBottom w:val="0"/>
          <w:divBdr>
            <w:top w:val="none" w:sz="0" w:space="0" w:color="auto"/>
            <w:left w:val="none" w:sz="0" w:space="0" w:color="auto"/>
            <w:bottom w:val="none" w:sz="0" w:space="0" w:color="auto"/>
            <w:right w:val="none" w:sz="0" w:space="0" w:color="auto"/>
          </w:divBdr>
        </w:div>
        <w:div w:id="1952933189">
          <w:marLeft w:val="0"/>
          <w:marRight w:val="0"/>
          <w:marTop w:val="0"/>
          <w:marBottom w:val="0"/>
          <w:divBdr>
            <w:top w:val="none" w:sz="0" w:space="0" w:color="auto"/>
            <w:left w:val="none" w:sz="0" w:space="0" w:color="auto"/>
            <w:bottom w:val="none" w:sz="0" w:space="0" w:color="auto"/>
            <w:right w:val="none" w:sz="0" w:space="0" w:color="auto"/>
          </w:divBdr>
        </w:div>
        <w:div w:id="1952933219">
          <w:marLeft w:val="0"/>
          <w:marRight w:val="0"/>
          <w:marTop w:val="0"/>
          <w:marBottom w:val="0"/>
          <w:divBdr>
            <w:top w:val="none" w:sz="0" w:space="0" w:color="auto"/>
            <w:left w:val="none" w:sz="0" w:space="0" w:color="auto"/>
            <w:bottom w:val="none" w:sz="0" w:space="0" w:color="auto"/>
            <w:right w:val="none" w:sz="0" w:space="0" w:color="auto"/>
          </w:divBdr>
        </w:div>
        <w:div w:id="1952933221">
          <w:marLeft w:val="0"/>
          <w:marRight w:val="0"/>
          <w:marTop w:val="0"/>
          <w:marBottom w:val="0"/>
          <w:divBdr>
            <w:top w:val="none" w:sz="0" w:space="0" w:color="auto"/>
            <w:left w:val="none" w:sz="0" w:space="0" w:color="auto"/>
            <w:bottom w:val="none" w:sz="0" w:space="0" w:color="auto"/>
            <w:right w:val="none" w:sz="0" w:space="0" w:color="auto"/>
          </w:divBdr>
        </w:div>
        <w:div w:id="1952933231">
          <w:marLeft w:val="0"/>
          <w:marRight w:val="0"/>
          <w:marTop w:val="0"/>
          <w:marBottom w:val="0"/>
          <w:divBdr>
            <w:top w:val="none" w:sz="0" w:space="0" w:color="auto"/>
            <w:left w:val="none" w:sz="0" w:space="0" w:color="auto"/>
            <w:bottom w:val="none" w:sz="0" w:space="0" w:color="auto"/>
            <w:right w:val="none" w:sz="0" w:space="0" w:color="auto"/>
          </w:divBdr>
        </w:div>
        <w:div w:id="1952933242">
          <w:marLeft w:val="0"/>
          <w:marRight w:val="0"/>
          <w:marTop w:val="0"/>
          <w:marBottom w:val="0"/>
          <w:divBdr>
            <w:top w:val="none" w:sz="0" w:space="0" w:color="auto"/>
            <w:left w:val="none" w:sz="0" w:space="0" w:color="auto"/>
            <w:bottom w:val="none" w:sz="0" w:space="0" w:color="auto"/>
            <w:right w:val="none" w:sz="0" w:space="0" w:color="auto"/>
          </w:divBdr>
        </w:div>
        <w:div w:id="1952933301">
          <w:marLeft w:val="0"/>
          <w:marRight w:val="0"/>
          <w:marTop w:val="0"/>
          <w:marBottom w:val="0"/>
          <w:divBdr>
            <w:top w:val="none" w:sz="0" w:space="0" w:color="auto"/>
            <w:left w:val="none" w:sz="0" w:space="0" w:color="auto"/>
            <w:bottom w:val="none" w:sz="0" w:space="0" w:color="auto"/>
            <w:right w:val="none" w:sz="0" w:space="0" w:color="auto"/>
          </w:divBdr>
        </w:div>
        <w:div w:id="1952933342">
          <w:marLeft w:val="0"/>
          <w:marRight w:val="0"/>
          <w:marTop w:val="0"/>
          <w:marBottom w:val="0"/>
          <w:divBdr>
            <w:top w:val="none" w:sz="0" w:space="0" w:color="auto"/>
            <w:left w:val="none" w:sz="0" w:space="0" w:color="auto"/>
            <w:bottom w:val="none" w:sz="0" w:space="0" w:color="auto"/>
            <w:right w:val="none" w:sz="0" w:space="0" w:color="auto"/>
          </w:divBdr>
        </w:div>
        <w:div w:id="1952933386">
          <w:marLeft w:val="0"/>
          <w:marRight w:val="0"/>
          <w:marTop w:val="0"/>
          <w:marBottom w:val="0"/>
          <w:divBdr>
            <w:top w:val="none" w:sz="0" w:space="0" w:color="auto"/>
            <w:left w:val="none" w:sz="0" w:space="0" w:color="auto"/>
            <w:bottom w:val="none" w:sz="0" w:space="0" w:color="auto"/>
            <w:right w:val="none" w:sz="0" w:space="0" w:color="auto"/>
          </w:divBdr>
        </w:div>
        <w:div w:id="1952933405">
          <w:marLeft w:val="0"/>
          <w:marRight w:val="0"/>
          <w:marTop w:val="0"/>
          <w:marBottom w:val="0"/>
          <w:divBdr>
            <w:top w:val="none" w:sz="0" w:space="0" w:color="auto"/>
            <w:left w:val="none" w:sz="0" w:space="0" w:color="auto"/>
            <w:bottom w:val="none" w:sz="0" w:space="0" w:color="auto"/>
            <w:right w:val="none" w:sz="0" w:space="0" w:color="auto"/>
          </w:divBdr>
        </w:div>
        <w:div w:id="1952933408">
          <w:marLeft w:val="0"/>
          <w:marRight w:val="0"/>
          <w:marTop w:val="0"/>
          <w:marBottom w:val="0"/>
          <w:divBdr>
            <w:top w:val="none" w:sz="0" w:space="0" w:color="auto"/>
            <w:left w:val="none" w:sz="0" w:space="0" w:color="auto"/>
            <w:bottom w:val="none" w:sz="0" w:space="0" w:color="auto"/>
            <w:right w:val="none" w:sz="0" w:space="0" w:color="auto"/>
          </w:divBdr>
        </w:div>
        <w:div w:id="1952933463">
          <w:marLeft w:val="0"/>
          <w:marRight w:val="0"/>
          <w:marTop w:val="0"/>
          <w:marBottom w:val="0"/>
          <w:divBdr>
            <w:top w:val="none" w:sz="0" w:space="0" w:color="auto"/>
            <w:left w:val="none" w:sz="0" w:space="0" w:color="auto"/>
            <w:bottom w:val="none" w:sz="0" w:space="0" w:color="auto"/>
            <w:right w:val="none" w:sz="0" w:space="0" w:color="auto"/>
          </w:divBdr>
        </w:div>
      </w:divsChild>
    </w:div>
    <w:div w:id="1952933444">
      <w:marLeft w:val="0"/>
      <w:marRight w:val="0"/>
      <w:marTop w:val="0"/>
      <w:marBottom w:val="0"/>
      <w:divBdr>
        <w:top w:val="none" w:sz="0" w:space="0" w:color="auto"/>
        <w:left w:val="none" w:sz="0" w:space="0" w:color="auto"/>
        <w:bottom w:val="none" w:sz="0" w:space="0" w:color="auto"/>
        <w:right w:val="none" w:sz="0" w:space="0" w:color="auto"/>
      </w:divBdr>
      <w:divsChild>
        <w:div w:id="1952933143">
          <w:marLeft w:val="0"/>
          <w:marRight w:val="0"/>
          <w:marTop w:val="0"/>
          <w:marBottom w:val="0"/>
          <w:divBdr>
            <w:top w:val="none" w:sz="0" w:space="0" w:color="auto"/>
            <w:left w:val="none" w:sz="0" w:space="0" w:color="auto"/>
            <w:bottom w:val="none" w:sz="0" w:space="0" w:color="auto"/>
            <w:right w:val="none" w:sz="0" w:space="0" w:color="auto"/>
          </w:divBdr>
        </w:div>
        <w:div w:id="1952933216">
          <w:marLeft w:val="0"/>
          <w:marRight w:val="0"/>
          <w:marTop w:val="0"/>
          <w:marBottom w:val="0"/>
          <w:divBdr>
            <w:top w:val="none" w:sz="0" w:space="0" w:color="auto"/>
            <w:left w:val="none" w:sz="0" w:space="0" w:color="auto"/>
            <w:bottom w:val="none" w:sz="0" w:space="0" w:color="auto"/>
            <w:right w:val="none" w:sz="0" w:space="0" w:color="auto"/>
          </w:divBdr>
        </w:div>
        <w:div w:id="1952933272">
          <w:marLeft w:val="0"/>
          <w:marRight w:val="0"/>
          <w:marTop w:val="0"/>
          <w:marBottom w:val="0"/>
          <w:divBdr>
            <w:top w:val="none" w:sz="0" w:space="0" w:color="auto"/>
            <w:left w:val="none" w:sz="0" w:space="0" w:color="auto"/>
            <w:bottom w:val="none" w:sz="0" w:space="0" w:color="auto"/>
            <w:right w:val="none" w:sz="0" w:space="0" w:color="auto"/>
          </w:divBdr>
          <w:divsChild>
            <w:div w:id="1952933347">
              <w:marLeft w:val="0"/>
              <w:marRight w:val="0"/>
              <w:marTop w:val="0"/>
              <w:marBottom w:val="0"/>
              <w:divBdr>
                <w:top w:val="none" w:sz="0" w:space="0" w:color="auto"/>
                <w:left w:val="none" w:sz="0" w:space="0" w:color="auto"/>
                <w:bottom w:val="none" w:sz="0" w:space="0" w:color="auto"/>
                <w:right w:val="none" w:sz="0" w:space="0" w:color="auto"/>
              </w:divBdr>
              <w:divsChild>
                <w:div w:id="1952933152">
                  <w:marLeft w:val="0"/>
                  <w:marRight w:val="0"/>
                  <w:marTop w:val="0"/>
                  <w:marBottom w:val="0"/>
                  <w:divBdr>
                    <w:top w:val="none" w:sz="0" w:space="0" w:color="auto"/>
                    <w:left w:val="none" w:sz="0" w:space="0" w:color="auto"/>
                    <w:bottom w:val="none" w:sz="0" w:space="0" w:color="auto"/>
                    <w:right w:val="none" w:sz="0" w:space="0" w:color="auto"/>
                  </w:divBdr>
                </w:div>
                <w:div w:id="1952933162">
                  <w:marLeft w:val="0"/>
                  <w:marRight w:val="0"/>
                  <w:marTop w:val="0"/>
                  <w:marBottom w:val="0"/>
                  <w:divBdr>
                    <w:top w:val="none" w:sz="0" w:space="0" w:color="auto"/>
                    <w:left w:val="none" w:sz="0" w:space="0" w:color="auto"/>
                    <w:bottom w:val="none" w:sz="0" w:space="0" w:color="auto"/>
                    <w:right w:val="none" w:sz="0" w:space="0" w:color="auto"/>
                  </w:divBdr>
                </w:div>
                <w:div w:id="1952933310">
                  <w:marLeft w:val="0"/>
                  <w:marRight w:val="0"/>
                  <w:marTop w:val="0"/>
                  <w:marBottom w:val="0"/>
                  <w:divBdr>
                    <w:top w:val="none" w:sz="0" w:space="0" w:color="auto"/>
                    <w:left w:val="none" w:sz="0" w:space="0" w:color="auto"/>
                    <w:bottom w:val="none" w:sz="0" w:space="0" w:color="auto"/>
                    <w:right w:val="none" w:sz="0" w:space="0" w:color="auto"/>
                  </w:divBdr>
                </w:div>
                <w:div w:id="19529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3276">
          <w:marLeft w:val="0"/>
          <w:marRight w:val="0"/>
          <w:marTop w:val="0"/>
          <w:marBottom w:val="0"/>
          <w:divBdr>
            <w:top w:val="none" w:sz="0" w:space="0" w:color="auto"/>
            <w:left w:val="none" w:sz="0" w:space="0" w:color="auto"/>
            <w:bottom w:val="none" w:sz="0" w:space="0" w:color="auto"/>
            <w:right w:val="none" w:sz="0" w:space="0" w:color="auto"/>
          </w:divBdr>
        </w:div>
        <w:div w:id="1952933313">
          <w:marLeft w:val="0"/>
          <w:marRight w:val="0"/>
          <w:marTop w:val="0"/>
          <w:marBottom w:val="0"/>
          <w:divBdr>
            <w:top w:val="none" w:sz="0" w:space="0" w:color="auto"/>
            <w:left w:val="none" w:sz="0" w:space="0" w:color="auto"/>
            <w:bottom w:val="none" w:sz="0" w:space="0" w:color="auto"/>
            <w:right w:val="none" w:sz="0" w:space="0" w:color="auto"/>
          </w:divBdr>
        </w:div>
        <w:div w:id="1952933335">
          <w:marLeft w:val="0"/>
          <w:marRight w:val="0"/>
          <w:marTop w:val="0"/>
          <w:marBottom w:val="0"/>
          <w:divBdr>
            <w:top w:val="none" w:sz="0" w:space="0" w:color="auto"/>
            <w:left w:val="none" w:sz="0" w:space="0" w:color="auto"/>
            <w:bottom w:val="none" w:sz="0" w:space="0" w:color="auto"/>
            <w:right w:val="none" w:sz="0" w:space="0" w:color="auto"/>
          </w:divBdr>
        </w:div>
        <w:div w:id="1952933353">
          <w:marLeft w:val="0"/>
          <w:marRight w:val="0"/>
          <w:marTop w:val="0"/>
          <w:marBottom w:val="0"/>
          <w:divBdr>
            <w:top w:val="none" w:sz="0" w:space="0" w:color="auto"/>
            <w:left w:val="none" w:sz="0" w:space="0" w:color="auto"/>
            <w:bottom w:val="none" w:sz="0" w:space="0" w:color="auto"/>
            <w:right w:val="none" w:sz="0" w:space="0" w:color="auto"/>
          </w:divBdr>
        </w:div>
      </w:divsChild>
    </w:div>
    <w:div w:id="19529334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_bzp@um.zabrze.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um.zabrze.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umz@um.zabrze.p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sip.legalis.pl/document-view.seam?documentId=mfrxilrtgm2tsnrrguytsltqmfyc4mzuhaztimztgq"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BCB22-AACA-4AAA-BBCB-0F314FCA9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Pages>
  <Words>14944</Words>
  <Characters>89669</Characters>
  <Application>Microsoft Office Word</Application>
  <DocSecurity>0</DocSecurity>
  <Lines>747</Lines>
  <Paragraphs>208</Paragraphs>
  <ScaleCrop>false</ScaleCrop>
  <HeadingPairs>
    <vt:vector size="2" baseType="variant">
      <vt:variant>
        <vt:lpstr>Tytuł</vt:lpstr>
      </vt:variant>
      <vt:variant>
        <vt:i4>1</vt:i4>
      </vt:variant>
    </vt:vector>
  </HeadingPairs>
  <TitlesOfParts>
    <vt:vector size="1" baseType="lpstr">
      <vt:lpstr>SPECYFIKACJA</vt:lpstr>
    </vt:vector>
  </TitlesOfParts>
  <Company>UM ZABRZE</Company>
  <LinksUpToDate>false</LinksUpToDate>
  <CharactersWithSpaces>104405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DMyga</dc:creator>
  <cp:lastModifiedBy>Kamila Wawrzynkiewicz</cp:lastModifiedBy>
  <cp:revision>35</cp:revision>
  <cp:lastPrinted>2020-12-16T09:31:00Z</cp:lastPrinted>
  <dcterms:created xsi:type="dcterms:W3CDTF">2020-11-13T12:09:00Z</dcterms:created>
  <dcterms:modified xsi:type="dcterms:W3CDTF">2020-12-16T09:32:00Z</dcterms:modified>
</cp:coreProperties>
</file>