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27D6E" w14:textId="77777777" w:rsidR="00726139" w:rsidRDefault="00726139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</w:p>
    <w:p w14:paraId="513289F9" w14:textId="6701CB56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AE3FB4A" w14:textId="63AF3B7A" w:rsidR="00216D17" w:rsidRPr="00931BDB" w:rsidRDefault="00E80C16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>
        <w:rPr>
          <w:rFonts w:ascii="Times New Roman" w:hAnsi="Times New Roman"/>
          <w:color w:val="000000"/>
          <w:sz w:val="20"/>
          <w:szCs w:val="24"/>
        </w:rPr>
        <w:t>nazwa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 xml:space="preserve"> Wykonawcy</w:t>
      </w:r>
    </w:p>
    <w:p w14:paraId="372BF397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2C2CBA0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4AEA6887" w14:textId="54AF3A73" w:rsidR="00216D17" w:rsidRPr="00244118" w:rsidRDefault="007C2FC5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="00244118" w:rsidRPr="00244118">
        <w:rPr>
          <w:rFonts w:ascii="Times New Roman" w:hAnsi="Times New Roman"/>
          <w:color w:val="000000"/>
          <w:sz w:val="20"/>
          <w:szCs w:val="20"/>
        </w:rPr>
        <w:t>o 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w ramach zamówienia, którego </w:t>
      </w:r>
      <w:r w:rsidR="00244118" w:rsidRPr="00244118">
        <w:rPr>
          <w:rFonts w:ascii="Times New Roman" w:hAnsi="Times New Roman"/>
          <w:color w:val="000000"/>
          <w:sz w:val="20"/>
          <w:szCs w:val="20"/>
        </w:rPr>
        <w:t>wartoś</w:t>
      </w:r>
      <w:r>
        <w:rPr>
          <w:rFonts w:ascii="Times New Roman" w:hAnsi="Times New Roman"/>
          <w:color w:val="000000"/>
          <w:sz w:val="20"/>
          <w:szCs w:val="20"/>
        </w:rPr>
        <w:t xml:space="preserve">ć </w:t>
      </w:r>
      <w:r w:rsidR="00244118" w:rsidRPr="00244118">
        <w:rPr>
          <w:rFonts w:ascii="Times New Roman" w:hAnsi="Times New Roman"/>
          <w:color w:val="000000"/>
          <w:sz w:val="20"/>
          <w:szCs w:val="20"/>
        </w:rPr>
        <w:t>nie przekracza</w:t>
      </w:r>
      <w:r>
        <w:rPr>
          <w:rFonts w:ascii="Times New Roman" w:hAnsi="Times New Roman"/>
          <w:color w:val="000000"/>
          <w:sz w:val="20"/>
          <w:szCs w:val="20"/>
        </w:rPr>
        <w:t xml:space="preserve"> kwoty 13</w:t>
      </w:r>
      <w:r w:rsidR="00244118" w:rsidRPr="00244118">
        <w:rPr>
          <w:rFonts w:ascii="Times New Roman" w:hAnsi="Times New Roman"/>
          <w:color w:val="000000"/>
          <w:sz w:val="20"/>
          <w:szCs w:val="20"/>
        </w:rPr>
        <w:t>0 000 zł</w:t>
      </w:r>
    </w:p>
    <w:p w14:paraId="1DB8DAC9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57AE1F65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4DF73F61" w14:textId="7DD27B8E" w:rsidR="00216D17" w:rsidRPr="00931BD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="00801687" w:rsidRPr="00801687">
        <w:rPr>
          <w:rFonts w:ascii="Times New Roman" w:hAnsi="Times New Roman"/>
          <w:b/>
        </w:rPr>
        <w:t>Udzielenie licencji czasowej na Oprogramowanie na okres trwania umowy oraz świadczenie asysty technicznej i serwisowanie Oprogramowania wchodzącego w skład systemu EAP</w:t>
      </w:r>
      <w:r>
        <w:rPr>
          <w:rFonts w:ascii="Times New Roman" w:hAnsi="Times New Roman"/>
          <w:b/>
        </w:rPr>
        <w:t>”</w:t>
      </w:r>
    </w:p>
    <w:p w14:paraId="21475657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48C802E0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C2318DA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97D35FE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38D2019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18153C38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7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892"/>
        <w:gridCol w:w="1187"/>
        <w:gridCol w:w="866"/>
        <w:gridCol w:w="1136"/>
        <w:gridCol w:w="1096"/>
        <w:gridCol w:w="1190"/>
      </w:tblGrid>
      <w:tr w:rsidR="0000488C" w:rsidRPr="0000488C" w14:paraId="717DB1FB" w14:textId="77777777" w:rsidTr="00B263EC">
        <w:trPr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42C7DB3" w14:textId="77777777" w:rsidR="0000488C" w:rsidRPr="0000488C" w:rsidRDefault="0000488C" w:rsidP="00B263E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9DEE1DE" w14:textId="18CA51FE" w:rsidR="0000488C" w:rsidRPr="0000488C" w:rsidRDefault="00E1187D" w:rsidP="00B263E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CE08E0F" w14:textId="56714536" w:rsidR="0000488C" w:rsidRPr="0000488C" w:rsidRDefault="0000488C" w:rsidP="00E118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Opłata miesięczna</w:t>
            </w:r>
            <w:r w:rsidR="00E1187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DB6AC37" w14:textId="77777777" w:rsidR="0000488C" w:rsidRPr="0000488C" w:rsidRDefault="0000488C" w:rsidP="00B263E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Ilość miesięcy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3F9A0DC" w14:textId="3FD7072F" w:rsidR="0000488C" w:rsidRPr="0000488C" w:rsidRDefault="00E1187D" w:rsidP="00B263E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Cena</w:t>
            </w:r>
            <w:r w:rsidR="0000488C"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netto w PLN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A9CDA75" w14:textId="26BC7043" w:rsidR="0000488C" w:rsidRPr="0000488C" w:rsidRDefault="00E1187D" w:rsidP="00B263E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Kwota </w:t>
            </w:r>
            <w:r w:rsidR="0000488C"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E759FBC" w14:textId="73E53820" w:rsidR="0000488C" w:rsidRPr="0000488C" w:rsidRDefault="00E1187D" w:rsidP="00B263E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Cena </w:t>
            </w:r>
            <w:r w:rsidR="0000488C"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brutto w PLN</w:t>
            </w:r>
          </w:p>
        </w:tc>
      </w:tr>
      <w:tr w:rsidR="0000488C" w:rsidRPr="0000488C" w14:paraId="5B257CD8" w14:textId="77777777" w:rsidTr="00B263EC">
        <w:trPr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ADAE313" w14:textId="7F656A83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A464670" w14:textId="70B42909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5091E51" w14:textId="4A972B71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9DCC4EB" w14:textId="246A5A8E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7B4DC0" w14:textId="1B6C1AA9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</w:t>
            </w:r>
            <w:r w:rsidR="00E1187D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=C*D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662AB8B" w14:textId="2812759E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F</w:t>
            </w:r>
            <w:r w:rsidR="00E1187D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=E*23%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25BE9CF" w14:textId="298D58D9" w:rsidR="0000488C" w:rsidRPr="0000488C" w:rsidRDefault="0000488C" w:rsidP="0000488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G</w:t>
            </w:r>
            <w:r w:rsidR="00E1187D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=E+F</w:t>
            </w:r>
          </w:p>
        </w:tc>
      </w:tr>
      <w:tr w:rsidR="0000488C" w:rsidRPr="0000488C" w14:paraId="7C042634" w14:textId="77777777" w:rsidTr="00B263EC">
        <w:trPr>
          <w:trHeight w:val="538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E21DD58" w14:textId="77777777" w:rsidR="0000488C" w:rsidRPr="0000488C" w:rsidRDefault="0000488C" w:rsidP="00B263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74358036" w14:textId="77777777" w:rsidR="0000488C" w:rsidRPr="0000488C" w:rsidRDefault="0000488C" w:rsidP="00B263E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Opłata abonamentowa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43849293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4FF7EE17" w14:textId="77777777" w:rsidR="0000488C" w:rsidRPr="0000488C" w:rsidRDefault="0000488C" w:rsidP="00B263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575B647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FDEBE66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F3B2B97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488C" w:rsidRPr="0000488C" w14:paraId="3EDDC5C3" w14:textId="77777777" w:rsidTr="00B263EC">
        <w:trPr>
          <w:trHeight w:val="538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63A9DBD" w14:textId="77777777" w:rsidR="0000488C" w:rsidRPr="0000488C" w:rsidRDefault="0000488C" w:rsidP="00B263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51C23772" w14:textId="77777777" w:rsidR="0000488C" w:rsidRPr="0000488C" w:rsidRDefault="0000488C" w:rsidP="00B263E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Koszty przeniesienia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22D5FDD0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0676CF89" w14:textId="77777777" w:rsidR="0000488C" w:rsidRPr="0000488C" w:rsidRDefault="0000488C" w:rsidP="00B263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488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7046C60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FBE5BCB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64D44812" w14:textId="77777777" w:rsidR="0000488C" w:rsidRPr="0000488C" w:rsidRDefault="0000488C" w:rsidP="00B263E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187D" w:rsidRPr="0000488C" w14:paraId="38ADD12D" w14:textId="77777777" w:rsidTr="001753AD">
        <w:trPr>
          <w:trHeight w:val="538"/>
          <w:jc w:val="center"/>
        </w:trPr>
        <w:tc>
          <w:tcPr>
            <w:tcW w:w="6698" w:type="dxa"/>
            <w:gridSpan w:val="6"/>
            <w:shd w:val="clear" w:color="auto" w:fill="auto"/>
            <w:vAlign w:val="center"/>
          </w:tcPr>
          <w:p w14:paraId="7A893889" w14:textId="59D1CF97" w:rsidR="00E1187D" w:rsidRPr="0000488C" w:rsidRDefault="00E1187D" w:rsidP="00B263E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0488C">
              <w:rPr>
                <w:rFonts w:ascii="Times New Roman" w:hAnsi="Times New Roman"/>
                <w:b/>
                <w:bCs/>
                <w:sz w:val="18"/>
                <w:szCs w:val="18"/>
              </w:rPr>
              <w:t>RAZEM (POZ. 1-2)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D4AC67E" w14:textId="77777777" w:rsidR="00E1187D" w:rsidRPr="0000488C" w:rsidRDefault="00E1187D" w:rsidP="00B263E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14:paraId="069BF007" w14:textId="77777777" w:rsidR="000371DD" w:rsidRPr="00931BDB" w:rsidRDefault="000371DD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5B39F555" w14:textId="5CC0C6C1" w:rsidR="00216D17" w:rsidRPr="00931BDB" w:rsidRDefault="00E1187D" w:rsidP="00931BDB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</w:t>
      </w:r>
      <w:r w:rsidR="00216D17" w:rsidRPr="00931BDB">
        <w:rPr>
          <w:rFonts w:ascii="Times New Roman" w:hAnsi="Times New Roman"/>
          <w:color w:val="000000"/>
        </w:rPr>
        <w:t>łownie</w:t>
      </w:r>
      <w:r>
        <w:rPr>
          <w:rFonts w:ascii="Times New Roman" w:hAnsi="Times New Roman"/>
          <w:color w:val="000000"/>
        </w:rPr>
        <w:t xml:space="preserve"> brutto</w:t>
      </w:r>
      <w:r w:rsidR="00216D17" w:rsidRPr="00931BDB">
        <w:rPr>
          <w:rFonts w:ascii="Times New Roman" w:hAnsi="Times New Roman"/>
          <w:color w:val="000000"/>
        </w:rPr>
        <w:t>: ………………………………………………</w:t>
      </w:r>
      <w:r w:rsidR="008D6814">
        <w:rPr>
          <w:rFonts w:ascii="Times New Roman" w:hAnsi="Times New Roman"/>
          <w:color w:val="000000"/>
        </w:rPr>
        <w:t>…………</w:t>
      </w:r>
      <w:r w:rsidR="00216D17" w:rsidRPr="00931BDB">
        <w:rPr>
          <w:rFonts w:ascii="Times New Roman" w:hAnsi="Times New Roman"/>
          <w:color w:val="000000"/>
        </w:rPr>
        <w:t>……………</w:t>
      </w:r>
      <w:r w:rsidR="00C57C84" w:rsidRPr="00931BDB">
        <w:rPr>
          <w:rFonts w:ascii="Times New Roman" w:hAnsi="Times New Roman"/>
          <w:color w:val="000000"/>
        </w:rPr>
        <w:t>…………</w:t>
      </w:r>
    </w:p>
    <w:p w14:paraId="59859385" w14:textId="2A0A3BC5" w:rsidR="00216D17" w:rsidRPr="00931BDB" w:rsidRDefault="00216D17" w:rsidP="00931BDB">
      <w:pPr>
        <w:pStyle w:val="Akapitzlist1"/>
        <w:spacing w:after="0" w:line="360" w:lineRule="auto"/>
        <w:ind w:left="709" w:hanging="11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 tym:</w:t>
      </w:r>
      <w:r w:rsidR="00C57C84" w:rsidRPr="00931BDB">
        <w:rPr>
          <w:rFonts w:ascii="Times New Roman" w:hAnsi="Times New Roman"/>
          <w:color w:val="000000"/>
        </w:rPr>
        <w:tab/>
      </w:r>
      <w:r w:rsidR="00C57C84" w:rsidRPr="00931BDB">
        <w:rPr>
          <w:rFonts w:ascii="Times New Roman" w:hAnsi="Times New Roman"/>
          <w:color w:val="000000"/>
        </w:rPr>
        <w:tab/>
      </w:r>
      <w:r w:rsidR="00BA6653" w:rsidRPr="00931BDB">
        <w:rPr>
          <w:rFonts w:ascii="Times New Roman" w:hAnsi="Times New Roman"/>
          <w:color w:val="000000"/>
        </w:rPr>
        <w:t>kwota netto</w:t>
      </w:r>
      <w:r w:rsidR="00365F99">
        <w:rPr>
          <w:rFonts w:ascii="Times New Roman" w:hAnsi="Times New Roman"/>
          <w:color w:val="000000"/>
        </w:rPr>
        <w:tab/>
        <w:t>..</w:t>
      </w:r>
      <w:r w:rsidR="00BA6653" w:rsidRPr="00931BDB">
        <w:rPr>
          <w:rFonts w:ascii="Times New Roman" w:hAnsi="Times New Roman"/>
          <w:color w:val="000000"/>
        </w:rPr>
        <w:t>……….…</w:t>
      </w:r>
      <w:r w:rsidR="003D16CF">
        <w:rPr>
          <w:rFonts w:ascii="Times New Roman" w:hAnsi="Times New Roman"/>
          <w:color w:val="000000"/>
        </w:rPr>
        <w:t> </w:t>
      </w:r>
      <w:r w:rsidR="00BA6653" w:rsidRPr="00931BDB">
        <w:rPr>
          <w:rFonts w:ascii="Times New Roman" w:hAnsi="Times New Roman"/>
          <w:color w:val="000000"/>
        </w:rPr>
        <w:t>PLN</w:t>
      </w:r>
    </w:p>
    <w:p w14:paraId="747946C1" w14:textId="09F807C2" w:rsidR="00216D17" w:rsidRPr="00931BDB" w:rsidRDefault="00BA6653" w:rsidP="00931BDB">
      <w:pPr>
        <w:pStyle w:val="Akapitzlist1"/>
        <w:spacing w:after="0" w:line="360" w:lineRule="auto"/>
        <w:ind w:left="213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VAT</w:t>
      </w:r>
      <w:r w:rsidR="00365F99">
        <w:rPr>
          <w:rFonts w:ascii="Times New Roman" w:hAnsi="Times New Roman"/>
          <w:color w:val="000000"/>
        </w:rPr>
        <w:tab/>
      </w:r>
      <w:r w:rsidR="00365F99"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……………</w:t>
      </w:r>
      <w:r w:rsidR="003D16CF"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PLN, tj. 23%</w:t>
      </w:r>
    </w:p>
    <w:p w14:paraId="6B9C5A77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684766E9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43F734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486F3159" w14:textId="77777777" w:rsidR="00216D17" w:rsidRPr="00931BDB" w:rsidRDefault="00216D17" w:rsidP="00F27857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CC50AA8" w14:textId="77777777" w:rsidR="00950248" w:rsidRDefault="00950248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E36BB60" w14:textId="1B213F0A" w:rsidR="00950248" w:rsidRDefault="00950248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74BF44E3" w14:textId="77777777" w:rsidR="00950248" w:rsidRDefault="00950248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68C2B1B2" w14:textId="77777777" w:rsidR="00950248" w:rsidRDefault="00950248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/am</w:t>
      </w:r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6814120B" w14:textId="77777777" w:rsidR="00950248" w:rsidRPr="00950248" w:rsidRDefault="00AC70CC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65051FDD" w14:textId="77777777" w:rsidR="00950248" w:rsidRDefault="00950248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wypełniłem/am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10A44265" w14:textId="77777777" w:rsidR="00F56B1A" w:rsidRPr="00E1187D" w:rsidRDefault="00F56B1A" w:rsidP="00F27857">
      <w:pPr>
        <w:pStyle w:val="Akapitzlist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E1187D">
        <w:rPr>
          <w:rFonts w:ascii="Times New Roman" w:hAnsi="Times New Roman"/>
        </w:rPr>
        <w:t xml:space="preserve">realizując przedmiotowe zamówienie będę </w:t>
      </w:r>
      <w:r w:rsidR="006A752C" w:rsidRPr="00E1187D">
        <w:rPr>
          <w:rFonts w:ascii="Times New Roman" w:hAnsi="Times New Roman"/>
        </w:rPr>
        <w:t>w </w:t>
      </w:r>
      <w:r w:rsidRPr="00E1187D">
        <w:rPr>
          <w:rFonts w:ascii="Times New Roman" w:hAnsi="Times New Roman"/>
        </w:rPr>
        <w:t>pełnym zakresie przestrzegać przepisów rozporządzenia Parlamentu Europejskiego i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>Rady z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>dnia 27 kwietnia 2016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 xml:space="preserve">r. </w:t>
      </w:r>
      <w:r w:rsidR="00C05D22" w:rsidRPr="00E1187D">
        <w:rPr>
          <w:rFonts w:ascii="Times New Roman" w:hAnsi="Times New Roman"/>
        </w:rPr>
        <w:t>w </w:t>
      </w:r>
      <w:r w:rsidRPr="00E1187D">
        <w:rPr>
          <w:rFonts w:ascii="Times New Roman" w:hAnsi="Times New Roman"/>
        </w:rPr>
        <w:t>sprawie ochrony osób fizycznych w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 xml:space="preserve">związku </w:t>
      </w:r>
      <w:r w:rsidR="00C05D22" w:rsidRPr="00E1187D">
        <w:rPr>
          <w:rFonts w:ascii="Times New Roman" w:hAnsi="Times New Roman"/>
        </w:rPr>
        <w:t>z </w:t>
      </w:r>
      <w:r w:rsidRPr="00E1187D">
        <w:rPr>
          <w:rFonts w:ascii="Times New Roman" w:hAnsi="Times New Roman"/>
        </w:rPr>
        <w:t xml:space="preserve">przetwarzaniem danych osobowych </w:t>
      </w:r>
      <w:r w:rsidR="00C05D22" w:rsidRPr="00E1187D">
        <w:rPr>
          <w:rFonts w:ascii="Times New Roman" w:hAnsi="Times New Roman"/>
        </w:rPr>
        <w:t>i w </w:t>
      </w:r>
      <w:r w:rsidRPr="00E1187D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E1187D">
        <w:rPr>
          <w:rFonts w:ascii="Times New Roman" w:hAnsi="Times New Roman"/>
        </w:rPr>
        <w:t>o </w:t>
      </w:r>
      <w:r w:rsidRPr="00E1187D">
        <w:rPr>
          <w:rFonts w:ascii="Times New Roman" w:hAnsi="Times New Roman"/>
        </w:rPr>
        <w:t xml:space="preserve">ochronie danych) (Dz. Urz. </w:t>
      </w:r>
      <w:r w:rsidR="00C05D22" w:rsidRPr="00E1187D">
        <w:rPr>
          <w:rFonts w:ascii="Times New Roman" w:hAnsi="Times New Roman"/>
        </w:rPr>
        <w:t>UE </w:t>
      </w:r>
      <w:r w:rsidRPr="00E1187D">
        <w:rPr>
          <w:rFonts w:ascii="Times New Roman" w:hAnsi="Times New Roman"/>
        </w:rPr>
        <w:t>L 119 z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>04.05.2016</w:t>
      </w:r>
      <w:r w:rsidR="00C05D22" w:rsidRPr="00E1187D">
        <w:rPr>
          <w:rFonts w:ascii="Times New Roman" w:hAnsi="Times New Roman"/>
        </w:rPr>
        <w:t> r.</w:t>
      </w:r>
      <w:r w:rsidRPr="00E1187D">
        <w:rPr>
          <w:rFonts w:ascii="Times New Roman" w:hAnsi="Times New Roman"/>
        </w:rPr>
        <w:t>, str.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>1 oraz Dz. Urz. UE L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 xml:space="preserve">127 </w:t>
      </w:r>
      <w:r w:rsidR="00C05D22" w:rsidRPr="00E1187D">
        <w:rPr>
          <w:rFonts w:ascii="Times New Roman" w:hAnsi="Times New Roman"/>
        </w:rPr>
        <w:t>z </w:t>
      </w:r>
      <w:r w:rsidRPr="00E1187D">
        <w:rPr>
          <w:rFonts w:ascii="Times New Roman" w:hAnsi="Times New Roman"/>
        </w:rPr>
        <w:t>23.05.2018, str</w:t>
      </w:r>
      <w:r w:rsidR="00C05D22" w:rsidRPr="00E1187D">
        <w:rPr>
          <w:rFonts w:ascii="Times New Roman" w:hAnsi="Times New Roman"/>
        </w:rPr>
        <w:t>. </w:t>
      </w:r>
      <w:r w:rsidRPr="00E1187D">
        <w:rPr>
          <w:rFonts w:ascii="Times New Roman" w:hAnsi="Times New Roman"/>
        </w:rPr>
        <w:t>2) zwanego dalej w skrócie „RODO”</w:t>
      </w:r>
      <w:r w:rsidR="00D012F3" w:rsidRPr="00E1187D">
        <w:rPr>
          <w:rStyle w:val="Odwoanieprzypisudolnego"/>
          <w:rFonts w:ascii="Times New Roman" w:hAnsi="Times New Roman"/>
        </w:rPr>
        <w:footnoteReference w:id="2"/>
      </w:r>
      <w:r w:rsidRPr="00E1187D">
        <w:rPr>
          <w:rFonts w:ascii="Times New Roman" w:hAnsi="Times New Roman"/>
        </w:rPr>
        <w:t>, w</w:t>
      </w:r>
      <w:r w:rsidR="00C05D22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E1187D">
        <w:rPr>
          <w:rFonts w:ascii="Times New Roman" w:hAnsi="Times New Roman"/>
        </w:rPr>
        <w:t> </w:t>
      </w:r>
      <w:r w:rsidRPr="00E1187D">
        <w:rPr>
          <w:rFonts w:ascii="Times New Roman" w:hAnsi="Times New Roman"/>
        </w:rPr>
        <w:t xml:space="preserve">organizacyjnych, by przetwarzanie spełniało wymogi RODO </w:t>
      </w:r>
      <w:r w:rsidR="00210B5F" w:rsidRPr="00E1187D">
        <w:rPr>
          <w:rFonts w:ascii="Times New Roman" w:hAnsi="Times New Roman"/>
        </w:rPr>
        <w:t>i </w:t>
      </w:r>
      <w:r w:rsidRPr="00E1187D">
        <w:rPr>
          <w:rFonts w:ascii="Times New Roman" w:hAnsi="Times New Roman"/>
        </w:rPr>
        <w:t>chroniło prawa osób, których dane dotyczą</w:t>
      </w:r>
      <w:r w:rsidR="00991953" w:rsidRPr="00E1187D">
        <w:rPr>
          <w:rStyle w:val="Odwoanieprzypisudolnego"/>
          <w:rFonts w:ascii="Times New Roman" w:hAnsi="Times New Roman"/>
        </w:rPr>
        <w:footnoteReference w:id="3"/>
      </w:r>
      <w:r w:rsidRPr="00E1187D">
        <w:rPr>
          <w:rFonts w:ascii="Times New Roman" w:hAnsi="Times New Roman"/>
        </w:rPr>
        <w:t>.</w:t>
      </w:r>
    </w:p>
    <w:p w14:paraId="0893DFC2" w14:textId="77777777" w:rsidR="00F56B1A" w:rsidRPr="00E1187D" w:rsidRDefault="00C05D22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  <w:r w:rsidRPr="00E1187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2AD6A" wp14:editId="6993A48E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721C" id="Prostokąt 2" o:spid="_x0000_s1026" style="position:absolute;margin-left:61pt;margin-top:11.1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DxWEmN3QAAAAkBAAAPAAAAAAAAAAAAAAAAAH0EAABkcnMvZG93bnJl&#10;di54bWxQSwUGAAAAAAQABADzAAAAhwUAAAAA&#10;"/>
            </w:pict>
          </mc:Fallback>
        </mc:AlternateContent>
      </w:r>
      <w:r w:rsidRPr="00E1187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CCEC0" wp14:editId="4C347C8F">
                <wp:simplePos x="0" y="0"/>
                <wp:positionH relativeFrom="column">
                  <wp:posOffset>2395391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85A31" id="Prostokąt 5" o:spid="_x0000_s1026" style="position:absolute;margin-left:188.6pt;margin-top:11.25pt;width:18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y2hsCd4AAAAJAQAADwAAAAAAAAAAAAAAAAB9BAAAZHJzL2Rvd25y&#10;ZXYueG1sUEsFBgAAAAAEAAQA8wAAAIgFAAAAAA==&#10;"/>
            </w:pict>
          </mc:Fallback>
        </mc:AlternateContent>
      </w:r>
    </w:p>
    <w:p w14:paraId="2BFBB865" w14:textId="77777777" w:rsidR="00F56B1A" w:rsidRPr="00E1187D" w:rsidRDefault="00F56B1A" w:rsidP="00931BDB">
      <w:pPr>
        <w:pStyle w:val="Tekstkomentarza1"/>
        <w:ind w:left="1560"/>
        <w:rPr>
          <w:rFonts w:cs="Times New Roman"/>
          <w:b/>
          <w:color w:val="auto"/>
          <w:sz w:val="22"/>
          <w:szCs w:val="22"/>
          <w:lang w:eastAsia="pl-PL"/>
        </w:rPr>
      </w:pPr>
      <w:r w:rsidRPr="00E1187D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14:paraId="72DDC6E4" w14:textId="77777777" w:rsidR="00F56B1A" w:rsidRPr="00931BDB" w:rsidRDefault="00F56B1A" w:rsidP="00216D17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240E9E" w14:textId="77777777" w:rsidR="00216D17" w:rsidRPr="00931BDB" w:rsidRDefault="00216D17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518B8F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639D5B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06986C93" w14:textId="3B11CFC8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44118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osoby uprawnionej</w:t>
      </w:r>
    </w:p>
    <w:p w14:paraId="208A05F1" w14:textId="355CF636" w:rsidR="00216D17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4A5E4531" w14:textId="203459B8" w:rsidR="00244118" w:rsidRDefault="00244118">
      <w:pPr>
        <w:suppressAutoHyphens w:val="0"/>
        <w:spacing w:after="160" w:line="259" w:lineRule="auto"/>
        <w:rPr>
          <w:rFonts w:ascii="Times New Roman" w:hAnsi="Times New Roman"/>
          <w:sz w:val="18"/>
          <w:szCs w:val="20"/>
        </w:rPr>
      </w:pPr>
    </w:p>
    <w:sectPr w:rsidR="00244118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4F205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98D98C0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3061B418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64D4C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5E7A0DDB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1CBDCE07" w14:textId="77777777" w:rsidR="00950248" w:rsidRPr="00931BDB" w:rsidRDefault="00950248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389595CB" w14:textId="77777777" w:rsidR="00D012F3" w:rsidRPr="00D012F3" w:rsidRDefault="00D012F3" w:rsidP="00D012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3">
    <w:p w14:paraId="5DA06FE0" w14:textId="77777777" w:rsidR="00991953" w:rsidRPr="00931BDB" w:rsidRDefault="00991953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606CD" w14:textId="2B2411A8" w:rsidR="00BA03ED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F727D5">
      <w:rPr>
        <w:rFonts w:ascii="Times New Roman" w:hAnsi="Times New Roman"/>
        <w:sz w:val="20"/>
      </w:rPr>
      <w:t>6</w:t>
    </w:r>
    <w:r>
      <w:rPr>
        <w:rFonts w:ascii="Times New Roman" w:hAnsi="Times New Roman"/>
        <w:sz w:val="20"/>
      </w:rPr>
      <w:t>.20</w:t>
    </w:r>
    <w:r w:rsidR="006C3E1D">
      <w:rPr>
        <w:rFonts w:ascii="Times New Roman" w:hAnsi="Times New Roman"/>
        <w:sz w:val="20"/>
      </w:rPr>
      <w:t>2</w:t>
    </w:r>
    <w:r w:rsidR="0088736B">
      <w:rPr>
        <w:rFonts w:ascii="Times New Roman" w:hAnsi="Times New Roman"/>
        <w:sz w:val="20"/>
      </w:rPr>
      <w:t>1</w:t>
    </w:r>
    <w:r w:rsidR="00F727D5">
      <w:rPr>
        <w:rFonts w:ascii="Times New Roman" w:hAnsi="Times New Roman"/>
        <w:sz w:val="20"/>
      </w:rPr>
      <w:t>.IW</w:t>
    </w:r>
  </w:p>
  <w:p w14:paraId="21757852" w14:textId="77777777" w:rsidR="00AF1AD4" w:rsidRPr="00AF1AD4" w:rsidRDefault="00AF1AD4">
    <w:pPr>
      <w:pStyle w:val="Nagwek"/>
      <w:rPr>
        <w:rFonts w:ascii="Times New Roman" w:hAnsi="Times New Roman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946A252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29C36FE"/>
    <w:multiLevelType w:val="hybridMultilevel"/>
    <w:tmpl w:val="777427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437BCA"/>
    <w:multiLevelType w:val="hybridMultilevel"/>
    <w:tmpl w:val="D1D0C98A"/>
    <w:lvl w:ilvl="0" w:tplc="48CAFA7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86F98"/>
    <w:multiLevelType w:val="hybridMultilevel"/>
    <w:tmpl w:val="81E25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622EA9"/>
    <w:multiLevelType w:val="hybridMultilevel"/>
    <w:tmpl w:val="65247588"/>
    <w:lvl w:ilvl="0" w:tplc="B29A4C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B4862D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863EDF"/>
    <w:multiLevelType w:val="hybridMultilevel"/>
    <w:tmpl w:val="341A5936"/>
    <w:lvl w:ilvl="0" w:tplc="C20850B2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DA260B4"/>
    <w:multiLevelType w:val="hybridMultilevel"/>
    <w:tmpl w:val="C7DE0AC0"/>
    <w:lvl w:ilvl="0" w:tplc="B29A4C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855C8A"/>
    <w:multiLevelType w:val="hybridMultilevel"/>
    <w:tmpl w:val="55089B7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8"/>
  </w:num>
  <w:num w:numId="5">
    <w:abstractNumId w:val="13"/>
  </w:num>
  <w:num w:numId="6">
    <w:abstractNumId w:val="10"/>
  </w:num>
  <w:num w:numId="7">
    <w:abstractNumId w:val="8"/>
  </w:num>
  <w:num w:numId="8">
    <w:abstractNumId w:val="20"/>
  </w:num>
  <w:num w:numId="9">
    <w:abstractNumId w:val="19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9"/>
  </w:num>
  <w:num w:numId="14">
    <w:abstractNumId w:val="21"/>
  </w:num>
  <w:num w:numId="15">
    <w:abstractNumId w:val="6"/>
  </w:num>
  <w:num w:numId="16">
    <w:abstractNumId w:val="17"/>
  </w:num>
  <w:num w:numId="17">
    <w:abstractNumId w:val="14"/>
  </w:num>
  <w:num w:numId="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488C"/>
    <w:rsid w:val="000157F4"/>
    <w:rsid w:val="000243EB"/>
    <w:rsid w:val="00031F33"/>
    <w:rsid w:val="00036EC2"/>
    <w:rsid w:val="000371DD"/>
    <w:rsid w:val="000517C7"/>
    <w:rsid w:val="00054411"/>
    <w:rsid w:val="0006426E"/>
    <w:rsid w:val="00065F87"/>
    <w:rsid w:val="00075402"/>
    <w:rsid w:val="000765B3"/>
    <w:rsid w:val="00086507"/>
    <w:rsid w:val="00087D8A"/>
    <w:rsid w:val="00094B49"/>
    <w:rsid w:val="000A37D2"/>
    <w:rsid w:val="000B0212"/>
    <w:rsid w:val="000C3AB4"/>
    <w:rsid w:val="000C699E"/>
    <w:rsid w:val="000D2D57"/>
    <w:rsid w:val="000F3E19"/>
    <w:rsid w:val="0011448B"/>
    <w:rsid w:val="001208F5"/>
    <w:rsid w:val="0014118D"/>
    <w:rsid w:val="00142AF3"/>
    <w:rsid w:val="0015552F"/>
    <w:rsid w:val="0016097B"/>
    <w:rsid w:val="00163006"/>
    <w:rsid w:val="00163B66"/>
    <w:rsid w:val="00164311"/>
    <w:rsid w:val="00167F6C"/>
    <w:rsid w:val="0017555D"/>
    <w:rsid w:val="001765EF"/>
    <w:rsid w:val="00186B01"/>
    <w:rsid w:val="00195FA6"/>
    <w:rsid w:val="001A011F"/>
    <w:rsid w:val="001B4F77"/>
    <w:rsid w:val="001C7AD7"/>
    <w:rsid w:val="001D00D5"/>
    <w:rsid w:val="001D04B9"/>
    <w:rsid w:val="001D2AB4"/>
    <w:rsid w:val="001D7EA7"/>
    <w:rsid w:val="001E6DD6"/>
    <w:rsid w:val="001F17E3"/>
    <w:rsid w:val="001F4B1D"/>
    <w:rsid w:val="001F6651"/>
    <w:rsid w:val="001F68AE"/>
    <w:rsid w:val="0020032A"/>
    <w:rsid w:val="00201630"/>
    <w:rsid w:val="00203BA2"/>
    <w:rsid w:val="00210B5F"/>
    <w:rsid w:val="00216D17"/>
    <w:rsid w:val="0022154D"/>
    <w:rsid w:val="002363D7"/>
    <w:rsid w:val="002413E0"/>
    <w:rsid w:val="00244118"/>
    <w:rsid w:val="00246BA9"/>
    <w:rsid w:val="002546F8"/>
    <w:rsid w:val="00254C68"/>
    <w:rsid w:val="00263066"/>
    <w:rsid w:val="00270593"/>
    <w:rsid w:val="00272D0C"/>
    <w:rsid w:val="00274A19"/>
    <w:rsid w:val="002778AF"/>
    <w:rsid w:val="0028271C"/>
    <w:rsid w:val="00285A09"/>
    <w:rsid w:val="00291B76"/>
    <w:rsid w:val="00291F39"/>
    <w:rsid w:val="002A1069"/>
    <w:rsid w:val="002A26F6"/>
    <w:rsid w:val="002B12D9"/>
    <w:rsid w:val="002C1DCD"/>
    <w:rsid w:val="002C26A0"/>
    <w:rsid w:val="002C2C7C"/>
    <w:rsid w:val="002C343D"/>
    <w:rsid w:val="002C5356"/>
    <w:rsid w:val="002D294A"/>
    <w:rsid w:val="002E101B"/>
    <w:rsid w:val="002E5194"/>
    <w:rsid w:val="002E6452"/>
    <w:rsid w:val="002E712A"/>
    <w:rsid w:val="002F491B"/>
    <w:rsid w:val="003127E5"/>
    <w:rsid w:val="003146D1"/>
    <w:rsid w:val="00317A2F"/>
    <w:rsid w:val="003221FB"/>
    <w:rsid w:val="003276F8"/>
    <w:rsid w:val="00333EF9"/>
    <w:rsid w:val="003463B7"/>
    <w:rsid w:val="00350299"/>
    <w:rsid w:val="00356CCD"/>
    <w:rsid w:val="00365F99"/>
    <w:rsid w:val="0038303F"/>
    <w:rsid w:val="00384893"/>
    <w:rsid w:val="00390231"/>
    <w:rsid w:val="00392113"/>
    <w:rsid w:val="003A0779"/>
    <w:rsid w:val="003A419D"/>
    <w:rsid w:val="003A4F72"/>
    <w:rsid w:val="003B25A5"/>
    <w:rsid w:val="003C05F5"/>
    <w:rsid w:val="003C4337"/>
    <w:rsid w:val="003D16CF"/>
    <w:rsid w:val="003E2835"/>
    <w:rsid w:val="004036AC"/>
    <w:rsid w:val="0041654D"/>
    <w:rsid w:val="00416A51"/>
    <w:rsid w:val="00433C1C"/>
    <w:rsid w:val="00437A44"/>
    <w:rsid w:val="004421D4"/>
    <w:rsid w:val="00450084"/>
    <w:rsid w:val="00450507"/>
    <w:rsid w:val="00451B4F"/>
    <w:rsid w:val="00454A74"/>
    <w:rsid w:val="0046276B"/>
    <w:rsid w:val="00464159"/>
    <w:rsid w:val="004647C9"/>
    <w:rsid w:val="0048179C"/>
    <w:rsid w:val="00486018"/>
    <w:rsid w:val="00493219"/>
    <w:rsid w:val="00494960"/>
    <w:rsid w:val="004A4940"/>
    <w:rsid w:val="004A61F3"/>
    <w:rsid w:val="004B04A6"/>
    <w:rsid w:val="004B3E87"/>
    <w:rsid w:val="004C1672"/>
    <w:rsid w:val="004D658B"/>
    <w:rsid w:val="004F2504"/>
    <w:rsid w:val="004F4C8D"/>
    <w:rsid w:val="00502F29"/>
    <w:rsid w:val="0051068C"/>
    <w:rsid w:val="00513296"/>
    <w:rsid w:val="00520C37"/>
    <w:rsid w:val="0052740D"/>
    <w:rsid w:val="005312E0"/>
    <w:rsid w:val="0053499F"/>
    <w:rsid w:val="00540877"/>
    <w:rsid w:val="00545518"/>
    <w:rsid w:val="00552BDE"/>
    <w:rsid w:val="005606FE"/>
    <w:rsid w:val="00573BB5"/>
    <w:rsid w:val="00580F66"/>
    <w:rsid w:val="005811F9"/>
    <w:rsid w:val="005907E2"/>
    <w:rsid w:val="005A0115"/>
    <w:rsid w:val="005A06B6"/>
    <w:rsid w:val="005A0DDC"/>
    <w:rsid w:val="005B525A"/>
    <w:rsid w:val="005D7DE9"/>
    <w:rsid w:val="005E2556"/>
    <w:rsid w:val="005F0F01"/>
    <w:rsid w:val="005F2EBE"/>
    <w:rsid w:val="00616D3D"/>
    <w:rsid w:val="00620FB4"/>
    <w:rsid w:val="00622A2F"/>
    <w:rsid w:val="00641D77"/>
    <w:rsid w:val="006545DA"/>
    <w:rsid w:val="0066399B"/>
    <w:rsid w:val="0067709D"/>
    <w:rsid w:val="00685A13"/>
    <w:rsid w:val="00695556"/>
    <w:rsid w:val="00695E0D"/>
    <w:rsid w:val="006A0BDA"/>
    <w:rsid w:val="006A10AD"/>
    <w:rsid w:val="006A752C"/>
    <w:rsid w:val="006B3C4A"/>
    <w:rsid w:val="006B5A72"/>
    <w:rsid w:val="006C3E1D"/>
    <w:rsid w:val="006D044F"/>
    <w:rsid w:val="006D476B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26139"/>
    <w:rsid w:val="007357C6"/>
    <w:rsid w:val="007427E4"/>
    <w:rsid w:val="007573D4"/>
    <w:rsid w:val="007600F1"/>
    <w:rsid w:val="007649B7"/>
    <w:rsid w:val="00765532"/>
    <w:rsid w:val="007806E5"/>
    <w:rsid w:val="00786115"/>
    <w:rsid w:val="00796F68"/>
    <w:rsid w:val="007975DD"/>
    <w:rsid w:val="007979DA"/>
    <w:rsid w:val="007A13D7"/>
    <w:rsid w:val="007A1591"/>
    <w:rsid w:val="007A783D"/>
    <w:rsid w:val="007B0D9F"/>
    <w:rsid w:val="007C0F3E"/>
    <w:rsid w:val="007C2FC5"/>
    <w:rsid w:val="007C67CA"/>
    <w:rsid w:val="007D24AF"/>
    <w:rsid w:val="007D32BB"/>
    <w:rsid w:val="007F1049"/>
    <w:rsid w:val="00801687"/>
    <w:rsid w:val="008127F3"/>
    <w:rsid w:val="00813AAD"/>
    <w:rsid w:val="008142AF"/>
    <w:rsid w:val="00823C51"/>
    <w:rsid w:val="00854D20"/>
    <w:rsid w:val="00867C87"/>
    <w:rsid w:val="008710A6"/>
    <w:rsid w:val="00874591"/>
    <w:rsid w:val="0088736B"/>
    <w:rsid w:val="0089704C"/>
    <w:rsid w:val="00897C35"/>
    <w:rsid w:val="008B0BB8"/>
    <w:rsid w:val="008D1CEB"/>
    <w:rsid w:val="008D2555"/>
    <w:rsid w:val="008D33FF"/>
    <w:rsid w:val="008D398D"/>
    <w:rsid w:val="008D515C"/>
    <w:rsid w:val="008D6814"/>
    <w:rsid w:val="008E0EB5"/>
    <w:rsid w:val="008E5271"/>
    <w:rsid w:val="008F4F52"/>
    <w:rsid w:val="00900D1C"/>
    <w:rsid w:val="00901B0F"/>
    <w:rsid w:val="00904A3A"/>
    <w:rsid w:val="009070AB"/>
    <w:rsid w:val="00912038"/>
    <w:rsid w:val="00923318"/>
    <w:rsid w:val="00931BDB"/>
    <w:rsid w:val="00934708"/>
    <w:rsid w:val="00950248"/>
    <w:rsid w:val="0096434A"/>
    <w:rsid w:val="00966F77"/>
    <w:rsid w:val="009772A2"/>
    <w:rsid w:val="00984029"/>
    <w:rsid w:val="00991953"/>
    <w:rsid w:val="009A5DEB"/>
    <w:rsid w:val="009B28FB"/>
    <w:rsid w:val="009C2E80"/>
    <w:rsid w:val="009C4F9F"/>
    <w:rsid w:val="009F50A3"/>
    <w:rsid w:val="00A06748"/>
    <w:rsid w:val="00A13FD9"/>
    <w:rsid w:val="00A20980"/>
    <w:rsid w:val="00A25B66"/>
    <w:rsid w:val="00A35842"/>
    <w:rsid w:val="00A52483"/>
    <w:rsid w:val="00A530AD"/>
    <w:rsid w:val="00A57E13"/>
    <w:rsid w:val="00A63F99"/>
    <w:rsid w:val="00A64B1F"/>
    <w:rsid w:val="00A70C82"/>
    <w:rsid w:val="00A718A4"/>
    <w:rsid w:val="00A75F76"/>
    <w:rsid w:val="00A80159"/>
    <w:rsid w:val="00A818DC"/>
    <w:rsid w:val="00A82E88"/>
    <w:rsid w:val="00A86039"/>
    <w:rsid w:val="00A87D67"/>
    <w:rsid w:val="00AA04A8"/>
    <w:rsid w:val="00AB28AF"/>
    <w:rsid w:val="00AB296A"/>
    <w:rsid w:val="00AC01F6"/>
    <w:rsid w:val="00AC70CC"/>
    <w:rsid w:val="00AD7FAA"/>
    <w:rsid w:val="00AE04A8"/>
    <w:rsid w:val="00AF1AD4"/>
    <w:rsid w:val="00B00017"/>
    <w:rsid w:val="00B00840"/>
    <w:rsid w:val="00B243AD"/>
    <w:rsid w:val="00B32557"/>
    <w:rsid w:val="00B32B92"/>
    <w:rsid w:val="00B34569"/>
    <w:rsid w:val="00B41C42"/>
    <w:rsid w:val="00B42E55"/>
    <w:rsid w:val="00B62F08"/>
    <w:rsid w:val="00B70103"/>
    <w:rsid w:val="00B71C40"/>
    <w:rsid w:val="00B731C6"/>
    <w:rsid w:val="00B8495D"/>
    <w:rsid w:val="00B9010A"/>
    <w:rsid w:val="00BA03ED"/>
    <w:rsid w:val="00BA44CE"/>
    <w:rsid w:val="00BA4E63"/>
    <w:rsid w:val="00BA6653"/>
    <w:rsid w:val="00BB0163"/>
    <w:rsid w:val="00BB312C"/>
    <w:rsid w:val="00BC2927"/>
    <w:rsid w:val="00BC4A4E"/>
    <w:rsid w:val="00BC7FDD"/>
    <w:rsid w:val="00BD0E93"/>
    <w:rsid w:val="00BD20B4"/>
    <w:rsid w:val="00BE6DC4"/>
    <w:rsid w:val="00BF4336"/>
    <w:rsid w:val="00C01513"/>
    <w:rsid w:val="00C05D22"/>
    <w:rsid w:val="00C101EA"/>
    <w:rsid w:val="00C13810"/>
    <w:rsid w:val="00C31067"/>
    <w:rsid w:val="00C433B1"/>
    <w:rsid w:val="00C45EF1"/>
    <w:rsid w:val="00C50EA0"/>
    <w:rsid w:val="00C51483"/>
    <w:rsid w:val="00C57880"/>
    <w:rsid w:val="00C579DB"/>
    <w:rsid w:val="00C57C84"/>
    <w:rsid w:val="00C609A8"/>
    <w:rsid w:val="00C76EFB"/>
    <w:rsid w:val="00C772C1"/>
    <w:rsid w:val="00C941D4"/>
    <w:rsid w:val="00C968CC"/>
    <w:rsid w:val="00CA7276"/>
    <w:rsid w:val="00CB030F"/>
    <w:rsid w:val="00CE354E"/>
    <w:rsid w:val="00CE5D03"/>
    <w:rsid w:val="00CF1BB9"/>
    <w:rsid w:val="00CF2FE4"/>
    <w:rsid w:val="00CF6D9F"/>
    <w:rsid w:val="00D00A1F"/>
    <w:rsid w:val="00D012F3"/>
    <w:rsid w:val="00D074F1"/>
    <w:rsid w:val="00D3183C"/>
    <w:rsid w:val="00D3309B"/>
    <w:rsid w:val="00D341C0"/>
    <w:rsid w:val="00D37781"/>
    <w:rsid w:val="00D41054"/>
    <w:rsid w:val="00D46FFA"/>
    <w:rsid w:val="00D5053D"/>
    <w:rsid w:val="00D50E22"/>
    <w:rsid w:val="00D51B43"/>
    <w:rsid w:val="00D5386E"/>
    <w:rsid w:val="00D6249A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4DD9"/>
    <w:rsid w:val="00DE7E27"/>
    <w:rsid w:val="00DF1A04"/>
    <w:rsid w:val="00DF5F6D"/>
    <w:rsid w:val="00E01A35"/>
    <w:rsid w:val="00E05146"/>
    <w:rsid w:val="00E1187D"/>
    <w:rsid w:val="00E2459B"/>
    <w:rsid w:val="00E3113D"/>
    <w:rsid w:val="00E3746F"/>
    <w:rsid w:val="00E376DC"/>
    <w:rsid w:val="00E41B0C"/>
    <w:rsid w:val="00E43981"/>
    <w:rsid w:val="00E44E3A"/>
    <w:rsid w:val="00E500A8"/>
    <w:rsid w:val="00E639ED"/>
    <w:rsid w:val="00E76EBC"/>
    <w:rsid w:val="00E80C16"/>
    <w:rsid w:val="00E8387B"/>
    <w:rsid w:val="00E915AE"/>
    <w:rsid w:val="00E91941"/>
    <w:rsid w:val="00EB43C0"/>
    <w:rsid w:val="00EB4870"/>
    <w:rsid w:val="00EB5D25"/>
    <w:rsid w:val="00EC7C09"/>
    <w:rsid w:val="00ED2C77"/>
    <w:rsid w:val="00EE37BC"/>
    <w:rsid w:val="00EE5869"/>
    <w:rsid w:val="00EF11D4"/>
    <w:rsid w:val="00EF6495"/>
    <w:rsid w:val="00F00678"/>
    <w:rsid w:val="00F0273E"/>
    <w:rsid w:val="00F152FF"/>
    <w:rsid w:val="00F17728"/>
    <w:rsid w:val="00F20ED4"/>
    <w:rsid w:val="00F222CF"/>
    <w:rsid w:val="00F2686F"/>
    <w:rsid w:val="00F27857"/>
    <w:rsid w:val="00F45979"/>
    <w:rsid w:val="00F5024B"/>
    <w:rsid w:val="00F53368"/>
    <w:rsid w:val="00F53E44"/>
    <w:rsid w:val="00F56B1A"/>
    <w:rsid w:val="00F727D5"/>
    <w:rsid w:val="00F766B7"/>
    <w:rsid w:val="00F84D41"/>
    <w:rsid w:val="00F84FE6"/>
    <w:rsid w:val="00F90498"/>
    <w:rsid w:val="00F9574C"/>
    <w:rsid w:val="00FB4568"/>
    <w:rsid w:val="00FB4EF5"/>
    <w:rsid w:val="00FB7248"/>
    <w:rsid w:val="00FD3BA2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45C0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6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6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6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6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6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6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6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6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ustp">
    <w:name w:val="ustęp"/>
    <w:basedOn w:val="Akapitzlist"/>
    <w:link w:val="ustpZnak"/>
    <w:qFormat/>
    <w:rsid w:val="00F27857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stpZnak">
    <w:name w:val="ustęp Znak"/>
    <w:link w:val="ustp"/>
    <w:rsid w:val="00F278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FF52-6BFD-4C62-A457-B512ADAC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iwieczorek@um.zabrze.pl</cp:lastModifiedBy>
  <cp:revision>6</cp:revision>
  <cp:lastPrinted>2019-05-28T06:39:00Z</cp:lastPrinted>
  <dcterms:created xsi:type="dcterms:W3CDTF">2021-03-05T10:50:00Z</dcterms:created>
  <dcterms:modified xsi:type="dcterms:W3CDTF">2021-03-05T11:12:00Z</dcterms:modified>
</cp:coreProperties>
</file>