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45881" w14:textId="77777777" w:rsidR="00216D17" w:rsidRPr="0053499F" w:rsidRDefault="00874591" w:rsidP="00216D17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>Załącznik nr 1</w:t>
      </w:r>
    </w:p>
    <w:p w14:paraId="17E4104D" w14:textId="77777777" w:rsidR="00216D17" w:rsidRPr="00931BDB" w:rsidRDefault="00216D17" w:rsidP="00216D17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23521FBC" w14:textId="77777777" w:rsidR="00216D17" w:rsidRPr="00931BDB" w:rsidRDefault="006B5A72" w:rsidP="00931BDB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</w:t>
      </w:r>
      <w:r w:rsidR="00216D17" w:rsidRPr="00931BDB">
        <w:rPr>
          <w:rFonts w:ascii="Times New Roman" w:hAnsi="Times New Roman"/>
          <w:color w:val="000000"/>
          <w:sz w:val="20"/>
          <w:szCs w:val="24"/>
        </w:rPr>
        <w:t>ieczęć Wykonawcy</w:t>
      </w:r>
    </w:p>
    <w:p w14:paraId="209826E5" w14:textId="77777777" w:rsidR="007A1591" w:rsidRPr="00931BDB" w:rsidRDefault="007A1591" w:rsidP="00216D17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14:paraId="0818F07E" w14:textId="77777777" w:rsidR="00216D17" w:rsidRPr="00931BDB" w:rsidRDefault="00216D17" w:rsidP="00216D17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3FCEC852" w14:textId="19C60B03" w:rsidR="00216D17" w:rsidRPr="000F417B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  <w:sz w:val="20"/>
          <w:szCs w:val="20"/>
        </w:rPr>
      </w:pPr>
      <w:r w:rsidRPr="000F417B">
        <w:rPr>
          <w:rFonts w:ascii="Times New Roman" w:hAnsi="Times New Roman"/>
          <w:color w:val="000000"/>
          <w:sz w:val="20"/>
          <w:szCs w:val="20"/>
        </w:rPr>
        <w:t xml:space="preserve">do </w:t>
      </w:r>
      <w:r w:rsidR="00F15F1C" w:rsidRPr="000F417B">
        <w:rPr>
          <w:rFonts w:ascii="Times New Roman" w:hAnsi="Times New Roman"/>
          <w:color w:val="000000"/>
          <w:sz w:val="20"/>
          <w:szCs w:val="20"/>
        </w:rPr>
        <w:t>z</w:t>
      </w:r>
      <w:r w:rsidRPr="000F417B">
        <w:rPr>
          <w:rFonts w:ascii="Times New Roman" w:hAnsi="Times New Roman"/>
          <w:color w:val="000000"/>
          <w:sz w:val="20"/>
          <w:szCs w:val="20"/>
        </w:rPr>
        <w:t xml:space="preserve">apytania ofertowego </w:t>
      </w:r>
      <w:r w:rsidR="000F417B" w:rsidRPr="000F417B">
        <w:rPr>
          <w:rFonts w:ascii="Times New Roman" w:hAnsi="Times New Roman"/>
          <w:color w:val="000000"/>
          <w:sz w:val="20"/>
          <w:szCs w:val="20"/>
        </w:rPr>
        <w:t xml:space="preserve">w ramach </w:t>
      </w:r>
      <w:r w:rsidR="000F417B">
        <w:rPr>
          <w:rFonts w:ascii="Times New Roman" w:hAnsi="Times New Roman"/>
          <w:color w:val="000000"/>
          <w:sz w:val="20"/>
          <w:szCs w:val="20"/>
        </w:rPr>
        <w:t>zamówienia, którego wartość nie przekracza kwoty 130 000 zł</w:t>
      </w:r>
    </w:p>
    <w:p w14:paraId="7AE7D49E" w14:textId="77777777" w:rsidR="00216D17" w:rsidRPr="00931BDB" w:rsidRDefault="00216D17" w:rsidP="00216D17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2AD4A1A5" w14:textId="77777777" w:rsidR="00216D17" w:rsidRPr="00931BDB" w:rsidRDefault="00216D17" w:rsidP="00216D17">
      <w:pPr>
        <w:pStyle w:val="Akapitzlist1"/>
        <w:numPr>
          <w:ilvl w:val="0"/>
          <w:numId w:val="3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3A49EE50" w14:textId="2374B16E" w:rsidR="00216D17" w:rsidRPr="00931BDB" w:rsidRDefault="000371DD" w:rsidP="00000995">
      <w:pPr>
        <w:spacing w:before="240" w:line="100" w:lineRule="atLeast"/>
        <w:ind w:left="284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</w:rPr>
        <w:t>„</w:t>
      </w:r>
      <w:r w:rsidR="00553C40" w:rsidRPr="00553C40">
        <w:rPr>
          <w:rFonts w:ascii="Times New Roman" w:hAnsi="Times New Roman"/>
          <w:b/>
        </w:rPr>
        <w:t>Usługę asysty technicznej i konserwacji Systemu Wspomagania Kontroli i</w:t>
      </w:r>
      <w:r w:rsidR="00553C40">
        <w:rPr>
          <w:rFonts w:ascii="Times New Roman" w:hAnsi="Times New Roman"/>
          <w:b/>
        </w:rPr>
        <w:t> </w:t>
      </w:r>
      <w:r w:rsidR="00553C40" w:rsidRPr="00553C40">
        <w:rPr>
          <w:rFonts w:ascii="Times New Roman" w:hAnsi="Times New Roman"/>
          <w:b/>
        </w:rPr>
        <w:t>Zarządzania</w:t>
      </w:r>
      <w:r w:rsidR="00553C40">
        <w:rPr>
          <w:rFonts w:ascii="Times New Roman" w:hAnsi="Times New Roman"/>
          <w:b/>
        </w:rPr>
        <w:t> </w:t>
      </w:r>
      <w:r w:rsidR="00553C40" w:rsidRPr="00553C40">
        <w:rPr>
          <w:rFonts w:ascii="Times New Roman" w:hAnsi="Times New Roman"/>
          <w:b/>
        </w:rPr>
        <w:t>Ryzykiem</w:t>
      </w:r>
      <w:r>
        <w:rPr>
          <w:rFonts w:ascii="Times New Roman" w:hAnsi="Times New Roman"/>
          <w:b/>
        </w:rPr>
        <w:t>”</w:t>
      </w:r>
    </w:p>
    <w:p w14:paraId="414855D1" w14:textId="77777777" w:rsidR="00216D17" w:rsidRPr="00931BDB" w:rsidRDefault="00216D17" w:rsidP="00216D17">
      <w:pPr>
        <w:pStyle w:val="Akapitzlist1"/>
        <w:numPr>
          <w:ilvl w:val="0"/>
          <w:numId w:val="3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0F111C34" w14:textId="77777777" w:rsidR="00216D17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1E73B23C" w14:textId="77777777" w:rsidR="00D91349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57897C3D" w14:textId="77777777" w:rsidR="00D91349" w:rsidRPr="00931BDB" w:rsidRDefault="00D91349" w:rsidP="00216D17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50702533" w14:textId="0F487127" w:rsidR="00216D17" w:rsidRPr="00931BDB" w:rsidRDefault="0091772C" w:rsidP="00ED2C6F">
      <w:pPr>
        <w:pStyle w:val="Akapitzlist1"/>
        <w:numPr>
          <w:ilvl w:val="0"/>
          <w:numId w:val="34"/>
        </w:numPr>
        <w:spacing w:before="20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Oferuję wykonanie utrzymania Oprogramowania</w:t>
      </w:r>
      <w:r w:rsidR="00FD689B">
        <w:rPr>
          <w:rFonts w:ascii="Times New Roman" w:hAnsi="Times New Roman"/>
          <w:color w:val="000000"/>
        </w:rPr>
        <w:t xml:space="preserve"> </w:t>
      </w:r>
      <w:r w:rsidR="00FD689B" w:rsidRPr="00FD689B">
        <w:rPr>
          <w:rFonts w:ascii="Times New Roman" w:hAnsi="Times New Roman"/>
          <w:color w:val="000000"/>
        </w:rPr>
        <w:t>(§ 2 ust. 1 pkt 1 umowy</w:t>
      </w:r>
      <w:r w:rsidR="00FD689B">
        <w:rPr>
          <w:rFonts w:ascii="Times New Roman" w:hAnsi="Times New Roman"/>
          <w:color w:val="000000"/>
        </w:rPr>
        <w:t>)</w:t>
      </w:r>
      <w:r>
        <w:rPr>
          <w:rFonts w:ascii="Times New Roman" w:hAnsi="Times New Roman"/>
          <w:color w:val="000000"/>
        </w:rPr>
        <w:t xml:space="preserve"> za</w:t>
      </w:r>
      <w:r w:rsidR="00216D17" w:rsidRPr="00931BDB">
        <w:rPr>
          <w:rFonts w:ascii="Times New Roman" w:hAnsi="Times New Roman"/>
          <w:color w:val="000000"/>
        </w:rPr>
        <w:t>:</w:t>
      </w:r>
    </w:p>
    <w:p w14:paraId="658DC460" w14:textId="2BC0112A" w:rsidR="0091772C" w:rsidRPr="003E031C" w:rsidRDefault="0091772C" w:rsidP="007E5E19">
      <w:pPr>
        <w:pStyle w:val="Akapitzlist"/>
        <w:spacing w:line="360" w:lineRule="auto"/>
        <w:ind w:left="709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Netto (kwota cyfrowo): …………………………………………………………………………..</w:t>
      </w:r>
    </w:p>
    <w:p w14:paraId="0AB38B8B" w14:textId="446C7C58" w:rsidR="0091772C" w:rsidRPr="003E031C" w:rsidRDefault="0091772C" w:rsidP="007E5E19">
      <w:pPr>
        <w:pStyle w:val="Akapitzlist"/>
        <w:spacing w:line="360" w:lineRule="auto"/>
        <w:ind w:left="709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Należny podatek VAT (kwota cyfrowo): ……………………………</w:t>
      </w:r>
      <w:r w:rsidR="007E5E19">
        <w:rPr>
          <w:rFonts w:ascii="Times New Roman" w:hAnsi="Times New Roman"/>
        </w:rPr>
        <w:t>..</w:t>
      </w:r>
      <w:r w:rsidRPr="003E031C">
        <w:rPr>
          <w:rFonts w:ascii="Times New Roman" w:hAnsi="Times New Roman"/>
        </w:rPr>
        <w:t>…………………………</w:t>
      </w:r>
    </w:p>
    <w:p w14:paraId="24FCFFDB" w14:textId="01A22A6D" w:rsidR="0091772C" w:rsidRPr="003E031C" w:rsidRDefault="0091772C" w:rsidP="007E5E19">
      <w:pPr>
        <w:pStyle w:val="Akapitzlist"/>
        <w:spacing w:line="360" w:lineRule="auto"/>
        <w:ind w:left="709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Brutto (kwota cyfrowo): ………………………………………………</w:t>
      </w:r>
      <w:r w:rsidR="007E5E19">
        <w:rPr>
          <w:rFonts w:ascii="Times New Roman" w:hAnsi="Times New Roman"/>
        </w:rPr>
        <w:t>...</w:t>
      </w:r>
      <w:r w:rsidRPr="003E031C">
        <w:rPr>
          <w:rFonts w:ascii="Times New Roman" w:hAnsi="Times New Roman"/>
        </w:rPr>
        <w:t>……………………….</w:t>
      </w:r>
    </w:p>
    <w:p w14:paraId="18F03C6B" w14:textId="0D7D0DAA" w:rsidR="0091772C" w:rsidRPr="003E031C" w:rsidRDefault="0091772C" w:rsidP="007E5E19">
      <w:pPr>
        <w:pStyle w:val="Akapitzlist"/>
        <w:spacing w:line="240" w:lineRule="auto"/>
        <w:ind w:left="709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Słownie (kwota słownie): ………………………………………………</w:t>
      </w:r>
      <w:r w:rsidR="007E5E19">
        <w:rPr>
          <w:rFonts w:ascii="Times New Roman" w:hAnsi="Times New Roman"/>
        </w:rPr>
        <w:t>..</w:t>
      </w:r>
      <w:r w:rsidRPr="003E031C">
        <w:rPr>
          <w:rFonts w:ascii="Times New Roman" w:hAnsi="Times New Roman"/>
        </w:rPr>
        <w:t>………………………</w:t>
      </w:r>
    </w:p>
    <w:p w14:paraId="7A451575" w14:textId="289D222D" w:rsidR="00FD689B" w:rsidRDefault="00FD689B" w:rsidP="00ED2C6F">
      <w:pPr>
        <w:pStyle w:val="Akapitzlist1"/>
        <w:numPr>
          <w:ilvl w:val="0"/>
          <w:numId w:val="34"/>
        </w:numPr>
        <w:spacing w:before="200" w:line="240" w:lineRule="auto"/>
        <w:jc w:val="both"/>
        <w:rPr>
          <w:rFonts w:ascii="Times New Roman" w:hAnsi="Times New Roman"/>
          <w:color w:val="000000"/>
        </w:rPr>
      </w:pPr>
      <w:r w:rsidRPr="00FD689B">
        <w:rPr>
          <w:rFonts w:ascii="Times New Roman" w:hAnsi="Times New Roman"/>
          <w:color w:val="000000"/>
        </w:rPr>
        <w:t xml:space="preserve">Oferuję wykonanie rozwoju Oprogramowania, w wymiarze max. </w:t>
      </w:r>
      <w:r w:rsidR="006645B0">
        <w:rPr>
          <w:rFonts w:ascii="Times New Roman" w:hAnsi="Times New Roman"/>
          <w:color w:val="000000"/>
        </w:rPr>
        <w:t>150</w:t>
      </w:r>
      <w:r w:rsidRPr="00FD689B">
        <w:rPr>
          <w:rFonts w:ascii="Times New Roman" w:hAnsi="Times New Roman"/>
          <w:color w:val="000000"/>
        </w:rPr>
        <w:t xml:space="preserve"> godzin ro</w:t>
      </w:r>
      <w:r w:rsidR="007B4A2A">
        <w:rPr>
          <w:rFonts w:ascii="Times New Roman" w:hAnsi="Times New Roman"/>
          <w:color w:val="000000"/>
        </w:rPr>
        <w:t>bocz</w:t>
      </w:r>
      <w:r w:rsidRPr="00FD689B">
        <w:rPr>
          <w:rFonts w:ascii="Times New Roman" w:hAnsi="Times New Roman"/>
          <w:color w:val="000000"/>
        </w:rPr>
        <w:t>ych (§</w:t>
      </w:r>
      <w:r>
        <w:rPr>
          <w:rFonts w:ascii="Times New Roman" w:hAnsi="Times New Roman"/>
          <w:color w:val="000000"/>
        </w:rPr>
        <w:t> </w:t>
      </w:r>
      <w:r w:rsidRPr="00FD689B">
        <w:rPr>
          <w:rFonts w:ascii="Times New Roman" w:hAnsi="Times New Roman"/>
          <w:color w:val="000000"/>
        </w:rPr>
        <w:t>2</w:t>
      </w:r>
      <w:r>
        <w:rPr>
          <w:rFonts w:ascii="Times New Roman" w:hAnsi="Times New Roman"/>
          <w:color w:val="000000"/>
        </w:rPr>
        <w:t> </w:t>
      </w:r>
      <w:r w:rsidRPr="00FD689B">
        <w:rPr>
          <w:rFonts w:ascii="Times New Roman" w:hAnsi="Times New Roman"/>
          <w:color w:val="000000"/>
        </w:rPr>
        <w:t>ust. 1 pkt 2 umowy) za:</w:t>
      </w:r>
    </w:p>
    <w:p w14:paraId="6A2DA15E" w14:textId="0A3E75F5" w:rsidR="00FD689B" w:rsidRPr="003E031C" w:rsidRDefault="00FD689B" w:rsidP="00FD689B">
      <w:pPr>
        <w:ind w:left="709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Netto (kwota cyfrowo): …………………………………………………………………………..</w:t>
      </w:r>
    </w:p>
    <w:p w14:paraId="7394845D" w14:textId="193FE50A" w:rsidR="00FD689B" w:rsidRPr="003E031C" w:rsidRDefault="00FD689B" w:rsidP="00FD689B">
      <w:pPr>
        <w:ind w:left="709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Należny podatek VAT (kwota cyfrowo): …………………………………………………………</w:t>
      </w:r>
    </w:p>
    <w:p w14:paraId="23A6CF3C" w14:textId="65FBACD9" w:rsidR="00FD689B" w:rsidRPr="003E031C" w:rsidRDefault="00FD689B" w:rsidP="00FD689B">
      <w:pPr>
        <w:ind w:left="709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Brutto (kwota cyfrowo): …………………………………………………………………………</w:t>
      </w:r>
    </w:p>
    <w:p w14:paraId="5168F68E" w14:textId="7E32D87D" w:rsidR="00FD689B" w:rsidRPr="003E031C" w:rsidRDefault="00FD689B" w:rsidP="00FD689B">
      <w:pPr>
        <w:ind w:left="709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Słownie (kwota słownie): ………………………………………………………………………</w:t>
      </w:r>
      <w:r>
        <w:rPr>
          <w:rFonts w:ascii="Times New Roman" w:hAnsi="Times New Roman"/>
        </w:rPr>
        <w:t>..</w:t>
      </w:r>
    </w:p>
    <w:p w14:paraId="42C7838C" w14:textId="1B698BAD" w:rsidR="00FD689B" w:rsidRPr="003E031C" w:rsidRDefault="00FD689B" w:rsidP="00FD689B">
      <w:pPr>
        <w:ind w:left="709"/>
        <w:jc w:val="both"/>
        <w:rPr>
          <w:rFonts w:ascii="Times New Roman" w:hAnsi="Times New Roman"/>
        </w:rPr>
      </w:pPr>
      <w:r w:rsidRPr="003E031C">
        <w:rPr>
          <w:rFonts w:ascii="Times New Roman" w:hAnsi="Times New Roman"/>
        </w:rPr>
        <w:t>1 godzina robocza netto ………………… (max 150,00 zł)</w:t>
      </w:r>
      <w:r>
        <w:rPr>
          <w:rFonts w:ascii="Times New Roman" w:hAnsi="Times New Roman"/>
        </w:rPr>
        <w:t>, tj. brutto …………………………..</w:t>
      </w:r>
    </w:p>
    <w:p w14:paraId="43E74536" w14:textId="69298E4D" w:rsidR="00216D17" w:rsidRPr="00931BDB" w:rsidRDefault="00216D17" w:rsidP="00F56B1A">
      <w:pPr>
        <w:pStyle w:val="Akapitzlist1"/>
        <w:numPr>
          <w:ilvl w:val="0"/>
          <w:numId w:val="3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realizacji zamówienia: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1A56FFFC" w14:textId="77777777" w:rsidR="00216D17" w:rsidRPr="00931BDB" w:rsidRDefault="00216D17" w:rsidP="00F56B1A">
      <w:pPr>
        <w:pStyle w:val="Akapitzlist1"/>
        <w:numPr>
          <w:ilvl w:val="0"/>
          <w:numId w:val="3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Warunki płatności: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>Zapytaniem ofertowym.</w:t>
      </w:r>
    </w:p>
    <w:p w14:paraId="16A73872" w14:textId="77777777" w:rsidR="00216D17" w:rsidRPr="00931BDB" w:rsidRDefault="00216D17" w:rsidP="00F56B1A">
      <w:pPr>
        <w:pStyle w:val="Akapitzlist1"/>
        <w:numPr>
          <w:ilvl w:val="0"/>
          <w:numId w:val="3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Termin związania ofertą: zgodnie </w:t>
      </w:r>
      <w:r w:rsidR="002C5356" w:rsidRPr="00931BDB">
        <w:rPr>
          <w:rFonts w:ascii="Times New Roman" w:hAnsi="Times New Roman"/>
          <w:color w:val="000000"/>
        </w:rPr>
        <w:t>z </w:t>
      </w:r>
      <w:r w:rsidRPr="00931BDB">
        <w:rPr>
          <w:rFonts w:ascii="Times New Roman" w:hAnsi="Times New Roman"/>
          <w:color w:val="000000"/>
        </w:rPr>
        <w:t xml:space="preserve">terminem podanym </w:t>
      </w:r>
      <w:r w:rsidR="002C5356" w:rsidRPr="00931BDB">
        <w:rPr>
          <w:rFonts w:ascii="Times New Roman" w:hAnsi="Times New Roman"/>
          <w:color w:val="000000"/>
        </w:rPr>
        <w:t>w </w:t>
      </w:r>
      <w:r w:rsidRPr="00931BDB">
        <w:rPr>
          <w:rFonts w:ascii="Times New Roman" w:hAnsi="Times New Roman"/>
          <w:color w:val="000000"/>
        </w:rPr>
        <w:t>Zapytaniu ofertowym.</w:t>
      </w:r>
    </w:p>
    <w:p w14:paraId="282D3559" w14:textId="77777777" w:rsidR="00216D17" w:rsidRPr="00931BDB" w:rsidRDefault="00216D17" w:rsidP="00F56B1A">
      <w:pPr>
        <w:pStyle w:val="Akapitzlist1"/>
        <w:numPr>
          <w:ilvl w:val="0"/>
          <w:numId w:val="3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69645931" w14:textId="76FBBB6F" w:rsidR="00950248" w:rsidRDefault="00950248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</w:t>
      </w:r>
      <w:r w:rsidR="00AC18B4">
        <w:rPr>
          <w:rFonts w:ascii="Times New Roman" w:hAnsi="Times New Roman"/>
          <w:color w:val="000000"/>
        </w:rPr>
        <w:t>;</w:t>
      </w:r>
    </w:p>
    <w:p w14:paraId="49BEA00A" w14:textId="23E24296" w:rsidR="00950248" w:rsidRDefault="00950248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 wszystkie wymagania określone w zapytaniu ofertowym</w:t>
      </w:r>
      <w:r w:rsidR="00AC18B4">
        <w:rPr>
          <w:rFonts w:ascii="Times New Roman" w:hAnsi="Times New Roman"/>
          <w:color w:val="000000"/>
        </w:rPr>
        <w:t>;</w:t>
      </w:r>
    </w:p>
    <w:p w14:paraId="310E8769" w14:textId="27C1A757" w:rsidR="00950248" w:rsidRDefault="00950248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</w:t>
      </w:r>
      <w:r w:rsidR="00AC18B4">
        <w:rPr>
          <w:rFonts w:ascii="Times New Roman" w:hAnsi="Times New Roman"/>
          <w:color w:val="000000"/>
        </w:rPr>
        <w:t>;</w:t>
      </w:r>
    </w:p>
    <w:p w14:paraId="156D9094" w14:textId="12E4E4B8" w:rsidR="00950248" w:rsidRDefault="00950248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</w:t>
      </w:r>
      <w:r w:rsidR="00AC18B4">
        <w:rPr>
          <w:rFonts w:ascii="Times New Roman" w:hAnsi="Times New Roman"/>
          <w:color w:val="000000"/>
        </w:rPr>
        <w:t>;</w:t>
      </w:r>
    </w:p>
    <w:p w14:paraId="51BE462E" w14:textId="3CAD348F" w:rsidR="00AC18B4" w:rsidRPr="00430509" w:rsidRDefault="00AC18B4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posiadam prawa do modyfikacji kodów źródłowych w zakresie wymaganym przez Zamawiającego do oprogramowania wymienionego w Zapytaniu ofertowym, bądź </w:t>
      </w:r>
      <w:r>
        <w:rPr>
          <w:rFonts w:ascii="Times New Roman" w:hAnsi="Times New Roman"/>
        </w:rPr>
        <w:lastRenderedPageBreak/>
        <w:t>posiadam pisemną zgodę właściciela praw autorskich na ingerencję w przedmiotowe oprogramowanie celem świadczenia usług asysty i konserwacji i realizując usługę asysty dla Systemu Wspomagania Kontroli i Zarządzania Ryzykiem nie naruszę praw majątkowych producenta ani firm trzecich;</w:t>
      </w:r>
    </w:p>
    <w:p w14:paraId="5BC61BD4" w14:textId="2C312BF1" w:rsidR="00430509" w:rsidRDefault="00430509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337D79">
        <w:rPr>
          <w:rFonts w:ascii="Times New Roman" w:hAnsi="Times New Roman"/>
        </w:rPr>
        <w:t>zapoznałam/em się ze wzorem umowy i zobowiązuję się, w przypadku wyboru naszej oferty, do zawarcia umowy zgodnej z niniejszą ofertą, na warunkach określonych w Zapytaniu ofertowym</w:t>
      </w:r>
      <w:r>
        <w:rPr>
          <w:rFonts w:ascii="Times New Roman" w:hAnsi="Times New Roman"/>
        </w:rPr>
        <w:t>;</w:t>
      </w:r>
    </w:p>
    <w:p w14:paraId="4A8968AD" w14:textId="4DE200EF" w:rsidR="00950248" w:rsidRPr="00950248" w:rsidRDefault="00AC70CC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="00AC18B4">
        <w:rPr>
          <w:rFonts w:ascii="Times New Roman" w:hAnsi="Times New Roman" w:cs="Times New Roman"/>
        </w:rPr>
        <w:t>;</w:t>
      </w:r>
    </w:p>
    <w:p w14:paraId="1481A41F" w14:textId="36A19780" w:rsidR="00950248" w:rsidRDefault="00950248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 w:rsidR="00AC18B4">
        <w:rPr>
          <w:rFonts w:ascii="Times New Roman" w:hAnsi="Times New Roman"/>
          <w:color w:val="000000"/>
        </w:rPr>
        <w:t>;</w:t>
      </w:r>
    </w:p>
    <w:p w14:paraId="4C81E29F" w14:textId="6330BF7F" w:rsidR="00F56B1A" w:rsidRPr="007E5E19" w:rsidRDefault="00F56B1A" w:rsidP="00950248">
      <w:pPr>
        <w:pStyle w:val="Akapitzlist"/>
        <w:numPr>
          <w:ilvl w:val="0"/>
          <w:numId w:val="55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7E5E19">
        <w:rPr>
          <w:rFonts w:ascii="Times New Roman" w:hAnsi="Times New Roman"/>
        </w:rPr>
        <w:t xml:space="preserve">realizując przedmiotowe zamówienie będę </w:t>
      </w:r>
      <w:r w:rsidR="006A752C" w:rsidRPr="007E5E19">
        <w:rPr>
          <w:rFonts w:ascii="Times New Roman" w:hAnsi="Times New Roman"/>
        </w:rPr>
        <w:t>w </w:t>
      </w:r>
      <w:r w:rsidRPr="007E5E19">
        <w:rPr>
          <w:rFonts w:ascii="Times New Roman" w:hAnsi="Times New Roman"/>
        </w:rPr>
        <w:t>pełnym zakresie przestrzegać przepisów rozporządzenia Parlamentu Europejskiego i</w:t>
      </w:r>
      <w:r w:rsidR="00C05D22" w:rsidRPr="007E5E19">
        <w:rPr>
          <w:rFonts w:ascii="Times New Roman" w:hAnsi="Times New Roman"/>
        </w:rPr>
        <w:t> </w:t>
      </w:r>
      <w:r w:rsidRPr="007E5E19">
        <w:rPr>
          <w:rFonts w:ascii="Times New Roman" w:hAnsi="Times New Roman"/>
        </w:rPr>
        <w:t>Rady z</w:t>
      </w:r>
      <w:r w:rsidR="00C05D22" w:rsidRPr="007E5E19">
        <w:rPr>
          <w:rFonts w:ascii="Times New Roman" w:hAnsi="Times New Roman"/>
        </w:rPr>
        <w:t> </w:t>
      </w:r>
      <w:r w:rsidRPr="007E5E19">
        <w:rPr>
          <w:rFonts w:ascii="Times New Roman" w:hAnsi="Times New Roman"/>
        </w:rPr>
        <w:t>dnia 27 kwietnia 2016</w:t>
      </w:r>
      <w:r w:rsidR="00C05D22" w:rsidRPr="007E5E19">
        <w:rPr>
          <w:rFonts w:ascii="Times New Roman" w:hAnsi="Times New Roman"/>
        </w:rPr>
        <w:t> </w:t>
      </w:r>
      <w:r w:rsidRPr="007E5E19">
        <w:rPr>
          <w:rFonts w:ascii="Times New Roman" w:hAnsi="Times New Roman"/>
        </w:rPr>
        <w:t xml:space="preserve">r. </w:t>
      </w:r>
      <w:r w:rsidR="00C05D22" w:rsidRPr="007E5E19">
        <w:rPr>
          <w:rFonts w:ascii="Times New Roman" w:hAnsi="Times New Roman"/>
        </w:rPr>
        <w:t>w </w:t>
      </w:r>
      <w:r w:rsidRPr="007E5E19">
        <w:rPr>
          <w:rFonts w:ascii="Times New Roman" w:hAnsi="Times New Roman"/>
        </w:rPr>
        <w:t>sprawie ochrony osób fizycznych w</w:t>
      </w:r>
      <w:r w:rsidR="00C05D22" w:rsidRPr="007E5E19">
        <w:rPr>
          <w:rFonts w:ascii="Times New Roman" w:hAnsi="Times New Roman"/>
        </w:rPr>
        <w:t> </w:t>
      </w:r>
      <w:r w:rsidRPr="007E5E19">
        <w:rPr>
          <w:rFonts w:ascii="Times New Roman" w:hAnsi="Times New Roman"/>
        </w:rPr>
        <w:t xml:space="preserve">związku </w:t>
      </w:r>
      <w:r w:rsidR="00C05D22" w:rsidRPr="007E5E19">
        <w:rPr>
          <w:rFonts w:ascii="Times New Roman" w:hAnsi="Times New Roman"/>
        </w:rPr>
        <w:t>z </w:t>
      </w:r>
      <w:r w:rsidRPr="007E5E19">
        <w:rPr>
          <w:rFonts w:ascii="Times New Roman" w:hAnsi="Times New Roman"/>
        </w:rPr>
        <w:t xml:space="preserve">przetwarzaniem danych osobowych </w:t>
      </w:r>
      <w:r w:rsidR="00C05D22" w:rsidRPr="007E5E19">
        <w:rPr>
          <w:rFonts w:ascii="Times New Roman" w:hAnsi="Times New Roman"/>
        </w:rPr>
        <w:t>i w </w:t>
      </w:r>
      <w:r w:rsidRPr="007E5E19">
        <w:rPr>
          <w:rFonts w:ascii="Times New Roman" w:hAnsi="Times New Roman"/>
        </w:rPr>
        <w:t xml:space="preserve">sprawie swobodnego przepływu takich danych oraz uchylenia dyrektywy 95/46/WE (ogólne rozporządzenia </w:t>
      </w:r>
      <w:r w:rsidR="00C05D22" w:rsidRPr="007E5E19">
        <w:rPr>
          <w:rFonts w:ascii="Times New Roman" w:hAnsi="Times New Roman"/>
        </w:rPr>
        <w:t>o </w:t>
      </w:r>
      <w:r w:rsidRPr="007E5E19">
        <w:rPr>
          <w:rFonts w:ascii="Times New Roman" w:hAnsi="Times New Roman"/>
        </w:rPr>
        <w:t xml:space="preserve">ochronie danych) (Dz. Urz. </w:t>
      </w:r>
      <w:r w:rsidR="00C05D22" w:rsidRPr="007E5E19">
        <w:rPr>
          <w:rFonts w:ascii="Times New Roman" w:hAnsi="Times New Roman"/>
        </w:rPr>
        <w:t>UE </w:t>
      </w:r>
      <w:r w:rsidRPr="007E5E19">
        <w:rPr>
          <w:rFonts w:ascii="Times New Roman" w:hAnsi="Times New Roman"/>
        </w:rPr>
        <w:t>L 119 z</w:t>
      </w:r>
      <w:r w:rsidR="00C05D22" w:rsidRPr="007E5E19">
        <w:rPr>
          <w:rFonts w:ascii="Times New Roman" w:hAnsi="Times New Roman"/>
        </w:rPr>
        <w:t> </w:t>
      </w:r>
      <w:r w:rsidRPr="007E5E19">
        <w:rPr>
          <w:rFonts w:ascii="Times New Roman" w:hAnsi="Times New Roman"/>
        </w:rPr>
        <w:t>04.05.2016</w:t>
      </w:r>
      <w:r w:rsidR="00C05D22" w:rsidRPr="007E5E19">
        <w:rPr>
          <w:rFonts w:ascii="Times New Roman" w:hAnsi="Times New Roman"/>
        </w:rPr>
        <w:t> r.</w:t>
      </w:r>
      <w:r w:rsidRPr="007E5E19">
        <w:rPr>
          <w:rFonts w:ascii="Times New Roman" w:hAnsi="Times New Roman"/>
        </w:rPr>
        <w:t>, str.</w:t>
      </w:r>
      <w:r w:rsidR="00C05D22" w:rsidRPr="007E5E19">
        <w:rPr>
          <w:rFonts w:ascii="Times New Roman" w:hAnsi="Times New Roman"/>
        </w:rPr>
        <w:t> </w:t>
      </w:r>
      <w:r w:rsidRPr="007E5E19">
        <w:rPr>
          <w:rFonts w:ascii="Times New Roman" w:hAnsi="Times New Roman"/>
        </w:rPr>
        <w:t>1 oraz Dz. Urz. UE L</w:t>
      </w:r>
      <w:r w:rsidR="00C05D22" w:rsidRPr="007E5E19">
        <w:rPr>
          <w:rFonts w:ascii="Times New Roman" w:hAnsi="Times New Roman"/>
        </w:rPr>
        <w:t> </w:t>
      </w:r>
      <w:r w:rsidRPr="007E5E19">
        <w:rPr>
          <w:rFonts w:ascii="Times New Roman" w:hAnsi="Times New Roman"/>
        </w:rPr>
        <w:t xml:space="preserve">127 </w:t>
      </w:r>
      <w:r w:rsidR="00C05D22" w:rsidRPr="007E5E19">
        <w:rPr>
          <w:rFonts w:ascii="Times New Roman" w:hAnsi="Times New Roman"/>
        </w:rPr>
        <w:t>z </w:t>
      </w:r>
      <w:r w:rsidRPr="007E5E19">
        <w:rPr>
          <w:rFonts w:ascii="Times New Roman" w:hAnsi="Times New Roman"/>
        </w:rPr>
        <w:t>23.05.2018, str</w:t>
      </w:r>
      <w:r w:rsidR="00C05D22" w:rsidRPr="007E5E19">
        <w:rPr>
          <w:rFonts w:ascii="Times New Roman" w:hAnsi="Times New Roman"/>
        </w:rPr>
        <w:t>. </w:t>
      </w:r>
      <w:r w:rsidRPr="007E5E19">
        <w:rPr>
          <w:rFonts w:ascii="Times New Roman" w:hAnsi="Times New Roman"/>
        </w:rPr>
        <w:t>2) zwanego dalej w skrócie „RODO”, w</w:t>
      </w:r>
      <w:r w:rsidR="00C05D22" w:rsidRPr="007E5E19">
        <w:rPr>
          <w:rFonts w:ascii="Times New Roman" w:hAnsi="Times New Roman"/>
        </w:rPr>
        <w:t> </w:t>
      </w:r>
      <w:r w:rsidRPr="007E5E19">
        <w:rPr>
          <w:rFonts w:ascii="Times New Roman" w:hAnsi="Times New Roman"/>
        </w:rPr>
        <w:t>szczególności zapewniam wystarczające gwarancje wdrożenia odpowiednich środków technicznych i</w:t>
      </w:r>
      <w:r w:rsidR="00E915AE" w:rsidRPr="007E5E19">
        <w:rPr>
          <w:rFonts w:ascii="Times New Roman" w:hAnsi="Times New Roman"/>
        </w:rPr>
        <w:t> </w:t>
      </w:r>
      <w:r w:rsidRPr="007E5E19">
        <w:rPr>
          <w:rFonts w:ascii="Times New Roman" w:hAnsi="Times New Roman"/>
        </w:rPr>
        <w:t xml:space="preserve">organizacyjnych, by przetwarzanie spełniało wymogi RODO </w:t>
      </w:r>
      <w:r w:rsidR="00210B5F" w:rsidRPr="007E5E19">
        <w:rPr>
          <w:rFonts w:ascii="Times New Roman" w:hAnsi="Times New Roman"/>
        </w:rPr>
        <w:t>i </w:t>
      </w:r>
      <w:r w:rsidRPr="007E5E19">
        <w:rPr>
          <w:rFonts w:ascii="Times New Roman" w:hAnsi="Times New Roman"/>
        </w:rPr>
        <w:t>chroniło prawa osób, których dane dotyczą</w:t>
      </w:r>
      <w:r w:rsidR="00991953" w:rsidRPr="007E5E19">
        <w:rPr>
          <w:rStyle w:val="Odwoanieprzypisudolnego"/>
          <w:rFonts w:ascii="Times New Roman" w:hAnsi="Times New Roman"/>
        </w:rPr>
        <w:footnoteReference w:id="2"/>
      </w:r>
      <w:r w:rsidRPr="007E5E19">
        <w:rPr>
          <w:rFonts w:ascii="Times New Roman" w:hAnsi="Times New Roman"/>
        </w:rPr>
        <w:t>.</w:t>
      </w:r>
    </w:p>
    <w:p w14:paraId="2DDFD1CB" w14:textId="1EAB2FA6" w:rsidR="00F56B1A" w:rsidRPr="007E5E19" w:rsidRDefault="00322ADE" w:rsidP="00F56B1A">
      <w:pPr>
        <w:pStyle w:val="Akapitzlist1"/>
        <w:ind w:left="349"/>
        <w:rPr>
          <w:rFonts w:ascii="Times New Roman" w:hAnsi="Times New Roman"/>
          <w:sz w:val="2"/>
          <w:szCs w:val="16"/>
        </w:rPr>
      </w:pPr>
      <w:r w:rsidRPr="007E5E1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AA4CC2" wp14:editId="6BCE108D">
                <wp:simplePos x="0" y="0"/>
                <wp:positionH relativeFrom="column">
                  <wp:posOffset>986041</wp:posOffset>
                </wp:positionH>
                <wp:positionV relativeFrom="paragraph">
                  <wp:posOffset>107164</wp:posOffset>
                </wp:positionV>
                <wp:extent cx="238125" cy="190500"/>
                <wp:effectExtent l="0" t="0" r="28575" b="1905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5E406" id="Prostokąt 2" o:spid="_x0000_s1026" style="position:absolute;margin-left:77.65pt;margin-top:8.45pt;width:18.75pt;height: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"/>
            </w:pict>
          </mc:Fallback>
        </mc:AlternateContent>
      </w:r>
      <w:r w:rsidRPr="007E5E19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DC89B3" wp14:editId="648861B3">
                <wp:simplePos x="0" y="0"/>
                <wp:positionH relativeFrom="column">
                  <wp:posOffset>3691757</wp:posOffset>
                </wp:positionH>
                <wp:positionV relativeFrom="paragraph">
                  <wp:posOffset>108756</wp:posOffset>
                </wp:positionV>
                <wp:extent cx="238125" cy="190500"/>
                <wp:effectExtent l="0" t="0" r="28575" b="1905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2EE1BF" id="Prostokąt 5" o:spid="_x0000_s1026" style="position:absolute;margin-left:290.7pt;margin-top:8.55pt;width:18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"/>
            </w:pict>
          </mc:Fallback>
        </mc:AlternateContent>
      </w:r>
    </w:p>
    <w:p w14:paraId="7E801F06" w14:textId="5C91DCF0" w:rsidR="00F56B1A" w:rsidRPr="007E5E19" w:rsidRDefault="00F56B1A" w:rsidP="00322ADE">
      <w:pPr>
        <w:pStyle w:val="Tekstkomentarza1"/>
        <w:jc w:val="center"/>
        <w:rPr>
          <w:rFonts w:cs="Times New Roman"/>
          <w:b/>
          <w:color w:val="auto"/>
          <w:sz w:val="22"/>
          <w:szCs w:val="22"/>
          <w:lang w:eastAsia="pl-PL"/>
        </w:rPr>
      </w:pPr>
      <w:r w:rsidRPr="007E5E19">
        <w:rPr>
          <w:rFonts w:cs="Times New Roman"/>
          <w:b/>
          <w:color w:val="auto"/>
          <w:sz w:val="22"/>
          <w:szCs w:val="22"/>
          <w:lang w:eastAsia="pl-PL"/>
        </w:rPr>
        <w:t>TAK</w:t>
      </w:r>
      <w:r w:rsidR="00322ADE">
        <w:rPr>
          <w:rFonts w:cs="Times New Roman"/>
          <w:b/>
          <w:color w:val="auto"/>
          <w:sz w:val="22"/>
          <w:szCs w:val="22"/>
          <w:lang w:eastAsia="pl-PL"/>
        </w:rPr>
        <w:tab/>
      </w:r>
      <w:r w:rsidR="00322ADE">
        <w:rPr>
          <w:rFonts w:cs="Times New Roman"/>
          <w:b/>
          <w:color w:val="auto"/>
          <w:sz w:val="22"/>
          <w:szCs w:val="22"/>
          <w:lang w:eastAsia="pl-PL"/>
        </w:rPr>
        <w:tab/>
      </w:r>
      <w:r w:rsidR="00322ADE">
        <w:rPr>
          <w:rFonts w:cs="Times New Roman"/>
          <w:b/>
          <w:color w:val="auto"/>
          <w:sz w:val="22"/>
          <w:szCs w:val="22"/>
          <w:lang w:eastAsia="pl-PL"/>
        </w:rPr>
        <w:tab/>
      </w:r>
      <w:r w:rsidR="00322ADE">
        <w:rPr>
          <w:rFonts w:cs="Times New Roman"/>
          <w:b/>
          <w:color w:val="auto"/>
          <w:sz w:val="22"/>
          <w:szCs w:val="22"/>
          <w:lang w:eastAsia="pl-PL"/>
        </w:rPr>
        <w:tab/>
      </w:r>
      <w:r w:rsidR="00322ADE">
        <w:rPr>
          <w:rFonts w:cs="Times New Roman"/>
          <w:b/>
          <w:color w:val="auto"/>
          <w:sz w:val="22"/>
          <w:szCs w:val="22"/>
          <w:lang w:eastAsia="pl-PL"/>
        </w:rPr>
        <w:tab/>
      </w:r>
      <w:r w:rsidR="00322ADE">
        <w:rPr>
          <w:rFonts w:cs="Times New Roman"/>
          <w:b/>
          <w:color w:val="auto"/>
          <w:sz w:val="22"/>
          <w:szCs w:val="22"/>
          <w:lang w:eastAsia="pl-PL"/>
        </w:rPr>
        <w:tab/>
      </w:r>
      <w:r w:rsidRPr="007E5E19">
        <w:rPr>
          <w:rFonts w:cs="Times New Roman"/>
          <w:b/>
          <w:color w:val="auto"/>
          <w:sz w:val="22"/>
          <w:szCs w:val="22"/>
          <w:lang w:eastAsia="pl-PL"/>
        </w:rPr>
        <w:t>NIE</w:t>
      </w:r>
    </w:p>
    <w:p w14:paraId="143337EC" w14:textId="77777777" w:rsidR="00F56B1A" w:rsidRPr="00931BDB" w:rsidRDefault="00F56B1A" w:rsidP="00216D17">
      <w:pPr>
        <w:spacing w:after="0"/>
        <w:ind w:left="1134" w:hanging="42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30A837A" w14:textId="77777777" w:rsidR="00991953" w:rsidRPr="00931BDB" w:rsidRDefault="00991953" w:rsidP="00216D17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562CBBE" w14:textId="77777777" w:rsidR="00216D17" w:rsidRPr="00931BDB" w:rsidRDefault="00216D17" w:rsidP="00216D17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 w:rsidR="00210B5F"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="00210B5F"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4A2F0B7E" w14:textId="77777777" w:rsidR="00216D17" w:rsidRPr="00000995" w:rsidRDefault="00216D17" w:rsidP="00000995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ab/>
      </w:r>
      <w:r w:rsidR="00000995"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="00210B5F" w:rsidRPr="00000995">
        <w:rPr>
          <w:rFonts w:ascii="Times New Roman" w:hAnsi="Times New Roman"/>
          <w:color w:val="000000"/>
          <w:sz w:val="18"/>
          <w:szCs w:val="20"/>
        </w:rPr>
        <w:t xml:space="preserve"> </w:t>
      </w:r>
      <w:r w:rsidRPr="00000995">
        <w:rPr>
          <w:rFonts w:ascii="Times New Roman" w:hAnsi="Times New Roman"/>
          <w:color w:val="000000"/>
          <w:sz w:val="18"/>
          <w:szCs w:val="20"/>
        </w:rPr>
        <w:t>podpis wraz z pieczęcią osoby uprawnionej</w:t>
      </w:r>
    </w:p>
    <w:p w14:paraId="09D8C7F4" w14:textId="77777777" w:rsidR="00216D17" w:rsidRPr="00000995" w:rsidRDefault="00216D17" w:rsidP="00931BDB">
      <w:pPr>
        <w:spacing w:after="0" w:line="100" w:lineRule="atLeast"/>
        <w:ind w:left="4395"/>
        <w:jc w:val="center"/>
        <w:rPr>
          <w:rFonts w:ascii="Times New Roman" w:hAnsi="Times New Roman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sectPr w:rsidR="00216D17" w:rsidRPr="00000995" w:rsidSect="00437A44">
      <w:headerReference w:type="default" r:id="rId8"/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53DFB" w14:textId="77777777" w:rsidR="00B00017" w:rsidRDefault="00B00017">
      <w:pPr>
        <w:spacing w:after="0" w:line="240" w:lineRule="auto"/>
      </w:pPr>
      <w:r>
        <w:separator/>
      </w:r>
    </w:p>
  </w:endnote>
  <w:endnote w:type="continuationSeparator" w:id="0">
    <w:p w14:paraId="4F74787F" w14:textId="77777777" w:rsidR="00B00017" w:rsidRDefault="00B00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Pro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taBookLF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7440843A" w14:textId="77777777" w:rsidR="00F9574C" w:rsidRPr="00931BDB" w:rsidRDefault="00F9574C" w:rsidP="00931BDB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6BF52" w14:textId="77777777" w:rsidR="00B00017" w:rsidRDefault="00B00017">
      <w:pPr>
        <w:spacing w:after="0" w:line="240" w:lineRule="auto"/>
      </w:pPr>
      <w:r>
        <w:separator/>
      </w:r>
    </w:p>
  </w:footnote>
  <w:footnote w:type="continuationSeparator" w:id="0">
    <w:p w14:paraId="67AB7D0A" w14:textId="77777777" w:rsidR="00B00017" w:rsidRDefault="00B00017">
      <w:pPr>
        <w:spacing w:after="0" w:line="240" w:lineRule="auto"/>
      </w:pPr>
      <w:r>
        <w:continuationSeparator/>
      </w:r>
    </w:p>
  </w:footnote>
  <w:footnote w:id="1">
    <w:p w14:paraId="1DE89B3C" w14:textId="77777777" w:rsidR="00950248" w:rsidRPr="009114EC" w:rsidRDefault="00950248" w:rsidP="002A1069">
      <w:pPr>
        <w:spacing w:after="0"/>
        <w:jc w:val="both"/>
        <w:rPr>
          <w:rFonts w:ascii="Times New Roman" w:hAnsi="Times New Roman"/>
          <w:sz w:val="16"/>
          <w:szCs w:val="16"/>
        </w:rPr>
      </w:pPr>
      <w:r w:rsidRPr="009114E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114EC">
        <w:rPr>
          <w:rFonts w:ascii="Times New Roman" w:hAnsi="Times New Roman"/>
          <w:sz w:val="16"/>
          <w:szCs w:val="16"/>
        </w:rPr>
        <w:t xml:space="preserve"> 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  <w:footnote w:id="2">
    <w:p w14:paraId="0A121845" w14:textId="77777777" w:rsidR="00991953" w:rsidRPr="009114EC" w:rsidRDefault="00991953">
      <w:pPr>
        <w:pStyle w:val="Tekstprzypisudolnego"/>
        <w:rPr>
          <w:rFonts w:ascii="Times New Roman" w:hAnsi="Times New Roman"/>
          <w:sz w:val="16"/>
          <w:szCs w:val="16"/>
        </w:rPr>
      </w:pPr>
      <w:r w:rsidRPr="009114EC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9114EC">
        <w:rPr>
          <w:rFonts w:ascii="Times New Roman" w:hAnsi="Times New Roman"/>
          <w:sz w:val="16"/>
          <w:szCs w:val="16"/>
        </w:rPr>
        <w:t xml:space="preserve"> Uwaga: W przypadku braku powyższej deklaracji bądź zaznaczenia wariantu „NIE” oferta Wykonawcy zostanie odrzucona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F5A94" w14:textId="77DDFE6D" w:rsidR="00BA03ED" w:rsidRDefault="00BA03ED">
    <w:pPr>
      <w:pStyle w:val="Nagwek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IRSI.2635</w:t>
    </w:r>
    <w:r w:rsidR="00641D77">
      <w:rPr>
        <w:rFonts w:ascii="Times New Roman" w:hAnsi="Times New Roman"/>
        <w:sz w:val="20"/>
      </w:rPr>
      <w:t>.</w:t>
    </w:r>
    <w:r w:rsidR="00553C40">
      <w:rPr>
        <w:rFonts w:ascii="Times New Roman" w:hAnsi="Times New Roman"/>
        <w:sz w:val="20"/>
      </w:rPr>
      <w:t>19</w:t>
    </w:r>
    <w:r>
      <w:rPr>
        <w:rFonts w:ascii="Times New Roman" w:hAnsi="Times New Roman"/>
        <w:sz w:val="20"/>
      </w:rPr>
      <w:t>.20</w:t>
    </w:r>
    <w:r w:rsidR="00275909">
      <w:rPr>
        <w:rFonts w:ascii="Times New Roman" w:hAnsi="Times New Roman"/>
        <w:sz w:val="20"/>
      </w:rPr>
      <w:t>21.</w:t>
    </w:r>
    <w:r w:rsidR="00553C40">
      <w:rPr>
        <w:rFonts w:ascii="Times New Roman" w:hAnsi="Times New Roman"/>
        <w:sz w:val="20"/>
      </w:rPr>
      <w:t>IW</w:t>
    </w:r>
  </w:p>
  <w:p w14:paraId="091DE462" w14:textId="77777777" w:rsidR="00275909" w:rsidRPr="00275909" w:rsidRDefault="00275909">
    <w:pPr>
      <w:pStyle w:val="Nagwek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DED4031A"/>
    <w:name w:val="WWNum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70F4CA62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00000008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3D5A3F"/>
    <w:multiLevelType w:val="multilevel"/>
    <w:tmpl w:val="4D9250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004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17A4BED"/>
    <w:multiLevelType w:val="hybridMultilevel"/>
    <w:tmpl w:val="FF04F524"/>
    <w:lvl w:ilvl="0" w:tplc="F0D4B620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E7B0F642">
      <w:start w:val="1"/>
      <w:numFmt w:val="decimal"/>
      <w:lvlText w:val="%2)"/>
      <w:lvlJc w:val="left"/>
      <w:pPr>
        <w:ind w:left="1866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A3A0B14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F2000BB"/>
    <w:multiLevelType w:val="hybridMultilevel"/>
    <w:tmpl w:val="3964F9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437BCA"/>
    <w:multiLevelType w:val="hybridMultilevel"/>
    <w:tmpl w:val="76B20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F4A77"/>
    <w:multiLevelType w:val="hybridMultilevel"/>
    <w:tmpl w:val="D5D290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482775B"/>
    <w:multiLevelType w:val="multilevel"/>
    <w:tmpl w:val="2A240CF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82C019C"/>
    <w:multiLevelType w:val="hybridMultilevel"/>
    <w:tmpl w:val="DDAA5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356B9E"/>
    <w:multiLevelType w:val="hybridMultilevel"/>
    <w:tmpl w:val="7B42205A"/>
    <w:lvl w:ilvl="0" w:tplc="61EAED44">
      <w:start w:val="1"/>
      <w:numFmt w:val="upperLetter"/>
      <w:lvlText w:val="%1)."/>
      <w:lvlJc w:val="left"/>
      <w:pPr>
        <w:ind w:left="654" w:hanging="360"/>
      </w:pPr>
    </w:lvl>
    <w:lvl w:ilvl="1" w:tplc="0415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5" w15:restartNumberingAfterBreak="0">
    <w:nsid w:val="1D447507"/>
    <w:multiLevelType w:val="hybridMultilevel"/>
    <w:tmpl w:val="D77086AE"/>
    <w:lvl w:ilvl="0" w:tplc="61EAED44">
      <w:start w:val="1"/>
      <w:numFmt w:val="upperLetter"/>
      <w:lvlText w:val="%1)."/>
      <w:lvlJc w:val="left"/>
      <w:pPr>
        <w:ind w:left="654" w:hanging="360"/>
      </w:pPr>
    </w:lvl>
    <w:lvl w:ilvl="1" w:tplc="04150003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6" w15:restartNumberingAfterBreak="0">
    <w:nsid w:val="213D4D3A"/>
    <w:multiLevelType w:val="hybridMultilevel"/>
    <w:tmpl w:val="0B505166"/>
    <w:lvl w:ilvl="0" w:tplc="3C9CBE4C">
      <w:start w:val="1"/>
      <w:numFmt w:val="decimal"/>
      <w:lvlText w:val="9.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D16BF1"/>
    <w:multiLevelType w:val="hybridMultilevel"/>
    <w:tmpl w:val="8E6EB5EA"/>
    <w:lvl w:ilvl="0" w:tplc="AB9AE458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6221B47"/>
    <w:multiLevelType w:val="hybridMultilevel"/>
    <w:tmpl w:val="4900E92A"/>
    <w:lvl w:ilvl="0" w:tplc="B4862D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16425A"/>
    <w:multiLevelType w:val="multilevel"/>
    <w:tmpl w:val="72B86860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0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8F8640A"/>
    <w:multiLevelType w:val="hybridMultilevel"/>
    <w:tmpl w:val="391416F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2B324B10"/>
    <w:multiLevelType w:val="hybridMultilevel"/>
    <w:tmpl w:val="44106E74"/>
    <w:lvl w:ilvl="0" w:tplc="7E18DF0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BD2B34"/>
    <w:multiLevelType w:val="hybridMultilevel"/>
    <w:tmpl w:val="3648E0F6"/>
    <w:lvl w:ilvl="0" w:tplc="61EAED44">
      <w:start w:val="1"/>
      <w:numFmt w:val="upperLetter"/>
      <w:lvlText w:val="%1)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D45745"/>
    <w:multiLevelType w:val="hybridMultilevel"/>
    <w:tmpl w:val="74160AD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59A0FD9"/>
    <w:multiLevelType w:val="hybridMultilevel"/>
    <w:tmpl w:val="0CA0CB42"/>
    <w:lvl w:ilvl="0" w:tplc="9546475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8AF44E4"/>
    <w:multiLevelType w:val="multilevel"/>
    <w:tmpl w:val="217604A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ordinal"/>
      <w:lvlText w:val="%3"/>
      <w:lvlJc w:val="left"/>
      <w:pPr>
        <w:ind w:left="1146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3DEC4D14"/>
    <w:multiLevelType w:val="multilevel"/>
    <w:tmpl w:val="5F20E574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>
      <w:numFmt w:val="decimal"/>
      <w:lvlText w:val=""/>
      <w:lvlJc w:val="left"/>
      <w:pPr>
        <w:ind w:left="-360" w:firstLine="0"/>
      </w:pPr>
      <w:rPr>
        <w:rFonts w:hint="default"/>
      </w:rPr>
    </w:lvl>
    <w:lvl w:ilvl="2">
      <w:numFmt w:val="decimal"/>
      <w:lvlText w:val=""/>
      <w:lvlJc w:val="left"/>
      <w:pPr>
        <w:ind w:left="-360" w:firstLine="0"/>
      </w:pPr>
      <w:rPr>
        <w:rFonts w:hint="default"/>
      </w:rPr>
    </w:lvl>
    <w:lvl w:ilvl="3">
      <w:numFmt w:val="decimal"/>
      <w:lvlText w:val=""/>
      <w:lvlJc w:val="left"/>
      <w:pPr>
        <w:ind w:left="-360" w:firstLine="0"/>
      </w:pPr>
      <w:rPr>
        <w:rFonts w:hint="default"/>
      </w:rPr>
    </w:lvl>
    <w:lvl w:ilvl="4">
      <w:numFmt w:val="decimal"/>
      <w:lvlText w:val=""/>
      <w:lvlJc w:val="left"/>
      <w:pPr>
        <w:ind w:left="-360" w:firstLine="0"/>
      </w:pPr>
      <w:rPr>
        <w:rFonts w:hint="default"/>
      </w:rPr>
    </w:lvl>
    <w:lvl w:ilvl="5">
      <w:numFmt w:val="decimal"/>
      <w:lvlText w:val=""/>
      <w:lvlJc w:val="left"/>
      <w:pPr>
        <w:ind w:left="-360" w:firstLine="0"/>
      </w:pPr>
      <w:rPr>
        <w:rFonts w:hint="default"/>
      </w:rPr>
    </w:lvl>
    <w:lvl w:ilvl="6">
      <w:numFmt w:val="decimal"/>
      <w:lvlText w:val=""/>
      <w:lvlJc w:val="left"/>
      <w:pPr>
        <w:ind w:left="-360" w:firstLine="0"/>
      </w:pPr>
      <w:rPr>
        <w:rFonts w:hint="default"/>
      </w:rPr>
    </w:lvl>
    <w:lvl w:ilvl="7">
      <w:numFmt w:val="decimal"/>
      <w:lvlText w:val=""/>
      <w:lvlJc w:val="left"/>
      <w:pPr>
        <w:ind w:left="-360" w:firstLine="0"/>
      </w:pPr>
      <w:rPr>
        <w:rFonts w:hint="default"/>
      </w:rPr>
    </w:lvl>
    <w:lvl w:ilvl="8">
      <w:numFmt w:val="decimal"/>
      <w:lvlText w:val=""/>
      <w:lvlJc w:val="left"/>
      <w:pPr>
        <w:ind w:left="-360" w:firstLine="0"/>
      </w:pPr>
      <w:rPr>
        <w:rFonts w:hint="default"/>
      </w:rPr>
    </w:lvl>
  </w:abstractNum>
  <w:abstractNum w:abstractNumId="28" w15:restartNumberingAfterBreak="0">
    <w:nsid w:val="3EA44E1F"/>
    <w:multiLevelType w:val="hybridMultilevel"/>
    <w:tmpl w:val="E030325C"/>
    <w:lvl w:ilvl="0" w:tplc="23ACF8E6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DA5D98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15D5122"/>
    <w:multiLevelType w:val="hybridMultilevel"/>
    <w:tmpl w:val="97B43F1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418A7F16"/>
    <w:multiLevelType w:val="hybridMultilevel"/>
    <w:tmpl w:val="A66AD7D4"/>
    <w:lvl w:ilvl="0" w:tplc="72602EF2">
      <w:start w:val="1"/>
      <w:numFmt w:val="decimal"/>
      <w:lvlText w:val="2.%1."/>
      <w:lvlJc w:val="left"/>
      <w:pPr>
        <w:ind w:left="114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3891439"/>
    <w:multiLevelType w:val="hybridMultilevel"/>
    <w:tmpl w:val="0BC4AEC6"/>
    <w:lvl w:ilvl="0" w:tplc="61EAED44">
      <w:start w:val="1"/>
      <w:numFmt w:val="upperLetter"/>
      <w:lvlText w:val="%1)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B23C59"/>
    <w:multiLevelType w:val="hybridMultilevel"/>
    <w:tmpl w:val="CB7CFDB2"/>
    <w:lvl w:ilvl="0" w:tplc="9F46A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7B444E"/>
    <w:multiLevelType w:val="hybridMultilevel"/>
    <w:tmpl w:val="C0AE8864"/>
    <w:lvl w:ilvl="0" w:tplc="BD6A3D6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5" w15:restartNumberingAfterBreak="0">
    <w:nsid w:val="4D324019"/>
    <w:multiLevelType w:val="multilevel"/>
    <w:tmpl w:val="0644B3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19512EF"/>
    <w:multiLevelType w:val="hybridMultilevel"/>
    <w:tmpl w:val="3514BE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4D17B2"/>
    <w:multiLevelType w:val="hybridMultilevel"/>
    <w:tmpl w:val="3F889D10"/>
    <w:lvl w:ilvl="0" w:tplc="D36A2E46">
      <w:start w:val="1"/>
      <w:numFmt w:val="decimal"/>
      <w:lvlText w:val="6.%1."/>
      <w:lvlJc w:val="left"/>
      <w:pPr>
        <w:ind w:left="336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56" w:hanging="360"/>
      </w:pPr>
    </w:lvl>
    <w:lvl w:ilvl="2" w:tplc="0415001B">
      <w:start w:val="1"/>
      <w:numFmt w:val="lowerRoman"/>
      <w:lvlText w:val="%3."/>
      <w:lvlJc w:val="right"/>
      <w:pPr>
        <w:ind w:left="1776" w:hanging="180"/>
      </w:pPr>
    </w:lvl>
    <w:lvl w:ilvl="3" w:tplc="0415000F">
      <w:start w:val="1"/>
      <w:numFmt w:val="decimal"/>
      <w:lvlText w:val="%4."/>
      <w:lvlJc w:val="left"/>
      <w:pPr>
        <w:ind w:left="2496" w:hanging="360"/>
      </w:pPr>
    </w:lvl>
    <w:lvl w:ilvl="4" w:tplc="04150019">
      <w:start w:val="1"/>
      <w:numFmt w:val="lowerLetter"/>
      <w:lvlText w:val="%5."/>
      <w:lvlJc w:val="left"/>
      <w:pPr>
        <w:ind w:left="3216" w:hanging="360"/>
      </w:pPr>
    </w:lvl>
    <w:lvl w:ilvl="5" w:tplc="0415001B">
      <w:start w:val="1"/>
      <w:numFmt w:val="lowerRoman"/>
      <w:lvlText w:val="%6."/>
      <w:lvlJc w:val="right"/>
      <w:pPr>
        <w:ind w:left="3936" w:hanging="180"/>
      </w:pPr>
    </w:lvl>
    <w:lvl w:ilvl="6" w:tplc="0415000F">
      <w:start w:val="1"/>
      <w:numFmt w:val="decimal"/>
      <w:lvlText w:val="%7."/>
      <w:lvlJc w:val="left"/>
      <w:pPr>
        <w:ind w:left="4656" w:hanging="360"/>
      </w:pPr>
    </w:lvl>
    <w:lvl w:ilvl="7" w:tplc="04150019">
      <w:start w:val="1"/>
      <w:numFmt w:val="lowerLetter"/>
      <w:lvlText w:val="%8."/>
      <w:lvlJc w:val="left"/>
      <w:pPr>
        <w:ind w:left="5376" w:hanging="360"/>
      </w:pPr>
    </w:lvl>
    <w:lvl w:ilvl="8" w:tplc="0415001B">
      <w:start w:val="1"/>
      <w:numFmt w:val="lowerRoman"/>
      <w:lvlText w:val="%9."/>
      <w:lvlJc w:val="right"/>
      <w:pPr>
        <w:ind w:left="6096" w:hanging="180"/>
      </w:pPr>
    </w:lvl>
  </w:abstractNum>
  <w:abstractNum w:abstractNumId="38" w15:restartNumberingAfterBreak="0">
    <w:nsid w:val="52B11C23"/>
    <w:multiLevelType w:val="multilevel"/>
    <w:tmpl w:val="1F66F8A6"/>
    <w:lvl w:ilvl="0">
      <w:start w:val="1"/>
      <w:numFmt w:val="decimal"/>
      <w:lvlText w:val="%1."/>
      <w:lvlJc w:val="left"/>
      <w:pPr>
        <w:ind w:left="754" w:hanging="36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300630A"/>
    <w:multiLevelType w:val="multilevel"/>
    <w:tmpl w:val="A2C03334"/>
    <w:lvl w:ilvl="0">
      <w:start w:val="1"/>
      <w:numFmt w:val="decimal"/>
      <w:lvlText w:val="%1."/>
      <w:lvlJc w:val="left"/>
      <w:pPr>
        <w:ind w:left="1167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51258EA"/>
    <w:multiLevelType w:val="hybridMultilevel"/>
    <w:tmpl w:val="04966840"/>
    <w:lvl w:ilvl="0" w:tplc="10F6F25A">
      <w:start w:val="1"/>
      <w:numFmt w:val="decimal"/>
      <w:lvlText w:val="4.%1."/>
      <w:lvlJc w:val="left"/>
      <w:pPr>
        <w:ind w:left="360" w:hanging="360"/>
      </w:pPr>
      <w:rPr>
        <w:b/>
        <w:i w:val="0"/>
      </w:rPr>
    </w:lvl>
    <w:lvl w:ilvl="1" w:tplc="5652F9EE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62B7A8D"/>
    <w:multiLevelType w:val="hybridMultilevel"/>
    <w:tmpl w:val="6B5E7CF6"/>
    <w:lvl w:ilvl="0" w:tplc="9F46A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9991C94"/>
    <w:multiLevelType w:val="hybridMultilevel"/>
    <w:tmpl w:val="C0AE8864"/>
    <w:lvl w:ilvl="0" w:tplc="BD6A3D6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3" w15:restartNumberingAfterBreak="0">
    <w:nsid w:val="59E865FE"/>
    <w:multiLevelType w:val="hybridMultilevel"/>
    <w:tmpl w:val="38F8103E"/>
    <w:lvl w:ilvl="0" w:tplc="9F46AE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5A941A06"/>
    <w:multiLevelType w:val="multilevel"/>
    <w:tmpl w:val="2A824822"/>
    <w:lvl w:ilvl="0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5CA01FF5"/>
    <w:multiLevelType w:val="hybridMultilevel"/>
    <w:tmpl w:val="859AC5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1">
      <w:start w:val="1"/>
      <w:numFmt w:val="decimal"/>
      <w:lvlText w:val="%5)"/>
      <w:lvlJc w:val="left"/>
      <w:pPr>
        <w:ind w:left="4026" w:hanging="360"/>
      </w:pPr>
    </w:lvl>
    <w:lvl w:ilvl="5" w:tplc="04150019">
      <w:start w:val="1"/>
      <w:numFmt w:val="lowerLetter"/>
      <w:lvlText w:val="%6."/>
      <w:lvlJc w:val="lef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5CAF6D9B"/>
    <w:multiLevelType w:val="multilevel"/>
    <w:tmpl w:val="496C0D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E2A36F4"/>
    <w:multiLevelType w:val="multilevel"/>
    <w:tmpl w:val="CE3A116C"/>
    <w:lvl w:ilvl="0">
      <w:start w:val="1"/>
      <w:numFmt w:val="decimal"/>
      <w:lvlText w:val="%1."/>
      <w:lvlJc w:val="left"/>
      <w:pPr>
        <w:ind w:left="754" w:hanging="360"/>
      </w:pPr>
      <w:rPr>
        <w:b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EC31FC5"/>
    <w:multiLevelType w:val="hybridMultilevel"/>
    <w:tmpl w:val="E43A467A"/>
    <w:lvl w:ilvl="0" w:tplc="109ECC8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9" w15:restartNumberingAfterBreak="0">
    <w:nsid w:val="5FB2081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60D34B54"/>
    <w:multiLevelType w:val="hybridMultilevel"/>
    <w:tmpl w:val="0F0CB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1F00D2F"/>
    <w:multiLevelType w:val="multilevel"/>
    <w:tmpl w:val="CADE4F74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decimal"/>
      <w:lvlText w:val="%2)"/>
      <w:lvlJc w:val="left"/>
      <w:pPr>
        <w:ind w:left="2149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66790BAF"/>
    <w:multiLevelType w:val="hybridMultilevel"/>
    <w:tmpl w:val="B4B623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FCC3828"/>
    <w:multiLevelType w:val="hybridMultilevel"/>
    <w:tmpl w:val="26E20E1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21463F"/>
    <w:multiLevelType w:val="hybridMultilevel"/>
    <w:tmpl w:val="2214A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4A3E38"/>
    <w:multiLevelType w:val="hybridMultilevel"/>
    <w:tmpl w:val="42369E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770F5069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788B4D78"/>
    <w:multiLevelType w:val="hybridMultilevel"/>
    <w:tmpl w:val="776A8C2C"/>
    <w:lvl w:ilvl="0" w:tplc="23ACF8E6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D32BBB"/>
    <w:multiLevelType w:val="hybridMultilevel"/>
    <w:tmpl w:val="54525AA6"/>
    <w:lvl w:ilvl="0" w:tplc="0C56B6C6">
      <w:start w:val="1"/>
      <w:numFmt w:val="decimal"/>
      <w:lvlText w:val="%1."/>
      <w:lvlJc w:val="left"/>
      <w:pPr>
        <w:ind w:left="-66" w:hanging="360"/>
      </w:p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46"/>
  </w:num>
  <w:num w:numId="7">
    <w:abstractNumId w:val="39"/>
  </w:num>
  <w:num w:numId="8">
    <w:abstractNumId w:val="33"/>
  </w:num>
  <w:num w:numId="9">
    <w:abstractNumId w:val="43"/>
  </w:num>
  <w:num w:numId="10">
    <w:abstractNumId w:val="57"/>
  </w:num>
  <w:num w:numId="11">
    <w:abstractNumId w:val="5"/>
  </w:num>
  <w:num w:numId="12">
    <w:abstractNumId w:val="41"/>
  </w:num>
  <w:num w:numId="13">
    <w:abstractNumId w:val="9"/>
  </w:num>
  <w:num w:numId="14">
    <w:abstractNumId w:val="8"/>
  </w:num>
  <w:num w:numId="15">
    <w:abstractNumId w:val="35"/>
  </w:num>
  <w:num w:numId="16">
    <w:abstractNumId w:val="24"/>
  </w:num>
  <w:num w:numId="17">
    <w:abstractNumId w:val="49"/>
  </w:num>
  <w:num w:numId="18">
    <w:abstractNumId w:val="29"/>
  </w:num>
  <w:num w:numId="1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4"/>
  </w:num>
  <w:num w:numId="29">
    <w:abstractNumId w:val="25"/>
  </w:num>
  <w:num w:numId="30">
    <w:abstractNumId w:val="22"/>
  </w:num>
  <w:num w:numId="31">
    <w:abstractNumId w:val="28"/>
  </w:num>
  <w:num w:numId="32">
    <w:abstractNumId w:val="58"/>
  </w:num>
  <w:num w:numId="33">
    <w:abstractNumId w:val="42"/>
  </w:num>
  <w:num w:numId="34">
    <w:abstractNumId w:val="20"/>
  </w:num>
  <w:num w:numId="35">
    <w:abstractNumId w:val="34"/>
  </w:num>
  <w:num w:numId="36">
    <w:abstractNumId w:val="44"/>
  </w:num>
  <w:num w:numId="37">
    <w:abstractNumId w:val="47"/>
  </w:num>
  <w:num w:numId="38">
    <w:abstractNumId w:val="51"/>
  </w:num>
  <w:num w:numId="39">
    <w:abstractNumId w:val="38"/>
  </w:num>
  <w:num w:numId="40">
    <w:abstractNumId w:val="31"/>
  </w:num>
  <w:num w:numId="41">
    <w:abstractNumId w:val="12"/>
  </w:num>
  <w:num w:numId="42">
    <w:abstractNumId w:val="6"/>
  </w:num>
  <w:num w:numId="43">
    <w:abstractNumId w:val="26"/>
  </w:num>
  <w:num w:numId="44">
    <w:abstractNumId w:val="27"/>
  </w:num>
  <w:num w:numId="45">
    <w:abstractNumId w:val="19"/>
  </w:num>
  <w:num w:numId="46">
    <w:abstractNumId w:val="50"/>
  </w:num>
  <w:num w:numId="47">
    <w:abstractNumId w:val="52"/>
  </w:num>
  <w:num w:numId="48">
    <w:abstractNumId w:val="10"/>
  </w:num>
  <w:num w:numId="49">
    <w:abstractNumId w:val="13"/>
  </w:num>
  <w:num w:numId="50">
    <w:abstractNumId w:val="36"/>
  </w:num>
  <w:num w:numId="51">
    <w:abstractNumId w:val="54"/>
  </w:num>
  <w:num w:numId="52">
    <w:abstractNumId w:val="30"/>
  </w:num>
  <w:num w:numId="53">
    <w:abstractNumId w:val="11"/>
  </w:num>
  <w:num w:numId="54">
    <w:abstractNumId w:val="21"/>
  </w:num>
  <w:num w:numId="55">
    <w:abstractNumId w:val="56"/>
  </w:num>
  <w:num w:numId="56">
    <w:abstractNumId w:val="45"/>
  </w:num>
  <w:num w:numId="57">
    <w:abstractNumId w:val="55"/>
  </w:num>
  <w:num w:numId="58">
    <w:abstractNumId w:val="48"/>
  </w:num>
  <w:num w:numId="59">
    <w:abstractNumId w:val="7"/>
  </w:num>
  <w:num w:numId="60">
    <w:abstractNumId w:val="53"/>
  </w:num>
  <w:num w:numId="61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ED4"/>
    <w:rsid w:val="00000995"/>
    <w:rsid w:val="00010FD8"/>
    <w:rsid w:val="000132BC"/>
    <w:rsid w:val="000243EB"/>
    <w:rsid w:val="00031F33"/>
    <w:rsid w:val="00034812"/>
    <w:rsid w:val="00036EC2"/>
    <w:rsid w:val="000371DD"/>
    <w:rsid w:val="000517C7"/>
    <w:rsid w:val="00054411"/>
    <w:rsid w:val="00060979"/>
    <w:rsid w:val="00065277"/>
    <w:rsid w:val="00065F87"/>
    <w:rsid w:val="00072725"/>
    <w:rsid w:val="00075402"/>
    <w:rsid w:val="000765B3"/>
    <w:rsid w:val="00086507"/>
    <w:rsid w:val="00087D8A"/>
    <w:rsid w:val="00094B49"/>
    <w:rsid w:val="000A37D2"/>
    <w:rsid w:val="000B0212"/>
    <w:rsid w:val="000C699E"/>
    <w:rsid w:val="000D2D57"/>
    <w:rsid w:val="000F3E19"/>
    <w:rsid w:val="000F417B"/>
    <w:rsid w:val="000F6777"/>
    <w:rsid w:val="00100034"/>
    <w:rsid w:val="0011448B"/>
    <w:rsid w:val="001208F5"/>
    <w:rsid w:val="00142AF3"/>
    <w:rsid w:val="0015552F"/>
    <w:rsid w:val="0016097B"/>
    <w:rsid w:val="00163006"/>
    <w:rsid w:val="00163B66"/>
    <w:rsid w:val="00167F6C"/>
    <w:rsid w:val="0017146C"/>
    <w:rsid w:val="0017555D"/>
    <w:rsid w:val="001765EF"/>
    <w:rsid w:val="00187FA4"/>
    <w:rsid w:val="00195FA6"/>
    <w:rsid w:val="001A2248"/>
    <w:rsid w:val="001B4F77"/>
    <w:rsid w:val="001C7AD7"/>
    <w:rsid w:val="001D04B9"/>
    <w:rsid w:val="001D2AB4"/>
    <w:rsid w:val="001D7EA7"/>
    <w:rsid w:val="001E6DD6"/>
    <w:rsid w:val="001F3103"/>
    <w:rsid w:val="001F4B1D"/>
    <w:rsid w:val="001F6651"/>
    <w:rsid w:val="001F68AE"/>
    <w:rsid w:val="0020032A"/>
    <w:rsid w:val="00203BA2"/>
    <w:rsid w:val="0020738B"/>
    <w:rsid w:val="00210B5F"/>
    <w:rsid w:val="00216D17"/>
    <w:rsid w:val="0022154D"/>
    <w:rsid w:val="002363D7"/>
    <w:rsid w:val="002413E0"/>
    <w:rsid w:val="002546F8"/>
    <w:rsid w:val="00254C68"/>
    <w:rsid w:val="00265036"/>
    <w:rsid w:val="00270593"/>
    <w:rsid w:val="00272D0C"/>
    <w:rsid w:val="00274A19"/>
    <w:rsid w:val="00275909"/>
    <w:rsid w:val="0028271C"/>
    <w:rsid w:val="00285A09"/>
    <w:rsid w:val="00291B76"/>
    <w:rsid w:val="00291F39"/>
    <w:rsid w:val="002A1069"/>
    <w:rsid w:val="002A26F6"/>
    <w:rsid w:val="002B12D9"/>
    <w:rsid w:val="002C1DCD"/>
    <w:rsid w:val="002C2C7C"/>
    <w:rsid w:val="002C343D"/>
    <w:rsid w:val="002C5356"/>
    <w:rsid w:val="002D294A"/>
    <w:rsid w:val="002E101B"/>
    <w:rsid w:val="002F4456"/>
    <w:rsid w:val="002F4505"/>
    <w:rsid w:val="002F491B"/>
    <w:rsid w:val="0031130A"/>
    <w:rsid w:val="003127E5"/>
    <w:rsid w:val="00317A2F"/>
    <w:rsid w:val="00317C80"/>
    <w:rsid w:val="00322ADE"/>
    <w:rsid w:val="00323E9A"/>
    <w:rsid w:val="003276F8"/>
    <w:rsid w:val="00340A25"/>
    <w:rsid w:val="003463B7"/>
    <w:rsid w:val="00350299"/>
    <w:rsid w:val="00356177"/>
    <w:rsid w:val="00381F24"/>
    <w:rsid w:val="0038303F"/>
    <w:rsid w:val="00384893"/>
    <w:rsid w:val="00390231"/>
    <w:rsid w:val="00392113"/>
    <w:rsid w:val="003A0779"/>
    <w:rsid w:val="003A419D"/>
    <w:rsid w:val="003A4F72"/>
    <w:rsid w:val="003B25A5"/>
    <w:rsid w:val="003C05F5"/>
    <w:rsid w:val="003C3AD4"/>
    <w:rsid w:val="003C4337"/>
    <w:rsid w:val="003E2835"/>
    <w:rsid w:val="003E35B7"/>
    <w:rsid w:val="003F2088"/>
    <w:rsid w:val="003F3E5A"/>
    <w:rsid w:val="00416A51"/>
    <w:rsid w:val="00430509"/>
    <w:rsid w:val="00433C1C"/>
    <w:rsid w:val="00437A44"/>
    <w:rsid w:val="00450084"/>
    <w:rsid w:val="00450507"/>
    <w:rsid w:val="00451B4F"/>
    <w:rsid w:val="00454A74"/>
    <w:rsid w:val="0046276B"/>
    <w:rsid w:val="00462CEB"/>
    <w:rsid w:val="00464159"/>
    <w:rsid w:val="00465F92"/>
    <w:rsid w:val="0048179C"/>
    <w:rsid w:val="00484025"/>
    <w:rsid w:val="00486018"/>
    <w:rsid w:val="00491B2C"/>
    <w:rsid w:val="00493219"/>
    <w:rsid w:val="00494960"/>
    <w:rsid w:val="004A61F3"/>
    <w:rsid w:val="004B04A6"/>
    <w:rsid w:val="004B3E87"/>
    <w:rsid w:val="004B7810"/>
    <w:rsid w:val="004C1672"/>
    <w:rsid w:val="004C53DD"/>
    <w:rsid w:val="004D658B"/>
    <w:rsid w:val="004F4C8D"/>
    <w:rsid w:val="00502F29"/>
    <w:rsid w:val="0051068C"/>
    <w:rsid w:val="00513296"/>
    <w:rsid w:val="00520C37"/>
    <w:rsid w:val="0052740D"/>
    <w:rsid w:val="00527C9B"/>
    <w:rsid w:val="005312E0"/>
    <w:rsid w:val="0053499F"/>
    <w:rsid w:val="00545518"/>
    <w:rsid w:val="00552BDE"/>
    <w:rsid w:val="00553C40"/>
    <w:rsid w:val="0055561D"/>
    <w:rsid w:val="00557032"/>
    <w:rsid w:val="005606FE"/>
    <w:rsid w:val="00573BB5"/>
    <w:rsid w:val="00580F66"/>
    <w:rsid w:val="005907E2"/>
    <w:rsid w:val="005918B3"/>
    <w:rsid w:val="005A0115"/>
    <w:rsid w:val="005D76C4"/>
    <w:rsid w:val="005D7DE9"/>
    <w:rsid w:val="005E2556"/>
    <w:rsid w:val="005E7DC6"/>
    <w:rsid w:val="005F0F01"/>
    <w:rsid w:val="005F2EBE"/>
    <w:rsid w:val="00616D3D"/>
    <w:rsid w:val="00635FB6"/>
    <w:rsid w:val="00641D77"/>
    <w:rsid w:val="006545DA"/>
    <w:rsid w:val="006579F1"/>
    <w:rsid w:val="0066399B"/>
    <w:rsid w:val="006645B0"/>
    <w:rsid w:val="0067709D"/>
    <w:rsid w:val="00685A13"/>
    <w:rsid w:val="00695E0D"/>
    <w:rsid w:val="006A0BDA"/>
    <w:rsid w:val="006A10AD"/>
    <w:rsid w:val="006A1C97"/>
    <w:rsid w:val="006A4DAA"/>
    <w:rsid w:val="006A5DFB"/>
    <w:rsid w:val="006A752C"/>
    <w:rsid w:val="006B3C4A"/>
    <w:rsid w:val="006B5A72"/>
    <w:rsid w:val="006D044F"/>
    <w:rsid w:val="006D476B"/>
    <w:rsid w:val="006D51CF"/>
    <w:rsid w:val="006D7F1B"/>
    <w:rsid w:val="006E1CB3"/>
    <w:rsid w:val="006E24C4"/>
    <w:rsid w:val="006E67F0"/>
    <w:rsid w:val="006F6C40"/>
    <w:rsid w:val="00706D54"/>
    <w:rsid w:val="00706DEB"/>
    <w:rsid w:val="007213C8"/>
    <w:rsid w:val="007246E4"/>
    <w:rsid w:val="007357C6"/>
    <w:rsid w:val="007427E4"/>
    <w:rsid w:val="0074777C"/>
    <w:rsid w:val="007573D4"/>
    <w:rsid w:val="007649B7"/>
    <w:rsid w:val="00765532"/>
    <w:rsid w:val="0077605C"/>
    <w:rsid w:val="00784075"/>
    <w:rsid w:val="00784AB9"/>
    <w:rsid w:val="00786115"/>
    <w:rsid w:val="00796F68"/>
    <w:rsid w:val="007975DD"/>
    <w:rsid w:val="007979DA"/>
    <w:rsid w:val="007A13D7"/>
    <w:rsid w:val="007A1591"/>
    <w:rsid w:val="007A783D"/>
    <w:rsid w:val="007B4A2A"/>
    <w:rsid w:val="007C0F3E"/>
    <w:rsid w:val="007C67CA"/>
    <w:rsid w:val="007D32BB"/>
    <w:rsid w:val="007E5E19"/>
    <w:rsid w:val="007F1049"/>
    <w:rsid w:val="007F38D2"/>
    <w:rsid w:val="008127F3"/>
    <w:rsid w:val="008321D2"/>
    <w:rsid w:val="00854D20"/>
    <w:rsid w:val="008573E8"/>
    <w:rsid w:val="00867C87"/>
    <w:rsid w:val="00874591"/>
    <w:rsid w:val="008774B2"/>
    <w:rsid w:val="00882D5C"/>
    <w:rsid w:val="0089704C"/>
    <w:rsid w:val="00897C35"/>
    <w:rsid w:val="008B0BB8"/>
    <w:rsid w:val="008C52AD"/>
    <w:rsid w:val="008D1CEB"/>
    <w:rsid w:val="008D33FF"/>
    <w:rsid w:val="008D515C"/>
    <w:rsid w:val="008D6814"/>
    <w:rsid w:val="008E0EB5"/>
    <w:rsid w:val="008E375F"/>
    <w:rsid w:val="008F4F52"/>
    <w:rsid w:val="00900D1C"/>
    <w:rsid w:val="00901B0F"/>
    <w:rsid w:val="00904A3A"/>
    <w:rsid w:val="009070AB"/>
    <w:rsid w:val="009114EC"/>
    <w:rsid w:val="00912038"/>
    <w:rsid w:val="0091772C"/>
    <w:rsid w:val="00925762"/>
    <w:rsid w:val="00931BDB"/>
    <w:rsid w:val="00934708"/>
    <w:rsid w:val="00950248"/>
    <w:rsid w:val="009527B9"/>
    <w:rsid w:val="00954AF0"/>
    <w:rsid w:val="0096434A"/>
    <w:rsid w:val="00966F77"/>
    <w:rsid w:val="00984029"/>
    <w:rsid w:val="00985CFD"/>
    <w:rsid w:val="00991953"/>
    <w:rsid w:val="009A5DEB"/>
    <w:rsid w:val="009B27FB"/>
    <w:rsid w:val="009B28FB"/>
    <w:rsid w:val="009C2E80"/>
    <w:rsid w:val="009C4F9F"/>
    <w:rsid w:val="009D002A"/>
    <w:rsid w:val="009E7C6C"/>
    <w:rsid w:val="009F09F4"/>
    <w:rsid w:val="009F339A"/>
    <w:rsid w:val="009F50A3"/>
    <w:rsid w:val="00A06748"/>
    <w:rsid w:val="00A13FD9"/>
    <w:rsid w:val="00A1549D"/>
    <w:rsid w:val="00A20980"/>
    <w:rsid w:val="00A25B66"/>
    <w:rsid w:val="00A52483"/>
    <w:rsid w:val="00A530AD"/>
    <w:rsid w:val="00A57E13"/>
    <w:rsid w:val="00A63F99"/>
    <w:rsid w:val="00A70C82"/>
    <w:rsid w:val="00A718A4"/>
    <w:rsid w:val="00A75F76"/>
    <w:rsid w:val="00A818DC"/>
    <w:rsid w:val="00A82E88"/>
    <w:rsid w:val="00A86039"/>
    <w:rsid w:val="00A87D67"/>
    <w:rsid w:val="00A94C05"/>
    <w:rsid w:val="00AA04A8"/>
    <w:rsid w:val="00AB28AF"/>
    <w:rsid w:val="00AB296A"/>
    <w:rsid w:val="00AC01F6"/>
    <w:rsid w:val="00AC18B4"/>
    <w:rsid w:val="00AC70CC"/>
    <w:rsid w:val="00AC7994"/>
    <w:rsid w:val="00AD7FAA"/>
    <w:rsid w:val="00AE04A8"/>
    <w:rsid w:val="00B00017"/>
    <w:rsid w:val="00B00840"/>
    <w:rsid w:val="00B32557"/>
    <w:rsid w:val="00B34569"/>
    <w:rsid w:val="00B42E55"/>
    <w:rsid w:val="00B456E8"/>
    <w:rsid w:val="00B62F08"/>
    <w:rsid w:val="00B71C40"/>
    <w:rsid w:val="00B731C6"/>
    <w:rsid w:val="00B8495D"/>
    <w:rsid w:val="00BA03ED"/>
    <w:rsid w:val="00BA44CE"/>
    <w:rsid w:val="00BA4E63"/>
    <w:rsid w:val="00BA6653"/>
    <w:rsid w:val="00BC2927"/>
    <w:rsid w:val="00BC4A4E"/>
    <w:rsid w:val="00BC7FDD"/>
    <w:rsid w:val="00BD0E93"/>
    <w:rsid w:val="00BD20B4"/>
    <w:rsid w:val="00C05D22"/>
    <w:rsid w:val="00C101EA"/>
    <w:rsid w:val="00C13810"/>
    <w:rsid w:val="00C43314"/>
    <w:rsid w:val="00C433B1"/>
    <w:rsid w:val="00C45EF1"/>
    <w:rsid w:val="00C50EA0"/>
    <w:rsid w:val="00C57880"/>
    <w:rsid w:val="00C579DB"/>
    <w:rsid w:val="00C57C84"/>
    <w:rsid w:val="00C609A8"/>
    <w:rsid w:val="00C76EFB"/>
    <w:rsid w:val="00C772C1"/>
    <w:rsid w:val="00C968CC"/>
    <w:rsid w:val="00CA6206"/>
    <w:rsid w:val="00CA7276"/>
    <w:rsid w:val="00CB030F"/>
    <w:rsid w:val="00CB7F0C"/>
    <w:rsid w:val="00CC6067"/>
    <w:rsid w:val="00CE354E"/>
    <w:rsid w:val="00CE5D03"/>
    <w:rsid w:val="00CE6D59"/>
    <w:rsid w:val="00CF1BB9"/>
    <w:rsid w:val="00D00A1F"/>
    <w:rsid w:val="00D012F3"/>
    <w:rsid w:val="00D074F1"/>
    <w:rsid w:val="00D17477"/>
    <w:rsid w:val="00D2426E"/>
    <w:rsid w:val="00D27EBE"/>
    <w:rsid w:val="00D3183C"/>
    <w:rsid w:val="00D341C0"/>
    <w:rsid w:val="00D37781"/>
    <w:rsid w:val="00D41054"/>
    <w:rsid w:val="00D46FFA"/>
    <w:rsid w:val="00D5053D"/>
    <w:rsid w:val="00D51B43"/>
    <w:rsid w:val="00D5386E"/>
    <w:rsid w:val="00D712E0"/>
    <w:rsid w:val="00D74335"/>
    <w:rsid w:val="00D76B70"/>
    <w:rsid w:val="00D86457"/>
    <w:rsid w:val="00D91349"/>
    <w:rsid w:val="00D9143B"/>
    <w:rsid w:val="00DA187C"/>
    <w:rsid w:val="00DA6B56"/>
    <w:rsid w:val="00DB20ED"/>
    <w:rsid w:val="00DB64D9"/>
    <w:rsid w:val="00DC0079"/>
    <w:rsid w:val="00DE7E27"/>
    <w:rsid w:val="00DF1A04"/>
    <w:rsid w:val="00DF5F6D"/>
    <w:rsid w:val="00E01A35"/>
    <w:rsid w:val="00E2459B"/>
    <w:rsid w:val="00E3113D"/>
    <w:rsid w:val="00E3746F"/>
    <w:rsid w:val="00E41B0C"/>
    <w:rsid w:val="00E43981"/>
    <w:rsid w:val="00E639ED"/>
    <w:rsid w:val="00E76EBC"/>
    <w:rsid w:val="00E8387B"/>
    <w:rsid w:val="00E84426"/>
    <w:rsid w:val="00E871F8"/>
    <w:rsid w:val="00E915AE"/>
    <w:rsid w:val="00EA01B6"/>
    <w:rsid w:val="00EB43C0"/>
    <w:rsid w:val="00EB4870"/>
    <w:rsid w:val="00EB5D25"/>
    <w:rsid w:val="00EC7C09"/>
    <w:rsid w:val="00ED2C6F"/>
    <w:rsid w:val="00EF11D4"/>
    <w:rsid w:val="00EF6495"/>
    <w:rsid w:val="00F00678"/>
    <w:rsid w:val="00F0273E"/>
    <w:rsid w:val="00F03F49"/>
    <w:rsid w:val="00F152FF"/>
    <w:rsid w:val="00F15F1C"/>
    <w:rsid w:val="00F17728"/>
    <w:rsid w:val="00F20ED4"/>
    <w:rsid w:val="00F222CF"/>
    <w:rsid w:val="00F2686F"/>
    <w:rsid w:val="00F32206"/>
    <w:rsid w:val="00F45979"/>
    <w:rsid w:val="00F5024B"/>
    <w:rsid w:val="00F53E44"/>
    <w:rsid w:val="00F56B1A"/>
    <w:rsid w:val="00F84D41"/>
    <w:rsid w:val="00F90498"/>
    <w:rsid w:val="00F9574C"/>
    <w:rsid w:val="00FA5551"/>
    <w:rsid w:val="00FB4568"/>
    <w:rsid w:val="00FB4EF5"/>
    <w:rsid w:val="00FB7248"/>
    <w:rsid w:val="00FD3DBD"/>
    <w:rsid w:val="00FD4D29"/>
    <w:rsid w:val="00FD689B"/>
    <w:rsid w:val="00FE1AC6"/>
    <w:rsid w:val="00FE4503"/>
    <w:rsid w:val="00FF1B18"/>
    <w:rsid w:val="00FF2ABC"/>
    <w:rsid w:val="00FF4F64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264E5"/>
  <w15:docId w15:val="{85F13907-134B-445C-8BB3-692AEC0DE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296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B1A"/>
    <w:pPr>
      <w:keepNext/>
      <w:keepLines/>
      <w:numPr>
        <w:numId w:val="41"/>
      </w:numPr>
      <w:pBdr>
        <w:bottom w:val="single" w:sz="4" w:space="1" w:color="595959" w:themeColor="text1" w:themeTint="A6"/>
      </w:pBdr>
      <w:suppressAutoHyphens w:val="0"/>
      <w:spacing w:after="0" w:line="240" w:lineRule="auto"/>
      <w:jc w:val="both"/>
      <w:outlineLvl w:val="0"/>
    </w:pPr>
    <w:rPr>
      <w:rFonts w:ascii="Book Antiqua" w:eastAsiaTheme="majorEastAsia" w:hAnsi="Book Antiqua" w:cstheme="minorHAnsi"/>
      <w:b/>
      <w:bCs/>
      <w:smallCaps/>
      <w:color w:val="000066"/>
      <w:kern w:val="0"/>
      <w:sz w:val="28"/>
      <w:szCs w:val="36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56B1A"/>
    <w:pPr>
      <w:keepNext/>
      <w:numPr>
        <w:ilvl w:val="1"/>
        <w:numId w:val="41"/>
      </w:numPr>
      <w:suppressAutoHyphens w:val="0"/>
      <w:spacing w:before="60" w:after="160" w:line="240" w:lineRule="auto"/>
      <w:jc w:val="both"/>
      <w:outlineLvl w:val="1"/>
    </w:pPr>
    <w:rPr>
      <w:rFonts w:ascii="Book Antiqua" w:eastAsiaTheme="minorHAnsi" w:hAnsi="Book Antiqua" w:cstheme="minorBidi"/>
      <w:b/>
      <w:bCs/>
      <w:iCs/>
      <w:color w:val="000086"/>
      <w:kern w:val="0"/>
      <w:sz w:val="25"/>
      <w:szCs w:val="28"/>
      <w:u w:val="single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56B1A"/>
    <w:pPr>
      <w:keepNext/>
      <w:numPr>
        <w:ilvl w:val="2"/>
        <w:numId w:val="41"/>
      </w:numPr>
      <w:suppressAutoHyphens w:val="0"/>
      <w:spacing w:before="60" w:after="60" w:line="240" w:lineRule="auto"/>
      <w:jc w:val="both"/>
      <w:outlineLvl w:val="2"/>
    </w:pPr>
    <w:rPr>
      <w:rFonts w:ascii="Times New Roman" w:eastAsiaTheme="majorEastAsia" w:hAnsi="Times New Roman" w:cstheme="majorBidi"/>
      <w:b/>
      <w:bCs/>
      <w:i/>
      <w:kern w:val="0"/>
      <w:sz w:val="24"/>
      <w:szCs w:val="26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6B1A"/>
    <w:pPr>
      <w:keepNext/>
      <w:keepLines/>
      <w:numPr>
        <w:ilvl w:val="3"/>
        <w:numId w:val="41"/>
      </w:numPr>
      <w:suppressAutoHyphens w:val="0"/>
      <w:spacing w:before="120" w:after="0" w:line="360" w:lineRule="auto"/>
      <w:jc w:val="both"/>
      <w:outlineLvl w:val="3"/>
    </w:pPr>
    <w:rPr>
      <w:rFonts w:ascii="Book Antiqua" w:eastAsiaTheme="majorEastAsia" w:hAnsi="Book Antiqua" w:cstheme="majorBidi"/>
      <w:b/>
      <w:bCs/>
      <w:iCs/>
      <w:color w:val="000066"/>
      <w:kern w:val="0"/>
      <w:sz w:val="24"/>
      <w:u w:val="single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56B1A"/>
    <w:pPr>
      <w:keepNext/>
      <w:keepLines/>
      <w:numPr>
        <w:ilvl w:val="4"/>
        <w:numId w:val="41"/>
      </w:numPr>
      <w:suppressAutoHyphens w:val="0"/>
      <w:spacing w:before="60" w:after="240" w:line="240" w:lineRule="auto"/>
      <w:jc w:val="both"/>
      <w:outlineLvl w:val="4"/>
    </w:pPr>
    <w:rPr>
      <w:rFonts w:ascii="Book Antiqua" w:eastAsiaTheme="majorEastAsia" w:hAnsi="Book Antiqua" w:cstheme="majorBidi"/>
      <w:b/>
      <w:color w:val="000086"/>
      <w:kern w:val="0"/>
      <w:sz w:val="24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56B1A"/>
    <w:pPr>
      <w:keepNext/>
      <w:keepLines/>
      <w:numPr>
        <w:ilvl w:val="5"/>
        <w:numId w:val="41"/>
      </w:numPr>
      <w:suppressAutoHyphens w:val="0"/>
      <w:spacing w:after="0" w:line="240" w:lineRule="auto"/>
      <w:jc w:val="center"/>
      <w:outlineLvl w:val="5"/>
    </w:pPr>
    <w:rPr>
      <w:rFonts w:ascii="Book Antiqua" w:eastAsiaTheme="minorHAnsi" w:hAnsi="Book Antiqua" w:cstheme="majorBidi"/>
      <w:b/>
      <w:i/>
      <w:iCs/>
      <w:color w:val="000066"/>
      <w:kern w:val="0"/>
      <w:sz w:val="24"/>
      <w:szCs w:val="16"/>
      <w:u w:val="single"/>
      <w:lang w:eastAsia="en-US"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56B1A"/>
    <w:pPr>
      <w:keepNext/>
      <w:keepLines/>
      <w:numPr>
        <w:ilvl w:val="6"/>
        <w:numId w:val="41"/>
      </w:numPr>
      <w:suppressAutoHyphens w:val="0"/>
      <w:spacing w:after="0" w:line="240" w:lineRule="auto"/>
      <w:jc w:val="center"/>
      <w:outlineLvl w:val="6"/>
    </w:pPr>
    <w:rPr>
      <w:rFonts w:ascii="Book Antiqua" w:eastAsiaTheme="majorEastAsia" w:hAnsi="Book Antiqua" w:cstheme="majorBidi"/>
      <w:b/>
      <w:i/>
      <w:iCs/>
      <w:color w:val="000066"/>
      <w:kern w:val="0"/>
      <w:sz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B1A"/>
    <w:pPr>
      <w:keepNext/>
      <w:keepLines/>
      <w:numPr>
        <w:ilvl w:val="7"/>
        <w:numId w:val="41"/>
      </w:numPr>
      <w:suppressAutoHyphens w:val="0"/>
      <w:spacing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404040" w:themeColor="text1" w:themeTint="BF"/>
      <w:kern w:val="0"/>
      <w:sz w:val="24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F20ED4"/>
    <w:rPr>
      <w:rFonts w:cs="Times New Roman"/>
    </w:rPr>
  </w:style>
  <w:style w:type="paragraph" w:customStyle="1" w:styleId="Akapitzlist1">
    <w:name w:val="Akapit z listą1"/>
    <w:basedOn w:val="Normalny"/>
    <w:rsid w:val="00F20ED4"/>
    <w:pPr>
      <w:ind w:left="720"/>
    </w:pPr>
  </w:style>
  <w:style w:type="paragraph" w:styleId="Stopka">
    <w:name w:val="footer"/>
    <w:basedOn w:val="Normalny"/>
    <w:link w:val="StopkaZnak"/>
    <w:uiPriority w:val="99"/>
    <w:rsid w:val="00F20ED4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F20ED4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F20ED4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34"/>
    <w:qFormat/>
    <w:rsid w:val="00F20ED4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A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A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A44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A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A44"/>
    <w:rPr>
      <w:rFonts w:ascii="Calibri" w:eastAsia="Times New Roman" w:hAnsi="Calibri" w:cs="Times New Roman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A44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545518"/>
    <w:pPr>
      <w:ind w:left="720"/>
    </w:pPr>
    <w:rPr>
      <w:color w:val="00000A"/>
    </w:rPr>
  </w:style>
  <w:style w:type="character" w:styleId="Hipercze">
    <w:name w:val="Hyperlink"/>
    <w:basedOn w:val="Domylnaczcionkaakapitu"/>
    <w:uiPriority w:val="99"/>
    <w:unhideWhenUsed/>
    <w:rsid w:val="00A70C82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AB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A0BDA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0B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2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2EBE"/>
    <w:rPr>
      <w:rFonts w:ascii="Calibri" w:eastAsia="Times New Roman" w:hAnsi="Calibri" w:cs="Times New Roman"/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5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5D0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CE5D03"/>
    <w:rPr>
      <w:vertAlign w:val="superscript"/>
    </w:rPr>
  </w:style>
  <w:style w:type="paragraph" w:styleId="Bezodstpw">
    <w:name w:val="No Spacing"/>
    <w:qFormat/>
    <w:rsid w:val="000C699E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character" w:styleId="Uwydatnienie">
    <w:name w:val="Emphasis"/>
    <w:qFormat/>
    <w:rsid w:val="000C699E"/>
    <w:rPr>
      <w:i/>
      <w:iCs/>
    </w:rPr>
  </w:style>
  <w:style w:type="character" w:customStyle="1" w:styleId="apple-converted-space">
    <w:name w:val="apple-converted-space"/>
    <w:rsid w:val="000C699E"/>
  </w:style>
  <w:style w:type="paragraph" w:customStyle="1" w:styleId="Pa0">
    <w:name w:val="Pa0"/>
    <w:basedOn w:val="Normalny"/>
    <w:next w:val="Normalny"/>
    <w:uiPriority w:val="99"/>
    <w:rsid w:val="005D7DE9"/>
    <w:pPr>
      <w:suppressAutoHyphens w:val="0"/>
      <w:autoSpaceDE w:val="0"/>
      <w:autoSpaceDN w:val="0"/>
      <w:adjustRightInd w:val="0"/>
      <w:spacing w:after="0" w:line="241" w:lineRule="atLeast"/>
    </w:pPr>
    <w:rPr>
      <w:rFonts w:ascii="MetaPro-Bold" w:hAnsi="MetaPro-Bold"/>
      <w:kern w:val="0"/>
      <w:sz w:val="24"/>
      <w:szCs w:val="24"/>
      <w:lang w:eastAsia="pl-PL"/>
    </w:rPr>
  </w:style>
  <w:style w:type="character" w:customStyle="1" w:styleId="A9">
    <w:name w:val="A9"/>
    <w:uiPriority w:val="99"/>
    <w:rsid w:val="005D7DE9"/>
    <w:rPr>
      <w:rFonts w:cs="MetaPro-Bold"/>
      <w:color w:val="000000"/>
      <w:sz w:val="13"/>
      <w:szCs w:val="13"/>
    </w:rPr>
  </w:style>
  <w:style w:type="character" w:customStyle="1" w:styleId="A11">
    <w:name w:val="A11"/>
    <w:uiPriority w:val="99"/>
    <w:rsid w:val="005D7DE9"/>
    <w:rPr>
      <w:rFonts w:ascii="MetaBookLF-Roman" w:hAnsi="MetaBookLF-Roman" w:cs="MetaBookLF-Roman"/>
      <w:color w:val="000000"/>
      <w:sz w:val="7"/>
      <w:szCs w:val="7"/>
    </w:rPr>
  </w:style>
  <w:style w:type="character" w:customStyle="1" w:styleId="Nagwek1Znak">
    <w:name w:val="Nagłówek 1 Znak"/>
    <w:basedOn w:val="Domylnaczcionkaakapitu"/>
    <w:link w:val="Nagwek1"/>
    <w:uiPriority w:val="9"/>
    <w:rsid w:val="00F56B1A"/>
    <w:rPr>
      <w:rFonts w:ascii="Book Antiqua" w:eastAsiaTheme="majorEastAsia" w:hAnsi="Book Antiqua" w:cstheme="minorHAnsi"/>
      <w:b/>
      <w:bCs/>
      <w:smallCaps/>
      <w:color w:val="000066"/>
      <w:sz w:val="28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F56B1A"/>
    <w:rPr>
      <w:rFonts w:ascii="Book Antiqua" w:hAnsi="Book Antiqua"/>
      <w:b/>
      <w:bCs/>
      <w:iCs/>
      <w:color w:val="000086"/>
      <w:sz w:val="25"/>
      <w:szCs w:val="28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56B1A"/>
    <w:rPr>
      <w:rFonts w:ascii="Times New Roman" w:eastAsiaTheme="majorEastAsia" w:hAnsi="Times New Roman" w:cstheme="majorBidi"/>
      <w:b/>
      <w:bCs/>
      <w:i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F56B1A"/>
    <w:rPr>
      <w:rFonts w:ascii="Book Antiqua" w:eastAsiaTheme="majorEastAsia" w:hAnsi="Book Antiqua" w:cstheme="majorBidi"/>
      <w:b/>
      <w:bCs/>
      <w:iCs/>
      <w:color w:val="000066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F56B1A"/>
    <w:rPr>
      <w:rFonts w:ascii="Book Antiqua" w:eastAsiaTheme="majorEastAsia" w:hAnsi="Book Antiqua" w:cstheme="majorBidi"/>
      <w:b/>
      <w:color w:val="000086"/>
      <w:sz w:val="24"/>
      <w:u w:val="single"/>
    </w:rPr>
  </w:style>
  <w:style w:type="character" w:customStyle="1" w:styleId="Nagwek6Znak">
    <w:name w:val="Nagłówek 6 Znak"/>
    <w:basedOn w:val="Domylnaczcionkaakapitu"/>
    <w:link w:val="Nagwek6"/>
    <w:uiPriority w:val="9"/>
    <w:rsid w:val="00F56B1A"/>
    <w:rPr>
      <w:rFonts w:ascii="Book Antiqua" w:hAnsi="Book Antiqua" w:cstheme="majorBidi"/>
      <w:b/>
      <w:i/>
      <w:iCs/>
      <w:color w:val="000066"/>
      <w:sz w:val="24"/>
      <w:szCs w:val="16"/>
      <w:u w:val="single"/>
    </w:rPr>
  </w:style>
  <w:style w:type="character" w:customStyle="1" w:styleId="Nagwek7Znak">
    <w:name w:val="Nagłówek 7 Znak"/>
    <w:basedOn w:val="Domylnaczcionkaakapitu"/>
    <w:link w:val="Nagwek7"/>
    <w:uiPriority w:val="9"/>
    <w:rsid w:val="00F56B1A"/>
    <w:rPr>
      <w:rFonts w:ascii="Book Antiqua" w:eastAsiaTheme="majorEastAsia" w:hAnsi="Book Antiqua" w:cstheme="majorBidi"/>
      <w:b/>
      <w:i/>
      <w:iCs/>
      <w:color w:val="00006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B1A"/>
    <w:rPr>
      <w:rFonts w:ascii="Times New Roman" w:eastAsiaTheme="majorEastAsia" w:hAnsi="Times New Roman" w:cstheme="majorBidi"/>
      <w:b/>
      <w:color w:val="404040" w:themeColor="text1" w:themeTint="BF"/>
      <w:sz w:val="24"/>
      <w:u w:val="single"/>
    </w:rPr>
  </w:style>
  <w:style w:type="character" w:customStyle="1" w:styleId="czeinternetowe">
    <w:name w:val="Łącze internetowe"/>
    <w:rsid w:val="00F56B1A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F56B1A"/>
  </w:style>
  <w:style w:type="paragraph" w:customStyle="1" w:styleId="Tekstkomentarza1">
    <w:name w:val="Tekst komentarza1"/>
    <w:basedOn w:val="Normalny"/>
    <w:rsid w:val="00F56B1A"/>
    <w:pPr>
      <w:suppressAutoHyphens w:val="0"/>
      <w:spacing w:after="0" w:line="100" w:lineRule="atLeast"/>
      <w:jc w:val="both"/>
    </w:pPr>
    <w:rPr>
      <w:rFonts w:ascii="Times New Roman" w:hAnsi="Times New Roman" w:cstheme="minorBidi"/>
      <w:color w:val="000000"/>
      <w:kern w:val="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195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1953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1953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20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963B5-1741-409C-8D79-E08651932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Naklicki</dc:creator>
  <cp:lastModifiedBy>Iwona Wieczorek</cp:lastModifiedBy>
  <cp:revision>4</cp:revision>
  <cp:lastPrinted>2019-05-28T06:39:00Z</cp:lastPrinted>
  <dcterms:created xsi:type="dcterms:W3CDTF">2021-06-02T10:01:00Z</dcterms:created>
  <dcterms:modified xsi:type="dcterms:W3CDTF">2021-06-02T10:02:00Z</dcterms:modified>
</cp:coreProperties>
</file>