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45881" w14:textId="77777777" w:rsidR="00216D17" w:rsidRPr="0053499F" w:rsidRDefault="00874591" w:rsidP="00216D17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>Załącznik nr 1</w:t>
      </w:r>
    </w:p>
    <w:p w14:paraId="17E4104D" w14:textId="77777777" w:rsidR="00216D17" w:rsidRPr="00931BDB" w:rsidRDefault="00216D17" w:rsidP="00216D17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23521FBC" w14:textId="77777777" w:rsidR="00216D17" w:rsidRPr="00931BDB" w:rsidRDefault="006B5A72" w:rsidP="00931BDB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</w:t>
      </w:r>
      <w:r w:rsidR="00216D17" w:rsidRPr="00931BDB">
        <w:rPr>
          <w:rFonts w:ascii="Times New Roman" w:hAnsi="Times New Roman"/>
          <w:color w:val="000000"/>
          <w:sz w:val="20"/>
          <w:szCs w:val="24"/>
        </w:rPr>
        <w:t>ieczęć Wykonawcy</w:t>
      </w:r>
    </w:p>
    <w:p w14:paraId="209826E5" w14:textId="77777777" w:rsidR="007A1591" w:rsidRPr="00931BDB" w:rsidRDefault="007A1591" w:rsidP="00216D17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14:paraId="0818F07E" w14:textId="77777777" w:rsidR="00216D17" w:rsidRPr="00931BDB" w:rsidRDefault="00216D17" w:rsidP="00216D17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3FCEC852" w14:textId="19C60B03" w:rsidR="00216D17" w:rsidRPr="000F417B" w:rsidRDefault="00216D17" w:rsidP="00216D17">
      <w:pPr>
        <w:spacing w:after="0" w:line="100" w:lineRule="atLeast"/>
        <w:jc w:val="center"/>
        <w:rPr>
          <w:rFonts w:ascii="Times New Roman" w:hAnsi="Times New Roman"/>
          <w:color w:val="000000"/>
          <w:sz w:val="20"/>
          <w:szCs w:val="20"/>
        </w:rPr>
      </w:pPr>
      <w:r w:rsidRPr="000F417B">
        <w:rPr>
          <w:rFonts w:ascii="Times New Roman" w:hAnsi="Times New Roman"/>
          <w:color w:val="000000"/>
          <w:sz w:val="20"/>
          <w:szCs w:val="20"/>
        </w:rPr>
        <w:t xml:space="preserve">do </w:t>
      </w:r>
      <w:r w:rsidR="00F15F1C" w:rsidRPr="000F417B">
        <w:rPr>
          <w:rFonts w:ascii="Times New Roman" w:hAnsi="Times New Roman"/>
          <w:color w:val="000000"/>
          <w:sz w:val="20"/>
          <w:szCs w:val="20"/>
        </w:rPr>
        <w:t>z</w:t>
      </w:r>
      <w:r w:rsidRPr="000F417B">
        <w:rPr>
          <w:rFonts w:ascii="Times New Roman" w:hAnsi="Times New Roman"/>
          <w:color w:val="000000"/>
          <w:sz w:val="20"/>
          <w:szCs w:val="20"/>
        </w:rPr>
        <w:t xml:space="preserve">apytania ofertowego </w:t>
      </w:r>
      <w:r w:rsidR="000F417B" w:rsidRPr="000F417B">
        <w:rPr>
          <w:rFonts w:ascii="Times New Roman" w:hAnsi="Times New Roman"/>
          <w:color w:val="000000"/>
          <w:sz w:val="20"/>
          <w:szCs w:val="20"/>
        </w:rPr>
        <w:t xml:space="preserve">w ramach </w:t>
      </w:r>
      <w:r w:rsidR="000F417B">
        <w:rPr>
          <w:rFonts w:ascii="Times New Roman" w:hAnsi="Times New Roman"/>
          <w:color w:val="000000"/>
          <w:sz w:val="20"/>
          <w:szCs w:val="20"/>
        </w:rPr>
        <w:t>zamówienia, którego wartość nie przekracza kwoty 130 000 zł</w:t>
      </w:r>
    </w:p>
    <w:p w14:paraId="7AE7D49E" w14:textId="77777777" w:rsidR="00216D17" w:rsidRPr="00931BDB" w:rsidRDefault="00216D17" w:rsidP="00216D17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2AD4A1A5" w14:textId="77777777" w:rsidR="00216D17" w:rsidRPr="00931BDB" w:rsidRDefault="00216D17" w:rsidP="00DA78E7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3A49EE50" w14:textId="5B9515FF" w:rsidR="00216D17" w:rsidRPr="002A7DC6" w:rsidRDefault="000371DD" w:rsidP="00000995">
      <w:pPr>
        <w:spacing w:before="240" w:line="100" w:lineRule="atLeast"/>
        <w:ind w:left="284"/>
        <w:jc w:val="center"/>
        <w:rPr>
          <w:rFonts w:ascii="Times New Roman" w:hAnsi="Times New Roman"/>
          <w:b/>
        </w:rPr>
      </w:pPr>
      <w:r w:rsidRPr="002A7DC6">
        <w:rPr>
          <w:rFonts w:ascii="Times New Roman" w:hAnsi="Times New Roman"/>
          <w:b/>
        </w:rPr>
        <w:t>„</w:t>
      </w:r>
      <w:r w:rsidR="00EF0F84">
        <w:rPr>
          <w:rStyle w:val="genericcontent"/>
          <w:rFonts w:ascii="Times New Roman" w:hAnsi="Times New Roman"/>
          <w:b/>
          <w:color w:val="000000"/>
          <w:sz w:val="24"/>
          <w:szCs w:val="24"/>
        </w:rPr>
        <w:t xml:space="preserve">Odnowienie </w:t>
      </w:r>
      <w:r w:rsidR="00EF0F84" w:rsidRPr="002E29E5">
        <w:rPr>
          <w:rStyle w:val="genericcontent"/>
          <w:rFonts w:ascii="Times New Roman" w:hAnsi="Times New Roman"/>
          <w:b/>
          <w:color w:val="000000"/>
          <w:sz w:val="24"/>
          <w:szCs w:val="24"/>
        </w:rPr>
        <w:t>licencji Oracle Standard Edition 2 per procesor na 2 proceso</w:t>
      </w:r>
      <w:r w:rsidR="00EF0F84">
        <w:rPr>
          <w:rStyle w:val="genericcontent"/>
          <w:rFonts w:ascii="Times New Roman" w:hAnsi="Times New Roman"/>
          <w:b/>
          <w:color w:val="000000"/>
          <w:sz w:val="24"/>
          <w:szCs w:val="24"/>
        </w:rPr>
        <w:t>r</w:t>
      </w:r>
      <w:r w:rsidR="00EF0F84" w:rsidRPr="002E29E5">
        <w:rPr>
          <w:rStyle w:val="genericcontent"/>
          <w:rFonts w:ascii="Times New Roman" w:hAnsi="Times New Roman"/>
          <w:b/>
          <w:color w:val="000000"/>
          <w:sz w:val="24"/>
          <w:szCs w:val="24"/>
        </w:rPr>
        <w:t xml:space="preserve">y oraz </w:t>
      </w:r>
      <w:proofErr w:type="spellStart"/>
      <w:r w:rsidR="00EF0F84" w:rsidRPr="002E29E5">
        <w:rPr>
          <w:rStyle w:val="genericcontent"/>
          <w:rFonts w:ascii="Times New Roman" w:hAnsi="Times New Roman"/>
          <w:b/>
          <w:color w:val="000000"/>
          <w:sz w:val="24"/>
          <w:szCs w:val="24"/>
        </w:rPr>
        <w:t>su</w:t>
      </w:r>
      <w:r w:rsidR="00EF0F84">
        <w:rPr>
          <w:rStyle w:val="genericcontent"/>
          <w:rFonts w:ascii="Times New Roman" w:hAnsi="Times New Roman"/>
          <w:b/>
          <w:color w:val="000000"/>
          <w:sz w:val="24"/>
          <w:szCs w:val="24"/>
        </w:rPr>
        <w:t>p</w:t>
      </w:r>
      <w:r w:rsidR="00EF0F84" w:rsidRPr="002E29E5">
        <w:rPr>
          <w:rStyle w:val="genericcontent"/>
          <w:rFonts w:ascii="Times New Roman" w:hAnsi="Times New Roman"/>
          <w:b/>
          <w:color w:val="000000"/>
          <w:sz w:val="24"/>
          <w:szCs w:val="24"/>
        </w:rPr>
        <w:t>port</w:t>
      </w:r>
      <w:proofErr w:type="spellEnd"/>
      <w:r w:rsidR="00EF0F84" w:rsidRPr="002E29E5">
        <w:rPr>
          <w:rStyle w:val="genericcontent"/>
          <w:rFonts w:ascii="Times New Roman" w:hAnsi="Times New Roman"/>
          <w:b/>
          <w:color w:val="000000"/>
          <w:sz w:val="24"/>
          <w:szCs w:val="24"/>
        </w:rPr>
        <w:t xml:space="preserve"> dla licencji SE2 na potrzeby Urzędu Miejskiego w Zabrzu</w:t>
      </w:r>
      <w:r w:rsidRPr="002A7DC6">
        <w:rPr>
          <w:rFonts w:ascii="Times New Roman" w:hAnsi="Times New Roman"/>
          <w:b/>
        </w:rPr>
        <w:t>”</w:t>
      </w:r>
    </w:p>
    <w:p w14:paraId="414855D1" w14:textId="77777777" w:rsidR="00216D17" w:rsidRPr="00931BDB" w:rsidRDefault="00216D17" w:rsidP="00DA78E7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0F111C34" w14:textId="77777777" w:rsidR="00216D17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E73B23C" w14:textId="77777777" w:rsidR="00D91349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57897C3D" w14:textId="77777777" w:rsidR="00D91349" w:rsidRPr="00931BDB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67D87EEA" w14:textId="18C44737" w:rsidR="00EF0F84" w:rsidRPr="00EF0F84" w:rsidRDefault="00EF0F84" w:rsidP="00EF0F84">
      <w:pPr>
        <w:keepLines/>
        <w:spacing w:before="120" w:after="120"/>
        <w:ind w:firstLine="340"/>
        <w:rPr>
          <w:rFonts w:ascii="Times New Roman" w:hAnsi="Times New Roman"/>
          <w:color w:val="000000"/>
          <w:u w:color="000000"/>
        </w:rPr>
      </w:pPr>
      <w:r>
        <w:rPr>
          <w:rFonts w:ascii="Times New Roman" w:hAnsi="Times New Roman"/>
          <w:color w:val="000000"/>
        </w:rPr>
        <w:t xml:space="preserve">3. </w:t>
      </w:r>
      <w:r w:rsidR="00216D17" w:rsidRPr="00EF0F84">
        <w:rPr>
          <w:rFonts w:ascii="Times New Roman" w:hAnsi="Times New Roman"/>
          <w:color w:val="000000"/>
        </w:rPr>
        <w:t>Cena ofertowa zamówienia</w:t>
      </w:r>
      <w:r w:rsidRPr="00EF0F84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u w:color="000000"/>
        </w:rPr>
        <w:t>:</w:t>
      </w:r>
    </w:p>
    <w:p w14:paraId="7789C393" w14:textId="77777777" w:rsidR="00EF0F84" w:rsidRPr="00EF0F84" w:rsidRDefault="00EF0F84" w:rsidP="00EF0F84">
      <w:pPr>
        <w:spacing w:before="120" w:after="120"/>
        <w:ind w:left="283" w:firstLine="227"/>
        <w:rPr>
          <w:rFonts w:ascii="Times New Roman" w:hAnsi="Times New Roman"/>
          <w:color w:val="000000"/>
          <w:u w:color="000000"/>
        </w:rPr>
      </w:pPr>
      <w:r w:rsidRPr="00EF0F84">
        <w:rPr>
          <w:rFonts w:ascii="Times New Roman" w:hAnsi="Times New Roman"/>
          <w:color w:val="000000"/>
          <w:u w:color="000000"/>
        </w:rPr>
        <w:t>·Netto: (kwota cyfrowo)</w:t>
      </w:r>
      <w:r w:rsidRPr="00EF0F84">
        <w:rPr>
          <w:rFonts w:ascii="Times New Roman" w:hAnsi="Times New Roman"/>
          <w:color w:val="000000"/>
          <w:u w:color="000000"/>
        </w:rPr>
        <w:tab/>
        <w:t>……………………………………………………..</w:t>
      </w:r>
    </w:p>
    <w:p w14:paraId="7B20E62B" w14:textId="77777777" w:rsidR="00EF0F84" w:rsidRPr="00EF0F84" w:rsidRDefault="00EF0F84" w:rsidP="00EF0F84">
      <w:pPr>
        <w:spacing w:before="120" w:after="120"/>
        <w:ind w:left="283" w:firstLine="227"/>
        <w:rPr>
          <w:rFonts w:ascii="Times New Roman" w:hAnsi="Times New Roman"/>
          <w:color w:val="000000"/>
          <w:u w:color="000000"/>
        </w:rPr>
      </w:pPr>
      <w:r w:rsidRPr="00EF0F84">
        <w:rPr>
          <w:rFonts w:ascii="Times New Roman" w:hAnsi="Times New Roman"/>
          <w:color w:val="000000"/>
          <w:u w:color="000000"/>
        </w:rPr>
        <w:t>·Należny podatek VAT: (kwota cyfrowo) ……………………………………..</w:t>
      </w:r>
      <w:r w:rsidRPr="00EF0F84">
        <w:rPr>
          <w:rFonts w:ascii="Times New Roman" w:hAnsi="Times New Roman"/>
          <w:color w:val="000000"/>
          <w:u w:color="000000"/>
        </w:rPr>
        <w:tab/>
      </w:r>
      <w:r w:rsidRPr="00EF0F84">
        <w:rPr>
          <w:rFonts w:ascii="Times New Roman" w:hAnsi="Times New Roman"/>
          <w:color w:val="000000"/>
          <w:u w:color="000000"/>
        </w:rPr>
        <w:tab/>
      </w:r>
    </w:p>
    <w:p w14:paraId="382B04EB" w14:textId="77777777" w:rsidR="00EF0F84" w:rsidRPr="00EF0F84" w:rsidRDefault="00EF0F84" w:rsidP="00EF0F84">
      <w:pPr>
        <w:spacing w:before="120" w:after="120"/>
        <w:ind w:left="283" w:firstLine="227"/>
        <w:rPr>
          <w:rFonts w:ascii="Times New Roman" w:hAnsi="Times New Roman"/>
          <w:color w:val="000000"/>
          <w:u w:color="000000"/>
        </w:rPr>
      </w:pPr>
      <w:r w:rsidRPr="00EF0F84">
        <w:rPr>
          <w:rFonts w:ascii="Times New Roman" w:hAnsi="Times New Roman"/>
          <w:color w:val="000000"/>
          <w:u w:color="000000"/>
        </w:rPr>
        <w:t>·Brutto: (kwota cyfrowo) ………………………………………………………</w:t>
      </w:r>
      <w:r w:rsidRPr="00EF0F84">
        <w:rPr>
          <w:rFonts w:ascii="Times New Roman" w:hAnsi="Times New Roman"/>
          <w:color w:val="000000"/>
          <w:u w:color="000000"/>
        </w:rPr>
        <w:tab/>
      </w:r>
      <w:r w:rsidRPr="00EF0F84">
        <w:rPr>
          <w:rFonts w:ascii="Times New Roman" w:hAnsi="Times New Roman"/>
          <w:color w:val="000000"/>
          <w:u w:color="000000"/>
        </w:rPr>
        <w:tab/>
      </w:r>
    </w:p>
    <w:p w14:paraId="7A854E76" w14:textId="6157228E" w:rsidR="00EF0F84" w:rsidRPr="00EF0F84" w:rsidRDefault="00EF0F84" w:rsidP="00EF0F84">
      <w:pPr>
        <w:spacing w:before="120" w:after="120"/>
        <w:ind w:left="283" w:firstLine="227"/>
        <w:rPr>
          <w:rFonts w:ascii="Times New Roman" w:hAnsi="Times New Roman"/>
          <w:color w:val="000000"/>
          <w:u w:color="000000"/>
        </w:rPr>
      </w:pPr>
      <w:r w:rsidRPr="00EF0F84">
        <w:rPr>
          <w:rFonts w:ascii="Times New Roman" w:hAnsi="Times New Roman"/>
          <w:color w:val="000000"/>
          <w:u w:color="000000"/>
        </w:rPr>
        <w:t>Słownie: (kwota słownie) ………………………………………………………</w:t>
      </w:r>
    </w:p>
    <w:p w14:paraId="43E74536" w14:textId="77777777" w:rsidR="00216D17" w:rsidRPr="00931BDB" w:rsidRDefault="00216D17" w:rsidP="00EF0F84">
      <w:pPr>
        <w:pStyle w:val="Akapitzlist1"/>
        <w:numPr>
          <w:ilvl w:val="0"/>
          <w:numId w:val="22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Termin realizacji zamówienia: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14:paraId="1A56FFFC" w14:textId="77777777" w:rsidR="00216D17" w:rsidRPr="00931BDB" w:rsidRDefault="00216D17" w:rsidP="00EF0F84">
      <w:pPr>
        <w:pStyle w:val="Akapitzlist1"/>
        <w:numPr>
          <w:ilvl w:val="0"/>
          <w:numId w:val="22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Warunki płatności: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14:paraId="16A73872" w14:textId="77777777" w:rsidR="00216D17" w:rsidRPr="00931BDB" w:rsidRDefault="00216D17" w:rsidP="00EF0F84">
      <w:pPr>
        <w:pStyle w:val="Akapitzlist1"/>
        <w:numPr>
          <w:ilvl w:val="0"/>
          <w:numId w:val="22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Termin związania ofertą: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 xml:space="preserve">terminem podanym </w:t>
      </w:r>
      <w:r w:rsidR="002C5356" w:rsidRPr="00931BDB">
        <w:rPr>
          <w:rFonts w:ascii="Times New Roman" w:hAnsi="Times New Roman"/>
          <w:color w:val="000000"/>
        </w:rPr>
        <w:t>w </w:t>
      </w:r>
      <w:r w:rsidRPr="00931BDB">
        <w:rPr>
          <w:rFonts w:ascii="Times New Roman" w:hAnsi="Times New Roman"/>
          <w:color w:val="000000"/>
        </w:rPr>
        <w:t>Zapytaniu ofertowym.</w:t>
      </w:r>
    </w:p>
    <w:p w14:paraId="282D3559" w14:textId="77777777" w:rsidR="00216D17" w:rsidRPr="00931BDB" w:rsidRDefault="00216D17" w:rsidP="00EF0F84">
      <w:pPr>
        <w:pStyle w:val="Akapitzlist1"/>
        <w:keepNext/>
        <w:keepLines/>
        <w:numPr>
          <w:ilvl w:val="0"/>
          <w:numId w:val="22"/>
        </w:numPr>
        <w:spacing w:before="200" w:after="0" w:line="240" w:lineRule="auto"/>
        <w:ind w:left="714" w:hanging="357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69645931" w14:textId="77777777" w:rsidR="00950248" w:rsidRDefault="00950248" w:rsidP="00DA78E7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49BEA00A" w14:textId="52F358A1" w:rsidR="00950248" w:rsidRDefault="00950248" w:rsidP="00DA78E7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 wszystkie wymagania określone w zapytaniu ofertowym,</w:t>
      </w:r>
    </w:p>
    <w:p w14:paraId="310E8769" w14:textId="77777777" w:rsidR="00950248" w:rsidRDefault="00950248" w:rsidP="00DA78E7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156D9094" w14:textId="77777777" w:rsidR="00950248" w:rsidRDefault="00950248" w:rsidP="00DA78E7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4A8968AD" w14:textId="77777777" w:rsidR="00950248" w:rsidRPr="00950248" w:rsidRDefault="00AC70CC" w:rsidP="00DA78E7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="00433C1C" w:rsidRPr="00337D79">
        <w:rPr>
          <w:rFonts w:ascii="Times New Roman" w:hAnsi="Times New Roman" w:cs="Times New Roman"/>
        </w:rPr>
        <w:t>,</w:t>
      </w:r>
    </w:p>
    <w:p w14:paraId="1481A41F" w14:textId="01AA0E56" w:rsidR="00950248" w:rsidRDefault="00950248" w:rsidP="00DA78E7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 w:rsidR="00126A3B">
        <w:rPr>
          <w:rFonts w:ascii="Times New Roman" w:hAnsi="Times New Roman"/>
          <w:color w:val="000000"/>
        </w:rPr>
        <w:t>.</w:t>
      </w:r>
    </w:p>
    <w:p w14:paraId="530A837A" w14:textId="77777777" w:rsidR="00991953" w:rsidRPr="00931BDB" w:rsidRDefault="00991953" w:rsidP="00216D17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562CBBE" w14:textId="77777777" w:rsidR="00216D17" w:rsidRPr="00931BDB" w:rsidRDefault="00216D17" w:rsidP="00216D17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 w:rsidR="00210B5F"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="00210B5F"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4A2F0B7E" w14:textId="77777777" w:rsidR="00216D17" w:rsidRPr="00000995" w:rsidRDefault="00216D17" w:rsidP="00000995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000995"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 xml:space="preserve"> </w:t>
      </w:r>
      <w:r w:rsidRPr="00000995">
        <w:rPr>
          <w:rFonts w:ascii="Times New Roman" w:hAnsi="Times New Roman"/>
          <w:color w:val="000000"/>
          <w:sz w:val="18"/>
          <w:szCs w:val="20"/>
        </w:rPr>
        <w:t>podpis wraz z pieczęcią osoby uprawnionej</w:t>
      </w:r>
    </w:p>
    <w:p w14:paraId="09D8C7F4" w14:textId="77777777" w:rsidR="00216D17" w:rsidRPr="00000995" w:rsidRDefault="00216D17" w:rsidP="00931BDB">
      <w:pPr>
        <w:spacing w:after="0" w:line="100" w:lineRule="atLeast"/>
        <w:ind w:left="4395"/>
        <w:jc w:val="center"/>
        <w:rPr>
          <w:rFonts w:ascii="Times New Roman" w:hAnsi="Times New Roman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sectPr w:rsidR="00216D17" w:rsidRPr="00000995" w:rsidSect="00437A44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53DFB" w14:textId="77777777" w:rsidR="00B00017" w:rsidRDefault="00B00017">
      <w:pPr>
        <w:spacing w:after="0" w:line="240" w:lineRule="auto"/>
      </w:pPr>
      <w:r>
        <w:separator/>
      </w:r>
    </w:p>
  </w:endnote>
  <w:endnote w:type="continuationSeparator" w:id="0">
    <w:p w14:paraId="4F74787F" w14:textId="77777777" w:rsidR="00B00017" w:rsidRDefault="00B00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??ˇ¦|||||||ˇ¦||||||ˇ¦||||ˇ¦|||ˇ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7440843A" w14:textId="77777777" w:rsidR="00F9574C" w:rsidRPr="00931BDB" w:rsidRDefault="00F9574C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6BF52" w14:textId="77777777" w:rsidR="00B00017" w:rsidRDefault="00B00017">
      <w:pPr>
        <w:spacing w:after="0" w:line="240" w:lineRule="auto"/>
      </w:pPr>
      <w:r>
        <w:separator/>
      </w:r>
    </w:p>
  </w:footnote>
  <w:footnote w:type="continuationSeparator" w:id="0">
    <w:p w14:paraId="67AB7D0A" w14:textId="77777777" w:rsidR="00B00017" w:rsidRDefault="00B00017">
      <w:pPr>
        <w:spacing w:after="0" w:line="240" w:lineRule="auto"/>
      </w:pPr>
      <w:r>
        <w:continuationSeparator/>
      </w:r>
    </w:p>
  </w:footnote>
  <w:footnote w:id="1">
    <w:p w14:paraId="1DE89B3C" w14:textId="77777777" w:rsidR="00950248" w:rsidRPr="009114EC" w:rsidRDefault="00950248" w:rsidP="002A1069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9114E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114EC">
        <w:rPr>
          <w:rFonts w:ascii="Times New Roman" w:hAnsi="Times New Roman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F5A94" w14:textId="6994B270" w:rsidR="00BA03ED" w:rsidRDefault="00BA03ED">
    <w:pPr>
      <w:pStyle w:val="Nagwek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IRSI.2635</w:t>
    </w:r>
    <w:r w:rsidR="00641D77">
      <w:rPr>
        <w:rFonts w:ascii="Times New Roman" w:hAnsi="Times New Roman"/>
        <w:sz w:val="20"/>
      </w:rPr>
      <w:t>.</w:t>
    </w:r>
    <w:r w:rsidR="00B07A15">
      <w:rPr>
        <w:rFonts w:ascii="Times New Roman" w:hAnsi="Times New Roman"/>
        <w:sz w:val="20"/>
      </w:rPr>
      <w:t>2</w:t>
    </w:r>
    <w:r w:rsidR="00EF0F84">
      <w:rPr>
        <w:rFonts w:ascii="Times New Roman" w:hAnsi="Times New Roman"/>
        <w:sz w:val="20"/>
      </w:rPr>
      <w:t>7</w:t>
    </w:r>
    <w:r>
      <w:rPr>
        <w:rFonts w:ascii="Times New Roman" w:hAnsi="Times New Roman"/>
        <w:sz w:val="20"/>
      </w:rPr>
      <w:t>.20</w:t>
    </w:r>
    <w:r w:rsidR="00275909">
      <w:rPr>
        <w:rFonts w:ascii="Times New Roman" w:hAnsi="Times New Roman"/>
        <w:sz w:val="20"/>
      </w:rPr>
      <w:t>21</w:t>
    </w:r>
    <w:r w:rsidR="008A1354">
      <w:rPr>
        <w:rFonts w:ascii="Times New Roman" w:hAnsi="Times New Roman"/>
        <w:sz w:val="20"/>
      </w:rPr>
      <w:t>.IW</w:t>
    </w:r>
  </w:p>
  <w:p w14:paraId="091DE462" w14:textId="77777777" w:rsidR="00275909" w:rsidRPr="00275909" w:rsidRDefault="00275909">
    <w:pPr>
      <w:pStyle w:val="Nagwek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8026F99"/>
    <w:multiLevelType w:val="hybridMultilevel"/>
    <w:tmpl w:val="E0361960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4" w15:restartNumberingAfterBreak="0">
    <w:nsid w:val="40664EBD"/>
    <w:multiLevelType w:val="hybridMultilevel"/>
    <w:tmpl w:val="E522FB7C"/>
    <w:lvl w:ilvl="0" w:tplc="B4862D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7C5676C"/>
    <w:multiLevelType w:val="multilevel"/>
    <w:tmpl w:val="263C297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FCC3828"/>
    <w:multiLevelType w:val="hybridMultilevel"/>
    <w:tmpl w:val="E0361960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D085DB2"/>
    <w:multiLevelType w:val="hybridMultilevel"/>
    <w:tmpl w:val="CF100F3C"/>
    <w:lvl w:ilvl="0" w:tplc="60F88458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1"/>
  </w:num>
  <w:num w:numId="5">
    <w:abstractNumId w:val="11"/>
  </w:num>
  <w:num w:numId="6">
    <w:abstractNumId w:val="18"/>
  </w:num>
  <w:num w:numId="7">
    <w:abstractNumId w:val="19"/>
  </w:num>
  <w:num w:numId="8">
    <w:abstractNumId w:val="16"/>
  </w:num>
  <w:num w:numId="9">
    <w:abstractNumId w:val="15"/>
  </w:num>
  <w:num w:numId="10">
    <w:abstractNumId w:val="10"/>
  </w:num>
  <w:num w:numId="11">
    <w:abstractNumId w:val="6"/>
  </w:num>
  <w:num w:numId="12">
    <w:abstractNumId w:val="13"/>
  </w:num>
  <w:num w:numId="13">
    <w:abstractNumId w:val="9"/>
  </w:num>
  <w:num w:numId="14">
    <w:abstractNumId w:val="24"/>
  </w:num>
  <w:num w:numId="15">
    <w:abstractNumId w:val="23"/>
  </w:num>
  <w:num w:numId="16">
    <w:abstractNumId w:val="20"/>
  </w:num>
  <w:num w:numId="17">
    <w:abstractNumId w:val="7"/>
  </w:num>
  <w:num w:numId="18">
    <w:abstractNumId w:val="22"/>
  </w:num>
  <w:num w:numId="19">
    <w:abstractNumId w:val="14"/>
  </w:num>
  <w:num w:numId="20">
    <w:abstractNumId w:val="12"/>
  </w:num>
  <w:num w:numId="21">
    <w:abstractNumId w:val="25"/>
  </w:num>
  <w:num w:numId="22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995"/>
    <w:rsid w:val="00010FD8"/>
    <w:rsid w:val="000132BC"/>
    <w:rsid w:val="000243EB"/>
    <w:rsid w:val="00031F33"/>
    <w:rsid w:val="00034812"/>
    <w:rsid w:val="00036EC2"/>
    <w:rsid w:val="000371DD"/>
    <w:rsid w:val="000517C7"/>
    <w:rsid w:val="00054411"/>
    <w:rsid w:val="00065277"/>
    <w:rsid w:val="00065F87"/>
    <w:rsid w:val="00072725"/>
    <w:rsid w:val="00075402"/>
    <w:rsid w:val="000765B3"/>
    <w:rsid w:val="00077DBB"/>
    <w:rsid w:val="00086507"/>
    <w:rsid w:val="00087D8A"/>
    <w:rsid w:val="00092D6E"/>
    <w:rsid w:val="00094B49"/>
    <w:rsid w:val="000A37D2"/>
    <w:rsid w:val="000B0212"/>
    <w:rsid w:val="000C699E"/>
    <w:rsid w:val="000D2D57"/>
    <w:rsid w:val="000F3E19"/>
    <w:rsid w:val="000F417B"/>
    <w:rsid w:val="000F5446"/>
    <w:rsid w:val="000F6777"/>
    <w:rsid w:val="0011448B"/>
    <w:rsid w:val="001208F5"/>
    <w:rsid w:val="00126A3B"/>
    <w:rsid w:val="00136B8A"/>
    <w:rsid w:val="00142AF3"/>
    <w:rsid w:val="0015552F"/>
    <w:rsid w:val="0016097B"/>
    <w:rsid w:val="00163006"/>
    <w:rsid w:val="00163B66"/>
    <w:rsid w:val="00167F6C"/>
    <w:rsid w:val="0017146C"/>
    <w:rsid w:val="0017555D"/>
    <w:rsid w:val="001765EF"/>
    <w:rsid w:val="00181F92"/>
    <w:rsid w:val="00187FA4"/>
    <w:rsid w:val="00195FA6"/>
    <w:rsid w:val="001B1BA4"/>
    <w:rsid w:val="001B27E2"/>
    <w:rsid w:val="001B38DF"/>
    <w:rsid w:val="001B4F77"/>
    <w:rsid w:val="001C7AD7"/>
    <w:rsid w:val="001D04B9"/>
    <w:rsid w:val="001D2AB4"/>
    <w:rsid w:val="001D7EA7"/>
    <w:rsid w:val="001E6DD6"/>
    <w:rsid w:val="001F4B1D"/>
    <w:rsid w:val="001F6651"/>
    <w:rsid w:val="001F68AE"/>
    <w:rsid w:val="0020032A"/>
    <w:rsid w:val="00203BA2"/>
    <w:rsid w:val="002074DA"/>
    <w:rsid w:val="00210B5F"/>
    <w:rsid w:val="00216D17"/>
    <w:rsid w:val="0022154D"/>
    <w:rsid w:val="002363D7"/>
    <w:rsid w:val="002413E0"/>
    <w:rsid w:val="00246412"/>
    <w:rsid w:val="00246B1D"/>
    <w:rsid w:val="002546F8"/>
    <w:rsid w:val="00254C68"/>
    <w:rsid w:val="00254C7E"/>
    <w:rsid w:val="00265036"/>
    <w:rsid w:val="00270593"/>
    <w:rsid w:val="00272D0C"/>
    <w:rsid w:val="00274A19"/>
    <w:rsid w:val="00275909"/>
    <w:rsid w:val="0028271C"/>
    <w:rsid w:val="00285A09"/>
    <w:rsid w:val="00291B76"/>
    <w:rsid w:val="00291F39"/>
    <w:rsid w:val="002A1069"/>
    <w:rsid w:val="002A26F6"/>
    <w:rsid w:val="002A7DC6"/>
    <w:rsid w:val="002B12D9"/>
    <w:rsid w:val="002C083D"/>
    <w:rsid w:val="002C1DCD"/>
    <w:rsid w:val="002C2C7C"/>
    <w:rsid w:val="002C343D"/>
    <w:rsid w:val="002C5356"/>
    <w:rsid w:val="002D294A"/>
    <w:rsid w:val="002E101B"/>
    <w:rsid w:val="002F4505"/>
    <w:rsid w:val="002F491B"/>
    <w:rsid w:val="0031130A"/>
    <w:rsid w:val="003127E5"/>
    <w:rsid w:val="00317A2F"/>
    <w:rsid w:val="00322DFC"/>
    <w:rsid w:val="003276F8"/>
    <w:rsid w:val="003463B7"/>
    <w:rsid w:val="00350299"/>
    <w:rsid w:val="00350EB2"/>
    <w:rsid w:val="00364C61"/>
    <w:rsid w:val="00381F24"/>
    <w:rsid w:val="0038303F"/>
    <w:rsid w:val="00384893"/>
    <w:rsid w:val="00390231"/>
    <w:rsid w:val="00392113"/>
    <w:rsid w:val="00393D5D"/>
    <w:rsid w:val="003A0779"/>
    <w:rsid w:val="003A419D"/>
    <w:rsid w:val="003A4F72"/>
    <w:rsid w:val="003B25A5"/>
    <w:rsid w:val="003C05F5"/>
    <w:rsid w:val="003C3AD4"/>
    <w:rsid w:val="003C4337"/>
    <w:rsid w:val="003D4E86"/>
    <w:rsid w:val="003E2835"/>
    <w:rsid w:val="003F38B6"/>
    <w:rsid w:val="003F3E5A"/>
    <w:rsid w:val="00416A51"/>
    <w:rsid w:val="00433C1C"/>
    <w:rsid w:val="00437A44"/>
    <w:rsid w:val="00450084"/>
    <w:rsid w:val="00450507"/>
    <w:rsid w:val="00451B4F"/>
    <w:rsid w:val="00454A74"/>
    <w:rsid w:val="0046276B"/>
    <w:rsid w:val="00462CEB"/>
    <w:rsid w:val="00464159"/>
    <w:rsid w:val="00465F92"/>
    <w:rsid w:val="00481035"/>
    <w:rsid w:val="0048179C"/>
    <w:rsid w:val="00484025"/>
    <w:rsid w:val="00486018"/>
    <w:rsid w:val="00491B2C"/>
    <w:rsid w:val="00493219"/>
    <w:rsid w:val="00494960"/>
    <w:rsid w:val="004A5C72"/>
    <w:rsid w:val="004A61F3"/>
    <w:rsid w:val="004B04A6"/>
    <w:rsid w:val="004B3E87"/>
    <w:rsid w:val="004B7810"/>
    <w:rsid w:val="004C1672"/>
    <w:rsid w:val="004C5CB9"/>
    <w:rsid w:val="004D0149"/>
    <w:rsid w:val="004D658B"/>
    <w:rsid w:val="004F4C8D"/>
    <w:rsid w:val="00500544"/>
    <w:rsid w:val="0050105A"/>
    <w:rsid w:val="00502F29"/>
    <w:rsid w:val="0051068C"/>
    <w:rsid w:val="00513296"/>
    <w:rsid w:val="00515AEF"/>
    <w:rsid w:val="00520C37"/>
    <w:rsid w:val="0052740D"/>
    <w:rsid w:val="00527C9B"/>
    <w:rsid w:val="005312E0"/>
    <w:rsid w:val="0053499F"/>
    <w:rsid w:val="00545518"/>
    <w:rsid w:val="00552BDE"/>
    <w:rsid w:val="005559CB"/>
    <w:rsid w:val="00557032"/>
    <w:rsid w:val="005606FE"/>
    <w:rsid w:val="00573BB5"/>
    <w:rsid w:val="00580F66"/>
    <w:rsid w:val="005907E2"/>
    <w:rsid w:val="005918B3"/>
    <w:rsid w:val="005A0115"/>
    <w:rsid w:val="005D3812"/>
    <w:rsid w:val="005D594F"/>
    <w:rsid w:val="005D76C4"/>
    <w:rsid w:val="005D7DE9"/>
    <w:rsid w:val="005E2556"/>
    <w:rsid w:val="005E7D30"/>
    <w:rsid w:val="005E7DC6"/>
    <w:rsid w:val="005F0F01"/>
    <w:rsid w:val="005F2EBE"/>
    <w:rsid w:val="00616D3D"/>
    <w:rsid w:val="00635FB6"/>
    <w:rsid w:val="00641D77"/>
    <w:rsid w:val="006545DA"/>
    <w:rsid w:val="006579F1"/>
    <w:rsid w:val="00662818"/>
    <w:rsid w:val="0066399B"/>
    <w:rsid w:val="0067709D"/>
    <w:rsid w:val="00685A13"/>
    <w:rsid w:val="0069587E"/>
    <w:rsid w:val="00695E0D"/>
    <w:rsid w:val="006A0BDA"/>
    <w:rsid w:val="006A10AD"/>
    <w:rsid w:val="006A1C97"/>
    <w:rsid w:val="006A4946"/>
    <w:rsid w:val="006A4DAA"/>
    <w:rsid w:val="006A5DFB"/>
    <w:rsid w:val="006A752C"/>
    <w:rsid w:val="006B3C4A"/>
    <w:rsid w:val="006B4603"/>
    <w:rsid w:val="006B5A72"/>
    <w:rsid w:val="006D044F"/>
    <w:rsid w:val="006D476B"/>
    <w:rsid w:val="006D51CF"/>
    <w:rsid w:val="006D7F1B"/>
    <w:rsid w:val="006E1CB3"/>
    <w:rsid w:val="006E24C4"/>
    <w:rsid w:val="006E67F0"/>
    <w:rsid w:val="006F6C40"/>
    <w:rsid w:val="00706D54"/>
    <w:rsid w:val="00706DEB"/>
    <w:rsid w:val="00707551"/>
    <w:rsid w:val="007213C8"/>
    <w:rsid w:val="007246E4"/>
    <w:rsid w:val="0072700E"/>
    <w:rsid w:val="007357C6"/>
    <w:rsid w:val="007427E4"/>
    <w:rsid w:val="0074777C"/>
    <w:rsid w:val="007573D4"/>
    <w:rsid w:val="007649B7"/>
    <w:rsid w:val="00765532"/>
    <w:rsid w:val="0077605C"/>
    <w:rsid w:val="00784075"/>
    <w:rsid w:val="00784AB9"/>
    <w:rsid w:val="00786115"/>
    <w:rsid w:val="0079452A"/>
    <w:rsid w:val="00796F68"/>
    <w:rsid w:val="007975DD"/>
    <w:rsid w:val="007979DA"/>
    <w:rsid w:val="007A13D7"/>
    <w:rsid w:val="007A1591"/>
    <w:rsid w:val="007A783D"/>
    <w:rsid w:val="007B37E0"/>
    <w:rsid w:val="007C0F3E"/>
    <w:rsid w:val="007C67CA"/>
    <w:rsid w:val="007D32BB"/>
    <w:rsid w:val="007F1049"/>
    <w:rsid w:val="007F38D2"/>
    <w:rsid w:val="008127F3"/>
    <w:rsid w:val="0081335F"/>
    <w:rsid w:val="00813C84"/>
    <w:rsid w:val="008321D2"/>
    <w:rsid w:val="00854D20"/>
    <w:rsid w:val="00867C87"/>
    <w:rsid w:val="00874591"/>
    <w:rsid w:val="008774B2"/>
    <w:rsid w:val="00882D5C"/>
    <w:rsid w:val="0089704C"/>
    <w:rsid w:val="00897C35"/>
    <w:rsid w:val="008A1354"/>
    <w:rsid w:val="008B0BB8"/>
    <w:rsid w:val="008B558B"/>
    <w:rsid w:val="008D1CEB"/>
    <w:rsid w:val="008D33FF"/>
    <w:rsid w:val="008D515C"/>
    <w:rsid w:val="008D6814"/>
    <w:rsid w:val="008E0EB5"/>
    <w:rsid w:val="008E375F"/>
    <w:rsid w:val="008F4F52"/>
    <w:rsid w:val="00900D1C"/>
    <w:rsid w:val="00901B0F"/>
    <w:rsid w:val="00904A3A"/>
    <w:rsid w:val="00905C74"/>
    <w:rsid w:val="009070AB"/>
    <w:rsid w:val="0091097F"/>
    <w:rsid w:val="009114EC"/>
    <w:rsid w:val="00912038"/>
    <w:rsid w:val="00925762"/>
    <w:rsid w:val="00927CF6"/>
    <w:rsid w:val="00931BDB"/>
    <w:rsid w:val="00934708"/>
    <w:rsid w:val="00950248"/>
    <w:rsid w:val="009527B9"/>
    <w:rsid w:val="00954AF0"/>
    <w:rsid w:val="0096434A"/>
    <w:rsid w:val="00966F77"/>
    <w:rsid w:val="00976A8C"/>
    <w:rsid w:val="00976F5F"/>
    <w:rsid w:val="00984029"/>
    <w:rsid w:val="00985CFD"/>
    <w:rsid w:val="00991953"/>
    <w:rsid w:val="009A5DEB"/>
    <w:rsid w:val="009A6F48"/>
    <w:rsid w:val="009B27FB"/>
    <w:rsid w:val="009B28FB"/>
    <w:rsid w:val="009B603E"/>
    <w:rsid w:val="009C2E80"/>
    <w:rsid w:val="009C4F9F"/>
    <w:rsid w:val="009C6999"/>
    <w:rsid w:val="009D002A"/>
    <w:rsid w:val="009E7C6C"/>
    <w:rsid w:val="009F09F4"/>
    <w:rsid w:val="009F50A3"/>
    <w:rsid w:val="00A06748"/>
    <w:rsid w:val="00A13FD9"/>
    <w:rsid w:val="00A1549D"/>
    <w:rsid w:val="00A20980"/>
    <w:rsid w:val="00A25B66"/>
    <w:rsid w:val="00A52483"/>
    <w:rsid w:val="00A530AD"/>
    <w:rsid w:val="00A57E13"/>
    <w:rsid w:val="00A63F99"/>
    <w:rsid w:val="00A6507D"/>
    <w:rsid w:val="00A70C82"/>
    <w:rsid w:val="00A718A4"/>
    <w:rsid w:val="00A75F76"/>
    <w:rsid w:val="00A817D0"/>
    <w:rsid w:val="00A818DC"/>
    <w:rsid w:val="00A82E88"/>
    <w:rsid w:val="00A86039"/>
    <w:rsid w:val="00A87D67"/>
    <w:rsid w:val="00AA04A8"/>
    <w:rsid w:val="00AB28AF"/>
    <w:rsid w:val="00AB296A"/>
    <w:rsid w:val="00AC01F6"/>
    <w:rsid w:val="00AC70CC"/>
    <w:rsid w:val="00AC7994"/>
    <w:rsid w:val="00AD7FAA"/>
    <w:rsid w:val="00AE04A8"/>
    <w:rsid w:val="00B00017"/>
    <w:rsid w:val="00B00840"/>
    <w:rsid w:val="00B07A15"/>
    <w:rsid w:val="00B32557"/>
    <w:rsid w:val="00B34569"/>
    <w:rsid w:val="00B4179C"/>
    <w:rsid w:val="00B42E55"/>
    <w:rsid w:val="00B456E8"/>
    <w:rsid w:val="00B62F08"/>
    <w:rsid w:val="00B70243"/>
    <w:rsid w:val="00B71C40"/>
    <w:rsid w:val="00B71CB8"/>
    <w:rsid w:val="00B731C6"/>
    <w:rsid w:val="00B8495D"/>
    <w:rsid w:val="00B93232"/>
    <w:rsid w:val="00B956BC"/>
    <w:rsid w:val="00B96712"/>
    <w:rsid w:val="00BA03ED"/>
    <w:rsid w:val="00BA44CE"/>
    <w:rsid w:val="00BA4E63"/>
    <w:rsid w:val="00BA6653"/>
    <w:rsid w:val="00BC2927"/>
    <w:rsid w:val="00BC4A4E"/>
    <w:rsid w:val="00BC7FDD"/>
    <w:rsid w:val="00BD0E93"/>
    <w:rsid w:val="00BD20B4"/>
    <w:rsid w:val="00C05D22"/>
    <w:rsid w:val="00C101EA"/>
    <w:rsid w:val="00C13810"/>
    <w:rsid w:val="00C2115B"/>
    <w:rsid w:val="00C26388"/>
    <w:rsid w:val="00C30731"/>
    <w:rsid w:val="00C433B1"/>
    <w:rsid w:val="00C45EF1"/>
    <w:rsid w:val="00C50EA0"/>
    <w:rsid w:val="00C57880"/>
    <w:rsid w:val="00C579DB"/>
    <w:rsid w:val="00C57C84"/>
    <w:rsid w:val="00C609A8"/>
    <w:rsid w:val="00C65676"/>
    <w:rsid w:val="00C71EE7"/>
    <w:rsid w:val="00C76EFB"/>
    <w:rsid w:val="00C772C1"/>
    <w:rsid w:val="00C968CC"/>
    <w:rsid w:val="00CA6206"/>
    <w:rsid w:val="00CA7276"/>
    <w:rsid w:val="00CB030F"/>
    <w:rsid w:val="00CB225F"/>
    <w:rsid w:val="00CE354E"/>
    <w:rsid w:val="00CE5D03"/>
    <w:rsid w:val="00CE6D59"/>
    <w:rsid w:val="00CF1BB9"/>
    <w:rsid w:val="00D00A1F"/>
    <w:rsid w:val="00D012F3"/>
    <w:rsid w:val="00D018C5"/>
    <w:rsid w:val="00D074F1"/>
    <w:rsid w:val="00D2426E"/>
    <w:rsid w:val="00D27946"/>
    <w:rsid w:val="00D3183C"/>
    <w:rsid w:val="00D323D9"/>
    <w:rsid w:val="00D341C0"/>
    <w:rsid w:val="00D37781"/>
    <w:rsid w:val="00D41054"/>
    <w:rsid w:val="00D46FFA"/>
    <w:rsid w:val="00D5053D"/>
    <w:rsid w:val="00D51B43"/>
    <w:rsid w:val="00D5386E"/>
    <w:rsid w:val="00D712E0"/>
    <w:rsid w:val="00D74335"/>
    <w:rsid w:val="00D76B70"/>
    <w:rsid w:val="00D86457"/>
    <w:rsid w:val="00D91349"/>
    <w:rsid w:val="00D9143B"/>
    <w:rsid w:val="00DA187C"/>
    <w:rsid w:val="00DA6B56"/>
    <w:rsid w:val="00DA78E7"/>
    <w:rsid w:val="00DB20ED"/>
    <w:rsid w:val="00DB64D9"/>
    <w:rsid w:val="00DC0079"/>
    <w:rsid w:val="00DD0365"/>
    <w:rsid w:val="00DE096F"/>
    <w:rsid w:val="00DE7B15"/>
    <w:rsid w:val="00DE7E27"/>
    <w:rsid w:val="00DF1A04"/>
    <w:rsid w:val="00DF5F6D"/>
    <w:rsid w:val="00E01A35"/>
    <w:rsid w:val="00E04401"/>
    <w:rsid w:val="00E22E02"/>
    <w:rsid w:val="00E2459B"/>
    <w:rsid w:val="00E3113D"/>
    <w:rsid w:val="00E3746F"/>
    <w:rsid w:val="00E41B0C"/>
    <w:rsid w:val="00E43981"/>
    <w:rsid w:val="00E639ED"/>
    <w:rsid w:val="00E76EBC"/>
    <w:rsid w:val="00E8387B"/>
    <w:rsid w:val="00E871F8"/>
    <w:rsid w:val="00E915AE"/>
    <w:rsid w:val="00EA5572"/>
    <w:rsid w:val="00EA7928"/>
    <w:rsid w:val="00EB43C0"/>
    <w:rsid w:val="00EB4870"/>
    <w:rsid w:val="00EB5D25"/>
    <w:rsid w:val="00EC7C09"/>
    <w:rsid w:val="00EF0F84"/>
    <w:rsid w:val="00EF11D4"/>
    <w:rsid w:val="00EF169C"/>
    <w:rsid w:val="00EF6495"/>
    <w:rsid w:val="00F00678"/>
    <w:rsid w:val="00F0273E"/>
    <w:rsid w:val="00F10B60"/>
    <w:rsid w:val="00F152FF"/>
    <w:rsid w:val="00F15F1C"/>
    <w:rsid w:val="00F17728"/>
    <w:rsid w:val="00F20ED4"/>
    <w:rsid w:val="00F222CF"/>
    <w:rsid w:val="00F2686F"/>
    <w:rsid w:val="00F26D51"/>
    <w:rsid w:val="00F32206"/>
    <w:rsid w:val="00F45979"/>
    <w:rsid w:val="00F5024B"/>
    <w:rsid w:val="00F53E44"/>
    <w:rsid w:val="00F56B1A"/>
    <w:rsid w:val="00F767C2"/>
    <w:rsid w:val="00F80535"/>
    <w:rsid w:val="00F84D41"/>
    <w:rsid w:val="00F90498"/>
    <w:rsid w:val="00F9574C"/>
    <w:rsid w:val="00FA5551"/>
    <w:rsid w:val="00FB4568"/>
    <w:rsid w:val="00FB4EF5"/>
    <w:rsid w:val="00FB7248"/>
    <w:rsid w:val="00FC1A9A"/>
    <w:rsid w:val="00FD3DBD"/>
    <w:rsid w:val="00FD4D29"/>
    <w:rsid w:val="00FE1AC6"/>
    <w:rsid w:val="00FE4503"/>
    <w:rsid w:val="00FF1B18"/>
    <w:rsid w:val="00FF2ABC"/>
    <w:rsid w:val="00FF4F64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264E5"/>
  <w15:docId w15:val="{85F13907-134B-445C-8BB3-692AEC0D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10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10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56B1A"/>
    <w:pPr>
      <w:keepNext/>
      <w:numPr>
        <w:ilvl w:val="2"/>
        <w:numId w:val="10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10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10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10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10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10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963B5-1741-409C-8D79-E08651932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Naklicki</dc:creator>
  <cp:lastModifiedBy>Aleksandra Walter</cp:lastModifiedBy>
  <cp:revision>2</cp:revision>
  <cp:lastPrinted>2019-05-28T06:39:00Z</cp:lastPrinted>
  <dcterms:created xsi:type="dcterms:W3CDTF">2021-07-06T08:48:00Z</dcterms:created>
  <dcterms:modified xsi:type="dcterms:W3CDTF">2021-07-06T08:48:00Z</dcterms:modified>
</cp:coreProperties>
</file>