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0D" w:rsidRPr="00622820" w:rsidRDefault="00B2480D" w:rsidP="00A961AA">
      <w:pPr>
        <w:spacing w:after="0" w:line="100" w:lineRule="atLeast"/>
        <w:rPr>
          <w:rFonts w:ascii="Arial" w:hAnsi="Arial" w:cs="Arial"/>
          <w:b/>
        </w:rPr>
      </w:pPr>
    </w:p>
    <w:p w:rsidR="00B2480D" w:rsidRPr="001B63A5" w:rsidRDefault="00B2480D" w:rsidP="00B2480D">
      <w:pPr>
        <w:spacing w:before="200" w:after="0"/>
        <w:jc w:val="right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b/>
          <w:sz w:val="20"/>
          <w:szCs w:val="20"/>
        </w:rPr>
        <w:t>Załącznik nr 1 do Zapytania Ofertowego</w:t>
      </w:r>
    </w:p>
    <w:p w:rsidR="00EF5403" w:rsidRPr="001B63A5" w:rsidRDefault="00EF5403" w:rsidP="00B2480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47D70" w:rsidRPr="001B63A5" w:rsidRDefault="00347D70" w:rsidP="00B2480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2480D" w:rsidRPr="001B63A5" w:rsidRDefault="00B2480D" w:rsidP="00B2480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……………………………..</w:t>
      </w:r>
    </w:p>
    <w:p w:rsidR="00B2480D" w:rsidRPr="001B63A5" w:rsidRDefault="00B2480D" w:rsidP="00B2480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   Pieczęć Wykonawcy</w:t>
      </w:r>
    </w:p>
    <w:p w:rsidR="005D2EEB" w:rsidRPr="001B63A5" w:rsidRDefault="005D2EEB" w:rsidP="00B2480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29461C" w:rsidRPr="001B63A5" w:rsidRDefault="0029461C" w:rsidP="00B2480D">
      <w:pPr>
        <w:spacing w:before="200" w:after="0"/>
        <w:jc w:val="center"/>
        <w:rPr>
          <w:rFonts w:ascii="Arial" w:hAnsi="Arial" w:cs="Arial"/>
          <w:b/>
          <w:sz w:val="20"/>
          <w:szCs w:val="20"/>
        </w:rPr>
      </w:pPr>
    </w:p>
    <w:p w:rsidR="00B2480D" w:rsidRPr="001B63A5" w:rsidRDefault="00B2480D" w:rsidP="00B2480D">
      <w:pPr>
        <w:spacing w:before="200" w:after="0"/>
        <w:jc w:val="center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b/>
          <w:sz w:val="20"/>
          <w:szCs w:val="20"/>
        </w:rPr>
        <w:t>FORMULARZ OFERTOWY</w:t>
      </w:r>
    </w:p>
    <w:p w:rsidR="00B2480D" w:rsidRPr="001B63A5" w:rsidRDefault="00F620BF" w:rsidP="00B2480D">
      <w:pPr>
        <w:spacing w:after="0" w:line="100" w:lineRule="atLeast"/>
        <w:jc w:val="center"/>
        <w:rPr>
          <w:rFonts w:ascii="Arial" w:hAnsi="Arial" w:cs="Arial"/>
          <w:b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>do Zapytania ofertowego w ramach zamówienia, którego wartość nie przekracza kwoty 130 000 złotych</w:t>
      </w:r>
    </w:p>
    <w:p w:rsidR="0029461C" w:rsidRPr="001B63A5" w:rsidRDefault="0029461C" w:rsidP="00B2480D">
      <w:pPr>
        <w:spacing w:after="0" w:line="100" w:lineRule="atLeast"/>
        <w:jc w:val="center"/>
        <w:rPr>
          <w:rFonts w:ascii="Arial" w:hAnsi="Arial" w:cs="Arial"/>
          <w:sz w:val="20"/>
          <w:szCs w:val="20"/>
        </w:rPr>
      </w:pPr>
    </w:p>
    <w:p w:rsidR="00B2480D" w:rsidRPr="001B63A5" w:rsidRDefault="00B2480D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Oferta złożona w drodze zapytania ofertowego o udzielenie zamówienia publicznego na: </w:t>
      </w:r>
    </w:p>
    <w:p w:rsidR="00041F91" w:rsidRPr="001B63A5" w:rsidRDefault="00041F91" w:rsidP="009B409B">
      <w:pPr>
        <w:spacing w:after="0"/>
        <w:jc w:val="center"/>
        <w:rPr>
          <w:rStyle w:val="genericcontent"/>
          <w:rFonts w:ascii="Arial" w:hAnsi="Arial" w:cs="Arial"/>
          <w:b/>
          <w:sz w:val="20"/>
          <w:szCs w:val="20"/>
        </w:rPr>
      </w:pPr>
    </w:p>
    <w:p w:rsidR="005472EE" w:rsidRPr="001A5342" w:rsidRDefault="005472EE" w:rsidP="005472EE">
      <w:pPr>
        <w:pStyle w:val="Akapitzlist3"/>
        <w:ind w:left="0"/>
        <w:rPr>
          <w:rFonts w:ascii="Arial" w:hAnsi="Arial" w:cs="Arial"/>
          <w:b/>
          <w:sz w:val="20"/>
          <w:szCs w:val="20"/>
        </w:rPr>
      </w:pPr>
      <w:r w:rsidRPr="001A5342">
        <w:rPr>
          <w:rFonts w:ascii="Arial" w:hAnsi="Arial" w:cs="Arial"/>
          <w:b/>
          <w:sz w:val="20"/>
          <w:szCs w:val="20"/>
        </w:rPr>
        <w:t xml:space="preserve">Budowa boiska do siatkówki plażowej w ramach zadania pn. „Plac zabaw, siłownia pod </w:t>
      </w:r>
      <w:proofErr w:type="spellStart"/>
      <w:r w:rsidRPr="001A5342">
        <w:rPr>
          <w:rFonts w:ascii="Arial" w:hAnsi="Arial" w:cs="Arial"/>
          <w:b/>
          <w:sz w:val="20"/>
          <w:szCs w:val="20"/>
        </w:rPr>
        <w:t>chmurką-flow</w:t>
      </w:r>
      <w:proofErr w:type="spellEnd"/>
      <w:r w:rsidRPr="001A5342">
        <w:rPr>
          <w:rFonts w:ascii="Arial" w:hAnsi="Arial" w:cs="Arial"/>
          <w:b/>
          <w:sz w:val="20"/>
          <w:szCs w:val="20"/>
        </w:rPr>
        <w:t xml:space="preserve"> park, boisko do piłki plażowej / Poprawa infrastruktury rekreacyjno sportowej” – cz. II - wniosek P0039</w:t>
      </w:r>
    </w:p>
    <w:p w:rsidR="00B2480D" w:rsidRPr="001B63A5" w:rsidRDefault="00B2480D" w:rsidP="00F27E10">
      <w:pPr>
        <w:pStyle w:val="Akapitzlist1"/>
        <w:numPr>
          <w:ilvl w:val="0"/>
          <w:numId w:val="6"/>
        </w:numPr>
        <w:spacing w:before="200" w:after="0"/>
        <w:ind w:left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Nazwa i adres Wykonawcy, nr regon/pesel, NIP, telefon, fax, e-mail</w:t>
      </w:r>
      <w:r w:rsidR="00E60AD4" w:rsidRPr="001B63A5">
        <w:rPr>
          <w:rFonts w:ascii="Arial" w:hAnsi="Arial" w:cs="Arial"/>
          <w:sz w:val="20"/>
          <w:szCs w:val="20"/>
        </w:rPr>
        <w:t>, adres PEF</w:t>
      </w:r>
      <w:r w:rsidR="00E60AD4" w:rsidRPr="001B63A5">
        <w:rPr>
          <w:rFonts w:ascii="Arial" w:hAnsi="Arial" w:cs="Arial"/>
          <w:b/>
          <w:i/>
          <w:sz w:val="20"/>
          <w:szCs w:val="20"/>
          <w:vertAlign w:val="superscript"/>
        </w:rPr>
        <w:t>1</w:t>
      </w:r>
      <w:r w:rsidRPr="001B63A5">
        <w:rPr>
          <w:rFonts w:ascii="Arial" w:hAnsi="Arial" w:cs="Arial"/>
          <w:sz w:val="20"/>
          <w:szCs w:val="20"/>
        </w:rPr>
        <w:t>:</w:t>
      </w:r>
    </w:p>
    <w:p w:rsidR="00B2480D" w:rsidRPr="001B63A5" w:rsidRDefault="003D1A89" w:rsidP="003D1A89">
      <w:pPr>
        <w:spacing w:before="200" w:after="0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 </w:t>
      </w:r>
      <w:r w:rsidR="00B2480D" w:rsidRPr="001B63A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041F91" w:rsidRPr="001B63A5">
        <w:rPr>
          <w:rFonts w:ascii="Arial" w:hAnsi="Arial" w:cs="Arial"/>
          <w:sz w:val="20"/>
          <w:szCs w:val="20"/>
        </w:rPr>
        <w:t>………</w:t>
      </w:r>
      <w:r w:rsidR="00B2480D" w:rsidRPr="001B63A5">
        <w:rPr>
          <w:rFonts w:ascii="Arial" w:hAnsi="Arial" w:cs="Arial"/>
          <w:sz w:val="20"/>
          <w:szCs w:val="20"/>
        </w:rPr>
        <w:t>…………...</w:t>
      </w:r>
    </w:p>
    <w:p w:rsidR="00F620BF" w:rsidRPr="001B63A5" w:rsidRDefault="00F620BF" w:rsidP="00F620BF">
      <w:pPr>
        <w:keepLines/>
        <w:numPr>
          <w:ilvl w:val="0"/>
          <w:numId w:val="6"/>
        </w:numPr>
        <w:spacing w:before="120" w:after="120"/>
        <w:ind w:left="284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Cena ofertowa zamówienia (podana cyfrowo i słownie):</w:t>
      </w:r>
    </w:p>
    <w:p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·Netto: (kwota cyfrowo)….…………………………………………………………….. PLN</w:t>
      </w:r>
    </w:p>
    <w:p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·Należny podatek VAT: (kwota cyfrowo) …………………………………………….. PLN</w:t>
      </w:r>
    </w:p>
    <w:p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·Brutto: (kwota cyfrowo) …………………………………….…………………………</w:t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  <w:t>PLN</w:t>
      </w:r>
    </w:p>
    <w:p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·Słownie: (kwota słownie) …………………………………………………………..… PLN</w:t>
      </w:r>
    </w:p>
    <w:p w:rsidR="00E60AD4" w:rsidRPr="001B63A5" w:rsidRDefault="00E60AD4" w:rsidP="00C4572A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Termin realizacji zamówienia: zgodnie z Zapytaniem Ofertowym.</w:t>
      </w:r>
    </w:p>
    <w:p w:rsidR="00B2480D" w:rsidRPr="001B63A5" w:rsidRDefault="00B2480D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Warunki płatności: zgodnie z Zapytaniem </w:t>
      </w:r>
      <w:r w:rsidR="002A0098" w:rsidRPr="001B63A5">
        <w:rPr>
          <w:rFonts w:ascii="Arial" w:hAnsi="Arial" w:cs="Arial"/>
          <w:sz w:val="20"/>
          <w:szCs w:val="20"/>
        </w:rPr>
        <w:t>O</w:t>
      </w:r>
      <w:r w:rsidRPr="001B63A5">
        <w:rPr>
          <w:rFonts w:ascii="Arial" w:hAnsi="Arial" w:cs="Arial"/>
          <w:sz w:val="20"/>
          <w:szCs w:val="20"/>
        </w:rPr>
        <w:t>fertowym.</w:t>
      </w:r>
    </w:p>
    <w:p w:rsidR="00B2480D" w:rsidRPr="001B63A5" w:rsidRDefault="00B2480D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Termin związania ofertą: zgodnie z terminem podanym w Zapytaniu </w:t>
      </w:r>
      <w:r w:rsidR="002A0098" w:rsidRPr="001B63A5">
        <w:rPr>
          <w:rFonts w:ascii="Arial" w:hAnsi="Arial" w:cs="Arial"/>
          <w:sz w:val="20"/>
          <w:szCs w:val="20"/>
        </w:rPr>
        <w:t>O</w:t>
      </w:r>
      <w:r w:rsidRPr="001B63A5">
        <w:rPr>
          <w:rFonts w:ascii="Arial" w:hAnsi="Arial" w:cs="Arial"/>
          <w:sz w:val="20"/>
          <w:szCs w:val="20"/>
        </w:rPr>
        <w:t>fertowym.</w:t>
      </w:r>
    </w:p>
    <w:p w:rsidR="00A71CF8" w:rsidRPr="001B63A5" w:rsidRDefault="00A71CF8" w:rsidP="00A71CF8">
      <w:pPr>
        <w:keepLines/>
        <w:numPr>
          <w:ilvl w:val="0"/>
          <w:numId w:val="6"/>
        </w:numPr>
        <w:tabs>
          <w:tab w:val="left" w:pos="284"/>
        </w:tabs>
        <w:spacing w:before="240" w:after="120"/>
        <w:ind w:left="284" w:hanging="284"/>
        <w:jc w:val="both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 zwanego dalej w skrócie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>„RODO”</w:t>
      </w:r>
      <w:r w:rsidRPr="001B63A5">
        <w:rPr>
          <w:rFonts w:ascii="Arial" w:hAnsi="Arial" w:cs="Arial"/>
          <w:bCs/>
          <w:color w:val="000000"/>
          <w:sz w:val="20"/>
          <w:szCs w:val="20"/>
          <w:u w:color="000000"/>
          <w:vertAlign w:val="superscript"/>
        </w:rPr>
        <w:t>1</w:t>
      </w:r>
      <w:r w:rsidRPr="001B63A5">
        <w:rPr>
          <w:rFonts w:ascii="Arial" w:hAnsi="Arial" w:cs="Arial"/>
          <w:color w:val="000000"/>
          <w:sz w:val="20"/>
          <w:szCs w:val="20"/>
          <w:u w:color="000000"/>
          <w:vertAlign w:val="superscript"/>
        </w:rPr>
        <w:t>)</w:t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:rsidR="00A71CF8" w:rsidRPr="001B63A5" w:rsidRDefault="00A71CF8" w:rsidP="00A71CF8">
      <w:pPr>
        <w:rPr>
          <w:rFonts w:ascii="Arial" w:hAnsi="Arial" w:cs="Arial"/>
          <w:color w:val="000000"/>
          <w:sz w:val="20"/>
          <w:szCs w:val="20"/>
          <w:u w:color="000000"/>
        </w:rPr>
      </w:pPr>
    </w:p>
    <w:p w:rsidR="00A71CF8" w:rsidRPr="001B63A5" w:rsidRDefault="00A71CF8" w:rsidP="00A71CF8">
      <w:pPr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 xml:space="preserve">                </w:t>
      </w:r>
      <w:r w:rsidR="00AE6448">
        <w:rPr>
          <w:rFonts w:ascii="Arial" w:hAnsi="Arial" w:cs="Arial"/>
          <w:noProof/>
          <w:color w:val="000000"/>
          <w:sz w:val="20"/>
          <w:szCs w:val="20"/>
          <w:u w:color="000000"/>
          <w:lang w:eastAsia="pl-PL"/>
        </w:rPr>
        <w:drawing>
          <wp:inline distT="0" distB="0" distL="0" distR="0">
            <wp:extent cx="266700" cy="21907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 xml:space="preserve">                                      </w:t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  <w:t xml:space="preserve"> </w:t>
      </w:r>
      <w:r w:rsidR="00AE6448">
        <w:rPr>
          <w:rFonts w:ascii="Arial" w:hAnsi="Arial" w:cs="Arial"/>
          <w:noProof/>
          <w:color w:val="000000"/>
          <w:sz w:val="20"/>
          <w:szCs w:val="20"/>
          <w:u w:color="000000"/>
          <w:lang w:eastAsia="pl-PL"/>
        </w:rPr>
        <w:drawing>
          <wp:inline distT="0" distB="0" distL="0" distR="0">
            <wp:extent cx="266700" cy="21907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CF8" w:rsidRPr="001B63A5" w:rsidRDefault="00A71CF8" w:rsidP="00A71CF8">
      <w:pPr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 xml:space="preserve">      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  <w:t xml:space="preserve">    TAK                             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  <w:t xml:space="preserve">   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  <w:t xml:space="preserve">             NIE </w:t>
      </w:r>
    </w:p>
    <w:p w:rsidR="00A71CF8" w:rsidRPr="001B63A5" w:rsidRDefault="00A71CF8" w:rsidP="00A71CF8">
      <w:pPr>
        <w:pStyle w:val="Akapitzlist1"/>
        <w:spacing w:before="200" w:after="0"/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1B63A5">
        <w:rPr>
          <w:rFonts w:ascii="Arial" w:hAnsi="Arial" w:cs="Arial"/>
          <w:b/>
          <w:i/>
          <w:sz w:val="20"/>
          <w:szCs w:val="20"/>
        </w:rPr>
        <w:t>Uwaga:</w:t>
      </w:r>
      <w:r w:rsidRPr="001B63A5">
        <w:rPr>
          <w:rFonts w:ascii="Arial" w:hAnsi="Arial" w:cs="Arial"/>
          <w:bCs/>
          <w:i/>
          <w:sz w:val="20"/>
          <w:szCs w:val="20"/>
        </w:rPr>
        <w:t xml:space="preserve"> W przypadku braku powyższej deklaracji bądź zaznaczenia wariantu „NIE” oferta Wykonawcy zostanie odrzucona na podstawie § 5 pkt 12 </w:t>
      </w:r>
      <w:proofErr w:type="spellStart"/>
      <w:r w:rsidRPr="001B63A5">
        <w:rPr>
          <w:rFonts w:ascii="Arial" w:hAnsi="Arial" w:cs="Arial"/>
          <w:bCs/>
          <w:i/>
          <w:sz w:val="20"/>
          <w:szCs w:val="20"/>
        </w:rPr>
        <w:t>ppkt</w:t>
      </w:r>
      <w:proofErr w:type="spellEnd"/>
      <w:r w:rsidRPr="001B63A5">
        <w:rPr>
          <w:rFonts w:ascii="Arial" w:hAnsi="Arial" w:cs="Arial"/>
          <w:bCs/>
          <w:i/>
          <w:sz w:val="20"/>
          <w:szCs w:val="20"/>
        </w:rPr>
        <w:t xml:space="preserve"> 2 niniejszego Regulaminu jako  niespełniająca warunków przedmiotu zamówienia.</w:t>
      </w:r>
    </w:p>
    <w:p w:rsidR="00B2480D" w:rsidRPr="001B63A5" w:rsidRDefault="00B2480D" w:rsidP="00A71CF8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lastRenderedPageBreak/>
        <w:t>Niniejszym oświadczam, że:</w:t>
      </w:r>
    </w:p>
    <w:p w:rsidR="004168CA" w:rsidRPr="001B63A5" w:rsidRDefault="004168CA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oferta obejmuje całość zamówienia,</w:t>
      </w:r>
    </w:p>
    <w:p w:rsidR="00B2480D" w:rsidRPr="001B63A5" w:rsidRDefault="00B2480D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cena ofertowa obejmuje wszystkie koszty związane z realizacją zamówienia,</w:t>
      </w:r>
    </w:p>
    <w:p w:rsidR="00B2480D" w:rsidRPr="001B63A5" w:rsidRDefault="00B2480D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zapoznałem się z warunkami zamówienia i nie wnoszę zastrzeżeń,</w:t>
      </w:r>
    </w:p>
    <w:p w:rsidR="00473387" w:rsidRPr="001B63A5" w:rsidRDefault="00B2480D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w razie wybrania naszej oferty zobowiązuję się do podpisania umowy</w:t>
      </w:r>
      <w:r w:rsidR="001B63A5">
        <w:rPr>
          <w:rFonts w:ascii="Arial" w:hAnsi="Arial" w:cs="Arial"/>
          <w:sz w:val="20"/>
          <w:szCs w:val="20"/>
        </w:rPr>
        <w:t xml:space="preserve"> </w:t>
      </w:r>
      <w:r w:rsidRPr="001B63A5">
        <w:rPr>
          <w:rFonts w:ascii="Arial" w:hAnsi="Arial" w:cs="Arial"/>
          <w:sz w:val="20"/>
          <w:szCs w:val="20"/>
        </w:rPr>
        <w:t>na warunkach zawartych w Zapytaniu ofertowym</w:t>
      </w:r>
      <w:r w:rsidR="00473387" w:rsidRPr="001B63A5">
        <w:rPr>
          <w:rFonts w:ascii="Arial" w:hAnsi="Arial" w:cs="Arial"/>
          <w:sz w:val="20"/>
          <w:szCs w:val="20"/>
        </w:rPr>
        <w:t>,</w:t>
      </w:r>
    </w:p>
    <w:p w:rsidR="00EF5403" w:rsidRDefault="00473387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oświadczam, że wypełnił</w:t>
      </w:r>
      <w:r w:rsidR="001E2596" w:rsidRPr="001B63A5">
        <w:rPr>
          <w:rFonts w:ascii="Arial" w:hAnsi="Arial" w:cs="Arial"/>
          <w:sz w:val="20"/>
          <w:szCs w:val="20"/>
        </w:rPr>
        <w:t>a</w:t>
      </w:r>
      <w:r w:rsidRPr="001B63A5">
        <w:rPr>
          <w:rFonts w:ascii="Arial" w:hAnsi="Arial" w:cs="Arial"/>
          <w:sz w:val="20"/>
          <w:szCs w:val="20"/>
        </w:rPr>
        <w:t>m/</w:t>
      </w:r>
      <w:r w:rsidR="001E2596" w:rsidRPr="001B63A5">
        <w:rPr>
          <w:rFonts w:ascii="Arial" w:hAnsi="Arial" w:cs="Arial"/>
          <w:sz w:val="20"/>
          <w:szCs w:val="20"/>
        </w:rPr>
        <w:t>e</w:t>
      </w:r>
      <w:r w:rsidRPr="001B63A5">
        <w:rPr>
          <w:rFonts w:ascii="Arial" w:hAnsi="Arial" w:cs="Arial"/>
          <w:sz w:val="20"/>
          <w:szCs w:val="20"/>
        </w:rPr>
        <w:t>m obowiązki informacyjne przewidziane</w:t>
      </w:r>
      <w:r w:rsidR="00041F91" w:rsidRPr="001B63A5">
        <w:rPr>
          <w:rFonts w:ascii="Arial" w:hAnsi="Arial" w:cs="Arial"/>
          <w:sz w:val="20"/>
          <w:szCs w:val="20"/>
        </w:rPr>
        <w:t xml:space="preserve"> </w:t>
      </w:r>
      <w:r w:rsidRPr="001B63A5">
        <w:rPr>
          <w:rFonts w:ascii="Arial" w:hAnsi="Arial" w:cs="Arial"/>
          <w:sz w:val="20"/>
          <w:szCs w:val="20"/>
        </w:rPr>
        <w:t>w art. 13 lub art. 14 RO</w:t>
      </w:r>
      <w:r w:rsidR="000A27A0" w:rsidRPr="001B63A5">
        <w:rPr>
          <w:rFonts w:ascii="Arial" w:hAnsi="Arial" w:cs="Arial"/>
          <w:sz w:val="20"/>
          <w:szCs w:val="20"/>
        </w:rPr>
        <w:t>DO</w:t>
      </w:r>
      <w:r w:rsidR="00C4572A" w:rsidRPr="001B63A5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1B63A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1B63A5">
        <w:rPr>
          <w:rFonts w:ascii="Arial" w:hAnsi="Arial" w:cs="Arial"/>
          <w:sz w:val="20"/>
          <w:szCs w:val="20"/>
        </w:rPr>
        <w:t>wobec osób fizycznych, od których dane osobowe bezpośrednio lub pośrednio pozyskał</w:t>
      </w:r>
      <w:r w:rsidR="001E2596" w:rsidRPr="001B63A5">
        <w:rPr>
          <w:rFonts w:ascii="Arial" w:hAnsi="Arial" w:cs="Arial"/>
          <w:sz w:val="20"/>
          <w:szCs w:val="20"/>
        </w:rPr>
        <w:t>a</w:t>
      </w:r>
      <w:r w:rsidRPr="001B63A5">
        <w:rPr>
          <w:rFonts w:ascii="Arial" w:hAnsi="Arial" w:cs="Arial"/>
          <w:sz w:val="20"/>
          <w:szCs w:val="20"/>
        </w:rPr>
        <w:t>m/</w:t>
      </w:r>
      <w:r w:rsidR="001E2596" w:rsidRPr="001B63A5">
        <w:rPr>
          <w:rFonts w:ascii="Arial" w:hAnsi="Arial" w:cs="Arial"/>
          <w:sz w:val="20"/>
          <w:szCs w:val="20"/>
        </w:rPr>
        <w:t>e</w:t>
      </w:r>
      <w:r w:rsidRPr="001B63A5">
        <w:rPr>
          <w:rFonts w:ascii="Arial" w:hAnsi="Arial" w:cs="Arial"/>
          <w:sz w:val="20"/>
          <w:szCs w:val="20"/>
        </w:rPr>
        <w:t>m w celu ubiegania się o udzielenie niniejszego zamówienia.</w:t>
      </w:r>
    </w:p>
    <w:p w:rsidR="00D00800" w:rsidRPr="001B63A5" w:rsidRDefault="00D00800" w:rsidP="00D00800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00800">
        <w:rPr>
          <w:rFonts w:ascii="Arial" w:hAnsi="Arial" w:cs="Arial"/>
          <w:sz w:val="20"/>
          <w:szCs w:val="20"/>
        </w:rPr>
        <w:t>Przedmiot zamówienia będę realizował samodzielnie / powierzę wykonanie Podwykonawcom n/w zakresu robót …………………………………………………</w:t>
      </w:r>
      <w:r>
        <w:rPr>
          <w:rFonts w:ascii="Arial" w:hAnsi="Arial" w:cs="Arial"/>
          <w:sz w:val="20"/>
          <w:szCs w:val="20"/>
        </w:rPr>
        <w:t>……………...…….</w:t>
      </w:r>
      <w:r w:rsidRPr="00D00800">
        <w:rPr>
          <w:rFonts w:ascii="Arial" w:hAnsi="Arial" w:cs="Arial"/>
          <w:sz w:val="20"/>
          <w:szCs w:val="20"/>
        </w:rPr>
        <w:t xml:space="preserve"> (niepotrzebne skreślić)</w:t>
      </w:r>
    </w:p>
    <w:p w:rsidR="00EF5403" w:rsidRPr="001B63A5" w:rsidRDefault="00EF5403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Oświadczam, że spełniam warunki zawarte w Zapytaniu ofertowy</w:t>
      </w:r>
      <w:r w:rsidR="00465F08" w:rsidRPr="001B63A5">
        <w:rPr>
          <w:rFonts w:ascii="Arial" w:hAnsi="Arial" w:cs="Arial"/>
          <w:sz w:val="20"/>
          <w:szCs w:val="20"/>
        </w:rPr>
        <w:t>m,</w:t>
      </w:r>
      <w:r w:rsidRPr="001B63A5">
        <w:rPr>
          <w:rFonts w:ascii="Arial" w:hAnsi="Arial" w:cs="Arial"/>
          <w:sz w:val="20"/>
          <w:szCs w:val="20"/>
        </w:rPr>
        <w:t xml:space="preserve"> tj.</w:t>
      </w:r>
    </w:p>
    <w:p w:rsidR="0016657A" w:rsidRDefault="0029461C" w:rsidP="0016657A">
      <w:pPr>
        <w:numPr>
          <w:ilvl w:val="0"/>
          <w:numId w:val="36"/>
        </w:numPr>
        <w:spacing w:before="120" w:after="0"/>
        <w:ind w:left="567"/>
        <w:jc w:val="both"/>
        <w:rPr>
          <w:rFonts w:ascii="Arial" w:hAnsi="Arial" w:cs="Arial"/>
          <w:sz w:val="20"/>
          <w:szCs w:val="20"/>
        </w:rPr>
      </w:pPr>
      <w:r w:rsidRPr="0016657A">
        <w:rPr>
          <w:rFonts w:ascii="Arial" w:hAnsi="Arial" w:cs="Arial"/>
          <w:sz w:val="20"/>
          <w:szCs w:val="20"/>
        </w:rPr>
        <w:t xml:space="preserve">z należytą starannością wykonałem w okresie </w:t>
      </w:r>
      <w:r w:rsidR="0016657A" w:rsidRPr="0016657A">
        <w:rPr>
          <w:rFonts w:ascii="Arial" w:hAnsi="Arial" w:cs="Arial"/>
          <w:sz w:val="20"/>
          <w:szCs w:val="20"/>
        </w:rPr>
        <w:t xml:space="preserve">ostatnich 5 lat przed </w:t>
      </w:r>
      <w:r w:rsidR="0016657A" w:rsidRPr="00A444E1">
        <w:rPr>
          <w:rFonts w:ascii="Arial" w:hAnsi="Arial" w:cs="Arial"/>
          <w:sz w:val="20"/>
          <w:szCs w:val="20"/>
        </w:rPr>
        <w:t>złożeniem oferty budowę</w:t>
      </w:r>
      <w:r w:rsidR="00A444E1" w:rsidRPr="00A444E1">
        <w:rPr>
          <w:rFonts w:ascii="Arial" w:hAnsi="Arial" w:cs="Arial"/>
          <w:sz w:val="20"/>
          <w:szCs w:val="20"/>
        </w:rPr>
        <w:t>/przebudowę</w:t>
      </w:r>
      <w:r w:rsidR="00F75D0C">
        <w:rPr>
          <w:rFonts w:ascii="Arial" w:hAnsi="Arial" w:cs="Arial"/>
          <w:sz w:val="20"/>
          <w:szCs w:val="20"/>
        </w:rPr>
        <w:t xml:space="preserve"> min. jednego</w:t>
      </w:r>
      <w:r w:rsidR="0016657A" w:rsidRPr="00A444E1">
        <w:rPr>
          <w:rFonts w:ascii="Arial" w:hAnsi="Arial" w:cs="Arial"/>
          <w:sz w:val="20"/>
          <w:szCs w:val="20"/>
        </w:rPr>
        <w:t xml:space="preserve"> obiektu</w:t>
      </w:r>
      <w:r w:rsidR="00F75D0C">
        <w:rPr>
          <w:rFonts w:ascii="Arial" w:hAnsi="Arial" w:cs="Arial"/>
          <w:sz w:val="20"/>
          <w:szCs w:val="20"/>
        </w:rPr>
        <w:t>:</w:t>
      </w:r>
      <w:r w:rsidR="0016657A" w:rsidRPr="00A444E1">
        <w:rPr>
          <w:rFonts w:ascii="Arial" w:hAnsi="Arial" w:cs="Arial"/>
          <w:sz w:val="20"/>
          <w:szCs w:val="20"/>
        </w:rPr>
        <w:t xml:space="preserve"> </w:t>
      </w:r>
      <w:r w:rsidR="00F75D0C">
        <w:rPr>
          <w:rFonts w:ascii="Arial" w:hAnsi="Arial" w:cs="Arial"/>
          <w:sz w:val="20"/>
          <w:szCs w:val="20"/>
        </w:rPr>
        <w:t>sportowego lub rekreacyjnego lub rekreacyjno-sportowego</w:t>
      </w:r>
      <w:r w:rsidR="0016657A" w:rsidRPr="00A444E1">
        <w:rPr>
          <w:rFonts w:ascii="Arial" w:hAnsi="Arial" w:cs="Arial"/>
          <w:sz w:val="20"/>
          <w:szCs w:val="20"/>
        </w:rPr>
        <w:t xml:space="preserve">, w zakres którego wchodziły </w:t>
      </w:r>
      <w:r w:rsidR="00AE6448" w:rsidRPr="00AE6448">
        <w:rPr>
          <w:rFonts w:ascii="Arial" w:hAnsi="Arial" w:cs="Arial"/>
          <w:color w:val="000000"/>
          <w:sz w:val="20"/>
          <w:szCs w:val="20"/>
        </w:rPr>
        <w:t>roboty ziemne, nawierzchnie/dostawa i montaż sprzętu sportowego/elementów małej architektury, o łącznej wartości nie mniejszej</w:t>
      </w:r>
      <w:r w:rsidR="00AE6448" w:rsidRPr="00D905D4">
        <w:rPr>
          <w:rFonts w:ascii="Arial" w:hAnsi="Arial" w:cs="Arial"/>
          <w:color w:val="000000"/>
        </w:rPr>
        <w:t xml:space="preserve"> </w:t>
      </w:r>
      <w:r w:rsidR="0016657A" w:rsidRPr="0016657A">
        <w:rPr>
          <w:rFonts w:ascii="Arial" w:hAnsi="Arial" w:cs="Arial"/>
          <w:sz w:val="20"/>
          <w:szCs w:val="20"/>
        </w:rPr>
        <w:t xml:space="preserve">niż </w:t>
      </w:r>
      <w:r w:rsidR="005472EE">
        <w:rPr>
          <w:rFonts w:ascii="Arial" w:hAnsi="Arial" w:cs="Arial"/>
          <w:sz w:val="20"/>
          <w:szCs w:val="20"/>
        </w:rPr>
        <w:t>4</w:t>
      </w:r>
      <w:r w:rsidR="00B2272E">
        <w:rPr>
          <w:rFonts w:ascii="Arial" w:hAnsi="Arial" w:cs="Arial"/>
          <w:sz w:val="20"/>
          <w:szCs w:val="20"/>
        </w:rPr>
        <w:t>5</w:t>
      </w:r>
      <w:r w:rsidR="0016657A" w:rsidRPr="0016657A">
        <w:rPr>
          <w:rFonts w:ascii="Arial" w:hAnsi="Arial" w:cs="Arial"/>
          <w:sz w:val="20"/>
          <w:szCs w:val="20"/>
        </w:rPr>
        <w:t xml:space="preserve"> 000,00 PLN brutto</w:t>
      </w:r>
    </w:p>
    <w:p w:rsidR="001B63A5" w:rsidRPr="0016657A" w:rsidRDefault="0016657A" w:rsidP="0016657A">
      <w:pPr>
        <w:spacing w:before="12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6657A">
        <w:rPr>
          <w:rFonts w:ascii="Arial" w:hAnsi="Arial" w:cs="Arial"/>
          <w:sz w:val="20"/>
          <w:szCs w:val="20"/>
        </w:rPr>
        <w:t>.</w:t>
      </w:r>
      <w:r w:rsidR="00A24B3A" w:rsidRPr="0016657A">
        <w:rPr>
          <w:rFonts w:ascii="Arial" w:hAnsi="Arial" w:cs="Arial"/>
          <w:sz w:val="20"/>
          <w:szCs w:val="20"/>
        </w:rPr>
        <w:t>......</w:t>
      </w:r>
      <w:r w:rsidR="00FF60B7" w:rsidRPr="0016657A">
        <w:rPr>
          <w:rFonts w:ascii="Arial" w:hAnsi="Arial" w:cs="Arial"/>
          <w:sz w:val="20"/>
          <w:szCs w:val="20"/>
        </w:rPr>
        <w:t>.............................</w:t>
      </w:r>
      <w:r w:rsidR="00A24B3A" w:rsidRPr="0016657A">
        <w:rPr>
          <w:rFonts w:ascii="Arial" w:hAnsi="Arial" w:cs="Arial"/>
          <w:sz w:val="20"/>
          <w:szCs w:val="20"/>
        </w:rPr>
        <w:t>........................................................</w:t>
      </w:r>
      <w:r w:rsidR="007E0E86" w:rsidRPr="0016657A">
        <w:rPr>
          <w:rFonts w:ascii="Arial" w:hAnsi="Arial" w:cs="Arial"/>
          <w:sz w:val="20"/>
          <w:szCs w:val="20"/>
        </w:rPr>
        <w:t>.......................................</w:t>
      </w:r>
      <w:r w:rsidR="00A24B3A" w:rsidRPr="0016657A">
        <w:rPr>
          <w:rFonts w:ascii="Arial" w:hAnsi="Arial" w:cs="Arial"/>
          <w:sz w:val="20"/>
          <w:szCs w:val="20"/>
        </w:rPr>
        <w:t>.........</w:t>
      </w:r>
      <w:r w:rsidR="00BC5AFD" w:rsidRPr="0016657A">
        <w:rPr>
          <w:rFonts w:ascii="Arial" w:hAnsi="Arial" w:cs="Arial"/>
          <w:sz w:val="20"/>
          <w:szCs w:val="20"/>
        </w:rPr>
        <w:t xml:space="preserve"> ………………………………</w:t>
      </w:r>
      <w:r w:rsidR="002A0098" w:rsidRPr="0016657A">
        <w:rPr>
          <w:rFonts w:ascii="Arial" w:hAnsi="Arial" w:cs="Arial"/>
          <w:sz w:val="20"/>
          <w:szCs w:val="20"/>
        </w:rPr>
        <w:t>…………………………………………………...</w:t>
      </w:r>
      <w:r w:rsidR="00BC5AFD" w:rsidRPr="0016657A">
        <w:rPr>
          <w:rFonts w:ascii="Arial" w:hAnsi="Arial" w:cs="Arial"/>
          <w:sz w:val="20"/>
          <w:szCs w:val="20"/>
        </w:rPr>
        <w:t>………</w:t>
      </w:r>
      <w:r w:rsidR="00213718" w:rsidRPr="0016657A">
        <w:rPr>
          <w:rFonts w:ascii="Arial" w:hAnsi="Arial" w:cs="Arial"/>
          <w:sz w:val="20"/>
          <w:szCs w:val="20"/>
        </w:rPr>
        <w:t>…….....</w:t>
      </w:r>
      <w:r w:rsidR="00BC5AFD" w:rsidRPr="001665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</w:t>
      </w:r>
    </w:p>
    <w:p w:rsidR="00BC5AFD" w:rsidRDefault="00BC5AFD" w:rsidP="00C11B75">
      <w:pPr>
        <w:pStyle w:val="Akapitzlist1"/>
        <w:spacing w:before="120" w:after="0" w:line="360" w:lineRule="auto"/>
        <w:ind w:left="567"/>
        <w:jc w:val="center"/>
        <w:rPr>
          <w:rFonts w:ascii="Arial" w:hAnsi="Arial" w:cs="Arial"/>
          <w:sz w:val="16"/>
          <w:szCs w:val="16"/>
        </w:rPr>
      </w:pPr>
      <w:r w:rsidRPr="001B63A5">
        <w:rPr>
          <w:rFonts w:ascii="Arial" w:hAnsi="Arial" w:cs="Arial"/>
          <w:sz w:val="16"/>
          <w:szCs w:val="16"/>
        </w:rPr>
        <w:t>(proszę wpisać nazwę i lokalizację zadania i dane Zamawiającego)</w:t>
      </w:r>
    </w:p>
    <w:p w:rsidR="0016657A" w:rsidRPr="001B63A5" w:rsidRDefault="0016657A" w:rsidP="00C11B75">
      <w:pPr>
        <w:pStyle w:val="Akapitzlist1"/>
        <w:spacing w:before="120" w:after="0" w:line="360" w:lineRule="auto"/>
        <w:ind w:left="567"/>
        <w:jc w:val="center"/>
        <w:rPr>
          <w:rFonts w:ascii="Arial" w:hAnsi="Arial" w:cs="Arial"/>
          <w:sz w:val="16"/>
          <w:szCs w:val="16"/>
        </w:rPr>
      </w:pPr>
    </w:p>
    <w:p w:rsidR="0029461C" w:rsidRPr="001B63A5" w:rsidRDefault="0029461C" w:rsidP="0029461C">
      <w:pPr>
        <w:numPr>
          <w:ilvl w:val="1"/>
          <w:numId w:val="38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funkcję </w:t>
      </w:r>
      <w:r w:rsidRPr="001B63A5">
        <w:rPr>
          <w:rFonts w:ascii="Arial" w:hAnsi="Arial" w:cs="Arial"/>
          <w:b/>
          <w:bCs/>
          <w:sz w:val="20"/>
          <w:szCs w:val="20"/>
        </w:rPr>
        <w:t>kierownika robót</w:t>
      </w:r>
      <w:r w:rsidRPr="001B63A5">
        <w:rPr>
          <w:rFonts w:ascii="Arial" w:hAnsi="Arial" w:cs="Arial"/>
          <w:sz w:val="20"/>
          <w:szCs w:val="20"/>
        </w:rPr>
        <w:t xml:space="preserve"> pełnić będzie Pani/Pan ………………………………….……</w:t>
      </w:r>
      <w:r w:rsidR="001B63A5">
        <w:rPr>
          <w:rFonts w:ascii="Arial" w:hAnsi="Arial" w:cs="Arial"/>
          <w:sz w:val="20"/>
          <w:szCs w:val="20"/>
        </w:rPr>
        <w:t xml:space="preserve">…. </w:t>
      </w:r>
      <w:r w:rsidRPr="001B63A5">
        <w:rPr>
          <w:rFonts w:ascii="Arial" w:hAnsi="Arial" w:cs="Arial"/>
          <w:sz w:val="20"/>
          <w:szCs w:val="20"/>
        </w:rPr>
        <w:t xml:space="preserve">(proszę wpisać imię i nazwisko) posiadający uprawnienia budowlane </w:t>
      </w:r>
      <w:r w:rsidRPr="001B63A5">
        <w:rPr>
          <w:rFonts w:ascii="Arial" w:hAnsi="Arial" w:cs="Arial"/>
          <w:b/>
          <w:bCs/>
          <w:sz w:val="20"/>
          <w:szCs w:val="20"/>
        </w:rPr>
        <w:t>do kierowania</w:t>
      </w:r>
      <w:r w:rsidRPr="001B63A5">
        <w:rPr>
          <w:rFonts w:ascii="Arial" w:hAnsi="Arial" w:cs="Arial"/>
          <w:sz w:val="20"/>
          <w:szCs w:val="20"/>
        </w:rPr>
        <w:t xml:space="preserve"> robotami budowlanymi w specjalności </w:t>
      </w:r>
      <w:r w:rsidRPr="001B63A5">
        <w:rPr>
          <w:rFonts w:ascii="Arial" w:hAnsi="Arial" w:cs="Arial"/>
          <w:b/>
          <w:bCs/>
          <w:sz w:val="20"/>
          <w:szCs w:val="20"/>
        </w:rPr>
        <w:t>konstrukcyjno - budowlanej</w:t>
      </w:r>
      <w:r w:rsidRPr="001B63A5">
        <w:rPr>
          <w:rFonts w:ascii="Arial" w:hAnsi="Arial" w:cs="Arial"/>
          <w:sz w:val="20"/>
          <w:szCs w:val="20"/>
        </w:rPr>
        <w:t xml:space="preserve"> zgodnie z ustawą Prawo budowlane lub odpowiadające im ważne uprawnienia, które zostały wydane na podstawie wcześniej obowiązujących przepisów w zakresie niezbędnym do realizacji przedmiotu zamówienia.</w:t>
      </w:r>
    </w:p>
    <w:p w:rsidR="00A71CF8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16657A" w:rsidRPr="001B63A5" w:rsidRDefault="0016657A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A71CF8" w:rsidRPr="001B63A5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A71CF8" w:rsidRPr="001B63A5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A71CF8" w:rsidRPr="001B63A5" w:rsidRDefault="00A71CF8" w:rsidP="00A71CF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…………………dnia, ……………</w:t>
      </w:r>
      <w:r w:rsidRPr="001B63A5">
        <w:rPr>
          <w:rFonts w:ascii="Arial" w:hAnsi="Arial" w:cs="Arial"/>
          <w:sz w:val="20"/>
          <w:szCs w:val="20"/>
        </w:rPr>
        <w:tab/>
        <w:t xml:space="preserve">                            ………………………………………</w:t>
      </w:r>
      <w:r w:rsidRPr="001B63A5">
        <w:rPr>
          <w:rFonts w:ascii="Arial" w:hAnsi="Arial" w:cs="Arial"/>
          <w:sz w:val="20"/>
          <w:szCs w:val="20"/>
        </w:rPr>
        <w:br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  <w:t>podpis i pieczątka Wykonawcy</w:t>
      </w:r>
    </w:p>
    <w:p w:rsidR="00A71CF8" w:rsidRPr="001B63A5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834465" w:rsidRPr="00A60888" w:rsidRDefault="00834465" w:rsidP="00834465">
      <w:pPr>
        <w:spacing w:after="0"/>
        <w:rPr>
          <w:rFonts w:ascii="Arial" w:hAnsi="Arial" w:cs="Arial"/>
          <w:b/>
          <w:color w:val="000000"/>
        </w:rPr>
      </w:pPr>
    </w:p>
    <w:p w:rsidR="00834465" w:rsidRPr="00A60888" w:rsidRDefault="00834465" w:rsidP="00834465">
      <w:pPr>
        <w:spacing w:after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noProof/>
          <w:color w:val="00000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.4pt;margin-top:5.6pt;width:462.75pt;height:0;z-index:251657728" o:connectortype="straight"/>
        </w:pict>
      </w:r>
    </w:p>
    <w:p w:rsidR="00834465" w:rsidRPr="009F2112" w:rsidRDefault="00834465" w:rsidP="00834465">
      <w:pPr>
        <w:spacing w:after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         </w:t>
      </w:r>
      <w:r w:rsidRPr="00213718">
        <w:rPr>
          <w:rFonts w:ascii="Arial" w:hAnsi="Arial" w:cs="Arial"/>
          <w:b/>
          <w:color w:val="000000"/>
          <w:sz w:val="16"/>
          <w:szCs w:val="16"/>
        </w:rPr>
        <w:t xml:space="preserve">*)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 </w:t>
      </w:r>
      <w:r w:rsidRPr="00213718">
        <w:rPr>
          <w:rFonts w:ascii="Arial" w:hAnsi="Arial" w:cs="Arial"/>
          <w:color w:val="000000"/>
          <w:sz w:val="16"/>
          <w:szCs w:val="16"/>
        </w:rPr>
        <w:t xml:space="preserve"> niepotrzebne skreślić</w:t>
      </w:r>
    </w:p>
    <w:p w:rsidR="00834465" w:rsidRDefault="00834465" w:rsidP="00834465">
      <w:pPr>
        <w:numPr>
          <w:ilvl w:val="0"/>
          <w:numId w:val="32"/>
        </w:numPr>
        <w:spacing w:after="0" w:line="100" w:lineRule="atLeast"/>
        <w:jc w:val="both"/>
        <w:rPr>
          <w:rFonts w:ascii="Arial" w:hAnsi="Arial" w:cs="Arial"/>
          <w:sz w:val="16"/>
          <w:szCs w:val="16"/>
        </w:rPr>
      </w:pPr>
      <w:r w:rsidRPr="00213718">
        <w:rPr>
          <w:rFonts w:ascii="Arial" w:hAnsi="Arial" w:cs="Arial"/>
          <w:sz w:val="16"/>
          <w:szCs w:val="16"/>
        </w:rPr>
        <w:t>skrót PEF oznacza Platformę Elektroniczną Fakturowania służą</w:t>
      </w:r>
      <w:r>
        <w:rPr>
          <w:rFonts w:ascii="Arial" w:hAnsi="Arial" w:cs="Arial"/>
          <w:sz w:val="16"/>
          <w:szCs w:val="16"/>
        </w:rPr>
        <w:t xml:space="preserve">cy do obiegu ustrukturyzowanych </w:t>
      </w:r>
      <w:r w:rsidRPr="00213718">
        <w:rPr>
          <w:rFonts w:ascii="Arial" w:hAnsi="Arial" w:cs="Arial"/>
          <w:sz w:val="16"/>
          <w:szCs w:val="16"/>
        </w:rPr>
        <w:t xml:space="preserve">faktur elektronicznych </w:t>
      </w:r>
    </w:p>
    <w:p w:rsidR="009F2112" w:rsidRPr="00A71CF8" w:rsidRDefault="00834465" w:rsidP="00172756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A71CF8">
        <w:rPr>
          <w:rFonts w:ascii="Arial" w:hAnsi="Arial" w:cs="Arial"/>
          <w:sz w:val="16"/>
          <w:szCs w:val="16"/>
        </w:rPr>
        <w:t>rozporządzenia Parlamentu Europejskiego i Rady z dnia 27 kwietnia 2016 r. w sprawie ochrony osób fizycznych                     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sectPr w:rsidR="009F2112" w:rsidRPr="00A71CF8" w:rsidSect="001B63A5">
      <w:headerReference w:type="default" r:id="rId9"/>
      <w:footerReference w:type="default" r:id="rId10"/>
      <w:pgSz w:w="11906" w:h="16838"/>
      <w:pgMar w:top="1276" w:right="1417" w:bottom="1276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991" w:rsidRDefault="00664991" w:rsidP="00C850D5">
      <w:pPr>
        <w:spacing w:after="0" w:line="240" w:lineRule="auto"/>
      </w:pPr>
      <w:r>
        <w:separator/>
      </w:r>
    </w:p>
  </w:endnote>
  <w:endnote w:type="continuationSeparator" w:id="0">
    <w:p w:rsidR="00664991" w:rsidRDefault="00664991" w:rsidP="00C85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Droid Sans Fallback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font29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1BA" w:rsidRDefault="00DC2079">
    <w:pPr>
      <w:pStyle w:val="Stopka"/>
    </w:pPr>
    <w:r>
      <w:fldChar w:fldCharType="begin"/>
    </w:r>
    <w:r w:rsidR="00A41680">
      <w:instrText xml:space="preserve"> PAGE </w:instrText>
    </w:r>
    <w:r>
      <w:fldChar w:fldCharType="separate"/>
    </w:r>
    <w:r w:rsidR="00F75D0C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991" w:rsidRDefault="00664991" w:rsidP="00C850D5">
      <w:pPr>
        <w:spacing w:after="0" w:line="240" w:lineRule="auto"/>
      </w:pPr>
      <w:r>
        <w:separator/>
      </w:r>
    </w:p>
  </w:footnote>
  <w:footnote w:type="continuationSeparator" w:id="0">
    <w:p w:rsidR="00664991" w:rsidRDefault="00664991" w:rsidP="00C85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EE" w:rsidRPr="005472EE" w:rsidRDefault="005472EE" w:rsidP="005472EE">
    <w:pPr>
      <w:pStyle w:val="Akapitzlist3"/>
      <w:ind w:left="0"/>
      <w:jc w:val="center"/>
      <w:rPr>
        <w:rFonts w:ascii="Arial" w:hAnsi="Arial" w:cs="Arial"/>
        <w:b/>
        <w:sz w:val="18"/>
        <w:szCs w:val="18"/>
      </w:rPr>
    </w:pPr>
    <w:r w:rsidRPr="005472EE">
      <w:rPr>
        <w:rFonts w:ascii="Arial" w:hAnsi="Arial" w:cs="Arial"/>
        <w:b/>
        <w:sz w:val="18"/>
        <w:szCs w:val="18"/>
      </w:rPr>
      <w:t xml:space="preserve">Budowa boiska do siatkówki plażowej w ramach zadania pn. „Plac zabaw, siłownia pod </w:t>
    </w:r>
    <w:proofErr w:type="spellStart"/>
    <w:r w:rsidRPr="005472EE">
      <w:rPr>
        <w:rFonts w:ascii="Arial" w:hAnsi="Arial" w:cs="Arial"/>
        <w:b/>
        <w:sz w:val="18"/>
        <w:szCs w:val="18"/>
      </w:rPr>
      <w:t>chmurką-flow</w:t>
    </w:r>
    <w:proofErr w:type="spellEnd"/>
    <w:r w:rsidRPr="005472EE">
      <w:rPr>
        <w:rFonts w:ascii="Arial" w:hAnsi="Arial" w:cs="Arial"/>
        <w:b/>
        <w:sz w:val="18"/>
        <w:szCs w:val="18"/>
      </w:rPr>
      <w:t xml:space="preserve"> park, boisko do piłki plażowej / Poprawa infrastruktury rekreacyjno sportowej” – cz. II - wniosek P0039</w:t>
    </w:r>
  </w:p>
  <w:p w:rsidR="00F470DD" w:rsidRPr="005472EE" w:rsidRDefault="00F470DD" w:rsidP="005472E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000000D"/>
    <w:multiLevelType w:val="multilevel"/>
    <w:tmpl w:val="0000000D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01276A21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3A86839"/>
    <w:multiLevelType w:val="hybridMultilevel"/>
    <w:tmpl w:val="1C4CF79E"/>
    <w:lvl w:ilvl="0" w:tplc="15C0C1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EC97837"/>
    <w:multiLevelType w:val="hybridMultilevel"/>
    <w:tmpl w:val="34B69D58"/>
    <w:lvl w:ilvl="0" w:tplc="A446869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1F61098B"/>
    <w:multiLevelType w:val="hybridMultilevel"/>
    <w:tmpl w:val="76ECD5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ED55E5"/>
    <w:multiLevelType w:val="hybridMultilevel"/>
    <w:tmpl w:val="0BAC3D0C"/>
    <w:lvl w:ilvl="0" w:tplc="EAA67D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BF1B71"/>
    <w:multiLevelType w:val="hybridMultilevel"/>
    <w:tmpl w:val="05106EC2"/>
    <w:lvl w:ilvl="0" w:tplc="0415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4">
    <w:nsid w:val="30F156B7"/>
    <w:multiLevelType w:val="hybridMultilevel"/>
    <w:tmpl w:val="CD223114"/>
    <w:lvl w:ilvl="0" w:tplc="04150013">
      <w:start w:val="1"/>
      <w:numFmt w:val="upperRoman"/>
      <w:lvlText w:val="%1."/>
      <w:lvlJc w:val="righ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22092F"/>
    <w:multiLevelType w:val="hybridMultilevel"/>
    <w:tmpl w:val="2F7E422A"/>
    <w:lvl w:ilvl="0" w:tplc="59A461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62B4015"/>
    <w:multiLevelType w:val="hybridMultilevel"/>
    <w:tmpl w:val="65C80C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A5706B"/>
    <w:multiLevelType w:val="hybridMultilevel"/>
    <w:tmpl w:val="20E8DF9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45411935"/>
    <w:multiLevelType w:val="hybridMultilevel"/>
    <w:tmpl w:val="948A1F9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60B5E2F"/>
    <w:multiLevelType w:val="hybridMultilevel"/>
    <w:tmpl w:val="1C36916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46DE7ADA"/>
    <w:multiLevelType w:val="hybridMultilevel"/>
    <w:tmpl w:val="8EF82C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7857440"/>
    <w:multiLevelType w:val="hybridMultilevel"/>
    <w:tmpl w:val="FB9C3C62"/>
    <w:lvl w:ilvl="0" w:tplc="CC602462">
      <w:start w:val="1"/>
      <w:numFmt w:val="decimal"/>
      <w:lvlText w:val="%1"/>
      <w:lvlJc w:val="left"/>
      <w:pPr>
        <w:ind w:left="720" w:hanging="360"/>
      </w:pPr>
      <w:rPr>
        <w:rFonts w:hint="default"/>
        <w:b/>
        <w:i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D32F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A0270EA"/>
    <w:multiLevelType w:val="hybridMultilevel"/>
    <w:tmpl w:val="231E859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3D602E"/>
    <w:multiLevelType w:val="hybridMultilevel"/>
    <w:tmpl w:val="F5181FE8"/>
    <w:lvl w:ilvl="0" w:tplc="7E805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E0D0458"/>
    <w:multiLevelType w:val="hybridMultilevel"/>
    <w:tmpl w:val="33E07BBA"/>
    <w:lvl w:ilvl="0" w:tplc="2BF479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D55281"/>
    <w:multiLevelType w:val="hybridMultilevel"/>
    <w:tmpl w:val="B6C8C1B8"/>
    <w:lvl w:ilvl="0" w:tplc="0415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8">
    <w:nsid w:val="56821370"/>
    <w:multiLevelType w:val="hybridMultilevel"/>
    <w:tmpl w:val="EA22B9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7B03B07"/>
    <w:multiLevelType w:val="hybridMultilevel"/>
    <w:tmpl w:val="8B2CBD38"/>
    <w:lvl w:ilvl="0" w:tplc="2948F1B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5DB53982"/>
    <w:multiLevelType w:val="hybridMultilevel"/>
    <w:tmpl w:val="BAA287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63905D8E"/>
    <w:multiLevelType w:val="hybridMultilevel"/>
    <w:tmpl w:val="EAE26480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DE6B94"/>
    <w:multiLevelType w:val="hybridMultilevel"/>
    <w:tmpl w:val="59F0C7E6"/>
    <w:lvl w:ilvl="0" w:tplc="C8C49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B80658D"/>
    <w:multiLevelType w:val="hybridMultilevel"/>
    <w:tmpl w:val="5E28781E"/>
    <w:lvl w:ilvl="0" w:tplc="0415000B">
      <w:start w:val="1"/>
      <w:numFmt w:val="bullet"/>
      <w:lvlText w:val=""/>
      <w:lvlJc w:val="left"/>
      <w:pPr>
        <w:ind w:left="17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2" w:hanging="360"/>
      </w:pPr>
      <w:rPr>
        <w:rFonts w:ascii="Wingdings" w:hAnsi="Wingdings" w:hint="default"/>
      </w:rPr>
    </w:lvl>
  </w:abstractNum>
  <w:abstractNum w:abstractNumId="35">
    <w:nsid w:val="793953B9"/>
    <w:multiLevelType w:val="hybridMultilevel"/>
    <w:tmpl w:val="071867F0"/>
    <w:lvl w:ilvl="0" w:tplc="FB7E94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9562BC4"/>
    <w:multiLevelType w:val="hybridMultilevel"/>
    <w:tmpl w:val="76D8DB0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>
    <w:nsid w:val="7AEE6246"/>
    <w:multiLevelType w:val="hybridMultilevel"/>
    <w:tmpl w:val="EBCC878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F095111"/>
    <w:multiLevelType w:val="hybridMultilevel"/>
    <w:tmpl w:val="6FEC1FC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4"/>
  </w:num>
  <w:num w:numId="10">
    <w:abstractNumId w:val="32"/>
  </w:num>
  <w:num w:numId="11">
    <w:abstractNumId w:val="14"/>
  </w:num>
  <w:num w:numId="12">
    <w:abstractNumId w:val="30"/>
  </w:num>
  <w:num w:numId="13">
    <w:abstractNumId w:val="19"/>
  </w:num>
  <w:num w:numId="14">
    <w:abstractNumId w:val="37"/>
  </w:num>
  <w:num w:numId="15">
    <w:abstractNumId w:val="15"/>
  </w:num>
  <w:num w:numId="16">
    <w:abstractNumId w:val="36"/>
  </w:num>
  <w:num w:numId="17">
    <w:abstractNumId w:val="18"/>
  </w:num>
  <w:num w:numId="18">
    <w:abstractNumId w:val="31"/>
  </w:num>
  <w:num w:numId="19">
    <w:abstractNumId w:val="28"/>
  </w:num>
  <w:num w:numId="20">
    <w:abstractNumId w:val="38"/>
  </w:num>
  <w:num w:numId="21">
    <w:abstractNumId w:val="13"/>
  </w:num>
  <w:num w:numId="22">
    <w:abstractNumId w:val="27"/>
  </w:num>
  <w:num w:numId="23">
    <w:abstractNumId w:val="29"/>
  </w:num>
  <w:num w:numId="24">
    <w:abstractNumId w:val="10"/>
  </w:num>
  <w:num w:numId="25">
    <w:abstractNumId w:val="17"/>
  </w:num>
  <w:num w:numId="26">
    <w:abstractNumId w:val="25"/>
  </w:num>
  <w:num w:numId="27">
    <w:abstractNumId w:val="26"/>
  </w:num>
  <w:num w:numId="28">
    <w:abstractNumId w:val="12"/>
  </w:num>
  <w:num w:numId="29">
    <w:abstractNumId w:val="33"/>
  </w:num>
  <w:num w:numId="30">
    <w:abstractNumId w:val="9"/>
  </w:num>
  <w:num w:numId="31">
    <w:abstractNumId w:val="16"/>
  </w:num>
  <w:num w:numId="32">
    <w:abstractNumId w:val="22"/>
  </w:num>
  <w:num w:numId="33">
    <w:abstractNumId w:val="35"/>
  </w:num>
  <w:num w:numId="34">
    <w:abstractNumId w:val="23"/>
  </w:num>
  <w:num w:numId="35">
    <w:abstractNumId w:val="8"/>
  </w:num>
  <w:num w:numId="36">
    <w:abstractNumId w:val="11"/>
  </w:num>
  <w:num w:numId="37">
    <w:abstractNumId w:val="21"/>
  </w:num>
  <w:num w:numId="38">
    <w:abstractNumId w:val="20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2480D"/>
    <w:rsid w:val="00015D8B"/>
    <w:rsid w:val="00015FAB"/>
    <w:rsid w:val="00041F91"/>
    <w:rsid w:val="0006261C"/>
    <w:rsid w:val="00084ADF"/>
    <w:rsid w:val="000A27A0"/>
    <w:rsid w:val="000A76CF"/>
    <w:rsid w:val="000B4AFF"/>
    <w:rsid w:val="000B6DEF"/>
    <w:rsid w:val="000C0BFB"/>
    <w:rsid w:val="000D706D"/>
    <w:rsid w:val="000E4E58"/>
    <w:rsid w:val="000E50DE"/>
    <w:rsid w:val="000F3014"/>
    <w:rsid w:val="0010431E"/>
    <w:rsid w:val="00105A08"/>
    <w:rsid w:val="00121982"/>
    <w:rsid w:val="00132EB1"/>
    <w:rsid w:val="00135F01"/>
    <w:rsid w:val="00144435"/>
    <w:rsid w:val="00154DF5"/>
    <w:rsid w:val="0016657A"/>
    <w:rsid w:val="00172756"/>
    <w:rsid w:val="00197AF0"/>
    <w:rsid w:val="00197EAB"/>
    <w:rsid w:val="001B37A8"/>
    <w:rsid w:val="001B63A5"/>
    <w:rsid w:val="001C247B"/>
    <w:rsid w:val="001D2471"/>
    <w:rsid w:val="001E2596"/>
    <w:rsid w:val="001F0751"/>
    <w:rsid w:val="001F6FCC"/>
    <w:rsid w:val="002014A3"/>
    <w:rsid w:val="00202087"/>
    <w:rsid w:val="002046B1"/>
    <w:rsid w:val="002076B3"/>
    <w:rsid w:val="00213718"/>
    <w:rsid w:val="00217C15"/>
    <w:rsid w:val="00240EC4"/>
    <w:rsid w:val="00252042"/>
    <w:rsid w:val="002825D7"/>
    <w:rsid w:val="00283D79"/>
    <w:rsid w:val="00285FB6"/>
    <w:rsid w:val="0029461C"/>
    <w:rsid w:val="00296BDE"/>
    <w:rsid w:val="002A0098"/>
    <w:rsid w:val="002B31C5"/>
    <w:rsid w:val="002C03C4"/>
    <w:rsid w:val="002D0F9D"/>
    <w:rsid w:val="003006B8"/>
    <w:rsid w:val="0031117C"/>
    <w:rsid w:val="00321A4F"/>
    <w:rsid w:val="0033382E"/>
    <w:rsid w:val="003372CC"/>
    <w:rsid w:val="003460A2"/>
    <w:rsid w:val="00347D70"/>
    <w:rsid w:val="00354FC2"/>
    <w:rsid w:val="00356D5F"/>
    <w:rsid w:val="00360C47"/>
    <w:rsid w:val="003959A5"/>
    <w:rsid w:val="003973F2"/>
    <w:rsid w:val="003B4014"/>
    <w:rsid w:val="003B6B61"/>
    <w:rsid w:val="003C0870"/>
    <w:rsid w:val="003C6A2C"/>
    <w:rsid w:val="003D0CA0"/>
    <w:rsid w:val="003D1A89"/>
    <w:rsid w:val="003D4B60"/>
    <w:rsid w:val="003F7142"/>
    <w:rsid w:val="003F7179"/>
    <w:rsid w:val="00415B31"/>
    <w:rsid w:val="004168CA"/>
    <w:rsid w:val="004271A5"/>
    <w:rsid w:val="00464AE3"/>
    <w:rsid w:val="00465F08"/>
    <w:rsid w:val="004673A1"/>
    <w:rsid w:val="00473387"/>
    <w:rsid w:val="00475D9A"/>
    <w:rsid w:val="004A47BB"/>
    <w:rsid w:val="004B2194"/>
    <w:rsid w:val="004F61BA"/>
    <w:rsid w:val="0050798E"/>
    <w:rsid w:val="00507EC7"/>
    <w:rsid w:val="00520C25"/>
    <w:rsid w:val="00537C42"/>
    <w:rsid w:val="005472EE"/>
    <w:rsid w:val="005477FA"/>
    <w:rsid w:val="00550720"/>
    <w:rsid w:val="00574947"/>
    <w:rsid w:val="00582180"/>
    <w:rsid w:val="005925A1"/>
    <w:rsid w:val="005A1422"/>
    <w:rsid w:val="005A3B02"/>
    <w:rsid w:val="005A75D4"/>
    <w:rsid w:val="005D2EEB"/>
    <w:rsid w:val="005E2605"/>
    <w:rsid w:val="005E2FC4"/>
    <w:rsid w:val="005E58E0"/>
    <w:rsid w:val="005F0688"/>
    <w:rsid w:val="005F45FA"/>
    <w:rsid w:val="005F7615"/>
    <w:rsid w:val="00622820"/>
    <w:rsid w:val="0063600D"/>
    <w:rsid w:val="00647127"/>
    <w:rsid w:val="00664991"/>
    <w:rsid w:val="0067569B"/>
    <w:rsid w:val="006A01E5"/>
    <w:rsid w:val="006B4AF6"/>
    <w:rsid w:val="006F15EE"/>
    <w:rsid w:val="00723F86"/>
    <w:rsid w:val="00724E22"/>
    <w:rsid w:val="007432A5"/>
    <w:rsid w:val="007437DF"/>
    <w:rsid w:val="00753E99"/>
    <w:rsid w:val="007540A7"/>
    <w:rsid w:val="007607F5"/>
    <w:rsid w:val="00791843"/>
    <w:rsid w:val="00794F95"/>
    <w:rsid w:val="007A0701"/>
    <w:rsid w:val="007B5FFA"/>
    <w:rsid w:val="007C0FB0"/>
    <w:rsid w:val="007C1D6A"/>
    <w:rsid w:val="007C3254"/>
    <w:rsid w:val="007E0E86"/>
    <w:rsid w:val="007F62D6"/>
    <w:rsid w:val="0082550E"/>
    <w:rsid w:val="00834465"/>
    <w:rsid w:val="00841C56"/>
    <w:rsid w:val="00844FA1"/>
    <w:rsid w:val="00847FA6"/>
    <w:rsid w:val="00885FE6"/>
    <w:rsid w:val="00892EF9"/>
    <w:rsid w:val="008A07B7"/>
    <w:rsid w:val="008B14EA"/>
    <w:rsid w:val="008C2B85"/>
    <w:rsid w:val="008D7D40"/>
    <w:rsid w:val="008E595B"/>
    <w:rsid w:val="00902624"/>
    <w:rsid w:val="0091185A"/>
    <w:rsid w:val="009371B3"/>
    <w:rsid w:val="00945157"/>
    <w:rsid w:val="009714F1"/>
    <w:rsid w:val="009828B6"/>
    <w:rsid w:val="0098328F"/>
    <w:rsid w:val="0098463C"/>
    <w:rsid w:val="009B409B"/>
    <w:rsid w:val="009B521F"/>
    <w:rsid w:val="009B546B"/>
    <w:rsid w:val="009D2801"/>
    <w:rsid w:val="009F2112"/>
    <w:rsid w:val="00A032E9"/>
    <w:rsid w:val="00A052E4"/>
    <w:rsid w:val="00A142FD"/>
    <w:rsid w:val="00A24B3A"/>
    <w:rsid w:val="00A25FC7"/>
    <w:rsid w:val="00A26C5A"/>
    <w:rsid w:val="00A3620D"/>
    <w:rsid w:val="00A41680"/>
    <w:rsid w:val="00A444E1"/>
    <w:rsid w:val="00A604ED"/>
    <w:rsid w:val="00A60888"/>
    <w:rsid w:val="00A71CF8"/>
    <w:rsid w:val="00A9205F"/>
    <w:rsid w:val="00A95DAA"/>
    <w:rsid w:val="00A961AA"/>
    <w:rsid w:val="00AC2402"/>
    <w:rsid w:val="00AE6448"/>
    <w:rsid w:val="00AF0D5B"/>
    <w:rsid w:val="00AF0E7A"/>
    <w:rsid w:val="00AF486F"/>
    <w:rsid w:val="00B10FE7"/>
    <w:rsid w:val="00B2272E"/>
    <w:rsid w:val="00B2480D"/>
    <w:rsid w:val="00B34B7B"/>
    <w:rsid w:val="00B4164E"/>
    <w:rsid w:val="00B877E1"/>
    <w:rsid w:val="00BA18D7"/>
    <w:rsid w:val="00BB44DA"/>
    <w:rsid w:val="00BC5AFD"/>
    <w:rsid w:val="00BE0EA4"/>
    <w:rsid w:val="00C06ABD"/>
    <w:rsid w:val="00C11B75"/>
    <w:rsid w:val="00C166D1"/>
    <w:rsid w:val="00C21545"/>
    <w:rsid w:val="00C23016"/>
    <w:rsid w:val="00C357F7"/>
    <w:rsid w:val="00C4572A"/>
    <w:rsid w:val="00C46FF7"/>
    <w:rsid w:val="00C82427"/>
    <w:rsid w:val="00C850D5"/>
    <w:rsid w:val="00C939B3"/>
    <w:rsid w:val="00CA4523"/>
    <w:rsid w:val="00CC27D0"/>
    <w:rsid w:val="00CC4BD0"/>
    <w:rsid w:val="00CD4B60"/>
    <w:rsid w:val="00CE38FF"/>
    <w:rsid w:val="00CE638E"/>
    <w:rsid w:val="00CF6E2E"/>
    <w:rsid w:val="00D00800"/>
    <w:rsid w:val="00D17C71"/>
    <w:rsid w:val="00D22937"/>
    <w:rsid w:val="00D507AB"/>
    <w:rsid w:val="00D5487B"/>
    <w:rsid w:val="00D56C94"/>
    <w:rsid w:val="00D6200A"/>
    <w:rsid w:val="00D74A59"/>
    <w:rsid w:val="00D94150"/>
    <w:rsid w:val="00DB2C70"/>
    <w:rsid w:val="00DB616D"/>
    <w:rsid w:val="00DB62B4"/>
    <w:rsid w:val="00DC2079"/>
    <w:rsid w:val="00DD5BBD"/>
    <w:rsid w:val="00DE59C9"/>
    <w:rsid w:val="00DE62FE"/>
    <w:rsid w:val="00DE6317"/>
    <w:rsid w:val="00DE7363"/>
    <w:rsid w:val="00E03276"/>
    <w:rsid w:val="00E24CB2"/>
    <w:rsid w:val="00E26641"/>
    <w:rsid w:val="00E309DF"/>
    <w:rsid w:val="00E36C5B"/>
    <w:rsid w:val="00E413B9"/>
    <w:rsid w:val="00E459C9"/>
    <w:rsid w:val="00E60AD4"/>
    <w:rsid w:val="00E6393F"/>
    <w:rsid w:val="00E71DEA"/>
    <w:rsid w:val="00E81AE5"/>
    <w:rsid w:val="00E958C7"/>
    <w:rsid w:val="00EA2A52"/>
    <w:rsid w:val="00EC5C45"/>
    <w:rsid w:val="00ED0D37"/>
    <w:rsid w:val="00ED3465"/>
    <w:rsid w:val="00ED661E"/>
    <w:rsid w:val="00ED7801"/>
    <w:rsid w:val="00EE12A4"/>
    <w:rsid w:val="00EE7326"/>
    <w:rsid w:val="00EF027E"/>
    <w:rsid w:val="00EF0433"/>
    <w:rsid w:val="00EF5403"/>
    <w:rsid w:val="00F27E10"/>
    <w:rsid w:val="00F3467E"/>
    <w:rsid w:val="00F4201B"/>
    <w:rsid w:val="00F422F2"/>
    <w:rsid w:val="00F470DD"/>
    <w:rsid w:val="00F56533"/>
    <w:rsid w:val="00F60180"/>
    <w:rsid w:val="00F602EF"/>
    <w:rsid w:val="00F620BF"/>
    <w:rsid w:val="00F62A8D"/>
    <w:rsid w:val="00F75D0C"/>
    <w:rsid w:val="00FA36F0"/>
    <w:rsid w:val="00FA3CBB"/>
    <w:rsid w:val="00FB7745"/>
    <w:rsid w:val="00FC0E54"/>
    <w:rsid w:val="00FC7A02"/>
    <w:rsid w:val="00FD6C74"/>
    <w:rsid w:val="00FF6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80D"/>
    <w:pPr>
      <w:suppressAutoHyphens/>
      <w:spacing w:after="200" w:line="276" w:lineRule="auto"/>
    </w:pPr>
    <w:rPr>
      <w:rFonts w:eastAsia="Times New Roman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B2480D"/>
    <w:rPr>
      <w:rFonts w:cs="Times New Roman"/>
    </w:rPr>
  </w:style>
  <w:style w:type="paragraph" w:customStyle="1" w:styleId="Akapitzlist1">
    <w:name w:val="Akapit z listą1"/>
    <w:basedOn w:val="Normalny"/>
    <w:rsid w:val="00B2480D"/>
    <w:pPr>
      <w:ind w:left="720"/>
    </w:pPr>
  </w:style>
  <w:style w:type="paragraph" w:styleId="Stopka">
    <w:name w:val="footer"/>
    <w:basedOn w:val="Normalny"/>
    <w:link w:val="StopkaZnak"/>
    <w:uiPriority w:val="99"/>
    <w:rsid w:val="00B2480D"/>
    <w:pPr>
      <w:suppressLineNumbers/>
      <w:tabs>
        <w:tab w:val="center" w:pos="4536"/>
        <w:tab w:val="right" w:pos="9072"/>
      </w:tabs>
      <w:spacing w:after="0" w:line="100" w:lineRule="atLeast"/>
    </w:pPr>
    <w:rPr>
      <w:sz w:val="20"/>
      <w:szCs w:val="20"/>
      <w:lang/>
    </w:rPr>
  </w:style>
  <w:style w:type="character" w:customStyle="1" w:styleId="StopkaZnak">
    <w:name w:val="Stopka Znak"/>
    <w:link w:val="Stopka"/>
    <w:uiPriority w:val="99"/>
    <w:rsid w:val="00B2480D"/>
    <w:rPr>
      <w:rFonts w:ascii="Calibri" w:eastAsia="Times New Roman" w:hAnsi="Calibri" w:cs="Times New Roman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0D5"/>
    <w:pPr>
      <w:spacing w:after="0" w:line="240" w:lineRule="auto"/>
    </w:pPr>
    <w:rPr>
      <w:sz w:val="20"/>
      <w:szCs w:val="20"/>
      <w:lang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50D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C850D5"/>
    <w:rPr>
      <w:vertAlign w:val="superscript"/>
    </w:rPr>
  </w:style>
  <w:style w:type="paragraph" w:styleId="Nagwek">
    <w:name w:val="header"/>
    <w:basedOn w:val="Normalny"/>
    <w:link w:val="NagwekZnak"/>
    <w:unhideWhenUsed/>
    <w:rsid w:val="00296BD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NagwekZnak">
    <w:name w:val="Nagłówek Znak"/>
    <w:link w:val="Nagwek"/>
    <w:rsid w:val="00296BDE"/>
    <w:rPr>
      <w:rFonts w:ascii="Calibri" w:eastAsia="Times New Roman" w:hAnsi="Calibri" w:cs="Times New Roman"/>
      <w:kern w:val="1"/>
      <w:lang w:eastAsia="ar-SA"/>
    </w:rPr>
  </w:style>
  <w:style w:type="paragraph" w:customStyle="1" w:styleId="tyt">
    <w:name w:val="tyt"/>
    <w:basedOn w:val="Normalny"/>
    <w:rsid w:val="007C3254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paragraph" w:customStyle="1" w:styleId="pkt">
    <w:name w:val="pkt"/>
    <w:basedOn w:val="Normalny"/>
    <w:rsid w:val="00A9205F"/>
    <w:pPr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kern w:val="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4014"/>
    <w:pPr>
      <w:ind w:left="720"/>
      <w:contextualSpacing/>
    </w:pPr>
  </w:style>
  <w:style w:type="paragraph" w:customStyle="1" w:styleId="Akapitzlist2">
    <w:name w:val="Akapit z listą2"/>
    <w:basedOn w:val="Normalny"/>
    <w:rsid w:val="003B4014"/>
    <w:pPr>
      <w:ind w:left="720"/>
    </w:pPr>
  </w:style>
  <w:style w:type="character" w:styleId="Hipercze">
    <w:name w:val="Hyperlink"/>
    <w:uiPriority w:val="99"/>
    <w:unhideWhenUsed/>
    <w:rsid w:val="00A032E9"/>
    <w:rPr>
      <w:color w:val="0563C1"/>
      <w:u w:val="single"/>
    </w:rPr>
  </w:style>
  <w:style w:type="character" w:customStyle="1" w:styleId="Wzmianka">
    <w:name w:val="Wzmianka"/>
    <w:uiPriority w:val="99"/>
    <w:semiHidden/>
    <w:unhideWhenUsed/>
    <w:rsid w:val="00A032E9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01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TekstdymkaZnak">
    <w:name w:val="Tekst dymka Znak"/>
    <w:link w:val="Tekstdymka"/>
    <w:uiPriority w:val="99"/>
    <w:semiHidden/>
    <w:rsid w:val="00135F01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042"/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52042"/>
    <w:rPr>
      <w:rFonts w:eastAsia="Times New Roman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25204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21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45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C21545"/>
    <w:rPr>
      <w:rFonts w:eastAsia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5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1545"/>
    <w:rPr>
      <w:rFonts w:eastAsia="Times New Roman"/>
      <w:b/>
      <w:bCs/>
      <w:kern w:val="1"/>
      <w:lang w:eastAsia="ar-SA"/>
    </w:rPr>
  </w:style>
  <w:style w:type="paragraph" w:styleId="Tekstpodstawowywcity">
    <w:name w:val="Body Text Indent"/>
    <w:basedOn w:val="Normalny"/>
    <w:link w:val="TekstpodstawowywcityZnak"/>
    <w:rsid w:val="00F620BF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/>
    </w:rPr>
  </w:style>
  <w:style w:type="character" w:customStyle="1" w:styleId="TekstpodstawowywcityZnak">
    <w:name w:val="Tekst podstawowy wcięty Znak"/>
    <w:link w:val="Tekstpodstawowywcity"/>
    <w:rsid w:val="00F620B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946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3">
    <w:name w:val="Akapit z listą3"/>
    <w:basedOn w:val="Normalny"/>
    <w:rsid w:val="005472EE"/>
    <w:pPr>
      <w:spacing w:after="0" w:line="100" w:lineRule="atLeast"/>
      <w:ind w:left="708"/>
      <w:jc w:val="both"/>
    </w:pPr>
    <w:rPr>
      <w:rFonts w:ascii="Times New Roman" w:eastAsia="Droid Sans Fallback" w:hAnsi="Times New Roman" w:cs="font295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713B3-4E2E-4285-816D-AC2A4A39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Tańczyk</dc:creator>
  <cp:lastModifiedBy>azajcher</cp:lastModifiedBy>
  <cp:revision>3</cp:revision>
  <cp:lastPrinted>2021-07-15T10:10:00Z</cp:lastPrinted>
  <dcterms:created xsi:type="dcterms:W3CDTF">2021-07-15T09:55:00Z</dcterms:created>
  <dcterms:modified xsi:type="dcterms:W3CDTF">2021-07-15T10:35:00Z</dcterms:modified>
</cp:coreProperties>
</file>