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6E1BE" w14:textId="77777777" w:rsidR="003449A9" w:rsidRPr="0053499F" w:rsidRDefault="003449A9" w:rsidP="003449A9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>Załącznik nr 1</w:t>
      </w:r>
    </w:p>
    <w:p w14:paraId="288F1A5B" w14:textId="77777777" w:rsidR="003449A9" w:rsidRPr="00931BDB" w:rsidRDefault="003449A9" w:rsidP="003449A9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14F2D0DB" w14:textId="77777777" w:rsidR="003449A9" w:rsidRPr="00931BDB" w:rsidRDefault="003449A9" w:rsidP="003449A9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42431316" w14:textId="77777777" w:rsidR="003449A9" w:rsidRPr="00931BDB" w:rsidRDefault="003449A9" w:rsidP="003449A9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22400F4E" w14:textId="77777777" w:rsidR="003449A9" w:rsidRPr="000F417B" w:rsidRDefault="003449A9" w:rsidP="003449A9">
      <w:pPr>
        <w:spacing w:after="0" w:line="100" w:lineRule="atLeast"/>
        <w:jc w:val="center"/>
        <w:rPr>
          <w:rFonts w:ascii="Times New Roman" w:hAnsi="Times New Roman"/>
          <w:color w:val="000000"/>
          <w:sz w:val="20"/>
          <w:szCs w:val="20"/>
        </w:rPr>
      </w:pPr>
      <w:r w:rsidRPr="000F417B">
        <w:rPr>
          <w:rFonts w:ascii="Times New Roman" w:hAnsi="Times New Roman"/>
          <w:color w:val="000000"/>
          <w:sz w:val="20"/>
          <w:szCs w:val="20"/>
        </w:rPr>
        <w:t xml:space="preserve">do zapytania ofertowego w ramach </w:t>
      </w:r>
      <w:r>
        <w:rPr>
          <w:rFonts w:ascii="Times New Roman" w:hAnsi="Times New Roman"/>
          <w:color w:val="000000"/>
          <w:sz w:val="20"/>
          <w:szCs w:val="20"/>
        </w:rPr>
        <w:t>zamówienia, którego wartość nie przekracza kwoty 130 000 zł</w:t>
      </w:r>
    </w:p>
    <w:p w14:paraId="0E97F4C9" w14:textId="77777777" w:rsidR="003449A9" w:rsidRPr="00931BDB" w:rsidRDefault="003449A9" w:rsidP="003449A9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76968780" w14:textId="77777777" w:rsidR="003449A9" w:rsidRPr="00931BDB" w:rsidRDefault="003449A9" w:rsidP="003449A9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07D93A75" w14:textId="77777777" w:rsidR="003449A9" w:rsidRPr="00931BDB" w:rsidRDefault="003449A9" w:rsidP="003449A9">
      <w:pPr>
        <w:spacing w:before="240" w:line="100" w:lineRule="atLeast"/>
        <w:ind w:left="284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</w:rPr>
        <w:t>„</w:t>
      </w:r>
      <w:r w:rsidRPr="0074041F">
        <w:rPr>
          <w:rFonts w:ascii="Times New Roman" w:hAnsi="Times New Roman"/>
          <w:b/>
        </w:rPr>
        <w:t>System Informacji Prawnej w wersji on-line</w:t>
      </w:r>
      <w:r>
        <w:rPr>
          <w:rFonts w:ascii="Times New Roman" w:hAnsi="Times New Roman"/>
          <w:b/>
        </w:rPr>
        <w:t>”</w:t>
      </w:r>
    </w:p>
    <w:p w14:paraId="33A43ED8" w14:textId="77777777" w:rsidR="003449A9" w:rsidRPr="00931BDB" w:rsidRDefault="003449A9" w:rsidP="003449A9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3F0BC1FB" w14:textId="77777777" w:rsidR="003449A9" w:rsidRDefault="003449A9" w:rsidP="003449A9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411D8809" w14:textId="77777777" w:rsidR="003449A9" w:rsidRDefault="003449A9" w:rsidP="003449A9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24F8908C" w14:textId="77777777" w:rsidR="003449A9" w:rsidRPr="00931BDB" w:rsidRDefault="003449A9" w:rsidP="003449A9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6ECE0513" w14:textId="77777777" w:rsidR="003449A9" w:rsidRPr="00931BDB" w:rsidRDefault="003449A9" w:rsidP="00A4316C">
      <w:pPr>
        <w:pStyle w:val="Akapitzlist1"/>
        <w:numPr>
          <w:ilvl w:val="0"/>
          <w:numId w:val="5"/>
        </w:numPr>
        <w:spacing w:before="20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tbl>
      <w:tblPr>
        <w:tblW w:w="79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2824"/>
        <w:gridCol w:w="2694"/>
        <w:gridCol w:w="1842"/>
      </w:tblGrid>
      <w:tr w:rsidR="003449A9" w:rsidRPr="00C25560" w14:paraId="5D7636E8" w14:textId="77777777" w:rsidTr="003D437A">
        <w:trPr>
          <w:trHeight w:val="573"/>
          <w:jc w:val="right"/>
        </w:trPr>
        <w:tc>
          <w:tcPr>
            <w:tcW w:w="573" w:type="dxa"/>
            <w:shd w:val="clear" w:color="auto" w:fill="auto"/>
            <w:vAlign w:val="center"/>
          </w:tcPr>
          <w:p w14:paraId="1F41F68F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C23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24" w:type="dxa"/>
            <w:shd w:val="clear" w:color="auto" w:fill="auto"/>
            <w:vAlign w:val="center"/>
          </w:tcPr>
          <w:p w14:paraId="409C959B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C2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Nazwa i/lub skład Pakietu/ów 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22423FD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C23">
              <w:rPr>
                <w:rFonts w:ascii="Times New Roman" w:hAnsi="Times New Roman"/>
                <w:b/>
                <w:bCs/>
                <w:sz w:val="20"/>
                <w:szCs w:val="20"/>
              </w:rPr>
              <w:t>Liczba licencji (każda licencja na jeden jednoczesny dostęp)</w:t>
            </w:r>
          </w:p>
        </w:tc>
        <w:tc>
          <w:tcPr>
            <w:tcW w:w="1842" w:type="dxa"/>
          </w:tcPr>
          <w:p w14:paraId="4F858217" w14:textId="77777777" w:rsidR="003449A9" w:rsidRPr="00DC4D76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C4D76">
              <w:rPr>
                <w:rFonts w:ascii="Times New Roman" w:hAnsi="Times New Roman"/>
                <w:b/>
                <w:bCs/>
                <w:sz w:val="20"/>
                <w:szCs w:val="20"/>
              </w:rPr>
              <w:t>Liczba licencji</w:t>
            </w:r>
          </w:p>
          <w:p w14:paraId="4FDC9CBF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C4D76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(wypełnia Wykonawca)</w:t>
            </w:r>
          </w:p>
        </w:tc>
      </w:tr>
      <w:tr w:rsidR="003449A9" w:rsidRPr="00C25560" w14:paraId="6CC4C89F" w14:textId="77777777" w:rsidTr="003D437A">
        <w:trPr>
          <w:trHeight w:val="340"/>
          <w:jc w:val="right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55539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3379D" w14:textId="77777777" w:rsidR="003449A9" w:rsidRPr="00D93C23" w:rsidRDefault="003449A9" w:rsidP="003D437A">
            <w:pPr>
              <w:keepNext/>
              <w:keepLines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93C2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Urząd i Obywatele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3595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9422" w14:textId="77777777" w:rsidR="003449A9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A9" w:rsidRPr="00C25560" w14:paraId="5DD6E75A" w14:textId="77777777" w:rsidTr="003D437A">
        <w:trPr>
          <w:trHeight w:val="340"/>
          <w:jc w:val="right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167A8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28773" w14:textId="77777777" w:rsidR="003449A9" w:rsidRPr="00D93C23" w:rsidRDefault="003449A9" w:rsidP="003D437A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 xml:space="preserve">Prawo Miejscowe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2470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B879" w14:textId="77777777" w:rsidR="003449A9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A9" w:rsidRPr="00C25560" w14:paraId="11B20F73" w14:textId="77777777" w:rsidTr="003D437A">
        <w:trPr>
          <w:trHeight w:val="340"/>
          <w:jc w:val="right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64908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 xml:space="preserve">3.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6983" w14:textId="77777777" w:rsidR="003449A9" w:rsidRPr="00D93C23" w:rsidRDefault="003449A9" w:rsidP="003D437A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 xml:space="preserve">Finanse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88381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DF8D" w14:textId="77777777" w:rsidR="003449A9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A9" w:rsidRPr="00C25560" w14:paraId="34751722" w14:textId="77777777" w:rsidTr="003D437A">
        <w:trPr>
          <w:trHeight w:val="340"/>
          <w:jc w:val="right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75F8D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ADF0" w14:textId="77777777" w:rsidR="003449A9" w:rsidRPr="00D93C23" w:rsidRDefault="003449A9" w:rsidP="003D437A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 xml:space="preserve">Zamówienia Publiczne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CAFF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6762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A9" w:rsidRPr="00C25560" w14:paraId="2527EE0A" w14:textId="77777777" w:rsidTr="003D437A">
        <w:trPr>
          <w:trHeight w:val="340"/>
          <w:jc w:val="right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54900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29B7" w14:textId="77777777" w:rsidR="003449A9" w:rsidRPr="00D93C23" w:rsidRDefault="003449A9" w:rsidP="003D437A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 xml:space="preserve">Ochrona Środowiska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32B78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7A33" w14:textId="77777777" w:rsidR="003449A9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A9" w:rsidRPr="00C25560" w14:paraId="7C5062FA" w14:textId="77777777" w:rsidTr="003D437A">
        <w:trPr>
          <w:trHeight w:val="340"/>
          <w:jc w:val="right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C49C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A5962" w14:textId="77777777" w:rsidR="003449A9" w:rsidRPr="00D93C23" w:rsidRDefault="003449A9" w:rsidP="003D437A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 xml:space="preserve">Kadry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CDBB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D93C2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6390" w14:textId="77777777" w:rsidR="003449A9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A9" w:rsidRPr="00C25560" w14:paraId="754AFA06" w14:textId="77777777" w:rsidTr="003D437A">
        <w:trPr>
          <w:trHeight w:val="340"/>
          <w:jc w:val="right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1FE97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0C4BF" w14:textId="77777777" w:rsidR="003449A9" w:rsidRPr="00D93C23" w:rsidRDefault="003449A9" w:rsidP="003D437A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 xml:space="preserve">Budownictwo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775A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98BB" w14:textId="77777777" w:rsidR="003449A9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A9" w:rsidRPr="00C25560" w14:paraId="44A0EDA8" w14:textId="77777777" w:rsidTr="003D437A">
        <w:trPr>
          <w:trHeight w:val="340"/>
          <w:jc w:val="right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6ABF1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F2ED0" w14:textId="77777777" w:rsidR="003449A9" w:rsidRPr="00D93C23" w:rsidRDefault="003449A9" w:rsidP="003D437A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 xml:space="preserve">Prawo Oświatowe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E1D8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CDBF" w14:textId="77777777" w:rsidR="003449A9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A9" w:rsidRPr="00C25560" w14:paraId="354CDB8F" w14:textId="77777777" w:rsidTr="003D437A">
        <w:trPr>
          <w:trHeight w:val="340"/>
          <w:jc w:val="right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14A1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65316" w14:textId="77777777" w:rsidR="003449A9" w:rsidRPr="00D93C23" w:rsidRDefault="003449A9" w:rsidP="003D437A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 xml:space="preserve">Ochrona Zdrowia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2A5C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148B" w14:textId="77777777" w:rsidR="003449A9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A9" w:rsidRPr="00C25560" w14:paraId="4A940310" w14:textId="77777777" w:rsidTr="003D437A">
        <w:trPr>
          <w:trHeight w:val="340"/>
          <w:jc w:val="right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FC63A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 xml:space="preserve">10.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491A4" w14:textId="77777777" w:rsidR="003449A9" w:rsidRPr="00D93C23" w:rsidRDefault="003449A9" w:rsidP="003D437A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>Dział Prawny w tym Informator Prawno-Gospodarczy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E9A3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00BC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A9" w:rsidRPr="00C25560" w14:paraId="1350A03F" w14:textId="77777777" w:rsidTr="003D437A">
        <w:trPr>
          <w:trHeight w:val="340"/>
          <w:jc w:val="right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663B1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 xml:space="preserve">11.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3FD6" w14:textId="77777777" w:rsidR="003449A9" w:rsidRPr="00D93C23" w:rsidRDefault="003449A9" w:rsidP="003D437A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93C23">
              <w:rPr>
                <w:rFonts w:ascii="Times New Roman" w:hAnsi="Times New Roman"/>
                <w:sz w:val="20"/>
                <w:szCs w:val="20"/>
              </w:rPr>
              <w:t>HR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CD9F9" w14:textId="77777777" w:rsidR="003449A9" w:rsidRPr="00D93C23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E825" w14:textId="77777777" w:rsidR="003449A9" w:rsidRDefault="003449A9" w:rsidP="003D437A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A9" w:rsidRPr="00C25560" w14:paraId="57BBC6F0" w14:textId="77777777" w:rsidTr="003D437A">
        <w:trPr>
          <w:trHeight w:val="340"/>
          <w:jc w:val="right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04B55" w14:textId="77777777" w:rsidR="003449A9" w:rsidRPr="00D93C23" w:rsidRDefault="003449A9" w:rsidP="003D43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6C96E" w14:textId="77777777" w:rsidR="003449A9" w:rsidRPr="00D93C23" w:rsidRDefault="003449A9" w:rsidP="003D437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93C23">
              <w:rPr>
                <w:rFonts w:ascii="Times New Roman" w:hAnsi="Times New Roman"/>
                <w:sz w:val="20"/>
                <w:szCs w:val="20"/>
              </w:rPr>
              <w:t>Ochrona Danych Osobowych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5ABA" w14:textId="77777777" w:rsidR="003449A9" w:rsidRPr="00D93C23" w:rsidRDefault="003449A9" w:rsidP="003D43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5C46" w14:textId="77777777" w:rsidR="003449A9" w:rsidRDefault="003449A9" w:rsidP="003D43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9CBD966" w14:textId="77777777" w:rsidR="003449A9" w:rsidRPr="00931BDB" w:rsidRDefault="003449A9" w:rsidP="003449A9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7C6013B0" w14:textId="77777777" w:rsidR="003449A9" w:rsidRDefault="003449A9" w:rsidP="003449A9">
      <w:pPr>
        <w:pStyle w:val="Akapitzlist1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kwota brutto: ……………………………… PLN</w:t>
      </w:r>
    </w:p>
    <w:p w14:paraId="0CE04DE3" w14:textId="77777777" w:rsidR="003449A9" w:rsidRPr="00931BDB" w:rsidRDefault="003449A9" w:rsidP="003449A9">
      <w:pPr>
        <w:pStyle w:val="Akapitzlist1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</w:t>
      </w:r>
      <w:r w:rsidRPr="00931BDB">
        <w:rPr>
          <w:rFonts w:ascii="Times New Roman" w:hAnsi="Times New Roman"/>
          <w:color w:val="000000"/>
        </w:rPr>
        <w:t>łownie</w:t>
      </w:r>
      <w:r>
        <w:rPr>
          <w:rFonts w:ascii="Times New Roman" w:hAnsi="Times New Roman"/>
          <w:color w:val="000000"/>
        </w:rPr>
        <w:t xml:space="preserve"> brutto</w:t>
      </w:r>
      <w:r w:rsidRPr="00931BDB">
        <w:rPr>
          <w:rFonts w:ascii="Times New Roman" w:hAnsi="Times New Roman"/>
          <w:color w:val="000000"/>
        </w:rPr>
        <w:t>: ………………………………………</w:t>
      </w:r>
      <w:r>
        <w:rPr>
          <w:rFonts w:ascii="Times New Roman" w:hAnsi="Times New Roman"/>
          <w:color w:val="000000"/>
        </w:rPr>
        <w:t>…………</w:t>
      </w:r>
      <w:r w:rsidRPr="00931BDB">
        <w:rPr>
          <w:rFonts w:ascii="Times New Roman" w:hAnsi="Times New Roman"/>
          <w:color w:val="000000"/>
        </w:rPr>
        <w:t>……………………………….</w:t>
      </w:r>
    </w:p>
    <w:p w14:paraId="1418B630" w14:textId="77777777" w:rsidR="003449A9" w:rsidRPr="00931BDB" w:rsidRDefault="003449A9" w:rsidP="003449A9">
      <w:pPr>
        <w:pStyle w:val="Akapitzlist1"/>
        <w:spacing w:after="0" w:line="360" w:lineRule="auto"/>
        <w:ind w:left="709" w:hanging="11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 tym:</w:t>
      </w:r>
      <w:r w:rsidRPr="00931BDB">
        <w:rPr>
          <w:rFonts w:ascii="Times New Roman" w:hAnsi="Times New Roman"/>
          <w:color w:val="000000"/>
        </w:rPr>
        <w:tab/>
      </w:r>
      <w:r w:rsidRPr="00931BDB">
        <w:rPr>
          <w:rFonts w:ascii="Times New Roman" w:hAnsi="Times New Roman"/>
          <w:color w:val="000000"/>
        </w:rPr>
        <w:tab/>
        <w:t>kwota netto  ……………………………………….…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PLN</w:t>
      </w:r>
    </w:p>
    <w:p w14:paraId="1312162C" w14:textId="77777777" w:rsidR="003449A9" w:rsidRPr="00931BDB" w:rsidRDefault="003449A9" w:rsidP="003449A9">
      <w:pPr>
        <w:pStyle w:val="Akapitzlist1"/>
        <w:spacing w:after="0" w:line="360" w:lineRule="auto"/>
        <w:ind w:left="213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VAT ………………………………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PLN, tj. 23%</w:t>
      </w:r>
    </w:p>
    <w:p w14:paraId="37E95B72" w14:textId="77777777" w:rsidR="003449A9" w:rsidRDefault="003449A9" w:rsidP="003449A9">
      <w:pPr>
        <w:pStyle w:val="Akapitzlist1"/>
        <w:numPr>
          <w:ilvl w:val="0"/>
          <w:numId w:val="5"/>
        </w:numPr>
        <w:spacing w:before="200" w:after="0" w:line="360" w:lineRule="auto"/>
        <w:jc w:val="both"/>
        <w:rPr>
          <w:rFonts w:ascii="Times New Roman" w:hAnsi="Times New Roman"/>
          <w:color w:val="000000"/>
        </w:rPr>
      </w:pPr>
      <w:r w:rsidRPr="00DC4D76">
        <w:rPr>
          <w:rFonts w:ascii="Times New Roman" w:hAnsi="Times New Roman"/>
          <w:color w:val="000000"/>
        </w:rPr>
        <w:t>Możliwość zadawania pytań i uzyskiwanie odpowiedzi od specjalistów (min. 50) ……… pytań w każdej dziedzinie.</w:t>
      </w:r>
    </w:p>
    <w:p w14:paraId="0E65E681" w14:textId="57263ED5" w:rsidR="003449A9" w:rsidRDefault="003449A9" w:rsidP="003449A9">
      <w:pPr>
        <w:pStyle w:val="Akapitzlist1"/>
        <w:numPr>
          <w:ilvl w:val="0"/>
          <w:numId w:val="5"/>
        </w:numPr>
        <w:spacing w:before="200" w:after="0" w:line="360" w:lineRule="auto"/>
        <w:jc w:val="both"/>
        <w:rPr>
          <w:rFonts w:ascii="Times New Roman" w:hAnsi="Times New Roman"/>
          <w:color w:val="000000"/>
        </w:rPr>
      </w:pPr>
      <w:r w:rsidRPr="00DC4D76">
        <w:rPr>
          <w:rFonts w:ascii="Times New Roman" w:hAnsi="Times New Roman"/>
          <w:color w:val="000000"/>
        </w:rPr>
        <w:t>Możliwość uczestniczenia w</w:t>
      </w:r>
      <w:r w:rsidR="00B63CD4">
        <w:rPr>
          <w:rFonts w:ascii="Times New Roman" w:hAnsi="Times New Roman"/>
          <w:color w:val="000000"/>
        </w:rPr>
        <w:t> </w:t>
      </w:r>
      <w:r w:rsidRPr="00DC4D76">
        <w:rPr>
          <w:rFonts w:ascii="Times New Roman" w:hAnsi="Times New Roman"/>
          <w:color w:val="000000"/>
        </w:rPr>
        <w:t>bezpłatnych merytorycznych szkoleniach tematycznych z możliwością ich odtworzenia w</w:t>
      </w:r>
      <w:r w:rsidR="00B63CD4">
        <w:rPr>
          <w:rFonts w:ascii="Times New Roman" w:hAnsi="Times New Roman"/>
          <w:color w:val="000000"/>
        </w:rPr>
        <w:t> </w:t>
      </w:r>
      <w:r w:rsidRPr="00DC4D76">
        <w:rPr>
          <w:rFonts w:ascii="Times New Roman" w:hAnsi="Times New Roman"/>
          <w:color w:val="000000"/>
        </w:rPr>
        <w:t xml:space="preserve">czasie późniejszym (min. 50) …………. </w:t>
      </w:r>
      <w:r>
        <w:rPr>
          <w:rFonts w:ascii="Times New Roman" w:hAnsi="Times New Roman"/>
          <w:color w:val="000000"/>
        </w:rPr>
        <w:t>s</w:t>
      </w:r>
      <w:r w:rsidRPr="00DC4D76">
        <w:rPr>
          <w:rFonts w:ascii="Times New Roman" w:hAnsi="Times New Roman"/>
          <w:color w:val="000000"/>
        </w:rPr>
        <w:t>zkoleń</w:t>
      </w:r>
      <w:r>
        <w:rPr>
          <w:rFonts w:ascii="Times New Roman" w:hAnsi="Times New Roman"/>
          <w:color w:val="000000"/>
        </w:rPr>
        <w:t>.</w:t>
      </w:r>
    </w:p>
    <w:p w14:paraId="76489E47" w14:textId="77777777" w:rsidR="003449A9" w:rsidRDefault="003449A9" w:rsidP="003449A9">
      <w:pPr>
        <w:pStyle w:val="Akapitzlist1"/>
        <w:numPr>
          <w:ilvl w:val="0"/>
          <w:numId w:val="5"/>
        </w:numPr>
        <w:spacing w:before="200" w:after="0" w:line="360" w:lineRule="auto"/>
        <w:jc w:val="both"/>
        <w:rPr>
          <w:rFonts w:ascii="Times New Roman" w:hAnsi="Times New Roman"/>
          <w:color w:val="000000"/>
        </w:rPr>
      </w:pPr>
      <w:r w:rsidRPr="00435322">
        <w:rPr>
          <w:rFonts w:ascii="Times New Roman" w:hAnsi="Times New Roman"/>
          <w:color w:val="000000"/>
        </w:rPr>
        <w:lastRenderedPageBreak/>
        <w:t>Dodatkowe opcje, które Wykonawca zapewni Zamawiającemu w ramach Systemu Informacji Prawnej (wymagania opcjonalne wymienione w cz. IV Opisu przedmiotu zamówienia w szczegółowych wymaganiach dotyczących zawartości Systemu Informacji Prawnej w pkt 6.31,6.37-6.41)</w:t>
      </w:r>
      <w:r w:rsidRPr="00435322">
        <w:rPr>
          <w:rFonts w:ascii="Times New Roman" w:hAnsi="Times New Roman"/>
          <w:color w:val="000000"/>
          <w:vertAlign w:val="superscript"/>
        </w:rPr>
        <w:footnoteReference w:id="1"/>
      </w:r>
      <w:r>
        <w:rPr>
          <w:rFonts w:ascii="Times New Roman" w:hAnsi="Times New Roman"/>
          <w:color w:val="000000"/>
        </w:rPr>
        <w:t>:</w:t>
      </w:r>
    </w:p>
    <w:p w14:paraId="5AED0B91" w14:textId="77777777" w:rsidR="003449A9" w:rsidRPr="00435322" w:rsidRDefault="003449A9" w:rsidP="003449A9">
      <w:pPr>
        <w:pStyle w:val="Akapitzlist1"/>
        <w:numPr>
          <w:ilvl w:val="1"/>
          <w:numId w:val="25"/>
        </w:numPr>
        <w:spacing w:after="0"/>
        <w:ind w:left="1276" w:hanging="425"/>
        <w:rPr>
          <w:rFonts w:ascii="Times New Roman" w:hAnsi="Times New Roman"/>
          <w:color w:val="000000"/>
        </w:rPr>
      </w:pPr>
      <w:r w:rsidRPr="00435322"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401FC5" wp14:editId="2A0F92BF">
                <wp:simplePos x="0" y="0"/>
                <wp:positionH relativeFrom="column">
                  <wp:posOffset>305521</wp:posOffset>
                </wp:positionH>
                <wp:positionV relativeFrom="paragraph">
                  <wp:posOffset>28575</wp:posOffset>
                </wp:positionV>
                <wp:extent cx="165100" cy="158750"/>
                <wp:effectExtent l="0" t="0" r="25400" b="127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CFE0B" id="Prostokąt 3" o:spid="_x0000_s1026" style="position:absolute;margin-left:24.05pt;margin-top:2.25pt;width:13pt;height:1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" filled="f" strokecolor="black [3213]" strokeweight="1pt"/>
            </w:pict>
          </mc:Fallback>
        </mc:AlternateContent>
      </w:r>
      <w:r w:rsidRPr="00435322">
        <w:rPr>
          <w:rFonts w:ascii="Times New Roman" w:hAnsi="Times New Roman"/>
          <w:color w:val="000000"/>
        </w:rPr>
        <w:t>Komentarze dot. prawa wodnego.</w:t>
      </w:r>
    </w:p>
    <w:p w14:paraId="52E1AA98" w14:textId="77777777" w:rsidR="003449A9" w:rsidRPr="00435322" w:rsidRDefault="003449A9" w:rsidP="003449A9">
      <w:pPr>
        <w:pStyle w:val="Akapitzlist1"/>
        <w:spacing w:before="200" w:after="0"/>
        <w:ind w:left="1276" w:hanging="425"/>
        <w:rPr>
          <w:rFonts w:ascii="Times New Roman" w:hAnsi="Times New Roman"/>
          <w:color w:val="000000"/>
        </w:rPr>
      </w:pPr>
      <w:r w:rsidRPr="00435322"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7D7C7C" wp14:editId="131D6562">
                <wp:simplePos x="0" y="0"/>
                <wp:positionH relativeFrom="column">
                  <wp:posOffset>303616</wp:posOffset>
                </wp:positionH>
                <wp:positionV relativeFrom="paragraph">
                  <wp:posOffset>132715</wp:posOffset>
                </wp:positionV>
                <wp:extent cx="165100" cy="158750"/>
                <wp:effectExtent l="0" t="0" r="25400" b="1270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9A2EFA" id="Prostokąt 1" o:spid="_x0000_s1026" style="position:absolute;margin-left:23.9pt;margin-top:10.45pt;width:13pt;height:1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" filled="f" strokecolor="black [3213]" strokeweight="1pt"/>
            </w:pict>
          </mc:Fallback>
        </mc:AlternateContent>
      </w:r>
      <w:r w:rsidRPr="00435322">
        <w:rPr>
          <w:rFonts w:ascii="Times New Roman" w:hAnsi="Times New Roman"/>
          <w:color w:val="000000"/>
        </w:rPr>
        <w:t>6.37.  Komentarze z zakresu prawa geologicznego i górniczego.</w:t>
      </w:r>
    </w:p>
    <w:p w14:paraId="365A58CB" w14:textId="77777777" w:rsidR="003449A9" w:rsidRPr="00435322" w:rsidRDefault="003449A9" w:rsidP="003449A9">
      <w:pPr>
        <w:pStyle w:val="Akapitzlist1"/>
        <w:spacing w:before="200" w:after="0"/>
        <w:ind w:left="1276" w:hanging="425"/>
        <w:rPr>
          <w:rFonts w:ascii="Times New Roman" w:hAnsi="Times New Roman"/>
          <w:color w:val="000000"/>
        </w:rPr>
      </w:pPr>
      <w:r w:rsidRPr="00435322"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C72D40" wp14:editId="191FE97D">
                <wp:simplePos x="0" y="0"/>
                <wp:positionH relativeFrom="column">
                  <wp:posOffset>305521</wp:posOffset>
                </wp:positionH>
                <wp:positionV relativeFrom="paragraph">
                  <wp:posOffset>137795</wp:posOffset>
                </wp:positionV>
                <wp:extent cx="165100" cy="158750"/>
                <wp:effectExtent l="0" t="0" r="25400" b="1270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8C92E9" id="Prostokąt 6" o:spid="_x0000_s1026" style="position:absolute;margin-left:24.05pt;margin-top:10.85pt;width:13pt;height:12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" filled="f" strokecolor="black [3213]" strokeweight="1pt"/>
            </w:pict>
          </mc:Fallback>
        </mc:AlternateContent>
      </w:r>
      <w:r w:rsidRPr="00435322">
        <w:rPr>
          <w:rFonts w:ascii="Times New Roman" w:hAnsi="Times New Roman"/>
          <w:color w:val="000000"/>
        </w:rPr>
        <w:t>6.38.  Komentarze do ustawy o służbie cywilnej.</w:t>
      </w:r>
    </w:p>
    <w:p w14:paraId="430D39D7" w14:textId="77777777" w:rsidR="003449A9" w:rsidRPr="00435322" w:rsidRDefault="003449A9" w:rsidP="003449A9">
      <w:pPr>
        <w:pStyle w:val="Akapitzlist1"/>
        <w:spacing w:before="200" w:after="0"/>
        <w:ind w:left="1276" w:hanging="425"/>
        <w:rPr>
          <w:rFonts w:ascii="Times New Roman" w:hAnsi="Times New Roman"/>
          <w:color w:val="000000"/>
        </w:rPr>
      </w:pPr>
      <w:r w:rsidRPr="00435322"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4D0FD6" wp14:editId="3F65841F">
                <wp:simplePos x="0" y="0"/>
                <wp:positionH relativeFrom="column">
                  <wp:posOffset>303466</wp:posOffset>
                </wp:positionH>
                <wp:positionV relativeFrom="paragraph">
                  <wp:posOffset>136349</wp:posOffset>
                </wp:positionV>
                <wp:extent cx="165100" cy="158750"/>
                <wp:effectExtent l="0" t="0" r="25400" b="1270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677C11" id="Prostokąt 7" o:spid="_x0000_s1026" style="position:absolute;margin-left:23.9pt;margin-top:10.75pt;width:13pt;height:1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" filled="f" strokecolor="black [3213]" strokeweight="1pt"/>
            </w:pict>
          </mc:Fallback>
        </mc:AlternateContent>
      </w:r>
      <w:r w:rsidRPr="00435322">
        <w:rPr>
          <w:rFonts w:ascii="Times New Roman" w:hAnsi="Times New Roman"/>
          <w:color w:val="000000"/>
        </w:rPr>
        <w:t>6.39.  Komentarze do ustawy o ponownym wykorzystaniu informacji sektora publicznego.</w:t>
      </w:r>
    </w:p>
    <w:p w14:paraId="6D70BBA1" w14:textId="77777777" w:rsidR="003449A9" w:rsidRPr="00435322" w:rsidRDefault="003449A9" w:rsidP="003449A9">
      <w:pPr>
        <w:pStyle w:val="Akapitzlist1"/>
        <w:spacing w:before="200" w:after="0"/>
        <w:ind w:left="1276" w:hanging="425"/>
        <w:rPr>
          <w:rFonts w:ascii="Times New Roman" w:hAnsi="Times New Roman"/>
          <w:color w:val="000000"/>
        </w:rPr>
      </w:pPr>
      <w:r w:rsidRPr="00435322"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8A6B02" wp14:editId="3D380C16">
                <wp:simplePos x="0" y="0"/>
                <wp:positionH relativeFrom="column">
                  <wp:posOffset>303466</wp:posOffset>
                </wp:positionH>
                <wp:positionV relativeFrom="paragraph">
                  <wp:posOffset>144032</wp:posOffset>
                </wp:positionV>
                <wp:extent cx="165100" cy="158750"/>
                <wp:effectExtent l="0" t="0" r="25400" b="1270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D06483" id="Prostokąt 8" o:spid="_x0000_s1026" style="position:absolute;margin-left:23.9pt;margin-top:11.35pt;width:13pt;height:12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" filled="f" strokecolor="black [3213]" strokeweight="1pt"/>
            </w:pict>
          </mc:Fallback>
        </mc:AlternateContent>
      </w:r>
      <w:r w:rsidRPr="00435322">
        <w:rPr>
          <w:rFonts w:ascii="Times New Roman" w:hAnsi="Times New Roman"/>
          <w:color w:val="000000"/>
        </w:rPr>
        <w:t>6.40.  Komentarze do przepisów dot. redagowania i ogłaszania aktów normatywnych (w tym zasad techniki prawodawczej.</w:t>
      </w:r>
    </w:p>
    <w:p w14:paraId="18DAF71E" w14:textId="77777777" w:rsidR="003449A9" w:rsidRPr="00435322" w:rsidRDefault="003449A9" w:rsidP="003449A9">
      <w:pPr>
        <w:pStyle w:val="Akapitzlist1"/>
        <w:spacing w:before="200" w:after="0"/>
        <w:ind w:left="1276" w:hanging="425"/>
        <w:rPr>
          <w:rFonts w:ascii="Times New Roman" w:hAnsi="Times New Roman"/>
          <w:color w:val="000000"/>
        </w:rPr>
      </w:pPr>
      <w:r w:rsidRPr="00435322"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347219" wp14:editId="3909F536">
                <wp:simplePos x="0" y="0"/>
                <wp:positionH relativeFrom="column">
                  <wp:posOffset>295361</wp:posOffset>
                </wp:positionH>
                <wp:positionV relativeFrom="paragraph">
                  <wp:posOffset>137160</wp:posOffset>
                </wp:positionV>
                <wp:extent cx="165100" cy="158750"/>
                <wp:effectExtent l="0" t="0" r="25400" b="1270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FAE0DE" id="Prostokąt 9" o:spid="_x0000_s1026" style="position:absolute;margin-left:23.25pt;margin-top:10.8pt;width:13pt;height:1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" filled="f" strokecolor="black [3213]" strokeweight="1pt"/>
            </w:pict>
          </mc:Fallback>
        </mc:AlternateContent>
      </w:r>
      <w:r w:rsidRPr="00435322">
        <w:rPr>
          <w:rFonts w:ascii="Times New Roman" w:hAnsi="Times New Roman"/>
          <w:color w:val="000000"/>
        </w:rPr>
        <w:t>6.41. Komentarze z zakresu działu transportu (lotniczy, kolejowy, drogi publiczne, ruch drogowy, prawo przewozowe, itp.).</w:t>
      </w:r>
    </w:p>
    <w:p w14:paraId="2346F578" w14:textId="77777777" w:rsidR="003449A9" w:rsidRPr="00461734" w:rsidRDefault="003449A9" w:rsidP="003449A9">
      <w:pPr>
        <w:pStyle w:val="Akapitzlist1"/>
        <w:numPr>
          <w:ilvl w:val="0"/>
          <w:numId w:val="5"/>
        </w:numPr>
        <w:spacing w:before="200" w:after="0" w:line="360" w:lineRule="auto"/>
        <w:jc w:val="both"/>
        <w:rPr>
          <w:rFonts w:ascii="Times New Roman" w:hAnsi="Times New Roman"/>
          <w:color w:val="000000"/>
        </w:rPr>
      </w:pPr>
      <w:r w:rsidRPr="007B1BBD">
        <w:rPr>
          <w:rFonts w:ascii="Times New Roman" w:hAnsi="Times New Roman"/>
        </w:rPr>
        <w:t>Dodatkowe opcje, które Wykonawca zapewni Zamawiającemu w ramach Systemu Informacji Prawnej (wymaganie opcjonalne wymienione w cz. IV Opisu przedmiotu zamówienia w specyfikacji istotnych wymagań dotyczących zawartości Systemu Informacji Prawnej w pkt 4):</w:t>
      </w:r>
    </w:p>
    <w:p w14:paraId="7443BF94" w14:textId="77777777" w:rsidR="003449A9" w:rsidRDefault="003449A9" w:rsidP="003449A9">
      <w:pPr>
        <w:pStyle w:val="Akapitzlist1"/>
        <w:spacing w:after="0" w:line="360" w:lineRule="auto"/>
        <w:jc w:val="both"/>
        <w:rPr>
          <w:rFonts w:ascii="Times New Roman" w:hAnsi="Times New Roman"/>
        </w:rPr>
      </w:pPr>
      <w:r w:rsidRPr="007B1BBD">
        <w:rPr>
          <w:rFonts w:ascii="Times New Roman" w:hAnsi="Times New Roman"/>
        </w:rPr>
        <w:t>System Informacji Prawnej posiada narzędzie ułatwiające pracę z orzecznictwem sądowym pozwalające m.in. grupowanie orzeczeń podobnych</w:t>
      </w:r>
      <w:r w:rsidRPr="007B1BBD">
        <w:rPr>
          <w:rFonts w:ascii="Times New Roman" w:hAnsi="Times New Roman"/>
          <w:vertAlign w:val="superscript"/>
        </w:rPr>
        <w:t>2</w:t>
      </w:r>
      <w:r w:rsidRPr="007B1BBD">
        <w:rPr>
          <w:rFonts w:ascii="Times New Roman" w:hAnsi="Times New Roman"/>
        </w:rPr>
        <w:t>:</w:t>
      </w:r>
    </w:p>
    <w:p w14:paraId="66197970" w14:textId="6D74974E" w:rsidR="003449A9" w:rsidRPr="007B1BBD" w:rsidRDefault="003449A9" w:rsidP="003449A9">
      <w:pPr>
        <w:pStyle w:val="Akapitzlist1"/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object w:dxaOrig="225" w:dyaOrig="225" w14:anchorId="407A3B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08.3pt;height:20.15pt" o:ole="">
            <v:imagedata r:id="rId8" o:title=""/>
          </v:shape>
          <w:control r:id="rId9" w:name="CheckBox3" w:shapeid="_x0000_i1033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object w:dxaOrig="225" w:dyaOrig="225" w14:anchorId="2C3BBCE8">
          <v:shape id="_x0000_i1035" type="#_x0000_t75" style="width:108.3pt;height:20.15pt" o:ole="">
            <v:imagedata r:id="rId10" o:title=""/>
          </v:shape>
          <w:control r:id="rId11" w:name="CheckBox4" w:shapeid="_x0000_i1035"/>
        </w:object>
      </w:r>
    </w:p>
    <w:p w14:paraId="7A54B472" w14:textId="77777777" w:rsidR="003449A9" w:rsidRPr="00931BDB" w:rsidRDefault="003449A9" w:rsidP="003449A9">
      <w:pPr>
        <w:pStyle w:val="Akapitzlist1"/>
        <w:numPr>
          <w:ilvl w:val="0"/>
          <w:numId w:val="5"/>
        </w:numPr>
        <w:spacing w:before="200" w:after="0" w:line="36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14:paraId="1E9B75CC" w14:textId="77777777" w:rsidR="003449A9" w:rsidRPr="00931BDB" w:rsidRDefault="003449A9" w:rsidP="003449A9">
      <w:pPr>
        <w:pStyle w:val="Akapitzlist1"/>
        <w:numPr>
          <w:ilvl w:val="0"/>
          <w:numId w:val="5"/>
        </w:numPr>
        <w:spacing w:before="200" w:after="0" w:line="36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14:paraId="4D02DAAA" w14:textId="77777777" w:rsidR="003449A9" w:rsidRPr="00931BDB" w:rsidRDefault="003449A9" w:rsidP="003449A9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018B9782" w14:textId="77777777" w:rsidR="003449A9" w:rsidRPr="00931BDB" w:rsidRDefault="003449A9" w:rsidP="003449A9">
      <w:pPr>
        <w:pStyle w:val="Akapitzlist1"/>
        <w:numPr>
          <w:ilvl w:val="0"/>
          <w:numId w:val="5"/>
        </w:numPr>
        <w:spacing w:before="200" w:after="0" w:line="36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63401158" w14:textId="6D64CE90" w:rsidR="003449A9" w:rsidRDefault="003449A9" w:rsidP="003449A9">
      <w:pPr>
        <w:pStyle w:val="Akapitzlist"/>
        <w:numPr>
          <w:ilvl w:val="0"/>
          <w:numId w:val="14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</w:t>
      </w:r>
      <w:r w:rsidR="00A16EFF">
        <w:rPr>
          <w:rFonts w:ascii="Times New Roman" w:hAnsi="Times New Roman"/>
          <w:color w:val="000000"/>
        </w:rPr>
        <w:t>;</w:t>
      </w:r>
    </w:p>
    <w:p w14:paraId="2BE642E0" w14:textId="17497C38" w:rsidR="003449A9" w:rsidRDefault="003449A9" w:rsidP="003449A9">
      <w:pPr>
        <w:pStyle w:val="Akapitzlist"/>
        <w:numPr>
          <w:ilvl w:val="0"/>
          <w:numId w:val="14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</w:t>
      </w:r>
      <w:r w:rsidR="00A16EFF">
        <w:rPr>
          <w:rFonts w:ascii="Times New Roman" w:hAnsi="Times New Roman"/>
          <w:color w:val="000000"/>
        </w:rPr>
        <w:t>;</w:t>
      </w:r>
    </w:p>
    <w:p w14:paraId="3BA04B84" w14:textId="22E2456B" w:rsidR="003449A9" w:rsidRDefault="003449A9" w:rsidP="003449A9">
      <w:pPr>
        <w:pStyle w:val="Akapitzlist"/>
        <w:numPr>
          <w:ilvl w:val="0"/>
          <w:numId w:val="14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</w:t>
      </w:r>
      <w:r w:rsidR="00A16EFF">
        <w:rPr>
          <w:rFonts w:ascii="Times New Roman" w:hAnsi="Times New Roman"/>
          <w:color w:val="000000"/>
        </w:rPr>
        <w:t>;</w:t>
      </w:r>
    </w:p>
    <w:p w14:paraId="0F7DCD04" w14:textId="24AC99C3" w:rsidR="003449A9" w:rsidRDefault="003449A9" w:rsidP="003449A9">
      <w:pPr>
        <w:pStyle w:val="Akapitzlist"/>
        <w:numPr>
          <w:ilvl w:val="0"/>
          <w:numId w:val="14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</w:t>
      </w:r>
      <w:r w:rsidR="00A16EFF">
        <w:rPr>
          <w:rFonts w:ascii="Times New Roman" w:hAnsi="Times New Roman"/>
          <w:color w:val="000000"/>
        </w:rPr>
        <w:t>;</w:t>
      </w:r>
    </w:p>
    <w:p w14:paraId="682EBF8F" w14:textId="176C51B2" w:rsidR="003449A9" w:rsidRPr="00950248" w:rsidRDefault="003449A9" w:rsidP="003449A9">
      <w:pPr>
        <w:pStyle w:val="Akapitzlist"/>
        <w:numPr>
          <w:ilvl w:val="0"/>
          <w:numId w:val="14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="00A16EFF">
        <w:rPr>
          <w:rFonts w:ascii="Times New Roman" w:hAnsi="Times New Roman" w:cs="Times New Roman"/>
        </w:rPr>
        <w:t>;</w:t>
      </w:r>
    </w:p>
    <w:p w14:paraId="6477B820" w14:textId="1E4D0F2A" w:rsidR="003449A9" w:rsidRDefault="003449A9" w:rsidP="003449A9">
      <w:pPr>
        <w:pStyle w:val="Akapitzlist"/>
        <w:numPr>
          <w:ilvl w:val="0"/>
          <w:numId w:val="14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lastRenderedPageBreak/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2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 w:rsidR="00A16EFF">
        <w:rPr>
          <w:rFonts w:ascii="Times New Roman" w:hAnsi="Times New Roman"/>
          <w:color w:val="000000"/>
        </w:rPr>
        <w:t>;</w:t>
      </w:r>
    </w:p>
    <w:p w14:paraId="5FDF8208" w14:textId="77777777" w:rsidR="003449A9" w:rsidRPr="0074041F" w:rsidRDefault="003449A9" w:rsidP="003449A9">
      <w:pPr>
        <w:pStyle w:val="Akapitzlist"/>
        <w:numPr>
          <w:ilvl w:val="0"/>
          <w:numId w:val="14"/>
        </w:numPr>
        <w:spacing w:after="0" w:line="360" w:lineRule="auto"/>
        <w:ind w:left="1134" w:hanging="425"/>
        <w:jc w:val="both"/>
        <w:rPr>
          <w:rFonts w:ascii="Times New Roman" w:hAnsi="Times New Roman"/>
        </w:rPr>
      </w:pPr>
      <w:r w:rsidRPr="0074041F">
        <w:rPr>
          <w:rFonts w:ascii="Times New Roman" w:hAnsi="Times New Roman"/>
        </w:rPr>
        <w:t>realizując przedmiotowe zamówienie będę w pełnym zakresie przestrzegać przepisów rozporządzenia Parlamentu Europejskiego i Rady z dnia 27 kwietnia 2016 r. w sprawie ochrony osób fizycznych w związku z przetwarzaniem danych osobowych i w sprawie swobodnego przepływu takich danych oraz uchylenia dyrektywy 95/46/WE (ogólne rozporządzenia o ochronie danych) (Dz. Urz. UE L 119 z 04.05.2016 r., str. 1 oraz Dz. Urz. UE L 127 z 23.05.2018, str. 2) zwanego dalej w skrócie „RODO”, w szczególności zapewniam wystarczające gwarancje wdrożenia odpowiednich środków technicznych i organizacyjnych, by przetwarzanie spełniało wymogi RODO i chroniło prawa osób, których dane dotyczą</w:t>
      </w:r>
      <w:r w:rsidRPr="0074041F">
        <w:rPr>
          <w:rStyle w:val="Odwoanieprzypisudolnego"/>
          <w:rFonts w:ascii="Times New Roman" w:hAnsi="Times New Roman"/>
        </w:rPr>
        <w:footnoteReference w:id="3"/>
      </w:r>
      <w:r w:rsidRPr="0074041F">
        <w:rPr>
          <w:rFonts w:ascii="Times New Roman" w:hAnsi="Times New Roman"/>
        </w:rPr>
        <w:t>.</w:t>
      </w:r>
    </w:p>
    <w:p w14:paraId="1C8C6804" w14:textId="77777777" w:rsidR="003449A9" w:rsidRPr="0074041F" w:rsidRDefault="003449A9" w:rsidP="003449A9">
      <w:pPr>
        <w:pStyle w:val="Akapitzlist1"/>
        <w:ind w:left="349"/>
        <w:rPr>
          <w:rFonts w:ascii="Times New Roman" w:hAnsi="Times New Roman"/>
          <w:sz w:val="2"/>
          <w:szCs w:val="16"/>
        </w:rPr>
      </w:pPr>
    </w:p>
    <w:p w14:paraId="517F25A3" w14:textId="231F554A" w:rsidR="003449A9" w:rsidRDefault="003449A9" w:rsidP="003449A9">
      <w:pPr>
        <w:spacing w:after="0"/>
        <w:ind w:left="1134" w:hanging="42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object w:dxaOrig="225" w:dyaOrig="225" w14:anchorId="0ACAC82E">
          <v:shape id="_x0000_i1037" type="#_x0000_t75" style="width:108.3pt;height:21.9pt" o:ole="">
            <v:imagedata r:id="rId12" o:title=""/>
          </v:shape>
          <w:control r:id="rId13" w:name="CheckBox1" w:shapeid="_x0000_i1037"/>
        </w:objec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object w:dxaOrig="225" w:dyaOrig="225" w14:anchorId="206E5385">
          <v:shape id="_x0000_i1039" type="#_x0000_t75" style="width:108.3pt;height:21.9pt" o:ole="">
            <v:imagedata r:id="rId14" o:title=""/>
          </v:shape>
          <w:control r:id="rId15" w:name="CheckBox2" w:shapeid="_x0000_i1039"/>
        </w:object>
      </w:r>
    </w:p>
    <w:p w14:paraId="15D3C34C" w14:textId="77777777" w:rsidR="003449A9" w:rsidRPr="00931BDB" w:rsidRDefault="003449A9" w:rsidP="003449A9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7F7EF5B" w14:textId="77777777" w:rsidR="003449A9" w:rsidRPr="00931BDB" w:rsidRDefault="003449A9" w:rsidP="003449A9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DA67176" w14:textId="77777777" w:rsidR="003449A9" w:rsidRPr="00931BDB" w:rsidRDefault="003449A9" w:rsidP="003449A9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755BC25C" w14:textId="77777777" w:rsidR="003449A9" w:rsidRPr="00000995" w:rsidRDefault="003449A9" w:rsidP="003449A9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14:paraId="5C3C456C" w14:textId="77777777" w:rsidR="003449A9" w:rsidRPr="00000995" w:rsidRDefault="003449A9" w:rsidP="003449A9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p w14:paraId="6019C7CF" w14:textId="02072ADF" w:rsidR="002E1686" w:rsidRDefault="002E1686">
      <w:pPr>
        <w:suppressAutoHyphens w:val="0"/>
        <w:spacing w:after="160" w:line="259" w:lineRule="auto"/>
        <w:rPr>
          <w:rFonts w:ascii="Times New Roman" w:hAnsi="Times New Roman"/>
          <w:color w:val="000000"/>
          <w:sz w:val="18"/>
          <w:szCs w:val="20"/>
        </w:rPr>
      </w:pPr>
    </w:p>
    <w:sectPr w:rsidR="002E1686" w:rsidSect="00437A44">
      <w:headerReference w:type="default" r:id="rId16"/>
      <w:footerReference w:type="default" r:id="rId1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53DFB" w14:textId="77777777" w:rsidR="00B00017" w:rsidRDefault="00B00017">
      <w:pPr>
        <w:spacing w:after="0" w:line="240" w:lineRule="auto"/>
      </w:pPr>
      <w:r>
        <w:separator/>
      </w:r>
    </w:p>
  </w:endnote>
  <w:endnote w:type="continuationSeparator" w:id="0">
    <w:p w14:paraId="4F74787F" w14:textId="77777777" w:rsidR="00B00017" w:rsidRDefault="00B0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440843A" w14:textId="77777777" w:rsidR="00F9574C" w:rsidRPr="00931BDB" w:rsidRDefault="00F9574C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6BF52" w14:textId="77777777" w:rsidR="00B00017" w:rsidRDefault="00B00017">
      <w:pPr>
        <w:spacing w:after="0" w:line="240" w:lineRule="auto"/>
      </w:pPr>
      <w:r>
        <w:separator/>
      </w:r>
    </w:p>
  </w:footnote>
  <w:footnote w:type="continuationSeparator" w:id="0">
    <w:p w14:paraId="67AB7D0A" w14:textId="77777777" w:rsidR="00B00017" w:rsidRDefault="00B00017">
      <w:pPr>
        <w:spacing w:after="0" w:line="240" w:lineRule="auto"/>
      </w:pPr>
      <w:r>
        <w:continuationSeparator/>
      </w:r>
    </w:p>
  </w:footnote>
  <w:footnote w:id="1">
    <w:p w14:paraId="4E10E113" w14:textId="77777777" w:rsidR="003449A9" w:rsidRPr="001569B2" w:rsidRDefault="003449A9" w:rsidP="003449A9">
      <w:pPr>
        <w:pStyle w:val="Tekstprzypisudolnego"/>
        <w:rPr>
          <w:rFonts w:ascii="Times New Roman" w:hAnsi="Times New Roman"/>
          <w:sz w:val="16"/>
        </w:rPr>
      </w:pPr>
      <w:r w:rsidRPr="001569B2">
        <w:rPr>
          <w:rStyle w:val="Odwoanieprzypisudolnego"/>
          <w:rFonts w:ascii="Times New Roman" w:hAnsi="Times New Roman"/>
          <w:sz w:val="16"/>
        </w:rPr>
        <w:footnoteRef/>
      </w:r>
      <w:r w:rsidRPr="001569B2">
        <w:rPr>
          <w:rFonts w:ascii="Times New Roman" w:hAnsi="Times New Roman"/>
          <w:sz w:val="16"/>
        </w:rPr>
        <w:t xml:space="preserve"> należy zaznaczyć krzyżykiem lub „x”.</w:t>
      </w:r>
    </w:p>
  </w:footnote>
  <w:footnote w:id="2">
    <w:p w14:paraId="7897622D" w14:textId="77777777" w:rsidR="003449A9" w:rsidRPr="009114EC" w:rsidRDefault="003449A9" w:rsidP="003449A9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9114E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114EC">
        <w:rPr>
          <w:rFonts w:ascii="Times New Roman" w:hAnsi="Times New Roman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  <w:footnote w:id="3">
    <w:p w14:paraId="629E551A" w14:textId="77777777" w:rsidR="003449A9" w:rsidRPr="009114EC" w:rsidRDefault="003449A9" w:rsidP="003449A9">
      <w:pPr>
        <w:pStyle w:val="Tekstprzypisudolnego"/>
        <w:rPr>
          <w:rFonts w:ascii="Times New Roman" w:hAnsi="Times New Roman"/>
          <w:sz w:val="16"/>
          <w:szCs w:val="16"/>
        </w:rPr>
      </w:pPr>
      <w:r w:rsidRPr="009114E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114EC">
        <w:rPr>
          <w:rFonts w:ascii="Times New Roman" w:hAnsi="Times New Roman"/>
          <w:sz w:val="16"/>
          <w:szCs w:val="16"/>
        </w:rPr>
        <w:t xml:space="preserve"> Uwaga: W przypadku braku powyższej deklaracji bądź zaznaczenia wariantu „NIE” oferta Wykonawcy zostanie odrzucona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E462" w14:textId="3679A634" w:rsidR="00275909" w:rsidRPr="00275909" w:rsidRDefault="00BA03ED" w:rsidP="00D47D20">
    <w:pPr>
      <w:pStyle w:val="Nagwek"/>
      <w:spacing w:after="24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20"/>
      </w:rPr>
      <w:t>IRSI.2635</w:t>
    </w:r>
    <w:r w:rsidR="00641D77">
      <w:rPr>
        <w:rFonts w:ascii="Times New Roman" w:hAnsi="Times New Roman"/>
        <w:sz w:val="20"/>
      </w:rPr>
      <w:t>.</w:t>
    </w:r>
    <w:r w:rsidR="00493ACF">
      <w:rPr>
        <w:rFonts w:ascii="Times New Roman" w:hAnsi="Times New Roman"/>
        <w:sz w:val="20"/>
      </w:rPr>
      <w:t>18</w:t>
    </w:r>
    <w:r>
      <w:rPr>
        <w:rFonts w:ascii="Times New Roman" w:hAnsi="Times New Roman"/>
        <w:sz w:val="20"/>
      </w:rPr>
      <w:t>.20</w:t>
    </w:r>
    <w:r w:rsidR="00275909">
      <w:rPr>
        <w:rFonts w:ascii="Times New Roman" w:hAnsi="Times New Roman"/>
        <w:sz w:val="20"/>
      </w:rPr>
      <w:t>2</w:t>
    </w:r>
    <w:r w:rsidR="00BF35DE">
      <w:rPr>
        <w:rFonts w:ascii="Times New Roman" w:hAnsi="Times New Roman"/>
        <w:sz w:val="20"/>
      </w:rPr>
      <w:t>3</w:t>
    </w:r>
    <w:r w:rsidR="00275909">
      <w:rPr>
        <w:rFonts w:ascii="Times New Roman" w:hAnsi="Times New Roman"/>
        <w:sz w:val="20"/>
      </w:rPr>
      <w:t>.</w:t>
    </w:r>
    <w:r w:rsidR="00493ACF">
      <w:rPr>
        <w:rFonts w:ascii="Times New Roman" w:hAnsi="Times New Roman"/>
        <w:sz w:val="2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1D14E45"/>
    <w:multiLevelType w:val="hybridMultilevel"/>
    <w:tmpl w:val="C1C8C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F7E7691"/>
    <w:multiLevelType w:val="multilevel"/>
    <w:tmpl w:val="7C6A80F2"/>
    <w:lvl w:ilvl="0">
      <w:start w:val="6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>
      <w:start w:val="31"/>
      <w:numFmt w:val="decimal"/>
      <w:isLgl/>
      <w:lvlText w:val="%1.%2."/>
      <w:lvlJc w:val="left"/>
      <w:pPr>
        <w:ind w:left="30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1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B356B9E"/>
    <w:multiLevelType w:val="hybridMultilevel"/>
    <w:tmpl w:val="7B42205A"/>
    <w:lvl w:ilvl="0" w:tplc="61EAED44">
      <w:start w:val="1"/>
      <w:numFmt w:val="upperLetter"/>
      <w:lvlText w:val="%1)."/>
      <w:lvlJc w:val="left"/>
      <w:pPr>
        <w:ind w:left="654" w:hanging="360"/>
      </w:pPr>
    </w:lvl>
    <w:lvl w:ilvl="1" w:tplc="0415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4" w15:restartNumberingAfterBreak="0">
    <w:nsid w:val="1D447507"/>
    <w:multiLevelType w:val="hybridMultilevel"/>
    <w:tmpl w:val="D77086AE"/>
    <w:lvl w:ilvl="0" w:tplc="61EAED44">
      <w:start w:val="1"/>
      <w:numFmt w:val="upperLetter"/>
      <w:lvlText w:val="%1)."/>
      <w:lvlJc w:val="left"/>
      <w:pPr>
        <w:ind w:left="654" w:hanging="360"/>
      </w:pPr>
    </w:lvl>
    <w:lvl w:ilvl="1" w:tplc="0415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5" w15:restartNumberingAfterBreak="0">
    <w:nsid w:val="1F6474FE"/>
    <w:multiLevelType w:val="multilevel"/>
    <w:tmpl w:val="FF2003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13D4D3A"/>
    <w:multiLevelType w:val="hybridMultilevel"/>
    <w:tmpl w:val="8B745410"/>
    <w:lvl w:ilvl="0" w:tplc="39665412">
      <w:start w:val="1"/>
      <w:numFmt w:val="decimal"/>
      <w:lvlText w:val="9.%1."/>
      <w:lvlJc w:val="left"/>
      <w:pPr>
        <w:ind w:left="360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B324B10"/>
    <w:multiLevelType w:val="hybridMultilevel"/>
    <w:tmpl w:val="44106E74"/>
    <w:lvl w:ilvl="0" w:tplc="7E18DF0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BBD2B34"/>
    <w:multiLevelType w:val="hybridMultilevel"/>
    <w:tmpl w:val="3648E0F6"/>
    <w:lvl w:ilvl="0" w:tplc="61EAED44">
      <w:start w:val="1"/>
      <w:numFmt w:val="upperLetter"/>
      <w:lvlText w:val="%1)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8814C0"/>
    <w:multiLevelType w:val="multilevel"/>
    <w:tmpl w:val="9FD0888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CEB49EE"/>
    <w:multiLevelType w:val="multilevel"/>
    <w:tmpl w:val="0462877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23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3891439"/>
    <w:multiLevelType w:val="hybridMultilevel"/>
    <w:tmpl w:val="0BC4AEC6"/>
    <w:lvl w:ilvl="0" w:tplc="61EAED44">
      <w:start w:val="1"/>
      <w:numFmt w:val="upperLetter"/>
      <w:lvlText w:val="%1)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4D17B2"/>
    <w:multiLevelType w:val="hybridMultilevel"/>
    <w:tmpl w:val="9C7CE7FE"/>
    <w:lvl w:ilvl="0" w:tplc="7A78DF26">
      <w:start w:val="1"/>
      <w:numFmt w:val="decimal"/>
      <w:lvlText w:val="6.%1."/>
      <w:lvlJc w:val="left"/>
      <w:pPr>
        <w:ind w:left="336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056" w:hanging="360"/>
      </w:pPr>
    </w:lvl>
    <w:lvl w:ilvl="2" w:tplc="0415001B">
      <w:start w:val="1"/>
      <w:numFmt w:val="lowerRoman"/>
      <w:lvlText w:val="%3."/>
      <w:lvlJc w:val="right"/>
      <w:pPr>
        <w:ind w:left="1776" w:hanging="180"/>
      </w:pPr>
    </w:lvl>
    <w:lvl w:ilvl="3" w:tplc="0415000F">
      <w:start w:val="1"/>
      <w:numFmt w:val="decimal"/>
      <w:lvlText w:val="%4."/>
      <w:lvlJc w:val="left"/>
      <w:pPr>
        <w:ind w:left="2496" w:hanging="360"/>
      </w:pPr>
    </w:lvl>
    <w:lvl w:ilvl="4" w:tplc="04150019">
      <w:start w:val="1"/>
      <w:numFmt w:val="lowerLetter"/>
      <w:lvlText w:val="%5."/>
      <w:lvlJc w:val="left"/>
      <w:pPr>
        <w:ind w:left="3216" w:hanging="360"/>
      </w:pPr>
    </w:lvl>
    <w:lvl w:ilvl="5" w:tplc="0415001B">
      <w:start w:val="1"/>
      <w:numFmt w:val="lowerRoman"/>
      <w:lvlText w:val="%6."/>
      <w:lvlJc w:val="right"/>
      <w:pPr>
        <w:ind w:left="3936" w:hanging="180"/>
      </w:pPr>
    </w:lvl>
    <w:lvl w:ilvl="6" w:tplc="0415000F">
      <w:start w:val="1"/>
      <w:numFmt w:val="decimal"/>
      <w:lvlText w:val="%7."/>
      <w:lvlJc w:val="left"/>
      <w:pPr>
        <w:ind w:left="4656" w:hanging="360"/>
      </w:pPr>
    </w:lvl>
    <w:lvl w:ilvl="7" w:tplc="04150019">
      <w:start w:val="1"/>
      <w:numFmt w:val="lowerLetter"/>
      <w:lvlText w:val="%8."/>
      <w:lvlJc w:val="left"/>
      <w:pPr>
        <w:ind w:left="5376" w:hanging="360"/>
      </w:pPr>
    </w:lvl>
    <w:lvl w:ilvl="8" w:tplc="0415001B">
      <w:start w:val="1"/>
      <w:numFmt w:val="lowerRoman"/>
      <w:lvlText w:val="%9."/>
      <w:lvlJc w:val="right"/>
      <w:pPr>
        <w:ind w:left="6096" w:hanging="180"/>
      </w:pPr>
    </w:lvl>
  </w:abstractNum>
  <w:abstractNum w:abstractNumId="26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BF1E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51258EA"/>
    <w:multiLevelType w:val="hybridMultilevel"/>
    <w:tmpl w:val="8946C7F4"/>
    <w:lvl w:ilvl="0" w:tplc="796EF886">
      <w:start w:val="1"/>
      <w:numFmt w:val="decimal"/>
      <w:lvlText w:val="4.%1."/>
      <w:lvlJc w:val="left"/>
      <w:pPr>
        <w:ind w:left="360" w:hanging="360"/>
      </w:pPr>
      <w:rPr>
        <w:b w:val="0"/>
        <w:bCs/>
        <w:i w:val="0"/>
      </w:rPr>
    </w:lvl>
    <w:lvl w:ilvl="1" w:tplc="5652F9EE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C87FE0"/>
    <w:multiLevelType w:val="hybridMultilevel"/>
    <w:tmpl w:val="1E76EC96"/>
    <w:lvl w:ilvl="0" w:tplc="F71A6964">
      <w:start w:val="4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A01FF5"/>
    <w:multiLevelType w:val="hybridMultilevel"/>
    <w:tmpl w:val="859AC5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9830CBB"/>
    <w:multiLevelType w:val="multilevel"/>
    <w:tmpl w:val="88709CB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21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  <w:b/>
      </w:rPr>
    </w:lvl>
  </w:abstractNum>
  <w:abstractNum w:abstractNumId="36" w15:restartNumberingAfterBreak="0">
    <w:nsid w:val="6FA84E7F"/>
    <w:multiLevelType w:val="hybridMultilevel"/>
    <w:tmpl w:val="2C2CF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759518F"/>
    <w:multiLevelType w:val="hybridMultilevel"/>
    <w:tmpl w:val="454A7CA2"/>
    <w:lvl w:ilvl="0" w:tplc="FD0AF6B4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704D9"/>
    <w:multiLevelType w:val="hybridMultilevel"/>
    <w:tmpl w:val="5518DDCA"/>
    <w:lvl w:ilvl="0" w:tplc="3C38BFDC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D32BBB"/>
    <w:multiLevelType w:val="hybridMultilevel"/>
    <w:tmpl w:val="54525AA6"/>
    <w:lvl w:ilvl="0" w:tplc="0C56B6C6">
      <w:start w:val="1"/>
      <w:numFmt w:val="decimal"/>
      <w:lvlText w:val="%1."/>
      <w:lvlJc w:val="left"/>
      <w:pPr>
        <w:ind w:left="-66" w:hanging="360"/>
      </w:p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num w:numId="1" w16cid:durableId="1573850217">
    <w:abstractNumId w:val="0"/>
  </w:num>
  <w:num w:numId="2" w16cid:durableId="172380582">
    <w:abstractNumId w:val="4"/>
  </w:num>
  <w:num w:numId="3" w16cid:durableId="2036617246">
    <w:abstractNumId w:val="9"/>
  </w:num>
  <w:num w:numId="4" w16cid:durableId="2115395911">
    <w:abstractNumId w:val="34"/>
  </w:num>
  <w:num w:numId="5" w16cid:durableId="1871986413">
    <w:abstractNumId w:val="17"/>
  </w:num>
  <w:num w:numId="6" w16cid:durableId="82537965">
    <w:abstractNumId w:val="30"/>
  </w:num>
  <w:num w:numId="7" w16cid:durableId="1484158693">
    <w:abstractNumId w:val="32"/>
  </w:num>
  <w:num w:numId="8" w16cid:durableId="1379864790">
    <w:abstractNumId w:val="26"/>
  </w:num>
  <w:num w:numId="9" w16cid:durableId="902179949">
    <w:abstractNumId w:val="23"/>
  </w:num>
  <w:num w:numId="10" w16cid:durableId="711074342">
    <w:abstractNumId w:val="12"/>
  </w:num>
  <w:num w:numId="11" w16cid:durableId="857037965">
    <w:abstractNumId w:val="6"/>
  </w:num>
  <w:num w:numId="12" w16cid:durableId="783966962">
    <w:abstractNumId w:val="22"/>
  </w:num>
  <w:num w:numId="13" w16cid:durableId="1293558827">
    <w:abstractNumId w:val="11"/>
  </w:num>
  <w:num w:numId="14" w16cid:durableId="2122650793">
    <w:abstractNumId w:val="39"/>
  </w:num>
  <w:num w:numId="15" w16cid:durableId="1058100">
    <w:abstractNumId w:val="31"/>
  </w:num>
  <w:num w:numId="16" w16cid:durableId="1997682489">
    <w:abstractNumId w:val="38"/>
  </w:num>
  <w:num w:numId="17" w16cid:durableId="20790724">
    <w:abstractNumId w:val="33"/>
  </w:num>
  <w:num w:numId="18" w16cid:durableId="1368333290">
    <w:abstractNumId w:val="7"/>
  </w:num>
  <w:num w:numId="19" w16cid:durableId="145753406">
    <w:abstractNumId w:val="37"/>
  </w:num>
  <w:num w:numId="20" w16cid:durableId="1190803411">
    <w:abstractNumId w:val="36"/>
  </w:num>
  <w:num w:numId="21" w16cid:durableId="1965651772">
    <w:abstractNumId w:val="8"/>
  </w:num>
  <w:num w:numId="22" w16cid:durableId="933173319">
    <w:abstractNumId w:val="21"/>
  </w:num>
  <w:num w:numId="23" w16cid:durableId="1538084418">
    <w:abstractNumId w:val="15"/>
  </w:num>
  <w:num w:numId="24" w16cid:durableId="1448890429">
    <w:abstractNumId w:val="20"/>
  </w:num>
  <w:num w:numId="25" w16cid:durableId="140003227">
    <w:abstractNumId w:val="10"/>
  </w:num>
  <w:num w:numId="26" w16cid:durableId="9004109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4121929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50004836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704788181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34729455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253927527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27995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68197312">
    <w:abstractNumId w:val="18"/>
  </w:num>
  <w:num w:numId="34" w16cid:durableId="1557274965">
    <w:abstractNumId w:val="16"/>
  </w:num>
  <w:num w:numId="35" w16cid:durableId="1727992340">
    <w:abstractNumId w:val="27"/>
  </w:num>
  <w:num w:numId="36" w16cid:durableId="1167474567">
    <w:abstractNumId w:val="35"/>
  </w:num>
  <w:num w:numId="37" w16cid:durableId="1721443710">
    <w:abstractNumId w:val="29"/>
  </w:num>
  <w:num w:numId="38" w16cid:durableId="220213771">
    <w:abstractNumId w:val="41"/>
  </w:num>
  <w:num w:numId="39" w16cid:durableId="218635561">
    <w:abstractNumId w:val="4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10FD8"/>
    <w:rsid w:val="00011E30"/>
    <w:rsid w:val="000132BC"/>
    <w:rsid w:val="00015C4D"/>
    <w:rsid w:val="000243EB"/>
    <w:rsid w:val="00031F33"/>
    <w:rsid w:val="00034812"/>
    <w:rsid w:val="00036EC2"/>
    <w:rsid w:val="000371DD"/>
    <w:rsid w:val="00046C0C"/>
    <w:rsid w:val="000517C7"/>
    <w:rsid w:val="00054411"/>
    <w:rsid w:val="00065277"/>
    <w:rsid w:val="00065F87"/>
    <w:rsid w:val="00072725"/>
    <w:rsid w:val="00075402"/>
    <w:rsid w:val="000765B3"/>
    <w:rsid w:val="00086507"/>
    <w:rsid w:val="00087D8A"/>
    <w:rsid w:val="00094B49"/>
    <w:rsid w:val="00096297"/>
    <w:rsid w:val="000A37D2"/>
    <w:rsid w:val="000B0212"/>
    <w:rsid w:val="000C699E"/>
    <w:rsid w:val="000D2D57"/>
    <w:rsid w:val="000F3E19"/>
    <w:rsid w:val="000F417B"/>
    <w:rsid w:val="000F6777"/>
    <w:rsid w:val="00105E79"/>
    <w:rsid w:val="0011448B"/>
    <w:rsid w:val="001208F5"/>
    <w:rsid w:val="00142AF3"/>
    <w:rsid w:val="0015552F"/>
    <w:rsid w:val="0016097B"/>
    <w:rsid w:val="00163006"/>
    <w:rsid w:val="00163B66"/>
    <w:rsid w:val="00167F6C"/>
    <w:rsid w:val="0017146C"/>
    <w:rsid w:val="0017555D"/>
    <w:rsid w:val="001765EF"/>
    <w:rsid w:val="00180187"/>
    <w:rsid w:val="00180CC8"/>
    <w:rsid w:val="00187FA4"/>
    <w:rsid w:val="00195FA6"/>
    <w:rsid w:val="001B4F77"/>
    <w:rsid w:val="001C7AD7"/>
    <w:rsid w:val="001D04B9"/>
    <w:rsid w:val="001D2AB4"/>
    <w:rsid w:val="001D6E9B"/>
    <w:rsid w:val="001D7EA7"/>
    <w:rsid w:val="001E5EC6"/>
    <w:rsid w:val="001E6DD6"/>
    <w:rsid w:val="001F4B1D"/>
    <w:rsid w:val="001F6651"/>
    <w:rsid w:val="001F68AE"/>
    <w:rsid w:val="0020032A"/>
    <w:rsid w:val="00203BA2"/>
    <w:rsid w:val="00210B5F"/>
    <w:rsid w:val="00211C07"/>
    <w:rsid w:val="002145D7"/>
    <w:rsid w:val="00216D17"/>
    <w:rsid w:val="0022154D"/>
    <w:rsid w:val="002363D7"/>
    <w:rsid w:val="002413E0"/>
    <w:rsid w:val="00251789"/>
    <w:rsid w:val="002546F8"/>
    <w:rsid w:val="00254C68"/>
    <w:rsid w:val="00265036"/>
    <w:rsid w:val="00270593"/>
    <w:rsid w:val="00272D0C"/>
    <w:rsid w:val="00274A19"/>
    <w:rsid w:val="00275909"/>
    <w:rsid w:val="0027679C"/>
    <w:rsid w:val="0028271C"/>
    <w:rsid w:val="00285A09"/>
    <w:rsid w:val="00291B76"/>
    <w:rsid w:val="00291F39"/>
    <w:rsid w:val="00294C7E"/>
    <w:rsid w:val="002A0CC3"/>
    <w:rsid w:val="002A1069"/>
    <w:rsid w:val="002A26F6"/>
    <w:rsid w:val="002A6446"/>
    <w:rsid w:val="002B12D9"/>
    <w:rsid w:val="002C1DCD"/>
    <w:rsid w:val="002C2C7C"/>
    <w:rsid w:val="002C343D"/>
    <w:rsid w:val="002C5356"/>
    <w:rsid w:val="002D294A"/>
    <w:rsid w:val="002E101B"/>
    <w:rsid w:val="002E1686"/>
    <w:rsid w:val="002F4505"/>
    <w:rsid w:val="002F491B"/>
    <w:rsid w:val="0031130A"/>
    <w:rsid w:val="003127E5"/>
    <w:rsid w:val="00317A2F"/>
    <w:rsid w:val="003276F8"/>
    <w:rsid w:val="003354D8"/>
    <w:rsid w:val="003449A9"/>
    <w:rsid w:val="003463B7"/>
    <w:rsid w:val="00350299"/>
    <w:rsid w:val="00361484"/>
    <w:rsid w:val="00381F24"/>
    <w:rsid w:val="00382253"/>
    <w:rsid w:val="0038303F"/>
    <w:rsid w:val="00384893"/>
    <w:rsid w:val="00390231"/>
    <w:rsid w:val="00392113"/>
    <w:rsid w:val="003A0779"/>
    <w:rsid w:val="003A0CCF"/>
    <w:rsid w:val="003A419D"/>
    <w:rsid w:val="003A4F72"/>
    <w:rsid w:val="003B25A5"/>
    <w:rsid w:val="003C05F5"/>
    <w:rsid w:val="003C3AD4"/>
    <w:rsid w:val="003C4337"/>
    <w:rsid w:val="003E2835"/>
    <w:rsid w:val="003E70C4"/>
    <w:rsid w:val="003F2088"/>
    <w:rsid w:val="003F3E5A"/>
    <w:rsid w:val="00416A51"/>
    <w:rsid w:val="00433C1C"/>
    <w:rsid w:val="00437A44"/>
    <w:rsid w:val="00450084"/>
    <w:rsid w:val="00450507"/>
    <w:rsid w:val="00451B4F"/>
    <w:rsid w:val="00454094"/>
    <w:rsid w:val="00454A74"/>
    <w:rsid w:val="0046276B"/>
    <w:rsid w:val="00462CEB"/>
    <w:rsid w:val="00464159"/>
    <w:rsid w:val="00465F92"/>
    <w:rsid w:val="0048060C"/>
    <w:rsid w:val="0048179C"/>
    <w:rsid w:val="00484025"/>
    <w:rsid w:val="00486018"/>
    <w:rsid w:val="00491B2C"/>
    <w:rsid w:val="00493219"/>
    <w:rsid w:val="00493ACF"/>
    <w:rsid w:val="00494960"/>
    <w:rsid w:val="004A57F0"/>
    <w:rsid w:val="004A61F3"/>
    <w:rsid w:val="004B04A6"/>
    <w:rsid w:val="004B3E87"/>
    <w:rsid w:val="004B7810"/>
    <w:rsid w:val="004C1672"/>
    <w:rsid w:val="004D658B"/>
    <w:rsid w:val="004F4C8D"/>
    <w:rsid w:val="00502F29"/>
    <w:rsid w:val="00505076"/>
    <w:rsid w:val="0051068C"/>
    <w:rsid w:val="00513296"/>
    <w:rsid w:val="00520C37"/>
    <w:rsid w:val="005253C0"/>
    <w:rsid w:val="005268AB"/>
    <w:rsid w:val="0052740D"/>
    <w:rsid w:val="00527C9B"/>
    <w:rsid w:val="005312E0"/>
    <w:rsid w:val="00533D7A"/>
    <w:rsid w:val="0053499F"/>
    <w:rsid w:val="00545518"/>
    <w:rsid w:val="00552BDE"/>
    <w:rsid w:val="00557032"/>
    <w:rsid w:val="005606FE"/>
    <w:rsid w:val="00573BB5"/>
    <w:rsid w:val="00580F66"/>
    <w:rsid w:val="005822B9"/>
    <w:rsid w:val="005907E2"/>
    <w:rsid w:val="005918B3"/>
    <w:rsid w:val="005A0115"/>
    <w:rsid w:val="005D76C4"/>
    <w:rsid w:val="005D7DE9"/>
    <w:rsid w:val="005E2556"/>
    <w:rsid w:val="005E4267"/>
    <w:rsid w:val="005E7DC6"/>
    <w:rsid w:val="005F0F01"/>
    <w:rsid w:val="005F2EBE"/>
    <w:rsid w:val="00616D3D"/>
    <w:rsid w:val="00635FB6"/>
    <w:rsid w:val="00641D77"/>
    <w:rsid w:val="00644C7A"/>
    <w:rsid w:val="006545DA"/>
    <w:rsid w:val="006579F1"/>
    <w:rsid w:val="0066399B"/>
    <w:rsid w:val="0067709D"/>
    <w:rsid w:val="00685A13"/>
    <w:rsid w:val="00692B65"/>
    <w:rsid w:val="00695E0D"/>
    <w:rsid w:val="006A0BDA"/>
    <w:rsid w:val="006A10AD"/>
    <w:rsid w:val="006A1C97"/>
    <w:rsid w:val="006A4DAA"/>
    <w:rsid w:val="006A5DFB"/>
    <w:rsid w:val="006A752C"/>
    <w:rsid w:val="006B3C4A"/>
    <w:rsid w:val="006B5A72"/>
    <w:rsid w:val="006D044F"/>
    <w:rsid w:val="006D476B"/>
    <w:rsid w:val="006D51CF"/>
    <w:rsid w:val="006D7F1B"/>
    <w:rsid w:val="006E1CB3"/>
    <w:rsid w:val="006E24C4"/>
    <w:rsid w:val="006E67F0"/>
    <w:rsid w:val="006F6C40"/>
    <w:rsid w:val="00706D54"/>
    <w:rsid w:val="00706DEB"/>
    <w:rsid w:val="007213C8"/>
    <w:rsid w:val="007246E4"/>
    <w:rsid w:val="007357C6"/>
    <w:rsid w:val="007427E4"/>
    <w:rsid w:val="0074777C"/>
    <w:rsid w:val="007573D4"/>
    <w:rsid w:val="007649B7"/>
    <w:rsid w:val="00765532"/>
    <w:rsid w:val="0077605C"/>
    <w:rsid w:val="0077694F"/>
    <w:rsid w:val="00784075"/>
    <w:rsid w:val="00784AB9"/>
    <w:rsid w:val="00786115"/>
    <w:rsid w:val="00796F68"/>
    <w:rsid w:val="007975DD"/>
    <w:rsid w:val="007979DA"/>
    <w:rsid w:val="007A13D7"/>
    <w:rsid w:val="007A1591"/>
    <w:rsid w:val="007A61CA"/>
    <w:rsid w:val="007A768C"/>
    <w:rsid w:val="007A783D"/>
    <w:rsid w:val="007B58C1"/>
    <w:rsid w:val="007C0F3E"/>
    <w:rsid w:val="007C67CA"/>
    <w:rsid w:val="007D32BB"/>
    <w:rsid w:val="007F1049"/>
    <w:rsid w:val="007F36F9"/>
    <w:rsid w:val="007F38D2"/>
    <w:rsid w:val="008127F3"/>
    <w:rsid w:val="008152E6"/>
    <w:rsid w:val="00826022"/>
    <w:rsid w:val="008321D2"/>
    <w:rsid w:val="00854D20"/>
    <w:rsid w:val="00867886"/>
    <w:rsid w:val="00867C87"/>
    <w:rsid w:val="00874591"/>
    <w:rsid w:val="008774B2"/>
    <w:rsid w:val="00882D5C"/>
    <w:rsid w:val="0089704C"/>
    <w:rsid w:val="00897C35"/>
    <w:rsid w:val="008A33E7"/>
    <w:rsid w:val="008B0BB8"/>
    <w:rsid w:val="008D1CEB"/>
    <w:rsid w:val="008D33FF"/>
    <w:rsid w:val="008D515C"/>
    <w:rsid w:val="008D6814"/>
    <w:rsid w:val="008E0EB5"/>
    <w:rsid w:val="008E375F"/>
    <w:rsid w:val="008F4F52"/>
    <w:rsid w:val="00900D1C"/>
    <w:rsid w:val="00901B0F"/>
    <w:rsid w:val="00904A3A"/>
    <w:rsid w:val="009070AB"/>
    <w:rsid w:val="009114EC"/>
    <w:rsid w:val="00912038"/>
    <w:rsid w:val="00915717"/>
    <w:rsid w:val="00925762"/>
    <w:rsid w:val="00931BDB"/>
    <w:rsid w:val="00932FBF"/>
    <w:rsid w:val="00934708"/>
    <w:rsid w:val="00950248"/>
    <w:rsid w:val="009527B9"/>
    <w:rsid w:val="00954AF0"/>
    <w:rsid w:val="0096204B"/>
    <w:rsid w:val="0096434A"/>
    <w:rsid w:val="00966F77"/>
    <w:rsid w:val="00984029"/>
    <w:rsid w:val="00985CFD"/>
    <w:rsid w:val="00991953"/>
    <w:rsid w:val="009A5DEB"/>
    <w:rsid w:val="009B27FB"/>
    <w:rsid w:val="009B28FB"/>
    <w:rsid w:val="009C2E80"/>
    <w:rsid w:val="009C4F9F"/>
    <w:rsid w:val="009C6C63"/>
    <w:rsid w:val="009D002A"/>
    <w:rsid w:val="009E7C6C"/>
    <w:rsid w:val="009F09F4"/>
    <w:rsid w:val="009F50A3"/>
    <w:rsid w:val="00A06748"/>
    <w:rsid w:val="00A13FD9"/>
    <w:rsid w:val="00A1549D"/>
    <w:rsid w:val="00A16EFF"/>
    <w:rsid w:val="00A20980"/>
    <w:rsid w:val="00A25B66"/>
    <w:rsid w:val="00A4316C"/>
    <w:rsid w:val="00A52483"/>
    <w:rsid w:val="00A530AD"/>
    <w:rsid w:val="00A57E13"/>
    <w:rsid w:val="00A63F99"/>
    <w:rsid w:val="00A70C82"/>
    <w:rsid w:val="00A718A4"/>
    <w:rsid w:val="00A75F76"/>
    <w:rsid w:val="00A818DC"/>
    <w:rsid w:val="00A82E88"/>
    <w:rsid w:val="00A86039"/>
    <w:rsid w:val="00A86387"/>
    <w:rsid w:val="00A867C4"/>
    <w:rsid w:val="00A87D67"/>
    <w:rsid w:val="00AA04A8"/>
    <w:rsid w:val="00AB28AF"/>
    <w:rsid w:val="00AB296A"/>
    <w:rsid w:val="00AC01F6"/>
    <w:rsid w:val="00AC1063"/>
    <w:rsid w:val="00AC3657"/>
    <w:rsid w:val="00AC70CC"/>
    <w:rsid w:val="00AC7994"/>
    <w:rsid w:val="00AD7FAA"/>
    <w:rsid w:val="00AE04A8"/>
    <w:rsid w:val="00B00017"/>
    <w:rsid w:val="00B00840"/>
    <w:rsid w:val="00B32557"/>
    <w:rsid w:val="00B34569"/>
    <w:rsid w:val="00B42E55"/>
    <w:rsid w:val="00B456E8"/>
    <w:rsid w:val="00B62F08"/>
    <w:rsid w:val="00B63CD4"/>
    <w:rsid w:val="00B67DC7"/>
    <w:rsid w:val="00B71C40"/>
    <w:rsid w:val="00B731C6"/>
    <w:rsid w:val="00B8495D"/>
    <w:rsid w:val="00B958BA"/>
    <w:rsid w:val="00BA03ED"/>
    <w:rsid w:val="00BA44CE"/>
    <w:rsid w:val="00BA4E63"/>
    <w:rsid w:val="00BA6653"/>
    <w:rsid w:val="00BC2927"/>
    <w:rsid w:val="00BC4A4E"/>
    <w:rsid w:val="00BC7FDD"/>
    <w:rsid w:val="00BD0E93"/>
    <w:rsid w:val="00BD20B4"/>
    <w:rsid w:val="00BE3A77"/>
    <w:rsid w:val="00BF35DE"/>
    <w:rsid w:val="00BF4A43"/>
    <w:rsid w:val="00C05D22"/>
    <w:rsid w:val="00C101EA"/>
    <w:rsid w:val="00C13810"/>
    <w:rsid w:val="00C25560"/>
    <w:rsid w:val="00C433B1"/>
    <w:rsid w:val="00C45EF1"/>
    <w:rsid w:val="00C50EA0"/>
    <w:rsid w:val="00C57880"/>
    <w:rsid w:val="00C579DB"/>
    <w:rsid w:val="00C57C84"/>
    <w:rsid w:val="00C609A8"/>
    <w:rsid w:val="00C7501F"/>
    <w:rsid w:val="00C76EFB"/>
    <w:rsid w:val="00C772C1"/>
    <w:rsid w:val="00C820F8"/>
    <w:rsid w:val="00C968CC"/>
    <w:rsid w:val="00CA6206"/>
    <w:rsid w:val="00CA7276"/>
    <w:rsid w:val="00CB030F"/>
    <w:rsid w:val="00CC41CA"/>
    <w:rsid w:val="00CE354E"/>
    <w:rsid w:val="00CE5D03"/>
    <w:rsid w:val="00CE6D59"/>
    <w:rsid w:val="00CF1BB9"/>
    <w:rsid w:val="00D00A1F"/>
    <w:rsid w:val="00D012F3"/>
    <w:rsid w:val="00D074F1"/>
    <w:rsid w:val="00D11F44"/>
    <w:rsid w:val="00D2426E"/>
    <w:rsid w:val="00D3183C"/>
    <w:rsid w:val="00D341C0"/>
    <w:rsid w:val="00D37781"/>
    <w:rsid w:val="00D41054"/>
    <w:rsid w:val="00D46FFA"/>
    <w:rsid w:val="00D47D20"/>
    <w:rsid w:val="00D5053D"/>
    <w:rsid w:val="00D51B43"/>
    <w:rsid w:val="00D5386E"/>
    <w:rsid w:val="00D712E0"/>
    <w:rsid w:val="00D74335"/>
    <w:rsid w:val="00D75273"/>
    <w:rsid w:val="00D76B70"/>
    <w:rsid w:val="00D86457"/>
    <w:rsid w:val="00D91349"/>
    <w:rsid w:val="00D9143B"/>
    <w:rsid w:val="00DA187C"/>
    <w:rsid w:val="00DA6B56"/>
    <w:rsid w:val="00DB20ED"/>
    <w:rsid w:val="00DB64D9"/>
    <w:rsid w:val="00DC0079"/>
    <w:rsid w:val="00DC77B8"/>
    <w:rsid w:val="00DE7E27"/>
    <w:rsid w:val="00DF1A04"/>
    <w:rsid w:val="00DF5F6D"/>
    <w:rsid w:val="00E01A35"/>
    <w:rsid w:val="00E2459B"/>
    <w:rsid w:val="00E3113D"/>
    <w:rsid w:val="00E3746F"/>
    <w:rsid w:val="00E41B0C"/>
    <w:rsid w:val="00E43981"/>
    <w:rsid w:val="00E639ED"/>
    <w:rsid w:val="00E67017"/>
    <w:rsid w:val="00E76EBC"/>
    <w:rsid w:val="00E8387B"/>
    <w:rsid w:val="00E871F8"/>
    <w:rsid w:val="00E87235"/>
    <w:rsid w:val="00E915AE"/>
    <w:rsid w:val="00E93C06"/>
    <w:rsid w:val="00EA5112"/>
    <w:rsid w:val="00EB43C0"/>
    <w:rsid w:val="00EB4870"/>
    <w:rsid w:val="00EB5D25"/>
    <w:rsid w:val="00EC7C09"/>
    <w:rsid w:val="00EF11D4"/>
    <w:rsid w:val="00EF3591"/>
    <w:rsid w:val="00EF6495"/>
    <w:rsid w:val="00F00678"/>
    <w:rsid w:val="00F0273E"/>
    <w:rsid w:val="00F152FF"/>
    <w:rsid w:val="00F15F1C"/>
    <w:rsid w:val="00F17728"/>
    <w:rsid w:val="00F20ED4"/>
    <w:rsid w:val="00F2179E"/>
    <w:rsid w:val="00F222CF"/>
    <w:rsid w:val="00F2686F"/>
    <w:rsid w:val="00F32206"/>
    <w:rsid w:val="00F44E44"/>
    <w:rsid w:val="00F45979"/>
    <w:rsid w:val="00F5024B"/>
    <w:rsid w:val="00F53E44"/>
    <w:rsid w:val="00F56B1A"/>
    <w:rsid w:val="00F822F6"/>
    <w:rsid w:val="00F84D41"/>
    <w:rsid w:val="00F90498"/>
    <w:rsid w:val="00F9574C"/>
    <w:rsid w:val="00FA5551"/>
    <w:rsid w:val="00FB4568"/>
    <w:rsid w:val="00FB4EF5"/>
    <w:rsid w:val="00FB7248"/>
    <w:rsid w:val="00FD3DBD"/>
    <w:rsid w:val="00FD4D29"/>
    <w:rsid w:val="00FE1AC6"/>
    <w:rsid w:val="00FE4503"/>
    <w:rsid w:val="00FF1B18"/>
    <w:rsid w:val="00FF2ABC"/>
    <w:rsid w:val="00FF4F64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7C264E5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qFormat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963B5-1741-409C-8D79-E0865193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Iwona Wieczorek</cp:lastModifiedBy>
  <cp:revision>4</cp:revision>
  <cp:lastPrinted>2019-05-28T06:39:00Z</cp:lastPrinted>
  <dcterms:created xsi:type="dcterms:W3CDTF">2023-03-22T11:04:00Z</dcterms:created>
  <dcterms:modified xsi:type="dcterms:W3CDTF">2023-03-22T11:06:00Z</dcterms:modified>
</cp:coreProperties>
</file>