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32B34" w14:textId="6BB34776" w:rsidR="00994D01" w:rsidRPr="00CD440B" w:rsidRDefault="008640B7" w:rsidP="00CD440B">
      <w:pPr>
        <w:jc w:val="center"/>
        <w:rPr>
          <w:b/>
          <w:bCs/>
        </w:rPr>
      </w:pPr>
      <w:r w:rsidRPr="00CD440B">
        <w:rPr>
          <w:b/>
          <w:bCs/>
        </w:rPr>
        <w:t>FORMULARZ OFERTOWY</w:t>
      </w:r>
    </w:p>
    <w:p w14:paraId="57C95C19" w14:textId="62DF0A04" w:rsidR="008640B7" w:rsidRDefault="008640B7" w:rsidP="008640B7"/>
    <w:p w14:paraId="21901A9D" w14:textId="69416DA5" w:rsidR="008640B7" w:rsidRDefault="008640B7" w:rsidP="008640B7">
      <w:r>
        <w:t>Nazwa zamówienia:</w:t>
      </w:r>
    </w:p>
    <w:p w14:paraId="0E1840CA" w14:textId="0F1A3532" w:rsidR="008640B7" w:rsidRDefault="008640B7" w:rsidP="008640B7">
      <w:pPr>
        <w:jc w:val="both"/>
      </w:pPr>
      <w:r>
        <w:t xml:space="preserve">Dostawa </w:t>
      </w:r>
      <w:r w:rsidR="00FC7208">
        <w:t xml:space="preserve">wraz z montażem </w:t>
      </w:r>
      <w:r>
        <w:t xml:space="preserve">sprzętu dydaktycznego do </w:t>
      </w:r>
      <w:proofErr w:type="spellStart"/>
      <w:r>
        <w:t>sal</w:t>
      </w:r>
      <w:proofErr w:type="spellEnd"/>
      <w:r>
        <w:t xml:space="preserve"> lekcyjnych na potrzeby projektu pn.: „Kreować rzeczywistość- dostosowanie i wyposażenie zespołu pracowni techniki reklamy w Technikum nr 6 w Zabrzu” współfinansowanego w ramach środków  Unii  Europejskiej w ramach Regionalnego Programu Operacyjnego Województwa Śląskiego na lata 2014- 2020 Europejskiego Funduszu Rozwoju Regionalnego</w:t>
      </w:r>
      <w:r w:rsidR="000250CC">
        <w:t>, w zakresie dostawy i montażu kompletu do realizacji fotografii reklamowej</w:t>
      </w:r>
      <w:r>
        <w:t xml:space="preserve">.   </w:t>
      </w:r>
    </w:p>
    <w:p w14:paraId="26A73473" w14:textId="7793F172" w:rsidR="006F2010" w:rsidRDefault="006F2010" w:rsidP="008640B7">
      <w:pPr>
        <w:jc w:val="both"/>
      </w:pPr>
    </w:p>
    <w:p w14:paraId="12C59006" w14:textId="0A22F910" w:rsidR="006F2010" w:rsidRDefault="006F2010" w:rsidP="006F2010">
      <w:r>
        <w:t>Nazwa  Zamawiającego :                  Miasto Zabrze – Prezydent Miasta</w:t>
      </w:r>
    </w:p>
    <w:p w14:paraId="4032F040" w14:textId="77777777" w:rsidR="006F2010" w:rsidRDefault="006F2010" w:rsidP="006F2010"/>
    <w:p w14:paraId="16349133" w14:textId="145B2983" w:rsidR="006F2010" w:rsidRDefault="006F2010" w:rsidP="006F2010">
      <w:r>
        <w:t>Siedziba Zamawiającego:                  Urząd Miejski, ul. Powstańców Śl. 5-7, 41-800 Zabrze</w:t>
      </w:r>
      <w:r w:rsidR="000250CC">
        <w:br/>
      </w:r>
    </w:p>
    <w:p w14:paraId="567E1E49" w14:textId="06F54143" w:rsidR="000250CC" w:rsidRDefault="000250CC" w:rsidP="006F2010">
      <w:r>
        <w:t>Osoba do kontaktu ze strony Zamawiającego: Arkadiusz Kozicki, tel. 32 37 33 597</w:t>
      </w:r>
    </w:p>
    <w:p w14:paraId="30D7FC39" w14:textId="68F3D917" w:rsidR="006F2010" w:rsidRDefault="006F2010" w:rsidP="006F2010"/>
    <w:p w14:paraId="36504F05" w14:textId="463D8E4C" w:rsidR="006F2010" w:rsidRDefault="006F2010" w:rsidP="006F2010">
      <w:r>
        <w:t>Nazwa Wykonawcy:                      ……………………………………………………………</w:t>
      </w:r>
    </w:p>
    <w:p w14:paraId="41F43EDE" w14:textId="77777777" w:rsidR="006F2010" w:rsidRDefault="006F2010" w:rsidP="006F2010">
      <w:r>
        <w:tab/>
      </w:r>
    </w:p>
    <w:p w14:paraId="0D8235C1" w14:textId="1078F7A6" w:rsidR="006F2010" w:rsidRDefault="006F2010" w:rsidP="006F2010">
      <w:r>
        <w:t>Adres Wykonawcy:                        ……………………………………………………………</w:t>
      </w:r>
    </w:p>
    <w:p w14:paraId="0BC1681C" w14:textId="77777777" w:rsidR="00AD3365" w:rsidRDefault="00AD3365" w:rsidP="006F2010"/>
    <w:p w14:paraId="24BA8447" w14:textId="57F5C190" w:rsidR="00AD3365" w:rsidRDefault="00AD3365" w:rsidP="006F2010">
      <w:r>
        <w:t>Osoba do kontaktu ze strony Wykonawcy: ……………………………………………………</w:t>
      </w:r>
    </w:p>
    <w:p w14:paraId="5754E83B" w14:textId="77777777" w:rsidR="006F2010" w:rsidRDefault="006F2010" w:rsidP="006F2010">
      <w:r>
        <w:tab/>
      </w:r>
    </w:p>
    <w:p w14:paraId="04FF8F49" w14:textId="498416CB" w:rsidR="006F2010" w:rsidRDefault="006F2010" w:rsidP="006F2010">
      <w:r>
        <w:t>Telefon:                                          …………………..………………………………………..</w:t>
      </w:r>
      <w:r>
        <w:tab/>
      </w:r>
    </w:p>
    <w:p w14:paraId="3D751A7C" w14:textId="03BE8D2B" w:rsidR="006F2010" w:rsidRDefault="006F2010" w:rsidP="006F2010">
      <w:r>
        <w:t>e-mail:                                           …………………………………………………………….</w:t>
      </w:r>
    </w:p>
    <w:p w14:paraId="79B30F31" w14:textId="26E8E922" w:rsidR="006F2010" w:rsidRDefault="006F2010" w:rsidP="006F2010">
      <w:r>
        <w:tab/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114"/>
        <w:gridCol w:w="1701"/>
        <w:gridCol w:w="1417"/>
        <w:gridCol w:w="1276"/>
        <w:gridCol w:w="1559"/>
      </w:tblGrid>
      <w:tr w:rsidR="003D524A" w14:paraId="20E94458" w14:textId="77777777" w:rsidTr="003D524A">
        <w:tc>
          <w:tcPr>
            <w:tcW w:w="3114" w:type="dxa"/>
          </w:tcPr>
          <w:p w14:paraId="713573CB" w14:textId="7E833EDC" w:rsidR="003D524A" w:rsidRDefault="003D524A" w:rsidP="008640B7">
            <w:pPr>
              <w:jc w:val="both"/>
            </w:pPr>
            <w:r>
              <w:t>Część zamówienia</w:t>
            </w:r>
          </w:p>
        </w:tc>
        <w:tc>
          <w:tcPr>
            <w:tcW w:w="1701" w:type="dxa"/>
          </w:tcPr>
          <w:p w14:paraId="34BDB536" w14:textId="2A94E721" w:rsidR="003D524A" w:rsidRDefault="003D524A" w:rsidP="008640B7">
            <w:pPr>
              <w:jc w:val="both"/>
            </w:pPr>
            <w:r>
              <w:t>Kwota jednostkowa netto</w:t>
            </w:r>
          </w:p>
        </w:tc>
        <w:tc>
          <w:tcPr>
            <w:tcW w:w="1417" w:type="dxa"/>
          </w:tcPr>
          <w:p w14:paraId="2AA83114" w14:textId="5F50AB05" w:rsidR="003D524A" w:rsidRDefault="003D524A" w:rsidP="008640B7">
            <w:pPr>
              <w:jc w:val="both"/>
            </w:pPr>
            <w:r>
              <w:t>Kwota netto</w:t>
            </w:r>
          </w:p>
        </w:tc>
        <w:tc>
          <w:tcPr>
            <w:tcW w:w="1276" w:type="dxa"/>
          </w:tcPr>
          <w:p w14:paraId="116F8956" w14:textId="41ED1A70" w:rsidR="003D524A" w:rsidRDefault="003D524A" w:rsidP="008640B7">
            <w:pPr>
              <w:jc w:val="both"/>
            </w:pPr>
            <w:r>
              <w:t>VAT</w:t>
            </w:r>
          </w:p>
        </w:tc>
        <w:tc>
          <w:tcPr>
            <w:tcW w:w="1559" w:type="dxa"/>
          </w:tcPr>
          <w:p w14:paraId="7EF45D23" w14:textId="3739A8FA" w:rsidR="003D524A" w:rsidRDefault="003D524A" w:rsidP="008640B7">
            <w:pPr>
              <w:jc w:val="both"/>
            </w:pPr>
            <w:r>
              <w:t>Kwota brutto</w:t>
            </w:r>
          </w:p>
        </w:tc>
      </w:tr>
      <w:tr w:rsidR="003D524A" w14:paraId="4A93599D" w14:textId="77777777" w:rsidTr="002B1495">
        <w:trPr>
          <w:trHeight w:val="688"/>
        </w:trPr>
        <w:tc>
          <w:tcPr>
            <w:tcW w:w="3114" w:type="dxa"/>
          </w:tcPr>
          <w:p w14:paraId="6440F7A1" w14:textId="6AB76BAE" w:rsidR="003D524A" w:rsidRPr="00CD440B" w:rsidRDefault="003D524A" w:rsidP="006F2010">
            <w:pPr>
              <w:rPr>
                <w:sz w:val="22"/>
                <w:szCs w:val="22"/>
              </w:rPr>
            </w:pPr>
            <w:r w:rsidRPr="00CD440B">
              <w:rPr>
                <w:b/>
                <w:sz w:val="22"/>
                <w:szCs w:val="22"/>
              </w:rPr>
              <w:t>Zestaw oświetleniowy wraz z tłami do cykloramy- 1 szt.</w:t>
            </w:r>
          </w:p>
        </w:tc>
        <w:tc>
          <w:tcPr>
            <w:tcW w:w="1701" w:type="dxa"/>
          </w:tcPr>
          <w:p w14:paraId="7C9FD4BF" w14:textId="77777777" w:rsidR="003D524A" w:rsidRDefault="003D524A" w:rsidP="006F2010">
            <w:pPr>
              <w:jc w:val="both"/>
            </w:pPr>
          </w:p>
        </w:tc>
        <w:tc>
          <w:tcPr>
            <w:tcW w:w="1417" w:type="dxa"/>
          </w:tcPr>
          <w:p w14:paraId="2B68BF25" w14:textId="10E6ADA2" w:rsidR="003D524A" w:rsidRDefault="003D524A" w:rsidP="006F2010">
            <w:pPr>
              <w:jc w:val="both"/>
            </w:pPr>
          </w:p>
        </w:tc>
        <w:tc>
          <w:tcPr>
            <w:tcW w:w="1276" w:type="dxa"/>
          </w:tcPr>
          <w:p w14:paraId="6C79B83E" w14:textId="77777777" w:rsidR="003D524A" w:rsidRDefault="003D524A" w:rsidP="006F2010">
            <w:pPr>
              <w:jc w:val="both"/>
            </w:pPr>
          </w:p>
        </w:tc>
        <w:tc>
          <w:tcPr>
            <w:tcW w:w="1559" w:type="dxa"/>
          </w:tcPr>
          <w:p w14:paraId="149E1F82" w14:textId="77777777" w:rsidR="003D524A" w:rsidRDefault="003D524A" w:rsidP="006F2010">
            <w:pPr>
              <w:jc w:val="both"/>
            </w:pPr>
          </w:p>
        </w:tc>
      </w:tr>
      <w:tr w:rsidR="003D524A" w14:paraId="53DAF218" w14:textId="77777777" w:rsidTr="003D524A">
        <w:tc>
          <w:tcPr>
            <w:tcW w:w="3114" w:type="dxa"/>
          </w:tcPr>
          <w:p w14:paraId="11E1C084" w14:textId="19AAEF32" w:rsidR="003D524A" w:rsidRPr="00CD440B" w:rsidRDefault="003D524A" w:rsidP="006F2010">
            <w:pPr>
              <w:rPr>
                <w:sz w:val="22"/>
                <w:szCs w:val="22"/>
              </w:rPr>
            </w:pPr>
            <w:r w:rsidRPr="00CD440B">
              <w:rPr>
                <w:b/>
                <w:sz w:val="22"/>
                <w:szCs w:val="22"/>
              </w:rPr>
              <w:t>Aparat fotograficzny - lustrzanka małoobrazkowa - 2 szt.</w:t>
            </w:r>
          </w:p>
        </w:tc>
        <w:tc>
          <w:tcPr>
            <w:tcW w:w="1701" w:type="dxa"/>
          </w:tcPr>
          <w:p w14:paraId="2D3C59D3" w14:textId="77777777" w:rsidR="003D524A" w:rsidRDefault="003D524A" w:rsidP="006F2010">
            <w:pPr>
              <w:jc w:val="both"/>
            </w:pPr>
          </w:p>
        </w:tc>
        <w:tc>
          <w:tcPr>
            <w:tcW w:w="1417" w:type="dxa"/>
          </w:tcPr>
          <w:p w14:paraId="1CA351AF" w14:textId="1AB1ACBC" w:rsidR="003D524A" w:rsidRDefault="003D524A" w:rsidP="006F2010">
            <w:pPr>
              <w:jc w:val="both"/>
            </w:pPr>
          </w:p>
        </w:tc>
        <w:tc>
          <w:tcPr>
            <w:tcW w:w="1276" w:type="dxa"/>
          </w:tcPr>
          <w:p w14:paraId="40817639" w14:textId="77777777" w:rsidR="003D524A" w:rsidRDefault="003D524A" w:rsidP="006F2010">
            <w:pPr>
              <w:jc w:val="both"/>
            </w:pPr>
          </w:p>
        </w:tc>
        <w:tc>
          <w:tcPr>
            <w:tcW w:w="1559" w:type="dxa"/>
          </w:tcPr>
          <w:p w14:paraId="41A145C5" w14:textId="77777777" w:rsidR="003D524A" w:rsidRDefault="003D524A" w:rsidP="006F2010">
            <w:pPr>
              <w:jc w:val="both"/>
            </w:pPr>
          </w:p>
        </w:tc>
      </w:tr>
      <w:tr w:rsidR="003D524A" w14:paraId="06E0657D" w14:textId="77777777" w:rsidTr="003D524A">
        <w:tc>
          <w:tcPr>
            <w:tcW w:w="3114" w:type="dxa"/>
          </w:tcPr>
          <w:p w14:paraId="01E95AF9" w14:textId="58F36887" w:rsidR="003D524A" w:rsidRPr="00CD440B" w:rsidRDefault="003D524A" w:rsidP="006F20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1701" w:type="dxa"/>
          </w:tcPr>
          <w:p w14:paraId="7053BC86" w14:textId="77777777" w:rsidR="003D524A" w:rsidRDefault="003D524A" w:rsidP="006F2010">
            <w:pPr>
              <w:jc w:val="both"/>
            </w:pPr>
          </w:p>
        </w:tc>
        <w:tc>
          <w:tcPr>
            <w:tcW w:w="1417" w:type="dxa"/>
          </w:tcPr>
          <w:p w14:paraId="5774581E" w14:textId="77777777" w:rsidR="003D524A" w:rsidRDefault="003D524A" w:rsidP="006F2010">
            <w:pPr>
              <w:jc w:val="both"/>
            </w:pPr>
          </w:p>
        </w:tc>
        <w:tc>
          <w:tcPr>
            <w:tcW w:w="1276" w:type="dxa"/>
          </w:tcPr>
          <w:p w14:paraId="256555FC" w14:textId="77777777" w:rsidR="003D524A" w:rsidRDefault="003D524A" w:rsidP="006F2010">
            <w:pPr>
              <w:jc w:val="both"/>
            </w:pPr>
          </w:p>
        </w:tc>
        <w:tc>
          <w:tcPr>
            <w:tcW w:w="1559" w:type="dxa"/>
          </w:tcPr>
          <w:p w14:paraId="3BA06B48" w14:textId="77777777" w:rsidR="003D524A" w:rsidRDefault="003D524A" w:rsidP="006F2010">
            <w:pPr>
              <w:jc w:val="both"/>
            </w:pPr>
          </w:p>
        </w:tc>
      </w:tr>
    </w:tbl>
    <w:p w14:paraId="04D34576" w14:textId="1EC0BFED" w:rsidR="006F2010" w:rsidRDefault="006F2010" w:rsidP="008640B7">
      <w:pPr>
        <w:jc w:val="both"/>
      </w:pPr>
    </w:p>
    <w:p w14:paraId="638F97CD" w14:textId="0F75AA01" w:rsidR="00CD440B" w:rsidRPr="00AD3365" w:rsidRDefault="00CD440B" w:rsidP="008640B7">
      <w:pPr>
        <w:jc w:val="both"/>
        <w:rPr>
          <w:sz w:val="16"/>
          <w:szCs w:val="16"/>
        </w:rPr>
      </w:pPr>
      <w:r w:rsidRPr="00AD3365">
        <w:rPr>
          <w:sz w:val="16"/>
          <w:szCs w:val="16"/>
        </w:rPr>
        <w:t xml:space="preserve">Oświadczam, że: </w:t>
      </w:r>
    </w:p>
    <w:p w14:paraId="2DD088DD" w14:textId="110D871B" w:rsidR="00CD440B" w:rsidRPr="00AD3365" w:rsidRDefault="00CD440B" w:rsidP="00716A42">
      <w:pPr>
        <w:pStyle w:val="Tekstpodstawowywcity"/>
        <w:numPr>
          <w:ilvl w:val="0"/>
          <w:numId w:val="43"/>
        </w:numPr>
        <w:tabs>
          <w:tab w:val="clear" w:pos="720"/>
        </w:tabs>
        <w:suppressAutoHyphens w:val="0"/>
        <w:spacing w:after="0" w:line="276" w:lineRule="auto"/>
        <w:ind w:left="709" w:right="432"/>
        <w:jc w:val="both"/>
        <w:rPr>
          <w:sz w:val="16"/>
          <w:szCs w:val="16"/>
          <w:lang w:eastAsia="pl-PL"/>
        </w:rPr>
      </w:pPr>
      <w:r w:rsidRPr="00AD3365">
        <w:rPr>
          <w:sz w:val="16"/>
          <w:szCs w:val="16"/>
          <w:lang w:eastAsia="pl-PL"/>
        </w:rPr>
        <w:t>Oferowana cena obejmuje wszelkie koszty przedmiotu Umowy.</w:t>
      </w:r>
    </w:p>
    <w:p w14:paraId="323BE2DC" w14:textId="1A23613F" w:rsidR="00CD440B" w:rsidRPr="00AD3365" w:rsidRDefault="00CD440B" w:rsidP="00716A42">
      <w:pPr>
        <w:pStyle w:val="Tekstpodstawowywcity"/>
        <w:numPr>
          <w:ilvl w:val="0"/>
          <w:numId w:val="43"/>
        </w:numPr>
        <w:tabs>
          <w:tab w:val="clear" w:pos="720"/>
        </w:tabs>
        <w:suppressAutoHyphens w:val="0"/>
        <w:spacing w:after="0" w:line="276" w:lineRule="auto"/>
        <w:ind w:left="709" w:right="432"/>
        <w:jc w:val="both"/>
        <w:rPr>
          <w:sz w:val="16"/>
          <w:szCs w:val="16"/>
          <w:lang w:eastAsia="pl-PL"/>
        </w:rPr>
      </w:pPr>
      <w:r w:rsidRPr="00AD3365">
        <w:rPr>
          <w:sz w:val="16"/>
          <w:szCs w:val="16"/>
          <w:lang w:eastAsia="pl-PL"/>
        </w:rPr>
        <w:t>Podana cena jest ostateczna i zawiera wszelkie opłaty i koszty Wykonawcy.</w:t>
      </w:r>
    </w:p>
    <w:p w14:paraId="08F3BD7B" w14:textId="6FE6C33C" w:rsidR="002B1495" w:rsidRPr="00AD3365" w:rsidRDefault="00CD440B" w:rsidP="00716A42">
      <w:pPr>
        <w:pStyle w:val="Tekstpodstawowywcity"/>
        <w:numPr>
          <w:ilvl w:val="0"/>
          <w:numId w:val="43"/>
        </w:numPr>
        <w:suppressAutoHyphens w:val="0"/>
        <w:spacing w:after="0" w:line="276" w:lineRule="auto"/>
        <w:ind w:right="432"/>
        <w:jc w:val="both"/>
        <w:rPr>
          <w:sz w:val="16"/>
          <w:szCs w:val="16"/>
          <w:lang w:eastAsia="pl-PL"/>
        </w:rPr>
      </w:pPr>
      <w:r w:rsidRPr="00AD3365">
        <w:rPr>
          <w:sz w:val="16"/>
          <w:szCs w:val="16"/>
          <w:lang w:eastAsia="pl-PL"/>
        </w:rPr>
        <w:t>Oświadczam,</w:t>
      </w:r>
      <w:r w:rsidR="00AD3365">
        <w:rPr>
          <w:sz w:val="16"/>
          <w:szCs w:val="16"/>
          <w:lang w:eastAsia="pl-PL"/>
        </w:rPr>
        <w:t> </w:t>
      </w:r>
      <w:r w:rsidRPr="00AD3365">
        <w:rPr>
          <w:sz w:val="16"/>
          <w:szCs w:val="16"/>
          <w:lang w:eastAsia="pl-PL"/>
        </w:rPr>
        <w:t>że</w:t>
      </w:r>
      <w:r w:rsidR="00AD3365">
        <w:rPr>
          <w:sz w:val="16"/>
          <w:szCs w:val="16"/>
          <w:lang w:eastAsia="pl-PL"/>
        </w:rPr>
        <w:t> </w:t>
      </w:r>
      <w:r w:rsidRPr="00AD3365">
        <w:rPr>
          <w:sz w:val="16"/>
          <w:szCs w:val="16"/>
          <w:lang w:eastAsia="pl-PL"/>
        </w:rPr>
        <w:t>oferowane</w:t>
      </w:r>
      <w:r w:rsidR="00AD3365">
        <w:rPr>
          <w:sz w:val="16"/>
          <w:szCs w:val="16"/>
          <w:lang w:eastAsia="pl-PL"/>
        </w:rPr>
        <w:t> </w:t>
      </w:r>
      <w:r w:rsidRPr="00AD3365">
        <w:rPr>
          <w:sz w:val="16"/>
          <w:szCs w:val="16"/>
          <w:lang w:eastAsia="pl-PL"/>
        </w:rPr>
        <w:t>dostawy</w:t>
      </w:r>
      <w:r w:rsidR="00AD3365">
        <w:rPr>
          <w:sz w:val="16"/>
          <w:szCs w:val="16"/>
          <w:lang w:eastAsia="pl-PL"/>
        </w:rPr>
        <w:t> </w:t>
      </w:r>
      <w:r w:rsidRPr="00AD3365">
        <w:rPr>
          <w:sz w:val="16"/>
          <w:szCs w:val="16"/>
          <w:lang w:eastAsia="pl-PL"/>
        </w:rPr>
        <w:t>spełniają</w:t>
      </w:r>
      <w:r w:rsidR="00AD3365">
        <w:rPr>
          <w:sz w:val="16"/>
          <w:szCs w:val="16"/>
          <w:lang w:eastAsia="pl-PL"/>
        </w:rPr>
        <w:t> </w:t>
      </w:r>
      <w:r w:rsidRPr="00AD3365">
        <w:rPr>
          <w:sz w:val="16"/>
          <w:szCs w:val="16"/>
          <w:lang w:eastAsia="pl-PL"/>
        </w:rPr>
        <w:t>wszystkie</w:t>
      </w:r>
      <w:r w:rsidR="00AD3365">
        <w:rPr>
          <w:sz w:val="16"/>
          <w:szCs w:val="16"/>
          <w:lang w:eastAsia="pl-PL"/>
        </w:rPr>
        <w:t> </w:t>
      </w:r>
      <w:r w:rsidRPr="00AD3365">
        <w:rPr>
          <w:sz w:val="16"/>
          <w:szCs w:val="16"/>
          <w:lang w:eastAsia="pl-PL"/>
        </w:rPr>
        <w:t>wymagania</w:t>
      </w:r>
      <w:r w:rsidR="00AD3365">
        <w:rPr>
          <w:sz w:val="16"/>
          <w:szCs w:val="16"/>
          <w:lang w:eastAsia="pl-PL"/>
        </w:rPr>
        <w:t> </w:t>
      </w:r>
      <w:r w:rsidRPr="00AD3365">
        <w:rPr>
          <w:sz w:val="16"/>
          <w:szCs w:val="16"/>
          <w:lang w:eastAsia="pl-PL"/>
        </w:rPr>
        <w:t>określone</w:t>
      </w:r>
      <w:r w:rsidR="00AD3365">
        <w:rPr>
          <w:sz w:val="16"/>
          <w:szCs w:val="16"/>
          <w:lang w:eastAsia="pl-PL"/>
        </w:rPr>
        <w:t> </w:t>
      </w:r>
      <w:r w:rsidRPr="00AD3365">
        <w:rPr>
          <w:sz w:val="16"/>
          <w:szCs w:val="16"/>
          <w:lang w:eastAsia="pl-PL"/>
        </w:rPr>
        <w:t xml:space="preserve">w </w:t>
      </w:r>
      <w:r w:rsidR="00716A42" w:rsidRPr="00AD3365">
        <w:rPr>
          <w:sz w:val="16"/>
          <w:szCs w:val="16"/>
          <w:lang w:eastAsia="pl-PL"/>
        </w:rPr>
        <w:t>informacji o zamówieniu</w:t>
      </w:r>
      <w:r w:rsidR="002B1495" w:rsidRPr="00AD3365">
        <w:rPr>
          <w:sz w:val="16"/>
          <w:szCs w:val="16"/>
          <w:lang w:eastAsia="pl-PL"/>
        </w:rPr>
        <w:t>, w tym:</w:t>
      </w:r>
    </w:p>
    <w:p w14:paraId="3B4FD40B" w14:textId="45F29E69" w:rsidR="00CD440B" w:rsidRPr="00AD3365" w:rsidRDefault="002B1495" w:rsidP="002B1495">
      <w:pPr>
        <w:pStyle w:val="Tekstpodstawowywcity"/>
        <w:numPr>
          <w:ilvl w:val="0"/>
          <w:numId w:val="44"/>
        </w:numPr>
        <w:suppressAutoHyphens w:val="0"/>
        <w:spacing w:after="0" w:line="276" w:lineRule="auto"/>
        <w:ind w:right="432"/>
        <w:jc w:val="both"/>
        <w:rPr>
          <w:sz w:val="16"/>
          <w:szCs w:val="16"/>
          <w:lang w:eastAsia="pl-PL"/>
        </w:rPr>
      </w:pPr>
      <w:r w:rsidRPr="00AD3365">
        <w:rPr>
          <w:sz w:val="16"/>
          <w:szCs w:val="16"/>
          <w:lang w:eastAsia="pl-PL"/>
        </w:rPr>
        <w:t>posiadają gwarancje i instrukcje w wersji papierowej w języku polskim,</w:t>
      </w:r>
    </w:p>
    <w:p w14:paraId="07B3F146" w14:textId="5350FE64" w:rsidR="002B1495" w:rsidRPr="00AD3365" w:rsidRDefault="000F23AD" w:rsidP="002B1495">
      <w:pPr>
        <w:pStyle w:val="Tekstpodstawowywcity"/>
        <w:numPr>
          <w:ilvl w:val="0"/>
          <w:numId w:val="44"/>
        </w:numPr>
        <w:suppressAutoHyphens w:val="0"/>
        <w:spacing w:after="0" w:line="276" w:lineRule="auto"/>
        <w:ind w:right="432"/>
        <w:jc w:val="both"/>
        <w:rPr>
          <w:sz w:val="16"/>
          <w:szCs w:val="16"/>
          <w:lang w:eastAsia="pl-PL"/>
        </w:rPr>
      </w:pPr>
      <w:r w:rsidRPr="00AD3365">
        <w:rPr>
          <w:sz w:val="16"/>
          <w:szCs w:val="16"/>
          <w:lang w:eastAsia="pl-PL"/>
        </w:rPr>
        <w:t xml:space="preserve">są </w:t>
      </w:r>
      <w:r w:rsidR="002B1495" w:rsidRPr="00AD3365">
        <w:rPr>
          <w:sz w:val="16"/>
          <w:szCs w:val="16"/>
          <w:lang w:eastAsia="pl-PL"/>
        </w:rPr>
        <w:t>fabrycznie nowe, sprawne i nieużywane.</w:t>
      </w:r>
    </w:p>
    <w:p w14:paraId="195654E4" w14:textId="46364EDF" w:rsidR="00962C45" w:rsidRDefault="00962C45" w:rsidP="00716A42">
      <w:pPr>
        <w:pStyle w:val="Tekstpodstawowywcity"/>
        <w:numPr>
          <w:ilvl w:val="0"/>
          <w:numId w:val="43"/>
        </w:numPr>
        <w:suppressAutoHyphens w:val="0"/>
        <w:spacing w:after="0" w:line="276" w:lineRule="auto"/>
        <w:ind w:right="432"/>
        <w:jc w:val="both"/>
        <w:rPr>
          <w:sz w:val="16"/>
          <w:szCs w:val="16"/>
          <w:lang w:eastAsia="pl-PL"/>
        </w:rPr>
      </w:pPr>
      <w:r w:rsidRPr="00AD3365">
        <w:rPr>
          <w:sz w:val="16"/>
          <w:szCs w:val="16"/>
          <w:lang w:eastAsia="pl-PL"/>
        </w:rPr>
        <w:t>Oświadczam że dostarczony sprzęt pochodzi z oficjalnego kanału sprzedaży.</w:t>
      </w:r>
    </w:p>
    <w:p w14:paraId="2C7CA21F" w14:textId="44644253" w:rsidR="008E0A53" w:rsidRDefault="008E0A53" w:rsidP="008E0A53">
      <w:pPr>
        <w:pStyle w:val="Tekstpodstawowywcity"/>
        <w:suppressAutoHyphens w:val="0"/>
        <w:spacing w:after="0" w:line="276" w:lineRule="auto"/>
        <w:ind w:left="720" w:right="432"/>
        <w:jc w:val="both"/>
        <w:rPr>
          <w:sz w:val="16"/>
          <w:szCs w:val="16"/>
          <w:lang w:eastAsia="pl-PL"/>
        </w:rPr>
      </w:pPr>
    </w:p>
    <w:p w14:paraId="5551336E" w14:textId="272EF587" w:rsidR="008E0A53" w:rsidRDefault="008E0A53" w:rsidP="008E0A53">
      <w:pPr>
        <w:pStyle w:val="Tekstpodstawowywcity"/>
        <w:suppressAutoHyphens w:val="0"/>
        <w:spacing w:after="0" w:line="276" w:lineRule="auto"/>
        <w:ind w:left="720" w:right="432"/>
        <w:jc w:val="both"/>
        <w:rPr>
          <w:sz w:val="16"/>
          <w:szCs w:val="16"/>
          <w:lang w:eastAsia="pl-PL"/>
        </w:rPr>
      </w:pPr>
    </w:p>
    <w:p w14:paraId="4F8E0B77" w14:textId="77777777" w:rsidR="008E0A53" w:rsidRPr="00AD3365" w:rsidRDefault="008E0A53" w:rsidP="008E0A53">
      <w:pPr>
        <w:pStyle w:val="Tekstpodstawowywcity"/>
        <w:suppressAutoHyphens w:val="0"/>
        <w:spacing w:after="0" w:line="276" w:lineRule="auto"/>
        <w:ind w:left="720" w:right="432"/>
        <w:jc w:val="both"/>
        <w:rPr>
          <w:sz w:val="16"/>
          <w:szCs w:val="16"/>
          <w:lang w:eastAsia="pl-PL"/>
        </w:rPr>
      </w:pPr>
    </w:p>
    <w:p w14:paraId="2D5548C9" w14:textId="77777777" w:rsidR="00716A42" w:rsidRPr="00AD3365" w:rsidRDefault="00716A42" w:rsidP="00716A42">
      <w:pPr>
        <w:pStyle w:val="Tekstpodstawowywcity"/>
        <w:suppressAutoHyphens w:val="0"/>
        <w:spacing w:after="0"/>
        <w:ind w:left="720" w:right="432"/>
        <w:jc w:val="both"/>
        <w:rPr>
          <w:sz w:val="16"/>
          <w:szCs w:val="16"/>
          <w:lang w:eastAsia="pl-PL"/>
        </w:rPr>
      </w:pPr>
    </w:p>
    <w:p w14:paraId="6FCCC10F" w14:textId="77777777" w:rsidR="00CD440B" w:rsidRPr="006C09EB" w:rsidRDefault="00CD440B" w:rsidP="00CD440B">
      <w:pPr>
        <w:pStyle w:val="Tekstpodstawowywcity"/>
        <w:ind w:left="720" w:right="432"/>
        <w:jc w:val="both"/>
        <w:rPr>
          <w:sz w:val="22"/>
          <w:szCs w:val="22"/>
          <w:lang w:eastAsia="pl-PL"/>
        </w:rPr>
      </w:pPr>
    </w:p>
    <w:p w14:paraId="49332356" w14:textId="2A7ED116" w:rsidR="00CD440B" w:rsidRPr="008640B7" w:rsidRDefault="00CD440B" w:rsidP="002B1495">
      <w:pPr>
        <w:pStyle w:val="Tekstpodstawowywcity"/>
        <w:ind w:left="0"/>
        <w:jc w:val="both"/>
      </w:pPr>
      <w:r w:rsidRPr="006C09EB">
        <w:rPr>
          <w:sz w:val="22"/>
          <w:szCs w:val="22"/>
          <w:lang w:eastAsia="pl-PL"/>
        </w:rPr>
        <w:t xml:space="preserve">    </w:t>
      </w:r>
      <w:r w:rsidRPr="006C09EB">
        <w:rPr>
          <w:szCs w:val="22"/>
          <w:lang w:eastAsia="pl-PL"/>
        </w:rPr>
        <w:t>………………dnia, ……………</w:t>
      </w:r>
      <w:r w:rsidRPr="006C09EB">
        <w:rPr>
          <w:szCs w:val="22"/>
          <w:lang w:eastAsia="pl-PL"/>
        </w:rPr>
        <w:tab/>
      </w:r>
      <w:r w:rsidRPr="006C09EB">
        <w:rPr>
          <w:szCs w:val="22"/>
          <w:lang w:eastAsia="pl-PL"/>
        </w:rPr>
        <w:tab/>
      </w:r>
      <w:r w:rsidRPr="006C09EB">
        <w:rPr>
          <w:szCs w:val="22"/>
          <w:lang w:eastAsia="pl-PL"/>
        </w:rPr>
        <w:tab/>
        <w:t xml:space="preserve"> </w:t>
      </w:r>
      <w:r w:rsidRPr="006C09EB">
        <w:rPr>
          <w:szCs w:val="22"/>
          <w:lang w:eastAsia="pl-PL"/>
        </w:rPr>
        <w:tab/>
        <w:t>………………………………………</w:t>
      </w:r>
      <w:r w:rsidRPr="006C09EB">
        <w:rPr>
          <w:szCs w:val="22"/>
          <w:lang w:eastAsia="pl-PL"/>
        </w:rPr>
        <w:br/>
      </w:r>
      <w:r w:rsidRPr="006C09EB">
        <w:rPr>
          <w:szCs w:val="22"/>
          <w:lang w:eastAsia="pl-PL"/>
        </w:rPr>
        <w:tab/>
      </w:r>
      <w:r w:rsidRPr="006C09EB">
        <w:rPr>
          <w:szCs w:val="22"/>
          <w:lang w:eastAsia="pl-PL"/>
        </w:rPr>
        <w:tab/>
      </w:r>
      <w:r w:rsidRPr="006C09EB">
        <w:rPr>
          <w:szCs w:val="22"/>
          <w:lang w:eastAsia="pl-PL"/>
        </w:rPr>
        <w:tab/>
      </w:r>
      <w:r w:rsidRPr="006C09EB">
        <w:rPr>
          <w:szCs w:val="22"/>
          <w:lang w:eastAsia="pl-PL"/>
        </w:rPr>
        <w:tab/>
      </w:r>
      <w:r w:rsidRPr="006C09EB">
        <w:rPr>
          <w:szCs w:val="22"/>
          <w:lang w:eastAsia="pl-PL"/>
        </w:rPr>
        <w:tab/>
      </w:r>
      <w:r w:rsidRPr="006C09EB">
        <w:rPr>
          <w:szCs w:val="22"/>
          <w:lang w:eastAsia="pl-PL"/>
        </w:rPr>
        <w:tab/>
      </w:r>
      <w:r w:rsidRPr="006C09EB">
        <w:rPr>
          <w:szCs w:val="22"/>
          <w:lang w:eastAsia="pl-PL"/>
        </w:rPr>
        <w:tab/>
      </w:r>
      <w:r w:rsidRPr="006C09EB">
        <w:rPr>
          <w:szCs w:val="22"/>
          <w:lang w:eastAsia="pl-PL"/>
        </w:rPr>
        <w:tab/>
        <w:t xml:space="preserve">    </w:t>
      </w:r>
      <w:r w:rsidRPr="006C09EB">
        <w:rPr>
          <w:sz w:val="18"/>
          <w:szCs w:val="22"/>
          <w:lang w:eastAsia="pl-PL"/>
        </w:rPr>
        <w:t xml:space="preserve">podpis i pieczątka Wykonawcy </w:t>
      </w:r>
    </w:p>
    <w:sectPr w:rsidR="00CD440B" w:rsidRPr="008640B7" w:rsidSect="00622A87">
      <w:headerReference w:type="default" r:id="rId8"/>
      <w:footerReference w:type="default" r:id="rId9"/>
      <w:pgSz w:w="11906" w:h="16838"/>
      <w:pgMar w:top="851" w:right="1418" w:bottom="851" w:left="1418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E0231" w14:textId="77777777" w:rsidR="000D04A0" w:rsidRDefault="000D04A0" w:rsidP="001875B7">
      <w:r>
        <w:separator/>
      </w:r>
    </w:p>
  </w:endnote>
  <w:endnote w:type="continuationSeparator" w:id="0">
    <w:p w14:paraId="469574A9" w14:textId="77777777" w:rsidR="000D04A0" w:rsidRDefault="000D04A0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69AEC" w14:textId="77777777" w:rsidR="00B173F6" w:rsidRPr="00FB3E97" w:rsidRDefault="00B173F6" w:rsidP="00B173F6">
    <w:pPr>
      <w:pStyle w:val="Stopka"/>
      <w:jc w:val="center"/>
    </w:pPr>
    <w:r w:rsidRPr="00AA1BDB">
      <w:rPr>
        <w:sz w:val="14"/>
      </w:rPr>
      <w:t>Projekt „</w:t>
    </w:r>
    <w:r w:rsidRPr="00E375CE">
      <w:rPr>
        <w:sz w:val="14"/>
      </w:rPr>
      <w:t>Kreować rzeczywistość - dostosowanie i wyposażenie zespołu pracowni techniki reklamy w Technikum nr 6 w Zabrzu</w:t>
    </w:r>
    <w:r w:rsidRPr="00AA1BDB">
      <w:rPr>
        <w:sz w:val="14"/>
      </w:rPr>
      <w:t xml:space="preserve">” </w:t>
    </w:r>
    <w:r>
      <w:rPr>
        <w:sz w:val="14"/>
      </w:rPr>
      <w:t xml:space="preserve"> </w:t>
    </w:r>
    <w:r w:rsidRPr="00AA1BDB">
      <w:rPr>
        <w:sz w:val="14"/>
      </w:rPr>
      <w:t xml:space="preserve">współfinansowany ze środków </w:t>
    </w:r>
    <w:r>
      <w:rPr>
        <w:sz w:val="14"/>
      </w:rPr>
      <w:t xml:space="preserve"> </w:t>
    </w:r>
    <w:r w:rsidRPr="00AA1BDB">
      <w:rPr>
        <w:sz w:val="14"/>
      </w:rPr>
      <w:t xml:space="preserve">Unii  Europejskiej w ramach Regionalnego Programu Operacyjnego Województwa Śląskiego na lata </w:t>
    </w:r>
    <w:r>
      <w:rPr>
        <w:sz w:val="14"/>
      </w:rPr>
      <w:t xml:space="preserve">2014-2020 Europejskiego </w:t>
    </w:r>
    <w:r w:rsidRPr="00AA1BDB">
      <w:rPr>
        <w:sz w:val="14"/>
      </w:rPr>
      <w:t>Fundusz</w:t>
    </w:r>
    <w:r>
      <w:rPr>
        <w:sz w:val="14"/>
      </w:rPr>
      <w:t>u Rozwoju Regionalnego</w:t>
    </w:r>
  </w:p>
  <w:p w14:paraId="6DE65B04" w14:textId="4BC5E35F" w:rsidR="00CD1FD4" w:rsidRDefault="00CD1FD4">
    <w:pPr>
      <w:pStyle w:val="Stopka"/>
    </w:pPr>
    <w:r>
      <w:t xml:space="preserve">            </w:t>
    </w:r>
  </w:p>
  <w:p w14:paraId="393E915A" w14:textId="77777777" w:rsidR="00CD1FD4" w:rsidRDefault="00CD1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5E9A4" w14:textId="77777777" w:rsidR="000D04A0" w:rsidRDefault="000D04A0" w:rsidP="001875B7">
      <w:r>
        <w:separator/>
      </w:r>
    </w:p>
  </w:footnote>
  <w:footnote w:type="continuationSeparator" w:id="0">
    <w:p w14:paraId="55CC2A61" w14:textId="77777777" w:rsidR="000D04A0" w:rsidRDefault="000D04A0" w:rsidP="0018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ECE5F" w14:textId="01B09034" w:rsidR="00CD1170" w:rsidRDefault="00B173F6">
    <w:pPr>
      <w:pStyle w:val="Nagwek"/>
    </w:pPr>
    <w:r w:rsidRPr="00356AE8">
      <w:rPr>
        <w:noProof/>
      </w:rPr>
      <w:drawing>
        <wp:inline distT="0" distB="0" distL="0" distR="0" wp14:anchorId="6D98C273" wp14:editId="5C2682A5">
          <wp:extent cx="5762625" cy="63817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 w15:restartNumberingAfterBreak="0">
    <w:nsid w:val="01430DD2"/>
    <w:multiLevelType w:val="hybridMultilevel"/>
    <w:tmpl w:val="C5C832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D1278C"/>
    <w:multiLevelType w:val="hybridMultilevel"/>
    <w:tmpl w:val="D4323F0A"/>
    <w:lvl w:ilvl="0" w:tplc="04150017">
      <w:start w:val="1"/>
      <w:numFmt w:val="lowerLetter"/>
      <w:lvlText w:val="%1)"/>
      <w:lvlJc w:val="left"/>
      <w:pPr>
        <w:ind w:left="17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  <w:rPr>
        <w:rFonts w:cs="Times New Roman"/>
      </w:rPr>
    </w:lvl>
  </w:abstractNum>
  <w:abstractNum w:abstractNumId="14" w15:restartNumberingAfterBreak="0">
    <w:nsid w:val="08C762D3"/>
    <w:multiLevelType w:val="hybridMultilevel"/>
    <w:tmpl w:val="D2C697C2"/>
    <w:lvl w:ilvl="0" w:tplc="2E02662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0B6138E6"/>
    <w:multiLevelType w:val="hybridMultilevel"/>
    <w:tmpl w:val="B3F682F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  <w:rPr>
        <w:rFonts w:cs="Times New Roman"/>
      </w:rPr>
    </w:lvl>
  </w:abstractNum>
  <w:abstractNum w:abstractNumId="16" w15:restartNumberingAfterBreak="0">
    <w:nsid w:val="0E312F49"/>
    <w:multiLevelType w:val="hybridMultilevel"/>
    <w:tmpl w:val="DAC2D2E6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7" w15:restartNumberingAfterBreak="0">
    <w:nsid w:val="0F3C30BB"/>
    <w:multiLevelType w:val="hybridMultilevel"/>
    <w:tmpl w:val="6DD4BE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0AA0E76"/>
    <w:multiLevelType w:val="hybridMultilevel"/>
    <w:tmpl w:val="CF6A99A6"/>
    <w:lvl w:ilvl="0" w:tplc="4FFAB4A4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1BA4B6E"/>
    <w:multiLevelType w:val="hybridMultilevel"/>
    <w:tmpl w:val="E53245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3D459AA"/>
    <w:multiLevelType w:val="hybridMultilevel"/>
    <w:tmpl w:val="87EAB1B6"/>
    <w:lvl w:ilvl="0" w:tplc="2D825EE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21" w15:restartNumberingAfterBreak="0">
    <w:nsid w:val="1600298A"/>
    <w:multiLevelType w:val="hybridMultilevel"/>
    <w:tmpl w:val="7FE27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A9751ED"/>
    <w:multiLevelType w:val="hybridMultilevel"/>
    <w:tmpl w:val="11425840"/>
    <w:lvl w:ilvl="0" w:tplc="F2648E7E">
      <w:start w:val="1"/>
      <w:numFmt w:val="lowerLetter"/>
      <w:lvlText w:val="%1)"/>
      <w:lvlJc w:val="left"/>
      <w:pPr>
        <w:ind w:left="1429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1B7C100B"/>
    <w:multiLevelType w:val="hybridMultilevel"/>
    <w:tmpl w:val="6DEEBE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C023F1F"/>
    <w:multiLevelType w:val="hybridMultilevel"/>
    <w:tmpl w:val="900EFA9E"/>
    <w:lvl w:ilvl="0" w:tplc="04150017">
      <w:start w:val="1"/>
      <w:numFmt w:val="lowerLetter"/>
      <w:lvlText w:val="%1)"/>
      <w:lvlJc w:val="left"/>
      <w:pPr>
        <w:ind w:left="17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  <w:rPr>
        <w:rFonts w:cs="Times New Roman"/>
      </w:rPr>
    </w:lvl>
  </w:abstractNum>
  <w:abstractNum w:abstractNumId="25" w15:restartNumberingAfterBreak="0">
    <w:nsid w:val="1C3317D5"/>
    <w:multiLevelType w:val="hybridMultilevel"/>
    <w:tmpl w:val="4980460E"/>
    <w:lvl w:ilvl="0" w:tplc="4FFAB4A4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 w15:restartNumberingAfterBreak="0">
    <w:nsid w:val="20272B2C"/>
    <w:multiLevelType w:val="hybridMultilevel"/>
    <w:tmpl w:val="CD2E01B8"/>
    <w:lvl w:ilvl="0" w:tplc="0415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27" w15:restartNumberingAfterBreak="0">
    <w:nsid w:val="29805239"/>
    <w:multiLevelType w:val="hybridMultilevel"/>
    <w:tmpl w:val="447CA982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8" w15:restartNumberingAfterBreak="0">
    <w:nsid w:val="2C51668E"/>
    <w:multiLevelType w:val="hybridMultilevel"/>
    <w:tmpl w:val="2D6E302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2D9F6B69"/>
    <w:multiLevelType w:val="hybridMultilevel"/>
    <w:tmpl w:val="DD1AC712"/>
    <w:lvl w:ilvl="0" w:tplc="E9F858F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0" w15:restartNumberingAfterBreak="0">
    <w:nsid w:val="3150024B"/>
    <w:multiLevelType w:val="hybridMultilevel"/>
    <w:tmpl w:val="4980460E"/>
    <w:lvl w:ilvl="0" w:tplc="4FFAB4A4">
      <w:start w:val="1"/>
      <w:numFmt w:val="decimal"/>
      <w:lvlText w:val="%1."/>
      <w:lvlJc w:val="left"/>
      <w:pPr>
        <w:ind w:left="100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1" w15:restartNumberingAfterBreak="0">
    <w:nsid w:val="321228F0"/>
    <w:multiLevelType w:val="hybridMultilevel"/>
    <w:tmpl w:val="846A704E"/>
    <w:lvl w:ilvl="0" w:tplc="0415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2" w15:restartNumberingAfterBreak="0">
    <w:nsid w:val="37CA7AA9"/>
    <w:multiLevelType w:val="hybridMultilevel"/>
    <w:tmpl w:val="70A864E0"/>
    <w:lvl w:ilvl="0" w:tplc="5A6C5924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3" w15:restartNumberingAfterBreak="0">
    <w:nsid w:val="38376313"/>
    <w:multiLevelType w:val="hybridMultilevel"/>
    <w:tmpl w:val="96B65B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3ABC6E97"/>
    <w:multiLevelType w:val="hybridMultilevel"/>
    <w:tmpl w:val="5668517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07E61F8"/>
    <w:multiLevelType w:val="hybridMultilevel"/>
    <w:tmpl w:val="0032DA92"/>
    <w:lvl w:ilvl="0" w:tplc="89BC7EB2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6" w15:restartNumberingAfterBreak="0">
    <w:nsid w:val="476111AD"/>
    <w:multiLevelType w:val="hybridMultilevel"/>
    <w:tmpl w:val="815E5A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B92953"/>
    <w:multiLevelType w:val="hybridMultilevel"/>
    <w:tmpl w:val="FF3A118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8" w15:restartNumberingAfterBreak="0">
    <w:nsid w:val="52606DD5"/>
    <w:multiLevelType w:val="hybridMultilevel"/>
    <w:tmpl w:val="ACE8EF7C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53203AB1"/>
    <w:multiLevelType w:val="hybridMultilevel"/>
    <w:tmpl w:val="1BB68876"/>
    <w:lvl w:ilvl="0" w:tplc="A7004B5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4092071"/>
    <w:multiLevelType w:val="hybridMultilevel"/>
    <w:tmpl w:val="7520E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026EED"/>
    <w:multiLevelType w:val="hybridMultilevel"/>
    <w:tmpl w:val="17E87A30"/>
    <w:lvl w:ilvl="0" w:tplc="9454FF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57531F4"/>
    <w:multiLevelType w:val="hybridMultilevel"/>
    <w:tmpl w:val="3B6288EA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43" w15:restartNumberingAfterBreak="0">
    <w:nsid w:val="562F1FA6"/>
    <w:multiLevelType w:val="hybridMultilevel"/>
    <w:tmpl w:val="9FD0965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8544F99"/>
    <w:multiLevelType w:val="hybridMultilevel"/>
    <w:tmpl w:val="4BD4577A"/>
    <w:lvl w:ilvl="0" w:tplc="64E2CAAC">
      <w:start w:val="4"/>
      <w:numFmt w:val="decimal"/>
      <w:lvlText w:val="%1."/>
      <w:lvlJc w:val="left"/>
      <w:pPr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A0709AD"/>
    <w:multiLevelType w:val="hybridMultilevel"/>
    <w:tmpl w:val="C09810D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6" w15:restartNumberingAfterBreak="0">
    <w:nsid w:val="5DB706E2"/>
    <w:multiLevelType w:val="hybridMultilevel"/>
    <w:tmpl w:val="694C28B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 w15:restartNumberingAfterBreak="0">
    <w:nsid w:val="619D01C6"/>
    <w:multiLevelType w:val="hybridMultilevel"/>
    <w:tmpl w:val="92AEA734"/>
    <w:lvl w:ilvl="0" w:tplc="52B20838">
      <w:start w:val="1"/>
      <w:numFmt w:val="decimal"/>
      <w:lvlText w:val="%1."/>
      <w:lvlJc w:val="left"/>
      <w:pPr>
        <w:ind w:left="1003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22153AF"/>
    <w:multiLevelType w:val="hybridMultilevel"/>
    <w:tmpl w:val="5F9C48EE"/>
    <w:lvl w:ilvl="0" w:tplc="04150017">
      <w:start w:val="1"/>
      <w:numFmt w:val="lowerLetter"/>
      <w:lvlText w:val="%1)"/>
      <w:lvlJc w:val="left"/>
      <w:pPr>
        <w:ind w:left="1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  <w:rPr>
        <w:rFonts w:cs="Times New Roman"/>
      </w:rPr>
    </w:lvl>
  </w:abstractNum>
  <w:abstractNum w:abstractNumId="49" w15:restartNumberingAfterBreak="0">
    <w:nsid w:val="66C14765"/>
    <w:multiLevelType w:val="hybridMultilevel"/>
    <w:tmpl w:val="038EADFA"/>
    <w:lvl w:ilvl="0" w:tplc="DF647CA6">
      <w:start w:val="2"/>
      <w:numFmt w:val="decimal"/>
      <w:lvlText w:val="%1."/>
      <w:lvlJc w:val="left"/>
      <w:pPr>
        <w:ind w:left="1003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08D263D"/>
    <w:multiLevelType w:val="hybridMultilevel"/>
    <w:tmpl w:val="1BC24396"/>
    <w:lvl w:ilvl="0" w:tplc="C48E09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1" w15:restartNumberingAfterBreak="0">
    <w:nsid w:val="73920507"/>
    <w:multiLevelType w:val="hybridMultilevel"/>
    <w:tmpl w:val="28D263B6"/>
    <w:lvl w:ilvl="0" w:tplc="AFE440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3AB307E"/>
    <w:multiLevelType w:val="hybridMultilevel"/>
    <w:tmpl w:val="E92031F2"/>
    <w:lvl w:ilvl="0" w:tplc="560C671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7AFB3BBF"/>
    <w:multiLevelType w:val="hybridMultilevel"/>
    <w:tmpl w:val="C3286960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54" w15:restartNumberingAfterBreak="0">
    <w:nsid w:val="7DFD261C"/>
    <w:multiLevelType w:val="hybridMultilevel"/>
    <w:tmpl w:val="657250D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2"/>
  </w:num>
  <w:num w:numId="2">
    <w:abstractNumId w:val="37"/>
  </w:num>
  <w:num w:numId="3">
    <w:abstractNumId w:val="26"/>
  </w:num>
  <w:num w:numId="4">
    <w:abstractNumId w:val="25"/>
  </w:num>
  <w:num w:numId="5">
    <w:abstractNumId w:val="28"/>
  </w:num>
  <w:num w:numId="6">
    <w:abstractNumId w:val="30"/>
  </w:num>
  <w:num w:numId="7">
    <w:abstractNumId w:val="16"/>
  </w:num>
  <w:num w:numId="8">
    <w:abstractNumId w:val="44"/>
  </w:num>
  <w:num w:numId="9">
    <w:abstractNumId w:val="47"/>
  </w:num>
  <w:num w:numId="10">
    <w:abstractNumId w:val="22"/>
  </w:num>
  <w:num w:numId="11">
    <w:abstractNumId w:val="49"/>
  </w:num>
  <w:num w:numId="12">
    <w:abstractNumId w:val="31"/>
  </w:num>
  <w:num w:numId="13">
    <w:abstractNumId w:val="42"/>
  </w:num>
  <w:num w:numId="14">
    <w:abstractNumId w:val="34"/>
  </w:num>
  <w:num w:numId="15">
    <w:abstractNumId w:val="21"/>
  </w:num>
  <w:num w:numId="16">
    <w:abstractNumId w:val="14"/>
  </w:num>
  <w:num w:numId="17">
    <w:abstractNumId w:val="35"/>
  </w:num>
  <w:num w:numId="18">
    <w:abstractNumId w:val="45"/>
  </w:num>
  <w:num w:numId="19">
    <w:abstractNumId w:val="15"/>
  </w:num>
  <w:num w:numId="20">
    <w:abstractNumId w:val="50"/>
  </w:num>
  <w:num w:numId="21">
    <w:abstractNumId w:val="20"/>
  </w:num>
  <w:num w:numId="22">
    <w:abstractNumId w:val="12"/>
  </w:num>
  <w:num w:numId="23">
    <w:abstractNumId w:val="53"/>
  </w:num>
  <w:num w:numId="24">
    <w:abstractNumId w:val="54"/>
  </w:num>
  <w:num w:numId="25">
    <w:abstractNumId w:val="27"/>
  </w:num>
  <w:num w:numId="26">
    <w:abstractNumId w:val="18"/>
  </w:num>
  <w:num w:numId="27">
    <w:abstractNumId w:val="29"/>
  </w:num>
  <w:num w:numId="28">
    <w:abstractNumId w:val="38"/>
  </w:num>
  <w:num w:numId="29">
    <w:abstractNumId w:val="17"/>
  </w:num>
  <w:num w:numId="30">
    <w:abstractNumId w:val="39"/>
  </w:num>
  <w:num w:numId="31">
    <w:abstractNumId w:val="51"/>
  </w:num>
  <w:num w:numId="32">
    <w:abstractNumId w:val="13"/>
  </w:num>
  <w:num w:numId="33">
    <w:abstractNumId w:val="48"/>
  </w:num>
  <w:num w:numId="34">
    <w:abstractNumId w:val="33"/>
  </w:num>
  <w:num w:numId="35">
    <w:abstractNumId w:val="24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46"/>
  </w:num>
  <w:num w:numId="39">
    <w:abstractNumId w:val="41"/>
  </w:num>
  <w:num w:numId="40">
    <w:abstractNumId w:val="43"/>
  </w:num>
  <w:num w:numId="41">
    <w:abstractNumId w:val="52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3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681D"/>
    <w:rsid w:val="000970B4"/>
    <w:rsid w:val="000A322E"/>
    <w:rsid w:val="000A3D17"/>
    <w:rsid w:val="000B028B"/>
    <w:rsid w:val="000B5581"/>
    <w:rsid w:val="000D04A0"/>
    <w:rsid w:val="000D59B1"/>
    <w:rsid w:val="000F23AD"/>
    <w:rsid w:val="000F2C41"/>
    <w:rsid w:val="000F57FC"/>
    <w:rsid w:val="00111812"/>
    <w:rsid w:val="00112397"/>
    <w:rsid w:val="0011589F"/>
    <w:rsid w:val="00116781"/>
    <w:rsid w:val="00117A30"/>
    <w:rsid w:val="00117E7C"/>
    <w:rsid w:val="001212FB"/>
    <w:rsid w:val="00144BF6"/>
    <w:rsid w:val="00144F9C"/>
    <w:rsid w:val="00153767"/>
    <w:rsid w:val="00171F2C"/>
    <w:rsid w:val="00172F8E"/>
    <w:rsid w:val="001875B7"/>
    <w:rsid w:val="00187CDB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2AFC"/>
    <w:rsid w:val="0029365F"/>
    <w:rsid w:val="00295BFA"/>
    <w:rsid w:val="002A45DF"/>
    <w:rsid w:val="002A6B43"/>
    <w:rsid w:val="002B1495"/>
    <w:rsid w:val="002B286F"/>
    <w:rsid w:val="002B3049"/>
    <w:rsid w:val="002D62A6"/>
    <w:rsid w:val="002D6FC4"/>
    <w:rsid w:val="002D724D"/>
    <w:rsid w:val="002E7212"/>
    <w:rsid w:val="002F426B"/>
    <w:rsid w:val="003018A9"/>
    <w:rsid w:val="003059A2"/>
    <w:rsid w:val="00307DEE"/>
    <w:rsid w:val="003257BB"/>
    <w:rsid w:val="00334CEA"/>
    <w:rsid w:val="003415CD"/>
    <w:rsid w:val="0034796F"/>
    <w:rsid w:val="00353F07"/>
    <w:rsid w:val="00354582"/>
    <w:rsid w:val="003566C9"/>
    <w:rsid w:val="00356AE8"/>
    <w:rsid w:val="003602BB"/>
    <w:rsid w:val="003623FD"/>
    <w:rsid w:val="00371802"/>
    <w:rsid w:val="00383CD6"/>
    <w:rsid w:val="00387B01"/>
    <w:rsid w:val="00393919"/>
    <w:rsid w:val="003A4C55"/>
    <w:rsid w:val="003B3746"/>
    <w:rsid w:val="003D524A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5762"/>
    <w:rsid w:val="004862A1"/>
    <w:rsid w:val="004865ED"/>
    <w:rsid w:val="004917A4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51A5"/>
    <w:rsid w:val="00527323"/>
    <w:rsid w:val="00534954"/>
    <w:rsid w:val="0054791B"/>
    <w:rsid w:val="00551E64"/>
    <w:rsid w:val="00554C26"/>
    <w:rsid w:val="0058181C"/>
    <w:rsid w:val="00594307"/>
    <w:rsid w:val="005A3E59"/>
    <w:rsid w:val="005A511B"/>
    <w:rsid w:val="005B0331"/>
    <w:rsid w:val="005B0A79"/>
    <w:rsid w:val="005B0A96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34B7"/>
    <w:rsid w:val="006C67A9"/>
    <w:rsid w:val="006D37AC"/>
    <w:rsid w:val="006E0FCD"/>
    <w:rsid w:val="006E131E"/>
    <w:rsid w:val="006E601D"/>
    <w:rsid w:val="006F2010"/>
    <w:rsid w:val="00705839"/>
    <w:rsid w:val="00715899"/>
    <w:rsid w:val="00716A42"/>
    <w:rsid w:val="00717329"/>
    <w:rsid w:val="0071741D"/>
    <w:rsid w:val="007217EB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3BC5"/>
    <w:rsid w:val="007A69EC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5007"/>
    <w:rsid w:val="00807EF3"/>
    <w:rsid w:val="00810C32"/>
    <w:rsid w:val="0081388F"/>
    <w:rsid w:val="0082180F"/>
    <w:rsid w:val="00823A03"/>
    <w:rsid w:val="00824EED"/>
    <w:rsid w:val="00831205"/>
    <w:rsid w:val="008445CF"/>
    <w:rsid w:val="00850295"/>
    <w:rsid w:val="0085126F"/>
    <w:rsid w:val="0085796D"/>
    <w:rsid w:val="00861514"/>
    <w:rsid w:val="008640B7"/>
    <w:rsid w:val="008659FA"/>
    <w:rsid w:val="008771B1"/>
    <w:rsid w:val="00891007"/>
    <w:rsid w:val="008919BE"/>
    <w:rsid w:val="008A3D9A"/>
    <w:rsid w:val="008A571D"/>
    <w:rsid w:val="008B3421"/>
    <w:rsid w:val="008B5B40"/>
    <w:rsid w:val="008E0464"/>
    <w:rsid w:val="008E0A53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57429"/>
    <w:rsid w:val="00962C45"/>
    <w:rsid w:val="00964933"/>
    <w:rsid w:val="00971111"/>
    <w:rsid w:val="00971AA9"/>
    <w:rsid w:val="00976002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388"/>
    <w:rsid w:val="00AA20E8"/>
    <w:rsid w:val="00AB1DB5"/>
    <w:rsid w:val="00AB482C"/>
    <w:rsid w:val="00AC7758"/>
    <w:rsid w:val="00AD23F7"/>
    <w:rsid w:val="00AD3365"/>
    <w:rsid w:val="00AE1B70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A2222"/>
    <w:rsid w:val="00BB1EE7"/>
    <w:rsid w:val="00BB37D9"/>
    <w:rsid w:val="00BB3E2E"/>
    <w:rsid w:val="00BB49DC"/>
    <w:rsid w:val="00BB4C14"/>
    <w:rsid w:val="00BC3102"/>
    <w:rsid w:val="00BC7A85"/>
    <w:rsid w:val="00BD3B2E"/>
    <w:rsid w:val="00BF05B6"/>
    <w:rsid w:val="00C0042B"/>
    <w:rsid w:val="00C026A5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12FC"/>
    <w:rsid w:val="00CB25BA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54D5C"/>
    <w:rsid w:val="00E55D99"/>
    <w:rsid w:val="00E62547"/>
    <w:rsid w:val="00E64315"/>
    <w:rsid w:val="00E651B9"/>
    <w:rsid w:val="00E65D1B"/>
    <w:rsid w:val="00E72165"/>
    <w:rsid w:val="00E77904"/>
    <w:rsid w:val="00E9034A"/>
    <w:rsid w:val="00E9183D"/>
    <w:rsid w:val="00EA016D"/>
    <w:rsid w:val="00EA0ECB"/>
    <w:rsid w:val="00EA7A53"/>
    <w:rsid w:val="00EB3F5B"/>
    <w:rsid w:val="00EE0D29"/>
    <w:rsid w:val="00EE2D6F"/>
    <w:rsid w:val="00EF2269"/>
    <w:rsid w:val="00F02FB3"/>
    <w:rsid w:val="00F039D3"/>
    <w:rsid w:val="00F1624B"/>
    <w:rsid w:val="00F16E25"/>
    <w:rsid w:val="00F2083D"/>
    <w:rsid w:val="00F21027"/>
    <w:rsid w:val="00F243AB"/>
    <w:rsid w:val="00F45EB8"/>
    <w:rsid w:val="00F54AFB"/>
    <w:rsid w:val="00F56F16"/>
    <w:rsid w:val="00F648E9"/>
    <w:rsid w:val="00F67176"/>
    <w:rsid w:val="00F71FF7"/>
    <w:rsid w:val="00F7339C"/>
    <w:rsid w:val="00F8196A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CCCED5"/>
  <w15:docId w15:val="{CF4A7E38-626E-4A8E-9DF7-C0E3BEF7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F86E8-C0CD-40D7-AF96-C8A86AB60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Arkadiusz Kozicki</cp:lastModifiedBy>
  <cp:revision>2</cp:revision>
  <cp:lastPrinted>2020-09-07T09:13:00Z</cp:lastPrinted>
  <dcterms:created xsi:type="dcterms:W3CDTF">2020-09-30T09:11:00Z</dcterms:created>
  <dcterms:modified xsi:type="dcterms:W3CDTF">2020-09-30T09:11:00Z</dcterms:modified>
</cp:coreProperties>
</file>