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474AF" w14:textId="1D271177" w:rsidR="00E83C98" w:rsidRPr="00DA7242" w:rsidRDefault="001F6AF2" w:rsidP="00736C9F">
      <w:pPr>
        <w:jc w:val="right"/>
        <w:rPr>
          <w:bCs/>
        </w:rPr>
      </w:pPr>
      <w:r>
        <w:rPr>
          <w:b/>
          <w:bCs/>
        </w:rPr>
        <w:t>Załącznik nr 1</w:t>
      </w:r>
      <w:r w:rsidR="00E83C98" w:rsidRPr="00DA7242">
        <w:rPr>
          <w:b/>
          <w:bCs/>
        </w:rPr>
        <w:t xml:space="preserve"> do zapytania ofertowego </w:t>
      </w:r>
    </w:p>
    <w:p w14:paraId="1C6D4AAC" w14:textId="77777777" w:rsidR="00E83C98" w:rsidRPr="00DA7242" w:rsidRDefault="00E83C98" w:rsidP="00E83C98">
      <w:pPr>
        <w:jc w:val="both"/>
        <w:rPr>
          <w:bCs/>
          <w:highlight w:val="yellow"/>
        </w:rPr>
      </w:pPr>
    </w:p>
    <w:p w14:paraId="27D66DF2" w14:textId="77777777" w:rsidR="00E83C98" w:rsidRPr="00DA7242" w:rsidRDefault="00E83C98" w:rsidP="00E83C98">
      <w:pPr>
        <w:jc w:val="both"/>
        <w:rPr>
          <w:bCs/>
          <w:highlight w:val="yellow"/>
        </w:rPr>
      </w:pPr>
    </w:p>
    <w:p w14:paraId="68449F00" w14:textId="77777777" w:rsidR="00E83C98" w:rsidRPr="00DA7242" w:rsidRDefault="00E83C98" w:rsidP="00E83C98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2B94A4C8" w14:textId="77777777" w:rsidR="00E83C98" w:rsidRPr="00DA7242" w:rsidRDefault="00E83C98" w:rsidP="00E83C98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00826813" w14:textId="77777777" w:rsidR="00E83C98" w:rsidRPr="00DA7242" w:rsidRDefault="00E83C98" w:rsidP="00E83C98">
      <w:pPr>
        <w:spacing w:after="120"/>
        <w:jc w:val="both"/>
        <w:rPr>
          <w:b/>
          <w:bCs/>
        </w:rPr>
      </w:pPr>
      <w:bookmarkStart w:id="0" w:name="_GoBack"/>
      <w:bookmarkEnd w:id="0"/>
    </w:p>
    <w:p w14:paraId="25DF4518" w14:textId="77777777" w:rsidR="00E83C98" w:rsidRPr="00DA7242" w:rsidRDefault="00E83C98" w:rsidP="00E83C98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14:paraId="016A794C" w14:textId="77777777" w:rsidR="00E83C98" w:rsidRPr="00DA7242" w:rsidRDefault="00E83C98" w:rsidP="00E83C98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</w:p>
    <w:p w14:paraId="6CBC13D6" w14:textId="77777777" w:rsidR="00E83C98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2668A0C3" w14:textId="4FCE576C" w:rsidR="00E83C98" w:rsidRPr="002A6F0C" w:rsidRDefault="002A6F0C" w:rsidP="002A6F0C">
      <w:pPr>
        <w:pStyle w:val="Akapitzlist1"/>
        <w:spacing w:line="360" w:lineRule="auto"/>
        <w:jc w:val="center"/>
        <w:rPr>
          <w:rFonts w:ascii="Times New Roman" w:hAnsi="Times New Roman" w:cs="Times New Roman"/>
          <w:b/>
        </w:rPr>
      </w:pPr>
      <w:r w:rsidRPr="002A6F0C">
        <w:rPr>
          <w:rFonts w:ascii="Times New Roman" w:hAnsi="Times New Roman" w:cs="Times New Roman"/>
          <w:b/>
        </w:rPr>
        <w:t xml:space="preserve">Zakup i dostawa </w:t>
      </w:r>
      <w:proofErr w:type="spellStart"/>
      <w:r w:rsidRPr="002A6F0C">
        <w:rPr>
          <w:rFonts w:ascii="Times New Roman" w:hAnsi="Times New Roman" w:cs="Times New Roman"/>
          <w:b/>
        </w:rPr>
        <w:t>schodołazu</w:t>
      </w:r>
      <w:proofErr w:type="spellEnd"/>
      <w:r w:rsidRPr="002A6F0C">
        <w:rPr>
          <w:rFonts w:ascii="Times New Roman" w:hAnsi="Times New Roman" w:cs="Times New Roman"/>
          <w:b/>
        </w:rPr>
        <w:t xml:space="preserve"> dla osób z niepełnosprawnościami ruchowymi w ramach projektu „Zaprojektuj swoje życie zawodowe - remont i wyposażenie pracowni zawodowej w Zespole Szkół nr 3w Zabrzu”.</w:t>
      </w:r>
    </w:p>
    <w:p w14:paraId="16EC29B1" w14:textId="77777777" w:rsidR="00E83C98" w:rsidRPr="0055067E" w:rsidRDefault="00E83C98" w:rsidP="009F4048">
      <w:pPr>
        <w:pStyle w:val="Akapitzlist1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14:paraId="7D081E66" w14:textId="77777777" w:rsidR="00E83C98" w:rsidRPr="0055067E" w:rsidRDefault="00E83C98" w:rsidP="00E83C98">
      <w:pPr>
        <w:pStyle w:val="Akapitzlist1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3B832A9D" w14:textId="77777777" w:rsidR="00E83C98" w:rsidRPr="0055067E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14:paraId="2DE99101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14:paraId="746C9539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04A59EF3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161ABC7A" w14:textId="77777777" w:rsidR="00E83C98" w:rsidRPr="0014346E" w:rsidRDefault="00E83C98" w:rsidP="00E83C98">
      <w:pPr>
        <w:pStyle w:val="Akapitzlist1"/>
        <w:spacing w:after="0" w:line="360" w:lineRule="auto"/>
        <w:ind w:left="0"/>
        <w:rPr>
          <w:rFonts w:ascii="Times New Roman" w:hAnsi="Times New Roman" w:cs="Times New Roman"/>
        </w:rPr>
      </w:pPr>
    </w:p>
    <w:p w14:paraId="69477C7D" w14:textId="35C63D7C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767FAFA2" w14:textId="77777777" w:rsidR="00E83C98" w:rsidRDefault="00E83C98" w:rsidP="00E83C98">
      <w:pPr>
        <w:pStyle w:val="Akapitzlist1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14:paraId="1B81CD18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14:paraId="5DA5D348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14:paraId="0FD0859F" w14:textId="4DBAFC8A" w:rsidR="00A9107D" w:rsidRPr="00A9107D" w:rsidRDefault="00E83C98" w:rsidP="00A9107D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14:paraId="55960E93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14:paraId="78BA0BB2" w14:textId="77777777" w:rsidR="00E83C98" w:rsidRPr="00DA7242" w:rsidRDefault="00E83C98" w:rsidP="009F4048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14:paraId="145F93E4" w14:textId="77777777" w:rsidR="00E83C98" w:rsidRPr="0055067E" w:rsidRDefault="00E83C98" w:rsidP="009F4048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14:paraId="31B95EC8" w14:textId="77777777" w:rsidR="00E83C98" w:rsidRPr="00DA7242" w:rsidRDefault="00E83C98" w:rsidP="009F4048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14:paraId="2F75E70A" w14:textId="327520FD" w:rsidR="00E83C98" w:rsidRPr="005D4002" w:rsidRDefault="00E83C98" w:rsidP="009F4048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2A6F0C">
        <w:rPr>
          <w:rFonts w:ascii="Times New Roman" w:hAnsi="Times New Roman" w:cs="Times New Roman"/>
        </w:rPr>
        <w:t xml:space="preserve">lecenia na warunkach zawartych </w:t>
      </w:r>
      <w:r w:rsidRPr="00DA7242">
        <w:rPr>
          <w:rFonts w:ascii="Times New Roman" w:hAnsi="Times New Roman" w:cs="Times New Roman"/>
        </w:rPr>
        <w:t>w Zapytaniu ofertowym.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E83C98" w:rsidRPr="00DA7242" w14:paraId="217DB5F0" w14:textId="77777777" w:rsidTr="00E46122">
        <w:tc>
          <w:tcPr>
            <w:tcW w:w="2628" w:type="dxa"/>
          </w:tcPr>
          <w:p w14:paraId="592D2FF1" w14:textId="77777777" w:rsidR="00E83C98" w:rsidRDefault="00E83C98" w:rsidP="00E46122">
            <w:pPr>
              <w:jc w:val="both"/>
            </w:pPr>
          </w:p>
          <w:p w14:paraId="35950B11" w14:textId="77777777" w:rsidR="00E83C98" w:rsidRPr="00DA7242" w:rsidRDefault="00E83C98" w:rsidP="00E46122">
            <w:pPr>
              <w:ind w:left="360" w:hanging="360"/>
              <w:jc w:val="both"/>
            </w:pPr>
          </w:p>
          <w:p w14:paraId="31D64ED6" w14:textId="77777777" w:rsidR="00E83C98" w:rsidRPr="00DA7242" w:rsidRDefault="00E83C98" w:rsidP="00E46122">
            <w:pPr>
              <w:ind w:left="360" w:hanging="360"/>
              <w:jc w:val="both"/>
            </w:pPr>
          </w:p>
          <w:p w14:paraId="059B4269" w14:textId="77777777" w:rsidR="00E83C98" w:rsidRPr="00DA7242" w:rsidRDefault="00E83C98" w:rsidP="00E46122">
            <w:pPr>
              <w:jc w:val="both"/>
            </w:pPr>
          </w:p>
          <w:p w14:paraId="304F6161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705798A8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14:paraId="6B885DBD" w14:textId="77777777" w:rsidR="00E83C98" w:rsidRPr="00DA7242" w:rsidRDefault="00E83C98" w:rsidP="00E46122"/>
          <w:p w14:paraId="69810D79" w14:textId="77777777" w:rsidR="00E83C98" w:rsidRDefault="00E83C98" w:rsidP="00E46122"/>
          <w:p w14:paraId="20AC12DA" w14:textId="77777777" w:rsidR="001907E2" w:rsidRDefault="001907E2" w:rsidP="00E46122"/>
          <w:p w14:paraId="045BFE7B" w14:textId="77777777" w:rsidR="001907E2" w:rsidRDefault="001907E2" w:rsidP="00E46122"/>
          <w:p w14:paraId="583E5A85" w14:textId="77777777" w:rsidR="001907E2" w:rsidRDefault="001907E2" w:rsidP="00E46122"/>
          <w:p w14:paraId="6B23961A" w14:textId="77777777" w:rsidR="001907E2" w:rsidRPr="00DA7242" w:rsidRDefault="001907E2" w:rsidP="00E46122"/>
          <w:p w14:paraId="16EED7DE" w14:textId="77777777" w:rsidR="00E83C98" w:rsidRPr="00DA7242" w:rsidRDefault="00E83C98" w:rsidP="00E46122"/>
          <w:p w14:paraId="63DC0B41" w14:textId="77777777" w:rsidR="00E83C98" w:rsidRPr="00DA7242" w:rsidRDefault="00E83C98" w:rsidP="00E46122">
            <w:pPr>
              <w:jc w:val="both"/>
            </w:pPr>
          </w:p>
        </w:tc>
        <w:tc>
          <w:tcPr>
            <w:tcW w:w="4064" w:type="dxa"/>
            <w:vAlign w:val="bottom"/>
          </w:tcPr>
          <w:p w14:paraId="0BA8B1E1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61BCC27A" w14:textId="77777777" w:rsidR="00E83C98" w:rsidRPr="00DA7242" w:rsidRDefault="00E83C98" w:rsidP="00E46122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14:paraId="6EB97613" w14:textId="77777777" w:rsidR="00E83C98" w:rsidRPr="00DA7242" w:rsidRDefault="00E83C98" w:rsidP="00E83C98">
      <w:pPr>
        <w:tabs>
          <w:tab w:val="left" w:pos="1545"/>
        </w:tabs>
      </w:pPr>
    </w:p>
    <w:p w14:paraId="5BF3B874" w14:textId="77777777" w:rsidR="00E83C98" w:rsidRPr="00DA7242" w:rsidRDefault="00E83C98" w:rsidP="00E83C98">
      <w:pPr>
        <w:tabs>
          <w:tab w:val="left" w:pos="2925"/>
        </w:tabs>
        <w:jc w:val="both"/>
        <w:rPr>
          <w:lang w:eastAsia="x-none"/>
        </w:rPr>
      </w:pPr>
    </w:p>
    <w:p w14:paraId="49692D81" w14:textId="31868A10" w:rsidR="00E83C98" w:rsidRPr="003A3A11" w:rsidRDefault="00E83C98" w:rsidP="00E83C98">
      <w:pPr>
        <w:jc w:val="right"/>
      </w:pPr>
    </w:p>
    <w:p w14:paraId="49332356" w14:textId="40A29060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9"/>
      <w:footerReference w:type="default" r:id="rId10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DD245" w14:textId="77777777" w:rsidR="00F03F20" w:rsidRDefault="00F03F20" w:rsidP="001875B7">
      <w:r>
        <w:separator/>
      </w:r>
    </w:p>
  </w:endnote>
  <w:endnote w:type="continuationSeparator" w:id="0">
    <w:p w14:paraId="16E5ADD9" w14:textId="77777777" w:rsidR="00F03F20" w:rsidRDefault="00F03F20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69AEC" w14:textId="41900E5C" w:rsidR="00B173F6" w:rsidRPr="00FB3E97" w:rsidRDefault="00B173F6" w:rsidP="00B173F6">
    <w:pPr>
      <w:pStyle w:val="Stopka"/>
      <w:jc w:val="center"/>
    </w:pPr>
    <w:r w:rsidRPr="00981C77">
      <w:rPr>
        <w:sz w:val="14"/>
      </w:rPr>
      <w:t>Projekt „</w:t>
    </w:r>
    <w:r w:rsidR="00981C77" w:rsidRPr="00981C77">
      <w:rPr>
        <w:sz w:val="14"/>
      </w:rPr>
      <w:t>Zaprojektuj swoje życie zawodowe - remont i wyposażenie pracowni zawodowej w Zespole Szkół nr 3 w Zabrzu</w:t>
    </w:r>
    <w:r w:rsidRPr="00981C77">
      <w:rPr>
        <w:sz w:val="14"/>
      </w:rPr>
      <w:t xml:space="preserve">”  współfinansowany ze środków  Unii  Europejskiej w ramach Regionalnego Programu Operacyjnego Województwa Śląskiego na lata 2014-2020 Europejskiego </w:t>
    </w:r>
    <w:r w:rsidR="00981C77">
      <w:rPr>
        <w:sz w:val="14"/>
      </w:rPr>
      <w:t xml:space="preserve">Funduszu Rozwoju </w:t>
    </w:r>
    <w:r w:rsidRPr="00981C77">
      <w:rPr>
        <w:sz w:val="14"/>
      </w:rPr>
      <w:t>Regionalnego</w:t>
    </w:r>
  </w:p>
  <w:p w14:paraId="6DE65B04" w14:textId="4BC5E35F" w:rsidR="00CD1FD4" w:rsidRDefault="00CD1FD4">
    <w:pPr>
      <w:pStyle w:val="Stopka"/>
    </w:pPr>
    <w:r>
      <w:t xml:space="preserve">            </w:t>
    </w:r>
  </w:p>
  <w:p w14:paraId="393E915A" w14:textId="77777777" w:rsidR="00CD1FD4" w:rsidRDefault="00CD1F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2ADD1" w14:textId="77777777" w:rsidR="00F03F20" w:rsidRDefault="00F03F20" w:rsidP="001875B7">
      <w:r>
        <w:separator/>
      </w:r>
    </w:p>
  </w:footnote>
  <w:footnote w:type="continuationSeparator" w:id="0">
    <w:p w14:paraId="4F32A700" w14:textId="77777777" w:rsidR="00F03F20" w:rsidRDefault="00F03F20" w:rsidP="00187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ECE5F" w14:textId="01B09034" w:rsidR="00CD1170" w:rsidRDefault="00B173F6">
    <w:pPr>
      <w:pStyle w:val="Nagwek"/>
    </w:pPr>
    <w:r w:rsidRPr="00356AE8">
      <w:rPr>
        <w:noProof/>
      </w:rPr>
      <w:drawing>
        <wp:inline distT="0" distB="0" distL="0" distR="0" wp14:anchorId="6D98C273" wp14:editId="5C2682A5">
          <wp:extent cx="5762625" cy="63817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5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38"/>
  </w:num>
  <w:num w:numId="3">
    <w:abstractNumId w:val="31"/>
  </w:num>
  <w:num w:numId="4">
    <w:abstractNumId w:val="12"/>
  </w:num>
  <w:num w:numId="5">
    <w:abstractNumId w:val="23"/>
  </w:num>
  <w:num w:numId="6">
    <w:abstractNumId w:val="29"/>
  </w:num>
  <w:num w:numId="7">
    <w:abstractNumId w:val="20"/>
  </w:num>
  <w:num w:numId="8">
    <w:abstractNumId w:val="17"/>
  </w:num>
  <w:num w:numId="9">
    <w:abstractNumId w:val="39"/>
  </w:num>
  <w:num w:numId="10">
    <w:abstractNumId w:val="27"/>
  </w:num>
  <w:num w:numId="11">
    <w:abstractNumId w:val="40"/>
  </w:num>
  <w:num w:numId="12">
    <w:abstractNumId w:val="36"/>
  </w:num>
  <w:num w:numId="13">
    <w:abstractNumId w:val="41"/>
  </w:num>
  <w:num w:numId="14">
    <w:abstractNumId w:val="37"/>
  </w:num>
  <w:num w:numId="15">
    <w:abstractNumId w:val="25"/>
  </w:num>
  <w:num w:numId="16">
    <w:abstractNumId w:val="33"/>
  </w:num>
  <w:num w:numId="17">
    <w:abstractNumId w:val="21"/>
  </w:num>
  <w:num w:numId="18">
    <w:abstractNumId w:val="15"/>
  </w:num>
  <w:num w:numId="19">
    <w:abstractNumId w:val="26"/>
  </w:num>
  <w:num w:numId="20">
    <w:abstractNumId w:val="34"/>
  </w:num>
  <w:num w:numId="21">
    <w:abstractNumId w:val="42"/>
  </w:num>
  <w:num w:numId="22">
    <w:abstractNumId w:val="35"/>
  </w:num>
  <w:num w:numId="23">
    <w:abstractNumId w:val="32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0"/>
  </w:num>
  <w:num w:numId="31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D59B1"/>
    <w:rsid w:val="000F23AD"/>
    <w:rsid w:val="000F2C41"/>
    <w:rsid w:val="000F57FC"/>
    <w:rsid w:val="00111812"/>
    <w:rsid w:val="00112397"/>
    <w:rsid w:val="00113BCC"/>
    <w:rsid w:val="0011589F"/>
    <w:rsid w:val="00116781"/>
    <w:rsid w:val="00117A30"/>
    <w:rsid w:val="00117E7C"/>
    <w:rsid w:val="001212FB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62A6"/>
    <w:rsid w:val="002D6FC4"/>
    <w:rsid w:val="002D724D"/>
    <w:rsid w:val="002E7212"/>
    <w:rsid w:val="002F426B"/>
    <w:rsid w:val="003018A9"/>
    <w:rsid w:val="003059A2"/>
    <w:rsid w:val="00307DEE"/>
    <w:rsid w:val="003257BB"/>
    <w:rsid w:val="00334CEA"/>
    <w:rsid w:val="003415CD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51A5"/>
    <w:rsid w:val="00527323"/>
    <w:rsid w:val="00534954"/>
    <w:rsid w:val="005448A6"/>
    <w:rsid w:val="0054791B"/>
    <w:rsid w:val="00551E64"/>
    <w:rsid w:val="00554C26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329"/>
    <w:rsid w:val="0071741D"/>
    <w:rsid w:val="007217EB"/>
    <w:rsid w:val="00725201"/>
    <w:rsid w:val="007339A9"/>
    <w:rsid w:val="0073688E"/>
    <w:rsid w:val="00736C9F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5007"/>
    <w:rsid w:val="00807EF3"/>
    <w:rsid w:val="00810C32"/>
    <w:rsid w:val="0081388F"/>
    <w:rsid w:val="0082180F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4946"/>
    <w:rsid w:val="008771B1"/>
    <w:rsid w:val="00887DAD"/>
    <w:rsid w:val="00891007"/>
    <w:rsid w:val="008919B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57429"/>
    <w:rsid w:val="00962C45"/>
    <w:rsid w:val="00964933"/>
    <w:rsid w:val="00971111"/>
    <w:rsid w:val="00971AA9"/>
    <w:rsid w:val="00976002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20E8"/>
    <w:rsid w:val="00AB1171"/>
    <w:rsid w:val="00AB1DB5"/>
    <w:rsid w:val="00AB482C"/>
    <w:rsid w:val="00AC7758"/>
    <w:rsid w:val="00AD23F7"/>
    <w:rsid w:val="00AD3365"/>
    <w:rsid w:val="00AE1B70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A2222"/>
    <w:rsid w:val="00BB1EE7"/>
    <w:rsid w:val="00BB37D9"/>
    <w:rsid w:val="00BB3E2E"/>
    <w:rsid w:val="00BB49DC"/>
    <w:rsid w:val="00BB4C14"/>
    <w:rsid w:val="00BC3102"/>
    <w:rsid w:val="00BC7A85"/>
    <w:rsid w:val="00BD3B2E"/>
    <w:rsid w:val="00BF05B6"/>
    <w:rsid w:val="00C0042B"/>
    <w:rsid w:val="00C026A5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7C20"/>
    <w:rsid w:val="00E502E6"/>
    <w:rsid w:val="00E54D5C"/>
    <w:rsid w:val="00E55D99"/>
    <w:rsid w:val="00E62547"/>
    <w:rsid w:val="00E64315"/>
    <w:rsid w:val="00E651B9"/>
    <w:rsid w:val="00E65D1B"/>
    <w:rsid w:val="00E72165"/>
    <w:rsid w:val="00E77904"/>
    <w:rsid w:val="00E833A8"/>
    <w:rsid w:val="00E83C98"/>
    <w:rsid w:val="00E9034A"/>
    <w:rsid w:val="00E9183D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03F20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CCC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492C2-0CB4-44C8-9245-5F0EB9BE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Iwona Holeczek</cp:lastModifiedBy>
  <cp:revision>2</cp:revision>
  <cp:lastPrinted>2021-05-14T07:35:00Z</cp:lastPrinted>
  <dcterms:created xsi:type="dcterms:W3CDTF">2021-05-14T09:47:00Z</dcterms:created>
  <dcterms:modified xsi:type="dcterms:W3CDTF">2021-05-14T09:47:00Z</dcterms:modified>
</cp:coreProperties>
</file>