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AA21C" w14:textId="77777777" w:rsidR="00504550" w:rsidRPr="00DA7242" w:rsidRDefault="00504550" w:rsidP="00504550">
      <w:pPr>
        <w:jc w:val="both"/>
        <w:rPr>
          <w:bCs/>
          <w:highlight w:val="yellow"/>
        </w:rPr>
      </w:pPr>
    </w:p>
    <w:p w14:paraId="09EA0735" w14:textId="77777777"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72233978" w14:textId="77777777"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4C6099CB" w14:textId="77777777" w:rsidR="00504550" w:rsidRPr="00DA7242" w:rsidRDefault="00504550" w:rsidP="00504550">
      <w:pPr>
        <w:spacing w:after="120"/>
        <w:jc w:val="both"/>
        <w:rPr>
          <w:b/>
          <w:bCs/>
        </w:rPr>
      </w:pPr>
    </w:p>
    <w:p w14:paraId="30F8DB7C" w14:textId="77777777" w:rsidR="00504550" w:rsidRPr="00DA7242" w:rsidRDefault="00504550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14:paraId="5608FC9C" w14:textId="77777777" w:rsidR="00504550" w:rsidRPr="00DA7242" w:rsidRDefault="00504550" w:rsidP="00504550">
      <w:pPr>
        <w:spacing w:before="120" w:after="120"/>
        <w:jc w:val="center"/>
        <w:rPr>
          <w:b/>
          <w:color w:val="00B050"/>
          <w:u w:color="000000"/>
        </w:rPr>
      </w:pPr>
      <w:r w:rsidRPr="00DA7242">
        <w:rPr>
          <w:b/>
          <w:color w:val="00B050"/>
          <w:u w:color="000000"/>
        </w:rPr>
        <w:t>do Zapytania ofertowego w ramach zamówienia, którego wartość nie przekracza kwoty 130 000 złotych</w:t>
      </w:r>
    </w:p>
    <w:p w14:paraId="31CFE156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0F0472F7" w14:textId="15C1DD2B" w:rsidR="00504550" w:rsidRDefault="00504550" w:rsidP="00504550">
      <w:pPr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Zakup i dostawę</w:t>
      </w:r>
      <w:r w:rsidRPr="00504550">
        <w:rPr>
          <w:b/>
          <w:color w:val="000000"/>
          <w:u w:color="000000"/>
        </w:rPr>
        <w:t xml:space="preserve"> wyposażenia pracowni w Zespole Szkół nr 3 w Zabrzu</w:t>
      </w:r>
      <w:r>
        <w:rPr>
          <w:b/>
          <w:color w:val="000000"/>
          <w:u w:color="000000"/>
        </w:rPr>
        <w:br/>
      </w:r>
      <w:r w:rsidRPr="00504550">
        <w:rPr>
          <w:b/>
          <w:color w:val="000000"/>
          <w:u w:color="000000"/>
        </w:rPr>
        <w:t xml:space="preserve">oraz Centrum Edukacji w Zabrzu w ramach projektu „Zaprojektuj swoje życie </w:t>
      </w:r>
      <w:r w:rsidR="00CB11B9">
        <w:rPr>
          <w:b/>
          <w:color w:val="000000"/>
          <w:u w:color="000000"/>
        </w:rPr>
        <w:t>z</w:t>
      </w:r>
      <w:r w:rsidRPr="00504550">
        <w:rPr>
          <w:b/>
          <w:color w:val="000000"/>
          <w:u w:color="000000"/>
        </w:rPr>
        <w:t>awodowe- remont i wyposażenie pracowni zawodowej w Zespole Szkół nr 3w Zabrzu” oraz „Zawód jutra- wsparc</w:t>
      </w:r>
      <w:r>
        <w:rPr>
          <w:b/>
          <w:color w:val="000000"/>
          <w:u w:color="000000"/>
        </w:rPr>
        <w:t>ie edukacji zawodowej w Zabrzu”</w:t>
      </w:r>
    </w:p>
    <w:p w14:paraId="38BB3596" w14:textId="77777777" w:rsidR="00504550" w:rsidRDefault="00504550" w:rsidP="00504550">
      <w:pPr>
        <w:jc w:val="center"/>
        <w:rPr>
          <w:b/>
        </w:rPr>
      </w:pPr>
    </w:p>
    <w:p w14:paraId="01039CC1" w14:textId="494E6F85" w:rsidR="00504550" w:rsidRDefault="00504550" w:rsidP="00504550">
      <w:pPr>
        <w:pStyle w:val="Akapitzlist"/>
        <w:numPr>
          <w:ilvl w:val="0"/>
          <w:numId w:val="29"/>
        </w:numPr>
        <w:jc w:val="both"/>
      </w:pPr>
      <w:r w:rsidRPr="00BF19D7">
        <w:rPr>
          <w:b/>
        </w:rPr>
        <w:t>Zadanie nr 1:</w:t>
      </w:r>
      <w:r w:rsidR="00937787">
        <w:rPr>
          <w:b/>
        </w:rPr>
        <w:t xml:space="preserve"> </w:t>
      </w:r>
      <w:r w:rsidRPr="00504550">
        <w:t xml:space="preserve">Zakup i dostawa wyposażenia Pracowni rysunku technicznego dla technika chłodnictwa i klimatyzacji i technika urządzeń i systemów energetyki odnawialnej oraz Pracowni technika chłodnictwa i klimatyzacji oraz odnawialnych źródeł energii w ramach projektu „Zawód jutra- wsparcie edukacji zawodowej </w:t>
      </w:r>
      <w:r w:rsidRPr="00504550">
        <w:br/>
        <w:t>w Zabrzu”</w:t>
      </w:r>
      <w:r>
        <w:rPr>
          <w:i/>
        </w:rPr>
        <w:t>*</w:t>
      </w:r>
    </w:p>
    <w:p w14:paraId="02A142C0" w14:textId="77777777" w:rsidR="00BF19D7" w:rsidRDefault="00504550" w:rsidP="00504550">
      <w:pPr>
        <w:pStyle w:val="Akapitzlist"/>
        <w:numPr>
          <w:ilvl w:val="0"/>
          <w:numId w:val="29"/>
        </w:numPr>
        <w:autoSpaceDE w:val="0"/>
        <w:autoSpaceDN w:val="0"/>
        <w:spacing w:line="276" w:lineRule="auto"/>
        <w:jc w:val="both"/>
      </w:pPr>
      <w:r w:rsidRPr="00BF19D7">
        <w:rPr>
          <w:b/>
        </w:rPr>
        <w:t>Zadanie nr 2:</w:t>
      </w:r>
      <w:r w:rsidR="00937787">
        <w:rPr>
          <w:b/>
        </w:rPr>
        <w:t xml:space="preserve"> </w:t>
      </w:r>
      <w:r w:rsidRPr="00504550">
        <w:t xml:space="preserve">Zakup i dostawa wyposażenia Pracowni przemysłu mody w Zespole Szkół nr 3 - pozostałe wyposażenie z zakresu wykonywania wyrobów odzieżowych </w:t>
      </w:r>
      <w:r w:rsidR="00BF19D7">
        <w:br/>
      </w:r>
      <w:r w:rsidRPr="00504550">
        <w:t>w ramach projektu „Zawód jutra - wsparci</w:t>
      </w:r>
      <w:r w:rsidR="00BF19D7">
        <w:t xml:space="preserve">e edukacji zawodowej w Zabrzu” </w:t>
      </w:r>
      <w:r>
        <w:t>*</w:t>
      </w:r>
    </w:p>
    <w:p w14:paraId="7F8A80C9" w14:textId="77777777" w:rsidR="00504550" w:rsidRPr="0055067E" w:rsidRDefault="00504550" w:rsidP="00BF19D7">
      <w:pPr>
        <w:pStyle w:val="Akapitzlist"/>
        <w:numPr>
          <w:ilvl w:val="0"/>
          <w:numId w:val="29"/>
        </w:numPr>
        <w:autoSpaceDE w:val="0"/>
        <w:autoSpaceDN w:val="0"/>
        <w:spacing w:line="276" w:lineRule="auto"/>
        <w:jc w:val="both"/>
      </w:pPr>
      <w:r w:rsidRPr="00BF19D7">
        <w:rPr>
          <w:b/>
        </w:rPr>
        <w:t>Zadanie nr 3:</w:t>
      </w:r>
      <w:r w:rsidR="00BF19D7" w:rsidRPr="00BF19D7">
        <w:t xml:space="preserve"> Zakup i dostawa wyposażenia Pracowni przemysłu mody oraz Pracowni automatyki w Zespole Szkół nr 3  w Zabrzu w ramach projektu „Zawód jutra - wsparc</w:t>
      </w:r>
      <w:r w:rsidR="00BF19D7">
        <w:t>ie edukacji zawodowej w Zabrzu”*</w:t>
      </w:r>
    </w:p>
    <w:p w14:paraId="7F7B9DD4" w14:textId="77777777" w:rsidR="00504550" w:rsidRPr="00DA7242" w:rsidRDefault="00504550" w:rsidP="00504550">
      <w:pPr>
        <w:pStyle w:val="Akapitzlist2"/>
        <w:spacing w:after="0" w:line="240" w:lineRule="auto"/>
        <w:ind w:left="0"/>
        <w:rPr>
          <w:rFonts w:ascii="Times New Roman" w:hAnsi="Times New Roman" w:cs="Times New Roman"/>
          <w:b/>
          <w:bCs/>
        </w:rPr>
      </w:pPr>
    </w:p>
    <w:p w14:paraId="4462DACE" w14:textId="77777777" w:rsidR="00504550" w:rsidRPr="0055067E" w:rsidRDefault="00504550" w:rsidP="00504550">
      <w:pPr>
        <w:pStyle w:val="Akapitzlist2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14:paraId="1F70F65E" w14:textId="77777777" w:rsidR="00504550" w:rsidRPr="0055067E" w:rsidRDefault="00504550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4BA82C58" w14:textId="77777777" w:rsidR="00504550" w:rsidRPr="0055067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14:paraId="0DBA0EA7" w14:textId="77777777" w:rsidR="00504550" w:rsidRPr="0055067E" w:rsidRDefault="00504550" w:rsidP="00504550">
      <w:pPr>
        <w:pStyle w:val="Akapitzlist2"/>
        <w:spacing w:after="0" w:line="360" w:lineRule="auto"/>
        <w:ind w:left="0" w:firstLine="357"/>
        <w:rPr>
          <w:rFonts w:ascii="Times New Roman" w:hAnsi="Times New Roman" w:cs="Times New Roman"/>
          <w:b/>
          <w:u w:val="single"/>
        </w:rPr>
      </w:pPr>
      <w:r w:rsidRPr="0055067E">
        <w:rPr>
          <w:rFonts w:ascii="Times New Roman" w:hAnsi="Times New Roman" w:cs="Times New Roman"/>
          <w:b/>
          <w:u w:val="single"/>
        </w:rPr>
        <w:t>Zadanie 1:</w:t>
      </w:r>
    </w:p>
    <w:p w14:paraId="35D0D89D" w14:textId="77777777" w:rsidR="00504550" w:rsidRPr="0055067E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Brutto:…………………………PLN (słownie……………………………………………………………….) W tym:</w:t>
      </w:r>
    </w:p>
    <w:p w14:paraId="2812BE80" w14:textId="77777777" w:rsidR="00504550" w:rsidRPr="0055067E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netto:…………………………PLN</w:t>
      </w:r>
    </w:p>
    <w:p w14:paraId="72230891" w14:textId="77777777" w:rsidR="00504550" w:rsidRPr="0055067E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VAT……………………………………….PLN, tj. ………………… %</w:t>
      </w:r>
    </w:p>
    <w:p w14:paraId="450C9B3C" w14:textId="77777777" w:rsidR="00504550" w:rsidRPr="0055067E" w:rsidRDefault="00504550" w:rsidP="00504550">
      <w:pPr>
        <w:pStyle w:val="Akapitzlist2"/>
        <w:spacing w:after="0" w:line="360" w:lineRule="auto"/>
        <w:ind w:left="0" w:firstLine="360"/>
        <w:rPr>
          <w:rFonts w:ascii="Times New Roman" w:hAnsi="Times New Roman" w:cs="Times New Roman"/>
          <w:b/>
          <w:u w:val="single"/>
        </w:rPr>
      </w:pPr>
      <w:r w:rsidRPr="0055067E">
        <w:rPr>
          <w:rFonts w:ascii="Times New Roman" w:hAnsi="Times New Roman" w:cs="Times New Roman"/>
          <w:b/>
          <w:u w:val="single"/>
        </w:rPr>
        <w:t>Zadanie 2:</w:t>
      </w:r>
    </w:p>
    <w:p w14:paraId="0FAC30AE" w14:textId="77777777"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(słownie……………………………………………………………….) W tym:</w:t>
      </w:r>
    </w:p>
    <w:p w14:paraId="5BD43B8E" w14:textId="77777777"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14:paraId="77FDA733" w14:textId="77777777" w:rsidR="00504550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14:paraId="59044FF4" w14:textId="77777777" w:rsidR="00BF19D7" w:rsidRDefault="00BF19D7" w:rsidP="00BF19D7">
      <w:pPr>
        <w:pStyle w:val="Akapitzlist2"/>
        <w:spacing w:after="0" w:line="360" w:lineRule="auto"/>
        <w:ind w:left="0" w:firstLine="360"/>
        <w:rPr>
          <w:rFonts w:ascii="Times New Roman" w:hAnsi="Times New Roman" w:cs="Times New Roman"/>
          <w:b/>
          <w:u w:val="single"/>
        </w:rPr>
      </w:pPr>
    </w:p>
    <w:p w14:paraId="157C2A5F" w14:textId="77777777" w:rsidR="00BF19D7" w:rsidRPr="00BF19D7" w:rsidRDefault="00BF19D7" w:rsidP="00BF19D7">
      <w:pPr>
        <w:rPr>
          <w:sz w:val="22"/>
          <w:szCs w:val="22"/>
          <w:lang w:eastAsia="en-US"/>
        </w:rPr>
      </w:pPr>
      <w:r w:rsidRPr="00BF19D7">
        <w:rPr>
          <w:sz w:val="22"/>
          <w:szCs w:val="22"/>
          <w:lang w:eastAsia="en-US"/>
        </w:rPr>
        <w:t>*właściwe podkreślić</w:t>
      </w:r>
    </w:p>
    <w:p w14:paraId="5772331C" w14:textId="77777777" w:rsidR="00BF19D7" w:rsidRDefault="00BF19D7" w:rsidP="00BF19D7">
      <w:pPr>
        <w:pStyle w:val="Akapitzlist2"/>
        <w:spacing w:after="0" w:line="360" w:lineRule="auto"/>
        <w:ind w:left="0" w:firstLine="360"/>
        <w:rPr>
          <w:rFonts w:ascii="Times New Roman" w:hAnsi="Times New Roman" w:cs="Times New Roman"/>
          <w:b/>
          <w:u w:val="single"/>
        </w:rPr>
      </w:pPr>
    </w:p>
    <w:p w14:paraId="531FA6A4" w14:textId="77777777" w:rsidR="00BF19D7" w:rsidRPr="0055067E" w:rsidRDefault="00BF19D7" w:rsidP="00BF19D7">
      <w:pPr>
        <w:pStyle w:val="Akapitzlist2"/>
        <w:spacing w:after="0" w:line="360" w:lineRule="auto"/>
        <w:ind w:left="0" w:firstLine="3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Zadanie 3</w:t>
      </w:r>
      <w:r w:rsidRPr="0055067E">
        <w:rPr>
          <w:rFonts w:ascii="Times New Roman" w:hAnsi="Times New Roman" w:cs="Times New Roman"/>
          <w:b/>
          <w:u w:val="single"/>
        </w:rPr>
        <w:t>:</w:t>
      </w:r>
    </w:p>
    <w:p w14:paraId="0048C9E2" w14:textId="77777777" w:rsidR="00BF19D7" w:rsidRPr="00DA7242" w:rsidRDefault="00BF19D7" w:rsidP="00BF19D7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(słownie……………………………………………………………….) W tym:</w:t>
      </w:r>
    </w:p>
    <w:p w14:paraId="03759096" w14:textId="77777777" w:rsidR="00BF19D7" w:rsidRPr="00DA7242" w:rsidRDefault="00BF19D7" w:rsidP="00BF19D7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14:paraId="503887C9" w14:textId="77777777" w:rsidR="00BF19D7" w:rsidRPr="00DA7242" w:rsidRDefault="00BF19D7" w:rsidP="00BF19D7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14:paraId="23BE0233" w14:textId="77777777" w:rsidR="00BF19D7" w:rsidRPr="00DA7242" w:rsidRDefault="00BF19D7" w:rsidP="00BF19D7">
      <w:pPr>
        <w:pStyle w:val="Akapitzlist2"/>
        <w:spacing w:after="0" w:line="360" w:lineRule="auto"/>
        <w:rPr>
          <w:rFonts w:ascii="Times New Roman" w:hAnsi="Times New Roman" w:cs="Times New Roman"/>
        </w:rPr>
      </w:pPr>
    </w:p>
    <w:p w14:paraId="4B67197F" w14:textId="77777777" w:rsidR="00504550" w:rsidRPr="0055067E" w:rsidRDefault="00504550" w:rsidP="00504550">
      <w:pPr>
        <w:pStyle w:val="Akapitzlist2"/>
        <w:spacing w:after="0" w:line="360" w:lineRule="auto"/>
        <w:ind w:left="0" w:firstLine="3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Razem ( </w:t>
      </w:r>
      <w:r w:rsidR="00BF19D7">
        <w:rPr>
          <w:rFonts w:ascii="Times New Roman" w:hAnsi="Times New Roman" w:cs="Times New Roman"/>
          <w:b/>
          <w:u w:val="single"/>
        </w:rPr>
        <w:t>w przypadku złożenia oferty na 3</w:t>
      </w:r>
      <w:r>
        <w:rPr>
          <w:rFonts w:ascii="Times New Roman" w:hAnsi="Times New Roman" w:cs="Times New Roman"/>
          <w:b/>
          <w:u w:val="single"/>
        </w:rPr>
        <w:t xml:space="preserve"> zadania)</w:t>
      </w:r>
      <w:r w:rsidRPr="0055067E">
        <w:rPr>
          <w:rFonts w:ascii="Times New Roman" w:hAnsi="Times New Roman" w:cs="Times New Roman"/>
          <w:b/>
          <w:u w:val="single"/>
        </w:rPr>
        <w:t>:</w:t>
      </w:r>
    </w:p>
    <w:p w14:paraId="4D49F51A" w14:textId="77777777"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(słownie……………………………………………………………….) W tym:</w:t>
      </w:r>
    </w:p>
    <w:p w14:paraId="294CC9BA" w14:textId="77777777"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14:paraId="01E3B1E7" w14:textId="77777777" w:rsidR="00504550" w:rsidRPr="00BF19D7" w:rsidRDefault="00504550" w:rsidP="00BF19D7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14:paraId="172C896B" w14:textId="77777777" w:rsidR="00504550" w:rsidRDefault="00504550" w:rsidP="00504550">
      <w:pPr>
        <w:pStyle w:val="Akapitzlist2"/>
        <w:spacing w:after="0" w:line="360" w:lineRule="auto"/>
        <w:ind w:left="0"/>
        <w:rPr>
          <w:rFonts w:ascii="Times New Roman" w:hAnsi="Times New Roman" w:cs="Times New Roman"/>
        </w:rPr>
      </w:pPr>
    </w:p>
    <w:p w14:paraId="22A07E94" w14:textId="42C14A46" w:rsidR="00504550" w:rsidRPr="0014346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4346E">
        <w:rPr>
          <w:rFonts w:ascii="Times New Roman" w:hAnsi="Times New Roman" w:cs="Times New Roman"/>
        </w:rPr>
        <w:t xml:space="preserve">Oferuję gwarancję na wykonanie przedmiotu zamówienia </w:t>
      </w:r>
      <w:r w:rsidR="00CB11B9">
        <w:rPr>
          <w:rFonts w:ascii="Times New Roman" w:hAnsi="Times New Roman" w:cs="Times New Roman"/>
        </w:rPr>
        <w:t xml:space="preserve">na okres </w:t>
      </w:r>
      <w:r w:rsidRPr="0014346E">
        <w:rPr>
          <w:rFonts w:ascii="Times New Roman" w:hAnsi="Times New Roman" w:cs="Times New Roman"/>
        </w:rPr>
        <w:t xml:space="preserve">12 </w:t>
      </w:r>
      <w:r>
        <w:rPr>
          <w:rFonts w:ascii="Times New Roman" w:hAnsi="Times New Roman" w:cs="Times New Roman"/>
        </w:rPr>
        <w:t>m</w:t>
      </w:r>
      <w:r w:rsidRPr="0014346E">
        <w:rPr>
          <w:rFonts w:ascii="Times New Roman" w:hAnsi="Times New Roman" w:cs="Times New Roman"/>
        </w:rPr>
        <w:t>iesięcy.</w:t>
      </w:r>
    </w:p>
    <w:p w14:paraId="0224C0CC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14:paraId="5704FB18" w14:textId="77777777" w:rsidR="00504550" w:rsidRDefault="00504550" w:rsidP="00504550">
      <w:pPr>
        <w:pStyle w:val="Akapitzlist2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14:paraId="7521AF45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14:paraId="284DDBF6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14:paraId="4DFC2370" w14:textId="77777777" w:rsidR="00504550" w:rsidRPr="0055067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14:paraId="5CE86CEE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14:paraId="5BA7E038" w14:textId="77777777" w:rsidR="00504550" w:rsidRPr="00DA7242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14:paraId="5251A48D" w14:textId="77777777" w:rsidR="00504550" w:rsidRPr="0055067E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14:paraId="212297C1" w14:textId="77777777" w:rsidR="00504550" w:rsidRPr="00DA7242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14:paraId="47249B7C" w14:textId="6616728D" w:rsidR="00504550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 razie wybrania naszej oferty zobowiązuję się do wykonania zlecenia na warunkach zawartych w Zapytaniu ofertowym.</w:t>
      </w:r>
    </w:p>
    <w:p w14:paraId="06357BFE" w14:textId="77777777" w:rsidR="00CA7E1B" w:rsidRPr="005D4002" w:rsidRDefault="00CA7E1B" w:rsidP="00CA7E1B">
      <w:pPr>
        <w:pStyle w:val="Akapitzlist2"/>
        <w:spacing w:after="0" w:line="360" w:lineRule="auto"/>
        <w:ind w:left="1080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799"/>
        <w:gridCol w:w="3911"/>
      </w:tblGrid>
      <w:tr w:rsidR="00504550" w:rsidRPr="00DA7242" w14:paraId="66EF7BAD" w14:textId="77777777" w:rsidTr="00B276EA">
        <w:tc>
          <w:tcPr>
            <w:tcW w:w="2628" w:type="dxa"/>
          </w:tcPr>
          <w:p w14:paraId="626DABC0" w14:textId="77777777" w:rsidR="00504550" w:rsidRDefault="00504550" w:rsidP="00B276EA">
            <w:pPr>
              <w:jc w:val="both"/>
            </w:pPr>
          </w:p>
          <w:p w14:paraId="2462DE70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7FFC218F" w14:textId="77777777" w:rsidR="00504550" w:rsidRPr="00DA7242" w:rsidRDefault="00504550" w:rsidP="00B276EA">
            <w:pPr>
              <w:ind w:left="360" w:hanging="360"/>
              <w:jc w:val="both"/>
            </w:pPr>
          </w:p>
          <w:p w14:paraId="06A077F8" w14:textId="77777777" w:rsidR="00504550" w:rsidRPr="00DA7242" w:rsidRDefault="00504550" w:rsidP="00B276EA">
            <w:pPr>
              <w:jc w:val="both"/>
            </w:pPr>
          </w:p>
          <w:p w14:paraId="552712E0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570BF48A" w14:textId="77777777" w:rsidR="00504550" w:rsidRPr="00FF633D" w:rsidRDefault="00504550" w:rsidP="00B276EA">
            <w:pPr>
              <w:ind w:left="360" w:hanging="360"/>
              <w:jc w:val="center"/>
              <w:rPr>
                <w:sz w:val="20"/>
                <w:szCs w:val="20"/>
              </w:rPr>
            </w:pPr>
            <w:r w:rsidRPr="00FF633D">
              <w:rPr>
                <w:sz w:val="20"/>
                <w:szCs w:val="20"/>
              </w:rPr>
              <w:t>miejscowość i data</w:t>
            </w:r>
          </w:p>
        </w:tc>
        <w:tc>
          <w:tcPr>
            <w:tcW w:w="2520" w:type="dxa"/>
          </w:tcPr>
          <w:p w14:paraId="00B131D2" w14:textId="77777777" w:rsidR="00504550" w:rsidRPr="00DA7242" w:rsidRDefault="00504550" w:rsidP="00B276EA"/>
          <w:p w14:paraId="28D0F70B" w14:textId="77777777" w:rsidR="00504550" w:rsidRPr="00DA7242" w:rsidRDefault="00504550" w:rsidP="00B276EA"/>
          <w:p w14:paraId="73A22BD9" w14:textId="77777777" w:rsidR="00504550" w:rsidRPr="00DA7242" w:rsidRDefault="00504550" w:rsidP="00B276EA"/>
          <w:p w14:paraId="2F791AC8" w14:textId="77777777" w:rsidR="00504550" w:rsidRPr="00DA7242" w:rsidRDefault="00504550" w:rsidP="00B276EA">
            <w:pPr>
              <w:jc w:val="both"/>
            </w:pPr>
          </w:p>
        </w:tc>
        <w:tc>
          <w:tcPr>
            <w:tcW w:w="4064" w:type="dxa"/>
            <w:vAlign w:val="bottom"/>
          </w:tcPr>
          <w:p w14:paraId="54053EF3" w14:textId="77777777"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684CD760" w14:textId="6CEC76BF" w:rsidR="00504550" w:rsidRPr="00FF633D" w:rsidRDefault="00504550" w:rsidP="00B276EA">
            <w:pPr>
              <w:jc w:val="center"/>
              <w:rPr>
                <w:sz w:val="20"/>
                <w:szCs w:val="20"/>
              </w:rPr>
            </w:pPr>
            <w:r w:rsidRPr="00FF633D">
              <w:rPr>
                <w:sz w:val="20"/>
                <w:szCs w:val="20"/>
              </w:rPr>
              <w:t xml:space="preserve">Podpis wraz pieczęcią osoby uprawnionej </w:t>
            </w:r>
            <w:r w:rsidR="00FF633D">
              <w:rPr>
                <w:sz w:val="20"/>
                <w:szCs w:val="20"/>
              </w:rPr>
              <w:br/>
            </w:r>
            <w:r w:rsidRPr="00FF633D">
              <w:rPr>
                <w:sz w:val="20"/>
                <w:szCs w:val="20"/>
              </w:rPr>
              <w:t>do reprezentowania Wykonawcy</w:t>
            </w:r>
          </w:p>
        </w:tc>
      </w:tr>
    </w:tbl>
    <w:p w14:paraId="0C689B14" w14:textId="77777777" w:rsidR="00504550" w:rsidRPr="00DA7242" w:rsidRDefault="00504550" w:rsidP="00504550">
      <w:pPr>
        <w:tabs>
          <w:tab w:val="left" w:pos="1545"/>
        </w:tabs>
      </w:pPr>
    </w:p>
    <w:p w14:paraId="24121214" w14:textId="77777777" w:rsidR="00504550" w:rsidRPr="00DA7242" w:rsidRDefault="00504550" w:rsidP="00504550">
      <w:pPr>
        <w:tabs>
          <w:tab w:val="left" w:pos="2925"/>
        </w:tabs>
        <w:jc w:val="both"/>
      </w:pPr>
    </w:p>
    <w:p w14:paraId="644C4B80" w14:textId="77777777"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8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951D3" w14:textId="77777777" w:rsidR="001E0944" w:rsidRDefault="001E0944" w:rsidP="001875B7">
      <w:r>
        <w:separator/>
      </w:r>
    </w:p>
  </w:endnote>
  <w:endnote w:type="continuationSeparator" w:id="0">
    <w:p w14:paraId="7A16A632" w14:textId="77777777" w:rsidR="001E0944" w:rsidRDefault="001E0944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1A31" w14:textId="77777777" w:rsidR="001E0944" w:rsidRDefault="001E0944" w:rsidP="001875B7">
      <w:r>
        <w:separator/>
      </w:r>
    </w:p>
  </w:footnote>
  <w:footnote w:type="continuationSeparator" w:id="0">
    <w:p w14:paraId="7A9C96F6" w14:textId="77777777" w:rsidR="001E0944" w:rsidRDefault="001E0944" w:rsidP="0018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3FAE3" w14:textId="77777777" w:rsidR="00CD1170" w:rsidRDefault="00E62ED4">
    <w:pPr>
      <w:pStyle w:val="Nagwek"/>
    </w:pPr>
    <w:r>
      <w:rPr>
        <w:noProof/>
      </w:rPr>
      <w:drawing>
        <wp:inline distT="0" distB="0" distL="0" distR="0" wp14:anchorId="425C6E75" wp14:editId="6F064515">
          <wp:extent cx="5639435" cy="5607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943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 w15:restartNumberingAfterBreak="0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 w15:restartNumberingAfterBreak="0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 w15:restartNumberingAfterBreak="0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0"/>
  </w:num>
  <w:num w:numId="3">
    <w:abstractNumId w:val="33"/>
  </w:num>
  <w:num w:numId="4">
    <w:abstractNumId w:val="12"/>
  </w:num>
  <w:num w:numId="5">
    <w:abstractNumId w:val="23"/>
  </w:num>
  <w:num w:numId="6">
    <w:abstractNumId w:val="31"/>
  </w:num>
  <w:num w:numId="7">
    <w:abstractNumId w:val="20"/>
  </w:num>
  <w:num w:numId="8">
    <w:abstractNumId w:val="17"/>
  </w:num>
  <w:num w:numId="9">
    <w:abstractNumId w:val="41"/>
  </w:num>
  <w:num w:numId="10">
    <w:abstractNumId w:val="27"/>
  </w:num>
  <w:num w:numId="11">
    <w:abstractNumId w:val="43"/>
  </w:num>
  <w:num w:numId="12">
    <w:abstractNumId w:val="38"/>
  </w:num>
  <w:num w:numId="13">
    <w:abstractNumId w:val="44"/>
  </w:num>
  <w:num w:numId="14">
    <w:abstractNumId w:val="39"/>
  </w:num>
  <w:num w:numId="15">
    <w:abstractNumId w:val="25"/>
  </w:num>
  <w:num w:numId="16">
    <w:abstractNumId w:val="35"/>
  </w:num>
  <w:num w:numId="17">
    <w:abstractNumId w:val="21"/>
  </w:num>
  <w:num w:numId="18">
    <w:abstractNumId w:val="15"/>
  </w:num>
  <w:num w:numId="19">
    <w:abstractNumId w:val="26"/>
  </w:num>
  <w:num w:numId="20">
    <w:abstractNumId w:val="36"/>
  </w:num>
  <w:num w:numId="21">
    <w:abstractNumId w:val="45"/>
  </w:num>
  <w:num w:numId="22">
    <w:abstractNumId w:val="37"/>
  </w:num>
  <w:num w:numId="23">
    <w:abstractNumId w:val="34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2"/>
  </w:num>
  <w:num w:numId="31">
    <w:abstractNumId w:val="28"/>
  </w:num>
  <w:num w:numId="32">
    <w:abstractNumId w:val="30"/>
  </w:num>
  <w:num w:numId="33">
    <w:abstractNumId w:val="29"/>
  </w:num>
  <w:num w:numId="34">
    <w:abstractNumId w:val="4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D59B1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944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7212"/>
    <w:rsid w:val="002F426B"/>
    <w:rsid w:val="003018A9"/>
    <w:rsid w:val="003059A2"/>
    <w:rsid w:val="00307DEE"/>
    <w:rsid w:val="003257BB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4954"/>
    <w:rsid w:val="005448A6"/>
    <w:rsid w:val="0054791B"/>
    <w:rsid w:val="00551E64"/>
    <w:rsid w:val="00554C26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4946"/>
    <w:rsid w:val="008771B1"/>
    <w:rsid w:val="00887DAD"/>
    <w:rsid w:val="00891007"/>
    <w:rsid w:val="008919B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27CE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A7E1B"/>
    <w:rsid w:val="00CB0A1F"/>
    <w:rsid w:val="00CB11B9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7C20"/>
    <w:rsid w:val="00E502E6"/>
    <w:rsid w:val="00E54D5C"/>
    <w:rsid w:val="00E55D99"/>
    <w:rsid w:val="00E62547"/>
    <w:rsid w:val="00E62ED4"/>
    <w:rsid w:val="00E64315"/>
    <w:rsid w:val="00E651B9"/>
    <w:rsid w:val="00E65D1B"/>
    <w:rsid w:val="00E72165"/>
    <w:rsid w:val="00E77904"/>
    <w:rsid w:val="00E833A8"/>
    <w:rsid w:val="00E83C98"/>
    <w:rsid w:val="00E855C9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  <w:rsid w:val="00FF6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009425"/>
  <w15:docId w15:val="{3AEC9A32-FA75-4667-8787-C1F106C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AA101-EEB5-4245-AB20-753938762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Beata Szuran</cp:lastModifiedBy>
  <cp:revision>7</cp:revision>
  <cp:lastPrinted>2021-07-07T09:56:00Z</cp:lastPrinted>
  <dcterms:created xsi:type="dcterms:W3CDTF">2021-07-02T10:04:00Z</dcterms:created>
  <dcterms:modified xsi:type="dcterms:W3CDTF">2021-07-07T10:06:00Z</dcterms:modified>
</cp:coreProperties>
</file>