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474AF" w14:textId="1D271177" w:rsidR="00E83C98" w:rsidRDefault="001F6AF2" w:rsidP="00736C9F">
      <w:pPr>
        <w:jc w:val="right"/>
        <w:rPr>
          <w:b/>
          <w:bCs/>
        </w:rPr>
      </w:pPr>
      <w:r>
        <w:rPr>
          <w:b/>
          <w:bCs/>
        </w:rPr>
        <w:t>Załącznik nr 1</w:t>
      </w:r>
      <w:r w:rsidR="00E83C98" w:rsidRPr="00DA7242">
        <w:rPr>
          <w:b/>
          <w:bCs/>
        </w:rPr>
        <w:t xml:space="preserve"> do zapytania ofertowego </w:t>
      </w:r>
    </w:p>
    <w:p w14:paraId="3A3812BC" w14:textId="77777777" w:rsidR="00B966BA" w:rsidRPr="00DA7242" w:rsidRDefault="00B966BA" w:rsidP="00736C9F">
      <w:pPr>
        <w:jc w:val="right"/>
        <w:rPr>
          <w:bCs/>
        </w:rPr>
      </w:pPr>
    </w:p>
    <w:p w14:paraId="27D66DF2" w14:textId="77777777" w:rsidR="00E83C98" w:rsidRPr="00DA7242" w:rsidRDefault="00E83C98" w:rsidP="00E83C98">
      <w:pPr>
        <w:jc w:val="both"/>
        <w:rPr>
          <w:bCs/>
          <w:highlight w:val="yellow"/>
        </w:rPr>
      </w:pPr>
    </w:p>
    <w:p w14:paraId="68449F00" w14:textId="77777777" w:rsidR="00E83C98" w:rsidRPr="00DA7242" w:rsidRDefault="00E83C98" w:rsidP="00E83C98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18FC8297" w14:textId="77777777" w:rsidR="00B966BA" w:rsidRDefault="00E83C98" w:rsidP="00B966BA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3C9210D6" w14:textId="77777777" w:rsidR="00B966BA" w:rsidRDefault="00B966BA" w:rsidP="00B966BA">
      <w:pPr>
        <w:spacing w:after="120"/>
        <w:ind w:left="426"/>
        <w:jc w:val="both"/>
        <w:rPr>
          <w:bCs/>
        </w:rPr>
      </w:pPr>
    </w:p>
    <w:p w14:paraId="25DF4518" w14:textId="2A2A8737" w:rsidR="00E83C98" w:rsidRPr="00DA7242" w:rsidRDefault="00E83C98" w:rsidP="00B966BA">
      <w:pPr>
        <w:spacing w:after="120"/>
        <w:ind w:left="426"/>
        <w:jc w:val="center"/>
        <w:rPr>
          <w:color w:val="000000"/>
          <w:u w:color="000000"/>
        </w:rPr>
      </w:pPr>
      <w:r w:rsidRPr="00DA7242">
        <w:rPr>
          <w:b/>
          <w:color w:val="000000"/>
          <w:u w:color="000000"/>
        </w:rPr>
        <w:t>FORMULARZ OFERTOWY</w:t>
      </w:r>
      <w:bookmarkStart w:id="0" w:name="_GoBack"/>
      <w:bookmarkEnd w:id="0"/>
    </w:p>
    <w:p w14:paraId="016A794C" w14:textId="77777777" w:rsidR="00E83C98" w:rsidRPr="00DA7242" w:rsidRDefault="00E83C98" w:rsidP="00E83C98">
      <w:pPr>
        <w:spacing w:before="120" w:after="120"/>
        <w:jc w:val="center"/>
        <w:rPr>
          <w:b/>
          <w:color w:val="00B050"/>
          <w:u w:color="000000"/>
        </w:rPr>
      </w:pPr>
      <w:r w:rsidRPr="00DA7242">
        <w:rPr>
          <w:b/>
          <w:color w:val="00B050"/>
          <w:u w:color="000000"/>
        </w:rPr>
        <w:t>do Zapytania ofertowego w ramach zamówienia, którego wartość nie przekracza kwoty 130 000 złotych</w:t>
      </w:r>
    </w:p>
    <w:p w14:paraId="6CBC13D6" w14:textId="77777777" w:rsidR="00E83C98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2668A0C3" w14:textId="07D2BA0C" w:rsidR="00E83C98" w:rsidRPr="002A6F0C" w:rsidRDefault="00B966BA" w:rsidP="002A6F0C">
      <w:pPr>
        <w:pStyle w:val="Akapitzlist1"/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Zakup i dostawę modułowego </w:t>
      </w:r>
      <w:r w:rsidR="00F33454">
        <w:rPr>
          <w:rFonts w:ascii="Times New Roman" w:hAnsi="Times New Roman" w:cs="Times New Roman"/>
          <w:b/>
        </w:rPr>
        <w:t xml:space="preserve">podestu scenicznego </w:t>
      </w:r>
      <w:r w:rsidR="002A6F0C" w:rsidRPr="002A6F0C">
        <w:rPr>
          <w:rFonts w:ascii="Times New Roman" w:hAnsi="Times New Roman" w:cs="Times New Roman"/>
          <w:b/>
        </w:rPr>
        <w:t xml:space="preserve">w ramach projektu „Zaprojektuj swoje życie zawodowe - remont i wyposażenie pracowni zawodowej </w:t>
      </w:r>
      <w:r>
        <w:rPr>
          <w:rFonts w:ascii="Times New Roman" w:hAnsi="Times New Roman" w:cs="Times New Roman"/>
          <w:b/>
        </w:rPr>
        <w:br/>
      </w:r>
      <w:r w:rsidR="002A6F0C" w:rsidRPr="002A6F0C">
        <w:rPr>
          <w:rFonts w:ascii="Times New Roman" w:hAnsi="Times New Roman" w:cs="Times New Roman"/>
          <w:b/>
        </w:rPr>
        <w:t>w Zespole Szkół nr 3w Zabrzu”.</w:t>
      </w:r>
    </w:p>
    <w:p w14:paraId="16EC29B1" w14:textId="77777777" w:rsidR="00E83C98" w:rsidRPr="0055067E" w:rsidRDefault="00E83C98" w:rsidP="009F4048">
      <w:pPr>
        <w:pStyle w:val="Akapitzlist1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 xml:space="preserve">Nazwa i adres Wykonawcy, nr regon/PESEL,  NIP, telefon, e-mail: </w:t>
      </w:r>
    </w:p>
    <w:p w14:paraId="7D081E66" w14:textId="77777777" w:rsidR="00E83C98" w:rsidRPr="0055067E" w:rsidRDefault="00E83C98" w:rsidP="00E83C98">
      <w:pPr>
        <w:pStyle w:val="Akapitzlist1"/>
        <w:spacing w:after="0" w:line="360" w:lineRule="auto"/>
        <w:ind w:left="426"/>
        <w:rPr>
          <w:rFonts w:ascii="Times New Roman" w:hAnsi="Times New Roman" w:cs="Times New Roman"/>
          <w:b/>
          <w:bCs/>
        </w:rPr>
      </w:pPr>
      <w:r w:rsidRPr="00DA7242">
        <w:rPr>
          <w:rFonts w:ascii="Times New Roman" w:hAnsi="Times New Roman" w:cs="Times New Roman"/>
        </w:rPr>
        <w:t>………………………………………………………………………………………………………………...……………………………………………………………………………………………………………..….………………………………………………………………………………………………………………...</w:t>
      </w:r>
    </w:p>
    <w:p w14:paraId="3B832A9D" w14:textId="77777777" w:rsidR="00E83C98" w:rsidRPr="0055067E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57" w:hanging="357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 xml:space="preserve">Cena ofertowa zamówienia (podana cyfrowo): </w:t>
      </w:r>
    </w:p>
    <w:p w14:paraId="2DE99101" w14:textId="77777777" w:rsidR="00E83C98" w:rsidRPr="00DA7242" w:rsidRDefault="00E83C98" w:rsidP="009F4048">
      <w:pPr>
        <w:pStyle w:val="Akapitzlist1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55067E">
        <w:rPr>
          <w:rFonts w:ascii="Times New Roman" w:hAnsi="Times New Roman" w:cs="Times New Roman"/>
        </w:rPr>
        <w:t>Cena Brutto:…………………………</w:t>
      </w:r>
      <w:r w:rsidRPr="00DA7242">
        <w:rPr>
          <w:rFonts w:ascii="Times New Roman" w:hAnsi="Times New Roman" w:cs="Times New Roman"/>
        </w:rPr>
        <w:t>PLN (słownie……………………………………………………………….) W tym:</w:t>
      </w:r>
    </w:p>
    <w:p w14:paraId="746C9539" w14:textId="77777777" w:rsidR="00E83C98" w:rsidRPr="00DA7242" w:rsidRDefault="00E83C98" w:rsidP="009F4048">
      <w:pPr>
        <w:pStyle w:val="Akapitzlist1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Cena netto:…………………………PLN</w:t>
      </w:r>
    </w:p>
    <w:p w14:paraId="04A59EF3" w14:textId="77777777" w:rsidR="00E83C98" w:rsidRPr="00DA7242" w:rsidRDefault="00E83C98" w:rsidP="009F4048">
      <w:pPr>
        <w:pStyle w:val="Akapitzlist1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VAT……………………………………….PLN, tj. ………………… %</w:t>
      </w:r>
    </w:p>
    <w:p w14:paraId="161ABC7A" w14:textId="77777777" w:rsidR="00E83C98" w:rsidRPr="0014346E" w:rsidRDefault="00E83C98" w:rsidP="00E83C98">
      <w:pPr>
        <w:pStyle w:val="Akapitzlist1"/>
        <w:spacing w:after="0" w:line="360" w:lineRule="auto"/>
        <w:ind w:left="0"/>
        <w:rPr>
          <w:rFonts w:ascii="Times New Roman" w:hAnsi="Times New Roman" w:cs="Times New Roman"/>
        </w:rPr>
      </w:pPr>
    </w:p>
    <w:p w14:paraId="69477C7D" w14:textId="35C63D7C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Osobą upoważnioną do kontaktu z Zamawiającym w sprawach dotyczących realizacji zlecenia jest: ……………………………………………………………………………………………………………...………………………………………………………………………………………………</w:t>
      </w:r>
    </w:p>
    <w:p w14:paraId="767FAFA2" w14:textId="77777777" w:rsidR="00E83C98" w:rsidRDefault="00E83C98" w:rsidP="00E83C98">
      <w:pPr>
        <w:pStyle w:val="Akapitzlist1"/>
        <w:spacing w:after="0" w:line="360" w:lineRule="auto"/>
        <w:jc w:val="center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(imię i nazwisko, tel. kontaktowy, e-mail)</w:t>
      </w:r>
    </w:p>
    <w:p w14:paraId="1B81CD18" w14:textId="77777777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realizacji zamówienia: zgodnie z Zapytaniem ofertowym.</w:t>
      </w:r>
    </w:p>
    <w:p w14:paraId="5DA5D348" w14:textId="77777777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Warunki płatności: zgodnie z Zapytaniem ofertowym.</w:t>
      </w:r>
    </w:p>
    <w:p w14:paraId="0FD0859F" w14:textId="4DBAFC8A" w:rsidR="00A9107D" w:rsidRPr="00A9107D" w:rsidRDefault="00E83C98" w:rsidP="00A9107D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Termin związania ofertą: zgodnie z terminem podanym w Zapytaniu ofertowym.</w:t>
      </w:r>
    </w:p>
    <w:p w14:paraId="55960E93" w14:textId="77777777" w:rsidR="00E83C98" w:rsidRPr="00DA7242" w:rsidRDefault="00E83C98" w:rsidP="009F4048">
      <w:pPr>
        <w:pStyle w:val="Akapitzlist1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Niniejszym oświadczam, że:</w:t>
      </w:r>
    </w:p>
    <w:p w14:paraId="78BA0BB2" w14:textId="77777777" w:rsidR="00E83C98" w:rsidRPr="00DA7242" w:rsidRDefault="00E83C98" w:rsidP="009F4048">
      <w:pPr>
        <w:pStyle w:val="Akapitzlist1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dysponuje odpowiednim potencjałem technicznym oraz osobami zdolnymi do wykonania zamówienia,</w:t>
      </w:r>
    </w:p>
    <w:p w14:paraId="145F93E4" w14:textId="77777777" w:rsidR="00E83C98" w:rsidRPr="0055067E" w:rsidRDefault="00E83C98" w:rsidP="009F4048">
      <w:pPr>
        <w:pStyle w:val="Akapitzlist1"/>
        <w:numPr>
          <w:ilvl w:val="0"/>
          <w:numId w:val="2"/>
        </w:num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5F67EA">
        <w:rPr>
          <w:rFonts w:ascii="Times New Roman" w:hAnsi="Times New Roman" w:cs="Times New Roman"/>
        </w:rPr>
        <w:t xml:space="preserve">cena obejmuje </w:t>
      </w:r>
      <w:r w:rsidRPr="0055067E">
        <w:rPr>
          <w:rFonts w:ascii="Times New Roman" w:hAnsi="Times New Roman" w:cs="Times New Roman"/>
          <w:color w:val="000000"/>
          <w:u w:color="000000"/>
        </w:rPr>
        <w:t>wszystkie koszty związane z realizacją zamówienia</w:t>
      </w:r>
      <w:r>
        <w:rPr>
          <w:rFonts w:ascii="Times New Roman" w:hAnsi="Times New Roman" w:cs="Times New Roman"/>
          <w:color w:val="000000"/>
          <w:u w:color="000000"/>
        </w:rPr>
        <w:t>,</w:t>
      </w:r>
    </w:p>
    <w:p w14:paraId="31B95EC8" w14:textId="77777777" w:rsidR="00E83C98" w:rsidRPr="00DA7242" w:rsidRDefault="00E83C98" w:rsidP="009F4048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>zapoznałem</w:t>
      </w:r>
      <w:r>
        <w:rPr>
          <w:rFonts w:ascii="Times New Roman" w:hAnsi="Times New Roman" w:cs="Times New Roman"/>
        </w:rPr>
        <w:t>/-</w:t>
      </w:r>
      <w:proofErr w:type="spellStart"/>
      <w:r>
        <w:rPr>
          <w:rFonts w:ascii="Times New Roman" w:hAnsi="Times New Roman" w:cs="Times New Roman"/>
        </w:rPr>
        <w:t>am</w:t>
      </w:r>
      <w:proofErr w:type="spellEnd"/>
      <w:r w:rsidRPr="00DA7242">
        <w:rPr>
          <w:rFonts w:ascii="Times New Roman" w:hAnsi="Times New Roman" w:cs="Times New Roman"/>
        </w:rPr>
        <w:t xml:space="preserve"> się z warunkami zamówienia i nie wnoszę zastrzeżeń,</w:t>
      </w:r>
    </w:p>
    <w:p w14:paraId="2F75E70A" w14:textId="327520FD" w:rsidR="00E83C98" w:rsidRPr="005D4002" w:rsidRDefault="00E83C98" w:rsidP="009F4048">
      <w:pPr>
        <w:pStyle w:val="Akapitzlist1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lastRenderedPageBreak/>
        <w:t>w razie wybrania naszej oferty zobowiązuję się do wykonania z</w:t>
      </w:r>
      <w:r w:rsidR="002A6F0C">
        <w:rPr>
          <w:rFonts w:ascii="Times New Roman" w:hAnsi="Times New Roman" w:cs="Times New Roman"/>
        </w:rPr>
        <w:t xml:space="preserve">lecenia na warunkach zawartych </w:t>
      </w:r>
      <w:r w:rsidRPr="00DA7242">
        <w:rPr>
          <w:rFonts w:ascii="Times New Roman" w:hAnsi="Times New Roman" w:cs="Times New Roman"/>
        </w:rPr>
        <w:t>w Zapytaniu ofertowym.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76"/>
        <w:gridCol w:w="1799"/>
        <w:gridCol w:w="3911"/>
      </w:tblGrid>
      <w:tr w:rsidR="00E83C98" w:rsidRPr="00DA7242" w14:paraId="217DB5F0" w14:textId="77777777" w:rsidTr="00E46122">
        <w:tc>
          <w:tcPr>
            <w:tcW w:w="2628" w:type="dxa"/>
          </w:tcPr>
          <w:p w14:paraId="592D2FF1" w14:textId="77777777" w:rsidR="00E83C98" w:rsidRDefault="00E83C98" w:rsidP="00E46122">
            <w:pPr>
              <w:jc w:val="both"/>
            </w:pPr>
          </w:p>
          <w:p w14:paraId="35950B11" w14:textId="77777777" w:rsidR="00E83C98" w:rsidRPr="00DA7242" w:rsidRDefault="00E83C98" w:rsidP="00E46122">
            <w:pPr>
              <w:ind w:left="360" w:hanging="360"/>
              <w:jc w:val="both"/>
            </w:pPr>
          </w:p>
          <w:p w14:paraId="31D64ED6" w14:textId="77777777" w:rsidR="00E83C98" w:rsidRPr="00DA7242" w:rsidRDefault="00E83C98" w:rsidP="00E46122">
            <w:pPr>
              <w:ind w:left="360" w:hanging="360"/>
              <w:jc w:val="both"/>
            </w:pPr>
          </w:p>
          <w:p w14:paraId="059B4269" w14:textId="77777777" w:rsidR="00E83C98" w:rsidRPr="00DA7242" w:rsidRDefault="00E83C98" w:rsidP="00E46122">
            <w:pPr>
              <w:jc w:val="both"/>
            </w:pPr>
          </w:p>
          <w:p w14:paraId="304F6161" w14:textId="77777777" w:rsidR="00E83C98" w:rsidRPr="00DA7242" w:rsidRDefault="00E83C98" w:rsidP="00E46122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705798A8" w14:textId="77777777" w:rsidR="00E83C98" w:rsidRPr="00DA7242" w:rsidRDefault="00E83C98" w:rsidP="00E46122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520" w:type="dxa"/>
          </w:tcPr>
          <w:p w14:paraId="6B885DBD" w14:textId="77777777" w:rsidR="00E83C98" w:rsidRPr="00DA7242" w:rsidRDefault="00E83C98" w:rsidP="00E46122"/>
          <w:p w14:paraId="69810D79" w14:textId="77777777" w:rsidR="00E83C98" w:rsidRDefault="00E83C98" w:rsidP="00E46122"/>
          <w:p w14:paraId="20AC12DA" w14:textId="77777777" w:rsidR="001907E2" w:rsidRDefault="001907E2" w:rsidP="00E46122"/>
          <w:p w14:paraId="045BFE7B" w14:textId="77777777" w:rsidR="001907E2" w:rsidRDefault="001907E2" w:rsidP="00E46122"/>
          <w:p w14:paraId="583E5A85" w14:textId="77777777" w:rsidR="001907E2" w:rsidRDefault="001907E2" w:rsidP="00E46122"/>
          <w:p w14:paraId="6B23961A" w14:textId="77777777" w:rsidR="001907E2" w:rsidRPr="00DA7242" w:rsidRDefault="001907E2" w:rsidP="00E46122"/>
          <w:p w14:paraId="16EED7DE" w14:textId="77777777" w:rsidR="00E83C98" w:rsidRPr="00DA7242" w:rsidRDefault="00E83C98" w:rsidP="00E46122"/>
          <w:p w14:paraId="63DC0B41" w14:textId="77777777" w:rsidR="00E83C98" w:rsidRPr="00DA7242" w:rsidRDefault="00E83C98" w:rsidP="00E46122">
            <w:pPr>
              <w:jc w:val="both"/>
            </w:pPr>
          </w:p>
        </w:tc>
        <w:tc>
          <w:tcPr>
            <w:tcW w:w="4064" w:type="dxa"/>
            <w:vAlign w:val="bottom"/>
          </w:tcPr>
          <w:p w14:paraId="0BA8B1E1" w14:textId="77777777" w:rsidR="00E83C98" w:rsidRPr="00DA7242" w:rsidRDefault="00E83C98" w:rsidP="00E46122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61BCC27A" w14:textId="77777777" w:rsidR="00E83C98" w:rsidRPr="00DA7242" w:rsidRDefault="00E83C98" w:rsidP="00E46122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</w:tbl>
    <w:p w14:paraId="6EB97613" w14:textId="77777777" w:rsidR="00E83C98" w:rsidRPr="00DA7242" w:rsidRDefault="00E83C98" w:rsidP="00E83C98">
      <w:pPr>
        <w:tabs>
          <w:tab w:val="left" w:pos="1545"/>
        </w:tabs>
      </w:pPr>
    </w:p>
    <w:p w14:paraId="5BF3B874" w14:textId="77777777" w:rsidR="00E83C98" w:rsidRPr="00DA7242" w:rsidRDefault="00E83C98" w:rsidP="00E83C98">
      <w:pPr>
        <w:tabs>
          <w:tab w:val="left" w:pos="2925"/>
        </w:tabs>
        <w:jc w:val="both"/>
        <w:rPr>
          <w:lang w:eastAsia="x-none"/>
        </w:rPr>
      </w:pPr>
    </w:p>
    <w:p w14:paraId="49692D81" w14:textId="31868A10" w:rsidR="00E83C98" w:rsidRPr="003A3A11" w:rsidRDefault="00E83C98" w:rsidP="00E83C98">
      <w:pPr>
        <w:jc w:val="right"/>
      </w:pPr>
    </w:p>
    <w:p w14:paraId="49332356" w14:textId="40A29060"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9"/>
      <w:footerReference w:type="default" r:id="rId10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4E158F" w14:textId="77777777" w:rsidR="00145E08" w:rsidRDefault="00145E08" w:rsidP="001875B7">
      <w:r>
        <w:separator/>
      </w:r>
    </w:p>
  </w:endnote>
  <w:endnote w:type="continuationSeparator" w:id="0">
    <w:p w14:paraId="6AD8EBFC" w14:textId="77777777" w:rsidR="00145E08" w:rsidRDefault="00145E08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69AEC" w14:textId="41900E5C" w:rsidR="00B173F6" w:rsidRPr="00FB3E97" w:rsidRDefault="00B173F6" w:rsidP="00B173F6">
    <w:pPr>
      <w:pStyle w:val="Stopka"/>
      <w:jc w:val="center"/>
    </w:pPr>
    <w:r w:rsidRPr="00981C77">
      <w:rPr>
        <w:sz w:val="14"/>
      </w:rPr>
      <w:t>Projekt „</w:t>
    </w:r>
    <w:r w:rsidR="00981C77" w:rsidRPr="00981C77">
      <w:rPr>
        <w:sz w:val="14"/>
      </w:rPr>
      <w:t>Zaprojektuj swoje życie zawodowe - remont i wyposażenie pracowni zawodowej w Zespole Szkół nr 3 w Zabrzu</w:t>
    </w:r>
    <w:r w:rsidRPr="00981C77">
      <w:rPr>
        <w:sz w:val="14"/>
      </w:rPr>
      <w:t xml:space="preserve">”  współfinansowany ze środków  Unii  Europejskiej w ramach Regionalnego Programu Operacyjnego Województwa Śląskiego na lata 2014-2020 Europejskiego </w:t>
    </w:r>
    <w:r w:rsidR="00981C77">
      <w:rPr>
        <w:sz w:val="14"/>
      </w:rPr>
      <w:t xml:space="preserve">Funduszu Rozwoju </w:t>
    </w:r>
    <w:r w:rsidRPr="00981C77">
      <w:rPr>
        <w:sz w:val="14"/>
      </w:rPr>
      <w:t>Regionalnego</w:t>
    </w:r>
  </w:p>
  <w:p w14:paraId="6DE65B04" w14:textId="4BC5E35F" w:rsidR="00CD1FD4" w:rsidRDefault="00CD1FD4">
    <w:pPr>
      <w:pStyle w:val="Stopka"/>
    </w:pPr>
    <w:r>
      <w:t xml:space="preserve">            </w:t>
    </w:r>
  </w:p>
  <w:p w14:paraId="393E915A" w14:textId="77777777" w:rsidR="00CD1FD4" w:rsidRDefault="00CD1F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9B917" w14:textId="77777777" w:rsidR="00145E08" w:rsidRDefault="00145E08" w:rsidP="001875B7">
      <w:r>
        <w:separator/>
      </w:r>
    </w:p>
  </w:footnote>
  <w:footnote w:type="continuationSeparator" w:id="0">
    <w:p w14:paraId="469C531E" w14:textId="77777777" w:rsidR="00145E08" w:rsidRDefault="00145E08" w:rsidP="00187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ECE5F" w14:textId="01B09034" w:rsidR="00CD1170" w:rsidRDefault="00B173F6">
    <w:pPr>
      <w:pStyle w:val="Nagwek"/>
    </w:pPr>
    <w:r w:rsidRPr="00356AE8">
      <w:rPr>
        <w:noProof/>
      </w:rPr>
      <w:drawing>
        <wp:inline distT="0" distB="0" distL="0" distR="0" wp14:anchorId="6D98C273" wp14:editId="5C2682A5">
          <wp:extent cx="5762625" cy="63817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1803EF"/>
    <w:multiLevelType w:val="hybridMultilevel"/>
    <w:tmpl w:val="433A5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5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1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38"/>
  </w:num>
  <w:num w:numId="3">
    <w:abstractNumId w:val="31"/>
  </w:num>
  <w:num w:numId="4">
    <w:abstractNumId w:val="12"/>
  </w:num>
  <w:num w:numId="5">
    <w:abstractNumId w:val="23"/>
  </w:num>
  <w:num w:numId="6">
    <w:abstractNumId w:val="29"/>
  </w:num>
  <w:num w:numId="7">
    <w:abstractNumId w:val="20"/>
  </w:num>
  <w:num w:numId="8">
    <w:abstractNumId w:val="17"/>
  </w:num>
  <w:num w:numId="9">
    <w:abstractNumId w:val="39"/>
  </w:num>
  <w:num w:numId="10">
    <w:abstractNumId w:val="27"/>
  </w:num>
  <w:num w:numId="11">
    <w:abstractNumId w:val="40"/>
  </w:num>
  <w:num w:numId="12">
    <w:abstractNumId w:val="36"/>
  </w:num>
  <w:num w:numId="13">
    <w:abstractNumId w:val="41"/>
  </w:num>
  <w:num w:numId="14">
    <w:abstractNumId w:val="37"/>
  </w:num>
  <w:num w:numId="15">
    <w:abstractNumId w:val="25"/>
  </w:num>
  <w:num w:numId="16">
    <w:abstractNumId w:val="33"/>
  </w:num>
  <w:num w:numId="17">
    <w:abstractNumId w:val="21"/>
  </w:num>
  <w:num w:numId="18">
    <w:abstractNumId w:val="15"/>
  </w:num>
  <w:num w:numId="19">
    <w:abstractNumId w:val="26"/>
  </w:num>
  <w:num w:numId="20">
    <w:abstractNumId w:val="34"/>
  </w:num>
  <w:num w:numId="21">
    <w:abstractNumId w:val="42"/>
  </w:num>
  <w:num w:numId="22">
    <w:abstractNumId w:val="35"/>
  </w:num>
  <w:num w:numId="23">
    <w:abstractNumId w:val="32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0"/>
  </w:num>
  <w:num w:numId="31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D59B1"/>
    <w:rsid w:val="000F23AD"/>
    <w:rsid w:val="000F2C41"/>
    <w:rsid w:val="000F57FC"/>
    <w:rsid w:val="00111812"/>
    <w:rsid w:val="00112397"/>
    <w:rsid w:val="00113BCC"/>
    <w:rsid w:val="0011589F"/>
    <w:rsid w:val="00116781"/>
    <w:rsid w:val="00117A30"/>
    <w:rsid w:val="00117E7C"/>
    <w:rsid w:val="001212FB"/>
    <w:rsid w:val="00144BF6"/>
    <w:rsid w:val="00144F9C"/>
    <w:rsid w:val="00145E08"/>
    <w:rsid w:val="00153767"/>
    <w:rsid w:val="00171F2C"/>
    <w:rsid w:val="00172F8E"/>
    <w:rsid w:val="001875B7"/>
    <w:rsid w:val="00187CDB"/>
    <w:rsid w:val="001907E2"/>
    <w:rsid w:val="001935CC"/>
    <w:rsid w:val="001A2BBB"/>
    <w:rsid w:val="001A6ADE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62C37"/>
    <w:rsid w:val="0026424E"/>
    <w:rsid w:val="00264EA0"/>
    <w:rsid w:val="0027096D"/>
    <w:rsid w:val="00280D39"/>
    <w:rsid w:val="00282AFC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62A6"/>
    <w:rsid w:val="002D6FC4"/>
    <w:rsid w:val="002D724D"/>
    <w:rsid w:val="002E7212"/>
    <w:rsid w:val="002F426B"/>
    <w:rsid w:val="003018A9"/>
    <w:rsid w:val="003059A2"/>
    <w:rsid w:val="00307DEE"/>
    <w:rsid w:val="003257BB"/>
    <w:rsid w:val="00334CEA"/>
    <w:rsid w:val="003415CD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7B01"/>
    <w:rsid w:val="00393919"/>
    <w:rsid w:val="003A3A11"/>
    <w:rsid w:val="003A4C55"/>
    <w:rsid w:val="003B3746"/>
    <w:rsid w:val="003D524A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6F83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51A5"/>
    <w:rsid w:val="00527323"/>
    <w:rsid w:val="00534954"/>
    <w:rsid w:val="005448A6"/>
    <w:rsid w:val="0054791B"/>
    <w:rsid w:val="00551E64"/>
    <w:rsid w:val="00554C26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329"/>
    <w:rsid w:val="0071741D"/>
    <w:rsid w:val="007217EB"/>
    <w:rsid w:val="00725201"/>
    <w:rsid w:val="007339A9"/>
    <w:rsid w:val="0073688E"/>
    <w:rsid w:val="00736C9F"/>
    <w:rsid w:val="00741AD9"/>
    <w:rsid w:val="00741FC5"/>
    <w:rsid w:val="00742950"/>
    <w:rsid w:val="0074728D"/>
    <w:rsid w:val="007512AE"/>
    <w:rsid w:val="0075380D"/>
    <w:rsid w:val="00753E29"/>
    <w:rsid w:val="00760C99"/>
    <w:rsid w:val="00766189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5007"/>
    <w:rsid w:val="00807EF3"/>
    <w:rsid w:val="00810C32"/>
    <w:rsid w:val="0081388F"/>
    <w:rsid w:val="0082180F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4946"/>
    <w:rsid w:val="008771B1"/>
    <w:rsid w:val="00887DAD"/>
    <w:rsid w:val="00891007"/>
    <w:rsid w:val="008919B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36B5"/>
    <w:rsid w:val="0093617B"/>
    <w:rsid w:val="00957429"/>
    <w:rsid w:val="00962C45"/>
    <w:rsid w:val="00964933"/>
    <w:rsid w:val="00971111"/>
    <w:rsid w:val="00971AA9"/>
    <w:rsid w:val="00976002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20E8"/>
    <w:rsid w:val="00AB1171"/>
    <w:rsid w:val="00AB1DB5"/>
    <w:rsid w:val="00AB482C"/>
    <w:rsid w:val="00AC7758"/>
    <w:rsid w:val="00AD23F7"/>
    <w:rsid w:val="00AD3365"/>
    <w:rsid w:val="00AE1B70"/>
    <w:rsid w:val="00B030B8"/>
    <w:rsid w:val="00B05A16"/>
    <w:rsid w:val="00B120C8"/>
    <w:rsid w:val="00B14D08"/>
    <w:rsid w:val="00B173F6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6BA"/>
    <w:rsid w:val="00BA2222"/>
    <w:rsid w:val="00BB1EE7"/>
    <w:rsid w:val="00BB37D9"/>
    <w:rsid w:val="00BB3E2E"/>
    <w:rsid w:val="00BB49DC"/>
    <w:rsid w:val="00BB4C14"/>
    <w:rsid w:val="00BC3102"/>
    <w:rsid w:val="00BC7A85"/>
    <w:rsid w:val="00BD3B2E"/>
    <w:rsid w:val="00BF05B6"/>
    <w:rsid w:val="00C0042B"/>
    <w:rsid w:val="00C026A5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7C20"/>
    <w:rsid w:val="00E502E6"/>
    <w:rsid w:val="00E54D5C"/>
    <w:rsid w:val="00E55D99"/>
    <w:rsid w:val="00E62547"/>
    <w:rsid w:val="00E64315"/>
    <w:rsid w:val="00E651B9"/>
    <w:rsid w:val="00E65D1B"/>
    <w:rsid w:val="00E72165"/>
    <w:rsid w:val="00E77904"/>
    <w:rsid w:val="00E833A8"/>
    <w:rsid w:val="00E83C98"/>
    <w:rsid w:val="00E9034A"/>
    <w:rsid w:val="00E9183D"/>
    <w:rsid w:val="00EA016D"/>
    <w:rsid w:val="00EA0ECB"/>
    <w:rsid w:val="00EA7A53"/>
    <w:rsid w:val="00EB3F5B"/>
    <w:rsid w:val="00EB5B17"/>
    <w:rsid w:val="00EC658C"/>
    <w:rsid w:val="00EE0D29"/>
    <w:rsid w:val="00EE2D6F"/>
    <w:rsid w:val="00EF2269"/>
    <w:rsid w:val="00F02FB3"/>
    <w:rsid w:val="00F039D3"/>
    <w:rsid w:val="00F03F20"/>
    <w:rsid w:val="00F149E5"/>
    <w:rsid w:val="00F14A06"/>
    <w:rsid w:val="00F1624B"/>
    <w:rsid w:val="00F16E25"/>
    <w:rsid w:val="00F2083D"/>
    <w:rsid w:val="00F21027"/>
    <w:rsid w:val="00F222CF"/>
    <w:rsid w:val="00F243AB"/>
    <w:rsid w:val="00F33454"/>
    <w:rsid w:val="00F45EB8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CCCE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93EE3-0C30-434D-89E8-F98181BFF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Iwona Holeczek</cp:lastModifiedBy>
  <cp:revision>4</cp:revision>
  <cp:lastPrinted>2021-05-14T07:35:00Z</cp:lastPrinted>
  <dcterms:created xsi:type="dcterms:W3CDTF">2021-05-14T09:47:00Z</dcterms:created>
  <dcterms:modified xsi:type="dcterms:W3CDTF">2021-06-22T08:11:00Z</dcterms:modified>
</cp:coreProperties>
</file>