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50" w:rsidRDefault="00504550" w:rsidP="00504550">
      <w:pPr>
        <w:jc w:val="both"/>
        <w:rPr>
          <w:bCs/>
          <w:highlight w:val="yellow"/>
        </w:rPr>
      </w:pPr>
    </w:p>
    <w:p w:rsidR="00872C27" w:rsidRPr="00DA7242" w:rsidRDefault="00872C27" w:rsidP="00504550">
      <w:pPr>
        <w:jc w:val="both"/>
        <w:rPr>
          <w:bCs/>
          <w:highlight w:val="yellow"/>
        </w:rPr>
      </w:pPr>
    </w:p>
    <w:p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:rsidR="00504550" w:rsidRPr="00DA7242" w:rsidRDefault="00504550" w:rsidP="00504550">
      <w:pPr>
        <w:spacing w:after="120"/>
        <w:jc w:val="both"/>
        <w:rPr>
          <w:b/>
          <w:bCs/>
        </w:rPr>
      </w:pPr>
    </w:p>
    <w:p w:rsidR="00504550" w:rsidRPr="00DA7242" w:rsidRDefault="00504550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</w:p>
    <w:p w:rsidR="00504550" w:rsidRPr="00DA7242" w:rsidRDefault="00504550" w:rsidP="00504550">
      <w:pPr>
        <w:spacing w:before="120" w:after="120"/>
        <w:jc w:val="center"/>
        <w:rPr>
          <w:b/>
          <w:color w:val="00B050"/>
          <w:u w:color="000000"/>
        </w:rPr>
      </w:pPr>
      <w:r w:rsidRPr="00DA7242">
        <w:rPr>
          <w:b/>
          <w:color w:val="00B050"/>
          <w:u w:color="000000"/>
        </w:rPr>
        <w:t>do Zapytania ofertowego w ramach zamówienia, którego wartość nie przekracza kwoty 130 000 złotych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:rsidR="00504550" w:rsidRPr="00872C27" w:rsidRDefault="00896CAE" w:rsidP="00872C27">
      <w:pPr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Zakup i dostawę</w:t>
      </w:r>
      <w:r w:rsidRPr="00896CAE">
        <w:rPr>
          <w:b/>
          <w:color w:val="000000"/>
          <w:u w:color="000000"/>
        </w:rPr>
        <w:t xml:space="preserve"> wyposażenia Pracowni rysunku technicznego dla technika chłodnictwa i klimatyzacji i technika urządzeń i systemów energetyki odnawialnej oraz Pracowni technika chłodnictwa i klimatyzacji oraz odnawialnych źródeł energii w ramach projektu „Zawód jutra - wsparcie edukacji zawodowej </w:t>
      </w:r>
      <w:r>
        <w:rPr>
          <w:b/>
          <w:color w:val="000000"/>
          <w:u w:color="000000"/>
        </w:rPr>
        <w:t>w Zabrzu”</w:t>
      </w:r>
    </w:p>
    <w:p w:rsidR="00504550" w:rsidRPr="00DA7242" w:rsidRDefault="00504550" w:rsidP="00504550">
      <w:pPr>
        <w:pStyle w:val="Akapitzlist2"/>
        <w:spacing w:after="0" w:line="240" w:lineRule="auto"/>
        <w:ind w:left="0"/>
        <w:rPr>
          <w:rFonts w:ascii="Times New Roman" w:hAnsi="Times New Roman" w:cs="Times New Roman"/>
          <w:b/>
          <w:bCs/>
        </w:rPr>
      </w:pPr>
    </w:p>
    <w:p w:rsidR="00504550" w:rsidRPr="0055067E" w:rsidRDefault="00504550" w:rsidP="00504550">
      <w:pPr>
        <w:pStyle w:val="Akapitzlist2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:rsidR="00504550" w:rsidRPr="0055067E" w:rsidRDefault="00504550" w:rsidP="00504550">
      <w:pPr>
        <w:pStyle w:val="Akapitzlist2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:rsidR="00BF19D7" w:rsidRPr="00896CAE" w:rsidRDefault="00504550" w:rsidP="00896CAE">
      <w:pPr>
        <w:pStyle w:val="Akapitzlist2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:rsidR="00896CAE" w:rsidRDefault="00896CAE" w:rsidP="00896CAE">
      <w:pPr>
        <w:pStyle w:val="Akapitzlist2"/>
        <w:spacing w:after="0" w:line="360" w:lineRule="auto"/>
        <w:ind w:left="360"/>
        <w:rPr>
          <w:rFonts w:ascii="Times New Roman" w:hAnsi="Times New Roman" w:cs="Times New Roman"/>
        </w:rPr>
      </w:pPr>
    </w:p>
    <w:p w:rsidR="00504550" w:rsidRPr="00896CAE" w:rsidRDefault="00504550" w:rsidP="00896CAE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</w:t>
      </w:r>
      <w:r w:rsidR="00896CAE">
        <w:rPr>
          <w:rFonts w:ascii="Times New Roman" w:hAnsi="Times New Roman" w:cs="Times New Roman"/>
        </w:rPr>
        <w:t xml:space="preserve">wnie……………………………………………………………….) </w:t>
      </w:r>
      <w:r w:rsidRPr="00896CAE">
        <w:rPr>
          <w:rFonts w:ascii="Times New Roman" w:hAnsi="Times New Roman" w:cs="Times New Roman"/>
        </w:rPr>
        <w:t xml:space="preserve"> </w:t>
      </w:r>
      <w:r w:rsidR="00896CAE">
        <w:rPr>
          <w:rFonts w:ascii="Times New Roman" w:hAnsi="Times New Roman" w:cs="Times New Roman"/>
        </w:rPr>
        <w:t xml:space="preserve">w </w:t>
      </w:r>
      <w:r w:rsidRPr="00896CAE">
        <w:rPr>
          <w:rFonts w:ascii="Times New Roman" w:hAnsi="Times New Roman" w:cs="Times New Roman"/>
        </w:rPr>
        <w:t>tym:</w:t>
      </w:r>
    </w:p>
    <w:p w:rsidR="00504550" w:rsidRPr="00DA7242" w:rsidRDefault="00504550" w:rsidP="00504550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:rsidR="00504550" w:rsidRPr="00BF19D7" w:rsidRDefault="00504550" w:rsidP="00BF19D7">
      <w:pPr>
        <w:pStyle w:val="Akapitzlist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:rsidR="00504550" w:rsidRDefault="00504550" w:rsidP="00504550">
      <w:pPr>
        <w:pStyle w:val="Akapitzlist2"/>
        <w:spacing w:after="0" w:line="360" w:lineRule="auto"/>
        <w:ind w:left="0"/>
        <w:rPr>
          <w:rFonts w:ascii="Times New Roman" w:hAnsi="Times New Roman" w:cs="Times New Roman"/>
        </w:rPr>
      </w:pPr>
    </w:p>
    <w:p w:rsidR="00504550" w:rsidRPr="0014346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4346E">
        <w:rPr>
          <w:rFonts w:ascii="Times New Roman" w:hAnsi="Times New Roman" w:cs="Times New Roman"/>
        </w:rPr>
        <w:t xml:space="preserve">Oferuję gwarancję na wykonanie przedmiotu zamówienia w ilości 12 </w:t>
      </w:r>
      <w:r>
        <w:rPr>
          <w:rFonts w:ascii="Times New Roman" w:hAnsi="Times New Roman" w:cs="Times New Roman"/>
        </w:rPr>
        <w:t>m</w:t>
      </w:r>
      <w:r w:rsidRPr="0014346E">
        <w:rPr>
          <w:rFonts w:ascii="Times New Roman" w:hAnsi="Times New Roman" w:cs="Times New Roman"/>
        </w:rPr>
        <w:t>iesięcy.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:rsidR="00504550" w:rsidRDefault="00504550" w:rsidP="00504550">
      <w:pPr>
        <w:pStyle w:val="Akapitzlist2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:rsidR="00504550" w:rsidRPr="0055067E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:rsidR="00504550" w:rsidRPr="00DA7242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:rsidR="00504550" w:rsidRPr="0055067E" w:rsidRDefault="00504550" w:rsidP="00504550">
      <w:pPr>
        <w:pStyle w:val="Akapitzlist2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:rsidR="00504550" w:rsidRPr="00DA7242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:rsidR="00504550" w:rsidRDefault="00504550" w:rsidP="00504550">
      <w:pPr>
        <w:pStyle w:val="Akapitzlis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lastRenderedPageBreak/>
        <w:t>w razie wybrania naszej oferty zobowiązuję się do wykonania z</w:t>
      </w:r>
      <w:r w:rsidR="00896CAE">
        <w:rPr>
          <w:rFonts w:ascii="Times New Roman" w:hAnsi="Times New Roman" w:cs="Times New Roman"/>
        </w:rPr>
        <w:t xml:space="preserve">lecenia na warunkach zawartych </w:t>
      </w:r>
      <w:r w:rsidR="00E44239">
        <w:rPr>
          <w:rFonts w:ascii="Times New Roman" w:hAnsi="Times New Roman" w:cs="Times New Roman"/>
        </w:rPr>
        <w:t>w Zapytaniu ofertowym,</w:t>
      </w:r>
    </w:p>
    <w:p w:rsidR="00E44239" w:rsidRPr="00E44239" w:rsidRDefault="00E44239" w:rsidP="00E44239">
      <w:pPr>
        <w:pStyle w:val="Akapitzlist"/>
        <w:numPr>
          <w:ilvl w:val="0"/>
          <w:numId w:val="2"/>
        </w:numPr>
        <w:jc w:val="both"/>
        <w:rPr>
          <w:sz w:val="22"/>
          <w:szCs w:val="22"/>
          <w:lang w:eastAsia="en-US"/>
        </w:rPr>
      </w:pPr>
      <w:r w:rsidRPr="00E44239">
        <w:rPr>
          <w:sz w:val="22"/>
          <w:szCs w:val="22"/>
          <w:lang w:eastAsia="en-US"/>
        </w:rPr>
        <w:t xml:space="preserve">oświadczam, że wypełniłem/ </w:t>
      </w:r>
      <w:proofErr w:type="spellStart"/>
      <w:r w:rsidRPr="00E44239">
        <w:rPr>
          <w:sz w:val="22"/>
          <w:szCs w:val="22"/>
          <w:lang w:eastAsia="en-US"/>
        </w:rPr>
        <w:t>am</w:t>
      </w:r>
      <w:proofErr w:type="spellEnd"/>
      <w:r w:rsidRPr="00E44239">
        <w:rPr>
          <w:sz w:val="22"/>
          <w:szCs w:val="22"/>
          <w:lang w:eastAsia="en-US"/>
        </w:rPr>
        <w:t xml:space="preserve"> obowiązki informacyjne przewidz</w:t>
      </w:r>
      <w:r>
        <w:rPr>
          <w:sz w:val="22"/>
          <w:szCs w:val="22"/>
          <w:lang w:eastAsia="en-US"/>
        </w:rPr>
        <w:t xml:space="preserve">iane w art. 13 lub </w:t>
      </w:r>
      <w:r>
        <w:rPr>
          <w:sz w:val="22"/>
          <w:szCs w:val="22"/>
          <w:lang w:eastAsia="en-US"/>
        </w:rPr>
        <w:br/>
        <w:t>art. 14 RODO</w:t>
      </w:r>
      <w:r>
        <w:rPr>
          <w:rStyle w:val="Odwoanieprzypisudolnego"/>
          <w:sz w:val="22"/>
          <w:szCs w:val="22"/>
          <w:lang w:eastAsia="en-US"/>
        </w:rPr>
        <w:footnoteReference w:id="1"/>
      </w:r>
      <w:r w:rsidRPr="00E44239">
        <w:rPr>
          <w:sz w:val="22"/>
          <w:szCs w:val="22"/>
          <w:lang w:eastAsia="en-US"/>
        </w:rPr>
        <w:t>)  wobec osób fizycznych, od których dane osobowe bezpośrednio lub pośrednio pozyskałem w celu ubiegania się o udzielenie niniejszego zamówienia.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799"/>
        <w:gridCol w:w="3911"/>
      </w:tblGrid>
      <w:tr w:rsidR="00504550" w:rsidRPr="00DA7242" w:rsidTr="00B276EA">
        <w:tc>
          <w:tcPr>
            <w:tcW w:w="2628" w:type="dxa"/>
          </w:tcPr>
          <w:p w:rsidR="00504550" w:rsidRDefault="00504550" w:rsidP="00B276EA">
            <w:pPr>
              <w:jc w:val="both"/>
            </w:pPr>
          </w:p>
          <w:p w:rsidR="00504550" w:rsidRPr="00DA7242" w:rsidRDefault="00504550" w:rsidP="00B276EA">
            <w:pPr>
              <w:ind w:left="360" w:hanging="360"/>
              <w:jc w:val="both"/>
            </w:pPr>
          </w:p>
          <w:p w:rsidR="00504550" w:rsidRPr="00DA7242" w:rsidRDefault="00504550" w:rsidP="00B276EA">
            <w:pPr>
              <w:ind w:left="360" w:hanging="360"/>
              <w:jc w:val="both"/>
            </w:pPr>
          </w:p>
          <w:p w:rsidR="00504550" w:rsidRPr="00DA7242" w:rsidRDefault="00504550" w:rsidP="00B276EA">
            <w:pPr>
              <w:jc w:val="both"/>
            </w:pPr>
          </w:p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:rsidR="00504550" w:rsidRPr="00DA7242" w:rsidRDefault="00504550" w:rsidP="00B276EA"/>
          <w:p w:rsidR="00504550" w:rsidRPr="00DA7242" w:rsidRDefault="00504550" w:rsidP="00B276EA"/>
          <w:p w:rsidR="00504550" w:rsidRPr="00DA7242" w:rsidRDefault="00504550" w:rsidP="00B276EA"/>
          <w:p w:rsidR="00504550" w:rsidRPr="00DA7242" w:rsidRDefault="00504550" w:rsidP="00B276EA">
            <w:pPr>
              <w:jc w:val="both"/>
            </w:pPr>
          </w:p>
        </w:tc>
        <w:tc>
          <w:tcPr>
            <w:tcW w:w="4064" w:type="dxa"/>
            <w:vAlign w:val="bottom"/>
          </w:tcPr>
          <w:p w:rsidR="00504550" w:rsidRPr="00DA7242" w:rsidRDefault="00504550" w:rsidP="00B276EA">
            <w:pPr>
              <w:ind w:left="360" w:hanging="360"/>
              <w:jc w:val="center"/>
            </w:pPr>
            <w:r w:rsidRPr="00DA7242">
              <w:t>…</w:t>
            </w:r>
            <w:bookmarkStart w:id="0" w:name="_GoBack"/>
            <w:bookmarkEnd w:id="0"/>
            <w:r w:rsidRPr="00DA7242">
              <w:t>…………………………………</w:t>
            </w:r>
          </w:p>
          <w:p w:rsidR="00504550" w:rsidRPr="00DA7242" w:rsidRDefault="00504550" w:rsidP="00B276EA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:rsidR="00504550" w:rsidRPr="00DA7242" w:rsidRDefault="00504550" w:rsidP="00504550">
      <w:pPr>
        <w:tabs>
          <w:tab w:val="left" w:pos="1545"/>
        </w:tabs>
      </w:pPr>
    </w:p>
    <w:p w:rsidR="00504550" w:rsidRPr="00DA7242" w:rsidRDefault="00504550" w:rsidP="00504550">
      <w:pPr>
        <w:tabs>
          <w:tab w:val="left" w:pos="2925"/>
        </w:tabs>
        <w:jc w:val="both"/>
      </w:pPr>
    </w:p>
    <w:p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BA5" w:rsidRDefault="002E4BA5" w:rsidP="001875B7">
      <w:r>
        <w:separator/>
      </w:r>
    </w:p>
  </w:endnote>
  <w:endnote w:type="continuationSeparator" w:id="0">
    <w:p w:rsidR="002E4BA5" w:rsidRDefault="002E4BA5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BA5" w:rsidRDefault="002E4BA5" w:rsidP="001875B7">
      <w:r>
        <w:separator/>
      </w:r>
    </w:p>
  </w:footnote>
  <w:footnote w:type="continuationSeparator" w:id="0">
    <w:p w:rsidR="002E4BA5" w:rsidRDefault="002E4BA5" w:rsidP="001875B7">
      <w:r>
        <w:continuationSeparator/>
      </w:r>
    </w:p>
  </w:footnote>
  <w:footnote w:id="1">
    <w:p w:rsidR="00E44239" w:rsidRDefault="00E44239" w:rsidP="00E4423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44239">
        <w:rPr>
          <w:sz w:val="18"/>
          <w:szCs w:val="18"/>
        </w:rPr>
        <w:t xml:space="preserve">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</w:t>
      </w:r>
      <w:r>
        <w:rPr>
          <w:sz w:val="18"/>
          <w:szCs w:val="18"/>
        </w:rPr>
        <w:br/>
      </w:r>
      <w:r w:rsidRPr="00E44239">
        <w:rPr>
          <w:sz w:val="18"/>
          <w:szCs w:val="18"/>
        </w:rPr>
        <w:t>z 23.05.2018, str. 2)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EB" w:rsidRDefault="005331EB">
    <w:pPr>
      <w:pStyle w:val="Nagwek"/>
    </w:pPr>
    <w:r w:rsidRPr="00356AE8">
      <w:rPr>
        <w:noProof/>
      </w:rPr>
      <w:drawing>
        <wp:inline distT="0" distB="0" distL="0" distR="0" wp14:anchorId="59CD9F71" wp14:editId="406A9C60">
          <wp:extent cx="5759450" cy="637823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78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803EF"/>
    <w:multiLevelType w:val="hybridMultilevel"/>
    <w:tmpl w:val="784E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0"/>
  </w:num>
  <w:num w:numId="3">
    <w:abstractNumId w:val="33"/>
  </w:num>
  <w:num w:numId="4">
    <w:abstractNumId w:val="12"/>
  </w:num>
  <w:num w:numId="5">
    <w:abstractNumId w:val="23"/>
  </w:num>
  <w:num w:numId="6">
    <w:abstractNumId w:val="31"/>
  </w:num>
  <w:num w:numId="7">
    <w:abstractNumId w:val="20"/>
  </w:num>
  <w:num w:numId="8">
    <w:abstractNumId w:val="17"/>
  </w:num>
  <w:num w:numId="9">
    <w:abstractNumId w:val="41"/>
  </w:num>
  <w:num w:numId="10">
    <w:abstractNumId w:val="27"/>
  </w:num>
  <w:num w:numId="11">
    <w:abstractNumId w:val="43"/>
  </w:num>
  <w:num w:numId="12">
    <w:abstractNumId w:val="38"/>
  </w:num>
  <w:num w:numId="13">
    <w:abstractNumId w:val="44"/>
  </w:num>
  <w:num w:numId="14">
    <w:abstractNumId w:val="39"/>
  </w:num>
  <w:num w:numId="15">
    <w:abstractNumId w:val="25"/>
  </w:num>
  <w:num w:numId="16">
    <w:abstractNumId w:val="35"/>
  </w:num>
  <w:num w:numId="17">
    <w:abstractNumId w:val="21"/>
  </w:num>
  <w:num w:numId="18">
    <w:abstractNumId w:val="15"/>
  </w:num>
  <w:num w:numId="19">
    <w:abstractNumId w:val="26"/>
  </w:num>
  <w:num w:numId="20">
    <w:abstractNumId w:val="36"/>
  </w:num>
  <w:num w:numId="21">
    <w:abstractNumId w:val="45"/>
  </w:num>
  <w:num w:numId="22">
    <w:abstractNumId w:val="37"/>
  </w:num>
  <w:num w:numId="23">
    <w:abstractNumId w:val="34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2"/>
  </w:num>
  <w:num w:numId="31">
    <w:abstractNumId w:val="28"/>
  </w:num>
  <w:num w:numId="32">
    <w:abstractNumId w:val="30"/>
  </w:num>
  <w:num w:numId="33">
    <w:abstractNumId w:val="29"/>
  </w:num>
  <w:num w:numId="34">
    <w:abstractNumId w:val="4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C1652"/>
    <w:rsid w:val="000D59B1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4BA5"/>
    <w:rsid w:val="002E7212"/>
    <w:rsid w:val="002F426B"/>
    <w:rsid w:val="003018A9"/>
    <w:rsid w:val="003059A2"/>
    <w:rsid w:val="00307DEE"/>
    <w:rsid w:val="003257BB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31EB"/>
    <w:rsid w:val="00534954"/>
    <w:rsid w:val="005448A6"/>
    <w:rsid w:val="0054791B"/>
    <w:rsid w:val="00551E64"/>
    <w:rsid w:val="00554C26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2C27"/>
    <w:rsid w:val="00874946"/>
    <w:rsid w:val="008771B1"/>
    <w:rsid w:val="00887DAD"/>
    <w:rsid w:val="00891007"/>
    <w:rsid w:val="008919BE"/>
    <w:rsid w:val="00896CA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E06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4239"/>
    <w:rsid w:val="00E47C20"/>
    <w:rsid w:val="00E502E6"/>
    <w:rsid w:val="00E54D5C"/>
    <w:rsid w:val="00E55D99"/>
    <w:rsid w:val="00E62547"/>
    <w:rsid w:val="00E62ED4"/>
    <w:rsid w:val="00E64315"/>
    <w:rsid w:val="00E651B9"/>
    <w:rsid w:val="00E65D1B"/>
    <w:rsid w:val="00E72165"/>
    <w:rsid w:val="00E77904"/>
    <w:rsid w:val="00E833A8"/>
    <w:rsid w:val="00E83C98"/>
    <w:rsid w:val="00E855C9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45EB8"/>
    <w:rsid w:val="00F537A1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2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2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23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B378-E4ED-404F-877D-D3290020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Iwona Holeczek</cp:lastModifiedBy>
  <cp:revision>9</cp:revision>
  <cp:lastPrinted>2021-07-27T09:14:00Z</cp:lastPrinted>
  <dcterms:created xsi:type="dcterms:W3CDTF">2021-07-02T10:04:00Z</dcterms:created>
  <dcterms:modified xsi:type="dcterms:W3CDTF">2021-07-27T09:16:00Z</dcterms:modified>
</cp:coreProperties>
</file>