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FCEF" w14:textId="77777777" w:rsidR="00504550" w:rsidRDefault="00504550" w:rsidP="00504550">
      <w:pPr>
        <w:jc w:val="both"/>
        <w:rPr>
          <w:bCs/>
          <w:highlight w:val="yellow"/>
        </w:rPr>
      </w:pPr>
    </w:p>
    <w:p w14:paraId="2E54146C" w14:textId="6C609A08" w:rsidR="00872C27" w:rsidRPr="00FD6EFD" w:rsidRDefault="00FD6EFD" w:rsidP="00FD6EFD">
      <w:pPr>
        <w:jc w:val="right"/>
        <w:rPr>
          <w:bCs/>
          <w:sz w:val="20"/>
          <w:szCs w:val="20"/>
        </w:rPr>
      </w:pPr>
      <w:r w:rsidRPr="00FD6EFD">
        <w:rPr>
          <w:bCs/>
          <w:sz w:val="20"/>
          <w:szCs w:val="20"/>
        </w:rPr>
        <w:t>Zał. 1a</w:t>
      </w:r>
    </w:p>
    <w:p w14:paraId="6AA04487" w14:textId="77777777"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14:paraId="2171F252" w14:textId="77777777"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14:paraId="2B69F042" w14:textId="77777777" w:rsidR="00504550" w:rsidRPr="00DA7242" w:rsidRDefault="00504550" w:rsidP="00504550">
      <w:pPr>
        <w:spacing w:after="120"/>
        <w:jc w:val="both"/>
        <w:rPr>
          <w:b/>
          <w:bCs/>
        </w:rPr>
      </w:pPr>
    </w:p>
    <w:p w14:paraId="1A32DDDC" w14:textId="77777777" w:rsidR="00504550" w:rsidRPr="00DA7242" w:rsidRDefault="00504550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</w:p>
    <w:p w14:paraId="2C75F825" w14:textId="77777777" w:rsidR="00504550" w:rsidRPr="00C02700" w:rsidRDefault="00504550" w:rsidP="00504550">
      <w:pPr>
        <w:spacing w:before="120" w:after="120"/>
        <w:jc w:val="center"/>
        <w:rPr>
          <w:b/>
          <w:u w:color="000000"/>
        </w:rPr>
      </w:pPr>
      <w:r w:rsidRPr="00C02700">
        <w:rPr>
          <w:b/>
          <w:u w:color="000000"/>
        </w:rPr>
        <w:t>do Zapytania ofertowego w ramach zamówienia, którego wartość nie przekracza kwoty 130 000 złotych</w:t>
      </w:r>
    </w:p>
    <w:p w14:paraId="44BD7843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29B2F94F" w14:textId="77777777" w:rsidR="00C02700" w:rsidRPr="00C02700" w:rsidRDefault="00C02700" w:rsidP="00C02700">
      <w:pPr>
        <w:pStyle w:val="Akapitzlist2"/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</w:pPr>
      <w:r w:rsidRPr="00C02700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„Kursy języka angielskiego i specjalistyczne kursy komputerowe w ramach projektu „Językowo- komputerowo. Szkolenia dla osób pracujących.” w podziale na części:</w:t>
      </w:r>
    </w:p>
    <w:p w14:paraId="38645BBB" w14:textId="52131FC5" w:rsidR="00504550" w:rsidRPr="00DA7242" w:rsidRDefault="00C02700" w:rsidP="00C02700">
      <w:pPr>
        <w:pStyle w:val="Akapitzlist2"/>
        <w:spacing w:after="0" w:line="240" w:lineRule="auto"/>
        <w:ind w:left="0"/>
        <w:rPr>
          <w:rFonts w:ascii="Times New Roman" w:hAnsi="Times New Roman" w:cs="Times New Roman"/>
          <w:b/>
          <w:bCs/>
        </w:rPr>
      </w:pPr>
      <w:r w:rsidRPr="00C02700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Część I – Przeprowadzenie kursu języka angielskiego wraz z walidacją i certyfikacją w podziale na stopnie zaawansowania.</w:t>
      </w:r>
    </w:p>
    <w:p w14:paraId="7D1FF06B" w14:textId="77777777" w:rsidR="00504550" w:rsidRPr="0055067E" w:rsidRDefault="00504550" w:rsidP="00504550">
      <w:pPr>
        <w:pStyle w:val="Akapitzlist2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14:paraId="4D5730C2" w14:textId="77777777" w:rsidR="00504550" w:rsidRPr="0055067E" w:rsidRDefault="00504550" w:rsidP="00504550">
      <w:pPr>
        <w:pStyle w:val="Akapitzlist2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14:paraId="24F64DEE" w14:textId="77777777" w:rsidR="00BF19D7" w:rsidRPr="00896CAE" w:rsidRDefault="00504550" w:rsidP="00896CAE">
      <w:pPr>
        <w:pStyle w:val="Akapitzlist2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14:paraId="181879EE" w14:textId="77777777" w:rsidR="00896CAE" w:rsidRDefault="00896CAE" w:rsidP="00896CAE">
      <w:pPr>
        <w:pStyle w:val="Akapitzlist2"/>
        <w:spacing w:after="0" w:line="360" w:lineRule="auto"/>
        <w:ind w:left="360"/>
        <w:rPr>
          <w:rFonts w:ascii="Times New Roman" w:hAnsi="Times New Roman" w:cs="Times New Roman"/>
        </w:rPr>
      </w:pPr>
    </w:p>
    <w:p w14:paraId="7E0A6A76" w14:textId="77777777" w:rsidR="00504550" w:rsidRPr="00896CAE" w:rsidRDefault="00504550" w:rsidP="00896CAE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</w:t>
      </w:r>
      <w:r w:rsidR="00896CAE">
        <w:rPr>
          <w:rFonts w:ascii="Times New Roman" w:hAnsi="Times New Roman" w:cs="Times New Roman"/>
        </w:rPr>
        <w:t xml:space="preserve">wnie……………………………………………………………….) </w:t>
      </w:r>
      <w:r w:rsidRPr="00896CAE">
        <w:rPr>
          <w:rFonts w:ascii="Times New Roman" w:hAnsi="Times New Roman" w:cs="Times New Roman"/>
        </w:rPr>
        <w:t xml:space="preserve"> </w:t>
      </w:r>
      <w:r w:rsidR="00896CAE">
        <w:rPr>
          <w:rFonts w:ascii="Times New Roman" w:hAnsi="Times New Roman" w:cs="Times New Roman"/>
        </w:rPr>
        <w:t xml:space="preserve">w </w:t>
      </w:r>
      <w:r w:rsidRPr="00896CAE">
        <w:rPr>
          <w:rFonts w:ascii="Times New Roman" w:hAnsi="Times New Roman" w:cs="Times New Roman"/>
        </w:rPr>
        <w:t>tym:</w:t>
      </w:r>
    </w:p>
    <w:p w14:paraId="70A32A40" w14:textId="77777777"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14:paraId="3E98BCFB" w14:textId="77777777" w:rsidR="00504550" w:rsidRPr="00BF19D7" w:rsidRDefault="00504550" w:rsidP="00BF19D7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14:paraId="0496BA09" w14:textId="77777777" w:rsidR="00504550" w:rsidRDefault="00504550" w:rsidP="00504550">
      <w:pPr>
        <w:pStyle w:val="Akapitzlist2"/>
        <w:spacing w:after="0" w:line="360" w:lineRule="auto"/>
        <w:ind w:left="0"/>
        <w:rPr>
          <w:rFonts w:ascii="Times New Roman" w:hAnsi="Times New Roman" w:cs="Times New Roman"/>
        </w:rPr>
      </w:pPr>
    </w:p>
    <w:p w14:paraId="2CA777B5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14:paraId="2FA82263" w14:textId="77777777" w:rsidR="00504550" w:rsidRDefault="00504550" w:rsidP="00504550">
      <w:pPr>
        <w:pStyle w:val="Akapitzlist2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14:paraId="603BFC51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14:paraId="784B8CC9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14:paraId="0564E14D" w14:textId="77777777" w:rsidR="00504550" w:rsidRPr="0055067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14:paraId="0A23F834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14:paraId="20F5A355" w14:textId="77777777" w:rsidR="00504550" w:rsidRPr="00DA7242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14:paraId="0A87AF73" w14:textId="77777777" w:rsidR="00504550" w:rsidRPr="0055067E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14:paraId="126291C4" w14:textId="77777777" w:rsidR="00504550" w:rsidRPr="00DA7242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/-am</w:t>
      </w:r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14:paraId="6A7ECE83" w14:textId="77777777" w:rsidR="00504550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lastRenderedPageBreak/>
        <w:t>w razie wybrania naszej oferty zobowiązuję się do wykonania z</w:t>
      </w:r>
      <w:r w:rsidR="00896CAE">
        <w:rPr>
          <w:rFonts w:ascii="Times New Roman" w:hAnsi="Times New Roman" w:cs="Times New Roman"/>
        </w:rPr>
        <w:t xml:space="preserve">lecenia na warunkach zawartych </w:t>
      </w:r>
      <w:r w:rsidR="00E44239">
        <w:rPr>
          <w:rFonts w:ascii="Times New Roman" w:hAnsi="Times New Roman" w:cs="Times New Roman"/>
        </w:rPr>
        <w:t>w Zapytaniu ofertowym,</w:t>
      </w:r>
    </w:p>
    <w:p w14:paraId="1DC56E47" w14:textId="77777777" w:rsidR="00E44239" w:rsidRPr="00E44239" w:rsidRDefault="00E44239" w:rsidP="00E44239">
      <w:pPr>
        <w:pStyle w:val="Akapitzlist"/>
        <w:numPr>
          <w:ilvl w:val="0"/>
          <w:numId w:val="2"/>
        </w:numPr>
        <w:jc w:val="both"/>
        <w:rPr>
          <w:sz w:val="22"/>
          <w:szCs w:val="22"/>
          <w:lang w:eastAsia="en-US"/>
        </w:rPr>
      </w:pPr>
      <w:r w:rsidRPr="00E44239">
        <w:rPr>
          <w:sz w:val="22"/>
          <w:szCs w:val="22"/>
          <w:lang w:eastAsia="en-US"/>
        </w:rPr>
        <w:t>oświadczam, że wypełniłem/ am obowiązki informacyjne przewidz</w:t>
      </w:r>
      <w:r>
        <w:rPr>
          <w:sz w:val="22"/>
          <w:szCs w:val="22"/>
          <w:lang w:eastAsia="en-US"/>
        </w:rPr>
        <w:t xml:space="preserve">iane w art. 13 lub </w:t>
      </w:r>
      <w:r>
        <w:rPr>
          <w:sz w:val="22"/>
          <w:szCs w:val="22"/>
          <w:lang w:eastAsia="en-US"/>
        </w:rPr>
        <w:br/>
        <w:t>art. 14 RODO</w:t>
      </w:r>
      <w:r>
        <w:rPr>
          <w:rStyle w:val="Odwoanieprzypisudolnego"/>
          <w:sz w:val="22"/>
          <w:szCs w:val="22"/>
          <w:lang w:eastAsia="en-US"/>
        </w:rPr>
        <w:footnoteReference w:id="1"/>
      </w:r>
      <w:r w:rsidRPr="00E44239">
        <w:rPr>
          <w:sz w:val="22"/>
          <w:szCs w:val="22"/>
          <w:lang w:eastAsia="en-US"/>
        </w:rPr>
        <w:t>)  wobec osób fizycznych, od których dane osobowe bezpośrednio lub pośrednio pozyskałem w celu ubiegania się o udzielenie niniejszego zamówienia.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621"/>
        <w:gridCol w:w="3873"/>
      </w:tblGrid>
      <w:tr w:rsidR="00504550" w:rsidRPr="00DA7242" w14:paraId="187332CB" w14:textId="77777777" w:rsidTr="00B276EA">
        <w:tc>
          <w:tcPr>
            <w:tcW w:w="2628" w:type="dxa"/>
          </w:tcPr>
          <w:p w14:paraId="3A2468D8" w14:textId="77777777" w:rsidR="00504550" w:rsidRDefault="00504550" w:rsidP="00B276EA">
            <w:pPr>
              <w:jc w:val="both"/>
            </w:pPr>
          </w:p>
          <w:p w14:paraId="21D6F226" w14:textId="77777777" w:rsidR="00504550" w:rsidRPr="00DA7242" w:rsidRDefault="00504550" w:rsidP="00B276EA">
            <w:pPr>
              <w:ind w:left="360" w:hanging="360"/>
              <w:jc w:val="both"/>
            </w:pPr>
          </w:p>
          <w:p w14:paraId="4E1460D0" w14:textId="77777777" w:rsidR="00504550" w:rsidRPr="00DA7242" w:rsidRDefault="00504550" w:rsidP="00B276EA">
            <w:pPr>
              <w:ind w:left="360" w:hanging="360"/>
              <w:jc w:val="both"/>
            </w:pPr>
          </w:p>
          <w:p w14:paraId="7ED2F090" w14:textId="77777777" w:rsidR="00504550" w:rsidRPr="00DA7242" w:rsidRDefault="00504550" w:rsidP="00B276EA">
            <w:pPr>
              <w:jc w:val="both"/>
            </w:pPr>
          </w:p>
          <w:p w14:paraId="7D63BED1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769C5787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520" w:type="dxa"/>
          </w:tcPr>
          <w:p w14:paraId="66D6BCC5" w14:textId="77777777" w:rsidR="00504550" w:rsidRPr="00DA7242" w:rsidRDefault="00504550" w:rsidP="00B276EA"/>
          <w:p w14:paraId="5714AC9A" w14:textId="77777777" w:rsidR="00504550" w:rsidRPr="00DA7242" w:rsidRDefault="00504550" w:rsidP="00B276EA"/>
          <w:p w14:paraId="4F2E8462" w14:textId="77777777" w:rsidR="00504550" w:rsidRPr="00DA7242" w:rsidRDefault="00504550" w:rsidP="00B276EA"/>
          <w:p w14:paraId="469987C8" w14:textId="77777777" w:rsidR="00504550" w:rsidRPr="00DA7242" w:rsidRDefault="00504550" w:rsidP="00B276EA">
            <w:pPr>
              <w:jc w:val="both"/>
            </w:pPr>
          </w:p>
        </w:tc>
        <w:tc>
          <w:tcPr>
            <w:tcW w:w="4064" w:type="dxa"/>
            <w:vAlign w:val="bottom"/>
          </w:tcPr>
          <w:p w14:paraId="0AFAD7E1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54388C82" w14:textId="77777777" w:rsidR="00504550" w:rsidRPr="00DA7242" w:rsidRDefault="00504550" w:rsidP="00B276EA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14:paraId="167047E0" w14:textId="77777777" w:rsidR="00504550" w:rsidRPr="00DA7242" w:rsidRDefault="00504550" w:rsidP="00504550">
      <w:pPr>
        <w:tabs>
          <w:tab w:val="left" w:pos="1545"/>
        </w:tabs>
      </w:pPr>
    </w:p>
    <w:p w14:paraId="6C8223B4" w14:textId="77777777" w:rsidR="00504550" w:rsidRPr="00DA7242" w:rsidRDefault="00504550" w:rsidP="00504550">
      <w:pPr>
        <w:tabs>
          <w:tab w:val="left" w:pos="2925"/>
        </w:tabs>
        <w:jc w:val="both"/>
      </w:pPr>
    </w:p>
    <w:p w14:paraId="57A0AD98" w14:textId="77777777"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8"/>
      <w:footerReference w:type="default" r:id="rId9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0B9B5" w14:textId="77777777" w:rsidR="00AB188B" w:rsidRDefault="00AB188B" w:rsidP="001875B7">
      <w:r>
        <w:separator/>
      </w:r>
    </w:p>
  </w:endnote>
  <w:endnote w:type="continuationSeparator" w:id="0">
    <w:p w14:paraId="532813CE" w14:textId="77777777" w:rsidR="00AB188B" w:rsidRDefault="00AB188B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8E24" w14:textId="4ADA0E2D" w:rsidR="00C02700" w:rsidRPr="00C02700" w:rsidRDefault="00C02700" w:rsidP="00C02700">
    <w:pPr>
      <w:pStyle w:val="Stopka"/>
      <w:ind w:right="360"/>
      <w:jc w:val="center"/>
      <w:rPr>
        <w:sz w:val="20"/>
        <w:szCs w:val="20"/>
      </w:rPr>
    </w:pPr>
    <w:r w:rsidRPr="00C02700">
      <w:rPr>
        <w:sz w:val="20"/>
        <w:szCs w:val="20"/>
      </w:rPr>
      <w:t xml:space="preserve">Projekt </w:t>
    </w:r>
    <w:r w:rsidRPr="00C02700">
      <w:rPr>
        <w:b/>
        <w:bCs/>
        <w:sz w:val="20"/>
        <w:szCs w:val="20"/>
      </w:rPr>
      <w:t>„</w:t>
    </w:r>
    <w:r w:rsidRPr="00C02700">
      <w:rPr>
        <w:b/>
        <w:sz w:val="20"/>
        <w:szCs w:val="20"/>
      </w:rPr>
      <w:t>Językowo - komputerowo. Szkolenia dla osób pracujących.</w:t>
    </w:r>
    <w:r w:rsidRPr="00C02700">
      <w:rPr>
        <w:b/>
        <w:bCs/>
        <w:sz w:val="20"/>
        <w:szCs w:val="20"/>
      </w:rPr>
      <w:t xml:space="preserve">” </w:t>
    </w:r>
    <w:r w:rsidRPr="00C02700">
      <w:rPr>
        <w:sz w:val="20"/>
        <w:szCs w:val="20"/>
      </w:rPr>
      <w:t xml:space="preserve">współfinansowany ze środków Unii Europejskiej w ramach </w:t>
    </w:r>
    <w:r w:rsidRPr="00C02700">
      <w:rPr>
        <w:bCs/>
        <w:sz w:val="20"/>
        <w:szCs w:val="20"/>
      </w:rPr>
      <w:t>RPO WSL 2014-2020</w:t>
    </w:r>
  </w:p>
  <w:p w14:paraId="3DDCB54C" w14:textId="77777777" w:rsidR="00C02700" w:rsidRPr="00446715" w:rsidRDefault="00C02700" w:rsidP="00C02700">
    <w:pPr>
      <w:pStyle w:val="Stopka"/>
    </w:pPr>
  </w:p>
  <w:p w14:paraId="5FED2907" w14:textId="2F4A277F" w:rsidR="00C02700" w:rsidRDefault="00C02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903BB" w14:textId="77777777" w:rsidR="00AB188B" w:rsidRDefault="00AB188B" w:rsidP="001875B7">
      <w:r>
        <w:separator/>
      </w:r>
    </w:p>
  </w:footnote>
  <w:footnote w:type="continuationSeparator" w:id="0">
    <w:p w14:paraId="512733B6" w14:textId="77777777" w:rsidR="00AB188B" w:rsidRDefault="00AB188B" w:rsidP="001875B7">
      <w:r>
        <w:continuationSeparator/>
      </w:r>
    </w:p>
  </w:footnote>
  <w:footnote w:id="1">
    <w:p w14:paraId="0A2E5AE0" w14:textId="77777777" w:rsidR="00E44239" w:rsidRDefault="00E44239" w:rsidP="00E4423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44239">
        <w:rPr>
          <w:sz w:val="18"/>
          <w:szCs w:val="18"/>
        </w:rPr>
        <w:t xml:space="preserve"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</w:t>
      </w:r>
      <w:r>
        <w:rPr>
          <w:sz w:val="18"/>
          <w:szCs w:val="18"/>
        </w:rPr>
        <w:br/>
      </w:r>
      <w:r w:rsidRPr="00E44239">
        <w:rPr>
          <w:sz w:val="18"/>
          <w:szCs w:val="18"/>
        </w:rPr>
        <w:t>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BC1AD" w14:textId="20080BFC" w:rsidR="005331EB" w:rsidRDefault="00C02700">
    <w:pPr>
      <w:pStyle w:val="Nagwek"/>
    </w:pPr>
    <w:r w:rsidRPr="000E2E03">
      <w:rPr>
        <w:noProof/>
      </w:rPr>
      <w:drawing>
        <wp:inline distT="0" distB="0" distL="0" distR="0" wp14:anchorId="0FE6B313" wp14:editId="53BD4B8C">
          <wp:extent cx="5400675" cy="5048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 w15:restartNumberingAfterBreak="0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03EF"/>
    <w:multiLevelType w:val="hybridMultilevel"/>
    <w:tmpl w:val="784EB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7" w15:restartNumberingAfterBreak="0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0"/>
  </w:num>
  <w:num w:numId="3">
    <w:abstractNumId w:val="33"/>
  </w:num>
  <w:num w:numId="4">
    <w:abstractNumId w:val="12"/>
  </w:num>
  <w:num w:numId="5">
    <w:abstractNumId w:val="23"/>
  </w:num>
  <w:num w:numId="6">
    <w:abstractNumId w:val="31"/>
  </w:num>
  <w:num w:numId="7">
    <w:abstractNumId w:val="20"/>
  </w:num>
  <w:num w:numId="8">
    <w:abstractNumId w:val="17"/>
  </w:num>
  <w:num w:numId="9">
    <w:abstractNumId w:val="41"/>
  </w:num>
  <w:num w:numId="10">
    <w:abstractNumId w:val="27"/>
  </w:num>
  <w:num w:numId="11">
    <w:abstractNumId w:val="43"/>
  </w:num>
  <w:num w:numId="12">
    <w:abstractNumId w:val="38"/>
  </w:num>
  <w:num w:numId="13">
    <w:abstractNumId w:val="44"/>
  </w:num>
  <w:num w:numId="14">
    <w:abstractNumId w:val="39"/>
  </w:num>
  <w:num w:numId="15">
    <w:abstractNumId w:val="25"/>
  </w:num>
  <w:num w:numId="16">
    <w:abstractNumId w:val="35"/>
  </w:num>
  <w:num w:numId="17">
    <w:abstractNumId w:val="21"/>
  </w:num>
  <w:num w:numId="18">
    <w:abstractNumId w:val="15"/>
  </w:num>
  <w:num w:numId="19">
    <w:abstractNumId w:val="26"/>
  </w:num>
  <w:num w:numId="20">
    <w:abstractNumId w:val="36"/>
  </w:num>
  <w:num w:numId="21">
    <w:abstractNumId w:val="45"/>
  </w:num>
  <w:num w:numId="22">
    <w:abstractNumId w:val="37"/>
  </w:num>
  <w:num w:numId="23">
    <w:abstractNumId w:val="34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2"/>
  </w:num>
  <w:num w:numId="31">
    <w:abstractNumId w:val="28"/>
  </w:num>
  <w:num w:numId="32">
    <w:abstractNumId w:val="30"/>
  </w:num>
  <w:num w:numId="33">
    <w:abstractNumId w:val="29"/>
  </w:num>
  <w:num w:numId="34">
    <w:abstractNumId w:val="4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C1652"/>
    <w:rsid w:val="000D59B1"/>
    <w:rsid w:val="000F23AD"/>
    <w:rsid w:val="000F2C41"/>
    <w:rsid w:val="000F57FC"/>
    <w:rsid w:val="000F622B"/>
    <w:rsid w:val="001017D0"/>
    <w:rsid w:val="00110565"/>
    <w:rsid w:val="00111812"/>
    <w:rsid w:val="00112397"/>
    <w:rsid w:val="00113BCC"/>
    <w:rsid w:val="0011589F"/>
    <w:rsid w:val="00116781"/>
    <w:rsid w:val="00117A30"/>
    <w:rsid w:val="00117E7C"/>
    <w:rsid w:val="001212FB"/>
    <w:rsid w:val="001249CF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4BA5"/>
    <w:rsid w:val="002E7212"/>
    <w:rsid w:val="002F426B"/>
    <w:rsid w:val="003018A9"/>
    <w:rsid w:val="003059A2"/>
    <w:rsid w:val="00307DEE"/>
    <w:rsid w:val="003257BB"/>
    <w:rsid w:val="00334CEA"/>
    <w:rsid w:val="003415CD"/>
    <w:rsid w:val="00343270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54C3"/>
    <w:rsid w:val="00387B01"/>
    <w:rsid w:val="00393919"/>
    <w:rsid w:val="003A3A11"/>
    <w:rsid w:val="003A4C55"/>
    <w:rsid w:val="003B3746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421B"/>
    <w:rsid w:val="004F51A5"/>
    <w:rsid w:val="00504550"/>
    <w:rsid w:val="00527323"/>
    <w:rsid w:val="005331EB"/>
    <w:rsid w:val="00534954"/>
    <w:rsid w:val="005448A6"/>
    <w:rsid w:val="0054791B"/>
    <w:rsid w:val="00551E64"/>
    <w:rsid w:val="00554C26"/>
    <w:rsid w:val="00580AB8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5201"/>
    <w:rsid w:val="007339A9"/>
    <w:rsid w:val="00733C62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2C27"/>
    <w:rsid w:val="00874946"/>
    <w:rsid w:val="008771B1"/>
    <w:rsid w:val="00887DAD"/>
    <w:rsid w:val="00891007"/>
    <w:rsid w:val="008919BE"/>
    <w:rsid w:val="00896CA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37787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1C5A"/>
    <w:rsid w:val="00AA20E8"/>
    <w:rsid w:val="00AB1171"/>
    <w:rsid w:val="00AB188B"/>
    <w:rsid w:val="00AB1DB5"/>
    <w:rsid w:val="00AB482C"/>
    <w:rsid w:val="00AC7758"/>
    <w:rsid w:val="00AD1B48"/>
    <w:rsid w:val="00AD23F7"/>
    <w:rsid w:val="00AD3365"/>
    <w:rsid w:val="00AE1B70"/>
    <w:rsid w:val="00B028BD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96E06"/>
    <w:rsid w:val="00BA2222"/>
    <w:rsid w:val="00BB1EE7"/>
    <w:rsid w:val="00BB37D9"/>
    <w:rsid w:val="00BB3E2E"/>
    <w:rsid w:val="00BB49DC"/>
    <w:rsid w:val="00BB4C14"/>
    <w:rsid w:val="00BC3102"/>
    <w:rsid w:val="00BC708D"/>
    <w:rsid w:val="00BC7A85"/>
    <w:rsid w:val="00BD3B2E"/>
    <w:rsid w:val="00BF05B6"/>
    <w:rsid w:val="00BF19D7"/>
    <w:rsid w:val="00C0042B"/>
    <w:rsid w:val="00C026A5"/>
    <w:rsid w:val="00C02700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0A1F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4239"/>
    <w:rsid w:val="00E47C20"/>
    <w:rsid w:val="00E502E6"/>
    <w:rsid w:val="00E54D5C"/>
    <w:rsid w:val="00E55D99"/>
    <w:rsid w:val="00E62547"/>
    <w:rsid w:val="00E62ED4"/>
    <w:rsid w:val="00E64315"/>
    <w:rsid w:val="00E651B9"/>
    <w:rsid w:val="00E65D1B"/>
    <w:rsid w:val="00E72165"/>
    <w:rsid w:val="00E77904"/>
    <w:rsid w:val="00E833A8"/>
    <w:rsid w:val="00E83C98"/>
    <w:rsid w:val="00E855C9"/>
    <w:rsid w:val="00E87200"/>
    <w:rsid w:val="00E9034A"/>
    <w:rsid w:val="00E9183D"/>
    <w:rsid w:val="00E91B76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37A1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D6EFD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3B412"/>
  <w15:docId w15:val="{69ABFACA-35D6-4E43-BD0F-BE51D35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2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2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2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B378-E4ED-404F-877D-D3290020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Arkadiusz Kozicki</cp:lastModifiedBy>
  <cp:revision>4</cp:revision>
  <cp:lastPrinted>2021-08-20T09:09:00Z</cp:lastPrinted>
  <dcterms:created xsi:type="dcterms:W3CDTF">2021-08-18T05:53:00Z</dcterms:created>
  <dcterms:modified xsi:type="dcterms:W3CDTF">2021-08-20T09:55:00Z</dcterms:modified>
</cp:coreProperties>
</file>