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315A8" w14:textId="77777777" w:rsidR="00216D17" w:rsidRPr="00856468" w:rsidRDefault="00874591" w:rsidP="00216D17">
      <w:pPr>
        <w:spacing w:after="0"/>
        <w:jc w:val="right"/>
        <w:rPr>
          <w:rFonts w:ascii="Times New Roman" w:hAnsi="Times New Roman"/>
          <w:color w:val="000000"/>
          <w:sz w:val="20"/>
          <w:szCs w:val="24"/>
        </w:rPr>
      </w:pPr>
      <w:r w:rsidRPr="00856468">
        <w:rPr>
          <w:rFonts w:ascii="Times New Roman" w:hAnsi="Times New Roman"/>
          <w:color w:val="000000"/>
          <w:sz w:val="20"/>
          <w:szCs w:val="24"/>
        </w:rPr>
        <w:t>Załącznik nr 1</w:t>
      </w:r>
    </w:p>
    <w:p w14:paraId="513289F9" w14:textId="77777777" w:rsidR="00216D17" w:rsidRPr="00856468" w:rsidRDefault="00216D17" w:rsidP="00216D17">
      <w:pPr>
        <w:spacing w:after="0"/>
        <w:jc w:val="both"/>
        <w:rPr>
          <w:rFonts w:ascii="Times New Roman" w:hAnsi="Times New Roman"/>
          <w:color w:val="000000"/>
          <w:szCs w:val="24"/>
        </w:rPr>
      </w:pPr>
      <w:r w:rsidRPr="00856468">
        <w:rPr>
          <w:rFonts w:ascii="Times New Roman" w:hAnsi="Times New Roman"/>
          <w:color w:val="000000"/>
          <w:szCs w:val="24"/>
        </w:rPr>
        <w:t>……………………………..</w:t>
      </w:r>
    </w:p>
    <w:p w14:paraId="1AE3FB4A" w14:textId="63AF3B7A" w:rsidR="00216D17" w:rsidRPr="00856468" w:rsidRDefault="00E80C16" w:rsidP="00931BDB">
      <w:pPr>
        <w:spacing w:after="0"/>
        <w:ind w:left="567"/>
        <w:jc w:val="both"/>
        <w:rPr>
          <w:rFonts w:ascii="Times New Roman" w:hAnsi="Times New Roman"/>
          <w:b/>
          <w:color w:val="000000"/>
          <w:sz w:val="20"/>
          <w:szCs w:val="24"/>
        </w:rPr>
      </w:pPr>
      <w:r w:rsidRPr="00856468">
        <w:rPr>
          <w:rFonts w:ascii="Times New Roman" w:hAnsi="Times New Roman"/>
          <w:color w:val="000000"/>
          <w:sz w:val="20"/>
          <w:szCs w:val="24"/>
        </w:rPr>
        <w:t>nazwa</w:t>
      </w:r>
      <w:r w:rsidR="00216D17" w:rsidRPr="00856468">
        <w:rPr>
          <w:rFonts w:ascii="Times New Roman" w:hAnsi="Times New Roman"/>
          <w:color w:val="000000"/>
          <w:sz w:val="20"/>
          <w:szCs w:val="24"/>
        </w:rPr>
        <w:t xml:space="preserve"> Wykonawcy</w:t>
      </w:r>
    </w:p>
    <w:p w14:paraId="372BF397" w14:textId="77777777" w:rsidR="007A1591" w:rsidRPr="00856468" w:rsidRDefault="007A1591" w:rsidP="00216D17">
      <w:pPr>
        <w:spacing w:before="200" w:after="0"/>
        <w:jc w:val="center"/>
        <w:rPr>
          <w:rFonts w:ascii="Times New Roman" w:hAnsi="Times New Roman"/>
          <w:b/>
          <w:color w:val="000000"/>
        </w:rPr>
      </w:pPr>
    </w:p>
    <w:p w14:paraId="2C2CBA0E" w14:textId="77777777" w:rsidR="00216D17" w:rsidRPr="00856468" w:rsidRDefault="00216D17" w:rsidP="00216D17">
      <w:pPr>
        <w:spacing w:before="200" w:after="0"/>
        <w:jc w:val="center"/>
        <w:rPr>
          <w:rFonts w:ascii="Times New Roman" w:hAnsi="Times New Roman"/>
          <w:color w:val="000000"/>
        </w:rPr>
      </w:pPr>
      <w:r w:rsidRPr="00856468">
        <w:rPr>
          <w:rFonts w:ascii="Times New Roman" w:hAnsi="Times New Roman"/>
          <w:b/>
          <w:color w:val="000000"/>
        </w:rPr>
        <w:t>FORMULARZ OFERTOWY</w:t>
      </w:r>
    </w:p>
    <w:p w14:paraId="4AEA6887" w14:textId="2188751B" w:rsidR="00216D17" w:rsidRPr="00856468" w:rsidRDefault="007C2FC5" w:rsidP="00216D17">
      <w:pPr>
        <w:spacing w:after="0" w:line="100" w:lineRule="atLeast"/>
        <w:jc w:val="center"/>
        <w:rPr>
          <w:rFonts w:ascii="Times New Roman" w:hAnsi="Times New Roman"/>
          <w:color w:val="000000"/>
          <w:sz w:val="20"/>
          <w:szCs w:val="20"/>
        </w:rPr>
      </w:pPr>
      <w:r w:rsidRPr="00856468">
        <w:rPr>
          <w:rFonts w:ascii="Times New Roman" w:hAnsi="Times New Roman"/>
          <w:color w:val="000000"/>
          <w:sz w:val="20"/>
          <w:szCs w:val="20"/>
        </w:rPr>
        <w:t>d</w:t>
      </w:r>
      <w:r w:rsidR="00244118" w:rsidRPr="00856468">
        <w:rPr>
          <w:rFonts w:ascii="Times New Roman" w:hAnsi="Times New Roman"/>
          <w:color w:val="000000"/>
          <w:sz w:val="20"/>
          <w:szCs w:val="20"/>
        </w:rPr>
        <w:t>o </w:t>
      </w:r>
      <w:r w:rsidRPr="00856468">
        <w:rPr>
          <w:rFonts w:ascii="Times New Roman" w:hAnsi="Times New Roman"/>
          <w:color w:val="000000"/>
          <w:sz w:val="20"/>
          <w:szCs w:val="20"/>
        </w:rPr>
        <w:t xml:space="preserve">zapytania ofertowego </w:t>
      </w:r>
      <w:r w:rsidR="005157BC" w:rsidRPr="00856468">
        <w:rPr>
          <w:rFonts w:ascii="Times New Roman" w:hAnsi="Times New Roman"/>
          <w:color w:val="000000"/>
          <w:sz w:val="20"/>
          <w:szCs w:val="20"/>
        </w:rPr>
        <w:t>w ramach zamówienia, którego wartość nie przekracza kwoty 20 000 zł</w:t>
      </w:r>
    </w:p>
    <w:p w14:paraId="1DB8DAC9" w14:textId="77777777" w:rsidR="00216D17" w:rsidRPr="00856468" w:rsidRDefault="00216D17" w:rsidP="00216D17">
      <w:pPr>
        <w:spacing w:after="0" w:line="100" w:lineRule="atLeast"/>
        <w:jc w:val="center"/>
        <w:rPr>
          <w:rFonts w:ascii="Times New Roman" w:hAnsi="Times New Roman"/>
          <w:color w:val="000000"/>
        </w:rPr>
      </w:pPr>
    </w:p>
    <w:p w14:paraId="57AE1F65" w14:textId="77777777" w:rsidR="00216D17" w:rsidRPr="00856468" w:rsidRDefault="00216D17" w:rsidP="00603953">
      <w:pPr>
        <w:pStyle w:val="Akapitzlist1"/>
        <w:numPr>
          <w:ilvl w:val="0"/>
          <w:numId w:val="5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856468">
        <w:rPr>
          <w:rFonts w:ascii="Times New Roman" w:hAnsi="Times New Roman"/>
          <w:color w:val="000000"/>
        </w:rPr>
        <w:t xml:space="preserve">Oferta złożona w drodze zapytania ofertowego o udzielenie zamówienia publicznego na: </w:t>
      </w:r>
    </w:p>
    <w:p w14:paraId="4DF73F61" w14:textId="45C985C4" w:rsidR="00216D17" w:rsidRPr="00856468" w:rsidRDefault="000371DD" w:rsidP="00000995">
      <w:pPr>
        <w:spacing w:before="240" w:line="100" w:lineRule="atLeast"/>
        <w:ind w:left="284"/>
        <w:jc w:val="center"/>
        <w:rPr>
          <w:rFonts w:ascii="Times New Roman" w:hAnsi="Times New Roman"/>
          <w:b/>
          <w:color w:val="000000"/>
        </w:rPr>
      </w:pPr>
      <w:r w:rsidRPr="00856468">
        <w:rPr>
          <w:rFonts w:ascii="Times New Roman" w:hAnsi="Times New Roman"/>
          <w:b/>
        </w:rPr>
        <w:t>„</w:t>
      </w:r>
      <w:r w:rsidR="007249B9" w:rsidRPr="00856468">
        <w:rPr>
          <w:rFonts w:ascii="Times New Roman" w:hAnsi="Times New Roman"/>
          <w:b/>
        </w:rPr>
        <w:t>Świadczenie usług serwisu wsparcia technicznego, sprawowanie opieki konserwacyjnej Portalu Rekrutacyjnego wraz z dedykowaną usługą hostingu</w:t>
      </w:r>
      <w:r w:rsidRPr="00856468">
        <w:rPr>
          <w:rFonts w:ascii="Times New Roman" w:hAnsi="Times New Roman"/>
          <w:b/>
        </w:rPr>
        <w:t>”</w:t>
      </w:r>
    </w:p>
    <w:p w14:paraId="21475657" w14:textId="77777777" w:rsidR="00216D17" w:rsidRPr="00856468" w:rsidRDefault="00216D17" w:rsidP="00603953">
      <w:pPr>
        <w:pStyle w:val="Akapitzlist1"/>
        <w:numPr>
          <w:ilvl w:val="0"/>
          <w:numId w:val="5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856468">
        <w:rPr>
          <w:rFonts w:ascii="Times New Roman" w:hAnsi="Times New Roman"/>
          <w:color w:val="000000"/>
        </w:rPr>
        <w:t>Nazwa i adres Wykonawcy, nr regon/pesel, NIP, telefon, fax, e-mail:</w:t>
      </w:r>
    </w:p>
    <w:p w14:paraId="48C802E0" w14:textId="77777777" w:rsidR="00216D17" w:rsidRPr="00856468" w:rsidRDefault="00D91349" w:rsidP="00216D17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 w:rsidRPr="00856468"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3C2318DA" w14:textId="77777777" w:rsidR="00D91349" w:rsidRPr="00856468" w:rsidRDefault="00D91349" w:rsidP="00216D17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 w:rsidRPr="00856468"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297D35FE" w14:textId="77777777" w:rsidR="00D91349" w:rsidRPr="00856468" w:rsidRDefault="00D91349" w:rsidP="00216D17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 w:rsidRPr="00856468"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438D2019" w14:textId="77777777" w:rsidR="00216D17" w:rsidRPr="00856468" w:rsidRDefault="00216D17" w:rsidP="00603953">
      <w:pPr>
        <w:pStyle w:val="Akapitzlist1"/>
        <w:numPr>
          <w:ilvl w:val="0"/>
          <w:numId w:val="5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856468">
        <w:rPr>
          <w:rFonts w:ascii="Times New Roman" w:hAnsi="Times New Roman"/>
          <w:color w:val="000000"/>
        </w:rPr>
        <w:t>Cena ofertowa zamówienia:</w:t>
      </w:r>
    </w:p>
    <w:p w14:paraId="18153C38" w14:textId="77777777" w:rsidR="00D41054" w:rsidRPr="00856468" w:rsidRDefault="00D41054" w:rsidP="00D41054">
      <w:pPr>
        <w:pStyle w:val="Akapitzlist1"/>
        <w:spacing w:after="0"/>
        <w:jc w:val="both"/>
        <w:rPr>
          <w:rFonts w:ascii="Times New Roman" w:hAnsi="Times New Roman"/>
          <w:color w:val="000000"/>
          <w:sz w:val="18"/>
          <w:szCs w:val="24"/>
        </w:rPr>
      </w:pPr>
    </w:p>
    <w:tbl>
      <w:tblPr>
        <w:tblW w:w="49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2"/>
        <w:gridCol w:w="3393"/>
        <w:gridCol w:w="1395"/>
        <w:gridCol w:w="912"/>
        <w:gridCol w:w="860"/>
        <w:gridCol w:w="983"/>
        <w:gridCol w:w="1113"/>
      </w:tblGrid>
      <w:tr w:rsidR="00CF3FE9" w:rsidRPr="00D626C4" w14:paraId="29F1643D" w14:textId="77777777" w:rsidTr="00B66A51">
        <w:trPr>
          <w:cantSplit/>
          <w:trHeight w:val="1134"/>
          <w:tblHeader/>
          <w:jc w:val="center"/>
        </w:trPr>
        <w:tc>
          <w:tcPr>
            <w:tcW w:w="217" w:type="pct"/>
            <w:shd w:val="clear" w:color="auto" w:fill="auto"/>
            <w:vAlign w:val="center"/>
            <w:hideMark/>
          </w:tcPr>
          <w:p w14:paraId="63DAE3F3" w14:textId="77777777" w:rsidR="00244118" w:rsidRPr="00856468" w:rsidRDefault="00244118" w:rsidP="00F4291C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</w:pPr>
            <w:r w:rsidRPr="00856468"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875" w:type="pct"/>
            <w:shd w:val="clear" w:color="auto" w:fill="auto"/>
            <w:vAlign w:val="center"/>
            <w:hideMark/>
          </w:tcPr>
          <w:p w14:paraId="5F67D557" w14:textId="77777777" w:rsidR="00244118" w:rsidRPr="00856468" w:rsidRDefault="00244118" w:rsidP="00F4291C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</w:pPr>
            <w:r w:rsidRPr="00856468"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Przedmiot zamówienia oraz nazwa i krótki opis</w:t>
            </w:r>
          </w:p>
        </w:tc>
        <w:tc>
          <w:tcPr>
            <w:tcW w:w="771" w:type="pct"/>
            <w:shd w:val="clear" w:color="auto" w:fill="auto"/>
            <w:vAlign w:val="center"/>
            <w:hideMark/>
          </w:tcPr>
          <w:p w14:paraId="2D70524F" w14:textId="77777777" w:rsidR="00244118" w:rsidRPr="00856468" w:rsidRDefault="00244118" w:rsidP="00F4291C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856468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 xml:space="preserve">Cena jednostkowa netto 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14:paraId="49126329" w14:textId="42367B24" w:rsidR="00244118" w:rsidRPr="00856468" w:rsidRDefault="007249B9" w:rsidP="00F4291C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856468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j.m.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6172FA27" w14:textId="77777777" w:rsidR="00244118" w:rsidRPr="00856468" w:rsidRDefault="00244118" w:rsidP="00F4291C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856468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Cena netto</w:t>
            </w:r>
          </w:p>
        </w:tc>
        <w:tc>
          <w:tcPr>
            <w:tcW w:w="543" w:type="pct"/>
            <w:shd w:val="clear" w:color="auto" w:fill="auto"/>
            <w:vAlign w:val="center"/>
            <w:hideMark/>
          </w:tcPr>
          <w:p w14:paraId="12F39757" w14:textId="77777777" w:rsidR="00244118" w:rsidRPr="00856468" w:rsidRDefault="00244118" w:rsidP="00F4291C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856468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Kwota VAT</w:t>
            </w:r>
          </w:p>
        </w:tc>
        <w:tc>
          <w:tcPr>
            <w:tcW w:w="616" w:type="pct"/>
            <w:shd w:val="clear" w:color="auto" w:fill="auto"/>
            <w:vAlign w:val="center"/>
            <w:hideMark/>
          </w:tcPr>
          <w:p w14:paraId="2601B109" w14:textId="77777777" w:rsidR="00244118" w:rsidRPr="00856468" w:rsidRDefault="00244118" w:rsidP="00F4291C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856468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Cena brutto</w:t>
            </w:r>
          </w:p>
        </w:tc>
      </w:tr>
      <w:tr w:rsidR="00CF3FE9" w:rsidRPr="00D626C4" w14:paraId="1D0E5973" w14:textId="77777777" w:rsidTr="00B66A51">
        <w:trPr>
          <w:trHeight w:val="202"/>
          <w:jc w:val="center"/>
        </w:trPr>
        <w:tc>
          <w:tcPr>
            <w:tcW w:w="217" w:type="pct"/>
            <w:shd w:val="clear" w:color="auto" w:fill="auto"/>
            <w:noWrap/>
            <w:vAlign w:val="center"/>
          </w:tcPr>
          <w:p w14:paraId="2C9F33F4" w14:textId="77777777" w:rsidR="00244118" w:rsidRPr="00856468" w:rsidRDefault="00244118" w:rsidP="00F4291C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</w:pPr>
            <w:r w:rsidRPr="00856468"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1875" w:type="pct"/>
            <w:shd w:val="clear" w:color="auto" w:fill="auto"/>
            <w:noWrap/>
            <w:vAlign w:val="center"/>
          </w:tcPr>
          <w:p w14:paraId="7298EF87" w14:textId="77777777" w:rsidR="00244118" w:rsidRPr="00856468" w:rsidRDefault="00244118" w:rsidP="00F4291C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</w:pPr>
            <w:r w:rsidRPr="00856468"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B</w:t>
            </w:r>
          </w:p>
        </w:tc>
        <w:tc>
          <w:tcPr>
            <w:tcW w:w="771" w:type="pct"/>
            <w:shd w:val="clear" w:color="auto" w:fill="auto"/>
            <w:noWrap/>
            <w:vAlign w:val="center"/>
          </w:tcPr>
          <w:p w14:paraId="702A10B7" w14:textId="77777777" w:rsidR="00244118" w:rsidRPr="00856468" w:rsidRDefault="00244118" w:rsidP="00F4291C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</w:pPr>
            <w:r w:rsidRPr="00856468"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C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8D0344B" w14:textId="77777777" w:rsidR="00244118" w:rsidRPr="00856468" w:rsidRDefault="00244118" w:rsidP="00F4291C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</w:pPr>
            <w:r w:rsidRPr="00856468"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D</w:t>
            </w:r>
          </w:p>
        </w:tc>
        <w:tc>
          <w:tcPr>
            <w:tcW w:w="475" w:type="pct"/>
            <w:shd w:val="clear" w:color="auto" w:fill="auto"/>
            <w:noWrap/>
            <w:vAlign w:val="center"/>
          </w:tcPr>
          <w:p w14:paraId="0672E5CF" w14:textId="77777777" w:rsidR="00244118" w:rsidRPr="00856468" w:rsidRDefault="00244118" w:rsidP="00F4291C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</w:pPr>
            <w:r w:rsidRPr="00856468"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E=C*D</w:t>
            </w:r>
          </w:p>
        </w:tc>
        <w:tc>
          <w:tcPr>
            <w:tcW w:w="543" w:type="pct"/>
            <w:shd w:val="clear" w:color="auto" w:fill="auto"/>
            <w:noWrap/>
            <w:vAlign w:val="center"/>
          </w:tcPr>
          <w:p w14:paraId="00E6F166" w14:textId="77777777" w:rsidR="00244118" w:rsidRPr="00856468" w:rsidRDefault="00244118" w:rsidP="00F4291C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</w:pPr>
            <w:r w:rsidRPr="00856468"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F=E*23%</w:t>
            </w:r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36C77633" w14:textId="77777777" w:rsidR="00244118" w:rsidRPr="00856468" w:rsidRDefault="00244118" w:rsidP="00F4291C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</w:pPr>
            <w:r w:rsidRPr="00856468"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G=</w:t>
            </w:r>
            <w:proofErr w:type="spellStart"/>
            <w:r w:rsidRPr="00856468"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E+F</w:t>
            </w:r>
            <w:proofErr w:type="spellEnd"/>
          </w:p>
        </w:tc>
      </w:tr>
      <w:tr w:rsidR="00CF3FE9" w:rsidRPr="00D626C4" w14:paraId="76E782A8" w14:textId="77777777" w:rsidTr="00B66A51">
        <w:trPr>
          <w:trHeight w:val="300"/>
          <w:jc w:val="center"/>
        </w:trPr>
        <w:tc>
          <w:tcPr>
            <w:tcW w:w="217" w:type="pct"/>
            <w:shd w:val="clear" w:color="auto" w:fill="auto"/>
            <w:noWrap/>
            <w:vAlign w:val="center"/>
          </w:tcPr>
          <w:p w14:paraId="4A8A4454" w14:textId="77777777" w:rsidR="00244118" w:rsidRPr="00856468" w:rsidRDefault="00244118" w:rsidP="00603953">
            <w:pPr>
              <w:pStyle w:val="Akapitzlist"/>
              <w:widowControl w:val="0"/>
              <w:numPr>
                <w:ilvl w:val="0"/>
                <w:numId w:val="17"/>
              </w:numPr>
              <w:overflowPunct w:val="0"/>
              <w:adjustRightInd w:val="0"/>
              <w:spacing w:after="0" w:line="240" w:lineRule="auto"/>
              <w:ind w:left="584" w:hanging="357"/>
              <w:jc w:val="center"/>
              <w:rPr>
                <w:rFonts w:ascii="Times New Roman" w:hAnsi="Times New Roman" w:cs="Times New Roman"/>
                <w:kern w:val="28"/>
                <w:sz w:val="18"/>
                <w:szCs w:val="20"/>
                <w:lang w:eastAsia="pl-PL"/>
              </w:rPr>
            </w:pPr>
          </w:p>
        </w:tc>
        <w:tc>
          <w:tcPr>
            <w:tcW w:w="1875" w:type="pct"/>
            <w:shd w:val="clear" w:color="auto" w:fill="auto"/>
            <w:noWrap/>
            <w:vAlign w:val="center"/>
          </w:tcPr>
          <w:p w14:paraId="356C2328" w14:textId="40ABC312" w:rsidR="00244118" w:rsidRPr="00856468" w:rsidRDefault="00351B82" w:rsidP="00F4291C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856468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 xml:space="preserve">Opłata </w:t>
            </w:r>
            <w:r w:rsidR="00953BD8" w:rsidRPr="00856468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za okres 20-31.05.2022 r.</w:t>
            </w:r>
            <w:r w:rsidRPr="00856468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 xml:space="preserve"> za utrzymanie Portalu Rekrutacyjnego (ATiK) wraz z dedykowaną usługą hostingu</w:t>
            </w:r>
          </w:p>
        </w:tc>
        <w:tc>
          <w:tcPr>
            <w:tcW w:w="771" w:type="pct"/>
            <w:shd w:val="clear" w:color="auto" w:fill="auto"/>
            <w:noWrap/>
            <w:vAlign w:val="center"/>
          </w:tcPr>
          <w:p w14:paraId="108D8ACE" w14:textId="77777777" w:rsidR="00244118" w:rsidRPr="00856468" w:rsidRDefault="00244118" w:rsidP="00F4291C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112A913" w14:textId="6B730A4B" w:rsidR="00244118" w:rsidRPr="00856468" w:rsidRDefault="00953BD8" w:rsidP="00F4291C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856468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1</w:t>
            </w:r>
            <w:r w:rsidR="00765DA7" w:rsidRPr="00856468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475" w:type="pct"/>
            <w:shd w:val="clear" w:color="auto" w:fill="auto"/>
            <w:noWrap/>
            <w:vAlign w:val="center"/>
          </w:tcPr>
          <w:p w14:paraId="63ED0622" w14:textId="77777777" w:rsidR="00244118" w:rsidRPr="00856468" w:rsidRDefault="00244118" w:rsidP="00F4291C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543" w:type="pct"/>
            <w:shd w:val="clear" w:color="auto" w:fill="auto"/>
            <w:noWrap/>
            <w:vAlign w:val="center"/>
          </w:tcPr>
          <w:p w14:paraId="17112417" w14:textId="77777777" w:rsidR="00244118" w:rsidRPr="00856468" w:rsidRDefault="00244118" w:rsidP="00F4291C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07A242C0" w14:textId="77777777" w:rsidR="00244118" w:rsidRPr="00856468" w:rsidRDefault="00244118" w:rsidP="00F4291C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CF3FE9" w:rsidRPr="00D626C4" w14:paraId="2EBE1668" w14:textId="77777777" w:rsidTr="00B66A51">
        <w:trPr>
          <w:trHeight w:val="300"/>
          <w:jc w:val="center"/>
        </w:trPr>
        <w:tc>
          <w:tcPr>
            <w:tcW w:w="217" w:type="pct"/>
            <w:shd w:val="clear" w:color="auto" w:fill="auto"/>
            <w:noWrap/>
            <w:vAlign w:val="center"/>
          </w:tcPr>
          <w:p w14:paraId="2A8C6F1A" w14:textId="77777777" w:rsidR="00244118" w:rsidRPr="00856468" w:rsidRDefault="00244118" w:rsidP="00603953">
            <w:pPr>
              <w:pStyle w:val="Akapitzlist"/>
              <w:widowControl w:val="0"/>
              <w:numPr>
                <w:ilvl w:val="0"/>
                <w:numId w:val="17"/>
              </w:numPr>
              <w:overflowPunct w:val="0"/>
              <w:adjustRightInd w:val="0"/>
              <w:spacing w:after="0" w:line="240" w:lineRule="auto"/>
              <w:ind w:left="584" w:hanging="357"/>
              <w:jc w:val="center"/>
              <w:rPr>
                <w:rFonts w:ascii="Times New Roman" w:hAnsi="Times New Roman" w:cs="Times New Roman"/>
                <w:kern w:val="28"/>
                <w:sz w:val="18"/>
                <w:szCs w:val="20"/>
                <w:lang w:eastAsia="pl-PL"/>
              </w:rPr>
            </w:pPr>
          </w:p>
        </w:tc>
        <w:tc>
          <w:tcPr>
            <w:tcW w:w="1875" w:type="pct"/>
            <w:shd w:val="clear" w:color="auto" w:fill="auto"/>
            <w:noWrap/>
            <w:vAlign w:val="center"/>
          </w:tcPr>
          <w:p w14:paraId="688F0CE3" w14:textId="1B9849A0" w:rsidR="00244118" w:rsidRPr="00856468" w:rsidRDefault="00351B82" w:rsidP="00F4291C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856468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Opłata miesięczna za utrzymanie Portalu Rekrutacyjnego (ATiK) wraz z dedykowaną usługą hostingu</w:t>
            </w:r>
          </w:p>
        </w:tc>
        <w:tc>
          <w:tcPr>
            <w:tcW w:w="771" w:type="pct"/>
            <w:shd w:val="clear" w:color="auto" w:fill="auto"/>
            <w:noWrap/>
            <w:vAlign w:val="center"/>
          </w:tcPr>
          <w:p w14:paraId="52EE5581" w14:textId="77777777" w:rsidR="00244118" w:rsidRPr="00856468" w:rsidRDefault="00244118" w:rsidP="00F4291C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C530511" w14:textId="375EC3F3" w:rsidR="00244118" w:rsidRPr="00856468" w:rsidRDefault="000820CC" w:rsidP="00F4291C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856468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12 m-cy</w:t>
            </w:r>
            <w:r w:rsidR="00765DA7" w:rsidRPr="00856468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475" w:type="pct"/>
            <w:shd w:val="clear" w:color="auto" w:fill="auto"/>
            <w:noWrap/>
            <w:vAlign w:val="center"/>
          </w:tcPr>
          <w:p w14:paraId="37F6106D" w14:textId="77777777" w:rsidR="00244118" w:rsidRPr="00856468" w:rsidRDefault="00244118" w:rsidP="00F4291C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543" w:type="pct"/>
            <w:shd w:val="clear" w:color="auto" w:fill="auto"/>
            <w:noWrap/>
            <w:vAlign w:val="center"/>
          </w:tcPr>
          <w:p w14:paraId="75E108BA" w14:textId="77777777" w:rsidR="00244118" w:rsidRPr="00856468" w:rsidRDefault="00244118" w:rsidP="00F4291C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5518AD52" w14:textId="77777777" w:rsidR="00244118" w:rsidRPr="00856468" w:rsidRDefault="00244118" w:rsidP="00F4291C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CF3FE9" w:rsidRPr="00D626C4" w14:paraId="307C4822" w14:textId="77777777" w:rsidTr="00B66A51">
        <w:trPr>
          <w:trHeight w:val="300"/>
          <w:jc w:val="center"/>
        </w:trPr>
        <w:tc>
          <w:tcPr>
            <w:tcW w:w="217" w:type="pct"/>
            <w:shd w:val="clear" w:color="auto" w:fill="auto"/>
            <w:noWrap/>
            <w:vAlign w:val="center"/>
          </w:tcPr>
          <w:p w14:paraId="4D6E51AC" w14:textId="77777777" w:rsidR="00244118" w:rsidRPr="00856468" w:rsidRDefault="00244118" w:rsidP="00603953">
            <w:pPr>
              <w:pStyle w:val="Akapitzlist"/>
              <w:widowControl w:val="0"/>
              <w:numPr>
                <w:ilvl w:val="0"/>
                <w:numId w:val="17"/>
              </w:numPr>
              <w:overflowPunct w:val="0"/>
              <w:adjustRightInd w:val="0"/>
              <w:spacing w:after="0" w:line="240" w:lineRule="auto"/>
              <w:ind w:left="584" w:hanging="357"/>
              <w:jc w:val="center"/>
              <w:rPr>
                <w:rFonts w:ascii="Times New Roman" w:hAnsi="Times New Roman" w:cs="Times New Roman"/>
                <w:kern w:val="28"/>
                <w:sz w:val="18"/>
                <w:szCs w:val="20"/>
                <w:lang w:eastAsia="pl-PL"/>
              </w:rPr>
            </w:pPr>
          </w:p>
        </w:tc>
        <w:tc>
          <w:tcPr>
            <w:tcW w:w="1875" w:type="pct"/>
            <w:shd w:val="clear" w:color="auto" w:fill="auto"/>
            <w:noWrap/>
            <w:vAlign w:val="center"/>
          </w:tcPr>
          <w:p w14:paraId="1C400EAD" w14:textId="0A0AE6BB" w:rsidR="00244118" w:rsidRPr="00856468" w:rsidRDefault="00351B82" w:rsidP="00F4291C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856468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Godzina robocza za modyfikacji Portalu Rekrutacyjnego</w:t>
            </w:r>
          </w:p>
        </w:tc>
        <w:tc>
          <w:tcPr>
            <w:tcW w:w="771" w:type="pct"/>
            <w:shd w:val="clear" w:color="auto" w:fill="auto"/>
            <w:noWrap/>
            <w:vAlign w:val="center"/>
          </w:tcPr>
          <w:p w14:paraId="607FB87F" w14:textId="77777777" w:rsidR="00244118" w:rsidRPr="00856468" w:rsidRDefault="00244118" w:rsidP="00F4291C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ED5BC13" w14:textId="31321124" w:rsidR="00244118" w:rsidRPr="00856468" w:rsidRDefault="000820CC" w:rsidP="00F4291C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856468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100 RH</w:t>
            </w:r>
          </w:p>
        </w:tc>
        <w:tc>
          <w:tcPr>
            <w:tcW w:w="475" w:type="pct"/>
            <w:shd w:val="clear" w:color="auto" w:fill="auto"/>
            <w:noWrap/>
            <w:vAlign w:val="center"/>
          </w:tcPr>
          <w:p w14:paraId="089CF9E0" w14:textId="77777777" w:rsidR="00244118" w:rsidRPr="00856468" w:rsidRDefault="00244118" w:rsidP="00F4291C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543" w:type="pct"/>
            <w:shd w:val="clear" w:color="auto" w:fill="auto"/>
            <w:noWrap/>
            <w:vAlign w:val="center"/>
          </w:tcPr>
          <w:p w14:paraId="092AB91B" w14:textId="77777777" w:rsidR="00244118" w:rsidRPr="00856468" w:rsidRDefault="00244118" w:rsidP="00F4291C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470BF329" w14:textId="77777777" w:rsidR="00244118" w:rsidRPr="00856468" w:rsidRDefault="00244118" w:rsidP="00F4291C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B66A51" w:rsidRPr="00D626C4" w14:paraId="19497AB5" w14:textId="77777777" w:rsidTr="00B66A51">
        <w:trPr>
          <w:trHeight w:val="300"/>
          <w:jc w:val="center"/>
        </w:trPr>
        <w:tc>
          <w:tcPr>
            <w:tcW w:w="3367" w:type="pct"/>
            <w:gridSpan w:val="4"/>
            <w:shd w:val="clear" w:color="auto" w:fill="auto"/>
            <w:noWrap/>
            <w:vAlign w:val="center"/>
          </w:tcPr>
          <w:p w14:paraId="1FF329CA" w14:textId="02EF226A" w:rsidR="00B66A51" w:rsidRPr="00856468" w:rsidRDefault="00B66A51" w:rsidP="00B66A51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856468">
              <w:rPr>
                <w:rFonts w:ascii="Times New Roman" w:hAnsi="Times New Roman"/>
                <w:b/>
                <w:bCs/>
                <w:color w:val="000000"/>
                <w:kern w:val="28"/>
                <w:sz w:val="18"/>
                <w:szCs w:val="18"/>
                <w:lang w:eastAsia="pl-PL"/>
              </w:rPr>
              <w:t>RAZEM (poz. 1-3)</w:t>
            </w:r>
          </w:p>
        </w:tc>
        <w:tc>
          <w:tcPr>
            <w:tcW w:w="475" w:type="pct"/>
            <w:shd w:val="clear" w:color="auto" w:fill="auto"/>
            <w:noWrap/>
            <w:vAlign w:val="center"/>
          </w:tcPr>
          <w:p w14:paraId="4E96F922" w14:textId="77777777" w:rsidR="00B66A51" w:rsidRPr="00856468" w:rsidRDefault="00B66A51" w:rsidP="00F4291C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543" w:type="pct"/>
            <w:shd w:val="clear" w:color="auto" w:fill="auto"/>
            <w:noWrap/>
            <w:vAlign w:val="center"/>
          </w:tcPr>
          <w:p w14:paraId="10E06386" w14:textId="77777777" w:rsidR="00B66A51" w:rsidRPr="00856468" w:rsidRDefault="00B66A51" w:rsidP="00F4291C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shd w:val="clear" w:color="auto" w:fill="auto"/>
            <w:noWrap/>
            <w:vAlign w:val="center"/>
          </w:tcPr>
          <w:p w14:paraId="0B56BAD0" w14:textId="77777777" w:rsidR="00B66A51" w:rsidRPr="00856468" w:rsidRDefault="00B66A51" w:rsidP="00F4291C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</w:tbl>
    <w:p w14:paraId="069BF007" w14:textId="4E9A36DC" w:rsidR="000371DD" w:rsidRPr="00856468" w:rsidRDefault="000371DD" w:rsidP="00216D17">
      <w:pPr>
        <w:pStyle w:val="Akapitzlist1"/>
        <w:spacing w:after="0"/>
        <w:jc w:val="both"/>
        <w:rPr>
          <w:rFonts w:ascii="Times New Roman" w:hAnsi="Times New Roman"/>
          <w:color w:val="000000"/>
          <w:sz w:val="18"/>
          <w:szCs w:val="24"/>
        </w:rPr>
      </w:pPr>
    </w:p>
    <w:p w14:paraId="26853FF2" w14:textId="3F319021" w:rsidR="00765DA7" w:rsidRPr="00765DA7" w:rsidRDefault="00765DA7" w:rsidP="00B66A51">
      <w:pPr>
        <w:pStyle w:val="Akapitzlist1"/>
        <w:spacing w:after="0"/>
        <w:ind w:left="426"/>
        <w:rPr>
          <w:rFonts w:ascii="Times New Roman" w:hAnsi="Times New Roman"/>
          <w:color w:val="000000"/>
          <w:sz w:val="18"/>
          <w:szCs w:val="24"/>
        </w:rPr>
      </w:pPr>
      <w:r w:rsidRPr="00765DA7">
        <w:rPr>
          <w:rFonts w:ascii="Times New Roman" w:hAnsi="Times New Roman"/>
          <w:color w:val="000000"/>
          <w:sz w:val="18"/>
          <w:szCs w:val="24"/>
          <w:vertAlign w:val="superscript"/>
        </w:rPr>
        <w:t>*</w:t>
      </w:r>
      <w:r w:rsidRPr="00765DA7">
        <w:rPr>
          <w:rFonts w:ascii="Times New Roman" w:hAnsi="Times New Roman"/>
          <w:color w:val="000000"/>
          <w:sz w:val="18"/>
          <w:szCs w:val="24"/>
        </w:rPr>
        <w:t>Opłata miesięczna za utrzymanie Portalu Rekrutacyjnego obejmuje:</w:t>
      </w:r>
    </w:p>
    <w:p w14:paraId="60F2FEF4" w14:textId="77777777" w:rsidR="00765DA7" w:rsidRPr="007C1F6C" w:rsidRDefault="00765DA7" w:rsidP="00B66A51">
      <w:pPr>
        <w:pStyle w:val="Akapitzlist1"/>
        <w:numPr>
          <w:ilvl w:val="0"/>
          <w:numId w:val="19"/>
        </w:numPr>
        <w:spacing w:after="0"/>
        <w:ind w:left="426"/>
        <w:jc w:val="both"/>
        <w:rPr>
          <w:rFonts w:ascii="Times New Roman" w:hAnsi="Times New Roman"/>
          <w:sz w:val="18"/>
          <w:szCs w:val="24"/>
        </w:rPr>
      </w:pPr>
      <w:r w:rsidRPr="007C1F6C">
        <w:rPr>
          <w:rFonts w:ascii="Times New Roman" w:hAnsi="Times New Roman"/>
          <w:sz w:val="18"/>
          <w:szCs w:val="24"/>
        </w:rPr>
        <w:t>aktualizacje Portalu Rekrutacyjnego – Zamawiający przez aktualizację Portalu Rekrutacyjnego rozumie: nową wersję Portalu Rekrutacyjnego, która w stosunku do poprzedniej jego wersji ma usunięte ujawnione w między czasie usterki;</w:t>
      </w:r>
    </w:p>
    <w:p w14:paraId="652BC0E3" w14:textId="5EBD0BB9" w:rsidR="00765DA7" w:rsidRPr="007C1F6C" w:rsidRDefault="0024513E" w:rsidP="00B66A51">
      <w:pPr>
        <w:pStyle w:val="Akapitzlist1"/>
        <w:numPr>
          <w:ilvl w:val="0"/>
          <w:numId w:val="19"/>
        </w:numPr>
        <w:spacing w:after="0"/>
        <w:ind w:left="426"/>
        <w:jc w:val="both"/>
        <w:rPr>
          <w:rFonts w:ascii="Times New Roman" w:hAnsi="Times New Roman"/>
          <w:sz w:val="18"/>
          <w:szCs w:val="24"/>
        </w:rPr>
      </w:pPr>
      <w:r w:rsidRPr="007C1F6C">
        <w:rPr>
          <w:rFonts w:ascii="Times New Roman" w:hAnsi="Times New Roman"/>
          <w:sz w:val="18"/>
          <w:szCs w:val="24"/>
        </w:rPr>
        <w:t>wykonanie ulepszeń, rozszerzeń, uaktualnień oraz innych modyfikacji Portalu wraz z dokumentacją towarzyszącą ze szczególnym uwzględnieniem wymogu dostosowanie do aktualnych przepisów powszechnie obowiązujących lub z wejścia w życie nowych przepisów prawa powszechnie obowiązujących Zamawiającego, skutkujących koniecznością przeprowadzania zmian w Portalu w ramach 100 roboczogodzin</w:t>
      </w:r>
      <w:r w:rsidR="00765DA7" w:rsidRPr="007C1F6C">
        <w:rPr>
          <w:rFonts w:ascii="Times New Roman" w:hAnsi="Times New Roman"/>
          <w:sz w:val="18"/>
          <w:szCs w:val="24"/>
        </w:rPr>
        <w:t>;</w:t>
      </w:r>
    </w:p>
    <w:p w14:paraId="5A93B408" w14:textId="77777777" w:rsidR="00765DA7" w:rsidRPr="007C1F6C" w:rsidRDefault="00765DA7" w:rsidP="00B66A51">
      <w:pPr>
        <w:pStyle w:val="Akapitzlist1"/>
        <w:numPr>
          <w:ilvl w:val="0"/>
          <w:numId w:val="19"/>
        </w:numPr>
        <w:spacing w:after="0"/>
        <w:ind w:left="426"/>
        <w:jc w:val="both"/>
        <w:rPr>
          <w:rFonts w:ascii="Times New Roman" w:hAnsi="Times New Roman"/>
          <w:sz w:val="18"/>
          <w:szCs w:val="24"/>
        </w:rPr>
      </w:pPr>
      <w:r w:rsidRPr="007C1F6C">
        <w:rPr>
          <w:rFonts w:ascii="Times New Roman" w:hAnsi="Times New Roman"/>
          <w:sz w:val="18"/>
          <w:szCs w:val="24"/>
        </w:rPr>
        <w:t>usuwanie drobnych błędów i usterek;</w:t>
      </w:r>
    </w:p>
    <w:p w14:paraId="6F6E8280" w14:textId="77777777" w:rsidR="00765DA7" w:rsidRPr="00765DA7" w:rsidRDefault="00765DA7" w:rsidP="00B66A51">
      <w:pPr>
        <w:pStyle w:val="Akapitzlist1"/>
        <w:numPr>
          <w:ilvl w:val="0"/>
          <w:numId w:val="19"/>
        </w:numPr>
        <w:spacing w:after="0"/>
        <w:ind w:left="426"/>
        <w:jc w:val="both"/>
        <w:rPr>
          <w:rFonts w:ascii="Times New Roman" w:hAnsi="Times New Roman"/>
          <w:sz w:val="18"/>
          <w:szCs w:val="24"/>
        </w:rPr>
      </w:pPr>
      <w:r w:rsidRPr="00765DA7">
        <w:rPr>
          <w:rFonts w:ascii="Times New Roman" w:hAnsi="Times New Roman"/>
          <w:sz w:val="18"/>
          <w:szCs w:val="24"/>
        </w:rPr>
        <w:t>utrzymanie Portalu Rekrutacyjnego;</w:t>
      </w:r>
    </w:p>
    <w:p w14:paraId="7D916268" w14:textId="77777777" w:rsidR="00765DA7" w:rsidRPr="00765DA7" w:rsidRDefault="00765DA7" w:rsidP="00B66A51">
      <w:pPr>
        <w:pStyle w:val="Akapitzlist1"/>
        <w:numPr>
          <w:ilvl w:val="0"/>
          <w:numId w:val="19"/>
        </w:numPr>
        <w:spacing w:after="0"/>
        <w:ind w:left="426"/>
        <w:jc w:val="both"/>
        <w:rPr>
          <w:rFonts w:ascii="Times New Roman" w:hAnsi="Times New Roman"/>
          <w:sz w:val="18"/>
          <w:szCs w:val="24"/>
        </w:rPr>
      </w:pPr>
      <w:r w:rsidRPr="00765DA7">
        <w:rPr>
          <w:rFonts w:ascii="Times New Roman" w:hAnsi="Times New Roman"/>
          <w:sz w:val="18"/>
          <w:szCs w:val="24"/>
        </w:rPr>
        <w:t>usuwanie wszystkich zgłoszonych błędów i usterek;</w:t>
      </w:r>
    </w:p>
    <w:p w14:paraId="4D791E00" w14:textId="77777777" w:rsidR="00765DA7" w:rsidRPr="00765DA7" w:rsidRDefault="00765DA7" w:rsidP="00B66A51">
      <w:pPr>
        <w:pStyle w:val="Akapitzlist1"/>
        <w:numPr>
          <w:ilvl w:val="0"/>
          <w:numId w:val="19"/>
        </w:numPr>
        <w:spacing w:after="0"/>
        <w:ind w:left="426"/>
        <w:jc w:val="both"/>
        <w:rPr>
          <w:rFonts w:ascii="Times New Roman" w:hAnsi="Times New Roman"/>
          <w:sz w:val="18"/>
          <w:szCs w:val="24"/>
        </w:rPr>
      </w:pPr>
      <w:r w:rsidRPr="00765DA7">
        <w:rPr>
          <w:rFonts w:ascii="Times New Roman" w:hAnsi="Times New Roman"/>
          <w:sz w:val="18"/>
          <w:szCs w:val="24"/>
        </w:rPr>
        <w:t>utrzymanie najnowszych wersji baz danych;</w:t>
      </w:r>
    </w:p>
    <w:p w14:paraId="3A80C755" w14:textId="77777777" w:rsidR="00765DA7" w:rsidRPr="00765DA7" w:rsidRDefault="00765DA7" w:rsidP="00B66A51">
      <w:pPr>
        <w:pStyle w:val="Akapitzlist1"/>
        <w:numPr>
          <w:ilvl w:val="0"/>
          <w:numId w:val="19"/>
        </w:numPr>
        <w:spacing w:after="0"/>
        <w:ind w:left="426"/>
        <w:jc w:val="both"/>
        <w:rPr>
          <w:rFonts w:ascii="Times New Roman" w:hAnsi="Times New Roman"/>
          <w:sz w:val="18"/>
          <w:szCs w:val="24"/>
        </w:rPr>
      </w:pPr>
      <w:r w:rsidRPr="00765DA7">
        <w:rPr>
          <w:rFonts w:ascii="Times New Roman" w:hAnsi="Times New Roman"/>
          <w:sz w:val="18"/>
          <w:szCs w:val="24"/>
        </w:rPr>
        <w:t>wykonywanie kopii zapasowych.</w:t>
      </w:r>
    </w:p>
    <w:p w14:paraId="6B9C5A77" w14:textId="77777777" w:rsidR="00216D17" w:rsidRPr="00856468" w:rsidRDefault="00216D17" w:rsidP="00603953">
      <w:pPr>
        <w:pStyle w:val="Akapitzlist1"/>
        <w:numPr>
          <w:ilvl w:val="0"/>
          <w:numId w:val="5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856468">
        <w:rPr>
          <w:rFonts w:ascii="Times New Roman" w:hAnsi="Times New Roman"/>
          <w:color w:val="000000"/>
        </w:rPr>
        <w:t xml:space="preserve">Termin realizacji zamówienia: zgodnie </w:t>
      </w:r>
      <w:r w:rsidR="002C5356" w:rsidRPr="00856468">
        <w:rPr>
          <w:rFonts w:ascii="Times New Roman" w:hAnsi="Times New Roman"/>
          <w:color w:val="000000"/>
        </w:rPr>
        <w:t>z </w:t>
      </w:r>
      <w:r w:rsidRPr="00856468">
        <w:rPr>
          <w:rFonts w:ascii="Times New Roman" w:hAnsi="Times New Roman"/>
          <w:color w:val="000000"/>
        </w:rPr>
        <w:t>Zapytaniem ofertowym.</w:t>
      </w:r>
    </w:p>
    <w:p w14:paraId="684766E9" w14:textId="77777777" w:rsidR="00216D17" w:rsidRPr="00856468" w:rsidRDefault="00216D17" w:rsidP="00603953">
      <w:pPr>
        <w:pStyle w:val="Akapitzlist1"/>
        <w:numPr>
          <w:ilvl w:val="0"/>
          <w:numId w:val="5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856468">
        <w:rPr>
          <w:rFonts w:ascii="Times New Roman" w:hAnsi="Times New Roman"/>
          <w:color w:val="000000"/>
        </w:rPr>
        <w:t xml:space="preserve">Warunki płatności: zgodnie </w:t>
      </w:r>
      <w:r w:rsidR="002C5356" w:rsidRPr="00856468">
        <w:rPr>
          <w:rFonts w:ascii="Times New Roman" w:hAnsi="Times New Roman"/>
          <w:color w:val="000000"/>
        </w:rPr>
        <w:t>z </w:t>
      </w:r>
      <w:r w:rsidRPr="00856468">
        <w:rPr>
          <w:rFonts w:ascii="Times New Roman" w:hAnsi="Times New Roman"/>
          <w:color w:val="000000"/>
        </w:rPr>
        <w:t>Zapytaniem ofertowym.</w:t>
      </w:r>
    </w:p>
    <w:p w14:paraId="1643F734" w14:textId="77777777" w:rsidR="00216D17" w:rsidRPr="00856468" w:rsidRDefault="00216D17" w:rsidP="00603953">
      <w:pPr>
        <w:pStyle w:val="Akapitzlist1"/>
        <w:numPr>
          <w:ilvl w:val="0"/>
          <w:numId w:val="5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856468">
        <w:rPr>
          <w:rFonts w:ascii="Times New Roman" w:hAnsi="Times New Roman"/>
          <w:color w:val="000000"/>
        </w:rPr>
        <w:t xml:space="preserve">Termin związania ofertą: zgodnie </w:t>
      </w:r>
      <w:r w:rsidR="002C5356" w:rsidRPr="00856468">
        <w:rPr>
          <w:rFonts w:ascii="Times New Roman" w:hAnsi="Times New Roman"/>
          <w:color w:val="000000"/>
        </w:rPr>
        <w:t>z </w:t>
      </w:r>
      <w:r w:rsidRPr="00856468">
        <w:rPr>
          <w:rFonts w:ascii="Times New Roman" w:hAnsi="Times New Roman"/>
          <w:color w:val="000000"/>
        </w:rPr>
        <w:t xml:space="preserve">terminem podanym </w:t>
      </w:r>
      <w:r w:rsidR="002C5356" w:rsidRPr="00856468">
        <w:rPr>
          <w:rFonts w:ascii="Times New Roman" w:hAnsi="Times New Roman"/>
          <w:color w:val="000000"/>
        </w:rPr>
        <w:t>w </w:t>
      </w:r>
      <w:r w:rsidRPr="00856468">
        <w:rPr>
          <w:rFonts w:ascii="Times New Roman" w:hAnsi="Times New Roman"/>
          <w:color w:val="000000"/>
        </w:rPr>
        <w:t>Zapytaniu ofertowym.</w:t>
      </w:r>
    </w:p>
    <w:p w14:paraId="486F3159" w14:textId="77777777" w:rsidR="00216D17" w:rsidRPr="00856468" w:rsidRDefault="00216D17" w:rsidP="00CC5CD3">
      <w:pPr>
        <w:pStyle w:val="Akapitzlist1"/>
        <w:keepNext/>
        <w:keepLines/>
        <w:numPr>
          <w:ilvl w:val="0"/>
          <w:numId w:val="5"/>
        </w:numPr>
        <w:spacing w:before="200" w:after="0" w:line="360" w:lineRule="auto"/>
        <w:ind w:left="714" w:hanging="357"/>
        <w:jc w:val="both"/>
        <w:rPr>
          <w:rFonts w:ascii="Times New Roman" w:hAnsi="Times New Roman"/>
          <w:color w:val="000000"/>
        </w:rPr>
      </w:pPr>
      <w:r w:rsidRPr="00856468">
        <w:rPr>
          <w:rFonts w:ascii="Times New Roman" w:hAnsi="Times New Roman"/>
          <w:color w:val="000000"/>
        </w:rPr>
        <w:lastRenderedPageBreak/>
        <w:t>Niniejszym oświadczam, że:</w:t>
      </w:r>
    </w:p>
    <w:p w14:paraId="6CC50AA8" w14:textId="1D3AF7BF" w:rsidR="00950248" w:rsidRPr="00856468" w:rsidRDefault="006B4F81" w:rsidP="006B4F81">
      <w:pPr>
        <w:pStyle w:val="Akapitzlist"/>
        <w:spacing w:after="0" w:line="360" w:lineRule="auto"/>
        <w:ind w:left="1134" w:hanging="425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7.1</w:t>
      </w:r>
      <w:r>
        <w:rPr>
          <w:rFonts w:ascii="Times New Roman" w:hAnsi="Times New Roman" w:cs="Times New Roman"/>
          <w:color w:val="000000"/>
        </w:rPr>
        <w:tab/>
      </w:r>
      <w:r w:rsidR="00950248" w:rsidRPr="00856468">
        <w:rPr>
          <w:rFonts w:ascii="Times New Roman" w:hAnsi="Times New Roman" w:cs="Times New Roman"/>
          <w:color w:val="000000"/>
        </w:rPr>
        <w:t>oferta obejmuje całość zamówienia</w:t>
      </w:r>
      <w:r w:rsidR="00DF56EA">
        <w:rPr>
          <w:rFonts w:ascii="Times New Roman" w:hAnsi="Times New Roman" w:cs="Times New Roman"/>
          <w:color w:val="000000"/>
        </w:rPr>
        <w:t>;</w:t>
      </w:r>
    </w:p>
    <w:p w14:paraId="231952D8" w14:textId="77777777" w:rsidR="006B4F81" w:rsidRDefault="006B4F81" w:rsidP="006B4F81">
      <w:pPr>
        <w:pStyle w:val="Akapitzlist"/>
        <w:spacing w:after="0" w:line="360" w:lineRule="auto"/>
        <w:ind w:left="1134" w:hanging="425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7.2.</w:t>
      </w:r>
      <w:r>
        <w:rPr>
          <w:rFonts w:ascii="Times New Roman" w:hAnsi="Times New Roman" w:cs="Times New Roman"/>
          <w:color w:val="000000"/>
        </w:rPr>
        <w:tab/>
      </w:r>
      <w:r w:rsidR="00950248" w:rsidRPr="00856468">
        <w:rPr>
          <w:rFonts w:ascii="Times New Roman" w:hAnsi="Times New Roman" w:cs="Times New Roman"/>
          <w:color w:val="000000"/>
        </w:rPr>
        <w:t>przedmiot zamówienia spełnia wszystkie wymagania określone w zapytaniu ofertowym</w:t>
      </w:r>
      <w:r w:rsidR="00DF56EA">
        <w:rPr>
          <w:rFonts w:ascii="Times New Roman" w:hAnsi="Times New Roman" w:cs="Times New Roman"/>
          <w:color w:val="000000"/>
        </w:rPr>
        <w:t>;</w:t>
      </w:r>
    </w:p>
    <w:p w14:paraId="7C005EEE" w14:textId="77777777" w:rsidR="006B4F81" w:rsidRDefault="006B4F81" w:rsidP="006B4F81">
      <w:pPr>
        <w:pStyle w:val="Akapitzlist"/>
        <w:spacing w:after="0" w:line="360" w:lineRule="auto"/>
        <w:ind w:left="1134" w:hanging="425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7.3.</w:t>
      </w:r>
      <w:r>
        <w:rPr>
          <w:rFonts w:ascii="Times New Roman" w:hAnsi="Times New Roman" w:cs="Times New Roman"/>
          <w:color w:val="000000"/>
        </w:rPr>
        <w:tab/>
      </w:r>
      <w:r w:rsidR="00950248" w:rsidRPr="006B4F81">
        <w:rPr>
          <w:rFonts w:ascii="Times New Roman" w:hAnsi="Times New Roman" w:cs="Times New Roman"/>
          <w:color w:val="000000"/>
        </w:rPr>
        <w:t>cena ofertowa obejmuje wszystkie koszty związane z realizacją zamówienia</w:t>
      </w:r>
      <w:r w:rsidR="00DF56EA" w:rsidRPr="006B4F81">
        <w:rPr>
          <w:rFonts w:ascii="Times New Roman" w:hAnsi="Times New Roman" w:cs="Times New Roman"/>
          <w:color w:val="000000"/>
        </w:rPr>
        <w:t>;</w:t>
      </w:r>
    </w:p>
    <w:p w14:paraId="52407D8B" w14:textId="77777777" w:rsidR="006B4F81" w:rsidRDefault="006B4F81" w:rsidP="006B4F81">
      <w:pPr>
        <w:pStyle w:val="Akapitzlist"/>
        <w:spacing w:after="0" w:line="360" w:lineRule="auto"/>
        <w:ind w:left="1134" w:hanging="425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7.4.</w:t>
      </w:r>
      <w:r>
        <w:rPr>
          <w:rFonts w:ascii="Times New Roman" w:hAnsi="Times New Roman" w:cs="Times New Roman"/>
          <w:color w:val="000000"/>
        </w:rPr>
        <w:tab/>
      </w:r>
      <w:r w:rsidR="00950248" w:rsidRPr="006B4F81">
        <w:rPr>
          <w:rFonts w:ascii="Times New Roman" w:hAnsi="Times New Roman" w:cs="Times New Roman"/>
          <w:color w:val="000000"/>
        </w:rPr>
        <w:t>zapoznałem/</w:t>
      </w:r>
      <w:proofErr w:type="spellStart"/>
      <w:r w:rsidR="00950248" w:rsidRPr="006B4F81">
        <w:rPr>
          <w:rFonts w:ascii="Times New Roman" w:hAnsi="Times New Roman" w:cs="Times New Roman"/>
          <w:color w:val="000000"/>
        </w:rPr>
        <w:t>am</w:t>
      </w:r>
      <w:proofErr w:type="spellEnd"/>
      <w:r w:rsidR="00950248" w:rsidRPr="006B4F81">
        <w:rPr>
          <w:rFonts w:ascii="Times New Roman" w:hAnsi="Times New Roman" w:cs="Times New Roman"/>
          <w:color w:val="000000"/>
        </w:rPr>
        <w:t xml:space="preserve"> się z warunkami zamówienia i nie wnoszę zastrzeżeń</w:t>
      </w:r>
      <w:r w:rsidR="00DF56EA" w:rsidRPr="006B4F81">
        <w:rPr>
          <w:rFonts w:ascii="Times New Roman" w:hAnsi="Times New Roman" w:cs="Times New Roman"/>
          <w:color w:val="000000"/>
        </w:rPr>
        <w:t>;</w:t>
      </w:r>
    </w:p>
    <w:p w14:paraId="54DC1EF5" w14:textId="29B19024" w:rsidR="006B4F81" w:rsidRDefault="006B4F81" w:rsidP="006B4F81">
      <w:pPr>
        <w:pStyle w:val="Akapitzlist"/>
        <w:spacing w:after="0" w:line="360" w:lineRule="auto"/>
        <w:ind w:left="1134" w:hanging="425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7.5.</w:t>
      </w:r>
      <w:r>
        <w:rPr>
          <w:rFonts w:ascii="Times New Roman" w:hAnsi="Times New Roman" w:cs="Times New Roman"/>
          <w:color w:val="000000"/>
        </w:rPr>
        <w:tab/>
      </w:r>
      <w:r w:rsidR="000F788F" w:rsidRPr="006B4F81">
        <w:rPr>
          <w:rFonts w:ascii="Times New Roman" w:hAnsi="Times New Roman" w:cs="Times New Roman"/>
          <w:color w:val="000000"/>
        </w:rPr>
        <w:t xml:space="preserve">posiadam prawa do modyfikacji kodów źródłowych w zakresie wymaganym przez Zamawiającego do Portalu Rekrutacyjnego wymienionego w Zapytaniu ofertowym, bądź posiadam pisemną zgodę właściciela praw autorskich na ingerencję w przedmiotowy Portal celem świadczenia </w:t>
      </w:r>
      <w:r w:rsidR="000F788F" w:rsidRPr="00672B79">
        <w:rPr>
          <w:rFonts w:ascii="Times New Roman" w:hAnsi="Times New Roman"/>
          <w:bCs/>
          <w:lang w:eastAsia="pl-PL"/>
        </w:rPr>
        <w:t>usług</w:t>
      </w:r>
      <w:r w:rsidR="000F788F">
        <w:rPr>
          <w:rFonts w:ascii="Times New Roman" w:hAnsi="Times New Roman"/>
          <w:bCs/>
          <w:lang w:eastAsia="pl-PL"/>
        </w:rPr>
        <w:t>i</w:t>
      </w:r>
      <w:r w:rsidR="000F788F" w:rsidRPr="00672B79">
        <w:rPr>
          <w:rFonts w:ascii="Times New Roman" w:hAnsi="Times New Roman"/>
          <w:bCs/>
          <w:lang w:eastAsia="pl-PL"/>
        </w:rPr>
        <w:t xml:space="preserve"> serwisu wsparcia technicznego</w:t>
      </w:r>
      <w:r w:rsidR="000F788F">
        <w:rPr>
          <w:rFonts w:ascii="Times New Roman" w:hAnsi="Times New Roman"/>
          <w:bCs/>
          <w:lang w:eastAsia="pl-PL"/>
        </w:rPr>
        <w:t xml:space="preserve"> oraz</w:t>
      </w:r>
      <w:r w:rsidR="000F788F" w:rsidRPr="00672B79">
        <w:rPr>
          <w:rFonts w:ascii="Times New Roman" w:hAnsi="Times New Roman"/>
          <w:bCs/>
          <w:lang w:eastAsia="pl-PL"/>
        </w:rPr>
        <w:t xml:space="preserve"> sprawowani</w:t>
      </w:r>
      <w:r w:rsidR="000F788F">
        <w:rPr>
          <w:rFonts w:ascii="Times New Roman" w:hAnsi="Times New Roman"/>
          <w:bCs/>
          <w:lang w:eastAsia="pl-PL"/>
        </w:rPr>
        <w:t>a</w:t>
      </w:r>
      <w:r w:rsidR="000F788F" w:rsidRPr="00672B79">
        <w:rPr>
          <w:rFonts w:ascii="Times New Roman" w:hAnsi="Times New Roman"/>
          <w:bCs/>
          <w:lang w:eastAsia="pl-PL"/>
        </w:rPr>
        <w:t xml:space="preserve"> opieki konserwacyjnej Portalu Rekrutacyjnego </w:t>
      </w:r>
      <w:r w:rsidR="000F788F" w:rsidRPr="006B4F81">
        <w:rPr>
          <w:rFonts w:ascii="Times New Roman" w:hAnsi="Times New Roman" w:cs="Times New Roman"/>
          <w:color w:val="000000"/>
        </w:rPr>
        <w:t>nie naruszę praw majątkowych producenta ani firm trzecich</w:t>
      </w:r>
      <w:r w:rsidR="00DF56EA" w:rsidRPr="006B4F81">
        <w:rPr>
          <w:rFonts w:ascii="Times New Roman" w:hAnsi="Times New Roman" w:cs="Times New Roman"/>
          <w:color w:val="000000"/>
        </w:rPr>
        <w:t>;</w:t>
      </w:r>
    </w:p>
    <w:p w14:paraId="7563B8D3" w14:textId="77777777" w:rsidR="005E0A78" w:rsidRDefault="006B4F81" w:rsidP="006B4F81">
      <w:pPr>
        <w:pStyle w:val="Akapitzlist"/>
        <w:spacing w:after="0" w:line="360" w:lineRule="auto"/>
        <w:ind w:left="1134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7.6.</w:t>
      </w:r>
      <w:r>
        <w:rPr>
          <w:rFonts w:ascii="Times New Roman" w:hAnsi="Times New Roman" w:cs="Times New Roman"/>
          <w:color w:val="000000"/>
        </w:rPr>
        <w:tab/>
      </w:r>
      <w:r w:rsidR="00AC70CC" w:rsidRPr="006B4F81">
        <w:rPr>
          <w:rFonts w:ascii="Times New Roman" w:hAnsi="Times New Roman" w:cs="Times New Roman"/>
        </w:rPr>
        <w:t>w razie wybrania naszej oferty zobowiązuję się do podpisania umowy na warunkach zawartych w Zapytaniu ofertowym</w:t>
      </w:r>
      <w:r w:rsidR="00DF56EA" w:rsidRPr="006B4F81">
        <w:rPr>
          <w:rFonts w:ascii="Times New Roman" w:hAnsi="Times New Roman" w:cs="Times New Roman"/>
        </w:rPr>
        <w:t>;</w:t>
      </w:r>
    </w:p>
    <w:p w14:paraId="2CA2E1AA" w14:textId="4CC9D100" w:rsidR="006B4F81" w:rsidRDefault="006B4F81" w:rsidP="006B4F81">
      <w:pPr>
        <w:pStyle w:val="Akapitzlist"/>
        <w:spacing w:after="0" w:line="360" w:lineRule="auto"/>
        <w:ind w:left="1134" w:hanging="425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7.7.</w:t>
      </w:r>
      <w:r>
        <w:rPr>
          <w:rFonts w:ascii="Times New Roman" w:hAnsi="Times New Roman" w:cs="Times New Roman"/>
        </w:rPr>
        <w:tab/>
      </w:r>
      <w:r w:rsidR="00950248" w:rsidRPr="006B4F81">
        <w:rPr>
          <w:rFonts w:ascii="Times New Roman" w:hAnsi="Times New Roman" w:cs="Times New Roman"/>
          <w:color w:val="000000"/>
        </w:rPr>
        <w:t>wypełniłem/</w:t>
      </w:r>
      <w:proofErr w:type="spellStart"/>
      <w:r w:rsidR="00950248" w:rsidRPr="006B4F81">
        <w:rPr>
          <w:rFonts w:ascii="Times New Roman" w:hAnsi="Times New Roman" w:cs="Times New Roman"/>
          <w:color w:val="000000"/>
        </w:rPr>
        <w:t>am</w:t>
      </w:r>
      <w:proofErr w:type="spellEnd"/>
      <w:r w:rsidR="00950248" w:rsidRPr="006B4F81">
        <w:rPr>
          <w:rFonts w:ascii="Times New Roman" w:hAnsi="Times New Roman" w:cs="Times New Roman"/>
          <w:color w:val="000000"/>
        </w:rPr>
        <w:t xml:space="preserve"> obowiązki informacyjne przewidziane w art. 13 lub art. 14 RODO</w:t>
      </w:r>
      <w:r w:rsidR="00950248" w:rsidRPr="00856468">
        <w:rPr>
          <w:vertAlign w:val="superscript"/>
        </w:rPr>
        <w:footnoteReference w:id="1"/>
      </w:r>
      <w:r w:rsidR="00950248" w:rsidRPr="006B4F81">
        <w:rPr>
          <w:rFonts w:ascii="Times New Roman" w:hAnsi="Times New Roman" w:cs="Times New Roman"/>
          <w:color w:val="000000"/>
        </w:rPr>
        <w:t xml:space="preserve"> wobec osób fizycznych, od których dane osobowe bezpośrednio lub pośrednio pozyskałem w celu ubiegania się o udzielenie niniejszego zamówienia</w:t>
      </w:r>
      <w:r w:rsidR="00DF56EA" w:rsidRPr="006B4F81">
        <w:rPr>
          <w:rFonts w:ascii="Times New Roman" w:hAnsi="Times New Roman" w:cs="Times New Roman"/>
          <w:color w:val="000000"/>
        </w:rPr>
        <w:t>;</w:t>
      </w:r>
    </w:p>
    <w:p w14:paraId="10A44265" w14:textId="2AF20D34" w:rsidR="00F56B1A" w:rsidRPr="006B4F81" w:rsidRDefault="006B4F81" w:rsidP="006B4F81">
      <w:pPr>
        <w:pStyle w:val="Akapitzlist"/>
        <w:spacing w:after="0" w:line="360" w:lineRule="auto"/>
        <w:ind w:left="1134" w:hanging="425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7.</w:t>
      </w:r>
      <w:r w:rsidR="005E0A78">
        <w:rPr>
          <w:rFonts w:ascii="Times New Roman" w:hAnsi="Times New Roman" w:cs="Times New Roman"/>
          <w:color w:val="000000"/>
        </w:rPr>
        <w:t>8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ab/>
      </w:r>
      <w:r w:rsidR="00F56B1A" w:rsidRPr="006B4F81">
        <w:rPr>
          <w:rFonts w:ascii="Times New Roman" w:hAnsi="Times New Roman" w:cs="Times New Roman"/>
        </w:rPr>
        <w:t xml:space="preserve">realizując przedmiotowe zamówienie będę </w:t>
      </w:r>
      <w:r w:rsidR="006A752C" w:rsidRPr="006B4F81">
        <w:rPr>
          <w:rFonts w:ascii="Times New Roman" w:hAnsi="Times New Roman" w:cs="Times New Roman"/>
        </w:rPr>
        <w:t>w </w:t>
      </w:r>
      <w:r w:rsidR="00F56B1A" w:rsidRPr="006B4F81">
        <w:rPr>
          <w:rFonts w:ascii="Times New Roman" w:hAnsi="Times New Roman" w:cs="Times New Roman"/>
        </w:rPr>
        <w:t>pełnym zakresie przestrzegać przepisów rozporządzenia Parlamentu Europejskiego i</w:t>
      </w:r>
      <w:r w:rsidR="00C05D22" w:rsidRPr="006B4F81">
        <w:rPr>
          <w:rFonts w:ascii="Times New Roman" w:hAnsi="Times New Roman" w:cs="Times New Roman"/>
        </w:rPr>
        <w:t> </w:t>
      </w:r>
      <w:r w:rsidR="00F56B1A" w:rsidRPr="006B4F81">
        <w:rPr>
          <w:rFonts w:ascii="Times New Roman" w:hAnsi="Times New Roman" w:cs="Times New Roman"/>
        </w:rPr>
        <w:t>Rady z</w:t>
      </w:r>
      <w:r w:rsidR="00C05D22" w:rsidRPr="006B4F81">
        <w:rPr>
          <w:rFonts w:ascii="Times New Roman" w:hAnsi="Times New Roman" w:cs="Times New Roman"/>
        </w:rPr>
        <w:t> </w:t>
      </w:r>
      <w:r w:rsidR="00F56B1A" w:rsidRPr="006B4F81">
        <w:rPr>
          <w:rFonts w:ascii="Times New Roman" w:hAnsi="Times New Roman" w:cs="Times New Roman"/>
        </w:rPr>
        <w:t>dnia 27 kwietnia 2016</w:t>
      </w:r>
      <w:r w:rsidR="00C05D22" w:rsidRPr="006B4F81">
        <w:rPr>
          <w:rFonts w:ascii="Times New Roman" w:hAnsi="Times New Roman" w:cs="Times New Roman"/>
        </w:rPr>
        <w:t> </w:t>
      </w:r>
      <w:r w:rsidR="00F56B1A" w:rsidRPr="006B4F81">
        <w:rPr>
          <w:rFonts w:ascii="Times New Roman" w:hAnsi="Times New Roman" w:cs="Times New Roman"/>
        </w:rPr>
        <w:t xml:space="preserve">r. </w:t>
      </w:r>
      <w:r w:rsidR="00C05D22" w:rsidRPr="006B4F81">
        <w:rPr>
          <w:rFonts w:ascii="Times New Roman" w:hAnsi="Times New Roman" w:cs="Times New Roman"/>
        </w:rPr>
        <w:t>w </w:t>
      </w:r>
      <w:r w:rsidR="00F56B1A" w:rsidRPr="006B4F81">
        <w:rPr>
          <w:rFonts w:ascii="Times New Roman" w:hAnsi="Times New Roman" w:cs="Times New Roman"/>
        </w:rPr>
        <w:t>sprawie ochrony osób fizycznych w</w:t>
      </w:r>
      <w:r w:rsidR="00C05D22" w:rsidRPr="006B4F81">
        <w:rPr>
          <w:rFonts w:ascii="Times New Roman" w:hAnsi="Times New Roman" w:cs="Times New Roman"/>
        </w:rPr>
        <w:t> </w:t>
      </w:r>
      <w:r w:rsidR="00F56B1A" w:rsidRPr="006B4F81">
        <w:rPr>
          <w:rFonts w:ascii="Times New Roman" w:hAnsi="Times New Roman" w:cs="Times New Roman"/>
        </w:rPr>
        <w:t xml:space="preserve">związku </w:t>
      </w:r>
      <w:r w:rsidR="00C05D22" w:rsidRPr="006B4F81">
        <w:rPr>
          <w:rFonts w:ascii="Times New Roman" w:hAnsi="Times New Roman" w:cs="Times New Roman"/>
        </w:rPr>
        <w:t>z </w:t>
      </w:r>
      <w:r w:rsidR="00F56B1A" w:rsidRPr="006B4F81">
        <w:rPr>
          <w:rFonts w:ascii="Times New Roman" w:hAnsi="Times New Roman" w:cs="Times New Roman"/>
        </w:rPr>
        <w:t xml:space="preserve">przetwarzaniem danych osobowych </w:t>
      </w:r>
      <w:r w:rsidR="00C05D22" w:rsidRPr="006B4F81">
        <w:rPr>
          <w:rFonts w:ascii="Times New Roman" w:hAnsi="Times New Roman" w:cs="Times New Roman"/>
        </w:rPr>
        <w:t>i w </w:t>
      </w:r>
      <w:r w:rsidR="00F56B1A" w:rsidRPr="006B4F81">
        <w:rPr>
          <w:rFonts w:ascii="Times New Roman" w:hAnsi="Times New Roman" w:cs="Times New Roman"/>
        </w:rPr>
        <w:t xml:space="preserve">sprawie swobodnego przepływu takich danych oraz uchylenia dyrektywy 95/46/WE (ogólne rozporządzenia </w:t>
      </w:r>
      <w:r w:rsidR="00C05D22" w:rsidRPr="006B4F81">
        <w:rPr>
          <w:rFonts w:ascii="Times New Roman" w:hAnsi="Times New Roman" w:cs="Times New Roman"/>
        </w:rPr>
        <w:t>o </w:t>
      </w:r>
      <w:r w:rsidR="00F56B1A" w:rsidRPr="006B4F81">
        <w:rPr>
          <w:rFonts w:ascii="Times New Roman" w:hAnsi="Times New Roman" w:cs="Times New Roman"/>
        </w:rPr>
        <w:t xml:space="preserve">ochronie danych) (Dz. Urz. </w:t>
      </w:r>
      <w:r w:rsidR="00C05D22" w:rsidRPr="006B4F81">
        <w:rPr>
          <w:rFonts w:ascii="Times New Roman" w:hAnsi="Times New Roman" w:cs="Times New Roman"/>
        </w:rPr>
        <w:t>UE </w:t>
      </w:r>
      <w:r w:rsidR="00F56B1A" w:rsidRPr="006B4F81">
        <w:rPr>
          <w:rFonts w:ascii="Times New Roman" w:hAnsi="Times New Roman" w:cs="Times New Roman"/>
        </w:rPr>
        <w:t>L 119 z</w:t>
      </w:r>
      <w:r w:rsidR="00C05D22" w:rsidRPr="006B4F81">
        <w:rPr>
          <w:rFonts w:ascii="Times New Roman" w:hAnsi="Times New Roman" w:cs="Times New Roman"/>
        </w:rPr>
        <w:t> </w:t>
      </w:r>
      <w:r w:rsidR="00F56B1A" w:rsidRPr="006B4F81">
        <w:rPr>
          <w:rFonts w:ascii="Times New Roman" w:hAnsi="Times New Roman" w:cs="Times New Roman"/>
        </w:rPr>
        <w:t>04.05.2016</w:t>
      </w:r>
      <w:r w:rsidR="00C05D22" w:rsidRPr="006B4F81">
        <w:rPr>
          <w:rFonts w:ascii="Times New Roman" w:hAnsi="Times New Roman" w:cs="Times New Roman"/>
        </w:rPr>
        <w:t> r.</w:t>
      </w:r>
      <w:r w:rsidR="00F56B1A" w:rsidRPr="006B4F81">
        <w:rPr>
          <w:rFonts w:ascii="Times New Roman" w:hAnsi="Times New Roman" w:cs="Times New Roman"/>
        </w:rPr>
        <w:t>, str.</w:t>
      </w:r>
      <w:r w:rsidR="00C05D22" w:rsidRPr="006B4F81">
        <w:rPr>
          <w:rFonts w:ascii="Times New Roman" w:hAnsi="Times New Roman" w:cs="Times New Roman"/>
        </w:rPr>
        <w:t> </w:t>
      </w:r>
      <w:r w:rsidR="00F56B1A" w:rsidRPr="006B4F81">
        <w:rPr>
          <w:rFonts w:ascii="Times New Roman" w:hAnsi="Times New Roman" w:cs="Times New Roman"/>
        </w:rPr>
        <w:t>1 oraz Dz. Urz. UE L</w:t>
      </w:r>
      <w:r w:rsidR="00C05D22" w:rsidRPr="006B4F81">
        <w:rPr>
          <w:rFonts w:ascii="Times New Roman" w:hAnsi="Times New Roman" w:cs="Times New Roman"/>
        </w:rPr>
        <w:t> </w:t>
      </w:r>
      <w:r w:rsidR="00F56B1A" w:rsidRPr="006B4F81">
        <w:rPr>
          <w:rFonts w:ascii="Times New Roman" w:hAnsi="Times New Roman" w:cs="Times New Roman"/>
        </w:rPr>
        <w:t xml:space="preserve">127 </w:t>
      </w:r>
      <w:r w:rsidR="00C05D22" w:rsidRPr="006B4F81">
        <w:rPr>
          <w:rFonts w:ascii="Times New Roman" w:hAnsi="Times New Roman" w:cs="Times New Roman"/>
        </w:rPr>
        <w:t>z </w:t>
      </w:r>
      <w:r w:rsidR="00F56B1A" w:rsidRPr="006B4F81">
        <w:rPr>
          <w:rFonts w:ascii="Times New Roman" w:hAnsi="Times New Roman" w:cs="Times New Roman"/>
        </w:rPr>
        <w:t>23.05.2018, str</w:t>
      </w:r>
      <w:r w:rsidR="00C05D22" w:rsidRPr="006B4F81">
        <w:rPr>
          <w:rFonts w:ascii="Times New Roman" w:hAnsi="Times New Roman" w:cs="Times New Roman"/>
        </w:rPr>
        <w:t>. </w:t>
      </w:r>
      <w:r w:rsidR="00F56B1A" w:rsidRPr="006B4F81">
        <w:rPr>
          <w:rFonts w:ascii="Times New Roman" w:hAnsi="Times New Roman" w:cs="Times New Roman"/>
        </w:rPr>
        <w:t>2) zwanego dalej w skrócie „RODO”</w:t>
      </w:r>
      <w:r w:rsidR="00D012F3" w:rsidRPr="00856468">
        <w:rPr>
          <w:rStyle w:val="Odwoanieprzypisudolnego"/>
          <w:rFonts w:ascii="Times New Roman" w:hAnsi="Times New Roman" w:cs="Times New Roman"/>
        </w:rPr>
        <w:footnoteReference w:id="2"/>
      </w:r>
      <w:r w:rsidR="00F56B1A" w:rsidRPr="006B4F81">
        <w:rPr>
          <w:rFonts w:ascii="Times New Roman" w:hAnsi="Times New Roman" w:cs="Times New Roman"/>
        </w:rPr>
        <w:t>, w</w:t>
      </w:r>
      <w:r w:rsidR="00C05D22" w:rsidRPr="006B4F81">
        <w:rPr>
          <w:rFonts w:ascii="Times New Roman" w:hAnsi="Times New Roman" w:cs="Times New Roman"/>
        </w:rPr>
        <w:t> </w:t>
      </w:r>
      <w:r w:rsidR="00F56B1A" w:rsidRPr="006B4F81">
        <w:rPr>
          <w:rFonts w:ascii="Times New Roman" w:hAnsi="Times New Roman" w:cs="Times New Roman"/>
        </w:rPr>
        <w:t>szczególności zapewniam wystarczające gwarancje wdrożenia odpowiednich środków technicznych i</w:t>
      </w:r>
      <w:r w:rsidR="00E915AE" w:rsidRPr="006B4F81">
        <w:rPr>
          <w:rFonts w:ascii="Times New Roman" w:hAnsi="Times New Roman" w:cs="Times New Roman"/>
        </w:rPr>
        <w:t> </w:t>
      </w:r>
      <w:r w:rsidR="00F56B1A" w:rsidRPr="006B4F81">
        <w:rPr>
          <w:rFonts w:ascii="Times New Roman" w:hAnsi="Times New Roman" w:cs="Times New Roman"/>
        </w:rPr>
        <w:t xml:space="preserve">organizacyjnych, by przetwarzanie spełniało wymogi RODO </w:t>
      </w:r>
      <w:r w:rsidR="00210B5F" w:rsidRPr="006B4F81">
        <w:rPr>
          <w:rFonts w:ascii="Times New Roman" w:hAnsi="Times New Roman" w:cs="Times New Roman"/>
        </w:rPr>
        <w:t>i </w:t>
      </w:r>
      <w:r w:rsidR="00F56B1A" w:rsidRPr="006B4F81">
        <w:rPr>
          <w:rFonts w:ascii="Times New Roman" w:hAnsi="Times New Roman" w:cs="Times New Roman"/>
        </w:rPr>
        <w:t>chroniło prawa osób, których dane dotyczą</w:t>
      </w:r>
      <w:r w:rsidR="00991953" w:rsidRPr="00856468">
        <w:rPr>
          <w:rStyle w:val="Odwoanieprzypisudolnego"/>
          <w:rFonts w:ascii="Times New Roman" w:hAnsi="Times New Roman" w:cs="Times New Roman"/>
        </w:rPr>
        <w:footnoteReference w:id="3"/>
      </w:r>
      <w:r w:rsidR="00F56B1A" w:rsidRPr="006B4F81">
        <w:rPr>
          <w:rFonts w:ascii="Times New Roman" w:hAnsi="Times New Roman" w:cs="Times New Roman"/>
        </w:rPr>
        <w:t>.</w:t>
      </w:r>
    </w:p>
    <w:p w14:paraId="0893DFC2" w14:textId="19F1ABC5" w:rsidR="00F56B1A" w:rsidRPr="00856468" w:rsidRDefault="00F56B1A" w:rsidP="00F56B1A">
      <w:pPr>
        <w:pStyle w:val="Akapitzlist1"/>
        <w:ind w:left="349"/>
        <w:rPr>
          <w:rFonts w:ascii="Times New Roman" w:hAnsi="Times New Roman"/>
          <w:sz w:val="2"/>
          <w:szCs w:val="16"/>
        </w:rPr>
      </w:pPr>
    </w:p>
    <w:p w14:paraId="41240E9E" w14:textId="0BF6892C" w:rsidR="00216D17" w:rsidRPr="00856468" w:rsidRDefault="001708AE" w:rsidP="001708AE">
      <w:pPr>
        <w:spacing w:before="200"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856468">
        <w:rPr>
          <w:rFonts w:ascii="Times New Roman" w:hAnsi="Times New Roman"/>
          <w:color w:val="000000"/>
          <w:sz w:val="24"/>
          <w:szCs w:val="24"/>
        </w:rPr>
        <w:object w:dxaOrig="225" w:dyaOrig="225" w14:anchorId="47E24F7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108.3pt;height:21.9pt" o:ole="">
            <v:imagedata r:id="rId8" o:title=""/>
          </v:shape>
          <w:control r:id="rId9" w:name="CheckBox1" w:shapeid="_x0000_i1029"/>
        </w:object>
      </w:r>
      <w:r w:rsidRPr="00856468">
        <w:rPr>
          <w:rFonts w:ascii="Times New Roman" w:hAnsi="Times New Roman"/>
          <w:color w:val="000000"/>
          <w:sz w:val="24"/>
          <w:szCs w:val="24"/>
        </w:rPr>
        <w:tab/>
      </w:r>
      <w:r w:rsidRPr="00856468">
        <w:rPr>
          <w:rFonts w:ascii="Times New Roman" w:hAnsi="Times New Roman"/>
          <w:color w:val="000000"/>
          <w:sz w:val="24"/>
          <w:szCs w:val="24"/>
        </w:rPr>
        <w:tab/>
      </w:r>
      <w:r w:rsidRPr="00856468">
        <w:rPr>
          <w:rFonts w:ascii="Times New Roman" w:hAnsi="Times New Roman"/>
          <w:color w:val="000000"/>
          <w:sz w:val="24"/>
          <w:szCs w:val="24"/>
        </w:rPr>
        <w:object w:dxaOrig="225" w:dyaOrig="225" w14:anchorId="72E89E7C">
          <v:shape id="_x0000_i1031" type="#_x0000_t75" style="width:108.3pt;height:21.9pt" o:ole="">
            <v:imagedata r:id="rId10" o:title=""/>
          </v:shape>
          <w:control r:id="rId11" w:name="CheckBox2" w:shapeid="_x0000_i1031"/>
        </w:object>
      </w:r>
    </w:p>
    <w:p w14:paraId="1F518B8F" w14:textId="77777777" w:rsidR="00991953" w:rsidRPr="00856468" w:rsidRDefault="00991953" w:rsidP="00216D17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6639D5B" w14:textId="77777777" w:rsidR="00216D17" w:rsidRPr="00856468" w:rsidRDefault="00216D17" w:rsidP="00216D17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856468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856468">
        <w:rPr>
          <w:rFonts w:ascii="Times New Roman" w:hAnsi="Times New Roman"/>
          <w:color w:val="000000"/>
          <w:sz w:val="20"/>
          <w:szCs w:val="20"/>
        </w:rPr>
        <w:t>………..……………</w:t>
      </w:r>
      <w:r w:rsidR="00210B5F" w:rsidRPr="00856468">
        <w:rPr>
          <w:rFonts w:ascii="Times New Roman" w:hAnsi="Times New Roman"/>
          <w:color w:val="000000"/>
          <w:sz w:val="20"/>
          <w:szCs w:val="20"/>
        </w:rPr>
        <w:t>…..</w:t>
      </w:r>
      <w:r w:rsidRPr="00856468">
        <w:rPr>
          <w:rFonts w:ascii="Times New Roman" w:hAnsi="Times New Roman"/>
          <w:color w:val="000000"/>
          <w:sz w:val="20"/>
          <w:szCs w:val="20"/>
        </w:rPr>
        <w:t>…</w:t>
      </w:r>
      <w:r w:rsidRPr="00856468">
        <w:rPr>
          <w:rFonts w:ascii="Times New Roman" w:hAnsi="Times New Roman"/>
          <w:color w:val="000000"/>
          <w:sz w:val="20"/>
          <w:szCs w:val="20"/>
        </w:rPr>
        <w:tab/>
      </w:r>
      <w:r w:rsidRPr="00856468">
        <w:rPr>
          <w:rFonts w:ascii="Times New Roman" w:hAnsi="Times New Roman"/>
          <w:color w:val="000000"/>
          <w:sz w:val="20"/>
          <w:szCs w:val="20"/>
        </w:rPr>
        <w:tab/>
      </w:r>
      <w:r w:rsidRPr="00856468">
        <w:rPr>
          <w:rFonts w:ascii="Times New Roman" w:hAnsi="Times New Roman"/>
          <w:color w:val="000000"/>
          <w:sz w:val="20"/>
          <w:szCs w:val="20"/>
        </w:rPr>
        <w:tab/>
      </w:r>
      <w:r w:rsidRPr="00856468">
        <w:rPr>
          <w:rFonts w:ascii="Times New Roman" w:hAnsi="Times New Roman"/>
          <w:color w:val="000000"/>
          <w:sz w:val="20"/>
          <w:szCs w:val="20"/>
        </w:rPr>
        <w:tab/>
      </w:r>
      <w:r w:rsidR="00210B5F" w:rsidRPr="00856468">
        <w:rPr>
          <w:rFonts w:ascii="Times New Roman" w:hAnsi="Times New Roman"/>
          <w:color w:val="000000"/>
          <w:sz w:val="20"/>
          <w:szCs w:val="20"/>
        </w:rPr>
        <w:t>…..……………..</w:t>
      </w:r>
      <w:r w:rsidRPr="00856468">
        <w:rPr>
          <w:rFonts w:ascii="Times New Roman" w:hAnsi="Times New Roman"/>
          <w:color w:val="000000"/>
          <w:sz w:val="20"/>
          <w:szCs w:val="20"/>
        </w:rPr>
        <w:t>……………………………</w:t>
      </w:r>
    </w:p>
    <w:p w14:paraId="06986C93" w14:textId="3B11CFC8" w:rsidR="00216D17" w:rsidRPr="00856468" w:rsidRDefault="00216D17" w:rsidP="00000995">
      <w:pPr>
        <w:spacing w:after="0" w:line="100" w:lineRule="atLeast"/>
        <w:ind w:left="709"/>
        <w:rPr>
          <w:rFonts w:ascii="Times New Roman" w:hAnsi="Times New Roman"/>
          <w:color w:val="000000"/>
          <w:sz w:val="18"/>
          <w:szCs w:val="20"/>
        </w:rPr>
      </w:pPr>
      <w:r w:rsidRPr="00856468">
        <w:rPr>
          <w:rFonts w:ascii="Times New Roman" w:hAnsi="Times New Roman"/>
          <w:color w:val="000000"/>
          <w:sz w:val="18"/>
          <w:szCs w:val="20"/>
        </w:rPr>
        <w:t>miejscowość i data</w:t>
      </w:r>
      <w:r w:rsidRPr="00856468">
        <w:rPr>
          <w:rFonts w:ascii="Times New Roman" w:hAnsi="Times New Roman"/>
          <w:color w:val="000000"/>
          <w:sz w:val="18"/>
          <w:szCs w:val="20"/>
        </w:rPr>
        <w:tab/>
      </w:r>
      <w:r w:rsidRPr="00856468">
        <w:rPr>
          <w:rFonts w:ascii="Times New Roman" w:hAnsi="Times New Roman"/>
          <w:color w:val="000000"/>
          <w:sz w:val="18"/>
          <w:szCs w:val="20"/>
        </w:rPr>
        <w:tab/>
      </w:r>
      <w:r w:rsidRPr="00856468">
        <w:rPr>
          <w:rFonts w:ascii="Times New Roman" w:hAnsi="Times New Roman"/>
          <w:color w:val="000000"/>
          <w:sz w:val="18"/>
          <w:szCs w:val="20"/>
        </w:rPr>
        <w:tab/>
      </w:r>
      <w:r w:rsidR="00244118" w:rsidRPr="00856468">
        <w:rPr>
          <w:rFonts w:ascii="Times New Roman" w:hAnsi="Times New Roman"/>
          <w:color w:val="000000"/>
          <w:sz w:val="18"/>
          <w:szCs w:val="20"/>
        </w:rPr>
        <w:tab/>
      </w:r>
      <w:r w:rsidR="00210B5F" w:rsidRPr="00856468">
        <w:rPr>
          <w:rFonts w:ascii="Times New Roman" w:hAnsi="Times New Roman"/>
          <w:color w:val="000000"/>
          <w:sz w:val="18"/>
          <w:szCs w:val="20"/>
        </w:rPr>
        <w:tab/>
      </w:r>
      <w:r w:rsidR="00210B5F" w:rsidRPr="00856468">
        <w:rPr>
          <w:rFonts w:ascii="Times New Roman" w:hAnsi="Times New Roman"/>
          <w:color w:val="000000"/>
          <w:sz w:val="18"/>
          <w:szCs w:val="20"/>
        </w:rPr>
        <w:tab/>
      </w:r>
      <w:r w:rsidR="00000995" w:rsidRPr="00856468">
        <w:rPr>
          <w:rFonts w:ascii="Times New Roman" w:hAnsi="Times New Roman"/>
          <w:color w:val="000000"/>
          <w:sz w:val="18"/>
          <w:szCs w:val="20"/>
        </w:rPr>
        <w:t xml:space="preserve">   </w:t>
      </w:r>
      <w:r w:rsidR="00210B5F" w:rsidRPr="00856468">
        <w:rPr>
          <w:rFonts w:ascii="Times New Roman" w:hAnsi="Times New Roman"/>
          <w:color w:val="000000"/>
          <w:sz w:val="18"/>
          <w:szCs w:val="20"/>
        </w:rPr>
        <w:t xml:space="preserve"> </w:t>
      </w:r>
      <w:r w:rsidRPr="00856468">
        <w:rPr>
          <w:rFonts w:ascii="Times New Roman" w:hAnsi="Times New Roman"/>
          <w:color w:val="000000"/>
          <w:sz w:val="18"/>
          <w:szCs w:val="20"/>
        </w:rPr>
        <w:t>podpis osoby uprawnionej</w:t>
      </w:r>
    </w:p>
    <w:p w14:paraId="208A05F1" w14:textId="355CF636" w:rsidR="00216D17" w:rsidRPr="00856468" w:rsidRDefault="00216D17" w:rsidP="00931BDB">
      <w:pPr>
        <w:spacing w:after="0" w:line="100" w:lineRule="atLeast"/>
        <w:ind w:left="4395"/>
        <w:jc w:val="center"/>
        <w:rPr>
          <w:rFonts w:ascii="Times New Roman" w:hAnsi="Times New Roman"/>
          <w:color w:val="000000"/>
          <w:sz w:val="18"/>
          <w:szCs w:val="20"/>
        </w:rPr>
      </w:pPr>
      <w:r w:rsidRPr="00856468">
        <w:rPr>
          <w:rFonts w:ascii="Times New Roman" w:hAnsi="Times New Roman"/>
          <w:color w:val="000000"/>
          <w:sz w:val="18"/>
          <w:szCs w:val="20"/>
        </w:rPr>
        <w:t>do reprezentowania Wykonawcy</w:t>
      </w:r>
    </w:p>
    <w:p w14:paraId="4A5E4531" w14:textId="39065BE7" w:rsidR="00244118" w:rsidRPr="00856468" w:rsidRDefault="00244118">
      <w:pPr>
        <w:suppressAutoHyphens w:val="0"/>
        <w:spacing w:after="160" w:line="259" w:lineRule="auto"/>
        <w:rPr>
          <w:rFonts w:ascii="Times New Roman" w:hAnsi="Times New Roman"/>
          <w:sz w:val="18"/>
          <w:szCs w:val="20"/>
        </w:rPr>
      </w:pPr>
    </w:p>
    <w:sectPr w:rsidR="00244118" w:rsidRPr="00856468" w:rsidSect="00437A44">
      <w:headerReference w:type="default" r:id="rId12"/>
      <w:footerReference w:type="default" r:id="rId13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4F205" w14:textId="77777777" w:rsidR="00B00017" w:rsidRDefault="00B00017">
      <w:pPr>
        <w:spacing w:after="0" w:line="240" w:lineRule="auto"/>
      </w:pPr>
      <w:r>
        <w:separator/>
      </w:r>
    </w:p>
  </w:endnote>
  <w:endnote w:type="continuationSeparator" w:id="0">
    <w:p w14:paraId="498D98C0" w14:textId="77777777" w:rsidR="00B00017" w:rsidRDefault="00B00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??ˇ¦||ˇ¦|ˇ§ˇěˇ¦||ˇ¦ˇěˇ¦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Pro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taBookLF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207733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</w:rPr>
    </w:sdtEndPr>
    <w:sdtContent>
      <w:p w14:paraId="3061B418" w14:textId="77777777" w:rsidR="00F9574C" w:rsidRPr="00931BDB" w:rsidRDefault="00F9574C" w:rsidP="00931BDB">
        <w:pPr>
          <w:pStyle w:val="Stopka"/>
          <w:widowControl w:val="0"/>
          <w:suppressLineNumbers w:val="0"/>
          <w:suppressAutoHyphens w:val="0"/>
          <w:jc w:val="right"/>
          <w:rPr>
            <w:rFonts w:ascii="Times New Roman" w:hAnsi="Times New Roman"/>
            <w:sz w:val="18"/>
          </w:rPr>
        </w:pPr>
        <w:r w:rsidRPr="00931BDB">
          <w:rPr>
            <w:rFonts w:ascii="Times New Roman" w:hAnsi="Times New Roman"/>
            <w:sz w:val="18"/>
          </w:rPr>
          <w:fldChar w:fldCharType="begin"/>
        </w:r>
        <w:r w:rsidRPr="00931BDB">
          <w:rPr>
            <w:rFonts w:ascii="Times New Roman" w:hAnsi="Times New Roman"/>
            <w:sz w:val="18"/>
          </w:rPr>
          <w:instrText>PAGE   \* MERGEFORMAT</w:instrText>
        </w:r>
        <w:r w:rsidRPr="00931BDB">
          <w:rPr>
            <w:rFonts w:ascii="Times New Roman" w:hAnsi="Times New Roman"/>
            <w:sz w:val="18"/>
          </w:rPr>
          <w:fldChar w:fldCharType="separate"/>
        </w:r>
        <w:r w:rsidRPr="00931BDB">
          <w:rPr>
            <w:rFonts w:ascii="Times New Roman" w:hAnsi="Times New Roman"/>
            <w:sz w:val="18"/>
          </w:rPr>
          <w:t>2</w:t>
        </w:r>
        <w:r w:rsidRPr="00931BDB">
          <w:rPr>
            <w:rFonts w:ascii="Times New Roman" w:hAnsi="Times New Roman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64D4C" w14:textId="77777777" w:rsidR="00B00017" w:rsidRDefault="00B00017">
      <w:pPr>
        <w:spacing w:after="0" w:line="240" w:lineRule="auto"/>
      </w:pPr>
      <w:r>
        <w:separator/>
      </w:r>
    </w:p>
  </w:footnote>
  <w:footnote w:type="continuationSeparator" w:id="0">
    <w:p w14:paraId="5E7A0DDB" w14:textId="77777777" w:rsidR="00B00017" w:rsidRDefault="00B00017">
      <w:pPr>
        <w:spacing w:after="0" w:line="240" w:lineRule="auto"/>
      </w:pPr>
      <w:r>
        <w:continuationSeparator/>
      </w:r>
    </w:p>
  </w:footnote>
  <w:footnote w:id="1">
    <w:p w14:paraId="1CBDCE07" w14:textId="77777777" w:rsidR="00950248" w:rsidRPr="00931BDB" w:rsidRDefault="00950248" w:rsidP="002A1069">
      <w:pPr>
        <w:spacing w:after="0"/>
        <w:jc w:val="both"/>
        <w:rPr>
          <w:rFonts w:ascii="Times New Roman" w:hAnsi="Times New Roman"/>
        </w:rPr>
      </w:pPr>
      <w:r w:rsidRPr="00931BDB">
        <w:rPr>
          <w:rStyle w:val="Odwoanieprzypisudolnego"/>
          <w:rFonts w:ascii="Times New Roman" w:hAnsi="Times New Roman"/>
        </w:rPr>
        <w:footnoteRef/>
      </w:r>
      <w:r w:rsidRPr="00931BDB">
        <w:rPr>
          <w:rFonts w:ascii="Times New Roman" w:hAnsi="Times New Roman"/>
        </w:rPr>
        <w:t xml:space="preserve"> </w:t>
      </w:r>
      <w:r w:rsidRPr="00931BDB">
        <w:rPr>
          <w:rFonts w:ascii="Times New Roman" w:hAnsi="Times New Roman"/>
          <w:sz w:val="16"/>
          <w:szCs w:val="16"/>
        </w:rPr>
        <w:t>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</w:footnote>
  <w:footnote w:id="2">
    <w:p w14:paraId="389595CB" w14:textId="77777777" w:rsidR="00D012F3" w:rsidRPr="00D012F3" w:rsidRDefault="00D012F3" w:rsidP="00D012F3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D012F3">
        <w:rPr>
          <w:rStyle w:val="Odwoanieprzypisudolnego"/>
          <w:rFonts w:ascii="Times New Roman" w:hAnsi="Times New Roman"/>
        </w:rPr>
        <w:footnoteRef/>
      </w:r>
      <w:r w:rsidRPr="00D012F3">
        <w:rPr>
          <w:rFonts w:ascii="Times New Roman" w:hAnsi="Times New Roman"/>
        </w:rPr>
        <w:t xml:space="preserve"> </w:t>
      </w:r>
      <w:r w:rsidRPr="00D012F3">
        <w:rPr>
          <w:rFonts w:ascii="Times New Roman" w:hAnsi="Times New Roman"/>
          <w:sz w:val="16"/>
          <w:szCs w:val="16"/>
        </w:rPr>
        <w:t>Punkt fakultatywny. Obowiązkowo do stosowania w zamówieniach, w których występuje potrzeba zawarcia umowy powierzenia przetwarzania danych osobowych z Wykonawcą</w:t>
      </w:r>
    </w:p>
  </w:footnote>
  <w:footnote w:id="3">
    <w:p w14:paraId="5DA06FE0" w14:textId="77777777" w:rsidR="00991953" w:rsidRPr="00931BDB" w:rsidRDefault="00991953">
      <w:pPr>
        <w:pStyle w:val="Tekstprzypisudolnego"/>
        <w:rPr>
          <w:rFonts w:ascii="Times New Roman" w:hAnsi="Times New Roman"/>
          <w:sz w:val="16"/>
          <w:szCs w:val="16"/>
        </w:rPr>
      </w:pPr>
      <w:r w:rsidRPr="00931BDB">
        <w:rPr>
          <w:rStyle w:val="Odwoanieprzypisudolnego"/>
          <w:rFonts w:ascii="Times New Roman" w:hAnsi="Times New Roman"/>
        </w:rPr>
        <w:footnoteRef/>
      </w:r>
      <w:r w:rsidRPr="00931BDB">
        <w:rPr>
          <w:rFonts w:ascii="Times New Roman" w:hAnsi="Times New Roman"/>
        </w:rPr>
        <w:t xml:space="preserve"> </w:t>
      </w:r>
      <w:r w:rsidRPr="00931BDB">
        <w:rPr>
          <w:rFonts w:ascii="Times New Roman" w:hAnsi="Times New Roman"/>
          <w:sz w:val="16"/>
          <w:szCs w:val="16"/>
        </w:rPr>
        <w:t>Uwaga: W przypadku braku powyższej deklaracji bądź zaznaczenia wariantu „NIE” oferta Wykonawcy zostanie odrzucona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57852" w14:textId="2036BA5D" w:rsidR="00AF1AD4" w:rsidRPr="00AF1AD4" w:rsidRDefault="00BA03ED" w:rsidP="00005C3F">
    <w:pPr>
      <w:pStyle w:val="Nagwek"/>
      <w:spacing w:after="240"/>
      <w:rPr>
        <w:rFonts w:ascii="Times New Roman" w:hAnsi="Times New Roman"/>
        <w:sz w:val="16"/>
        <w:szCs w:val="18"/>
      </w:rPr>
    </w:pPr>
    <w:r>
      <w:rPr>
        <w:rFonts w:ascii="Times New Roman" w:hAnsi="Times New Roman"/>
        <w:sz w:val="20"/>
      </w:rPr>
      <w:t>IRSI.2635</w:t>
    </w:r>
    <w:r w:rsidR="00641D77">
      <w:rPr>
        <w:rFonts w:ascii="Times New Roman" w:hAnsi="Times New Roman"/>
        <w:sz w:val="20"/>
      </w:rPr>
      <w:t>.</w:t>
    </w:r>
    <w:r w:rsidR="00C40328">
      <w:rPr>
        <w:rFonts w:ascii="Times New Roman" w:hAnsi="Times New Roman"/>
        <w:sz w:val="20"/>
      </w:rPr>
      <w:t>11</w:t>
    </w:r>
    <w:r>
      <w:rPr>
        <w:rFonts w:ascii="Times New Roman" w:hAnsi="Times New Roman"/>
        <w:sz w:val="20"/>
      </w:rPr>
      <w:t>.20</w:t>
    </w:r>
    <w:r w:rsidR="006C3E1D">
      <w:rPr>
        <w:rFonts w:ascii="Times New Roman" w:hAnsi="Times New Roman"/>
        <w:sz w:val="20"/>
      </w:rPr>
      <w:t>2</w:t>
    </w:r>
    <w:r w:rsidR="00FB4815">
      <w:rPr>
        <w:rFonts w:ascii="Times New Roman" w:hAnsi="Times New Roman"/>
        <w:sz w:val="20"/>
      </w:rPr>
      <w:t>2</w:t>
    </w:r>
    <w:r w:rsidR="0088736B">
      <w:rPr>
        <w:rFonts w:ascii="Times New Roman" w:hAnsi="Times New Roman"/>
        <w:sz w:val="20"/>
      </w:rPr>
      <w:t>.</w:t>
    </w:r>
    <w:r w:rsidR="00C40328">
      <w:rPr>
        <w:rFonts w:ascii="Times New Roman" w:hAnsi="Times New Roman"/>
        <w:sz w:val="20"/>
      </w:rPr>
      <w:t>IW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DED4031A"/>
    <w:name w:val="WWNum1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70F4CA62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multilevel"/>
    <w:tmpl w:val="00000007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8"/>
    <w:multiLevelType w:val="multilevel"/>
    <w:tmpl w:val="946A2522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9"/>
    <w:multiLevelType w:val="multilevel"/>
    <w:tmpl w:val="00000009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3D5A3F"/>
    <w:multiLevelType w:val="multilevel"/>
    <w:tmpl w:val="4D92500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004" w:hanging="72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017A4BED"/>
    <w:multiLevelType w:val="hybridMultilevel"/>
    <w:tmpl w:val="FF04F524"/>
    <w:lvl w:ilvl="0" w:tplc="F0D4B62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E7B0F642">
      <w:start w:val="1"/>
      <w:numFmt w:val="decimal"/>
      <w:lvlText w:val="%2)"/>
      <w:lvlJc w:val="left"/>
      <w:pPr>
        <w:ind w:left="1866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A3A0B14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0437BCA"/>
    <w:multiLevelType w:val="hybridMultilevel"/>
    <w:tmpl w:val="76B20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148328FC"/>
    <w:multiLevelType w:val="multilevel"/>
    <w:tmpl w:val="A044ED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292740D"/>
    <w:multiLevelType w:val="multilevel"/>
    <w:tmpl w:val="34CA7158"/>
    <w:lvl w:ilvl="0">
      <w:start w:val="2"/>
      <w:numFmt w:val="decimal"/>
      <w:lvlText w:val="%1."/>
      <w:lvlJc w:val="left"/>
      <w:pPr>
        <w:ind w:left="288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13" w15:restartNumberingAfterBreak="0">
    <w:nsid w:val="27A77C30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DEC4D14"/>
    <w:multiLevelType w:val="multilevel"/>
    <w:tmpl w:val="5F20E57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15" w15:restartNumberingAfterBreak="0">
    <w:nsid w:val="3F636D47"/>
    <w:multiLevelType w:val="hybridMultilevel"/>
    <w:tmpl w:val="3182BEF2"/>
    <w:lvl w:ilvl="0" w:tplc="0520008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8A7F16"/>
    <w:multiLevelType w:val="hybridMultilevel"/>
    <w:tmpl w:val="A66AD7D4"/>
    <w:lvl w:ilvl="0" w:tplc="72602EF2">
      <w:start w:val="1"/>
      <w:numFmt w:val="decimal"/>
      <w:lvlText w:val="2.%1."/>
      <w:lvlJc w:val="left"/>
      <w:pPr>
        <w:ind w:left="114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7AD010D"/>
    <w:multiLevelType w:val="hybridMultilevel"/>
    <w:tmpl w:val="D8A6F0DA"/>
    <w:lvl w:ilvl="0" w:tplc="B4862D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4B1D83"/>
    <w:multiLevelType w:val="hybridMultilevel"/>
    <w:tmpl w:val="A9FA504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52B11C23"/>
    <w:multiLevelType w:val="multilevel"/>
    <w:tmpl w:val="1F66F8A6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A941A06"/>
    <w:multiLevelType w:val="multilevel"/>
    <w:tmpl w:val="2A824822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ADB4D90"/>
    <w:multiLevelType w:val="hybridMultilevel"/>
    <w:tmpl w:val="C7D61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E2A36F4"/>
    <w:multiLevelType w:val="multilevel"/>
    <w:tmpl w:val="CE3A116C"/>
    <w:lvl w:ilvl="0">
      <w:start w:val="1"/>
      <w:numFmt w:val="decimal"/>
      <w:lvlText w:val="%1."/>
      <w:lvlJc w:val="left"/>
      <w:pPr>
        <w:ind w:left="754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EC31FC5"/>
    <w:multiLevelType w:val="hybridMultilevel"/>
    <w:tmpl w:val="E43A467A"/>
    <w:lvl w:ilvl="0" w:tplc="109ECC88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5FB2081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2663046"/>
    <w:multiLevelType w:val="hybridMultilevel"/>
    <w:tmpl w:val="67F0EAA0"/>
    <w:lvl w:ilvl="0" w:tplc="0415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6" w15:restartNumberingAfterBreak="0">
    <w:nsid w:val="6FA84E7F"/>
    <w:multiLevelType w:val="hybridMultilevel"/>
    <w:tmpl w:val="2C2CFA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CC3828"/>
    <w:multiLevelType w:val="hybridMultilevel"/>
    <w:tmpl w:val="26E20E1A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3B40EA"/>
    <w:multiLevelType w:val="hybridMultilevel"/>
    <w:tmpl w:val="0784955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702175828">
    <w:abstractNumId w:val="0"/>
  </w:num>
  <w:num w:numId="2" w16cid:durableId="1467427644">
    <w:abstractNumId w:val="4"/>
  </w:num>
  <w:num w:numId="3" w16cid:durableId="955022972">
    <w:abstractNumId w:val="8"/>
  </w:num>
  <w:num w:numId="4" w16cid:durableId="2066223408">
    <w:abstractNumId w:val="24"/>
  </w:num>
  <w:num w:numId="5" w16cid:durableId="958923919">
    <w:abstractNumId w:val="13"/>
  </w:num>
  <w:num w:numId="6" w16cid:durableId="795492743">
    <w:abstractNumId w:val="20"/>
  </w:num>
  <w:num w:numId="7" w16cid:durableId="1137802282">
    <w:abstractNumId w:val="22"/>
  </w:num>
  <w:num w:numId="8" w16cid:durableId="259678888">
    <w:abstractNumId w:val="19"/>
  </w:num>
  <w:num w:numId="9" w16cid:durableId="47532577">
    <w:abstractNumId w:val="16"/>
  </w:num>
  <w:num w:numId="10" w16cid:durableId="1723210726">
    <w:abstractNumId w:val="10"/>
  </w:num>
  <w:num w:numId="11" w16cid:durableId="263271027">
    <w:abstractNumId w:val="6"/>
  </w:num>
  <w:num w:numId="12" w16cid:durableId="747312308">
    <w:abstractNumId w:val="14"/>
  </w:num>
  <w:num w:numId="13" w16cid:durableId="662582234">
    <w:abstractNumId w:val="9"/>
  </w:num>
  <w:num w:numId="14" w16cid:durableId="1784572902">
    <w:abstractNumId w:val="28"/>
  </w:num>
  <w:num w:numId="15" w16cid:durableId="155194744">
    <w:abstractNumId w:val="23"/>
  </w:num>
  <w:num w:numId="16" w16cid:durableId="195043472">
    <w:abstractNumId w:val="7"/>
  </w:num>
  <w:num w:numId="17" w16cid:durableId="832644876">
    <w:abstractNumId w:val="27"/>
  </w:num>
  <w:num w:numId="18" w16cid:durableId="989359461">
    <w:abstractNumId w:val="26"/>
  </w:num>
  <w:num w:numId="19" w16cid:durableId="2005470502">
    <w:abstractNumId w:val="17"/>
  </w:num>
  <w:num w:numId="20" w16cid:durableId="1000042264">
    <w:abstractNumId w:val="11"/>
  </w:num>
  <w:num w:numId="21" w16cid:durableId="1259410019">
    <w:abstractNumId w:val="18"/>
  </w:num>
  <w:num w:numId="22" w16cid:durableId="527379063">
    <w:abstractNumId w:val="12"/>
  </w:num>
  <w:num w:numId="23" w16cid:durableId="1094470783">
    <w:abstractNumId w:val="21"/>
  </w:num>
  <w:num w:numId="24" w16cid:durableId="1934505655">
    <w:abstractNumId w:val="15"/>
  </w:num>
  <w:num w:numId="25" w16cid:durableId="1513762182">
    <w:abstractNumId w:val="2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ED4"/>
    <w:rsid w:val="00000995"/>
    <w:rsid w:val="000055B5"/>
    <w:rsid w:val="00005C3F"/>
    <w:rsid w:val="000157F4"/>
    <w:rsid w:val="000243EB"/>
    <w:rsid w:val="00031F33"/>
    <w:rsid w:val="00036EC2"/>
    <w:rsid w:val="000371DD"/>
    <w:rsid w:val="000517C7"/>
    <w:rsid w:val="00054411"/>
    <w:rsid w:val="00065F87"/>
    <w:rsid w:val="00066207"/>
    <w:rsid w:val="00075402"/>
    <w:rsid w:val="000765B3"/>
    <w:rsid w:val="000820CC"/>
    <w:rsid w:val="00086507"/>
    <w:rsid w:val="00087D8A"/>
    <w:rsid w:val="00091A4A"/>
    <w:rsid w:val="00094B49"/>
    <w:rsid w:val="000A37D2"/>
    <w:rsid w:val="000B0212"/>
    <w:rsid w:val="000C699E"/>
    <w:rsid w:val="000D2D57"/>
    <w:rsid w:val="000F3E19"/>
    <w:rsid w:val="000F788F"/>
    <w:rsid w:val="0011448B"/>
    <w:rsid w:val="001208F5"/>
    <w:rsid w:val="00130C2E"/>
    <w:rsid w:val="00142AF3"/>
    <w:rsid w:val="0015552F"/>
    <w:rsid w:val="0016097B"/>
    <w:rsid w:val="00163006"/>
    <w:rsid w:val="00163B66"/>
    <w:rsid w:val="00167F6C"/>
    <w:rsid w:val="001708AE"/>
    <w:rsid w:val="0017555D"/>
    <w:rsid w:val="001765EF"/>
    <w:rsid w:val="00186A20"/>
    <w:rsid w:val="00186B01"/>
    <w:rsid w:val="00195FA6"/>
    <w:rsid w:val="001A011F"/>
    <w:rsid w:val="001B4F77"/>
    <w:rsid w:val="001C7AD7"/>
    <w:rsid w:val="001D00D5"/>
    <w:rsid w:val="001D04B9"/>
    <w:rsid w:val="001D2AB4"/>
    <w:rsid w:val="001D7EA7"/>
    <w:rsid w:val="001E6DD6"/>
    <w:rsid w:val="001F4B1D"/>
    <w:rsid w:val="001F6651"/>
    <w:rsid w:val="001F68AE"/>
    <w:rsid w:val="0020032A"/>
    <w:rsid w:val="00201630"/>
    <w:rsid w:val="00203BA2"/>
    <w:rsid w:val="00210B5F"/>
    <w:rsid w:val="00216D17"/>
    <w:rsid w:val="0022154D"/>
    <w:rsid w:val="002363D7"/>
    <w:rsid w:val="002413E0"/>
    <w:rsid w:val="00244118"/>
    <w:rsid w:val="0024513E"/>
    <w:rsid w:val="00246BA9"/>
    <w:rsid w:val="002546F8"/>
    <w:rsid w:val="00254C68"/>
    <w:rsid w:val="00262C86"/>
    <w:rsid w:val="00263066"/>
    <w:rsid w:val="00270593"/>
    <w:rsid w:val="00272D0C"/>
    <w:rsid w:val="00274A19"/>
    <w:rsid w:val="002778AF"/>
    <w:rsid w:val="0028271C"/>
    <w:rsid w:val="00285A09"/>
    <w:rsid w:val="00291B76"/>
    <w:rsid w:val="00291F39"/>
    <w:rsid w:val="00293CD6"/>
    <w:rsid w:val="002A1069"/>
    <w:rsid w:val="002A26F6"/>
    <w:rsid w:val="002B12D9"/>
    <w:rsid w:val="002C1DCD"/>
    <w:rsid w:val="002C2C7C"/>
    <w:rsid w:val="002C343D"/>
    <w:rsid w:val="002C5356"/>
    <w:rsid w:val="002D1F85"/>
    <w:rsid w:val="002D294A"/>
    <w:rsid w:val="002E101B"/>
    <w:rsid w:val="002E6452"/>
    <w:rsid w:val="002E712A"/>
    <w:rsid w:val="002F491B"/>
    <w:rsid w:val="00310A1C"/>
    <w:rsid w:val="003127E5"/>
    <w:rsid w:val="00317A2F"/>
    <w:rsid w:val="003221FB"/>
    <w:rsid w:val="003276F8"/>
    <w:rsid w:val="003463B7"/>
    <w:rsid w:val="00350299"/>
    <w:rsid w:val="00351B82"/>
    <w:rsid w:val="00356CCD"/>
    <w:rsid w:val="0038303F"/>
    <w:rsid w:val="00384893"/>
    <w:rsid w:val="00390231"/>
    <w:rsid w:val="00392113"/>
    <w:rsid w:val="003A0779"/>
    <w:rsid w:val="003A419D"/>
    <w:rsid w:val="003A4F72"/>
    <w:rsid w:val="003B01A3"/>
    <w:rsid w:val="003B25A5"/>
    <w:rsid w:val="003C05F5"/>
    <w:rsid w:val="003C4337"/>
    <w:rsid w:val="003D16CF"/>
    <w:rsid w:val="003E2835"/>
    <w:rsid w:val="0041654D"/>
    <w:rsid w:val="00416A51"/>
    <w:rsid w:val="00433C1C"/>
    <w:rsid w:val="00437A44"/>
    <w:rsid w:val="004421D4"/>
    <w:rsid w:val="00450084"/>
    <w:rsid w:val="00450507"/>
    <w:rsid w:val="00451B4F"/>
    <w:rsid w:val="00454A74"/>
    <w:rsid w:val="0046276B"/>
    <w:rsid w:val="00464159"/>
    <w:rsid w:val="004647C9"/>
    <w:rsid w:val="0048179C"/>
    <w:rsid w:val="00483DDB"/>
    <w:rsid w:val="00486018"/>
    <w:rsid w:val="00493219"/>
    <w:rsid w:val="00494960"/>
    <w:rsid w:val="004A61F3"/>
    <w:rsid w:val="004B04A6"/>
    <w:rsid w:val="004B3E87"/>
    <w:rsid w:val="004B435C"/>
    <w:rsid w:val="004C1672"/>
    <w:rsid w:val="004D658B"/>
    <w:rsid w:val="004E5B92"/>
    <w:rsid w:val="004F4C8D"/>
    <w:rsid w:val="00502F29"/>
    <w:rsid w:val="0051068C"/>
    <w:rsid w:val="00511BEE"/>
    <w:rsid w:val="00513296"/>
    <w:rsid w:val="005157BC"/>
    <w:rsid w:val="00520C37"/>
    <w:rsid w:val="0052740D"/>
    <w:rsid w:val="005312E0"/>
    <w:rsid w:val="0053499F"/>
    <w:rsid w:val="00534FEA"/>
    <w:rsid w:val="00540877"/>
    <w:rsid w:val="00545518"/>
    <w:rsid w:val="00552BDE"/>
    <w:rsid w:val="005606FE"/>
    <w:rsid w:val="00573BB5"/>
    <w:rsid w:val="00580F66"/>
    <w:rsid w:val="005811F9"/>
    <w:rsid w:val="005907E2"/>
    <w:rsid w:val="005A0115"/>
    <w:rsid w:val="005A2210"/>
    <w:rsid w:val="005B525A"/>
    <w:rsid w:val="005D7DE9"/>
    <w:rsid w:val="005D7F8B"/>
    <w:rsid w:val="005E0A78"/>
    <w:rsid w:val="005E2556"/>
    <w:rsid w:val="005F0F01"/>
    <w:rsid w:val="005F2EBE"/>
    <w:rsid w:val="00603953"/>
    <w:rsid w:val="00616D3D"/>
    <w:rsid w:val="00620FB4"/>
    <w:rsid w:val="00641D77"/>
    <w:rsid w:val="006545DA"/>
    <w:rsid w:val="0066399B"/>
    <w:rsid w:val="0067527B"/>
    <w:rsid w:val="0067709D"/>
    <w:rsid w:val="00685A13"/>
    <w:rsid w:val="00695556"/>
    <w:rsid w:val="00695E0D"/>
    <w:rsid w:val="006A0BDA"/>
    <w:rsid w:val="006A10AD"/>
    <w:rsid w:val="006A752C"/>
    <w:rsid w:val="006B3C4A"/>
    <w:rsid w:val="006B4F81"/>
    <w:rsid w:val="006B5A72"/>
    <w:rsid w:val="006C3E1D"/>
    <w:rsid w:val="006D044F"/>
    <w:rsid w:val="006D476B"/>
    <w:rsid w:val="006D7F1B"/>
    <w:rsid w:val="006E1CB3"/>
    <w:rsid w:val="006E24C4"/>
    <w:rsid w:val="006E67F0"/>
    <w:rsid w:val="006F6C40"/>
    <w:rsid w:val="00706D54"/>
    <w:rsid w:val="00706DEB"/>
    <w:rsid w:val="007213C8"/>
    <w:rsid w:val="007246E4"/>
    <w:rsid w:val="007249B9"/>
    <w:rsid w:val="007357C6"/>
    <w:rsid w:val="007427E4"/>
    <w:rsid w:val="0075188C"/>
    <w:rsid w:val="00752CD5"/>
    <w:rsid w:val="007573D4"/>
    <w:rsid w:val="007600F1"/>
    <w:rsid w:val="007649B7"/>
    <w:rsid w:val="00765532"/>
    <w:rsid w:val="00765DA7"/>
    <w:rsid w:val="007807B5"/>
    <w:rsid w:val="00786115"/>
    <w:rsid w:val="00796F68"/>
    <w:rsid w:val="007975DD"/>
    <w:rsid w:val="007979DA"/>
    <w:rsid w:val="007A13D7"/>
    <w:rsid w:val="007A1591"/>
    <w:rsid w:val="007A783D"/>
    <w:rsid w:val="007B0D9F"/>
    <w:rsid w:val="007C0F3E"/>
    <w:rsid w:val="007C1F6C"/>
    <w:rsid w:val="007C2FC5"/>
    <w:rsid w:val="007C67CA"/>
    <w:rsid w:val="007D24AF"/>
    <w:rsid w:val="007D32BB"/>
    <w:rsid w:val="007F1049"/>
    <w:rsid w:val="008127F3"/>
    <w:rsid w:val="00813AAD"/>
    <w:rsid w:val="00823C51"/>
    <w:rsid w:val="00854D20"/>
    <w:rsid w:val="00856468"/>
    <w:rsid w:val="00867C87"/>
    <w:rsid w:val="008710A6"/>
    <w:rsid w:val="00874591"/>
    <w:rsid w:val="0088736B"/>
    <w:rsid w:val="008950FE"/>
    <w:rsid w:val="0089704C"/>
    <w:rsid w:val="00897C35"/>
    <w:rsid w:val="008B0BB8"/>
    <w:rsid w:val="008B5047"/>
    <w:rsid w:val="008B7D29"/>
    <w:rsid w:val="008D1CEB"/>
    <w:rsid w:val="008D2555"/>
    <w:rsid w:val="008D33FF"/>
    <w:rsid w:val="008D515C"/>
    <w:rsid w:val="008D6814"/>
    <w:rsid w:val="008E0EB5"/>
    <w:rsid w:val="008E5271"/>
    <w:rsid w:val="008F4F52"/>
    <w:rsid w:val="00900D1C"/>
    <w:rsid w:val="00901B0F"/>
    <w:rsid w:val="00904A3A"/>
    <w:rsid w:val="009070AB"/>
    <w:rsid w:val="00912038"/>
    <w:rsid w:val="00923318"/>
    <w:rsid w:val="00931BDB"/>
    <w:rsid w:val="00934708"/>
    <w:rsid w:val="00950248"/>
    <w:rsid w:val="00953BD8"/>
    <w:rsid w:val="0096434A"/>
    <w:rsid w:val="00966F77"/>
    <w:rsid w:val="00974755"/>
    <w:rsid w:val="009772A2"/>
    <w:rsid w:val="00984029"/>
    <w:rsid w:val="00991953"/>
    <w:rsid w:val="009A5DEB"/>
    <w:rsid w:val="009B28FB"/>
    <w:rsid w:val="009C2E80"/>
    <w:rsid w:val="009C4F9F"/>
    <w:rsid w:val="009F50A3"/>
    <w:rsid w:val="00A06748"/>
    <w:rsid w:val="00A13FD9"/>
    <w:rsid w:val="00A20980"/>
    <w:rsid w:val="00A25070"/>
    <w:rsid w:val="00A25B66"/>
    <w:rsid w:val="00A35842"/>
    <w:rsid w:val="00A451D5"/>
    <w:rsid w:val="00A52483"/>
    <w:rsid w:val="00A52971"/>
    <w:rsid w:val="00A530AD"/>
    <w:rsid w:val="00A57E13"/>
    <w:rsid w:val="00A63F99"/>
    <w:rsid w:val="00A64B1F"/>
    <w:rsid w:val="00A70C82"/>
    <w:rsid w:val="00A718A4"/>
    <w:rsid w:val="00A75F76"/>
    <w:rsid w:val="00A80159"/>
    <w:rsid w:val="00A818DC"/>
    <w:rsid w:val="00A82E88"/>
    <w:rsid w:val="00A86039"/>
    <w:rsid w:val="00A87D67"/>
    <w:rsid w:val="00AA04A8"/>
    <w:rsid w:val="00AB28AF"/>
    <w:rsid w:val="00AB296A"/>
    <w:rsid w:val="00AC01F6"/>
    <w:rsid w:val="00AC70CC"/>
    <w:rsid w:val="00AD7FAA"/>
    <w:rsid w:val="00AE04A8"/>
    <w:rsid w:val="00AF1AD4"/>
    <w:rsid w:val="00B00017"/>
    <w:rsid w:val="00B00840"/>
    <w:rsid w:val="00B057DE"/>
    <w:rsid w:val="00B243AD"/>
    <w:rsid w:val="00B32557"/>
    <w:rsid w:val="00B34569"/>
    <w:rsid w:val="00B41C42"/>
    <w:rsid w:val="00B42E55"/>
    <w:rsid w:val="00B615A7"/>
    <w:rsid w:val="00B62F08"/>
    <w:rsid w:val="00B6425F"/>
    <w:rsid w:val="00B66A51"/>
    <w:rsid w:val="00B70103"/>
    <w:rsid w:val="00B71C40"/>
    <w:rsid w:val="00B731C6"/>
    <w:rsid w:val="00B8495D"/>
    <w:rsid w:val="00B9010A"/>
    <w:rsid w:val="00BA03ED"/>
    <w:rsid w:val="00BA44CE"/>
    <w:rsid w:val="00BA4E63"/>
    <w:rsid w:val="00BA6653"/>
    <w:rsid w:val="00BB0163"/>
    <w:rsid w:val="00BB312C"/>
    <w:rsid w:val="00BC2927"/>
    <w:rsid w:val="00BC4A4E"/>
    <w:rsid w:val="00BC7FDD"/>
    <w:rsid w:val="00BD0E93"/>
    <w:rsid w:val="00BD20B4"/>
    <w:rsid w:val="00C010C3"/>
    <w:rsid w:val="00C05D22"/>
    <w:rsid w:val="00C101EA"/>
    <w:rsid w:val="00C13810"/>
    <w:rsid w:val="00C342E5"/>
    <w:rsid w:val="00C40328"/>
    <w:rsid w:val="00C433B1"/>
    <w:rsid w:val="00C45EF1"/>
    <w:rsid w:val="00C50EA0"/>
    <w:rsid w:val="00C51B5B"/>
    <w:rsid w:val="00C57880"/>
    <w:rsid w:val="00C579DB"/>
    <w:rsid w:val="00C57C84"/>
    <w:rsid w:val="00C609A8"/>
    <w:rsid w:val="00C61A06"/>
    <w:rsid w:val="00C76EFB"/>
    <w:rsid w:val="00C772C1"/>
    <w:rsid w:val="00C968CC"/>
    <w:rsid w:val="00CA7276"/>
    <w:rsid w:val="00CB030F"/>
    <w:rsid w:val="00CB5FD2"/>
    <w:rsid w:val="00CC2899"/>
    <w:rsid w:val="00CC4F2C"/>
    <w:rsid w:val="00CC5CD3"/>
    <w:rsid w:val="00CD560C"/>
    <w:rsid w:val="00CE354E"/>
    <w:rsid w:val="00CE5D03"/>
    <w:rsid w:val="00CF1BB9"/>
    <w:rsid w:val="00CF3FE9"/>
    <w:rsid w:val="00CF6D9F"/>
    <w:rsid w:val="00D00A1F"/>
    <w:rsid w:val="00D012F3"/>
    <w:rsid w:val="00D04656"/>
    <w:rsid w:val="00D06506"/>
    <w:rsid w:val="00D074F1"/>
    <w:rsid w:val="00D3183C"/>
    <w:rsid w:val="00D3309B"/>
    <w:rsid w:val="00D341C0"/>
    <w:rsid w:val="00D37781"/>
    <w:rsid w:val="00D41054"/>
    <w:rsid w:val="00D44D44"/>
    <w:rsid w:val="00D46FFA"/>
    <w:rsid w:val="00D5053D"/>
    <w:rsid w:val="00D50E22"/>
    <w:rsid w:val="00D51B43"/>
    <w:rsid w:val="00D5386E"/>
    <w:rsid w:val="00D6249A"/>
    <w:rsid w:val="00D626C4"/>
    <w:rsid w:val="00D712E0"/>
    <w:rsid w:val="00D74335"/>
    <w:rsid w:val="00D76B70"/>
    <w:rsid w:val="00D7727A"/>
    <w:rsid w:val="00D86457"/>
    <w:rsid w:val="00D91349"/>
    <w:rsid w:val="00D9143B"/>
    <w:rsid w:val="00DA187C"/>
    <w:rsid w:val="00DA6B56"/>
    <w:rsid w:val="00DB20ED"/>
    <w:rsid w:val="00DB64D9"/>
    <w:rsid w:val="00DC0079"/>
    <w:rsid w:val="00DC1249"/>
    <w:rsid w:val="00DD4ED8"/>
    <w:rsid w:val="00DE7E27"/>
    <w:rsid w:val="00DF1A04"/>
    <w:rsid w:val="00DF56EA"/>
    <w:rsid w:val="00DF5F6D"/>
    <w:rsid w:val="00E01A35"/>
    <w:rsid w:val="00E2459B"/>
    <w:rsid w:val="00E3113D"/>
    <w:rsid w:val="00E31AA5"/>
    <w:rsid w:val="00E3746F"/>
    <w:rsid w:val="00E376DC"/>
    <w:rsid w:val="00E41B0C"/>
    <w:rsid w:val="00E43981"/>
    <w:rsid w:val="00E55DC0"/>
    <w:rsid w:val="00E639ED"/>
    <w:rsid w:val="00E76EBC"/>
    <w:rsid w:val="00E802C1"/>
    <w:rsid w:val="00E80C16"/>
    <w:rsid w:val="00E8387B"/>
    <w:rsid w:val="00E90AF6"/>
    <w:rsid w:val="00E915AE"/>
    <w:rsid w:val="00EB43C0"/>
    <w:rsid w:val="00EB4870"/>
    <w:rsid w:val="00EB5D25"/>
    <w:rsid w:val="00EB6F73"/>
    <w:rsid w:val="00EC7C09"/>
    <w:rsid w:val="00EE37BC"/>
    <w:rsid w:val="00EE5869"/>
    <w:rsid w:val="00EF11D4"/>
    <w:rsid w:val="00EF49BA"/>
    <w:rsid w:val="00EF6495"/>
    <w:rsid w:val="00F00678"/>
    <w:rsid w:val="00F0273E"/>
    <w:rsid w:val="00F152FF"/>
    <w:rsid w:val="00F17728"/>
    <w:rsid w:val="00F20ED4"/>
    <w:rsid w:val="00F222CF"/>
    <w:rsid w:val="00F2686F"/>
    <w:rsid w:val="00F41D7D"/>
    <w:rsid w:val="00F45979"/>
    <w:rsid w:val="00F5024B"/>
    <w:rsid w:val="00F53368"/>
    <w:rsid w:val="00F53E44"/>
    <w:rsid w:val="00F56B1A"/>
    <w:rsid w:val="00F766B7"/>
    <w:rsid w:val="00F84D41"/>
    <w:rsid w:val="00F90498"/>
    <w:rsid w:val="00F9574C"/>
    <w:rsid w:val="00F966BC"/>
    <w:rsid w:val="00FB4568"/>
    <w:rsid w:val="00FB4815"/>
    <w:rsid w:val="00FB4EF5"/>
    <w:rsid w:val="00FB7248"/>
    <w:rsid w:val="00FD3BA2"/>
    <w:rsid w:val="00FD3DBD"/>
    <w:rsid w:val="00FD4D29"/>
    <w:rsid w:val="00FE1AC6"/>
    <w:rsid w:val="00FE4503"/>
    <w:rsid w:val="00FF1B18"/>
    <w:rsid w:val="00FF4F64"/>
    <w:rsid w:val="00FF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90D45C0"/>
  <w15:docId w15:val="{85F13907-134B-445C-8BB3-692AEC0DE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296"/>
    <w:pPr>
      <w:suppressAutoHyphens/>
      <w:spacing w:after="200" w:line="276" w:lineRule="auto"/>
    </w:pPr>
    <w:rPr>
      <w:rFonts w:ascii="Calibri" w:eastAsia="Times New Roman" w:hAnsi="Calibri" w:cs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6B1A"/>
    <w:pPr>
      <w:keepNext/>
      <w:keepLines/>
      <w:numPr>
        <w:numId w:val="10"/>
      </w:numPr>
      <w:pBdr>
        <w:bottom w:val="single" w:sz="4" w:space="1" w:color="595959" w:themeColor="text1" w:themeTint="A6"/>
      </w:pBdr>
      <w:suppressAutoHyphens w:val="0"/>
      <w:spacing w:after="0" w:line="240" w:lineRule="auto"/>
      <w:jc w:val="both"/>
      <w:outlineLvl w:val="0"/>
    </w:pPr>
    <w:rPr>
      <w:rFonts w:ascii="Book Antiqua" w:eastAsiaTheme="majorEastAsia" w:hAnsi="Book Antiqua" w:cstheme="minorHAnsi"/>
      <w:b/>
      <w:bCs/>
      <w:smallCaps/>
      <w:color w:val="000066"/>
      <w:kern w:val="0"/>
      <w:sz w:val="28"/>
      <w:szCs w:val="36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56B1A"/>
    <w:pPr>
      <w:keepNext/>
      <w:numPr>
        <w:ilvl w:val="1"/>
        <w:numId w:val="10"/>
      </w:numPr>
      <w:suppressAutoHyphens w:val="0"/>
      <w:spacing w:before="60" w:after="160" w:line="240" w:lineRule="auto"/>
      <w:jc w:val="both"/>
      <w:outlineLvl w:val="1"/>
    </w:pPr>
    <w:rPr>
      <w:rFonts w:ascii="Book Antiqua" w:eastAsiaTheme="minorHAnsi" w:hAnsi="Book Antiqua" w:cstheme="minorBidi"/>
      <w:b/>
      <w:bCs/>
      <w:iCs/>
      <w:color w:val="000086"/>
      <w:kern w:val="0"/>
      <w:sz w:val="25"/>
      <w:szCs w:val="28"/>
      <w:u w:val="single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56B1A"/>
    <w:pPr>
      <w:keepNext/>
      <w:numPr>
        <w:ilvl w:val="2"/>
        <w:numId w:val="10"/>
      </w:numPr>
      <w:suppressAutoHyphens w:val="0"/>
      <w:spacing w:before="60" w:after="60" w:line="240" w:lineRule="auto"/>
      <w:jc w:val="both"/>
      <w:outlineLvl w:val="2"/>
    </w:pPr>
    <w:rPr>
      <w:rFonts w:ascii="Times New Roman" w:eastAsiaTheme="majorEastAsia" w:hAnsi="Times New Roman" w:cstheme="majorBidi"/>
      <w:b/>
      <w:bCs/>
      <w:i/>
      <w:kern w:val="0"/>
      <w:sz w:val="24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56B1A"/>
    <w:pPr>
      <w:keepNext/>
      <w:keepLines/>
      <w:numPr>
        <w:ilvl w:val="3"/>
        <w:numId w:val="10"/>
      </w:numPr>
      <w:suppressAutoHyphens w:val="0"/>
      <w:spacing w:before="120" w:after="0" w:line="360" w:lineRule="auto"/>
      <w:jc w:val="both"/>
      <w:outlineLvl w:val="3"/>
    </w:pPr>
    <w:rPr>
      <w:rFonts w:ascii="Book Antiqua" w:eastAsiaTheme="majorEastAsia" w:hAnsi="Book Antiqua" w:cstheme="majorBidi"/>
      <w:b/>
      <w:bCs/>
      <w:iCs/>
      <w:color w:val="000066"/>
      <w:kern w:val="0"/>
      <w:sz w:val="24"/>
      <w:u w:val="single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56B1A"/>
    <w:pPr>
      <w:keepNext/>
      <w:keepLines/>
      <w:numPr>
        <w:ilvl w:val="4"/>
        <w:numId w:val="10"/>
      </w:numPr>
      <w:suppressAutoHyphens w:val="0"/>
      <w:spacing w:before="60" w:after="240" w:line="240" w:lineRule="auto"/>
      <w:jc w:val="both"/>
      <w:outlineLvl w:val="4"/>
    </w:pPr>
    <w:rPr>
      <w:rFonts w:ascii="Book Antiqua" w:eastAsiaTheme="majorEastAsia" w:hAnsi="Book Antiqua" w:cstheme="majorBidi"/>
      <w:b/>
      <w:color w:val="000086"/>
      <w:kern w:val="0"/>
      <w:sz w:val="24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56B1A"/>
    <w:pPr>
      <w:keepNext/>
      <w:keepLines/>
      <w:numPr>
        <w:ilvl w:val="5"/>
        <w:numId w:val="10"/>
      </w:numPr>
      <w:suppressAutoHyphens w:val="0"/>
      <w:spacing w:after="0" w:line="240" w:lineRule="auto"/>
      <w:jc w:val="center"/>
      <w:outlineLvl w:val="5"/>
    </w:pPr>
    <w:rPr>
      <w:rFonts w:ascii="Book Antiqua" w:eastAsiaTheme="minorHAnsi" w:hAnsi="Book Antiqua" w:cstheme="majorBidi"/>
      <w:b/>
      <w:i/>
      <w:iCs/>
      <w:color w:val="000066"/>
      <w:kern w:val="0"/>
      <w:sz w:val="24"/>
      <w:szCs w:val="16"/>
      <w:u w:val="single"/>
      <w:lang w:eastAsia="en-US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56B1A"/>
    <w:pPr>
      <w:keepNext/>
      <w:keepLines/>
      <w:numPr>
        <w:ilvl w:val="6"/>
        <w:numId w:val="10"/>
      </w:numPr>
      <w:suppressAutoHyphens w:val="0"/>
      <w:spacing w:after="0" w:line="240" w:lineRule="auto"/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  <w:kern w:val="0"/>
      <w:sz w:val="24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56B1A"/>
    <w:pPr>
      <w:keepNext/>
      <w:keepLines/>
      <w:numPr>
        <w:ilvl w:val="7"/>
        <w:numId w:val="10"/>
      </w:numPr>
      <w:suppressAutoHyphens w:val="0"/>
      <w:spacing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404040" w:themeColor="text1" w:themeTint="BF"/>
      <w:kern w:val="0"/>
      <w:sz w:val="24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basedOn w:val="Domylnaczcionkaakapitu"/>
    <w:rsid w:val="00F20ED4"/>
    <w:rPr>
      <w:rFonts w:cs="Times New Roman"/>
    </w:rPr>
  </w:style>
  <w:style w:type="paragraph" w:customStyle="1" w:styleId="Akapitzlist1">
    <w:name w:val="Akapit z listą1"/>
    <w:basedOn w:val="Normalny"/>
    <w:uiPriority w:val="99"/>
    <w:qFormat/>
    <w:rsid w:val="00F20ED4"/>
    <w:pPr>
      <w:ind w:left="720"/>
    </w:pPr>
  </w:style>
  <w:style w:type="paragraph" w:styleId="Stopka">
    <w:name w:val="footer"/>
    <w:basedOn w:val="Normalny"/>
    <w:link w:val="StopkaZnak"/>
    <w:uiPriority w:val="99"/>
    <w:rsid w:val="00F20ED4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F20ED4"/>
    <w:rPr>
      <w:rFonts w:ascii="Calibri" w:eastAsia="Times New Roman" w:hAnsi="Calibri" w:cs="Times New Roman"/>
      <w:kern w:val="1"/>
      <w:lang w:eastAsia="ar-SA"/>
    </w:rPr>
  </w:style>
  <w:style w:type="paragraph" w:customStyle="1" w:styleId="Standard">
    <w:name w:val="Standard"/>
    <w:rsid w:val="00F20ED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CW_Lista"/>
    <w:basedOn w:val="Normalny"/>
    <w:link w:val="AkapitzlistZnak"/>
    <w:qFormat/>
    <w:rsid w:val="00F20ED4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0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7A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7A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7A44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7A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7A44"/>
    <w:rPr>
      <w:rFonts w:ascii="Calibri" w:eastAsia="Times New Roman" w:hAnsi="Calibri" w:cs="Times New Roman"/>
      <w:b/>
      <w:bCs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7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7A44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545518"/>
    <w:pPr>
      <w:ind w:left="720"/>
    </w:pPr>
    <w:rPr>
      <w:color w:val="00000A"/>
    </w:rPr>
  </w:style>
  <w:style w:type="character" w:styleId="Hipercze">
    <w:name w:val="Hyperlink"/>
    <w:basedOn w:val="Domylnaczcionkaakapitu"/>
    <w:uiPriority w:val="99"/>
    <w:unhideWhenUsed/>
    <w:rsid w:val="00A70C82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AB2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A0BDA"/>
    <w:pPr>
      <w:suppressAutoHyphens w:val="0"/>
      <w:spacing w:after="0" w:line="240" w:lineRule="auto"/>
      <w:ind w:left="1080"/>
    </w:pPr>
    <w:rPr>
      <w:rFonts w:ascii="Times New Roman" w:hAnsi="Times New Roman"/>
      <w:kern w:val="0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0B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F2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2EBE"/>
    <w:rPr>
      <w:rFonts w:ascii="Calibri" w:eastAsia="Times New Roman" w:hAnsi="Calibri" w:cs="Times New Roman"/>
      <w:kern w:val="1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5D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5D03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CE5D03"/>
    <w:rPr>
      <w:vertAlign w:val="superscript"/>
    </w:rPr>
  </w:style>
  <w:style w:type="paragraph" w:styleId="Bezodstpw">
    <w:name w:val="No Spacing"/>
    <w:qFormat/>
    <w:rsid w:val="000C699E"/>
    <w:pPr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character" w:styleId="Uwydatnienie">
    <w:name w:val="Emphasis"/>
    <w:qFormat/>
    <w:rsid w:val="000C699E"/>
    <w:rPr>
      <w:i/>
      <w:iCs/>
    </w:rPr>
  </w:style>
  <w:style w:type="character" w:customStyle="1" w:styleId="apple-converted-space">
    <w:name w:val="apple-converted-space"/>
    <w:rsid w:val="000C699E"/>
  </w:style>
  <w:style w:type="paragraph" w:customStyle="1" w:styleId="Pa0">
    <w:name w:val="Pa0"/>
    <w:basedOn w:val="Normalny"/>
    <w:next w:val="Normalny"/>
    <w:uiPriority w:val="99"/>
    <w:rsid w:val="005D7DE9"/>
    <w:pPr>
      <w:suppressAutoHyphens w:val="0"/>
      <w:autoSpaceDE w:val="0"/>
      <w:autoSpaceDN w:val="0"/>
      <w:adjustRightInd w:val="0"/>
      <w:spacing w:after="0" w:line="241" w:lineRule="atLeast"/>
    </w:pPr>
    <w:rPr>
      <w:rFonts w:ascii="MetaPro-Bold" w:hAnsi="MetaPro-Bold"/>
      <w:kern w:val="0"/>
      <w:sz w:val="24"/>
      <w:szCs w:val="24"/>
      <w:lang w:eastAsia="pl-PL"/>
    </w:rPr>
  </w:style>
  <w:style w:type="character" w:customStyle="1" w:styleId="A9">
    <w:name w:val="A9"/>
    <w:uiPriority w:val="99"/>
    <w:rsid w:val="005D7DE9"/>
    <w:rPr>
      <w:rFonts w:cs="MetaPro-Bold"/>
      <w:color w:val="000000"/>
      <w:sz w:val="13"/>
      <w:szCs w:val="13"/>
    </w:rPr>
  </w:style>
  <w:style w:type="character" w:customStyle="1" w:styleId="A11">
    <w:name w:val="A11"/>
    <w:uiPriority w:val="99"/>
    <w:rsid w:val="005D7DE9"/>
    <w:rPr>
      <w:rFonts w:ascii="MetaBookLF-Roman" w:hAnsi="MetaBookLF-Roman" w:cs="MetaBookLF-Roman"/>
      <w:color w:val="000000"/>
      <w:sz w:val="7"/>
      <w:szCs w:val="7"/>
    </w:rPr>
  </w:style>
  <w:style w:type="character" w:customStyle="1" w:styleId="Nagwek1Znak">
    <w:name w:val="Nagłówek 1 Znak"/>
    <w:basedOn w:val="Domylnaczcionkaakapitu"/>
    <w:link w:val="Nagwek1"/>
    <w:uiPriority w:val="9"/>
    <w:rsid w:val="00F56B1A"/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F56B1A"/>
    <w:rPr>
      <w:rFonts w:ascii="Book Antiqua" w:hAnsi="Book Antiqua"/>
      <w:b/>
      <w:bCs/>
      <w:iCs/>
      <w:color w:val="000086"/>
      <w:sz w:val="25"/>
      <w:szCs w:val="28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F56B1A"/>
    <w:rPr>
      <w:rFonts w:ascii="Times New Roman" w:eastAsiaTheme="majorEastAsia" w:hAnsi="Times New Roman" w:cstheme="majorBidi"/>
      <w:b/>
      <w:bCs/>
      <w:i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F56B1A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F56B1A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F56B1A"/>
    <w:rPr>
      <w:rFonts w:ascii="Book Antiqua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F56B1A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56B1A"/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character" w:customStyle="1" w:styleId="czeinternetowe">
    <w:name w:val="Łącze internetowe"/>
    <w:rsid w:val="00F56B1A"/>
    <w:rPr>
      <w:color w:val="000080"/>
      <w:u w:val="single"/>
    </w:rPr>
  </w:style>
  <w:style w:type="character" w:customStyle="1" w:styleId="AkapitzlistZnak">
    <w:name w:val="Akapit z listą Znak"/>
    <w:aliases w:val="CW_Lista Znak"/>
    <w:link w:val="Akapitzlist"/>
    <w:qFormat/>
    <w:locked/>
    <w:rsid w:val="00F56B1A"/>
  </w:style>
  <w:style w:type="paragraph" w:customStyle="1" w:styleId="Tekstkomentarza1">
    <w:name w:val="Tekst komentarza1"/>
    <w:basedOn w:val="Normalny"/>
    <w:rsid w:val="00F56B1A"/>
    <w:pPr>
      <w:suppressAutoHyphens w:val="0"/>
      <w:spacing w:after="0" w:line="100" w:lineRule="atLeast"/>
      <w:jc w:val="both"/>
    </w:pPr>
    <w:rPr>
      <w:rFonts w:ascii="Times New Roman" w:hAnsi="Times New Roman" w:cstheme="minorBidi"/>
      <w:color w:val="000000"/>
      <w:kern w:val="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195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1953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1953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20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0FF52-6BFD-4C62-A457-B512ADACE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580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Naklicki</dc:creator>
  <cp:lastModifiedBy>Iwona Wieczorek</cp:lastModifiedBy>
  <cp:revision>6</cp:revision>
  <cp:lastPrinted>2019-05-28T06:39:00Z</cp:lastPrinted>
  <dcterms:created xsi:type="dcterms:W3CDTF">2022-04-27T09:41:00Z</dcterms:created>
  <dcterms:modified xsi:type="dcterms:W3CDTF">2022-04-28T07:32:00Z</dcterms:modified>
</cp:coreProperties>
</file>