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0FCEF" w14:textId="77777777" w:rsidR="00504550" w:rsidRDefault="00504550" w:rsidP="00504550">
      <w:pPr>
        <w:jc w:val="both"/>
        <w:rPr>
          <w:bCs/>
          <w:highlight w:val="yellow"/>
        </w:rPr>
      </w:pPr>
    </w:p>
    <w:p w14:paraId="2E54146C" w14:textId="2E913B23" w:rsidR="00872C27" w:rsidRPr="003139A1" w:rsidRDefault="003139A1" w:rsidP="003139A1">
      <w:pPr>
        <w:jc w:val="right"/>
        <w:rPr>
          <w:bCs/>
          <w:sz w:val="20"/>
          <w:szCs w:val="20"/>
        </w:rPr>
      </w:pPr>
      <w:r w:rsidRPr="003139A1">
        <w:rPr>
          <w:bCs/>
          <w:sz w:val="20"/>
          <w:szCs w:val="20"/>
        </w:rPr>
        <w:t>Zał</w:t>
      </w:r>
      <w:r>
        <w:rPr>
          <w:bCs/>
          <w:sz w:val="20"/>
          <w:szCs w:val="20"/>
        </w:rPr>
        <w:t>.</w:t>
      </w:r>
      <w:r w:rsidRPr="003139A1">
        <w:rPr>
          <w:bCs/>
          <w:sz w:val="20"/>
          <w:szCs w:val="20"/>
        </w:rPr>
        <w:t xml:space="preserve"> 2</w:t>
      </w:r>
    </w:p>
    <w:p w14:paraId="6AA04487" w14:textId="77777777" w:rsidR="00504550" w:rsidRPr="00DA7242" w:rsidRDefault="00504550" w:rsidP="00504550">
      <w:pPr>
        <w:jc w:val="both"/>
        <w:rPr>
          <w:bCs/>
        </w:rPr>
      </w:pPr>
      <w:r w:rsidRPr="00DA7242">
        <w:rPr>
          <w:bCs/>
        </w:rPr>
        <w:t>………………………………………………</w:t>
      </w:r>
    </w:p>
    <w:p w14:paraId="2171F252" w14:textId="77777777" w:rsidR="00504550" w:rsidRPr="00DA7242" w:rsidRDefault="00504550" w:rsidP="00504550">
      <w:pPr>
        <w:spacing w:after="120"/>
        <w:ind w:left="426"/>
        <w:jc w:val="both"/>
        <w:rPr>
          <w:bCs/>
        </w:rPr>
      </w:pPr>
      <w:r w:rsidRPr="00DA7242">
        <w:rPr>
          <w:bCs/>
        </w:rPr>
        <w:t>Pieczęć Wykonawcy</w:t>
      </w:r>
    </w:p>
    <w:p w14:paraId="2B69F042" w14:textId="77777777" w:rsidR="00504550" w:rsidRPr="00DA7242" w:rsidRDefault="00504550" w:rsidP="00504550">
      <w:pPr>
        <w:spacing w:after="120"/>
        <w:jc w:val="both"/>
        <w:rPr>
          <w:b/>
          <w:bCs/>
        </w:rPr>
      </w:pPr>
    </w:p>
    <w:p w14:paraId="1A32DDDC" w14:textId="480F07FD" w:rsidR="00504550" w:rsidRPr="00DA7242" w:rsidRDefault="00E63A12" w:rsidP="00504550">
      <w:pPr>
        <w:spacing w:before="120" w:after="120"/>
        <w:ind w:left="283" w:firstLine="227"/>
        <w:jc w:val="center"/>
        <w:rPr>
          <w:color w:val="000000"/>
          <w:u w:color="000000"/>
        </w:rPr>
      </w:pPr>
      <w:r>
        <w:rPr>
          <w:b/>
          <w:color w:val="000000"/>
          <w:u w:color="000000"/>
        </w:rPr>
        <w:t>Kalkulacja Ceny</w:t>
      </w:r>
    </w:p>
    <w:p w14:paraId="2C75F825" w14:textId="77777777" w:rsidR="00504550" w:rsidRPr="00C02700" w:rsidRDefault="00504550" w:rsidP="00504550">
      <w:pPr>
        <w:spacing w:before="120" w:after="120"/>
        <w:jc w:val="center"/>
        <w:rPr>
          <w:b/>
          <w:u w:color="000000"/>
        </w:rPr>
      </w:pPr>
      <w:r w:rsidRPr="00C02700">
        <w:rPr>
          <w:b/>
          <w:u w:color="000000"/>
        </w:rPr>
        <w:t>do Zapytania ofertowego w ramach zamówienia, którego wartość nie przekracza kwoty 130 000 złotych</w:t>
      </w:r>
    </w:p>
    <w:p w14:paraId="44BD7843" w14:textId="77777777" w:rsidR="00504550" w:rsidRPr="00DA7242" w:rsidRDefault="00504550" w:rsidP="00504550">
      <w:pPr>
        <w:pStyle w:val="Akapitzlist2"/>
        <w:numPr>
          <w:ilvl w:val="0"/>
          <w:numId w:val="1"/>
        </w:numPr>
        <w:spacing w:after="0" w:line="360" w:lineRule="auto"/>
        <w:ind w:left="357" w:hanging="357"/>
        <w:jc w:val="both"/>
        <w:rPr>
          <w:rFonts w:ascii="Times New Roman" w:hAnsi="Times New Roman" w:cs="Times New Roman"/>
        </w:rPr>
      </w:pPr>
      <w:r w:rsidRPr="00DA7242">
        <w:rPr>
          <w:rFonts w:ascii="Times New Roman" w:hAnsi="Times New Roman" w:cs="Times New Roman"/>
        </w:rPr>
        <w:t xml:space="preserve">Oferta złożona w drodze zapytania ofertowego o udzielenie zamówienia publicznego na: </w:t>
      </w:r>
    </w:p>
    <w:p w14:paraId="38645BBB" w14:textId="42B1ACC3" w:rsidR="00504550" w:rsidRDefault="00C02700" w:rsidP="00762BC8">
      <w:pPr>
        <w:pStyle w:val="Akapitzlist2"/>
        <w:spacing w:after="0" w:line="240" w:lineRule="auto"/>
        <w:ind w:left="0"/>
        <w:jc w:val="both"/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</w:pPr>
      <w:r w:rsidRPr="00C02700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„</w:t>
      </w:r>
      <w:r w:rsidR="00762BC8" w:rsidRPr="00762BC8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Przeprowadzenie kursu ArchiCAD z ARTLANTIS i projektowaniem wnętrz dla uczestników projektu Zawód jutra – wsparcie edukacji zawodowej w Zabrzu</w:t>
      </w:r>
      <w:r w:rsidR="00F374A6" w:rsidRPr="00F374A6">
        <w:rPr>
          <w:rFonts w:ascii="Times New Roman" w:hAnsi="Times New Roman" w:cs="Times New Roman"/>
          <w:b/>
          <w:color w:val="000000"/>
          <w:sz w:val="24"/>
          <w:szCs w:val="24"/>
          <w:u w:color="000000"/>
          <w:lang w:eastAsia="pl-PL"/>
        </w:rPr>
        <w:t>”</w:t>
      </w:r>
    </w:p>
    <w:p w14:paraId="353D97F9" w14:textId="16FBEAD9" w:rsidR="00931284" w:rsidRDefault="00931284" w:rsidP="00762BC8">
      <w:pPr>
        <w:pStyle w:val="Akapitzlist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u w:color="000000"/>
        </w:rPr>
      </w:pPr>
    </w:p>
    <w:p w14:paraId="596D53EF" w14:textId="77777777" w:rsidR="00931284" w:rsidRPr="00DA7242" w:rsidRDefault="00931284" w:rsidP="00762BC8">
      <w:pPr>
        <w:pStyle w:val="Akapitzlist2"/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</w:rPr>
      </w:pPr>
    </w:p>
    <w:tbl>
      <w:tblPr>
        <w:tblW w:w="9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"/>
        <w:gridCol w:w="778"/>
        <w:gridCol w:w="2749"/>
        <w:gridCol w:w="312"/>
        <w:gridCol w:w="1676"/>
        <w:gridCol w:w="415"/>
        <w:gridCol w:w="812"/>
        <w:gridCol w:w="867"/>
        <w:gridCol w:w="805"/>
        <w:gridCol w:w="750"/>
        <w:gridCol w:w="694"/>
      </w:tblGrid>
      <w:tr w:rsidR="00E63A12" w14:paraId="23792632" w14:textId="77777777" w:rsidTr="00E63A12">
        <w:tc>
          <w:tcPr>
            <w:tcW w:w="828" w:type="dxa"/>
            <w:gridSpan w:val="2"/>
            <w:shd w:val="clear" w:color="auto" w:fill="auto"/>
            <w:vAlign w:val="center"/>
          </w:tcPr>
          <w:p w14:paraId="4EC597C9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Lp.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0D5CE1A6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Przedmiot zamówienia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3F4958CC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Ilość sztuk</w:t>
            </w:r>
            <w:r>
              <w:t>/zestawów/osób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7BE06C7D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Cena jednostkowa netto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BAEE434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Wartość netto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2F759534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Stawka VAT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4CE9BE89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Kwota VAT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3E3F7505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  <w:r w:rsidRPr="00B27C5C">
              <w:t>Cena brutto</w:t>
            </w:r>
          </w:p>
        </w:tc>
      </w:tr>
      <w:tr w:rsidR="00E63A12" w:rsidRPr="00171482" w14:paraId="0DDB88D1" w14:textId="77777777" w:rsidTr="00E63A12">
        <w:tc>
          <w:tcPr>
            <w:tcW w:w="828" w:type="dxa"/>
            <w:gridSpan w:val="2"/>
            <w:shd w:val="clear" w:color="auto" w:fill="auto"/>
            <w:vAlign w:val="center"/>
          </w:tcPr>
          <w:p w14:paraId="79BB1CC9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1.</w:t>
            </w:r>
          </w:p>
        </w:tc>
        <w:tc>
          <w:tcPr>
            <w:tcW w:w="2749" w:type="dxa"/>
            <w:shd w:val="clear" w:color="auto" w:fill="auto"/>
            <w:vAlign w:val="center"/>
          </w:tcPr>
          <w:p w14:paraId="1A4C35F2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2.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78BE402E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3.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35B1188D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4.</w:t>
            </w:r>
          </w:p>
        </w:tc>
        <w:tc>
          <w:tcPr>
            <w:tcW w:w="867" w:type="dxa"/>
            <w:shd w:val="clear" w:color="auto" w:fill="auto"/>
            <w:vAlign w:val="center"/>
          </w:tcPr>
          <w:p w14:paraId="6607AC2B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5.</w:t>
            </w:r>
          </w:p>
        </w:tc>
        <w:tc>
          <w:tcPr>
            <w:tcW w:w="805" w:type="dxa"/>
            <w:shd w:val="clear" w:color="auto" w:fill="auto"/>
            <w:vAlign w:val="center"/>
          </w:tcPr>
          <w:p w14:paraId="4F64CA62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6.</w:t>
            </w:r>
          </w:p>
        </w:tc>
        <w:tc>
          <w:tcPr>
            <w:tcW w:w="750" w:type="dxa"/>
            <w:shd w:val="clear" w:color="auto" w:fill="auto"/>
            <w:vAlign w:val="center"/>
          </w:tcPr>
          <w:p w14:paraId="68B4E67E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7.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7EFB6841" w14:textId="77777777" w:rsidR="00E63A12" w:rsidRPr="00171482" w:rsidRDefault="00E63A12" w:rsidP="00AB0317">
            <w:pPr>
              <w:pStyle w:val="Tekstpodstawowywcity"/>
              <w:ind w:left="0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171482">
              <w:rPr>
                <w:b/>
                <w:bCs/>
                <w:i/>
                <w:iCs/>
                <w:sz w:val="18"/>
                <w:szCs w:val="18"/>
              </w:rPr>
              <w:t>8.</w:t>
            </w:r>
          </w:p>
        </w:tc>
      </w:tr>
      <w:tr w:rsidR="00E63A12" w14:paraId="6A98DF72" w14:textId="77777777" w:rsidTr="00E63A12">
        <w:tc>
          <w:tcPr>
            <w:tcW w:w="828" w:type="dxa"/>
            <w:gridSpan w:val="2"/>
            <w:shd w:val="clear" w:color="auto" w:fill="auto"/>
            <w:vAlign w:val="center"/>
          </w:tcPr>
          <w:p w14:paraId="3A1C6F80" w14:textId="77777777" w:rsidR="00E63A12" w:rsidRPr="00B27C5C" w:rsidRDefault="00E63A12" w:rsidP="00AB0317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6FEE5677" w14:textId="370EF9D4" w:rsidR="00E63A12" w:rsidRPr="00762BC8" w:rsidRDefault="00E63A12" w:rsidP="00AB0317">
            <w:pPr>
              <w:pStyle w:val="Tekstpodstawowywcity"/>
              <w:ind w:left="0"/>
              <w:rPr>
                <w:b/>
              </w:rPr>
            </w:pPr>
            <w:r w:rsidRPr="00762BC8">
              <w:rPr>
                <w:b/>
              </w:rPr>
              <w:t xml:space="preserve">kurs </w:t>
            </w:r>
            <w:r w:rsidR="00762BC8" w:rsidRPr="00762BC8">
              <w:rPr>
                <w:b/>
              </w:rPr>
              <w:t>ArchiCAD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257812AF" w14:textId="417907CF" w:rsidR="00E63A12" w:rsidRPr="00B27C5C" w:rsidRDefault="00F374A6" w:rsidP="00AB0317">
            <w:pPr>
              <w:pStyle w:val="Tekstpodstawowywcity"/>
              <w:ind w:left="0"/>
              <w:jc w:val="center"/>
            </w:pPr>
            <w:r>
              <w:t>13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0A719C5E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43887EFE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667C9CA1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5591BBD5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52DFB112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</w:tr>
      <w:tr w:rsidR="00E63A12" w14:paraId="06A2F52B" w14:textId="77777777" w:rsidTr="00E63A12">
        <w:trPr>
          <w:trHeight w:val="421"/>
        </w:trPr>
        <w:tc>
          <w:tcPr>
            <w:tcW w:w="828" w:type="dxa"/>
            <w:gridSpan w:val="2"/>
            <w:shd w:val="clear" w:color="auto" w:fill="auto"/>
            <w:vAlign w:val="center"/>
          </w:tcPr>
          <w:p w14:paraId="231DE3C3" w14:textId="77777777" w:rsidR="00E63A12" w:rsidRPr="00B27C5C" w:rsidRDefault="00E63A12" w:rsidP="00AB0317">
            <w:pPr>
              <w:pStyle w:val="Tekstpodstawowywcity"/>
              <w:numPr>
                <w:ilvl w:val="0"/>
                <w:numId w:val="35"/>
              </w:numPr>
              <w:suppressAutoHyphens w:val="0"/>
              <w:spacing w:after="0"/>
            </w:pPr>
          </w:p>
        </w:tc>
        <w:tc>
          <w:tcPr>
            <w:tcW w:w="2749" w:type="dxa"/>
            <w:shd w:val="clear" w:color="auto" w:fill="auto"/>
            <w:vAlign w:val="center"/>
          </w:tcPr>
          <w:p w14:paraId="439D2707" w14:textId="29B90A31" w:rsidR="00E63A12" w:rsidRPr="00762BC8" w:rsidRDefault="00762BC8" w:rsidP="00B30742">
            <w:pPr>
              <w:pStyle w:val="Tekstpodstawowywcity"/>
              <w:ind w:left="0"/>
              <w:rPr>
                <w:b/>
              </w:rPr>
            </w:pPr>
            <w:r w:rsidRPr="00762BC8">
              <w:rPr>
                <w:b/>
              </w:rPr>
              <w:t xml:space="preserve">Materiały edukacyjne </w:t>
            </w:r>
            <w:r w:rsidR="00B30742">
              <w:rPr>
                <w:b/>
              </w:rPr>
              <w:t>dla uczestników</w:t>
            </w:r>
          </w:p>
        </w:tc>
        <w:tc>
          <w:tcPr>
            <w:tcW w:w="1988" w:type="dxa"/>
            <w:gridSpan w:val="2"/>
            <w:shd w:val="clear" w:color="auto" w:fill="auto"/>
            <w:vAlign w:val="center"/>
          </w:tcPr>
          <w:p w14:paraId="7EEF1713" w14:textId="784E02BD" w:rsidR="00E63A12" w:rsidRDefault="00F374A6" w:rsidP="00AB0317">
            <w:pPr>
              <w:pStyle w:val="Tekstpodstawowywcity"/>
              <w:ind w:left="0"/>
              <w:jc w:val="center"/>
            </w:pPr>
            <w:r>
              <w:t>13</w:t>
            </w:r>
          </w:p>
        </w:tc>
        <w:tc>
          <w:tcPr>
            <w:tcW w:w="1227" w:type="dxa"/>
            <w:gridSpan w:val="2"/>
            <w:shd w:val="clear" w:color="auto" w:fill="auto"/>
            <w:vAlign w:val="center"/>
          </w:tcPr>
          <w:p w14:paraId="35552472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67" w:type="dxa"/>
            <w:shd w:val="clear" w:color="auto" w:fill="auto"/>
            <w:vAlign w:val="center"/>
          </w:tcPr>
          <w:p w14:paraId="1E63FCA9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805" w:type="dxa"/>
            <w:shd w:val="clear" w:color="auto" w:fill="auto"/>
            <w:vAlign w:val="center"/>
          </w:tcPr>
          <w:p w14:paraId="7CE0B1AA" w14:textId="77777777" w:rsidR="00E63A12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750" w:type="dxa"/>
            <w:shd w:val="clear" w:color="auto" w:fill="auto"/>
            <w:vAlign w:val="center"/>
          </w:tcPr>
          <w:p w14:paraId="530CB188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  <w:tc>
          <w:tcPr>
            <w:tcW w:w="694" w:type="dxa"/>
            <w:shd w:val="clear" w:color="auto" w:fill="auto"/>
            <w:vAlign w:val="center"/>
          </w:tcPr>
          <w:p w14:paraId="2903821A" w14:textId="77777777" w:rsidR="00E63A12" w:rsidRPr="00B27C5C" w:rsidRDefault="00E63A12" w:rsidP="00AB0317">
            <w:pPr>
              <w:pStyle w:val="Tekstpodstawowywcity"/>
              <w:ind w:left="0"/>
              <w:jc w:val="center"/>
            </w:pPr>
          </w:p>
        </w:tc>
      </w:tr>
      <w:tr w:rsidR="00E63A12" w14:paraId="56879F54" w14:textId="77777777" w:rsidTr="00E63A12">
        <w:trPr>
          <w:trHeight w:val="439"/>
        </w:trPr>
        <w:tc>
          <w:tcPr>
            <w:tcW w:w="9214" w:type="dxa"/>
            <w:gridSpan w:val="10"/>
            <w:shd w:val="clear" w:color="auto" w:fill="auto"/>
            <w:vAlign w:val="center"/>
          </w:tcPr>
          <w:p w14:paraId="47A66E7D" w14:textId="7E41F06E" w:rsidR="00E63A12" w:rsidRPr="00B27C5C" w:rsidRDefault="00E63A12" w:rsidP="00AB0317">
            <w:pPr>
              <w:pStyle w:val="Tekstpodstawowywcity"/>
              <w:ind w:left="0"/>
              <w:jc w:val="right"/>
              <w:rPr>
                <w:b/>
              </w:rPr>
            </w:pPr>
            <w:r w:rsidRPr="00B27C5C">
              <w:rPr>
                <w:b/>
              </w:rPr>
              <w:t>Razem brutto (poz. 1-</w:t>
            </w:r>
            <w:r w:rsidR="00931284">
              <w:rPr>
                <w:b/>
              </w:rPr>
              <w:t>2</w:t>
            </w:r>
            <w:r w:rsidRPr="00B27C5C">
              <w:rPr>
                <w:b/>
              </w:rPr>
              <w:t>)</w:t>
            </w:r>
          </w:p>
        </w:tc>
        <w:tc>
          <w:tcPr>
            <w:tcW w:w="694" w:type="dxa"/>
            <w:shd w:val="clear" w:color="auto" w:fill="auto"/>
            <w:vAlign w:val="center"/>
          </w:tcPr>
          <w:p w14:paraId="56E97DB0" w14:textId="77777777" w:rsidR="00E63A12" w:rsidRPr="00B27C5C" w:rsidRDefault="00E63A12" w:rsidP="00AB0317">
            <w:pPr>
              <w:pStyle w:val="Tekstpodstawowywcity"/>
              <w:ind w:left="0"/>
            </w:pPr>
          </w:p>
        </w:tc>
      </w:tr>
      <w:tr w:rsidR="00E63A12" w:rsidRPr="00DA7242" w14:paraId="4DDE5614" w14:textId="77777777" w:rsidTr="00E63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50" w:type="dxa"/>
        </w:trPr>
        <w:tc>
          <w:tcPr>
            <w:tcW w:w="3839" w:type="dxa"/>
            <w:gridSpan w:val="3"/>
          </w:tcPr>
          <w:p w14:paraId="2BF843EA" w14:textId="77777777" w:rsidR="00E63A12" w:rsidRDefault="00E63A12" w:rsidP="00AB0317">
            <w:pPr>
              <w:jc w:val="both"/>
            </w:pPr>
          </w:p>
          <w:p w14:paraId="6E523F26" w14:textId="77777777" w:rsidR="00E63A12" w:rsidRPr="00DA7242" w:rsidRDefault="00E63A12" w:rsidP="00AB0317">
            <w:pPr>
              <w:ind w:left="360" w:hanging="360"/>
              <w:jc w:val="both"/>
            </w:pPr>
          </w:p>
          <w:p w14:paraId="644D7828" w14:textId="77777777" w:rsidR="00E63A12" w:rsidRPr="00DA7242" w:rsidRDefault="00E63A12" w:rsidP="00AB0317">
            <w:pPr>
              <w:ind w:left="360" w:hanging="360"/>
              <w:jc w:val="both"/>
            </w:pPr>
          </w:p>
          <w:p w14:paraId="0B079158" w14:textId="77777777" w:rsidR="00E63A12" w:rsidRPr="00DA7242" w:rsidRDefault="00E63A12" w:rsidP="00AB0317">
            <w:pPr>
              <w:jc w:val="both"/>
            </w:pPr>
          </w:p>
          <w:p w14:paraId="3C5F8548" w14:textId="77777777" w:rsidR="00E63A12" w:rsidRPr="00DA7242" w:rsidRDefault="00E63A12" w:rsidP="00AB0317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3788EA5B" w14:textId="77777777" w:rsidR="00E63A12" w:rsidRPr="00DA7242" w:rsidRDefault="00E63A12" w:rsidP="00AB0317">
            <w:pPr>
              <w:ind w:left="360" w:hanging="360"/>
              <w:jc w:val="center"/>
            </w:pPr>
            <w:r w:rsidRPr="00DA7242">
              <w:t>miejscowość i data</w:t>
            </w:r>
          </w:p>
        </w:tc>
        <w:tc>
          <w:tcPr>
            <w:tcW w:w="2091" w:type="dxa"/>
            <w:gridSpan w:val="2"/>
          </w:tcPr>
          <w:p w14:paraId="1A937EAD" w14:textId="77777777" w:rsidR="00E63A12" w:rsidRPr="00DA7242" w:rsidRDefault="00E63A12" w:rsidP="00AB0317"/>
          <w:p w14:paraId="276F6F9E" w14:textId="28015453" w:rsidR="00E63A12" w:rsidRDefault="00E63A12" w:rsidP="00AB0317"/>
          <w:p w14:paraId="560CB809" w14:textId="40FD20D7" w:rsidR="00475590" w:rsidRDefault="00475590" w:rsidP="00AB0317"/>
          <w:p w14:paraId="49E19D57" w14:textId="6F5DE626" w:rsidR="00475590" w:rsidRDefault="00475590" w:rsidP="00AB0317"/>
          <w:p w14:paraId="00532DF4" w14:textId="12169DB8" w:rsidR="00475590" w:rsidRDefault="00475590" w:rsidP="00AB0317"/>
          <w:p w14:paraId="08AD588A" w14:textId="77777777" w:rsidR="00475590" w:rsidRPr="00DA7242" w:rsidRDefault="00475590" w:rsidP="00AB0317"/>
          <w:p w14:paraId="7919BFC9" w14:textId="77777777" w:rsidR="00E63A12" w:rsidRPr="00DA7242" w:rsidRDefault="00E63A12" w:rsidP="00AB0317"/>
          <w:p w14:paraId="6BDF757B" w14:textId="77777777" w:rsidR="00E63A12" w:rsidRPr="00DA7242" w:rsidRDefault="00E63A12" w:rsidP="00AB0317">
            <w:pPr>
              <w:jc w:val="both"/>
            </w:pPr>
          </w:p>
        </w:tc>
        <w:tc>
          <w:tcPr>
            <w:tcW w:w="3928" w:type="dxa"/>
            <w:gridSpan w:val="5"/>
            <w:vAlign w:val="bottom"/>
          </w:tcPr>
          <w:p w14:paraId="76AAEC70" w14:textId="77777777" w:rsidR="00E63A12" w:rsidRPr="00DA7242" w:rsidRDefault="00E63A12" w:rsidP="00AB0317">
            <w:pPr>
              <w:ind w:left="360" w:hanging="360"/>
              <w:jc w:val="center"/>
            </w:pPr>
            <w:r w:rsidRPr="00DA7242">
              <w:t>……………………………………</w:t>
            </w:r>
          </w:p>
          <w:p w14:paraId="163D6F2A" w14:textId="77777777" w:rsidR="00E63A12" w:rsidRPr="00DA7242" w:rsidRDefault="00E63A12" w:rsidP="00AB0317">
            <w:pPr>
              <w:jc w:val="center"/>
            </w:pPr>
            <w:r w:rsidRPr="00DA7242">
              <w:t>Podpis wraz pieczęcią osoby uprawnionej do reprezentowania Wykonawcy</w:t>
            </w:r>
          </w:p>
        </w:tc>
      </w:tr>
      <w:tr w:rsidR="00504550" w:rsidRPr="00DA7242" w14:paraId="187332CB" w14:textId="77777777" w:rsidTr="00E63A1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1E0" w:firstRow="1" w:lastRow="1" w:firstColumn="1" w:lastColumn="1" w:noHBand="0" w:noVBand="0"/>
        </w:tblPrEx>
        <w:trPr>
          <w:gridAfter w:val="1"/>
          <w:wAfter w:w="694" w:type="dxa"/>
        </w:trPr>
        <w:tc>
          <w:tcPr>
            <w:tcW w:w="3577" w:type="dxa"/>
            <w:gridSpan w:val="3"/>
          </w:tcPr>
          <w:p w14:paraId="769C5787" w14:textId="088D18E9" w:rsidR="00504550" w:rsidRPr="00DA7242" w:rsidRDefault="00504550" w:rsidP="00B276EA">
            <w:pPr>
              <w:ind w:left="360" w:hanging="360"/>
              <w:jc w:val="center"/>
            </w:pPr>
          </w:p>
        </w:tc>
        <w:tc>
          <w:tcPr>
            <w:tcW w:w="1988" w:type="dxa"/>
            <w:gridSpan w:val="2"/>
          </w:tcPr>
          <w:p w14:paraId="469987C8" w14:textId="77777777" w:rsidR="00504550" w:rsidRPr="00DA7242" w:rsidRDefault="00504550" w:rsidP="00B276EA">
            <w:pPr>
              <w:jc w:val="both"/>
            </w:pPr>
          </w:p>
        </w:tc>
        <w:tc>
          <w:tcPr>
            <w:tcW w:w="3649" w:type="dxa"/>
            <w:gridSpan w:val="5"/>
            <w:vAlign w:val="bottom"/>
          </w:tcPr>
          <w:p w14:paraId="54388C82" w14:textId="200C079F" w:rsidR="00504550" w:rsidRPr="00DA7242" w:rsidRDefault="00504550" w:rsidP="00B276EA">
            <w:pPr>
              <w:jc w:val="center"/>
            </w:pPr>
          </w:p>
        </w:tc>
      </w:tr>
    </w:tbl>
    <w:p w14:paraId="167047E0" w14:textId="77777777" w:rsidR="00504550" w:rsidRPr="00DA7242" w:rsidRDefault="00504550" w:rsidP="00504550">
      <w:pPr>
        <w:tabs>
          <w:tab w:val="left" w:pos="1545"/>
        </w:tabs>
      </w:pPr>
    </w:p>
    <w:p w14:paraId="6C8223B4" w14:textId="77777777" w:rsidR="00504550" w:rsidRPr="00DA7242" w:rsidRDefault="00504550" w:rsidP="00504550">
      <w:pPr>
        <w:tabs>
          <w:tab w:val="left" w:pos="2925"/>
        </w:tabs>
        <w:jc w:val="both"/>
      </w:pPr>
    </w:p>
    <w:p w14:paraId="57A0AD98" w14:textId="77777777" w:rsidR="00CD440B" w:rsidRPr="003A3A11" w:rsidRDefault="00CD440B" w:rsidP="003A3A11">
      <w:pPr>
        <w:jc w:val="right"/>
      </w:pPr>
    </w:p>
    <w:sectPr w:rsidR="00CD440B" w:rsidRPr="003A3A11" w:rsidSect="007131A4">
      <w:headerReference w:type="default" r:id="rId8"/>
      <w:footerReference w:type="default" r:id="rId9"/>
      <w:pgSz w:w="11906" w:h="16838"/>
      <w:pgMar w:top="851" w:right="1418" w:bottom="851" w:left="1418" w:header="284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F5E2DE" w14:textId="77777777" w:rsidR="00A669E0" w:rsidRDefault="00A669E0" w:rsidP="001875B7">
      <w:r>
        <w:separator/>
      </w:r>
    </w:p>
  </w:endnote>
  <w:endnote w:type="continuationSeparator" w:id="0">
    <w:p w14:paraId="69F4DCCE" w14:textId="77777777" w:rsidR="00A669E0" w:rsidRDefault="00A669E0" w:rsidP="00187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font291"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D2907" w14:textId="06E9E704" w:rsidR="00C02700" w:rsidRDefault="00F374A6">
    <w:pPr>
      <w:pStyle w:val="Stopka"/>
    </w:pPr>
    <w:r>
      <w:rPr>
        <w:noProof/>
      </w:rPr>
      <w:drawing>
        <wp:inline distT="0" distB="0" distL="0" distR="0" wp14:anchorId="565026B2" wp14:editId="5BE954E0">
          <wp:extent cx="5676900" cy="466725"/>
          <wp:effectExtent l="0" t="0" r="0" b="9525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6900" cy="46672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4E1438" w14:textId="77777777" w:rsidR="00A669E0" w:rsidRDefault="00A669E0" w:rsidP="001875B7">
      <w:r>
        <w:separator/>
      </w:r>
    </w:p>
  </w:footnote>
  <w:footnote w:type="continuationSeparator" w:id="0">
    <w:p w14:paraId="27FDD134" w14:textId="77777777" w:rsidR="00A669E0" w:rsidRDefault="00A669E0" w:rsidP="00187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FBC1AD" w14:textId="20080BFC" w:rsidR="005331EB" w:rsidRDefault="00C02700">
    <w:pPr>
      <w:pStyle w:val="Nagwek"/>
    </w:pPr>
    <w:r w:rsidRPr="000E2E03">
      <w:rPr>
        <w:noProof/>
      </w:rPr>
      <w:drawing>
        <wp:inline distT="0" distB="0" distL="0" distR="0" wp14:anchorId="0FE6B313" wp14:editId="53BD4B8C">
          <wp:extent cx="5400675" cy="50482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2" w15:restartNumberingAfterBreak="0">
    <w:nsid w:val="00000004"/>
    <w:multiLevelType w:val="multilevel"/>
    <w:tmpl w:val="00000004"/>
    <w:name w:val="WWNum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lowerLetter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" w15:restartNumberingAfterBreak="0">
    <w:nsid w:val="00000005"/>
    <w:multiLevelType w:val="multilevel"/>
    <w:tmpl w:val="00000005"/>
    <w:name w:val="WWNum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00000A"/>
      </w:rPr>
    </w:lvl>
    <w:lvl w:ilvl="1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Arial" w:hAnsi="Arial"/>
        <w:color w:val="00000A"/>
      </w:rPr>
    </w:lvl>
    <w:lvl w:ilvl="2">
      <w:start w:val="1"/>
      <w:numFmt w:val="lowerRoman"/>
      <w:lvlText w:val="%2.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4" w15:restartNumberingAfterBreak="0">
    <w:nsid w:val="00000006"/>
    <w:multiLevelType w:val="multilevel"/>
    <w:tmpl w:val="00000006"/>
    <w:name w:val="WWNum9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 w15:restartNumberingAfterBreak="0">
    <w:nsid w:val="00000007"/>
    <w:multiLevelType w:val="multilevel"/>
    <w:tmpl w:val="00000007"/>
    <w:name w:val="WWNum10"/>
    <w:lvl w:ilvl="0">
      <w:start w:val="1"/>
      <w:numFmt w:val="lowerLetter"/>
      <w:lvlText w:val="%1."/>
      <w:lvlJc w:val="center"/>
      <w:pPr>
        <w:tabs>
          <w:tab w:val="num" w:pos="1571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6" w15:restartNumberingAfterBreak="0">
    <w:nsid w:val="00000008"/>
    <w:multiLevelType w:val="multilevel"/>
    <w:tmpl w:val="00000008"/>
    <w:name w:val="WWNum11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1">
      <w:start w:val="1"/>
      <w:numFmt w:val="lowerLetter"/>
      <w:lvlText w:val="%2."/>
      <w:lvlJc w:val="center"/>
      <w:pPr>
        <w:tabs>
          <w:tab w:val="num" w:pos="1571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00000009"/>
    <w:multiLevelType w:val="multilevel"/>
    <w:tmpl w:val="00000009"/>
    <w:name w:val="WW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2.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2.%3.%4.%5.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2.%3.%4.%5.%6.%7.%8.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Num13"/>
    <w:lvl w:ilvl="0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9" w15:restartNumberingAfterBreak="0">
    <w:nsid w:val="0000000C"/>
    <w:multiLevelType w:val="multilevel"/>
    <w:tmpl w:val="0000000C"/>
    <w:name w:val="WWNum2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000000D"/>
    <w:multiLevelType w:val="multilevel"/>
    <w:tmpl w:val="0000000D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0E"/>
    <w:multiLevelType w:val="multilevel"/>
    <w:tmpl w:val="0000000E"/>
    <w:name w:val="WWNum30"/>
    <w:lvl w:ilvl="0">
      <w:start w:val="1"/>
      <w:numFmt w:val="bullet"/>
      <w:lvlText w:val="-"/>
      <w:lvlJc w:val="left"/>
      <w:pPr>
        <w:tabs>
          <w:tab w:val="num" w:pos="0"/>
        </w:tabs>
        <w:ind w:left="1140" w:hanging="360"/>
      </w:pPr>
      <w:rPr>
        <w:rFonts w:ascii="Segoe UI" w:hAnsi="Segoe UI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6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0" w:hanging="360"/>
      </w:pPr>
      <w:rPr>
        <w:rFonts w:ascii="Wingdings" w:hAnsi="Wingdings"/>
      </w:rPr>
    </w:lvl>
  </w:abstractNum>
  <w:abstractNum w:abstractNumId="12" w15:restartNumberingAfterBreak="0">
    <w:nsid w:val="0BDA6787"/>
    <w:multiLevelType w:val="hybridMultilevel"/>
    <w:tmpl w:val="CC927C5C"/>
    <w:lvl w:ilvl="0" w:tplc="C7A49B30">
      <w:start w:val="1"/>
      <w:numFmt w:val="upperRoman"/>
      <w:lvlText w:val="%1."/>
      <w:lvlJc w:val="right"/>
      <w:pPr>
        <w:ind w:left="720" w:hanging="360"/>
      </w:pPr>
      <w:rPr>
        <w:b/>
        <w:bCs/>
      </w:rPr>
    </w:lvl>
    <w:lvl w:ilvl="1" w:tplc="327AB99C">
      <w:start w:val="200"/>
      <w:numFmt w:val="bullet"/>
      <w:lvlText w:val=""/>
      <w:lvlJc w:val="left"/>
      <w:pPr>
        <w:ind w:left="1440" w:hanging="360"/>
      </w:pPr>
      <w:rPr>
        <w:rFonts w:ascii="Symbol" w:eastAsia="Times New Roman" w:hAnsi="Symbol" w:cs="Calibri"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F8A5D14"/>
    <w:multiLevelType w:val="hybridMultilevel"/>
    <w:tmpl w:val="06FEA8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1B6929"/>
    <w:multiLevelType w:val="hybridMultilevel"/>
    <w:tmpl w:val="C78E3E4A"/>
    <w:lvl w:ilvl="0" w:tplc="59F6AFFE">
      <w:start w:val="1"/>
      <w:numFmt w:val="decimal"/>
      <w:lvlText w:val="%1."/>
      <w:lvlJc w:val="left"/>
      <w:pPr>
        <w:ind w:left="15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0" w:hanging="360"/>
      </w:pPr>
    </w:lvl>
    <w:lvl w:ilvl="2" w:tplc="0415001B" w:tentative="1">
      <w:start w:val="1"/>
      <w:numFmt w:val="lowerRoman"/>
      <w:lvlText w:val="%3."/>
      <w:lvlJc w:val="right"/>
      <w:pPr>
        <w:ind w:left="2940" w:hanging="180"/>
      </w:pPr>
    </w:lvl>
    <w:lvl w:ilvl="3" w:tplc="0415000F" w:tentative="1">
      <w:start w:val="1"/>
      <w:numFmt w:val="decimal"/>
      <w:lvlText w:val="%4."/>
      <w:lvlJc w:val="left"/>
      <w:pPr>
        <w:ind w:left="3660" w:hanging="360"/>
      </w:pPr>
    </w:lvl>
    <w:lvl w:ilvl="4" w:tplc="04150019" w:tentative="1">
      <w:start w:val="1"/>
      <w:numFmt w:val="lowerLetter"/>
      <w:lvlText w:val="%5."/>
      <w:lvlJc w:val="left"/>
      <w:pPr>
        <w:ind w:left="4380" w:hanging="360"/>
      </w:pPr>
    </w:lvl>
    <w:lvl w:ilvl="5" w:tplc="0415001B" w:tentative="1">
      <w:start w:val="1"/>
      <w:numFmt w:val="lowerRoman"/>
      <w:lvlText w:val="%6."/>
      <w:lvlJc w:val="right"/>
      <w:pPr>
        <w:ind w:left="5100" w:hanging="180"/>
      </w:pPr>
    </w:lvl>
    <w:lvl w:ilvl="6" w:tplc="0415000F" w:tentative="1">
      <w:start w:val="1"/>
      <w:numFmt w:val="decimal"/>
      <w:lvlText w:val="%7."/>
      <w:lvlJc w:val="left"/>
      <w:pPr>
        <w:ind w:left="5820" w:hanging="360"/>
      </w:pPr>
    </w:lvl>
    <w:lvl w:ilvl="7" w:tplc="04150019" w:tentative="1">
      <w:start w:val="1"/>
      <w:numFmt w:val="lowerLetter"/>
      <w:lvlText w:val="%8."/>
      <w:lvlJc w:val="left"/>
      <w:pPr>
        <w:ind w:left="6540" w:hanging="360"/>
      </w:pPr>
    </w:lvl>
    <w:lvl w:ilvl="8" w:tplc="0415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15" w15:restartNumberingAfterBreak="0">
    <w:nsid w:val="17901340"/>
    <w:multiLevelType w:val="hybridMultilevel"/>
    <w:tmpl w:val="77602E38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6" w15:restartNumberingAfterBreak="0">
    <w:nsid w:val="17D9100F"/>
    <w:multiLevelType w:val="hybridMultilevel"/>
    <w:tmpl w:val="70606F70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7" w15:restartNumberingAfterBreak="0">
    <w:nsid w:val="1E584007"/>
    <w:multiLevelType w:val="hybridMultilevel"/>
    <w:tmpl w:val="066E0DCC"/>
    <w:lvl w:ilvl="0" w:tplc="71E60B6A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224F68AA"/>
    <w:multiLevelType w:val="hybridMultilevel"/>
    <w:tmpl w:val="445E5A54"/>
    <w:lvl w:ilvl="0" w:tplc="04150001">
      <w:start w:val="1"/>
      <w:numFmt w:val="bullet"/>
      <w:lvlText w:val=""/>
      <w:lvlJc w:val="left"/>
      <w:pPr>
        <w:ind w:left="25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22CD3F66"/>
    <w:multiLevelType w:val="hybridMultilevel"/>
    <w:tmpl w:val="0360F95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253C1F9E"/>
    <w:multiLevelType w:val="hybridMultilevel"/>
    <w:tmpl w:val="CAD029A6"/>
    <w:lvl w:ilvl="0" w:tplc="16980D3A">
      <w:start w:val="1"/>
      <w:numFmt w:val="lowerLetter"/>
      <w:lvlText w:val="%1)"/>
      <w:lvlJc w:val="left"/>
      <w:pPr>
        <w:ind w:left="144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26AE1A76"/>
    <w:multiLevelType w:val="hybridMultilevel"/>
    <w:tmpl w:val="2E98FB50"/>
    <w:lvl w:ilvl="0" w:tplc="04150011">
      <w:start w:val="1"/>
      <w:numFmt w:val="decimal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22" w15:restartNumberingAfterBreak="0">
    <w:nsid w:val="2A0C3CAC"/>
    <w:multiLevelType w:val="hybridMultilevel"/>
    <w:tmpl w:val="ACB0642A"/>
    <w:lvl w:ilvl="0" w:tplc="9440FAF4">
      <w:start w:val="1"/>
      <w:numFmt w:val="lowerLetter"/>
      <w:lvlText w:val="%1)"/>
      <w:lvlJc w:val="left"/>
      <w:pPr>
        <w:ind w:left="216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3" w15:restartNumberingAfterBreak="0">
    <w:nsid w:val="2BBE5880"/>
    <w:multiLevelType w:val="hybridMultilevel"/>
    <w:tmpl w:val="12801782"/>
    <w:lvl w:ilvl="0" w:tplc="32E29908">
      <w:start w:val="1"/>
      <w:numFmt w:val="decimal"/>
      <w:lvlText w:val="%1."/>
      <w:lvlJc w:val="left"/>
      <w:pPr>
        <w:ind w:left="144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8971C1"/>
    <w:multiLevelType w:val="hybridMultilevel"/>
    <w:tmpl w:val="20A6D1CE"/>
    <w:lvl w:ilvl="0" w:tplc="6E9AA7D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30B5F10"/>
    <w:multiLevelType w:val="hybridMultilevel"/>
    <w:tmpl w:val="5956D112"/>
    <w:lvl w:ilvl="0" w:tplc="04150011">
      <w:start w:val="1"/>
      <w:numFmt w:val="decimal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6" w15:restartNumberingAfterBreak="0">
    <w:nsid w:val="385858DE"/>
    <w:multiLevelType w:val="hybridMultilevel"/>
    <w:tmpl w:val="F7AAD72E"/>
    <w:lvl w:ilvl="0" w:tplc="56F0CCF6">
      <w:start w:val="5"/>
      <w:numFmt w:val="upperLetter"/>
      <w:lvlText w:val="%1."/>
      <w:lvlJc w:val="left"/>
      <w:pPr>
        <w:ind w:left="2138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9901B71"/>
    <w:multiLevelType w:val="hybridMultilevel"/>
    <w:tmpl w:val="577A75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DC0B33"/>
    <w:multiLevelType w:val="hybridMultilevel"/>
    <w:tmpl w:val="779E576A"/>
    <w:lvl w:ilvl="0" w:tplc="5B4C0434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7E57C2"/>
    <w:multiLevelType w:val="hybridMultilevel"/>
    <w:tmpl w:val="36FE3908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1C90C57"/>
    <w:multiLevelType w:val="hybridMultilevel"/>
    <w:tmpl w:val="1F206E76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4DA44DB9"/>
    <w:multiLevelType w:val="hybridMultilevel"/>
    <w:tmpl w:val="C994C0EA"/>
    <w:lvl w:ilvl="0" w:tplc="B4769942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4FB224E0"/>
    <w:multiLevelType w:val="hybridMultilevel"/>
    <w:tmpl w:val="495A820C"/>
    <w:lvl w:ilvl="0" w:tplc="8D6872C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7343858"/>
    <w:multiLevelType w:val="hybridMultilevel"/>
    <w:tmpl w:val="8CAE70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B1803EF"/>
    <w:multiLevelType w:val="hybridMultilevel"/>
    <w:tmpl w:val="784EBB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EF65C4"/>
    <w:multiLevelType w:val="hybridMultilevel"/>
    <w:tmpl w:val="D6C4B6A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5E576E03"/>
    <w:multiLevelType w:val="hybridMultilevel"/>
    <w:tmpl w:val="8A0A1C7E"/>
    <w:lvl w:ilvl="0" w:tplc="8B98D3BE">
      <w:start w:val="3"/>
      <w:numFmt w:val="upperLetter"/>
      <w:lvlText w:val="%1."/>
      <w:lvlJc w:val="left"/>
      <w:pPr>
        <w:ind w:left="21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EF40AF4"/>
    <w:multiLevelType w:val="hybridMultilevel"/>
    <w:tmpl w:val="EE78FE42"/>
    <w:lvl w:ilvl="0" w:tplc="0415000F">
      <w:start w:val="1"/>
      <w:numFmt w:val="decimal"/>
      <w:lvlText w:val="%1."/>
      <w:lvlJc w:val="left"/>
      <w:pPr>
        <w:ind w:left="2280" w:hanging="360"/>
      </w:pPr>
    </w:lvl>
    <w:lvl w:ilvl="1" w:tplc="04150019" w:tentative="1">
      <w:start w:val="1"/>
      <w:numFmt w:val="lowerLetter"/>
      <w:lvlText w:val="%2."/>
      <w:lvlJc w:val="left"/>
      <w:pPr>
        <w:ind w:left="3000" w:hanging="360"/>
      </w:pPr>
    </w:lvl>
    <w:lvl w:ilvl="2" w:tplc="0415001B" w:tentative="1">
      <w:start w:val="1"/>
      <w:numFmt w:val="lowerRoman"/>
      <w:lvlText w:val="%3."/>
      <w:lvlJc w:val="right"/>
      <w:pPr>
        <w:ind w:left="3720" w:hanging="180"/>
      </w:pPr>
    </w:lvl>
    <w:lvl w:ilvl="3" w:tplc="0415000F" w:tentative="1">
      <w:start w:val="1"/>
      <w:numFmt w:val="decimal"/>
      <w:lvlText w:val="%4."/>
      <w:lvlJc w:val="left"/>
      <w:pPr>
        <w:ind w:left="4440" w:hanging="360"/>
      </w:pPr>
    </w:lvl>
    <w:lvl w:ilvl="4" w:tplc="04150019" w:tentative="1">
      <w:start w:val="1"/>
      <w:numFmt w:val="lowerLetter"/>
      <w:lvlText w:val="%5."/>
      <w:lvlJc w:val="left"/>
      <w:pPr>
        <w:ind w:left="5160" w:hanging="360"/>
      </w:pPr>
    </w:lvl>
    <w:lvl w:ilvl="5" w:tplc="0415001B" w:tentative="1">
      <w:start w:val="1"/>
      <w:numFmt w:val="lowerRoman"/>
      <w:lvlText w:val="%6."/>
      <w:lvlJc w:val="right"/>
      <w:pPr>
        <w:ind w:left="5880" w:hanging="180"/>
      </w:pPr>
    </w:lvl>
    <w:lvl w:ilvl="6" w:tplc="0415000F" w:tentative="1">
      <w:start w:val="1"/>
      <w:numFmt w:val="decimal"/>
      <w:lvlText w:val="%7."/>
      <w:lvlJc w:val="left"/>
      <w:pPr>
        <w:ind w:left="6600" w:hanging="360"/>
      </w:pPr>
    </w:lvl>
    <w:lvl w:ilvl="7" w:tplc="04150019" w:tentative="1">
      <w:start w:val="1"/>
      <w:numFmt w:val="lowerLetter"/>
      <w:lvlText w:val="%8."/>
      <w:lvlJc w:val="left"/>
      <w:pPr>
        <w:ind w:left="7320" w:hanging="360"/>
      </w:pPr>
    </w:lvl>
    <w:lvl w:ilvl="8" w:tplc="0415001B" w:tentative="1">
      <w:start w:val="1"/>
      <w:numFmt w:val="lowerRoman"/>
      <w:lvlText w:val="%9."/>
      <w:lvlJc w:val="right"/>
      <w:pPr>
        <w:ind w:left="8040" w:hanging="180"/>
      </w:pPr>
    </w:lvl>
  </w:abstractNum>
  <w:abstractNum w:abstractNumId="38" w15:restartNumberingAfterBreak="0">
    <w:nsid w:val="5F8F2949"/>
    <w:multiLevelType w:val="hybridMultilevel"/>
    <w:tmpl w:val="10DAF49E"/>
    <w:lvl w:ilvl="0" w:tplc="0415000F">
      <w:start w:val="1"/>
      <w:numFmt w:val="decimal"/>
      <w:lvlText w:val="%1.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39" w15:restartNumberingAfterBreak="0">
    <w:nsid w:val="60D461E4"/>
    <w:multiLevelType w:val="hybridMultilevel"/>
    <w:tmpl w:val="7DAEDA5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63F57352"/>
    <w:multiLevelType w:val="hybridMultilevel"/>
    <w:tmpl w:val="7DE43610"/>
    <w:lvl w:ilvl="0" w:tplc="51A0C468">
      <w:start w:val="1"/>
      <w:numFmt w:val="upperLetter"/>
      <w:lvlText w:val="%1."/>
      <w:lvlJc w:val="left"/>
      <w:pPr>
        <w:ind w:left="144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6ECF54D9"/>
    <w:multiLevelType w:val="hybridMultilevel"/>
    <w:tmpl w:val="A79695B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6F431C6A"/>
    <w:multiLevelType w:val="hybridMultilevel"/>
    <w:tmpl w:val="747294B0"/>
    <w:lvl w:ilvl="0" w:tplc="848C7952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E038FD"/>
    <w:multiLevelType w:val="hybridMultilevel"/>
    <w:tmpl w:val="18E2E54A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4" w15:restartNumberingAfterBreak="0">
    <w:nsid w:val="790C1116"/>
    <w:multiLevelType w:val="hybridMultilevel"/>
    <w:tmpl w:val="338CE82C"/>
    <w:lvl w:ilvl="0" w:tplc="04150017">
      <w:start w:val="1"/>
      <w:numFmt w:val="lowerLetter"/>
      <w:lvlText w:val="%1)"/>
      <w:lvlJc w:val="left"/>
      <w:pPr>
        <w:ind w:left="2138" w:hanging="360"/>
      </w:p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45" w15:restartNumberingAfterBreak="0">
    <w:nsid w:val="7C9B2C4F"/>
    <w:multiLevelType w:val="hybridMultilevel"/>
    <w:tmpl w:val="642ED236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7FC50AA0"/>
    <w:multiLevelType w:val="hybridMultilevel"/>
    <w:tmpl w:val="AD005F0E"/>
    <w:lvl w:ilvl="0" w:tplc="22766318">
      <w:start w:val="1"/>
      <w:numFmt w:val="decimal"/>
      <w:lvlText w:val="%1)"/>
      <w:lvlJc w:val="left"/>
      <w:pPr>
        <w:ind w:left="2138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2858" w:hanging="360"/>
      </w:pPr>
    </w:lvl>
    <w:lvl w:ilvl="2" w:tplc="0415001B" w:tentative="1">
      <w:start w:val="1"/>
      <w:numFmt w:val="lowerRoman"/>
      <w:lvlText w:val="%3."/>
      <w:lvlJc w:val="right"/>
      <w:pPr>
        <w:ind w:left="3578" w:hanging="180"/>
      </w:pPr>
    </w:lvl>
    <w:lvl w:ilvl="3" w:tplc="0415000F" w:tentative="1">
      <w:start w:val="1"/>
      <w:numFmt w:val="decimal"/>
      <w:lvlText w:val="%4."/>
      <w:lvlJc w:val="left"/>
      <w:pPr>
        <w:ind w:left="4298" w:hanging="360"/>
      </w:pPr>
    </w:lvl>
    <w:lvl w:ilvl="4" w:tplc="04150019" w:tentative="1">
      <w:start w:val="1"/>
      <w:numFmt w:val="lowerLetter"/>
      <w:lvlText w:val="%5."/>
      <w:lvlJc w:val="left"/>
      <w:pPr>
        <w:ind w:left="5018" w:hanging="360"/>
      </w:pPr>
    </w:lvl>
    <w:lvl w:ilvl="5" w:tplc="0415001B" w:tentative="1">
      <w:start w:val="1"/>
      <w:numFmt w:val="lowerRoman"/>
      <w:lvlText w:val="%6."/>
      <w:lvlJc w:val="right"/>
      <w:pPr>
        <w:ind w:left="5738" w:hanging="180"/>
      </w:pPr>
    </w:lvl>
    <w:lvl w:ilvl="6" w:tplc="0415000F" w:tentative="1">
      <w:start w:val="1"/>
      <w:numFmt w:val="decimal"/>
      <w:lvlText w:val="%7."/>
      <w:lvlJc w:val="left"/>
      <w:pPr>
        <w:ind w:left="6458" w:hanging="360"/>
      </w:pPr>
    </w:lvl>
    <w:lvl w:ilvl="7" w:tplc="04150019" w:tentative="1">
      <w:start w:val="1"/>
      <w:numFmt w:val="lowerLetter"/>
      <w:lvlText w:val="%8."/>
      <w:lvlJc w:val="left"/>
      <w:pPr>
        <w:ind w:left="7178" w:hanging="360"/>
      </w:pPr>
    </w:lvl>
    <w:lvl w:ilvl="8" w:tplc="0415001B" w:tentative="1">
      <w:start w:val="1"/>
      <w:numFmt w:val="lowerRoman"/>
      <w:lvlText w:val="%9."/>
      <w:lvlJc w:val="right"/>
      <w:pPr>
        <w:ind w:left="7898" w:hanging="180"/>
      </w:pPr>
    </w:lvl>
  </w:abstractNum>
  <w:num w:numId="1">
    <w:abstractNumId w:val="24"/>
  </w:num>
  <w:num w:numId="2">
    <w:abstractNumId w:val="41"/>
  </w:num>
  <w:num w:numId="3">
    <w:abstractNumId w:val="34"/>
  </w:num>
  <w:num w:numId="4">
    <w:abstractNumId w:val="12"/>
  </w:num>
  <w:num w:numId="5">
    <w:abstractNumId w:val="23"/>
  </w:num>
  <w:num w:numId="6">
    <w:abstractNumId w:val="32"/>
  </w:num>
  <w:num w:numId="7">
    <w:abstractNumId w:val="20"/>
  </w:num>
  <w:num w:numId="8">
    <w:abstractNumId w:val="17"/>
  </w:num>
  <w:num w:numId="9">
    <w:abstractNumId w:val="42"/>
  </w:num>
  <w:num w:numId="10">
    <w:abstractNumId w:val="27"/>
  </w:num>
  <w:num w:numId="11">
    <w:abstractNumId w:val="44"/>
  </w:num>
  <w:num w:numId="12">
    <w:abstractNumId w:val="39"/>
  </w:num>
  <w:num w:numId="13">
    <w:abstractNumId w:val="45"/>
  </w:num>
  <w:num w:numId="14">
    <w:abstractNumId w:val="40"/>
  </w:num>
  <w:num w:numId="15">
    <w:abstractNumId w:val="25"/>
  </w:num>
  <w:num w:numId="16">
    <w:abstractNumId w:val="36"/>
  </w:num>
  <w:num w:numId="17">
    <w:abstractNumId w:val="21"/>
  </w:num>
  <w:num w:numId="18">
    <w:abstractNumId w:val="15"/>
  </w:num>
  <w:num w:numId="19">
    <w:abstractNumId w:val="26"/>
  </w:num>
  <w:num w:numId="20">
    <w:abstractNumId w:val="37"/>
  </w:num>
  <w:num w:numId="21">
    <w:abstractNumId w:val="46"/>
  </w:num>
  <w:num w:numId="22">
    <w:abstractNumId w:val="38"/>
  </w:num>
  <w:num w:numId="23">
    <w:abstractNumId w:val="35"/>
  </w:num>
  <w:num w:numId="24">
    <w:abstractNumId w:val="19"/>
  </w:num>
  <w:num w:numId="25">
    <w:abstractNumId w:val="16"/>
  </w:num>
  <w:num w:numId="26">
    <w:abstractNumId w:val="22"/>
  </w:num>
  <w:num w:numId="27">
    <w:abstractNumId w:val="18"/>
  </w:num>
  <w:num w:numId="28">
    <w:abstractNumId w:val="14"/>
  </w:num>
  <w:num w:numId="29">
    <w:abstractNumId w:val="13"/>
  </w:num>
  <w:num w:numId="30">
    <w:abstractNumId w:val="33"/>
  </w:num>
  <w:num w:numId="31">
    <w:abstractNumId w:val="29"/>
  </w:num>
  <w:num w:numId="32">
    <w:abstractNumId w:val="31"/>
  </w:num>
  <w:num w:numId="33">
    <w:abstractNumId w:val="30"/>
  </w:num>
  <w:num w:numId="34">
    <w:abstractNumId w:val="43"/>
  </w:num>
  <w:num w:numId="35">
    <w:abstractNumId w:val="28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EE7"/>
    <w:rsid w:val="00000608"/>
    <w:rsid w:val="00004ADE"/>
    <w:rsid w:val="000050A5"/>
    <w:rsid w:val="00011E7F"/>
    <w:rsid w:val="00014C4B"/>
    <w:rsid w:val="00022C79"/>
    <w:rsid w:val="000250CC"/>
    <w:rsid w:val="000260F9"/>
    <w:rsid w:val="00031DCF"/>
    <w:rsid w:val="00032FC9"/>
    <w:rsid w:val="000357B5"/>
    <w:rsid w:val="00036ED6"/>
    <w:rsid w:val="00041191"/>
    <w:rsid w:val="00047659"/>
    <w:rsid w:val="00056748"/>
    <w:rsid w:val="0005690F"/>
    <w:rsid w:val="00056EEC"/>
    <w:rsid w:val="0006404B"/>
    <w:rsid w:val="000653E4"/>
    <w:rsid w:val="00070860"/>
    <w:rsid w:val="00074EFE"/>
    <w:rsid w:val="0007681D"/>
    <w:rsid w:val="00077170"/>
    <w:rsid w:val="000970B4"/>
    <w:rsid w:val="000A322E"/>
    <w:rsid w:val="000A3D17"/>
    <w:rsid w:val="000B028B"/>
    <w:rsid w:val="000B5581"/>
    <w:rsid w:val="000C1652"/>
    <w:rsid w:val="000D59B1"/>
    <w:rsid w:val="000F23AD"/>
    <w:rsid w:val="000F2C41"/>
    <w:rsid w:val="000F57FC"/>
    <w:rsid w:val="000F622B"/>
    <w:rsid w:val="001017D0"/>
    <w:rsid w:val="00110565"/>
    <w:rsid w:val="00111812"/>
    <w:rsid w:val="00112397"/>
    <w:rsid w:val="00113BCC"/>
    <w:rsid w:val="0011589F"/>
    <w:rsid w:val="00116781"/>
    <w:rsid w:val="00117A30"/>
    <w:rsid w:val="00117E7C"/>
    <w:rsid w:val="001212FB"/>
    <w:rsid w:val="001249CF"/>
    <w:rsid w:val="00144BF6"/>
    <w:rsid w:val="00144F9C"/>
    <w:rsid w:val="00153767"/>
    <w:rsid w:val="00171F2C"/>
    <w:rsid w:val="00172F8E"/>
    <w:rsid w:val="001875B7"/>
    <w:rsid w:val="00187CDB"/>
    <w:rsid w:val="001907E2"/>
    <w:rsid w:val="001935CC"/>
    <w:rsid w:val="001A2BBB"/>
    <w:rsid w:val="001B024C"/>
    <w:rsid w:val="001C0925"/>
    <w:rsid w:val="001C3984"/>
    <w:rsid w:val="001C4395"/>
    <w:rsid w:val="001D57CB"/>
    <w:rsid w:val="001E0B59"/>
    <w:rsid w:val="001E29A6"/>
    <w:rsid w:val="001F2DC7"/>
    <w:rsid w:val="001F6AF2"/>
    <w:rsid w:val="0020531E"/>
    <w:rsid w:val="00213CB7"/>
    <w:rsid w:val="00217954"/>
    <w:rsid w:val="00222567"/>
    <w:rsid w:val="00225932"/>
    <w:rsid w:val="0022652E"/>
    <w:rsid w:val="00246872"/>
    <w:rsid w:val="002504E2"/>
    <w:rsid w:val="002513F9"/>
    <w:rsid w:val="00254FE0"/>
    <w:rsid w:val="00262C37"/>
    <w:rsid w:val="0026424E"/>
    <w:rsid w:val="00264EA0"/>
    <w:rsid w:val="0027096D"/>
    <w:rsid w:val="00280D39"/>
    <w:rsid w:val="00282AFC"/>
    <w:rsid w:val="002865C6"/>
    <w:rsid w:val="00291C39"/>
    <w:rsid w:val="0029365F"/>
    <w:rsid w:val="00295BFA"/>
    <w:rsid w:val="002A45DF"/>
    <w:rsid w:val="002A6B43"/>
    <w:rsid w:val="002A6F0C"/>
    <w:rsid w:val="002B1495"/>
    <w:rsid w:val="002B286F"/>
    <w:rsid w:val="002B3049"/>
    <w:rsid w:val="002D1651"/>
    <w:rsid w:val="002D62A6"/>
    <w:rsid w:val="002D6FC4"/>
    <w:rsid w:val="002D724D"/>
    <w:rsid w:val="002E4BA5"/>
    <w:rsid w:val="002E7212"/>
    <w:rsid w:val="002F426B"/>
    <w:rsid w:val="003018A9"/>
    <w:rsid w:val="003059A2"/>
    <w:rsid w:val="00307DEE"/>
    <w:rsid w:val="003139A1"/>
    <w:rsid w:val="003257BB"/>
    <w:rsid w:val="00334CEA"/>
    <w:rsid w:val="003415CD"/>
    <w:rsid w:val="00343270"/>
    <w:rsid w:val="0034796F"/>
    <w:rsid w:val="00353F07"/>
    <w:rsid w:val="00354582"/>
    <w:rsid w:val="003566C9"/>
    <w:rsid w:val="00356AE8"/>
    <w:rsid w:val="003602BB"/>
    <w:rsid w:val="003623FD"/>
    <w:rsid w:val="00370B6C"/>
    <w:rsid w:val="00371802"/>
    <w:rsid w:val="00383CD6"/>
    <w:rsid w:val="003854C3"/>
    <w:rsid w:val="00387B01"/>
    <w:rsid w:val="00393919"/>
    <w:rsid w:val="003A3A11"/>
    <w:rsid w:val="003A4C55"/>
    <w:rsid w:val="003B3746"/>
    <w:rsid w:val="003D524A"/>
    <w:rsid w:val="003E102E"/>
    <w:rsid w:val="003E38D2"/>
    <w:rsid w:val="003F0875"/>
    <w:rsid w:val="00414CAE"/>
    <w:rsid w:val="004158D2"/>
    <w:rsid w:val="00415D68"/>
    <w:rsid w:val="00434709"/>
    <w:rsid w:val="00447261"/>
    <w:rsid w:val="004573C7"/>
    <w:rsid w:val="00457F72"/>
    <w:rsid w:val="00466CCA"/>
    <w:rsid w:val="00466EE5"/>
    <w:rsid w:val="004674B5"/>
    <w:rsid w:val="00470C61"/>
    <w:rsid w:val="00474442"/>
    <w:rsid w:val="00475590"/>
    <w:rsid w:val="00476F83"/>
    <w:rsid w:val="00482E0D"/>
    <w:rsid w:val="00485762"/>
    <w:rsid w:val="004862A1"/>
    <w:rsid w:val="004865ED"/>
    <w:rsid w:val="004871AC"/>
    <w:rsid w:val="004917A4"/>
    <w:rsid w:val="00495E61"/>
    <w:rsid w:val="004A77C6"/>
    <w:rsid w:val="004C77EC"/>
    <w:rsid w:val="004D27B1"/>
    <w:rsid w:val="004D70A5"/>
    <w:rsid w:val="004E29FF"/>
    <w:rsid w:val="004E4837"/>
    <w:rsid w:val="004E7BBA"/>
    <w:rsid w:val="004F0417"/>
    <w:rsid w:val="004F0AF6"/>
    <w:rsid w:val="004F2D6C"/>
    <w:rsid w:val="004F421B"/>
    <w:rsid w:val="004F51A5"/>
    <w:rsid w:val="00504550"/>
    <w:rsid w:val="00527323"/>
    <w:rsid w:val="005331EB"/>
    <w:rsid w:val="00534954"/>
    <w:rsid w:val="005448A6"/>
    <w:rsid w:val="0054791B"/>
    <w:rsid w:val="00551E64"/>
    <w:rsid w:val="00554C26"/>
    <w:rsid w:val="00580AB8"/>
    <w:rsid w:val="0058181C"/>
    <w:rsid w:val="00594307"/>
    <w:rsid w:val="005A3E59"/>
    <w:rsid w:val="005A511B"/>
    <w:rsid w:val="005B0331"/>
    <w:rsid w:val="005B0A79"/>
    <w:rsid w:val="005B0A96"/>
    <w:rsid w:val="005B1AD2"/>
    <w:rsid w:val="005B25CB"/>
    <w:rsid w:val="005C1F53"/>
    <w:rsid w:val="005C27A0"/>
    <w:rsid w:val="005C2B91"/>
    <w:rsid w:val="005C34AB"/>
    <w:rsid w:val="005C482A"/>
    <w:rsid w:val="005C72E4"/>
    <w:rsid w:val="005D17E4"/>
    <w:rsid w:val="005D66B6"/>
    <w:rsid w:val="005E3AC3"/>
    <w:rsid w:val="005E3E6C"/>
    <w:rsid w:val="0060033C"/>
    <w:rsid w:val="00604F81"/>
    <w:rsid w:val="00610E75"/>
    <w:rsid w:val="00622A87"/>
    <w:rsid w:val="006317EB"/>
    <w:rsid w:val="00631B5D"/>
    <w:rsid w:val="0063248E"/>
    <w:rsid w:val="006407C8"/>
    <w:rsid w:val="0064282F"/>
    <w:rsid w:val="00644DDE"/>
    <w:rsid w:val="006553B1"/>
    <w:rsid w:val="00663639"/>
    <w:rsid w:val="006638A6"/>
    <w:rsid w:val="006762D8"/>
    <w:rsid w:val="00681443"/>
    <w:rsid w:val="00685C59"/>
    <w:rsid w:val="00686238"/>
    <w:rsid w:val="006933DE"/>
    <w:rsid w:val="00696F50"/>
    <w:rsid w:val="006A0694"/>
    <w:rsid w:val="006A2F19"/>
    <w:rsid w:val="006B0DF3"/>
    <w:rsid w:val="006B2B1C"/>
    <w:rsid w:val="006C0735"/>
    <w:rsid w:val="006C10F6"/>
    <w:rsid w:val="006C1207"/>
    <w:rsid w:val="006C34B7"/>
    <w:rsid w:val="006C67A9"/>
    <w:rsid w:val="006D37AC"/>
    <w:rsid w:val="006E0FCD"/>
    <w:rsid w:val="006E131E"/>
    <w:rsid w:val="006E601D"/>
    <w:rsid w:val="006F2010"/>
    <w:rsid w:val="00705839"/>
    <w:rsid w:val="0070630B"/>
    <w:rsid w:val="007131A4"/>
    <w:rsid w:val="00715899"/>
    <w:rsid w:val="00716A42"/>
    <w:rsid w:val="007171A2"/>
    <w:rsid w:val="00717329"/>
    <w:rsid w:val="0071741D"/>
    <w:rsid w:val="007217EB"/>
    <w:rsid w:val="00723CD7"/>
    <w:rsid w:val="00725201"/>
    <w:rsid w:val="007339A9"/>
    <w:rsid w:val="0073688E"/>
    <w:rsid w:val="00741AD9"/>
    <w:rsid w:val="00741FC5"/>
    <w:rsid w:val="00742950"/>
    <w:rsid w:val="0074728D"/>
    <w:rsid w:val="007512AE"/>
    <w:rsid w:val="0075380D"/>
    <w:rsid w:val="00753E29"/>
    <w:rsid w:val="00760C99"/>
    <w:rsid w:val="00762BC8"/>
    <w:rsid w:val="00766189"/>
    <w:rsid w:val="00772130"/>
    <w:rsid w:val="00776C79"/>
    <w:rsid w:val="007A11E5"/>
    <w:rsid w:val="007A2EAD"/>
    <w:rsid w:val="007A3BC5"/>
    <w:rsid w:val="007A69EC"/>
    <w:rsid w:val="007B138F"/>
    <w:rsid w:val="007B76A6"/>
    <w:rsid w:val="007B79D9"/>
    <w:rsid w:val="007C395A"/>
    <w:rsid w:val="007D7B7A"/>
    <w:rsid w:val="007D7DFB"/>
    <w:rsid w:val="007E15D5"/>
    <w:rsid w:val="007F13C7"/>
    <w:rsid w:val="007F7440"/>
    <w:rsid w:val="0080253A"/>
    <w:rsid w:val="0080395F"/>
    <w:rsid w:val="00805007"/>
    <w:rsid w:val="00807EF3"/>
    <w:rsid w:val="00810C32"/>
    <w:rsid w:val="0081388F"/>
    <w:rsid w:val="0082180F"/>
    <w:rsid w:val="00823462"/>
    <w:rsid w:val="00823A03"/>
    <w:rsid w:val="00824EED"/>
    <w:rsid w:val="00831205"/>
    <w:rsid w:val="0084201B"/>
    <w:rsid w:val="008445CF"/>
    <w:rsid w:val="00850295"/>
    <w:rsid w:val="0085126F"/>
    <w:rsid w:val="00856E9C"/>
    <w:rsid w:val="0085796D"/>
    <w:rsid w:val="008600E0"/>
    <w:rsid w:val="00861514"/>
    <w:rsid w:val="008640B7"/>
    <w:rsid w:val="008659FA"/>
    <w:rsid w:val="00865E3A"/>
    <w:rsid w:val="00872C27"/>
    <w:rsid w:val="00874946"/>
    <w:rsid w:val="008771B1"/>
    <w:rsid w:val="00887DAD"/>
    <w:rsid w:val="00891007"/>
    <w:rsid w:val="008919BE"/>
    <w:rsid w:val="00896CAE"/>
    <w:rsid w:val="008A3D9A"/>
    <w:rsid w:val="008A571D"/>
    <w:rsid w:val="008B3421"/>
    <w:rsid w:val="008B5B40"/>
    <w:rsid w:val="008E0464"/>
    <w:rsid w:val="009036D8"/>
    <w:rsid w:val="00907EA3"/>
    <w:rsid w:val="009120A6"/>
    <w:rsid w:val="009120DE"/>
    <w:rsid w:val="009130CC"/>
    <w:rsid w:val="0091686D"/>
    <w:rsid w:val="0091744E"/>
    <w:rsid w:val="009203A0"/>
    <w:rsid w:val="0092499C"/>
    <w:rsid w:val="00931006"/>
    <w:rsid w:val="00931284"/>
    <w:rsid w:val="009336B5"/>
    <w:rsid w:val="0093617B"/>
    <w:rsid w:val="00937787"/>
    <w:rsid w:val="00957429"/>
    <w:rsid w:val="00962C45"/>
    <w:rsid w:val="00964933"/>
    <w:rsid w:val="00971111"/>
    <w:rsid w:val="00971AA9"/>
    <w:rsid w:val="00976002"/>
    <w:rsid w:val="00980D3E"/>
    <w:rsid w:val="00981C77"/>
    <w:rsid w:val="009852E8"/>
    <w:rsid w:val="00987649"/>
    <w:rsid w:val="0099047C"/>
    <w:rsid w:val="00994B78"/>
    <w:rsid w:val="00994D01"/>
    <w:rsid w:val="009A559D"/>
    <w:rsid w:val="009B24A1"/>
    <w:rsid w:val="009D5F3A"/>
    <w:rsid w:val="009E4EEF"/>
    <w:rsid w:val="009E5828"/>
    <w:rsid w:val="009E72E3"/>
    <w:rsid w:val="009F11F2"/>
    <w:rsid w:val="009F4048"/>
    <w:rsid w:val="009F4FA1"/>
    <w:rsid w:val="00A018D0"/>
    <w:rsid w:val="00A018F1"/>
    <w:rsid w:val="00A05EEE"/>
    <w:rsid w:val="00A06F81"/>
    <w:rsid w:val="00A120E9"/>
    <w:rsid w:val="00A12E90"/>
    <w:rsid w:val="00A249A4"/>
    <w:rsid w:val="00A343D7"/>
    <w:rsid w:val="00A4672F"/>
    <w:rsid w:val="00A46932"/>
    <w:rsid w:val="00A54711"/>
    <w:rsid w:val="00A669E0"/>
    <w:rsid w:val="00A709EC"/>
    <w:rsid w:val="00A758B0"/>
    <w:rsid w:val="00A80AF0"/>
    <w:rsid w:val="00A81FE4"/>
    <w:rsid w:val="00A830AA"/>
    <w:rsid w:val="00A84059"/>
    <w:rsid w:val="00A85E48"/>
    <w:rsid w:val="00A9107D"/>
    <w:rsid w:val="00A91388"/>
    <w:rsid w:val="00AA1C5A"/>
    <w:rsid w:val="00AA20E8"/>
    <w:rsid w:val="00AB1171"/>
    <w:rsid w:val="00AB1DB5"/>
    <w:rsid w:val="00AB482C"/>
    <w:rsid w:val="00AC7758"/>
    <w:rsid w:val="00AD1B48"/>
    <w:rsid w:val="00AD23F7"/>
    <w:rsid w:val="00AD3365"/>
    <w:rsid w:val="00AE1B70"/>
    <w:rsid w:val="00B028BD"/>
    <w:rsid w:val="00B030B8"/>
    <w:rsid w:val="00B05A16"/>
    <w:rsid w:val="00B120C8"/>
    <w:rsid w:val="00B14D08"/>
    <w:rsid w:val="00B173F6"/>
    <w:rsid w:val="00B30742"/>
    <w:rsid w:val="00B34957"/>
    <w:rsid w:val="00B35C2C"/>
    <w:rsid w:val="00B4009F"/>
    <w:rsid w:val="00B4354C"/>
    <w:rsid w:val="00B45833"/>
    <w:rsid w:val="00B466A2"/>
    <w:rsid w:val="00B53D82"/>
    <w:rsid w:val="00B61F28"/>
    <w:rsid w:val="00B63345"/>
    <w:rsid w:val="00B64379"/>
    <w:rsid w:val="00B65492"/>
    <w:rsid w:val="00B66CE1"/>
    <w:rsid w:val="00B750A7"/>
    <w:rsid w:val="00B752C2"/>
    <w:rsid w:val="00B7618D"/>
    <w:rsid w:val="00B77198"/>
    <w:rsid w:val="00B8018A"/>
    <w:rsid w:val="00B838C3"/>
    <w:rsid w:val="00B851BD"/>
    <w:rsid w:val="00B86539"/>
    <w:rsid w:val="00B95D28"/>
    <w:rsid w:val="00B96357"/>
    <w:rsid w:val="00B96E06"/>
    <w:rsid w:val="00BA2222"/>
    <w:rsid w:val="00BB1EE7"/>
    <w:rsid w:val="00BB37D9"/>
    <w:rsid w:val="00BB3E2E"/>
    <w:rsid w:val="00BB49DC"/>
    <w:rsid w:val="00BB4C14"/>
    <w:rsid w:val="00BC3102"/>
    <w:rsid w:val="00BC708D"/>
    <w:rsid w:val="00BC7A85"/>
    <w:rsid w:val="00BD3B2E"/>
    <w:rsid w:val="00BF05B6"/>
    <w:rsid w:val="00BF19D7"/>
    <w:rsid w:val="00C0042B"/>
    <w:rsid w:val="00C026A5"/>
    <w:rsid w:val="00C02700"/>
    <w:rsid w:val="00C02888"/>
    <w:rsid w:val="00C15868"/>
    <w:rsid w:val="00C226B9"/>
    <w:rsid w:val="00C23B82"/>
    <w:rsid w:val="00C269D8"/>
    <w:rsid w:val="00C30314"/>
    <w:rsid w:val="00C31109"/>
    <w:rsid w:val="00C31AC7"/>
    <w:rsid w:val="00C34F04"/>
    <w:rsid w:val="00C466D6"/>
    <w:rsid w:val="00C52CF6"/>
    <w:rsid w:val="00C547AC"/>
    <w:rsid w:val="00C55B9C"/>
    <w:rsid w:val="00C66F26"/>
    <w:rsid w:val="00C67A18"/>
    <w:rsid w:val="00C73A5C"/>
    <w:rsid w:val="00C8122C"/>
    <w:rsid w:val="00C85003"/>
    <w:rsid w:val="00C85057"/>
    <w:rsid w:val="00CA292F"/>
    <w:rsid w:val="00CA3794"/>
    <w:rsid w:val="00CA7071"/>
    <w:rsid w:val="00CB0A1F"/>
    <w:rsid w:val="00CB12FC"/>
    <w:rsid w:val="00CB25BA"/>
    <w:rsid w:val="00CB365B"/>
    <w:rsid w:val="00CB3DB9"/>
    <w:rsid w:val="00CB4C89"/>
    <w:rsid w:val="00CB6E4C"/>
    <w:rsid w:val="00CD116C"/>
    <w:rsid w:val="00CD1170"/>
    <w:rsid w:val="00CD1FD4"/>
    <w:rsid w:val="00CD3045"/>
    <w:rsid w:val="00CD440B"/>
    <w:rsid w:val="00CE1855"/>
    <w:rsid w:val="00CE24A9"/>
    <w:rsid w:val="00CF0BE4"/>
    <w:rsid w:val="00CF376C"/>
    <w:rsid w:val="00CF4BB3"/>
    <w:rsid w:val="00CF6A2D"/>
    <w:rsid w:val="00D1404D"/>
    <w:rsid w:val="00D15050"/>
    <w:rsid w:val="00D2704D"/>
    <w:rsid w:val="00D32563"/>
    <w:rsid w:val="00D3384F"/>
    <w:rsid w:val="00D3616C"/>
    <w:rsid w:val="00D47161"/>
    <w:rsid w:val="00D56076"/>
    <w:rsid w:val="00D57A87"/>
    <w:rsid w:val="00D6192B"/>
    <w:rsid w:val="00D6233A"/>
    <w:rsid w:val="00D728DE"/>
    <w:rsid w:val="00D812FA"/>
    <w:rsid w:val="00D86B9A"/>
    <w:rsid w:val="00D9293A"/>
    <w:rsid w:val="00DB366E"/>
    <w:rsid w:val="00DC5B3E"/>
    <w:rsid w:val="00DC7567"/>
    <w:rsid w:val="00DD0B3B"/>
    <w:rsid w:val="00DD13B9"/>
    <w:rsid w:val="00E023A3"/>
    <w:rsid w:val="00E0492A"/>
    <w:rsid w:val="00E0598F"/>
    <w:rsid w:val="00E10CD5"/>
    <w:rsid w:val="00E12F5D"/>
    <w:rsid w:val="00E168B3"/>
    <w:rsid w:val="00E201D5"/>
    <w:rsid w:val="00E247FE"/>
    <w:rsid w:val="00E25110"/>
    <w:rsid w:val="00E255F9"/>
    <w:rsid w:val="00E2573B"/>
    <w:rsid w:val="00E2639C"/>
    <w:rsid w:val="00E401FB"/>
    <w:rsid w:val="00E44239"/>
    <w:rsid w:val="00E47C20"/>
    <w:rsid w:val="00E502E6"/>
    <w:rsid w:val="00E54D5C"/>
    <w:rsid w:val="00E55D99"/>
    <w:rsid w:val="00E62547"/>
    <w:rsid w:val="00E62ED4"/>
    <w:rsid w:val="00E63A12"/>
    <w:rsid w:val="00E64315"/>
    <w:rsid w:val="00E651B9"/>
    <w:rsid w:val="00E65D1B"/>
    <w:rsid w:val="00E72165"/>
    <w:rsid w:val="00E77904"/>
    <w:rsid w:val="00E833A8"/>
    <w:rsid w:val="00E83C98"/>
    <w:rsid w:val="00E855C9"/>
    <w:rsid w:val="00E87200"/>
    <w:rsid w:val="00E9034A"/>
    <w:rsid w:val="00E9183D"/>
    <w:rsid w:val="00E91B76"/>
    <w:rsid w:val="00EA016D"/>
    <w:rsid w:val="00EA0ECB"/>
    <w:rsid w:val="00EA7A53"/>
    <w:rsid w:val="00EB3F5B"/>
    <w:rsid w:val="00EB5B17"/>
    <w:rsid w:val="00EC658C"/>
    <w:rsid w:val="00EE0D29"/>
    <w:rsid w:val="00EE2D6F"/>
    <w:rsid w:val="00EE69EE"/>
    <w:rsid w:val="00EF2269"/>
    <w:rsid w:val="00F02FB3"/>
    <w:rsid w:val="00F039D3"/>
    <w:rsid w:val="00F10576"/>
    <w:rsid w:val="00F149E5"/>
    <w:rsid w:val="00F14A06"/>
    <w:rsid w:val="00F1624B"/>
    <w:rsid w:val="00F16E25"/>
    <w:rsid w:val="00F2083D"/>
    <w:rsid w:val="00F21027"/>
    <w:rsid w:val="00F222CF"/>
    <w:rsid w:val="00F243AB"/>
    <w:rsid w:val="00F374A6"/>
    <w:rsid w:val="00F45EB8"/>
    <w:rsid w:val="00F537A1"/>
    <w:rsid w:val="00F54AFB"/>
    <w:rsid w:val="00F56F16"/>
    <w:rsid w:val="00F648E9"/>
    <w:rsid w:val="00F67176"/>
    <w:rsid w:val="00F71FF7"/>
    <w:rsid w:val="00F7339C"/>
    <w:rsid w:val="00F8196A"/>
    <w:rsid w:val="00F9612E"/>
    <w:rsid w:val="00FA1DB8"/>
    <w:rsid w:val="00FA738B"/>
    <w:rsid w:val="00FB14ED"/>
    <w:rsid w:val="00FB4595"/>
    <w:rsid w:val="00FB4721"/>
    <w:rsid w:val="00FC0E71"/>
    <w:rsid w:val="00FC3513"/>
    <w:rsid w:val="00FC35F3"/>
    <w:rsid w:val="00FC6A8B"/>
    <w:rsid w:val="00FC7208"/>
    <w:rsid w:val="00FD35A7"/>
    <w:rsid w:val="00FE01FC"/>
    <w:rsid w:val="00FE1DF6"/>
    <w:rsid w:val="00FE3EF5"/>
    <w:rsid w:val="00FF1FAC"/>
    <w:rsid w:val="00FF422D"/>
    <w:rsid w:val="00FF4C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203B412"/>
  <w15:docId w15:val="{69ABFACA-35D6-4E43-BD0F-BE51D3518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357B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741AD9"/>
    <w:pPr>
      <w:keepNext/>
      <w:outlineLvl w:val="0"/>
    </w:pPr>
    <w:rPr>
      <w:rFonts w:ascii="Arial" w:hAnsi="Arial"/>
      <w:b/>
      <w:sz w:val="16"/>
      <w:szCs w:val="20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41AD9"/>
    <w:pPr>
      <w:keepNext/>
      <w:jc w:val="center"/>
      <w:outlineLvl w:val="1"/>
    </w:pPr>
    <w:rPr>
      <w:rFonts w:ascii="Arial" w:hAnsi="Arial"/>
      <w:b/>
      <w:sz w:val="16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41AD9"/>
    <w:pPr>
      <w:keepNext/>
      <w:jc w:val="center"/>
      <w:outlineLvl w:val="2"/>
    </w:pPr>
    <w:rPr>
      <w:b/>
      <w:bCs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741AD9"/>
    <w:pPr>
      <w:keepNext/>
      <w:jc w:val="center"/>
      <w:outlineLvl w:val="3"/>
    </w:pPr>
    <w:rPr>
      <w:b/>
      <w:sz w:val="20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741AD9"/>
    <w:pPr>
      <w:keepNext/>
      <w:jc w:val="center"/>
      <w:outlineLvl w:val="4"/>
    </w:pPr>
    <w:rPr>
      <w:b/>
      <w:sz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22256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9"/>
    <w:semiHidden/>
    <w:locked/>
    <w:rsid w:val="0022256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9"/>
    <w:semiHidden/>
    <w:locked/>
    <w:rsid w:val="00222567"/>
    <w:rPr>
      <w:rFonts w:ascii="Cambria" w:hAnsi="Cambria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9"/>
    <w:semiHidden/>
    <w:locked/>
    <w:rsid w:val="00222567"/>
    <w:rPr>
      <w:rFonts w:ascii="Calibri" w:hAnsi="Calibr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9"/>
    <w:semiHidden/>
    <w:locked/>
    <w:rsid w:val="00222567"/>
    <w:rPr>
      <w:rFonts w:ascii="Calibri" w:hAnsi="Calibri" w:cs="Times New Roman"/>
      <w:b/>
      <w:bCs/>
      <w:i/>
      <w:iCs/>
      <w:sz w:val="26"/>
      <w:szCs w:val="26"/>
    </w:rPr>
  </w:style>
  <w:style w:type="paragraph" w:styleId="Tekstpodstawowy3">
    <w:name w:val="Body Text 3"/>
    <w:basedOn w:val="Normalny"/>
    <w:link w:val="Tekstpodstawowy3Znak"/>
    <w:uiPriority w:val="99"/>
    <w:semiHidden/>
    <w:rsid w:val="00741AD9"/>
    <w:pPr>
      <w:jc w:val="center"/>
    </w:pPr>
    <w:rPr>
      <w:b/>
      <w:sz w:val="18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222567"/>
    <w:rPr>
      <w:rFonts w:cs="Times New Roman"/>
      <w:sz w:val="16"/>
      <w:szCs w:val="16"/>
    </w:rPr>
  </w:style>
  <w:style w:type="paragraph" w:styleId="Tytu">
    <w:name w:val="Title"/>
    <w:basedOn w:val="Normalny"/>
    <w:link w:val="TytuZnak"/>
    <w:uiPriority w:val="99"/>
    <w:qFormat/>
    <w:rsid w:val="00741AD9"/>
    <w:pPr>
      <w:jc w:val="center"/>
    </w:pPr>
    <w:rPr>
      <w:b/>
      <w:smallCap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locked/>
    <w:rsid w:val="00222567"/>
    <w:rPr>
      <w:rFonts w:ascii="Cambria" w:hAnsi="Cambria" w:cs="Times New Roman"/>
      <w:b/>
      <w:bCs/>
      <w:kern w:val="28"/>
      <w:sz w:val="32"/>
      <w:szCs w:val="32"/>
    </w:rPr>
  </w:style>
  <w:style w:type="paragraph" w:styleId="Tekstdymka">
    <w:name w:val="Balloon Text"/>
    <w:basedOn w:val="Normalny"/>
    <w:link w:val="TekstdymkaZnak"/>
    <w:uiPriority w:val="99"/>
    <w:semiHidden/>
    <w:rsid w:val="00BB1EE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BB1EE7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056EEC"/>
    <w:pPr>
      <w:suppressAutoHyphens/>
      <w:spacing w:after="120"/>
      <w:ind w:left="283"/>
    </w:pPr>
    <w:rPr>
      <w:kern w:val="1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056EEC"/>
    <w:rPr>
      <w:rFonts w:cs="Times New Roman"/>
      <w:kern w:val="1"/>
      <w:lang w:eastAsia="ar-SA" w:bidi="ar-SA"/>
    </w:rPr>
  </w:style>
  <w:style w:type="paragraph" w:styleId="Akapitzlist">
    <w:name w:val="List Paragraph"/>
    <w:basedOn w:val="Normalny"/>
    <w:uiPriority w:val="34"/>
    <w:qFormat/>
    <w:rsid w:val="0011678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875B7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1875B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875B7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9130CC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9130C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9130C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9130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9130CC"/>
    <w:rPr>
      <w:rFonts w:cs="Times New Roman"/>
      <w:b/>
      <w:bCs/>
      <w:sz w:val="20"/>
      <w:szCs w:val="20"/>
    </w:rPr>
  </w:style>
  <w:style w:type="character" w:customStyle="1" w:styleId="xbe">
    <w:name w:val="_xbe"/>
    <w:basedOn w:val="Domylnaczcionkaakapitu"/>
    <w:uiPriority w:val="99"/>
    <w:rsid w:val="00225932"/>
    <w:rPr>
      <w:rFonts w:cs="Times New Roman"/>
    </w:rPr>
  </w:style>
  <w:style w:type="character" w:styleId="Hipercze">
    <w:name w:val="Hyperlink"/>
    <w:basedOn w:val="Domylnaczcionkaakapitu"/>
    <w:uiPriority w:val="99"/>
    <w:rsid w:val="00D728DE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rsid w:val="00696F50"/>
    <w:rPr>
      <w:rFonts w:cs="Times New Roman"/>
      <w:color w:val="800080"/>
      <w:u w:val="single"/>
    </w:rPr>
  </w:style>
  <w:style w:type="paragraph" w:customStyle="1" w:styleId="Zwykytekst1">
    <w:name w:val="Zwykły tekst1"/>
    <w:basedOn w:val="Normalny"/>
    <w:uiPriority w:val="99"/>
    <w:rsid w:val="00C85003"/>
    <w:pPr>
      <w:suppressAutoHyphens/>
    </w:pPr>
    <w:rPr>
      <w:rFonts w:ascii="Consolas" w:hAnsi="Consolas" w:cs="font291"/>
      <w:sz w:val="21"/>
      <w:szCs w:val="21"/>
      <w:lang w:eastAsia="ar-SA"/>
    </w:rPr>
  </w:style>
  <w:style w:type="table" w:styleId="Tabela-Siatka">
    <w:name w:val="Table Grid"/>
    <w:basedOn w:val="Standardowy"/>
    <w:locked/>
    <w:rsid w:val="006F20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E83C9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Standard">
    <w:name w:val="Standard"/>
    <w:rsid w:val="00E83C98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Calibri"/>
      <w:kern w:val="3"/>
      <w:lang w:eastAsia="en-US"/>
    </w:rPr>
  </w:style>
  <w:style w:type="paragraph" w:customStyle="1" w:styleId="Akapitzlist2">
    <w:name w:val="Akapit z listą2"/>
    <w:basedOn w:val="Normalny"/>
    <w:rsid w:val="00504550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4423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4423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4423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020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8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1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70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56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74B378-E4ED-404F-877D-D32900200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110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TECZKI</vt:lpstr>
    </vt:vector>
  </TitlesOfParts>
  <Company>UM Zabrze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TECZKI</dc:title>
  <dc:creator>AKaleta</dc:creator>
  <cp:lastModifiedBy>Arkadiusz Kozicki</cp:lastModifiedBy>
  <cp:revision>5</cp:revision>
  <cp:lastPrinted>2022-03-23T09:36:00Z</cp:lastPrinted>
  <dcterms:created xsi:type="dcterms:W3CDTF">2022-03-22T14:02:00Z</dcterms:created>
  <dcterms:modified xsi:type="dcterms:W3CDTF">2022-03-23T09:37:00Z</dcterms:modified>
</cp:coreProperties>
</file>