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9439D" w14:textId="07442395" w:rsidR="00210555" w:rsidRPr="001E6E7C" w:rsidRDefault="00210555" w:rsidP="00210555">
      <w:pPr>
        <w:spacing w:before="120" w:after="120"/>
        <w:jc w:val="right"/>
        <w:rPr>
          <w:rFonts w:ascii="Times New Roman" w:hAnsi="Times New Roman"/>
          <w:color w:val="000000"/>
          <w:sz w:val="20"/>
          <w:u w:color="000000"/>
        </w:rPr>
      </w:pPr>
      <w:r w:rsidRPr="001E6E7C">
        <w:rPr>
          <w:rFonts w:ascii="Times New Roman" w:hAnsi="Times New Roman"/>
          <w:color w:val="000000"/>
          <w:sz w:val="20"/>
          <w:u w:color="000000"/>
        </w:rPr>
        <w:t xml:space="preserve">Załącznik nr </w:t>
      </w:r>
      <w:r w:rsidR="00D62DE9">
        <w:rPr>
          <w:rFonts w:ascii="Times New Roman" w:hAnsi="Times New Roman"/>
          <w:color w:val="000000"/>
          <w:sz w:val="20"/>
          <w:u w:color="000000"/>
        </w:rPr>
        <w:t>4</w:t>
      </w:r>
      <w:r w:rsidRPr="001E6E7C">
        <w:rPr>
          <w:rFonts w:ascii="Times New Roman" w:hAnsi="Times New Roman"/>
          <w:color w:val="000000"/>
          <w:sz w:val="20"/>
          <w:u w:color="000000"/>
        </w:rPr>
        <w:t> </w:t>
      </w:r>
    </w:p>
    <w:p w14:paraId="62A3D1B9" w14:textId="77777777" w:rsidR="00210555" w:rsidRPr="001E6E7C" w:rsidRDefault="00210555" w:rsidP="00210555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1E6E7C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41B1916E" w14:textId="77777777" w:rsidR="00210555" w:rsidRPr="001E6E7C" w:rsidRDefault="00210555" w:rsidP="00210555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1E6E7C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54250007" w14:textId="77777777" w:rsidR="00210555" w:rsidRPr="001E6E7C" w:rsidRDefault="00210555" w:rsidP="00210555">
      <w:pPr>
        <w:spacing w:before="120" w:after="120"/>
        <w:rPr>
          <w:rFonts w:ascii="Times New Roman" w:hAnsi="Times New Roman"/>
          <w:color w:val="000000"/>
          <w:sz w:val="16"/>
          <w:szCs w:val="18"/>
          <w:u w:color="000000"/>
        </w:rPr>
      </w:pPr>
      <w:r w:rsidRPr="001E6E7C">
        <w:rPr>
          <w:rFonts w:ascii="Times New Roman" w:hAnsi="Times New Roman"/>
          <w:i/>
          <w:color w:val="000000"/>
          <w:sz w:val="16"/>
          <w:szCs w:val="18"/>
          <w:u w:color="000000"/>
        </w:rPr>
        <w:t>(pełna nazwa/firma, adres, w zależności od podmiotu: NIP/PESEL, KRS/CEiDG)</w:t>
      </w:r>
    </w:p>
    <w:p w14:paraId="2A7EE8EE" w14:textId="77777777" w:rsidR="00210555" w:rsidRPr="001E6E7C" w:rsidRDefault="00210555" w:rsidP="00210555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1E6E7C">
        <w:rPr>
          <w:rFonts w:ascii="Times New Roman" w:hAnsi="Times New Roman"/>
          <w:color w:val="000000"/>
          <w:u w:color="000000"/>
        </w:rPr>
        <w:t>reprezentowany przez:</w:t>
      </w:r>
    </w:p>
    <w:p w14:paraId="61BACAE0" w14:textId="77777777" w:rsidR="00210555" w:rsidRPr="001E6E7C" w:rsidRDefault="00210555" w:rsidP="00210555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1E6E7C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5605DA1A" w14:textId="77777777" w:rsidR="00210555" w:rsidRPr="001E6E7C" w:rsidRDefault="00210555" w:rsidP="00210555">
      <w:pPr>
        <w:spacing w:before="120" w:after="120"/>
        <w:rPr>
          <w:rFonts w:ascii="Times New Roman" w:hAnsi="Times New Roman"/>
          <w:color w:val="000000"/>
          <w:u w:color="000000"/>
        </w:rPr>
      </w:pPr>
      <w:r w:rsidRPr="001E6E7C">
        <w:rPr>
          <w:rFonts w:ascii="Times New Roman" w:hAnsi="Times New Roman"/>
          <w:color w:val="000000"/>
          <w:u w:color="000000"/>
        </w:rPr>
        <w:t>…………………………………….</w:t>
      </w:r>
    </w:p>
    <w:p w14:paraId="398CF269" w14:textId="77777777" w:rsidR="00210555" w:rsidRPr="001E6E7C" w:rsidRDefault="00210555" w:rsidP="00210555">
      <w:pPr>
        <w:spacing w:before="120" w:after="120"/>
        <w:rPr>
          <w:rFonts w:ascii="Times New Roman" w:hAnsi="Times New Roman"/>
          <w:i/>
          <w:color w:val="000000"/>
          <w:sz w:val="16"/>
          <w:szCs w:val="18"/>
          <w:u w:color="000000"/>
        </w:rPr>
      </w:pPr>
      <w:r w:rsidRPr="001E6E7C">
        <w:rPr>
          <w:rFonts w:ascii="Times New Roman" w:hAnsi="Times New Roman"/>
          <w:i/>
          <w:color w:val="000000"/>
          <w:sz w:val="16"/>
          <w:szCs w:val="18"/>
          <w:u w:color="000000"/>
        </w:rPr>
        <w:t>(imię, nazwisko, stanowisko/podstawa do reprezentacji)</w:t>
      </w:r>
    </w:p>
    <w:p w14:paraId="6F3C6D40" w14:textId="77777777" w:rsidR="00210555" w:rsidRPr="001E6E7C" w:rsidRDefault="00210555" w:rsidP="00210555">
      <w:pPr>
        <w:spacing w:after="0"/>
        <w:rPr>
          <w:rFonts w:ascii="Times New Roman" w:hAnsi="Times New Roman"/>
          <w:bCs/>
          <w:color w:val="000000"/>
          <w:u w:color="000000"/>
        </w:rPr>
      </w:pPr>
    </w:p>
    <w:p w14:paraId="7C38188C" w14:textId="77777777" w:rsidR="00210555" w:rsidRPr="001E6E7C" w:rsidRDefault="00210555" w:rsidP="00C80872">
      <w:pPr>
        <w:spacing w:after="0"/>
        <w:jc w:val="center"/>
        <w:rPr>
          <w:rFonts w:ascii="Times New Roman" w:hAnsi="Times New Roman"/>
          <w:b/>
          <w:bCs/>
        </w:rPr>
      </w:pPr>
      <w:r w:rsidRPr="001E6E7C">
        <w:rPr>
          <w:rFonts w:ascii="Times New Roman" w:hAnsi="Times New Roman"/>
          <w:b/>
          <w:bCs/>
        </w:rPr>
        <w:t>Oświadczenie Wykonawcy</w:t>
      </w:r>
    </w:p>
    <w:p w14:paraId="0F12AD12" w14:textId="77777777" w:rsidR="00210555" w:rsidRPr="001E6E7C" w:rsidRDefault="00210555" w:rsidP="00C80872">
      <w:pPr>
        <w:spacing w:after="0"/>
        <w:rPr>
          <w:rFonts w:ascii="Times New Roman" w:hAnsi="Times New Roman"/>
        </w:rPr>
      </w:pPr>
    </w:p>
    <w:p w14:paraId="5A8648E7" w14:textId="77777777" w:rsidR="00210555" w:rsidRPr="001E6E7C" w:rsidRDefault="00210555" w:rsidP="00C80872">
      <w:pPr>
        <w:spacing w:after="0"/>
        <w:ind w:left="283" w:firstLine="227"/>
        <w:jc w:val="center"/>
        <w:rPr>
          <w:rFonts w:ascii="Times New Roman" w:hAnsi="Times New Roman"/>
          <w:i/>
          <w:iCs/>
        </w:rPr>
      </w:pPr>
      <w:r w:rsidRPr="001E6E7C">
        <w:rPr>
          <w:rFonts w:ascii="Times New Roman" w:hAnsi="Times New Roman"/>
          <w:b/>
          <w:bCs/>
        </w:rPr>
        <w:t>DOTYCZĄCE PODSTAW WYKLUCZENIA z udziału w zamówieniu</w:t>
      </w:r>
    </w:p>
    <w:p w14:paraId="6CA7BD0D" w14:textId="77777777" w:rsidR="00210555" w:rsidRPr="001E6E7C" w:rsidRDefault="00210555" w:rsidP="00C80872">
      <w:pPr>
        <w:spacing w:after="0"/>
        <w:rPr>
          <w:rFonts w:ascii="Times New Roman" w:hAnsi="Times New Roman"/>
        </w:rPr>
      </w:pPr>
    </w:p>
    <w:p w14:paraId="7A0C9494" w14:textId="20CE8B6C" w:rsidR="00210555" w:rsidRPr="001E6E7C" w:rsidRDefault="00210555" w:rsidP="00210555">
      <w:pPr>
        <w:jc w:val="both"/>
        <w:rPr>
          <w:rFonts w:ascii="Times New Roman" w:hAnsi="Times New Roman"/>
          <w:color w:val="222222"/>
        </w:rPr>
      </w:pPr>
      <w:r w:rsidRPr="001E6E7C">
        <w:rPr>
          <w:rFonts w:ascii="Times New Roman" w:hAnsi="Times New Roman"/>
        </w:rPr>
        <w:t xml:space="preserve">W związku z udziałem w zamówieniu pn.: </w:t>
      </w:r>
      <w:r w:rsidRPr="001E6E7C">
        <w:rPr>
          <w:rFonts w:ascii="Times New Roman" w:hAnsi="Times New Roman"/>
          <w:b/>
          <w:bCs/>
        </w:rPr>
        <w:t>„</w:t>
      </w:r>
      <w:r w:rsidR="0036363C" w:rsidRPr="001E6E7C">
        <w:rPr>
          <w:rFonts w:ascii="Times New Roman" w:hAnsi="Times New Roman"/>
          <w:b/>
          <w:bCs/>
        </w:rPr>
        <w:t>Zakup, dostawę i montaż stanowisk komputerowych dostosowanych do obsługi osób ze szczególnymi potrzebami (niepełnosprawność sprzężona) oraz specjalistycznego oprogramowania</w:t>
      </w:r>
      <w:r w:rsidRPr="001E6E7C">
        <w:rPr>
          <w:rFonts w:ascii="Times New Roman" w:hAnsi="Times New Roman"/>
          <w:b/>
          <w:bCs/>
        </w:rPr>
        <w:t>”</w:t>
      </w:r>
      <w:r w:rsidRPr="001E6E7C">
        <w:rPr>
          <w:rFonts w:ascii="Times New Roman" w:hAnsi="Times New Roman"/>
        </w:rPr>
        <w:t xml:space="preserve"> prowadzonym przez Miasto Zabrze – Prezydent Miasta</w:t>
      </w:r>
      <w:r w:rsidRPr="001E6E7C">
        <w:rPr>
          <w:rFonts w:ascii="Times New Roman" w:hAnsi="Times New Roman"/>
          <w:i/>
          <w:iCs/>
        </w:rPr>
        <w:t xml:space="preserve">, </w:t>
      </w:r>
      <w:r w:rsidRPr="001E6E7C">
        <w:rPr>
          <w:rFonts w:ascii="Times New Roman" w:hAnsi="Times New Roman"/>
        </w:rPr>
        <w:t xml:space="preserve">oświadczam, że nie podlegam wykluczeniu z udziału w zamówieniu na podstawie art. 7 ust. 1 w związku z art. 7 ust. 9 </w:t>
      </w:r>
      <w:r w:rsidRPr="001E6E7C">
        <w:rPr>
          <w:rFonts w:ascii="Times New Roman" w:hAnsi="Times New Roman"/>
          <w:color w:val="222222"/>
        </w:rPr>
        <w:t>ustawy z dnia 13 kwietnia 2022 r. o szczególnych rozwiązaniach w zakresie przeciwdziałania wspieraniu agresji na Ukrainę oraz służących ochronie bezpieczeństwa narodowego (Dz. U. z</w:t>
      </w:r>
      <w:r w:rsidR="003B0289" w:rsidRPr="001E6E7C">
        <w:rPr>
          <w:rFonts w:ascii="Times New Roman" w:hAnsi="Times New Roman"/>
          <w:color w:val="222222"/>
        </w:rPr>
        <w:t> </w:t>
      </w:r>
      <w:r w:rsidRPr="001E6E7C">
        <w:rPr>
          <w:rFonts w:ascii="Times New Roman" w:hAnsi="Times New Roman"/>
          <w:color w:val="222222"/>
        </w:rPr>
        <w:t>202</w:t>
      </w:r>
      <w:r w:rsidR="00E04CD2" w:rsidRPr="001E6E7C">
        <w:rPr>
          <w:rFonts w:ascii="Times New Roman" w:hAnsi="Times New Roman"/>
          <w:color w:val="222222"/>
        </w:rPr>
        <w:t>3</w:t>
      </w:r>
      <w:r w:rsidRPr="001E6E7C">
        <w:rPr>
          <w:rFonts w:ascii="Times New Roman" w:hAnsi="Times New Roman"/>
          <w:color w:val="222222"/>
        </w:rPr>
        <w:t> r. poz.</w:t>
      </w:r>
      <w:r w:rsidR="000C332C" w:rsidRPr="001E6E7C">
        <w:rPr>
          <w:rFonts w:ascii="Times New Roman" w:hAnsi="Times New Roman"/>
          <w:color w:val="222222"/>
        </w:rPr>
        <w:t> </w:t>
      </w:r>
      <w:r w:rsidR="00E04CD2" w:rsidRPr="001E6E7C">
        <w:rPr>
          <w:rFonts w:ascii="Times New Roman" w:hAnsi="Times New Roman"/>
          <w:color w:val="222222"/>
        </w:rPr>
        <w:t>129</w:t>
      </w:r>
      <w:r w:rsidR="004B6F40" w:rsidRPr="001E6E7C">
        <w:rPr>
          <w:rFonts w:ascii="Times New Roman" w:hAnsi="Times New Roman"/>
          <w:color w:val="222222"/>
        </w:rPr>
        <w:t xml:space="preserve"> ze zm.</w:t>
      </w:r>
      <w:r w:rsidR="00E04CD2" w:rsidRPr="001E6E7C">
        <w:rPr>
          <w:rFonts w:ascii="Times New Roman" w:hAnsi="Times New Roman"/>
          <w:color w:val="222222"/>
        </w:rPr>
        <w:t>)</w:t>
      </w:r>
      <w:r w:rsidRPr="001E6E7C">
        <w:rPr>
          <w:rFonts w:ascii="Times New Roman" w:hAnsi="Times New Roman"/>
          <w:color w:val="222222"/>
        </w:rPr>
        <w:t>.</w:t>
      </w:r>
    </w:p>
    <w:p w14:paraId="38BA499E" w14:textId="77777777" w:rsidR="00210555" w:rsidRPr="001E6E7C" w:rsidRDefault="00210555" w:rsidP="00210555">
      <w:pPr>
        <w:spacing w:after="0"/>
        <w:rPr>
          <w:rFonts w:ascii="Times New Roman" w:hAnsi="Times New Roman"/>
          <w:sz w:val="20"/>
          <w:szCs w:val="20"/>
        </w:rPr>
      </w:pPr>
    </w:p>
    <w:p w14:paraId="5DA7051E" w14:textId="77777777" w:rsidR="00210555" w:rsidRPr="001E6E7C" w:rsidRDefault="00210555" w:rsidP="00210555">
      <w:pPr>
        <w:spacing w:after="0"/>
        <w:jc w:val="right"/>
        <w:rPr>
          <w:rFonts w:ascii="Times New Roman" w:hAnsi="Times New Roman"/>
        </w:rPr>
      </w:pPr>
      <w:r w:rsidRPr="001E6E7C">
        <w:rPr>
          <w:rFonts w:ascii="Times New Roman" w:hAnsi="Times New Roman"/>
        </w:rPr>
        <w:t>……………………………………………………..</w:t>
      </w:r>
    </w:p>
    <w:p w14:paraId="6B7C3E1E" w14:textId="77777777" w:rsidR="00210555" w:rsidRPr="001E6E7C" w:rsidRDefault="00210555" w:rsidP="00910B22">
      <w:pPr>
        <w:spacing w:after="0"/>
        <w:ind w:right="1559"/>
        <w:jc w:val="right"/>
        <w:rPr>
          <w:rFonts w:ascii="Times New Roman" w:hAnsi="Times New Roman"/>
          <w:sz w:val="16"/>
          <w:szCs w:val="18"/>
        </w:rPr>
      </w:pPr>
      <w:r w:rsidRPr="001E6E7C">
        <w:rPr>
          <w:rFonts w:ascii="Times New Roman" w:hAnsi="Times New Roman"/>
          <w:sz w:val="16"/>
          <w:szCs w:val="18"/>
        </w:rPr>
        <w:t>(podpis Wykonawcy)</w:t>
      </w:r>
    </w:p>
    <w:p w14:paraId="1867E628" w14:textId="77777777" w:rsidR="00210555" w:rsidRPr="001E6E7C" w:rsidRDefault="00210555" w:rsidP="00210555">
      <w:pPr>
        <w:spacing w:after="0"/>
        <w:jc w:val="both"/>
        <w:rPr>
          <w:rFonts w:ascii="Times New Roman" w:hAnsi="Times New Roman"/>
        </w:rPr>
      </w:pPr>
    </w:p>
    <w:p w14:paraId="64F55DAD" w14:textId="7A1A8332" w:rsidR="00210555" w:rsidRPr="001E6E7C" w:rsidRDefault="00210555" w:rsidP="00910B22">
      <w:pPr>
        <w:spacing w:after="120"/>
        <w:jc w:val="both"/>
        <w:rPr>
          <w:rFonts w:ascii="Times New Roman" w:hAnsi="Times New Roman"/>
        </w:rPr>
      </w:pPr>
      <w:r w:rsidRPr="001E6E7C">
        <w:rPr>
          <w:rFonts w:ascii="Times New Roman" w:hAnsi="Times New Roman"/>
        </w:rPr>
        <w:t>-------------------------------------------------------------------------------------------------------------------</w:t>
      </w:r>
      <w:r w:rsidR="00910B22" w:rsidRPr="001E6E7C">
        <w:rPr>
          <w:rFonts w:ascii="Times New Roman" w:hAnsi="Times New Roman"/>
        </w:rPr>
        <w:t>-</w:t>
      </w:r>
      <w:r w:rsidRPr="001E6E7C">
        <w:rPr>
          <w:rFonts w:ascii="Times New Roman" w:hAnsi="Times New Roman"/>
        </w:rPr>
        <w:t>-------</w:t>
      </w:r>
    </w:p>
    <w:p w14:paraId="3417AB30" w14:textId="4F5913BC" w:rsidR="00210555" w:rsidRPr="001E6E7C" w:rsidRDefault="00210555" w:rsidP="00210555">
      <w:pPr>
        <w:spacing w:before="120" w:after="120"/>
        <w:jc w:val="both"/>
        <w:rPr>
          <w:rFonts w:ascii="Times New Roman" w:hAnsi="Times New Roman"/>
          <w:i/>
          <w:iCs/>
          <w:color w:val="222222"/>
          <w:sz w:val="16"/>
          <w:szCs w:val="16"/>
        </w:rPr>
      </w:pPr>
      <w:r w:rsidRPr="001E6E7C">
        <w:rPr>
          <w:rFonts w:ascii="Times New Roman" w:hAnsi="Times New Roman"/>
          <w:i/>
          <w:iCs/>
          <w:sz w:val="16"/>
          <w:szCs w:val="16"/>
        </w:rPr>
        <w:t xml:space="preserve">Zgodnie z art. 7 ust. 9 </w:t>
      </w:r>
      <w:r w:rsidRPr="001E6E7C">
        <w:rPr>
          <w:rFonts w:ascii="Times New Roman" w:hAnsi="Times New Roman"/>
          <w:i/>
          <w:iCs/>
          <w:color w:val="222222"/>
          <w:sz w:val="16"/>
          <w:szCs w:val="16"/>
        </w:rPr>
        <w:t>ustawy z dnia 13 kwietnia 2022 r. o szczególnych rozwiązaniach w zakresie przeciwdziałania wspieraniu agresji na Ukrainę oraz służących ochronie bezpieczeństwa narodowego (Dz. U. z 202</w:t>
      </w:r>
      <w:r w:rsidR="008379C1" w:rsidRPr="001E6E7C">
        <w:rPr>
          <w:rFonts w:ascii="Times New Roman" w:hAnsi="Times New Roman"/>
          <w:i/>
          <w:iCs/>
          <w:color w:val="222222"/>
          <w:sz w:val="16"/>
          <w:szCs w:val="16"/>
        </w:rPr>
        <w:t>3</w:t>
      </w:r>
      <w:r w:rsidRPr="001E6E7C">
        <w:rPr>
          <w:rFonts w:ascii="Times New Roman" w:hAnsi="Times New Roman"/>
          <w:i/>
          <w:iCs/>
          <w:color w:val="222222"/>
          <w:sz w:val="16"/>
          <w:szCs w:val="16"/>
        </w:rPr>
        <w:t> r. poz.</w:t>
      </w:r>
      <w:r w:rsidR="008379C1" w:rsidRPr="001E6E7C">
        <w:rPr>
          <w:rFonts w:ascii="Times New Roman" w:hAnsi="Times New Roman"/>
          <w:i/>
          <w:iCs/>
          <w:color w:val="222222"/>
          <w:sz w:val="16"/>
          <w:szCs w:val="16"/>
        </w:rPr>
        <w:t xml:space="preserve"> 129</w:t>
      </w:r>
      <w:r w:rsidR="004B6F40" w:rsidRPr="001E6E7C">
        <w:rPr>
          <w:rFonts w:ascii="Times New Roman" w:hAnsi="Times New Roman"/>
          <w:i/>
          <w:iCs/>
          <w:color w:val="222222"/>
          <w:sz w:val="16"/>
          <w:szCs w:val="16"/>
        </w:rPr>
        <w:t xml:space="preserve"> ze zm.</w:t>
      </w:r>
      <w:r w:rsidRPr="001E6E7C">
        <w:rPr>
          <w:rFonts w:ascii="Times New Roman" w:hAnsi="Times New Roman"/>
          <w:i/>
          <w:iCs/>
          <w:color w:val="222222"/>
          <w:sz w:val="16"/>
          <w:szCs w:val="16"/>
        </w:rPr>
        <w:t>) na podstawie art. 7 ust. 1 tejże ustawy:</w:t>
      </w:r>
    </w:p>
    <w:p w14:paraId="0B0F1526" w14:textId="77777777" w:rsidR="00210555" w:rsidRPr="001E6E7C" w:rsidRDefault="00210555" w:rsidP="00210555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1E6E7C">
        <w:rPr>
          <w:rFonts w:ascii="Times New Roman" w:hAnsi="Times New Roman"/>
          <w:i/>
          <w:iCs/>
          <w:sz w:val="16"/>
          <w:szCs w:val="16"/>
        </w:rPr>
        <w:t xml:space="preserve">Z postępowania o udzielenie zamówienia publicznego lub konkursu o wartości mniejszej niż kwoty określone w art. 2 ust. 1 ustawy z dnia 11 września 2019 r. – Prawo zamówień publicznych lub z wyłączeniem stosowania tej ustawy wyklucza się: </w:t>
      </w:r>
    </w:p>
    <w:p w14:paraId="5CAB1BEF" w14:textId="777766DE" w:rsidR="00210555" w:rsidRPr="001E6E7C" w:rsidRDefault="00210555" w:rsidP="00210555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1E6E7C">
        <w:rPr>
          <w:rFonts w:ascii="Times New Roman" w:hAnsi="Times New Roman"/>
          <w:i/>
          <w:iCs/>
          <w:sz w:val="16"/>
          <w:szCs w:val="16"/>
        </w:rPr>
        <w:t xml:space="preserve">1) </w:t>
      </w:r>
      <w:r w:rsidR="009A1C55" w:rsidRPr="001E6E7C">
        <w:rPr>
          <w:rFonts w:ascii="Times New Roman" w:hAnsi="Times New Roman"/>
          <w:i/>
          <w:iCs/>
          <w:sz w:val="16"/>
          <w:szCs w:val="16"/>
        </w:rPr>
        <w:t>W</w:t>
      </w:r>
      <w:r w:rsidRPr="001E6E7C">
        <w:rPr>
          <w:rFonts w:ascii="Times New Roman" w:hAnsi="Times New Roman"/>
          <w:i/>
          <w:iCs/>
          <w:sz w:val="16"/>
          <w:szCs w:val="16"/>
        </w:rPr>
        <w:t xml:space="preserve">ykonawcę wymienionego w wykazach określonych w rozporządzeniu 765/2006 i rozporządzeniu 269/2014 albo wpisanego na listę na podstawie decyzji w sprawie wpisu na listę rozstrzygającej o zastosowaniu środka, o którym mowa w art. 1 pkt 3 ww. ustawy; </w:t>
      </w:r>
    </w:p>
    <w:p w14:paraId="2B5B8474" w14:textId="63C5A219" w:rsidR="00210555" w:rsidRPr="001E6E7C" w:rsidRDefault="00210555" w:rsidP="00210555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1E6E7C">
        <w:rPr>
          <w:rFonts w:ascii="Times New Roman" w:hAnsi="Times New Roman"/>
          <w:i/>
          <w:iCs/>
          <w:sz w:val="16"/>
          <w:szCs w:val="16"/>
        </w:rPr>
        <w:t xml:space="preserve">2) </w:t>
      </w:r>
      <w:r w:rsidR="009A1C55" w:rsidRPr="001E6E7C">
        <w:rPr>
          <w:rFonts w:ascii="Times New Roman" w:hAnsi="Times New Roman"/>
          <w:i/>
          <w:iCs/>
          <w:sz w:val="16"/>
          <w:szCs w:val="16"/>
        </w:rPr>
        <w:t>W</w:t>
      </w:r>
      <w:r w:rsidRPr="001E6E7C">
        <w:rPr>
          <w:rFonts w:ascii="Times New Roman" w:hAnsi="Times New Roman"/>
          <w:i/>
          <w:iCs/>
          <w:sz w:val="16"/>
          <w:szCs w:val="16"/>
        </w:rPr>
        <w:t xml:space="preserve">ykonawcę, którego beneficjentem rzeczywistym w rozumieniu ustawy z dnia 1 marca 2018 r. o przeciwdziałaniu praniu pieniędzy oraz finansowaniu terroryzmu (Dz. U. z 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0F52DCE" w14:textId="6BBE8B22" w:rsidR="00210555" w:rsidRPr="001E6E7C" w:rsidRDefault="00210555" w:rsidP="00210555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1E6E7C">
        <w:rPr>
          <w:rFonts w:ascii="Times New Roman" w:hAnsi="Times New Roman"/>
          <w:i/>
          <w:iCs/>
          <w:sz w:val="16"/>
          <w:szCs w:val="16"/>
        </w:rPr>
        <w:t xml:space="preserve">3) </w:t>
      </w:r>
      <w:r w:rsidR="009A1C55" w:rsidRPr="001E6E7C">
        <w:rPr>
          <w:rFonts w:ascii="Times New Roman" w:hAnsi="Times New Roman"/>
          <w:i/>
          <w:iCs/>
          <w:sz w:val="16"/>
          <w:szCs w:val="16"/>
        </w:rPr>
        <w:t>W</w:t>
      </w:r>
      <w:r w:rsidRPr="001E6E7C">
        <w:rPr>
          <w:rFonts w:ascii="Times New Roman" w:hAnsi="Times New Roman"/>
          <w:i/>
          <w:iCs/>
          <w:sz w:val="16"/>
          <w:szCs w:val="16"/>
        </w:rPr>
        <w:t>ykonawcę, którego jednostką dominującą w rozumieniu art. 3 ust. 1 pkt 37 ustawy z dnia 29 września 1994 r. o rachunkowości (Dz. U. z 202</w:t>
      </w:r>
      <w:r w:rsidR="00E234B0" w:rsidRPr="001E6E7C">
        <w:rPr>
          <w:rFonts w:ascii="Times New Roman" w:hAnsi="Times New Roman"/>
          <w:i/>
          <w:iCs/>
          <w:sz w:val="16"/>
          <w:szCs w:val="16"/>
        </w:rPr>
        <w:t> </w:t>
      </w:r>
      <w:r w:rsidRPr="001E6E7C">
        <w:rPr>
          <w:rFonts w:ascii="Times New Roman" w:hAnsi="Times New Roman"/>
          <w:i/>
          <w:iCs/>
          <w:sz w:val="16"/>
          <w:szCs w:val="16"/>
        </w:rPr>
        <w:t xml:space="preserve">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08EB259C" w14:textId="77777777" w:rsidR="00210555" w:rsidRPr="001E6E7C" w:rsidRDefault="00210555" w:rsidP="00210555">
      <w:pPr>
        <w:spacing w:before="120" w:after="120"/>
        <w:jc w:val="both"/>
        <w:rPr>
          <w:rFonts w:ascii="Times New Roman" w:hAnsi="Times New Roman"/>
          <w:i/>
          <w:iCs/>
          <w:sz w:val="16"/>
          <w:szCs w:val="16"/>
        </w:rPr>
      </w:pPr>
      <w:r w:rsidRPr="001E6E7C">
        <w:rPr>
          <w:rFonts w:ascii="Times New Roman" w:hAnsi="Times New Roman"/>
          <w:i/>
          <w:iCs/>
          <w:sz w:val="16"/>
          <w:szCs w:val="16"/>
        </w:rPr>
        <w:t>Wykluczenie następuje na okres trwania okoliczności określonych w ust. 1 ww. ustawy.</w:t>
      </w:r>
    </w:p>
    <w:p w14:paraId="5EFDFC35" w14:textId="3BEB455A" w:rsidR="0055661F" w:rsidRPr="001E6E7C" w:rsidRDefault="00210555" w:rsidP="001B5821">
      <w:pPr>
        <w:spacing w:before="120" w:after="120"/>
        <w:jc w:val="both"/>
        <w:rPr>
          <w:rFonts w:ascii="Times New Roman" w:hAnsi="Times New Roman"/>
          <w:sz w:val="18"/>
          <w:szCs w:val="20"/>
        </w:rPr>
      </w:pPr>
      <w:r w:rsidRPr="001E6E7C">
        <w:rPr>
          <w:rFonts w:ascii="Times New Roman" w:hAnsi="Times New Roman"/>
          <w:i/>
          <w:iCs/>
          <w:sz w:val="16"/>
          <w:szCs w:val="16"/>
        </w:rPr>
        <w:t xml:space="preserve">W przypadku </w:t>
      </w:r>
      <w:r w:rsidR="009A1C55" w:rsidRPr="001E6E7C">
        <w:rPr>
          <w:rFonts w:ascii="Times New Roman" w:hAnsi="Times New Roman"/>
          <w:i/>
          <w:iCs/>
          <w:sz w:val="16"/>
          <w:szCs w:val="16"/>
        </w:rPr>
        <w:t>W</w:t>
      </w:r>
      <w:r w:rsidRPr="001E6E7C">
        <w:rPr>
          <w:rFonts w:ascii="Times New Roman" w:hAnsi="Times New Roman"/>
          <w:i/>
          <w:iCs/>
          <w:sz w:val="16"/>
          <w:szCs w:val="16"/>
        </w:rPr>
        <w:t xml:space="preserve">ykonawcy wykluczonego na podstawie ust. 1 ww. ustawy, </w:t>
      </w:r>
      <w:r w:rsidR="009A1C55" w:rsidRPr="001E6E7C">
        <w:rPr>
          <w:rFonts w:ascii="Times New Roman" w:hAnsi="Times New Roman"/>
          <w:i/>
          <w:iCs/>
          <w:sz w:val="16"/>
          <w:szCs w:val="16"/>
        </w:rPr>
        <w:t>Z</w:t>
      </w:r>
      <w:r w:rsidRPr="001E6E7C">
        <w:rPr>
          <w:rFonts w:ascii="Times New Roman" w:hAnsi="Times New Roman"/>
          <w:i/>
          <w:iCs/>
          <w:sz w:val="16"/>
          <w:szCs w:val="16"/>
        </w:rPr>
        <w:t xml:space="preserve">amawiający odrzuca ofertę takiego </w:t>
      </w:r>
      <w:r w:rsidR="009A1C55" w:rsidRPr="001E6E7C">
        <w:rPr>
          <w:rFonts w:ascii="Times New Roman" w:hAnsi="Times New Roman"/>
          <w:i/>
          <w:iCs/>
          <w:sz w:val="16"/>
          <w:szCs w:val="16"/>
        </w:rPr>
        <w:t>W</w:t>
      </w:r>
      <w:r w:rsidRPr="001E6E7C">
        <w:rPr>
          <w:rFonts w:ascii="Times New Roman" w:hAnsi="Times New Roman"/>
          <w:i/>
          <w:iCs/>
          <w:sz w:val="16"/>
          <w:szCs w:val="16"/>
        </w:rPr>
        <w:t>ykonawcy</w:t>
      </w:r>
      <w:r w:rsidR="001B5821" w:rsidRPr="001E6E7C">
        <w:rPr>
          <w:rFonts w:ascii="Times New Roman" w:hAnsi="Times New Roman"/>
          <w:i/>
          <w:iCs/>
          <w:sz w:val="16"/>
          <w:szCs w:val="16"/>
        </w:rPr>
        <w:t>.</w:t>
      </w:r>
    </w:p>
    <w:sectPr w:rsidR="0055661F" w:rsidRPr="001E6E7C" w:rsidSect="001B5821">
      <w:headerReference w:type="default" r:id="rId8"/>
      <w:footerReference w:type="default" r:id="rId9"/>
      <w:pgSz w:w="11906" w:h="16838"/>
      <w:pgMar w:top="99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DD207" w14:textId="77777777" w:rsidR="001325BC" w:rsidRDefault="001325BC">
      <w:pPr>
        <w:spacing w:after="0" w:line="240" w:lineRule="auto"/>
      </w:pPr>
      <w:r>
        <w:separator/>
      </w:r>
    </w:p>
  </w:endnote>
  <w:endnote w:type="continuationSeparator" w:id="0">
    <w:p w14:paraId="0A5ECD02" w14:textId="77777777" w:rsidR="001325BC" w:rsidRDefault="00132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016F1497" w14:textId="42C53624" w:rsidR="00F9574C" w:rsidRPr="00931BDB" w:rsidRDefault="0082408A" w:rsidP="00C57374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C57374">
          <w:rPr>
            <w:rFonts w:ascii="Times New Roman" w:hAnsi="Times New Roman"/>
            <w:noProof/>
            <w:sz w:val="14"/>
            <w:szCs w:val="18"/>
          </w:rPr>
          <w:drawing>
            <wp:anchor distT="0" distB="0" distL="114300" distR="114300" simplePos="0" relativeHeight="251659264" behindDoc="1" locked="0" layoutInCell="1" allowOverlap="1" wp14:anchorId="44A441B8" wp14:editId="0F3E3B96">
              <wp:simplePos x="0" y="0"/>
              <wp:positionH relativeFrom="margin">
                <wp:align>left</wp:align>
              </wp:positionH>
              <wp:positionV relativeFrom="paragraph">
                <wp:posOffset>-87783</wp:posOffset>
              </wp:positionV>
              <wp:extent cx="1184744" cy="627365"/>
              <wp:effectExtent l="0" t="0" r="0" b="1905"/>
              <wp:wrapNone/>
              <wp:docPr id="10" name="Obraz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84744" cy="6273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9574C" w:rsidRPr="0082408A">
          <w:rPr>
            <w:rFonts w:ascii="Times New Roman" w:hAnsi="Times New Roman"/>
            <w:sz w:val="14"/>
            <w:szCs w:val="18"/>
          </w:rPr>
          <w:fldChar w:fldCharType="begin"/>
        </w:r>
        <w:r w:rsidR="00F9574C" w:rsidRPr="0082408A">
          <w:rPr>
            <w:rFonts w:ascii="Times New Roman" w:hAnsi="Times New Roman"/>
            <w:sz w:val="14"/>
            <w:szCs w:val="18"/>
          </w:rPr>
          <w:instrText>PAGE   \* MERGEFORMAT</w:instrText>
        </w:r>
        <w:r w:rsidR="00F9574C" w:rsidRPr="0082408A">
          <w:rPr>
            <w:rFonts w:ascii="Times New Roman" w:hAnsi="Times New Roman"/>
            <w:sz w:val="14"/>
            <w:szCs w:val="18"/>
          </w:rPr>
          <w:fldChar w:fldCharType="separate"/>
        </w:r>
        <w:r w:rsidR="00F9574C" w:rsidRPr="0082408A">
          <w:rPr>
            <w:rFonts w:ascii="Times New Roman" w:hAnsi="Times New Roman"/>
            <w:sz w:val="14"/>
            <w:szCs w:val="18"/>
          </w:rPr>
          <w:t>2</w:t>
        </w:r>
        <w:r w:rsidR="00F9574C" w:rsidRPr="0082408A">
          <w:rPr>
            <w:rFonts w:ascii="Times New Roman" w:hAnsi="Times New Roman"/>
            <w:sz w:val="14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A20A6" w14:textId="77777777" w:rsidR="001325BC" w:rsidRDefault="001325BC">
      <w:pPr>
        <w:spacing w:after="0" w:line="240" w:lineRule="auto"/>
      </w:pPr>
      <w:r>
        <w:separator/>
      </w:r>
    </w:p>
  </w:footnote>
  <w:footnote w:type="continuationSeparator" w:id="0">
    <w:p w14:paraId="05B38644" w14:textId="77777777" w:rsidR="001325BC" w:rsidRDefault="00132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7918" w14:textId="77777777" w:rsidR="0082408A" w:rsidRPr="000D2E70" w:rsidRDefault="0082408A" w:rsidP="0082408A">
    <w:pPr>
      <w:pStyle w:val="Nagwek"/>
      <w:jc w:val="center"/>
      <w:rPr>
        <w:rFonts w:ascii="Times New Roman" w:hAnsi="Times New Roman"/>
        <w:sz w:val="20"/>
        <w:szCs w:val="20"/>
      </w:rPr>
    </w:pPr>
    <w:r>
      <w:rPr>
        <w:noProof/>
      </w:rPr>
      <w:drawing>
        <wp:inline distT="0" distB="0" distL="0" distR="0" wp14:anchorId="14778409" wp14:editId="4810F97A">
          <wp:extent cx="5315585" cy="676910"/>
          <wp:effectExtent l="0" t="0" r="0" b="8890"/>
          <wp:docPr id="9" name="Obraz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D2E70">
      <w:rPr>
        <w:rFonts w:ascii="Times New Roman" w:hAnsi="Times New Roman"/>
        <w:bCs/>
        <w:iCs/>
        <w:sz w:val="20"/>
        <w:szCs w:val="20"/>
      </w:rPr>
      <w:t>Dostępny samorząd – granty</w:t>
    </w:r>
  </w:p>
  <w:p w14:paraId="568C746D" w14:textId="5E94EA73" w:rsidR="00FB0EB8" w:rsidRPr="00FB0EB8" w:rsidRDefault="00BA03ED" w:rsidP="00A05FFA">
    <w:pPr>
      <w:pStyle w:val="Nagwek"/>
      <w:spacing w:after="240"/>
      <w:rPr>
        <w:rFonts w:ascii="Times New Roman" w:hAnsi="Times New Roman"/>
        <w:sz w:val="16"/>
        <w:szCs w:val="18"/>
      </w:rPr>
    </w:pPr>
    <w:r>
      <w:rPr>
        <w:rFonts w:ascii="Times New Roman" w:hAnsi="Times New Roman"/>
        <w:sz w:val="20"/>
      </w:rPr>
      <w:t>IRSI.2635</w:t>
    </w:r>
    <w:r w:rsidR="00C60B82">
      <w:rPr>
        <w:rFonts w:ascii="Times New Roman" w:hAnsi="Times New Roman"/>
        <w:sz w:val="20"/>
      </w:rPr>
      <w:t>.</w:t>
    </w:r>
    <w:r w:rsidR="00A42C56">
      <w:rPr>
        <w:rFonts w:ascii="Times New Roman" w:hAnsi="Times New Roman"/>
        <w:sz w:val="20"/>
      </w:rPr>
      <w:t>35</w:t>
    </w:r>
    <w:r>
      <w:rPr>
        <w:rFonts w:ascii="Times New Roman" w:hAnsi="Times New Roman"/>
        <w:sz w:val="20"/>
      </w:rPr>
      <w:t>.20</w:t>
    </w:r>
    <w:r w:rsidR="003A6A42">
      <w:rPr>
        <w:rFonts w:ascii="Times New Roman" w:hAnsi="Times New Roman"/>
        <w:sz w:val="20"/>
      </w:rPr>
      <w:t>2</w:t>
    </w:r>
    <w:r w:rsidR="001779E5">
      <w:rPr>
        <w:rFonts w:ascii="Times New Roman" w:hAnsi="Times New Roman"/>
        <w:sz w:val="20"/>
      </w:rPr>
      <w:t>3</w:t>
    </w:r>
    <w:r w:rsidR="00FF5484">
      <w:rPr>
        <w:rFonts w:ascii="Times New Roman" w:hAnsi="Times New Roman"/>
        <w:sz w:val="20"/>
      </w:rPr>
      <w:t>.</w:t>
    </w:r>
    <w:r w:rsidR="00760E7F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2487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1D14E45"/>
    <w:multiLevelType w:val="multilevel"/>
    <w:tmpl w:val="CAE8D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042C4B70"/>
    <w:multiLevelType w:val="hybridMultilevel"/>
    <w:tmpl w:val="02C470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0640078A"/>
    <w:multiLevelType w:val="multilevel"/>
    <w:tmpl w:val="29621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pStyle w:val="pkt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1" w15:restartNumberingAfterBreak="0">
    <w:nsid w:val="06CF528B"/>
    <w:multiLevelType w:val="hybridMultilevel"/>
    <w:tmpl w:val="E4D8F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D510437"/>
    <w:multiLevelType w:val="multilevel"/>
    <w:tmpl w:val="A3906C5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0DE40E9E"/>
    <w:multiLevelType w:val="multilevel"/>
    <w:tmpl w:val="0682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0EEE00B4"/>
    <w:multiLevelType w:val="hybridMultilevel"/>
    <w:tmpl w:val="F9026432"/>
    <w:lvl w:ilvl="0" w:tplc="B922FBF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02E671E"/>
    <w:multiLevelType w:val="multilevel"/>
    <w:tmpl w:val="CBDC6D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7" w15:restartNumberingAfterBreak="0">
    <w:nsid w:val="10437BCA"/>
    <w:multiLevelType w:val="hybridMultilevel"/>
    <w:tmpl w:val="642A3ECA"/>
    <w:lvl w:ilvl="0" w:tplc="2EBA1B5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FA4EBD"/>
    <w:multiLevelType w:val="hybridMultilevel"/>
    <w:tmpl w:val="9412E7A6"/>
    <w:lvl w:ilvl="0" w:tplc="65A2576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183850CB"/>
    <w:multiLevelType w:val="multilevel"/>
    <w:tmpl w:val="7586F7C0"/>
    <w:lvl w:ilvl="0">
      <w:start w:val="1"/>
      <w:numFmt w:val="bullet"/>
      <w:lvlText w:val=""/>
      <w:lvlJc w:val="left"/>
      <w:pPr>
        <w:tabs>
          <w:tab w:val="num" w:pos="0"/>
        </w:tabs>
        <w:ind w:left="81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3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5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7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9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1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3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5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76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197B31DA"/>
    <w:multiLevelType w:val="hybridMultilevel"/>
    <w:tmpl w:val="CC00DB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6AC620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BC2A27"/>
    <w:multiLevelType w:val="multilevel"/>
    <w:tmpl w:val="B07880E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1BD43901"/>
    <w:multiLevelType w:val="multilevel"/>
    <w:tmpl w:val="B9DA758E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4" w15:restartNumberingAfterBreak="0">
    <w:nsid w:val="1F566FA8"/>
    <w:multiLevelType w:val="hybridMultilevel"/>
    <w:tmpl w:val="08865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8A3200D"/>
    <w:multiLevelType w:val="multilevel"/>
    <w:tmpl w:val="8C82EE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A397C79"/>
    <w:multiLevelType w:val="multilevel"/>
    <w:tmpl w:val="FB4C5AD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C962D5F"/>
    <w:multiLevelType w:val="hybridMultilevel"/>
    <w:tmpl w:val="354AD2BC"/>
    <w:lvl w:ilvl="0" w:tplc="F882341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BC670C"/>
    <w:multiLevelType w:val="multilevel"/>
    <w:tmpl w:val="81003C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4711599"/>
    <w:multiLevelType w:val="multilevel"/>
    <w:tmpl w:val="7B38AD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35D01CF7"/>
    <w:multiLevelType w:val="multilevel"/>
    <w:tmpl w:val="5D0E5E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79C1BB9"/>
    <w:multiLevelType w:val="hybridMultilevel"/>
    <w:tmpl w:val="133A16B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B4862D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34" w15:restartNumberingAfterBreak="0">
    <w:nsid w:val="3DF81570"/>
    <w:multiLevelType w:val="multilevel"/>
    <w:tmpl w:val="36B2ABA0"/>
    <w:lvl w:ilvl="0">
      <w:start w:val="1"/>
      <w:numFmt w:val="lowerLetter"/>
      <w:lvlText w:val="%1)"/>
      <w:lvlJc w:val="righ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1B20EE0"/>
    <w:multiLevelType w:val="hybridMultilevel"/>
    <w:tmpl w:val="AA1A3280"/>
    <w:lvl w:ilvl="0" w:tplc="B4862DD0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7" w15:restartNumberingAfterBreak="0">
    <w:nsid w:val="47721CC4"/>
    <w:multiLevelType w:val="multilevel"/>
    <w:tmpl w:val="A48C352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8" w15:restartNumberingAfterBreak="0">
    <w:nsid w:val="4AC22E2F"/>
    <w:multiLevelType w:val="multilevel"/>
    <w:tmpl w:val="1988E14C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BA953E6"/>
    <w:multiLevelType w:val="multilevel"/>
    <w:tmpl w:val="C05C239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0" w15:restartNumberingAfterBreak="0">
    <w:nsid w:val="4DAA2925"/>
    <w:multiLevelType w:val="multilevel"/>
    <w:tmpl w:val="3F7CCB0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1" w15:restartNumberingAfterBreak="0">
    <w:nsid w:val="4E194BAD"/>
    <w:multiLevelType w:val="hybridMultilevel"/>
    <w:tmpl w:val="9288D458"/>
    <w:lvl w:ilvl="0" w:tplc="B4862D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B4862DD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4E99007B"/>
    <w:multiLevelType w:val="multilevel"/>
    <w:tmpl w:val="21AC23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3" w15:restartNumberingAfterBreak="0">
    <w:nsid w:val="4ECC348B"/>
    <w:multiLevelType w:val="hybridMultilevel"/>
    <w:tmpl w:val="2940EF24"/>
    <w:lvl w:ilvl="0" w:tplc="AD0AFCA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503C4304"/>
    <w:multiLevelType w:val="multilevel"/>
    <w:tmpl w:val="579C68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44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b/>
      </w:rPr>
    </w:lvl>
  </w:abstractNum>
  <w:abstractNum w:abstractNumId="45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5C3620F"/>
    <w:multiLevelType w:val="hybridMultilevel"/>
    <w:tmpl w:val="E8F24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8D598A"/>
    <w:multiLevelType w:val="hybridMultilevel"/>
    <w:tmpl w:val="0C94E5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A729A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CA01FF5"/>
    <w:multiLevelType w:val="hybridMultilevel"/>
    <w:tmpl w:val="DCFA1F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360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5D1D66EB"/>
    <w:multiLevelType w:val="multilevel"/>
    <w:tmpl w:val="6616C88A"/>
    <w:lvl w:ilvl="0">
      <w:start w:val="1"/>
      <w:numFmt w:val="decimal"/>
      <w:lvlText w:val="%1."/>
      <w:lvlJc w:val="left"/>
      <w:pPr>
        <w:ind w:left="4026" w:hanging="360"/>
      </w:pPr>
    </w:lvl>
    <w:lvl w:ilvl="1">
      <w:start w:val="1"/>
      <w:numFmt w:val="decimal"/>
      <w:isLgl/>
      <w:lvlText w:val="%1.%2."/>
      <w:lvlJc w:val="left"/>
      <w:pPr>
        <w:ind w:left="40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51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4684711"/>
    <w:multiLevelType w:val="multilevel"/>
    <w:tmpl w:val="424605CE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648E6697"/>
    <w:multiLevelType w:val="hybridMultilevel"/>
    <w:tmpl w:val="1064296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B4862D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845052"/>
    <w:multiLevelType w:val="multilevel"/>
    <w:tmpl w:val="19E4A26E"/>
    <w:lvl w:ilvl="0">
      <w:start w:val="1"/>
      <w:numFmt w:val="lowerLetter"/>
      <w:lvlText w:val="%1)"/>
      <w:lvlJc w:val="righ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74ED014E"/>
    <w:multiLevelType w:val="multilevel"/>
    <w:tmpl w:val="8098F060"/>
    <w:lvl w:ilvl="0">
      <w:start w:val="1"/>
      <w:numFmt w:val="lowerLetter"/>
      <w:lvlText w:val="%1)"/>
      <w:lvlJc w:val="righ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7CED714C"/>
    <w:multiLevelType w:val="hybridMultilevel"/>
    <w:tmpl w:val="7B66595C"/>
    <w:lvl w:ilvl="0" w:tplc="B4862D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7E211CB4"/>
    <w:multiLevelType w:val="hybridMultilevel"/>
    <w:tmpl w:val="9112FD0A"/>
    <w:lvl w:ilvl="0" w:tplc="B4862DD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E4A21B3"/>
    <w:multiLevelType w:val="hybridMultilevel"/>
    <w:tmpl w:val="1586F31E"/>
    <w:lvl w:ilvl="0" w:tplc="7F06A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216943">
    <w:abstractNumId w:val="0"/>
  </w:num>
  <w:num w:numId="2" w16cid:durableId="1339766906">
    <w:abstractNumId w:val="4"/>
  </w:num>
  <w:num w:numId="3" w16cid:durableId="1359429788">
    <w:abstractNumId w:val="12"/>
  </w:num>
  <w:num w:numId="4" w16cid:durableId="2117557609">
    <w:abstractNumId w:val="53"/>
  </w:num>
  <w:num w:numId="5" w16cid:durableId="427892236">
    <w:abstractNumId w:val="25"/>
  </w:num>
  <w:num w:numId="6" w16cid:durableId="1706830143">
    <w:abstractNumId w:val="48"/>
  </w:num>
  <w:num w:numId="7" w16cid:durableId="1821576689">
    <w:abstractNumId w:val="51"/>
  </w:num>
  <w:num w:numId="8" w16cid:durableId="1943488842">
    <w:abstractNumId w:val="45"/>
  </w:num>
  <w:num w:numId="9" w16cid:durableId="1653489174">
    <w:abstractNumId w:val="35"/>
  </w:num>
  <w:num w:numId="10" w16cid:durableId="970326180">
    <w:abstractNumId w:val="19"/>
  </w:num>
  <w:num w:numId="11" w16cid:durableId="1117455593">
    <w:abstractNumId w:val="6"/>
  </w:num>
  <w:num w:numId="12" w16cid:durableId="361903974">
    <w:abstractNumId w:val="33"/>
  </w:num>
  <w:num w:numId="13" w16cid:durableId="605036915">
    <w:abstractNumId w:val="17"/>
  </w:num>
  <w:num w:numId="14" w16cid:durableId="1815952375">
    <w:abstractNumId w:val="28"/>
  </w:num>
  <w:num w:numId="15" w16cid:durableId="59447976">
    <w:abstractNumId w:val="18"/>
  </w:num>
  <w:num w:numId="16" w16cid:durableId="1569261718">
    <w:abstractNumId w:val="62"/>
  </w:num>
  <w:num w:numId="17" w16cid:durableId="331107133">
    <w:abstractNumId w:val="52"/>
  </w:num>
  <w:num w:numId="18" w16cid:durableId="1247835756">
    <w:abstractNumId w:val="7"/>
  </w:num>
  <w:num w:numId="19" w16cid:durableId="92896496">
    <w:abstractNumId w:val="57"/>
  </w:num>
  <w:num w:numId="20" w16cid:durableId="1572302200">
    <w:abstractNumId w:val="56"/>
  </w:num>
  <w:num w:numId="21" w16cid:durableId="1999191419">
    <w:abstractNumId w:val="8"/>
  </w:num>
  <w:num w:numId="22" w16cid:durableId="99834487">
    <w:abstractNumId w:val="42"/>
  </w:num>
  <w:num w:numId="23" w16cid:durableId="1804689888">
    <w:abstractNumId w:val="11"/>
  </w:num>
  <w:num w:numId="24" w16cid:durableId="2089383558">
    <w:abstractNumId w:val="24"/>
  </w:num>
  <w:num w:numId="25" w16cid:durableId="410929238">
    <w:abstractNumId w:val="29"/>
  </w:num>
  <w:num w:numId="26" w16cid:durableId="649677764">
    <w:abstractNumId w:val="16"/>
  </w:num>
  <w:num w:numId="27" w16cid:durableId="304045436">
    <w:abstractNumId w:val="49"/>
  </w:num>
  <w:num w:numId="28" w16cid:durableId="1472750389">
    <w:abstractNumId w:val="14"/>
  </w:num>
  <w:num w:numId="29" w16cid:durableId="933637268">
    <w:abstractNumId w:val="50"/>
  </w:num>
  <w:num w:numId="30" w16cid:durableId="1047873607">
    <w:abstractNumId w:val="32"/>
  </w:num>
  <w:num w:numId="31" w16cid:durableId="732508434">
    <w:abstractNumId w:val="41"/>
  </w:num>
  <w:num w:numId="32" w16cid:durableId="1534462624">
    <w:abstractNumId w:val="36"/>
  </w:num>
  <w:num w:numId="33" w16cid:durableId="1809592054">
    <w:abstractNumId w:val="61"/>
  </w:num>
  <w:num w:numId="34" w16cid:durableId="604458138">
    <w:abstractNumId w:val="10"/>
  </w:num>
  <w:num w:numId="35" w16cid:durableId="1980726831">
    <w:abstractNumId w:val="47"/>
  </w:num>
  <w:num w:numId="36" w16cid:durableId="538712096">
    <w:abstractNumId w:val="9"/>
  </w:num>
  <w:num w:numId="37" w16cid:durableId="220672482">
    <w:abstractNumId w:val="43"/>
  </w:num>
  <w:num w:numId="38" w16cid:durableId="1316495497">
    <w:abstractNumId w:val="38"/>
  </w:num>
  <w:num w:numId="39" w16cid:durableId="1480922692">
    <w:abstractNumId w:val="20"/>
  </w:num>
  <w:num w:numId="40" w16cid:durableId="1839880910">
    <w:abstractNumId w:val="37"/>
  </w:num>
  <w:num w:numId="41" w16cid:durableId="1388455796">
    <w:abstractNumId w:val="31"/>
  </w:num>
  <w:num w:numId="42" w16cid:durableId="1725444935">
    <w:abstractNumId w:val="27"/>
  </w:num>
  <w:num w:numId="43" w16cid:durableId="1807972406">
    <w:abstractNumId w:val="13"/>
  </w:num>
  <w:num w:numId="44" w16cid:durableId="2142310326">
    <w:abstractNumId w:val="44"/>
  </w:num>
  <w:num w:numId="45" w16cid:durableId="1612977844">
    <w:abstractNumId w:val="54"/>
  </w:num>
  <w:num w:numId="46" w16cid:durableId="780342023">
    <w:abstractNumId w:val="59"/>
  </w:num>
  <w:num w:numId="47" w16cid:durableId="665321927">
    <w:abstractNumId w:val="34"/>
  </w:num>
  <w:num w:numId="48" w16cid:durableId="1386100168">
    <w:abstractNumId w:val="58"/>
  </w:num>
  <w:num w:numId="49" w16cid:durableId="152182731">
    <w:abstractNumId w:val="26"/>
  </w:num>
  <w:num w:numId="50" w16cid:durableId="1512572314">
    <w:abstractNumId w:val="23"/>
  </w:num>
  <w:num w:numId="51" w16cid:durableId="948199915">
    <w:abstractNumId w:val="40"/>
  </w:num>
  <w:num w:numId="52" w16cid:durableId="1089498543">
    <w:abstractNumId w:val="39"/>
  </w:num>
  <w:num w:numId="53" w16cid:durableId="977341142">
    <w:abstractNumId w:val="15"/>
  </w:num>
  <w:num w:numId="54" w16cid:durableId="2126997859">
    <w:abstractNumId w:val="21"/>
  </w:num>
  <w:num w:numId="55" w16cid:durableId="910121617">
    <w:abstractNumId w:val="46"/>
  </w:num>
  <w:num w:numId="56" w16cid:durableId="326590710">
    <w:abstractNumId w:val="60"/>
  </w:num>
  <w:num w:numId="57" w16cid:durableId="2126922">
    <w:abstractNumId w:val="55"/>
  </w:num>
  <w:num w:numId="58" w16cid:durableId="1846436382">
    <w:abstractNumId w:val="22"/>
  </w:num>
  <w:num w:numId="59" w16cid:durableId="140924787">
    <w:abstractNumId w:val="3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031EC"/>
    <w:rsid w:val="000043DB"/>
    <w:rsid w:val="000115B4"/>
    <w:rsid w:val="00016D3C"/>
    <w:rsid w:val="00017C51"/>
    <w:rsid w:val="00020067"/>
    <w:rsid w:val="00021C6A"/>
    <w:rsid w:val="000243EB"/>
    <w:rsid w:val="00025348"/>
    <w:rsid w:val="00027335"/>
    <w:rsid w:val="000304AE"/>
    <w:rsid w:val="00031002"/>
    <w:rsid w:val="00031F33"/>
    <w:rsid w:val="00036EC2"/>
    <w:rsid w:val="000371DD"/>
    <w:rsid w:val="00040090"/>
    <w:rsid w:val="00040B0E"/>
    <w:rsid w:val="000433A3"/>
    <w:rsid w:val="00051656"/>
    <w:rsid w:val="000517C7"/>
    <w:rsid w:val="000518E8"/>
    <w:rsid w:val="00054411"/>
    <w:rsid w:val="00065F87"/>
    <w:rsid w:val="00072F0D"/>
    <w:rsid w:val="00074F5C"/>
    <w:rsid w:val="00075268"/>
    <w:rsid w:val="00075402"/>
    <w:rsid w:val="000765B3"/>
    <w:rsid w:val="000826B5"/>
    <w:rsid w:val="00086507"/>
    <w:rsid w:val="00087D8A"/>
    <w:rsid w:val="000919F9"/>
    <w:rsid w:val="00094B49"/>
    <w:rsid w:val="00097310"/>
    <w:rsid w:val="000A37D2"/>
    <w:rsid w:val="000B0212"/>
    <w:rsid w:val="000B085A"/>
    <w:rsid w:val="000B4676"/>
    <w:rsid w:val="000C1956"/>
    <w:rsid w:val="000C332C"/>
    <w:rsid w:val="000C6284"/>
    <w:rsid w:val="000C699E"/>
    <w:rsid w:val="000D03BC"/>
    <w:rsid w:val="000D2389"/>
    <w:rsid w:val="000D2D57"/>
    <w:rsid w:val="000D6A1C"/>
    <w:rsid w:val="000E1660"/>
    <w:rsid w:val="000E26BA"/>
    <w:rsid w:val="000E4469"/>
    <w:rsid w:val="000E7223"/>
    <w:rsid w:val="000F3E19"/>
    <w:rsid w:val="0010081C"/>
    <w:rsid w:val="001008C1"/>
    <w:rsid w:val="001019A6"/>
    <w:rsid w:val="00104A30"/>
    <w:rsid w:val="00111CA3"/>
    <w:rsid w:val="0011448B"/>
    <w:rsid w:val="001208F5"/>
    <w:rsid w:val="00120974"/>
    <w:rsid w:val="001209F1"/>
    <w:rsid w:val="00122954"/>
    <w:rsid w:val="00122B38"/>
    <w:rsid w:val="00125394"/>
    <w:rsid w:val="00126F6B"/>
    <w:rsid w:val="00131FF2"/>
    <w:rsid w:val="001325BC"/>
    <w:rsid w:val="00142AF3"/>
    <w:rsid w:val="00143791"/>
    <w:rsid w:val="001448F2"/>
    <w:rsid w:val="0014672A"/>
    <w:rsid w:val="0015552F"/>
    <w:rsid w:val="0016097B"/>
    <w:rsid w:val="00163006"/>
    <w:rsid w:val="00163B66"/>
    <w:rsid w:val="00167F6C"/>
    <w:rsid w:val="00170719"/>
    <w:rsid w:val="00172D31"/>
    <w:rsid w:val="0017555D"/>
    <w:rsid w:val="001765EF"/>
    <w:rsid w:val="00176D26"/>
    <w:rsid w:val="001778FF"/>
    <w:rsid w:val="001779E5"/>
    <w:rsid w:val="00181D11"/>
    <w:rsid w:val="00183059"/>
    <w:rsid w:val="001852FE"/>
    <w:rsid w:val="00186A4F"/>
    <w:rsid w:val="00190100"/>
    <w:rsid w:val="00194E8C"/>
    <w:rsid w:val="00195FA6"/>
    <w:rsid w:val="001A0EEF"/>
    <w:rsid w:val="001A25DE"/>
    <w:rsid w:val="001B4F77"/>
    <w:rsid w:val="001B5821"/>
    <w:rsid w:val="001C0737"/>
    <w:rsid w:val="001C0E1E"/>
    <w:rsid w:val="001C0F9E"/>
    <w:rsid w:val="001C4D70"/>
    <w:rsid w:val="001C7AD7"/>
    <w:rsid w:val="001D04B9"/>
    <w:rsid w:val="001D2AB4"/>
    <w:rsid w:val="001D3426"/>
    <w:rsid w:val="001D57FE"/>
    <w:rsid w:val="001D7EA7"/>
    <w:rsid w:val="001E26E3"/>
    <w:rsid w:val="001E6DD6"/>
    <w:rsid w:val="001E6E7C"/>
    <w:rsid w:val="001E7150"/>
    <w:rsid w:val="001F2DAA"/>
    <w:rsid w:val="001F4992"/>
    <w:rsid w:val="001F4B1D"/>
    <w:rsid w:val="001F6651"/>
    <w:rsid w:val="001F68AE"/>
    <w:rsid w:val="0020032A"/>
    <w:rsid w:val="00200409"/>
    <w:rsid w:val="00203BA2"/>
    <w:rsid w:val="00204AD2"/>
    <w:rsid w:val="00206EBE"/>
    <w:rsid w:val="00207015"/>
    <w:rsid w:val="00210555"/>
    <w:rsid w:val="00210B5F"/>
    <w:rsid w:val="00216D17"/>
    <w:rsid w:val="0022154D"/>
    <w:rsid w:val="00223808"/>
    <w:rsid w:val="00223C60"/>
    <w:rsid w:val="00231E2B"/>
    <w:rsid w:val="002363D7"/>
    <w:rsid w:val="00237EFB"/>
    <w:rsid w:val="002413E0"/>
    <w:rsid w:val="00241B0F"/>
    <w:rsid w:val="0024301D"/>
    <w:rsid w:val="002439C6"/>
    <w:rsid w:val="00244D42"/>
    <w:rsid w:val="00250DA1"/>
    <w:rsid w:val="002546F8"/>
    <w:rsid w:val="00254C68"/>
    <w:rsid w:val="00256348"/>
    <w:rsid w:val="00256883"/>
    <w:rsid w:val="00260AB3"/>
    <w:rsid w:val="002643E6"/>
    <w:rsid w:val="00270593"/>
    <w:rsid w:val="002722D0"/>
    <w:rsid w:val="00272D0C"/>
    <w:rsid w:val="00274A19"/>
    <w:rsid w:val="00276B38"/>
    <w:rsid w:val="00280326"/>
    <w:rsid w:val="00281224"/>
    <w:rsid w:val="00281EA1"/>
    <w:rsid w:val="0028271C"/>
    <w:rsid w:val="00285A09"/>
    <w:rsid w:val="00285C63"/>
    <w:rsid w:val="00285D9B"/>
    <w:rsid w:val="002875AE"/>
    <w:rsid w:val="00291B76"/>
    <w:rsid w:val="00291F39"/>
    <w:rsid w:val="00293F1D"/>
    <w:rsid w:val="002947D9"/>
    <w:rsid w:val="00297E6C"/>
    <w:rsid w:val="002A1069"/>
    <w:rsid w:val="002A26F6"/>
    <w:rsid w:val="002A2B0F"/>
    <w:rsid w:val="002A57FC"/>
    <w:rsid w:val="002A5FE1"/>
    <w:rsid w:val="002A6126"/>
    <w:rsid w:val="002B12D9"/>
    <w:rsid w:val="002B1BDF"/>
    <w:rsid w:val="002B27DE"/>
    <w:rsid w:val="002B770F"/>
    <w:rsid w:val="002C1DCD"/>
    <w:rsid w:val="002C2C7C"/>
    <w:rsid w:val="002C2EB2"/>
    <w:rsid w:val="002C343D"/>
    <w:rsid w:val="002C5356"/>
    <w:rsid w:val="002C5CBC"/>
    <w:rsid w:val="002D14B1"/>
    <w:rsid w:val="002D294A"/>
    <w:rsid w:val="002D5578"/>
    <w:rsid w:val="002D5A51"/>
    <w:rsid w:val="002D61D6"/>
    <w:rsid w:val="002D6835"/>
    <w:rsid w:val="002E0988"/>
    <w:rsid w:val="002E101B"/>
    <w:rsid w:val="002E4CFB"/>
    <w:rsid w:val="002E68D6"/>
    <w:rsid w:val="002F3930"/>
    <w:rsid w:val="002F3E90"/>
    <w:rsid w:val="002F491B"/>
    <w:rsid w:val="002F4F83"/>
    <w:rsid w:val="002F6541"/>
    <w:rsid w:val="00303CD1"/>
    <w:rsid w:val="003047CA"/>
    <w:rsid w:val="00310B8F"/>
    <w:rsid w:val="003127E5"/>
    <w:rsid w:val="00312E43"/>
    <w:rsid w:val="00317A2F"/>
    <w:rsid w:val="00323739"/>
    <w:rsid w:val="00323B72"/>
    <w:rsid w:val="003276F8"/>
    <w:rsid w:val="003315D5"/>
    <w:rsid w:val="00332284"/>
    <w:rsid w:val="00334B18"/>
    <w:rsid w:val="003358DE"/>
    <w:rsid w:val="0033711C"/>
    <w:rsid w:val="00337692"/>
    <w:rsid w:val="00337BC3"/>
    <w:rsid w:val="00343F5B"/>
    <w:rsid w:val="003463B7"/>
    <w:rsid w:val="00350299"/>
    <w:rsid w:val="00353328"/>
    <w:rsid w:val="003619C1"/>
    <w:rsid w:val="00361EAF"/>
    <w:rsid w:val="0036363C"/>
    <w:rsid w:val="0037064A"/>
    <w:rsid w:val="00370AFD"/>
    <w:rsid w:val="0037169F"/>
    <w:rsid w:val="00373FA4"/>
    <w:rsid w:val="003808C1"/>
    <w:rsid w:val="00380DD9"/>
    <w:rsid w:val="0038303F"/>
    <w:rsid w:val="00384893"/>
    <w:rsid w:val="00390231"/>
    <w:rsid w:val="00392113"/>
    <w:rsid w:val="00394AFD"/>
    <w:rsid w:val="003A0779"/>
    <w:rsid w:val="003A419D"/>
    <w:rsid w:val="003A4F72"/>
    <w:rsid w:val="003A6A42"/>
    <w:rsid w:val="003B0289"/>
    <w:rsid w:val="003B25A5"/>
    <w:rsid w:val="003B2B30"/>
    <w:rsid w:val="003B45B9"/>
    <w:rsid w:val="003C05F5"/>
    <w:rsid w:val="003C4337"/>
    <w:rsid w:val="003C4AF9"/>
    <w:rsid w:val="003D1B3B"/>
    <w:rsid w:val="003D458A"/>
    <w:rsid w:val="003D4A8F"/>
    <w:rsid w:val="003D76FD"/>
    <w:rsid w:val="003E1396"/>
    <w:rsid w:val="003E2835"/>
    <w:rsid w:val="003E28E3"/>
    <w:rsid w:val="003E3B5A"/>
    <w:rsid w:val="003E3E05"/>
    <w:rsid w:val="003E49F9"/>
    <w:rsid w:val="003E50BC"/>
    <w:rsid w:val="003E63B2"/>
    <w:rsid w:val="003E7E04"/>
    <w:rsid w:val="003F3715"/>
    <w:rsid w:val="003F3D54"/>
    <w:rsid w:val="003F57E4"/>
    <w:rsid w:val="0040304A"/>
    <w:rsid w:val="0040799F"/>
    <w:rsid w:val="004105DD"/>
    <w:rsid w:val="00411FC0"/>
    <w:rsid w:val="004140A1"/>
    <w:rsid w:val="004168DD"/>
    <w:rsid w:val="00416A51"/>
    <w:rsid w:val="00417255"/>
    <w:rsid w:val="004206D3"/>
    <w:rsid w:val="00422A52"/>
    <w:rsid w:val="00427E2C"/>
    <w:rsid w:val="0043212A"/>
    <w:rsid w:val="00432F1F"/>
    <w:rsid w:val="00432F75"/>
    <w:rsid w:val="00433275"/>
    <w:rsid w:val="00433C1C"/>
    <w:rsid w:val="0043561C"/>
    <w:rsid w:val="004366FD"/>
    <w:rsid w:val="00437A44"/>
    <w:rsid w:val="00440D2E"/>
    <w:rsid w:val="00441CBB"/>
    <w:rsid w:val="00442256"/>
    <w:rsid w:val="004432DA"/>
    <w:rsid w:val="00450084"/>
    <w:rsid w:val="004503CD"/>
    <w:rsid w:val="00450507"/>
    <w:rsid w:val="00451B4F"/>
    <w:rsid w:val="00452A6A"/>
    <w:rsid w:val="00454A74"/>
    <w:rsid w:val="00454CF8"/>
    <w:rsid w:val="0045552C"/>
    <w:rsid w:val="00457385"/>
    <w:rsid w:val="0045793A"/>
    <w:rsid w:val="004579D9"/>
    <w:rsid w:val="0046276B"/>
    <w:rsid w:val="00464159"/>
    <w:rsid w:val="00467EF7"/>
    <w:rsid w:val="004726E5"/>
    <w:rsid w:val="0047457F"/>
    <w:rsid w:val="00474798"/>
    <w:rsid w:val="00480789"/>
    <w:rsid w:val="0048179C"/>
    <w:rsid w:val="00486018"/>
    <w:rsid w:val="00487394"/>
    <w:rsid w:val="00490541"/>
    <w:rsid w:val="0049075A"/>
    <w:rsid w:val="004921F1"/>
    <w:rsid w:val="00492DA1"/>
    <w:rsid w:val="00493219"/>
    <w:rsid w:val="00493CBC"/>
    <w:rsid w:val="00494960"/>
    <w:rsid w:val="00494C70"/>
    <w:rsid w:val="00496B00"/>
    <w:rsid w:val="004A1370"/>
    <w:rsid w:val="004A4150"/>
    <w:rsid w:val="004A5698"/>
    <w:rsid w:val="004A61F3"/>
    <w:rsid w:val="004B04A6"/>
    <w:rsid w:val="004B16C0"/>
    <w:rsid w:val="004B3E87"/>
    <w:rsid w:val="004B6F40"/>
    <w:rsid w:val="004B7550"/>
    <w:rsid w:val="004C1672"/>
    <w:rsid w:val="004C43D0"/>
    <w:rsid w:val="004C48B9"/>
    <w:rsid w:val="004D390E"/>
    <w:rsid w:val="004D3CE8"/>
    <w:rsid w:val="004D658B"/>
    <w:rsid w:val="004E1DCD"/>
    <w:rsid w:val="004F1AE7"/>
    <w:rsid w:val="004F4772"/>
    <w:rsid w:val="004F4C8D"/>
    <w:rsid w:val="004F638D"/>
    <w:rsid w:val="00501BF7"/>
    <w:rsid w:val="00502F29"/>
    <w:rsid w:val="0050330B"/>
    <w:rsid w:val="00504942"/>
    <w:rsid w:val="00504E10"/>
    <w:rsid w:val="0050602A"/>
    <w:rsid w:val="00510281"/>
    <w:rsid w:val="0051068C"/>
    <w:rsid w:val="00511530"/>
    <w:rsid w:val="00512F7E"/>
    <w:rsid w:val="00513296"/>
    <w:rsid w:val="00513929"/>
    <w:rsid w:val="00514404"/>
    <w:rsid w:val="00515633"/>
    <w:rsid w:val="00516B75"/>
    <w:rsid w:val="00520C37"/>
    <w:rsid w:val="0052203A"/>
    <w:rsid w:val="00522FE9"/>
    <w:rsid w:val="0052740D"/>
    <w:rsid w:val="005312E0"/>
    <w:rsid w:val="005330DD"/>
    <w:rsid w:val="0053430E"/>
    <w:rsid w:val="0053499F"/>
    <w:rsid w:val="0053687A"/>
    <w:rsid w:val="00545518"/>
    <w:rsid w:val="00546F3B"/>
    <w:rsid w:val="00547A0B"/>
    <w:rsid w:val="00550B1B"/>
    <w:rsid w:val="005514EA"/>
    <w:rsid w:val="00552279"/>
    <w:rsid w:val="00552BDE"/>
    <w:rsid w:val="00553252"/>
    <w:rsid w:val="0055661F"/>
    <w:rsid w:val="0056705B"/>
    <w:rsid w:val="00571148"/>
    <w:rsid w:val="00573BB5"/>
    <w:rsid w:val="005776CD"/>
    <w:rsid w:val="005800BC"/>
    <w:rsid w:val="00580F66"/>
    <w:rsid w:val="0058320C"/>
    <w:rsid w:val="005840E4"/>
    <w:rsid w:val="005862C2"/>
    <w:rsid w:val="005907D3"/>
    <w:rsid w:val="005907E2"/>
    <w:rsid w:val="00591D7F"/>
    <w:rsid w:val="00592674"/>
    <w:rsid w:val="005A0115"/>
    <w:rsid w:val="005A4F53"/>
    <w:rsid w:val="005A70C3"/>
    <w:rsid w:val="005A71D5"/>
    <w:rsid w:val="005B0A50"/>
    <w:rsid w:val="005B291E"/>
    <w:rsid w:val="005B36A5"/>
    <w:rsid w:val="005B3FBF"/>
    <w:rsid w:val="005B7467"/>
    <w:rsid w:val="005C1C16"/>
    <w:rsid w:val="005C4FF4"/>
    <w:rsid w:val="005C5640"/>
    <w:rsid w:val="005D4429"/>
    <w:rsid w:val="005D4E8F"/>
    <w:rsid w:val="005D7DE9"/>
    <w:rsid w:val="005E2556"/>
    <w:rsid w:val="005E4719"/>
    <w:rsid w:val="005E4F80"/>
    <w:rsid w:val="005E53C9"/>
    <w:rsid w:val="005F0F01"/>
    <w:rsid w:val="005F2194"/>
    <w:rsid w:val="005F2215"/>
    <w:rsid w:val="005F2EBE"/>
    <w:rsid w:val="005F4DC4"/>
    <w:rsid w:val="005F60A0"/>
    <w:rsid w:val="005F60E2"/>
    <w:rsid w:val="005F667C"/>
    <w:rsid w:val="005F6A70"/>
    <w:rsid w:val="005F7EEE"/>
    <w:rsid w:val="0060616E"/>
    <w:rsid w:val="006070AA"/>
    <w:rsid w:val="0061379E"/>
    <w:rsid w:val="00614069"/>
    <w:rsid w:val="00616D3D"/>
    <w:rsid w:val="006179E0"/>
    <w:rsid w:val="00617A2D"/>
    <w:rsid w:val="00620CDD"/>
    <w:rsid w:val="00623BEA"/>
    <w:rsid w:val="00625F98"/>
    <w:rsid w:val="0062609B"/>
    <w:rsid w:val="00627518"/>
    <w:rsid w:val="00633A1C"/>
    <w:rsid w:val="00637200"/>
    <w:rsid w:val="0064074D"/>
    <w:rsid w:val="00641D77"/>
    <w:rsid w:val="00644351"/>
    <w:rsid w:val="00645497"/>
    <w:rsid w:val="006467C5"/>
    <w:rsid w:val="00647BC7"/>
    <w:rsid w:val="00652F55"/>
    <w:rsid w:val="006545DA"/>
    <w:rsid w:val="00656C55"/>
    <w:rsid w:val="0065763E"/>
    <w:rsid w:val="00661A77"/>
    <w:rsid w:val="0066227F"/>
    <w:rsid w:val="0066399B"/>
    <w:rsid w:val="00664684"/>
    <w:rsid w:val="00664DBF"/>
    <w:rsid w:val="00671A09"/>
    <w:rsid w:val="0067709D"/>
    <w:rsid w:val="0068423C"/>
    <w:rsid w:val="00685A13"/>
    <w:rsid w:val="00685FA3"/>
    <w:rsid w:val="006928D4"/>
    <w:rsid w:val="00695E0D"/>
    <w:rsid w:val="006A0BDA"/>
    <w:rsid w:val="006A0EC2"/>
    <w:rsid w:val="006A10AD"/>
    <w:rsid w:val="006A2243"/>
    <w:rsid w:val="006A752C"/>
    <w:rsid w:val="006B10D0"/>
    <w:rsid w:val="006B1739"/>
    <w:rsid w:val="006B3313"/>
    <w:rsid w:val="006B3C4A"/>
    <w:rsid w:val="006B5A72"/>
    <w:rsid w:val="006C089D"/>
    <w:rsid w:val="006C34A3"/>
    <w:rsid w:val="006C515F"/>
    <w:rsid w:val="006C6127"/>
    <w:rsid w:val="006C7768"/>
    <w:rsid w:val="006D044F"/>
    <w:rsid w:val="006D221D"/>
    <w:rsid w:val="006D476B"/>
    <w:rsid w:val="006D7F1B"/>
    <w:rsid w:val="006E0FF6"/>
    <w:rsid w:val="006E1CB3"/>
    <w:rsid w:val="006E24C4"/>
    <w:rsid w:val="006E5147"/>
    <w:rsid w:val="006E5BA6"/>
    <w:rsid w:val="006E6064"/>
    <w:rsid w:val="006E67F0"/>
    <w:rsid w:val="006F4530"/>
    <w:rsid w:val="006F6C40"/>
    <w:rsid w:val="006F767B"/>
    <w:rsid w:val="00703462"/>
    <w:rsid w:val="00706DEB"/>
    <w:rsid w:val="00710EFE"/>
    <w:rsid w:val="007124A2"/>
    <w:rsid w:val="00712546"/>
    <w:rsid w:val="00712626"/>
    <w:rsid w:val="007202C7"/>
    <w:rsid w:val="007213C8"/>
    <w:rsid w:val="007246E4"/>
    <w:rsid w:val="0072649E"/>
    <w:rsid w:val="0072650D"/>
    <w:rsid w:val="007272E7"/>
    <w:rsid w:val="00727CAB"/>
    <w:rsid w:val="007357C6"/>
    <w:rsid w:val="00742312"/>
    <w:rsid w:val="007427E4"/>
    <w:rsid w:val="007431D1"/>
    <w:rsid w:val="0074387F"/>
    <w:rsid w:val="0074691F"/>
    <w:rsid w:val="00750370"/>
    <w:rsid w:val="00750C0C"/>
    <w:rsid w:val="007573D4"/>
    <w:rsid w:val="00760E7F"/>
    <w:rsid w:val="007649B7"/>
    <w:rsid w:val="00765532"/>
    <w:rsid w:val="00770A8A"/>
    <w:rsid w:val="007747D5"/>
    <w:rsid w:val="007853CC"/>
    <w:rsid w:val="00785C57"/>
    <w:rsid w:val="00786115"/>
    <w:rsid w:val="00786314"/>
    <w:rsid w:val="00786689"/>
    <w:rsid w:val="00792E4A"/>
    <w:rsid w:val="00796F68"/>
    <w:rsid w:val="007975DD"/>
    <w:rsid w:val="007979DA"/>
    <w:rsid w:val="007A13D7"/>
    <w:rsid w:val="007A1591"/>
    <w:rsid w:val="007A2D9D"/>
    <w:rsid w:val="007A392C"/>
    <w:rsid w:val="007A3FE9"/>
    <w:rsid w:val="007A783D"/>
    <w:rsid w:val="007B1363"/>
    <w:rsid w:val="007B612E"/>
    <w:rsid w:val="007C0F3E"/>
    <w:rsid w:val="007C3725"/>
    <w:rsid w:val="007C3971"/>
    <w:rsid w:val="007C67CA"/>
    <w:rsid w:val="007D2515"/>
    <w:rsid w:val="007D32BB"/>
    <w:rsid w:val="007D463E"/>
    <w:rsid w:val="007D613E"/>
    <w:rsid w:val="007E0EA8"/>
    <w:rsid w:val="007E1654"/>
    <w:rsid w:val="007E5A0A"/>
    <w:rsid w:val="007E6010"/>
    <w:rsid w:val="007F1049"/>
    <w:rsid w:val="007F5168"/>
    <w:rsid w:val="007F6186"/>
    <w:rsid w:val="007F7FEE"/>
    <w:rsid w:val="00803113"/>
    <w:rsid w:val="008066CE"/>
    <w:rsid w:val="00806BD9"/>
    <w:rsid w:val="00810A1C"/>
    <w:rsid w:val="008127F3"/>
    <w:rsid w:val="00813A9F"/>
    <w:rsid w:val="00821320"/>
    <w:rsid w:val="00821865"/>
    <w:rsid w:val="0082408A"/>
    <w:rsid w:val="008257A3"/>
    <w:rsid w:val="00825AD0"/>
    <w:rsid w:val="00831086"/>
    <w:rsid w:val="0083201D"/>
    <w:rsid w:val="00833DA4"/>
    <w:rsid w:val="008379C1"/>
    <w:rsid w:val="00837DEF"/>
    <w:rsid w:val="008447EC"/>
    <w:rsid w:val="00850041"/>
    <w:rsid w:val="00850FA1"/>
    <w:rsid w:val="0085295A"/>
    <w:rsid w:val="00854A8E"/>
    <w:rsid w:val="00854D20"/>
    <w:rsid w:val="00863B08"/>
    <w:rsid w:val="00866A4D"/>
    <w:rsid w:val="00867C87"/>
    <w:rsid w:val="00872793"/>
    <w:rsid w:val="00874055"/>
    <w:rsid w:val="00874591"/>
    <w:rsid w:val="00882132"/>
    <w:rsid w:val="00886874"/>
    <w:rsid w:val="00887157"/>
    <w:rsid w:val="0089704C"/>
    <w:rsid w:val="00897C35"/>
    <w:rsid w:val="008A0FD6"/>
    <w:rsid w:val="008A3DB9"/>
    <w:rsid w:val="008A4A42"/>
    <w:rsid w:val="008B0BB8"/>
    <w:rsid w:val="008B358D"/>
    <w:rsid w:val="008B6F04"/>
    <w:rsid w:val="008B7D43"/>
    <w:rsid w:val="008C265C"/>
    <w:rsid w:val="008C43F5"/>
    <w:rsid w:val="008C7013"/>
    <w:rsid w:val="008C7FC5"/>
    <w:rsid w:val="008D1CEB"/>
    <w:rsid w:val="008D372D"/>
    <w:rsid w:val="008D515C"/>
    <w:rsid w:val="008D6814"/>
    <w:rsid w:val="008D6D2C"/>
    <w:rsid w:val="008E0EB5"/>
    <w:rsid w:val="008E13C0"/>
    <w:rsid w:val="008E615E"/>
    <w:rsid w:val="008E6851"/>
    <w:rsid w:val="008F0455"/>
    <w:rsid w:val="008F0BDB"/>
    <w:rsid w:val="008F0FDC"/>
    <w:rsid w:val="008F2DA9"/>
    <w:rsid w:val="008F3FF6"/>
    <w:rsid w:val="008F4643"/>
    <w:rsid w:val="008F4F52"/>
    <w:rsid w:val="008F556F"/>
    <w:rsid w:val="009002B6"/>
    <w:rsid w:val="00900317"/>
    <w:rsid w:val="00901B0F"/>
    <w:rsid w:val="00901BC5"/>
    <w:rsid w:val="00904A3A"/>
    <w:rsid w:val="009070AB"/>
    <w:rsid w:val="009103C7"/>
    <w:rsid w:val="00910932"/>
    <w:rsid w:val="00910B22"/>
    <w:rsid w:val="009145E8"/>
    <w:rsid w:val="009145F1"/>
    <w:rsid w:val="00917984"/>
    <w:rsid w:val="009266A5"/>
    <w:rsid w:val="00927053"/>
    <w:rsid w:val="0093039B"/>
    <w:rsid w:val="00931BDB"/>
    <w:rsid w:val="00934708"/>
    <w:rsid w:val="009355A8"/>
    <w:rsid w:val="00942125"/>
    <w:rsid w:val="009435C3"/>
    <w:rsid w:val="009441D9"/>
    <w:rsid w:val="00944E09"/>
    <w:rsid w:val="00950248"/>
    <w:rsid w:val="0095402B"/>
    <w:rsid w:val="0096434A"/>
    <w:rsid w:val="009651D5"/>
    <w:rsid w:val="00966F77"/>
    <w:rsid w:val="009721BA"/>
    <w:rsid w:val="00975171"/>
    <w:rsid w:val="00981763"/>
    <w:rsid w:val="00984029"/>
    <w:rsid w:val="00987AF9"/>
    <w:rsid w:val="00987D8F"/>
    <w:rsid w:val="00991953"/>
    <w:rsid w:val="00995213"/>
    <w:rsid w:val="009962E8"/>
    <w:rsid w:val="009A1C55"/>
    <w:rsid w:val="009A3C5A"/>
    <w:rsid w:val="009A5DEB"/>
    <w:rsid w:val="009B12D0"/>
    <w:rsid w:val="009B28FB"/>
    <w:rsid w:val="009B3A03"/>
    <w:rsid w:val="009C2E80"/>
    <w:rsid w:val="009C4F9F"/>
    <w:rsid w:val="009C5952"/>
    <w:rsid w:val="009C7747"/>
    <w:rsid w:val="009C7C60"/>
    <w:rsid w:val="009D3664"/>
    <w:rsid w:val="009D392D"/>
    <w:rsid w:val="009D4749"/>
    <w:rsid w:val="009D76DE"/>
    <w:rsid w:val="009E0C45"/>
    <w:rsid w:val="009E434F"/>
    <w:rsid w:val="009E4A47"/>
    <w:rsid w:val="009E6C9F"/>
    <w:rsid w:val="009F00DC"/>
    <w:rsid w:val="009F07C1"/>
    <w:rsid w:val="009F292E"/>
    <w:rsid w:val="009F43DE"/>
    <w:rsid w:val="009F50A3"/>
    <w:rsid w:val="009F5118"/>
    <w:rsid w:val="009F69E3"/>
    <w:rsid w:val="00A0135A"/>
    <w:rsid w:val="00A01530"/>
    <w:rsid w:val="00A01545"/>
    <w:rsid w:val="00A02E8E"/>
    <w:rsid w:val="00A03198"/>
    <w:rsid w:val="00A05716"/>
    <w:rsid w:val="00A05FFA"/>
    <w:rsid w:val="00A06637"/>
    <w:rsid w:val="00A06748"/>
    <w:rsid w:val="00A078B9"/>
    <w:rsid w:val="00A1157A"/>
    <w:rsid w:val="00A13FD9"/>
    <w:rsid w:val="00A14C59"/>
    <w:rsid w:val="00A15F6B"/>
    <w:rsid w:val="00A166E2"/>
    <w:rsid w:val="00A20980"/>
    <w:rsid w:val="00A25485"/>
    <w:rsid w:val="00A25B66"/>
    <w:rsid w:val="00A25E0A"/>
    <w:rsid w:val="00A2712A"/>
    <w:rsid w:val="00A34327"/>
    <w:rsid w:val="00A42C56"/>
    <w:rsid w:val="00A459AE"/>
    <w:rsid w:val="00A46605"/>
    <w:rsid w:val="00A47C59"/>
    <w:rsid w:val="00A52483"/>
    <w:rsid w:val="00A530AD"/>
    <w:rsid w:val="00A53AB2"/>
    <w:rsid w:val="00A547EE"/>
    <w:rsid w:val="00A55858"/>
    <w:rsid w:val="00A56580"/>
    <w:rsid w:val="00A56787"/>
    <w:rsid w:val="00A57E13"/>
    <w:rsid w:val="00A60FC8"/>
    <w:rsid w:val="00A63F99"/>
    <w:rsid w:val="00A67885"/>
    <w:rsid w:val="00A67A1E"/>
    <w:rsid w:val="00A70C82"/>
    <w:rsid w:val="00A718A4"/>
    <w:rsid w:val="00A731A3"/>
    <w:rsid w:val="00A73A25"/>
    <w:rsid w:val="00A74592"/>
    <w:rsid w:val="00A75F76"/>
    <w:rsid w:val="00A76820"/>
    <w:rsid w:val="00A804B9"/>
    <w:rsid w:val="00A8118B"/>
    <w:rsid w:val="00A818DC"/>
    <w:rsid w:val="00A8190D"/>
    <w:rsid w:val="00A82E88"/>
    <w:rsid w:val="00A83CC8"/>
    <w:rsid w:val="00A850A5"/>
    <w:rsid w:val="00A86039"/>
    <w:rsid w:val="00A87230"/>
    <w:rsid w:val="00A959B8"/>
    <w:rsid w:val="00A97CE7"/>
    <w:rsid w:val="00A97ECF"/>
    <w:rsid w:val="00AA04A8"/>
    <w:rsid w:val="00AA2AC4"/>
    <w:rsid w:val="00AA37B7"/>
    <w:rsid w:val="00AA4474"/>
    <w:rsid w:val="00AA627C"/>
    <w:rsid w:val="00AA6CC1"/>
    <w:rsid w:val="00AB28AF"/>
    <w:rsid w:val="00AB296A"/>
    <w:rsid w:val="00AB79E0"/>
    <w:rsid w:val="00AC01F6"/>
    <w:rsid w:val="00AC1231"/>
    <w:rsid w:val="00AC1E95"/>
    <w:rsid w:val="00AC39F9"/>
    <w:rsid w:val="00AC5626"/>
    <w:rsid w:val="00AC70CC"/>
    <w:rsid w:val="00AD10FD"/>
    <w:rsid w:val="00AD1106"/>
    <w:rsid w:val="00AD153A"/>
    <w:rsid w:val="00AD2038"/>
    <w:rsid w:val="00AD3CF9"/>
    <w:rsid w:val="00AD4B01"/>
    <w:rsid w:val="00AD7FAA"/>
    <w:rsid w:val="00AE04A8"/>
    <w:rsid w:val="00AE2926"/>
    <w:rsid w:val="00AE5536"/>
    <w:rsid w:val="00AF2DFD"/>
    <w:rsid w:val="00AF2E20"/>
    <w:rsid w:val="00AF6809"/>
    <w:rsid w:val="00AF73AB"/>
    <w:rsid w:val="00AF75AE"/>
    <w:rsid w:val="00B00017"/>
    <w:rsid w:val="00B00840"/>
    <w:rsid w:val="00B04AC3"/>
    <w:rsid w:val="00B14CB7"/>
    <w:rsid w:val="00B15359"/>
    <w:rsid w:val="00B200DD"/>
    <w:rsid w:val="00B20276"/>
    <w:rsid w:val="00B32557"/>
    <w:rsid w:val="00B34569"/>
    <w:rsid w:val="00B361C1"/>
    <w:rsid w:val="00B36217"/>
    <w:rsid w:val="00B42E55"/>
    <w:rsid w:val="00B4405E"/>
    <w:rsid w:val="00B45D14"/>
    <w:rsid w:val="00B50162"/>
    <w:rsid w:val="00B52145"/>
    <w:rsid w:val="00B62531"/>
    <w:rsid w:val="00B62F08"/>
    <w:rsid w:val="00B71C40"/>
    <w:rsid w:val="00B731C6"/>
    <w:rsid w:val="00B768DC"/>
    <w:rsid w:val="00B81A78"/>
    <w:rsid w:val="00B833B6"/>
    <w:rsid w:val="00B836A6"/>
    <w:rsid w:val="00B84370"/>
    <w:rsid w:val="00B8495D"/>
    <w:rsid w:val="00B856F8"/>
    <w:rsid w:val="00B8749C"/>
    <w:rsid w:val="00B91E0E"/>
    <w:rsid w:val="00B97E97"/>
    <w:rsid w:val="00BA03ED"/>
    <w:rsid w:val="00BA18AE"/>
    <w:rsid w:val="00BA354B"/>
    <w:rsid w:val="00BA4E63"/>
    <w:rsid w:val="00BA6653"/>
    <w:rsid w:val="00BA789E"/>
    <w:rsid w:val="00BB1E0F"/>
    <w:rsid w:val="00BB6896"/>
    <w:rsid w:val="00BC06F3"/>
    <w:rsid w:val="00BC2927"/>
    <w:rsid w:val="00BC4A4E"/>
    <w:rsid w:val="00BC7FDD"/>
    <w:rsid w:val="00BD0E93"/>
    <w:rsid w:val="00BD20B4"/>
    <w:rsid w:val="00BD3B84"/>
    <w:rsid w:val="00BD3DFE"/>
    <w:rsid w:val="00BE1FB7"/>
    <w:rsid w:val="00BE4C34"/>
    <w:rsid w:val="00BE7324"/>
    <w:rsid w:val="00BF0FB0"/>
    <w:rsid w:val="00BF1243"/>
    <w:rsid w:val="00BF3368"/>
    <w:rsid w:val="00C0014B"/>
    <w:rsid w:val="00C018B3"/>
    <w:rsid w:val="00C035BA"/>
    <w:rsid w:val="00C04E60"/>
    <w:rsid w:val="00C050D3"/>
    <w:rsid w:val="00C05D22"/>
    <w:rsid w:val="00C07D7B"/>
    <w:rsid w:val="00C101EA"/>
    <w:rsid w:val="00C123B9"/>
    <w:rsid w:val="00C13810"/>
    <w:rsid w:val="00C14C7E"/>
    <w:rsid w:val="00C15522"/>
    <w:rsid w:val="00C15C9D"/>
    <w:rsid w:val="00C16F0B"/>
    <w:rsid w:val="00C23487"/>
    <w:rsid w:val="00C250B7"/>
    <w:rsid w:val="00C33D8F"/>
    <w:rsid w:val="00C345E2"/>
    <w:rsid w:val="00C35C64"/>
    <w:rsid w:val="00C366FB"/>
    <w:rsid w:val="00C36C10"/>
    <w:rsid w:val="00C433B1"/>
    <w:rsid w:val="00C45EF1"/>
    <w:rsid w:val="00C47E6F"/>
    <w:rsid w:val="00C51010"/>
    <w:rsid w:val="00C55EED"/>
    <w:rsid w:val="00C57374"/>
    <w:rsid w:val="00C57880"/>
    <w:rsid w:val="00C579DB"/>
    <w:rsid w:val="00C57C84"/>
    <w:rsid w:val="00C609A8"/>
    <w:rsid w:val="00C60B82"/>
    <w:rsid w:val="00C60F3C"/>
    <w:rsid w:val="00C7288A"/>
    <w:rsid w:val="00C761A3"/>
    <w:rsid w:val="00C76C9B"/>
    <w:rsid w:val="00C76EFB"/>
    <w:rsid w:val="00C772C1"/>
    <w:rsid w:val="00C80872"/>
    <w:rsid w:val="00C82272"/>
    <w:rsid w:val="00C843EE"/>
    <w:rsid w:val="00C876D2"/>
    <w:rsid w:val="00C968CC"/>
    <w:rsid w:val="00C9712A"/>
    <w:rsid w:val="00CA518B"/>
    <w:rsid w:val="00CA5C0E"/>
    <w:rsid w:val="00CA7276"/>
    <w:rsid w:val="00CA78F6"/>
    <w:rsid w:val="00CA7D9D"/>
    <w:rsid w:val="00CB030F"/>
    <w:rsid w:val="00CB157C"/>
    <w:rsid w:val="00CB1EBD"/>
    <w:rsid w:val="00CB29C6"/>
    <w:rsid w:val="00CB52D0"/>
    <w:rsid w:val="00CB5FBD"/>
    <w:rsid w:val="00CB6685"/>
    <w:rsid w:val="00CC1484"/>
    <w:rsid w:val="00CC36BA"/>
    <w:rsid w:val="00CC5899"/>
    <w:rsid w:val="00CD5D8E"/>
    <w:rsid w:val="00CE303F"/>
    <w:rsid w:val="00CE354E"/>
    <w:rsid w:val="00CE5D03"/>
    <w:rsid w:val="00CE6626"/>
    <w:rsid w:val="00CE6E79"/>
    <w:rsid w:val="00CF1BB9"/>
    <w:rsid w:val="00CF1BC3"/>
    <w:rsid w:val="00D00A1F"/>
    <w:rsid w:val="00D012F3"/>
    <w:rsid w:val="00D02513"/>
    <w:rsid w:val="00D058E1"/>
    <w:rsid w:val="00D074F1"/>
    <w:rsid w:val="00D12244"/>
    <w:rsid w:val="00D26553"/>
    <w:rsid w:val="00D3183C"/>
    <w:rsid w:val="00D3325C"/>
    <w:rsid w:val="00D341C0"/>
    <w:rsid w:val="00D36398"/>
    <w:rsid w:val="00D36622"/>
    <w:rsid w:val="00D37781"/>
    <w:rsid w:val="00D41054"/>
    <w:rsid w:val="00D41A2E"/>
    <w:rsid w:val="00D43FD1"/>
    <w:rsid w:val="00D46FFA"/>
    <w:rsid w:val="00D47087"/>
    <w:rsid w:val="00D5053D"/>
    <w:rsid w:val="00D50E18"/>
    <w:rsid w:val="00D51B43"/>
    <w:rsid w:val="00D52FB0"/>
    <w:rsid w:val="00D53423"/>
    <w:rsid w:val="00D53489"/>
    <w:rsid w:val="00D5386E"/>
    <w:rsid w:val="00D53F3B"/>
    <w:rsid w:val="00D54FCC"/>
    <w:rsid w:val="00D61E74"/>
    <w:rsid w:val="00D62DE9"/>
    <w:rsid w:val="00D6363A"/>
    <w:rsid w:val="00D653BB"/>
    <w:rsid w:val="00D712E0"/>
    <w:rsid w:val="00D733A9"/>
    <w:rsid w:val="00D7400A"/>
    <w:rsid w:val="00D74335"/>
    <w:rsid w:val="00D76B70"/>
    <w:rsid w:val="00D776E1"/>
    <w:rsid w:val="00D77F8E"/>
    <w:rsid w:val="00D85490"/>
    <w:rsid w:val="00D86457"/>
    <w:rsid w:val="00D91349"/>
    <w:rsid w:val="00D9143B"/>
    <w:rsid w:val="00D91BEA"/>
    <w:rsid w:val="00DA062E"/>
    <w:rsid w:val="00DA187C"/>
    <w:rsid w:val="00DA2326"/>
    <w:rsid w:val="00DA2D1E"/>
    <w:rsid w:val="00DA4A71"/>
    <w:rsid w:val="00DA6B56"/>
    <w:rsid w:val="00DA7F1A"/>
    <w:rsid w:val="00DB20ED"/>
    <w:rsid w:val="00DB601E"/>
    <w:rsid w:val="00DB614A"/>
    <w:rsid w:val="00DB64D9"/>
    <w:rsid w:val="00DB6CB2"/>
    <w:rsid w:val="00DB75A6"/>
    <w:rsid w:val="00DC0079"/>
    <w:rsid w:val="00DC019E"/>
    <w:rsid w:val="00DD4C6D"/>
    <w:rsid w:val="00DD6DA8"/>
    <w:rsid w:val="00DD781F"/>
    <w:rsid w:val="00DE1516"/>
    <w:rsid w:val="00DE7E27"/>
    <w:rsid w:val="00DF1A04"/>
    <w:rsid w:val="00DF1F27"/>
    <w:rsid w:val="00DF2A0A"/>
    <w:rsid w:val="00DF5F6D"/>
    <w:rsid w:val="00DF66B4"/>
    <w:rsid w:val="00E01A35"/>
    <w:rsid w:val="00E04CD2"/>
    <w:rsid w:val="00E11809"/>
    <w:rsid w:val="00E12093"/>
    <w:rsid w:val="00E14856"/>
    <w:rsid w:val="00E234B0"/>
    <w:rsid w:val="00E23CED"/>
    <w:rsid w:val="00E2459B"/>
    <w:rsid w:val="00E26D8B"/>
    <w:rsid w:val="00E270EE"/>
    <w:rsid w:val="00E30263"/>
    <w:rsid w:val="00E3113D"/>
    <w:rsid w:val="00E3746F"/>
    <w:rsid w:val="00E4161F"/>
    <w:rsid w:val="00E41B0C"/>
    <w:rsid w:val="00E43981"/>
    <w:rsid w:val="00E43ECD"/>
    <w:rsid w:val="00E44B1F"/>
    <w:rsid w:val="00E46180"/>
    <w:rsid w:val="00E554CA"/>
    <w:rsid w:val="00E61CC6"/>
    <w:rsid w:val="00E639ED"/>
    <w:rsid w:val="00E64B04"/>
    <w:rsid w:val="00E6630C"/>
    <w:rsid w:val="00E66401"/>
    <w:rsid w:val="00E70FCE"/>
    <w:rsid w:val="00E7540A"/>
    <w:rsid w:val="00E75E9F"/>
    <w:rsid w:val="00E76EBC"/>
    <w:rsid w:val="00E77712"/>
    <w:rsid w:val="00E777A4"/>
    <w:rsid w:val="00E8363A"/>
    <w:rsid w:val="00E8387B"/>
    <w:rsid w:val="00E8760B"/>
    <w:rsid w:val="00E914DF"/>
    <w:rsid w:val="00E915AE"/>
    <w:rsid w:val="00E93E85"/>
    <w:rsid w:val="00EA3B7C"/>
    <w:rsid w:val="00EA4206"/>
    <w:rsid w:val="00EA51EE"/>
    <w:rsid w:val="00EA6A11"/>
    <w:rsid w:val="00EB43C0"/>
    <w:rsid w:val="00EB4870"/>
    <w:rsid w:val="00EB54DE"/>
    <w:rsid w:val="00EB5D25"/>
    <w:rsid w:val="00EC3F2C"/>
    <w:rsid w:val="00EC7502"/>
    <w:rsid w:val="00EC7C09"/>
    <w:rsid w:val="00EE06DA"/>
    <w:rsid w:val="00EE25A2"/>
    <w:rsid w:val="00EF11D4"/>
    <w:rsid w:val="00EF6495"/>
    <w:rsid w:val="00F00678"/>
    <w:rsid w:val="00F0273E"/>
    <w:rsid w:val="00F034C4"/>
    <w:rsid w:val="00F05117"/>
    <w:rsid w:val="00F11C24"/>
    <w:rsid w:val="00F131B5"/>
    <w:rsid w:val="00F152FF"/>
    <w:rsid w:val="00F16589"/>
    <w:rsid w:val="00F17728"/>
    <w:rsid w:val="00F179B3"/>
    <w:rsid w:val="00F20ED4"/>
    <w:rsid w:val="00F222CF"/>
    <w:rsid w:val="00F22B0B"/>
    <w:rsid w:val="00F234B9"/>
    <w:rsid w:val="00F251FA"/>
    <w:rsid w:val="00F2686F"/>
    <w:rsid w:val="00F268DE"/>
    <w:rsid w:val="00F45979"/>
    <w:rsid w:val="00F46141"/>
    <w:rsid w:val="00F46883"/>
    <w:rsid w:val="00F5024B"/>
    <w:rsid w:val="00F506F2"/>
    <w:rsid w:val="00F5165F"/>
    <w:rsid w:val="00F53E44"/>
    <w:rsid w:val="00F56B1A"/>
    <w:rsid w:val="00F70155"/>
    <w:rsid w:val="00F71022"/>
    <w:rsid w:val="00F732B0"/>
    <w:rsid w:val="00F76C4E"/>
    <w:rsid w:val="00F80C54"/>
    <w:rsid w:val="00F839D2"/>
    <w:rsid w:val="00F84D41"/>
    <w:rsid w:val="00F87B03"/>
    <w:rsid w:val="00F90498"/>
    <w:rsid w:val="00F9574C"/>
    <w:rsid w:val="00FA3F2D"/>
    <w:rsid w:val="00FA5327"/>
    <w:rsid w:val="00FB0EB8"/>
    <w:rsid w:val="00FB2BA9"/>
    <w:rsid w:val="00FB3608"/>
    <w:rsid w:val="00FB4568"/>
    <w:rsid w:val="00FB4EF5"/>
    <w:rsid w:val="00FB55CD"/>
    <w:rsid w:val="00FB6A31"/>
    <w:rsid w:val="00FB7248"/>
    <w:rsid w:val="00FC1614"/>
    <w:rsid w:val="00FC1F8E"/>
    <w:rsid w:val="00FC433B"/>
    <w:rsid w:val="00FD0886"/>
    <w:rsid w:val="00FD3DBD"/>
    <w:rsid w:val="00FD45F2"/>
    <w:rsid w:val="00FD4D29"/>
    <w:rsid w:val="00FD537A"/>
    <w:rsid w:val="00FD5449"/>
    <w:rsid w:val="00FE0A74"/>
    <w:rsid w:val="00FE1AC6"/>
    <w:rsid w:val="00FE4503"/>
    <w:rsid w:val="00FE4762"/>
    <w:rsid w:val="00FE7597"/>
    <w:rsid w:val="00FE7B38"/>
    <w:rsid w:val="00FE7B56"/>
    <w:rsid w:val="00FF1B18"/>
    <w:rsid w:val="00FF4F64"/>
    <w:rsid w:val="00FF5484"/>
    <w:rsid w:val="00FF5660"/>
    <w:rsid w:val="00FF578F"/>
    <w:rsid w:val="00FF66CE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5F896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uiPriority w:val="99"/>
    <w:qFormat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,wypunktowanie,Normal,Akapit z listą3,Akapit z listą31,Wypunktowanie,L1,Numerowanie,Akapit z listą5,Akapit z listą BS,sw tekst,normalny tekst,Akapit z list¹,Obiekt,List Paragraph1,List Paragraph,BulletC,Wyliczanie,normalny,Nag 1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,Akapit z listą BS Znak,sw tekst Znak,normalny tekst Znak,Akapit z list¹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  <w:style w:type="paragraph" w:customStyle="1" w:styleId="pkt">
    <w:name w:val="pkt"/>
    <w:basedOn w:val="Tekstpodstawowywcity"/>
    <w:autoRedefine/>
    <w:qFormat/>
    <w:rsid w:val="00C366FB"/>
    <w:pPr>
      <w:numPr>
        <w:ilvl w:val="3"/>
        <w:numId w:val="34"/>
      </w:numPr>
      <w:suppressAutoHyphens/>
      <w:spacing w:line="360" w:lineRule="auto"/>
      <w:ind w:left="1276" w:right="-2"/>
      <w:jc w:val="both"/>
    </w:pPr>
    <w:rPr>
      <w:kern w:val="28"/>
      <w:sz w:val="22"/>
      <w:szCs w:val="22"/>
    </w:rPr>
  </w:style>
  <w:style w:type="paragraph" w:styleId="Poprawka">
    <w:name w:val="Revision"/>
    <w:hidden/>
    <w:uiPriority w:val="99"/>
    <w:semiHidden/>
    <w:rsid w:val="00D91BEA"/>
    <w:pPr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43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43DB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44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DCCEE-0C57-4581-BCCD-674CAB266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3</cp:revision>
  <cp:lastPrinted>2023-04-03T08:52:00Z</cp:lastPrinted>
  <dcterms:created xsi:type="dcterms:W3CDTF">2023-06-13T08:44:00Z</dcterms:created>
  <dcterms:modified xsi:type="dcterms:W3CDTF">2023-06-13T08:44:00Z</dcterms:modified>
</cp:coreProperties>
</file>